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 xml:space="preserve">_________________ С.В. </w:t>
            </w:r>
            <w:proofErr w:type="spellStart"/>
            <w:r w:rsidRPr="00002FF7">
              <w:rPr>
                <w:sz w:val="28"/>
                <w:szCs w:val="28"/>
              </w:rPr>
              <w:t>Пивнев</w:t>
            </w:r>
            <w:proofErr w:type="spellEnd"/>
          </w:p>
          <w:p w:rsidR="00002FF7" w:rsidRPr="00002FF7" w:rsidRDefault="00002FF7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« ____ » ________ 2011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C505E9" w:rsidRDefault="00721A75" w:rsidP="00C505E9">
      <w:pPr>
        <w:jc w:val="center"/>
        <w:rPr>
          <w:b/>
          <w:color w:val="000000"/>
          <w:sz w:val="28"/>
          <w:szCs w:val="28"/>
        </w:rPr>
      </w:pPr>
      <w:r w:rsidRPr="00E3621E">
        <w:rPr>
          <w:b/>
          <w:color w:val="000000"/>
          <w:sz w:val="28"/>
          <w:szCs w:val="28"/>
        </w:rPr>
        <w:t xml:space="preserve">на </w:t>
      </w:r>
      <w:r w:rsidR="00C505E9" w:rsidRPr="00C505E9">
        <w:rPr>
          <w:b/>
          <w:color w:val="000000"/>
          <w:sz w:val="28"/>
          <w:szCs w:val="28"/>
        </w:rPr>
        <w:t xml:space="preserve">оказание автотранспортных услуг по перевозке должностных лиц муниципального бюджетного учреждения </w:t>
      </w:r>
    </w:p>
    <w:p w:rsidR="00C505E9" w:rsidRPr="00C505E9" w:rsidRDefault="00C505E9" w:rsidP="00C505E9">
      <w:pPr>
        <w:jc w:val="center"/>
        <w:rPr>
          <w:b/>
          <w:color w:val="000000"/>
          <w:sz w:val="28"/>
          <w:szCs w:val="28"/>
        </w:rPr>
      </w:pPr>
      <w:r w:rsidRPr="00C505E9">
        <w:rPr>
          <w:b/>
          <w:color w:val="000000"/>
          <w:sz w:val="28"/>
          <w:szCs w:val="28"/>
        </w:rPr>
        <w:t>«Благоустройство Ленинского района»</w:t>
      </w:r>
    </w:p>
    <w:p w:rsidR="00C505E9" w:rsidRPr="001A1833" w:rsidRDefault="00C505E9" w:rsidP="00C505E9">
      <w:pPr>
        <w:jc w:val="center"/>
        <w:rPr>
          <w:sz w:val="24"/>
          <w:szCs w:val="24"/>
        </w:rPr>
      </w:pPr>
    </w:p>
    <w:p w:rsidR="0001403B" w:rsidRDefault="0001403B" w:rsidP="00C505E9">
      <w:pPr>
        <w:pStyle w:val="a3"/>
        <w:jc w:val="center"/>
        <w:rPr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C505E9" w:rsidRDefault="00C505E9" w:rsidP="00C505E9">
            <w:pPr>
              <w:rPr>
                <w:sz w:val="24"/>
                <w:szCs w:val="24"/>
              </w:rPr>
            </w:pPr>
            <w:r w:rsidRPr="001A1833">
              <w:rPr>
                <w:sz w:val="24"/>
                <w:szCs w:val="24"/>
              </w:rPr>
              <w:t xml:space="preserve">оказание </w:t>
            </w:r>
            <w:r>
              <w:rPr>
                <w:sz w:val="24"/>
                <w:szCs w:val="24"/>
              </w:rPr>
              <w:t>авто</w:t>
            </w:r>
            <w:r w:rsidRPr="001A1833">
              <w:rPr>
                <w:sz w:val="24"/>
                <w:szCs w:val="24"/>
              </w:rPr>
              <w:t>транспортных услуг по перевозке должностных лиц муниципального бюджетного учреждения «Благоустройство Ленинского района»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DF0064" w:rsidP="00C87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668 252 (шестьсот шестьдесят восемь тысяч двести пятьдесят два) рубля 00 копеек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бъем выполняемых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выполняемым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Pr="001C727A" w:rsidRDefault="00501BB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  <w:r w:rsidR="0018048A"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 должны быть выполнены в полном соответствии с требованиями документации об открытом аукционе в электронной форме (</w:t>
            </w:r>
            <w:r w:rsidR="0018048A"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="0018048A"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18048A"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 xml:space="preserve"> услуг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словия и сроки (периоды) выполнения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DF0064" w:rsidP="00E3621E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01.07.2011г - 31.12.2011г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E3621E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Форма, сроки и порядок оплаты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DF0064" w:rsidRPr="00DF0064" w:rsidRDefault="00DF0064" w:rsidP="00E36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0064">
              <w:rPr>
                <w:rFonts w:ascii="Times New Roman" w:hAnsi="Times New Roman" w:cs="Times New Roman"/>
                <w:sz w:val="22"/>
                <w:szCs w:val="22"/>
              </w:rPr>
              <w:t xml:space="preserve">Основанием для рассмотрения и последующей оплаты услуг,  оказанных Исполнителем в каждом расчетном периоде, является акт приемки оказанных услуг, подписанный обеими сторонами настоящего договора, счет-фактура, </w:t>
            </w:r>
            <w:proofErr w:type="gramStart"/>
            <w:r w:rsidRPr="00DF0064">
              <w:rPr>
                <w:rFonts w:ascii="Times New Roman" w:hAnsi="Times New Roman" w:cs="Times New Roman"/>
                <w:sz w:val="22"/>
                <w:szCs w:val="22"/>
              </w:rPr>
              <w:t>предоставленная</w:t>
            </w:r>
            <w:proofErr w:type="gramEnd"/>
            <w:r w:rsidRPr="00DF0064">
              <w:rPr>
                <w:rFonts w:ascii="Times New Roman" w:hAnsi="Times New Roman" w:cs="Times New Roman"/>
                <w:sz w:val="22"/>
                <w:szCs w:val="22"/>
              </w:rPr>
              <w:t xml:space="preserve"> Заказчику с приложением </w:t>
            </w:r>
            <w:r w:rsidR="005829A6">
              <w:rPr>
                <w:rFonts w:ascii="Times New Roman" w:hAnsi="Times New Roman" w:cs="Times New Roman"/>
                <w:sz w:val="22"/>
                <w:szCs w:val="22"/>
              </w:rPr>
              <w:t>(путевых листов</w:t>
            </w:r>
            <w:r w:rsidRPr="00DF0064">
              <w:rPr>
                <w:rFonts w:ascii="Times New Roman" w:hAnsi="Times New Roman" w:cs="Times New Roman"/>
                <w:sz w:val="22"/>
                <w:szCs w:val="22"/>
              </w:rPr>
              <w:t>), подписанных Заказчиком.</w:t>
            </w:r>
          </w:p>
          <w:p w:rsidR="00DF0064" w:rsidRDefault="00133306" w:rsidP="00DF0064">
            <w:pPr>
              <w:jc w:val="both"/>
              <w:rPr>
                <w:sz w:val="22"/>
                <w:szCs w:val="22"/>
              </w:rPr>
            </w:pPr>
            <w:r w:rsidRPr="00F54BEC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="00DF0064">
              <w:rPr>
                <w:sz w:val="22"/>
                <w:szCs w:val="22"/>
              </w:rPr>
              <w:t xml:space="preserve"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3.4. настоящего договора, и производится в объеме их стоимости,  за исключением случаев,  когда с Исполнителя были  взысканы удержания (неустойка) за </w:t>
            </w:r>
            <w:r w:rsidR="00DF0064">
              <w:rPr>
                <w:sz w:val="22"/>
                <w:szCs w:val="22"/>
              </w:rPr>
              <w:lastRenderedPageBreak/>
              <w:t xml:space="preserve">невыполненную или  несвоевременно (некачественно) выполненную работу.  </w:t>
            </w:r>
            <w:proofErr w:type="gramEnd"/>
          </w:p>
          <w:p w:rsidR="00133306" w:rsidRPr="00F559BC" w:rsidRDefault="00133306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9BC">
              <w:rPr>
                <w:rFonts w:ascii="Times New Roman" w:hAnsi="Times New Roman" w:cs="Times New Roman"/>
                <w:sz w:val="22"/>
                <w:szCs w:val="22"/>
              </w:rPr>
              <w:t>Оплата по договору,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договоре. 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DF0064" w:rsidRPr="00DF0064" w:rsidRDefault="00DF0064" w:rsidP="00DF00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0064">
              <w:rPr>
                <w:rFonts w:ascii="Times New Roman" w:hAnsi="Times New Roman" w:cs="Times New Roman"/>
                <w:sz w:val="22"/>
                <w:szCs w:val="22"/>
              </w:rPr>
              <w:t>Цена договора включает в себя  все расходы Исполнителя затраченные им на обеспечение обязательств по настоящему договору,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обязательств по настоящему  договору.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4E334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на условиях, предусмотренных документацией об открытом аукционе в электронной форме</w:t>
            </w:r>
            <w:r w:rsidR="004E3346">
              <w:rPr>
                <w:sz w:val="22"/>
                <w:szCs w:val="22"/>
              </w:rPr>
              <w:t xml:space="preserve"> </w:t>
            </w:r>
            <w:r w:rsidR="004E3346" w:rsidRPr="004E3346">
              <w:rPr>
                <w:sz w:val="22"/>
                <w:szCs w:val="22"/>
              </w:rPr>
              <w:t>(</w:t>
            </w:r>
            <w:r w:rsidR="004E3346">
              <w:rPr>
                <w:sz w:val="22"/>
                <w:szCs w:val="22"/>
              </w:rPr>
              <w:t xml:space="preserve">в том числе техническим заданием </w:t>
            </w:r>
            <w:proofErr w:type="gramStart"/>
            <w:r w:rsidR="004E3346">
              <w:rPr>
                <w:sz w:val="22"/>
                <w:szCs w:val="22"/>
              </w:rPr>
              <w:t>-П</w:t>
            </w:r>
            <w:proofErr w:type="gramEnd"/>
            <w:r w:rsidR="004E3346">
              <w:rPr>
                <w:sz w:val="22"/>
                <w:szCs w:val="22"/>
              </w:rPr>
              <w:t>риложение № 1 документации об открытом аукционе в электронной форме)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4C1CA1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4C1CA1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4C1CA1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4C1CA1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</w:t>
            </w:r>
            <w:r>
              <w:rPr>
                <w:sz w:val="22"/>
                <w:szCs w:val="22"/>
              </w:rPr>
              <w:lastRenderedPageBreak/>
              <w:t>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45126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2785D">
              <w:rPr>
                <w:bCs/>
                <w:i/>
                <w:sz w:val="22"/>
                <w:szCs w:val="22"/>
              </w:rPr>
              <w:t>5</w:t>
            </w:r>
            <w:r w:rsidR="00721090">
              <w:rPr>
                <w:bCs/>
                <w:sz w:val="22"/>
                <w:szCs w:val="22"/>
              </w:rPr>
              <w:t xml:space="preserve"> </w:t>
            </w:r>
            <w:r w:rsidR="0018048A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18048A">
              <w:rPr>
                <w:bCs/>
                <w:sz w:val="22"/>
                <w:szCs w:val="22"/>
              </w:rPr>
              <w:t>)</w:t>
            </w:r>
            <w:r w:rsidR="0018048A"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 xml:space="preserve">договора, что составляет </w:t>
            </w:r>
            <w:r>
              <w:rPr>
                <w:bCs/>
                <w:sz w:val="22"/>
                <w:szCs w:val="22"/>
              </w:rPr>
              <w:t>–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DF0064">
              <w:rPr>
                <w:bCs/>
                <w:sz w:val="22"/>
                <w:szCs w:val="22"/>
              </w:rPr>
              <w:t>33412,60</w:t>
            </w:r>
            <w:r w:rsidR="00750255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755220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E77953" w:rsidP="006B46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95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B46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E77953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6B46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Pr="00E7795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2011</w:t>
            </w:r>
            <w:r w:rsidR="009D71F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46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  <w:r w:rsidR="009D71F9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E77953" w:rsidRDefault="00DF0064" w:rsidP="006B46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B46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="00E779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.0</w:t>
            </w:r>
            <w:r w:rsidR="006B46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="00E779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.2011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E77953" w:rsidRDefault="006B46DA" w:rsidP="006B46D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DF0064">
              <w:rPr>
                <w:sz w:val="22"/>
                <w:szCs w:val="22"/>
              </w:rPr>
              <w:t>0</w:t>
            </w:r>
            <w:r w:rsidR="00E77953">
              <w:rPr>
                <w:sz w:val="22"/>
                <w:szCs w:val="22"/>
                <w:lang w:val="en-US"/>
              </w:rPr>
              <w:t>.0</w:t>
            </w:r>
            <w:r>
              <w:rPr>
                <w:sz w:val="22"/>
                <w:szCs w:val="22"/>
                <w:lang w:val="en-US"/>
              </w:rPr>
              <w:t>6</w:t>
            </w:r>
            <w:r w:rsidR="00E77953">
              <w:rPr>
                <w:sz w:val="22"/>
                <w:szCs w:val="22"/>
                <w:lang w:val="en-US"/>
              </w:rPr>
              <w:t>.2011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C87FE3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 w:rsidR="00DF0064">
              <w:rPr>
                <w:bCs/>
                <w:sz w:val="22"/>
                <w:szCs w:val="22"/>
              </w:rPr>
              <w:t>66825,20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50255">
              <w:rPr>
                <w:sz w:val="22"/>
                <w:szCs w:val="22"/>
              </w:rPr>
              <w:t>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</w:t>
            </w:r>
            <w:r>
              <w:rPr>
                <w:sz w:val="22"/>
                <w:szCs w:val="22"/>
              </w:rPr>
              <w:lastRenderedPageBreak/>
              <w:t>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Default="0001403B" w:rsidP="00133306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77337" w:rsidRDefault="00077337" w:rsidP="00133306">
      <w:pPr>
        <w:ind w:firstLine="567"/>
        <w:jc w:val="right"/>
        <w:rPr>
          <w:sz w:val="24"/>
          <w:szCs w:val="24"/>
        </w:rPr>
      </w:pPr>
    </w:p>
    <w:p w:rsidR="00077337" w:rsidRPr="00133306" w:rsidRDefault="00077337" w:rsidP="00133306">
      <w:pPr>
        <w:ind w:firstLine="567"/>
        <w:jc w:val="right"/>
        <w:rPr>
          <w:sz w:val="22"/>
          <w:szCs w:val="22"/>
        </w:rPr>
      </w:pPr>
    </w:p>
    <w:p w:rsidR="00C505E9" w:rsidRDefault="00C505E9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</w:t>
      </w:r>
      <w:r w:rsidRPr="00C505E9">
        <w:rPr>
          <w:b/>
          <w:bCs/>
          <w:sz w:val="24"/>
          <w:szCs w:val="24"/>
        </w:rPr>
        <w:t>оказание автотранспортных услуг по перевозке должностных лиц муниципального бюджетного учреждения «Благоустройство Ленинского района»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</w:p>
    <w:p w:rsidR="00C505E9" w:rsidRDefault="00C505E9" w:rsidP="00C505E9">
      <w:pPr>
        <w:rPr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Автомобиль</w:t>
      </w:r>
      <w:proofErr w:type="gramEnd"/>
      <w:r>
        <w:rPr>
          <w:b/>
          <w:bCs/>
          <w:sz w:val="24"/>
          <w:szCs w:val="24"/>
        </w:rPr>
        <w:t xml:space="preserve">  закрепленный на постоянной основе</w:t>
      </w:r>
      <w:r>
        <w:rPr>
          <w:bCs/>
          <w:sz w:val="24"/>
          <w:szCs w:val="24"/>
        </w:rPr>
        <w:t xml:space="preserve"> не ранее 2008г. выпуска со следующими техническими характеристиками: 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Габаритные размеры  не менее:  длина  –  4470 мм,  ширина –1810 мм,  высота – 1695мм, колесная база – 2640 мм. 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двигателя - до 3л. 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Кол-во  мест – 5. 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Тип кузова – универсал, количество дверей – 5.</w:t>
      </w:r>
    </w:p>
    <w:p w:rsidR="00C505E9" w:rsidRDefault="00C505E9" w:rsidP="00C505E9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rStyle w:val="propvalue"/>
        </w:rPr>
      </w:pPr>
      <w:r>
        <w:rPr>
          <w:bCs/>
          <w:sz w:val="24"/>
          <w:szCs w:val="24"/>
        </w:rPr>
        <w:t>Комплектация:     Полный привод, подушки безопас</w:t>
      </w:r>
      <w:r>
        <w:rPr>
          <w:bCs/>
          <w:color w:val="000000"/>
          <w:sz w:val="24"/>
          <w:szCs w:val="24"/>
        </w:rPr>
        <w:t xml:space="preserve">ности водителя, переднего и задних пассажиров, </w:t>
      </w:r>
      <w:proofErr w:type="spellStart"/>
      <w:r>
        <w:rPr>
          <w:rStyle w:val="propvalue"/>
          <w:color w:val="000000"/>
          <w:sz w:val="24"/>
          <w:szCs w:val="24"/>
        </w:rPr>
        <w:t>антиблокировочная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(ABS), система распределения тормозных усилий (EBD, EBV), </w:t>
      </w:r>
      <w:proofErr w:type="spellStart"/>
      <w:r>
        <w:rPr>
          <w:rStyle w:val="propvalue"/>
          <w:color w:val="000000"/>
          <w:sz w:val="24"/>
          <w:szCs w:val="24"/>
        </w:rPr>
        <w:t>противозаносная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система, </w:t>
      </w:r>
      <w:proofErr w:type="spellStart"/>
      <w:r>
        <w:rPr>
          <w:rStyle w:val="propvalue"/>
          <w:color w:val="000000"/>
          <w:sz w:val="24"/>
          <w:szCs w:val="24"/>
        </w:rPr>
        <w:t>противобуксовочная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</w:t>
      </w:r>
      <w:proofErr w:type="spellStart"/>
      <w:r>
        <w:rPr>
          <w:rStyle w:val="propvalue"/>
          <w:color w:val="000000"/>
          <w:sz w:val="24"/>
          <w:szCs w:val="24"/>
        </w:rPr>
        <w:t>Traction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spellStart"/>
      <w:r>
        <w:rPr>
          <w:rStyle w:val="propvalue"/>
          <w:color w:val="000000"/>
          <w:sz w:val="24"/>
          <w:szCs w:val="24"/>
        </w:rPr>
        <w:t>control</w:t>
      </w:r>
      <w:proofErr w:type="spellEnd"/>
      <w:r>
        <w:rPr>
          <w:rStyle w:val="propvalue"/>
          <w:color w:val="000000"/>
          <w:sz w:val="24"/>
          <w:szCs w:val="24"/>
        </w:rPr>
        <w:t>, ASR), система аварийного торможения (</w:t>
      </w:r>
      <w:proofErr w:type="spellStart"/>
      <w:r>
        <w:rPr>
          <w:rStyle w:val="propvalue"/>
          <w:color w:val="000000"/>
          <w:sz w:val="24"/>
          <w:szCs w:val="24"/>
        </w:rPr>
        <w:t>Brake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spellStart"/>
      <w:r>
        <w:rPr>
          <w:rStyle w:val="propvalue"/>
          <w:color w:val="000000"/>
          <w:sz w:val="24"/>
          <w:szCs w:val="24"/>
        </w:rPr>
        <w:t>Assist</w:t>
      </w:r>
      <w:proofErr w:type="spellEnd"/>
      <w:r>
        <w:rPr>
          <w:rStyle w:val="propvalue"/>
          <w:color w:val="000000"/>
          <w:sz w:val="24"/>
          <w:szCs w:val="24"/>
        </w:rPr>
        <w:t xml:space="preserve">, AFU), подогрев переднего ряда сидений, </w:t>
      </w:r>
      <w:proofErr w:type="spellStart"/>
      <w:r>
        <w:rPr>
          <w:rStyle w:val="propvalue"/>
          <w:color w:val="000000"/>
          <w:sz w:val="24"/>
          <w:szCs w:val="24"/>
        </w:rPr>
        <w:t>электро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gramStart"/>
      <w:r>
        <w:rPr>
          <w:rStyle w:val="propvalue"/>
          <w:color w:val="000000"/>
          <w:sz w:val="24"/>
          <w:szCs w:val="24"/>
        </w:rPr>
        <w:t>–с</w:t>
      </w:r>
      <w:proofErr w:type="gramEnd"/>
      <w:r>
        <w:rPr>
          <w:rStyle w:val="propvalue"/>
          <w:color w:val="000000"/>
          <w:sz w:val="24"/>
          <w:szCs w:val="24"/>
        </w:rPr>
        <w:t>теклоподъемники всех дверей, кондиционер.</w:t>
      </w:r>
    </w:p>
    <w:p w:rsidR="00C505E9" w:rsidRDefault="00C505E9" w:rsidP="00C505E9">
      <w:pPr>
        <w:pStyle w:val="af2"/>
        <w:autoSpaceDN w:val="0"/>
        <w:spacing w:after="200"/>
        <w:ind w:left="0"/>
        <w:contextualSpacing/>
        <w:jc w:val="both"/>
      </w:pP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Плановое количество часов  и режим использования автомобиля:</w:t>
      </w:r>
    </w:p>
    <w:p w:rsidR="00C505E9" w:rsidRDefault="00C505E9" w:rsidP="00C505E9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рабочие  дни – с 7.30 до 18.30 ч. (1 час обед)</w:t>
      </w:r>
    </w:p>
    <w:p w:rsidR="00C505E9" w:rsidRDefault="00C505E9" w:rsidP="00C505E9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выходные и праздничные дни – по 4 часа</w:t>
      </w:r>
    </w:p>
    <w:p w:rsidR="00C505E9" w:rsidRDefault="00C505E9" w:rsidP="00C505E9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ночное время – лето (с 01.07.2011г. по 15.10.2011г.) –  по 8 часов в неделю</w:t>
      </w:r>
    </w:p>
    <w:p w:rsidR="00C505E9" w:rsidRDefault="00C505E9" w:rsidP="00C505E9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C0D7E">
        <w:rPr>
          <w:sz w:val="24"/>
          <w:szCs w:val="24"/>
        </w:rPr>
        <w:t xml:space="preserve">                  - зима (с 1</w:t>
      </w:r>
      <w:r w:rsidR="004A633E">
        <w:rPr>
          <w:sz w:val="24"/>
          <w:szCs w:val="24"/>
        </w:rPr>
        <w:t>6</w:t>
      </w:r>
      <w:r w:rsidR="007C0D7E">
        <w:rPr>
          <w:sz w:val="24"/>
          <w:szCs w:val="24"/>
        </w:rPr>
        <w:t>.</w:t>
      </w:r>
      <w:r>
        <w:rPr>
          <w:sz w:val="24"/>
          <w:szCs w:val="24"/>
        </w:rPr>
        <w:t>10.2011г. по 31.12.2011г.) – по 16  часов неделю</w:t>
      </w:r>
    </w:p>
    <w:p w:rsidR="00C505E9" w:rsidRDefault="00C505E9" w:rsidP="00C505E9">
      <w:pPr>
        <w:pStyle w:val="af2"/>
        <w:ind w:left="1440"/>
        <w:jc w:val="both"/>
        <w:rPr>
          <w:sz w:val="24"/>
          <w:szCs w:val="24"/>
        </w:rPr>
      </w:pPr>
      <w:r>
        <w:rPr>
          <w:b/>
          <w:sz w:val="24"/>
          <w:szCs w:val="24"/>
        </w:rPr>
        <w:t>ИТОГО:    1846  часов</w:t>
      </w:r>
      <w:r>
        <w:rPr>
          <w:sz w:val="24"/>
          <w:szCs w:val="24"/>
        </w:rPr>
        <w:t>.</w:t>
      </w:r>
    </w:p>
    <w:p w:rsidR="00C505E9" w:rsidRDefault="00C505E9" w:rsidP="00C505E9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C505E9" w:rsidRDefault="00C505E9" w:rsidP="00C505E9">
      <w:pPr>
        <w:pStyle w:val="af2"/>
        <w:autoSpaceDN w:val="0"/>
        <w:spacing w:after="200"/>
        <w:ind w:left="360"/>
        <w:contextualSpacing/>
        <w:jc w:val="both"/>
        <w:rPr>
          <w:sz w:val="24"/>
          <w:szCs w:val="24"/>
        </w:rPr>
      </w:pPr>
      <w:r w:rsidRPr="009B7F15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Использование автомобиля закрепленного на постоянной основе только для нужд Заказчика (</w:t>
      </w:r>
      <w:r w:rsidRPr="009B7F15">
        <w:rPr>
          <w:i/>
          <w:sz w:val="24"/>
          <w:szCs w:val="24"/>
        </w:rPr>
        <w:t>не допускается использование автомобиля для целей не связанных с обслуживанием Заказчика</w:t>
      </w:r>
      <w:r>
        <w:rPr>
          <w:sz w:val="24"/>
          <w:szCs w:val="24"/>
        </w:rPr>
        <w:t>)</w:t>
      </w:r>
    </w:p>
    <w:p w:rsidR="00C505E9" w:rsidRDefault="00C505E9" w:rsidP="00C505E9">
      <w:pPr>
        <w:pStyle w:val="af2"/>
        <w:autoSpaceDN w:val="0"/>
        <w:spacing w:after="200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B7F15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автомобиля.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водителя.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пре</w:t>
      </w:r>
      <w:proofErr w:type="gramStart"/>
      <w:r>
        <w:rPr>
          <w:sz w:val="24"/>
          <w:szCs w:val="24"/>
        </w:rPr>
        <w:t>д-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послерейсовых</w:t>
      </w:r>
      <w:proofErr w:type="spellEnd"/>
      <w:r>
        <w:rPr>
          <w:sz w:val="24"/>
          <w:szCs w:val="24"/>
        </w:rPr>
        <w:t xml:space="preserve"> технического  осмотра транспортного средства.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пре</w:t>
      </w:r>
      <w:proofErr w:type="gramStart"/>
      <w:r>
        <w:rPr>
          <w:sz w:val="24"/>
          <w:szCs w:val="24"/>
        </w:rPr>
        <w:t>д-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послерейсового</w:t>
      </w:r>
      <w:proofErr w:type="spellEnd"/>
      <w:r>
        <w:rPr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51709-2001.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Предоставление автомобиля без дополнительных знаков отличия (отличительные знаки «Такси», рекламные надписи, аэрография и пр.)</w:t>
      </w:r>
    </w:p>
    <w:p w:rsidR="00C505E9" w:rsidRDefault="00C505E9" w:rsidP="00C505E9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Ежедневное предоставление транспортного средства:</w:t>
      </w:r>
    </w:p>
    <w:p w:rsidR="00C505E9" w:rsidRDefault="00C505E9" w:rsidP="00C505E9">
      <w:pPr>
        <w:pStyle w:val="af2"/>
        <w:ind w:left="1440" w:firstLine="1537"/>
        <w:jc w:val="both"/>
        <w:rPr>
          <w:sz w:val="24"/>
          <w:szCs w:val="24"/>
        </w:rPr>
      </w:pPr>
      <w:r>
        <w:rPr>
          <w:sz w:val="24"/>
          <w:szCs w:val="24"/>
        </w:rPr>
        <w:t>- чистого как внутри, так и снаружи,</w:t>
      </w:r>
    </w:p>
    <w:p w:rsidR="00C505E9" w:rsidRDefault="00C505E9" w:rsidP="00C505E9">
      <w:pPr>
        <w:pStyle w:val="af2"/>
        <w:ind w:left="1440" w:firstLine="15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опрятно одетым водителем, </w:t>
      </w:r>
    </w:p>
    <w:p w:rsidR="00C505E9" w:rsidRDefault="00C505E9" w:rsidP="00C505E9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>-без посторонних запахов в салоне (</w:t>
      </w:r>
      <w:r w:rsidRPr="009B7F15">
        <w:rPr>
          <w:i/>
          <w:sz w:val="24"/>
          <w:szCs w:val="24"/>
        </w:rPr>
        <w:t>дыма от сигарет, парфюмерии, алкоголя и пр.</w:t>
      </w:r>
      <w:r>
        <w:rPr>
          <w:sz w:val="24"/>
          <w:szCs w:val="24"/>
        </w:rPr>
        <w:t>)</w:t>
      </w:r>
    </w:p>
    <w:p w:rsidR="00C505E9" w:rsidRDefault="00C505E9" w:rsidP="00C505E9">
      <w:pPr>
        <w:pStyle w:val="af2"/>
        <w:autoSpaceDN w:val="0"/>
        <w:spacing w:after="200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B7F15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Требования по обеспечению заказа:</w:t>
      </w:r>
    </w:p>
    <w:p w:rsidR="00C505E9" w:rsidRDefault="00C505E9" w:rsidP="00C505E9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C505E9" w:rsidRDefault="00C505E9" w:rsidP="00C505E9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C505E9" w:rsidRDefault="00C505E9" w:rsidP="00C505E9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предоставление по требованию Заказчика: </w:t>
      </w:r>
    </w:p>
    <w:p w:rsidR="00C505E9" w:rsidRDefault="00C505E9" w:rsidP="00C505E9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C505E9" w:rsidRDefault="00C505E9" w:rsidP="00C505E9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>- сопроводительных документов Исполнителя (путевой лист) о фактическом времени использования транспорта и километров пробега  с соответствующими пометками;</w:t>
      </w:r>
    </w:p>
    <w:p w:rsidR="00C505E9" w:rsidRDefault="00C505E9" w:rsidP="00C505E9">
      <w:pPr>
        <w:jc w:val="both"/>
        <w:rPr>
          <w:sz w:val="24"/>
          <w:szCs w:val="24"/>
        </w:rPr>
      </w:pPr>
    </w:p>
    <w:p w:rsidR="00077337" w:rsidRDefault="00077337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77337" w:rsidRDefault="00077337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77337" w:rsidRDefault="00077337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DF006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DF0064" w:rsidRDefault="00DF0064" w:rsidP="00DF006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DF0064" w:rsidRDefault="00DF0064" w:rsidP="00DF0064">
      <w:pPr>
        <w:ind w:firstLine="567"/>
        <w:jc w:val="right"/>
        <w:rPr>
          <w:sz w:val="28"/>
          <w:szCs w:val="28"/>
          <w:highlight w:val="yellow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C505E9" w:rsidRDefault="00C505E9" w:rsidP="00C505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 стоимости</w:t>
      </w:r>
    </w:p>
    <w:p w:rsidR="00C505E9" w:rsidRDefault="00C505E9" w:rsidP="00C505E9">
      <w:pPr>
        <w:jc w:val="center"/>
        <w:rPr>
          <w:sz w:val="16"/>
          <w:szCs w:val="16"/>
        </w:rPr>
      </w:pPr>
    </w:p>
    <w:p w:rsidR="00C505E9" w:rsidRPr="007C0D7E" w:rsidRDefault="00C505E9" w:rsidP="00C505E9">
      <w:pPr>
        <w:jc w:val="center"/>
        <w:rPr>
          <w:sz w:val="24"/>
          <w:szCs w:val="24"/>
        </w:rPr>
      </w:pPr>
      <w:r w:rsidRPr="007C0D7E">
        <w:rPr>
          <w:sz w:val="24"/>
          <w:szCs w:val="24"/>
        </w:rPr>
        <w:t>на оказание автотранспортных услуг по перевозке должностных лиц муниципального бюджетного учреждения «Благоустройство Ленинского района»</w:t>
      </w:r>
    </w:p>
    <w:p w:rsidR="00C505E9" w:rsidRPr="001A1833" w:rsidRDefault="00C505E9" w:rsidP="00C505E9">
      <w:pPr>
        <w:jc w:val="center"/>
        <w:rPr>
          <w:sz w:val="24"/>
          <w:szCs w:val="24"/>
        </w:rPr>
      </w:pPr>
    </w:p>
    <w:p w:rsidR="00C505E9" w:rsidRPr="007C0D7E" w:rsidRDefault="00C505E9" w:rsidP="00C505E9">
      <w:pPr>
        <w:rPr>
          <w:sz w:val="24"/>
          <w:szCs w:val="24"/>
          <w:u w:val="single"/>
        </w:rPr>
      </w:pPr>
      <w:r w:rsidRPr="007C0D7E">
        <w:rPr>
          <w:sz w:val="24"/>
          <w:szCs w:val="24"/>
          <w:u w:val="single"/>
        </w:rPr>
        <w:t>Срок оказания услуг: с 01.06.2011г. по 31.12.2011 г.</w:t>
      </w:r>
    </w:p>
    <w:p w:rsidR="00C505E9" w:rsidRDefault="00C505E9" w:rsidP="00C505E9">
      <w:pPr>
        <w:jc w:val="center"/>
      </w:pPr>
    </w:p>
    <w:tbl>
      <w:tblPr>
        <w:tblW w:w="9478" w:type="dxa"/>
        <w:tblInd w:w="93" w:type="dxa"/>
        <w:tblLook w:val="04A0"/>
      </w:tblPr>
      <w:tblGrid>
        <w:gridCol w:w="3134"/>
        <w:gridCol w:w="1298"/>
        <w:gridCol w:w="1934"/>
        <w:gridCol w:w="1319"/>
        <w:gridCol w:w="1793"/>
      </w:tblGrid>
      <w:tr w:rsidR="00C505E9" w:rsidRPr="007C0D7E" w:rsidTr="00C505E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Транспортное средство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Кол-во,  </w:t>
            </w:r>
          </w:p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0D7E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Стоимость, руб.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Итого, руб.</w:t>
            </w:r>
          </w:p>
        </w:tc>
      </w:tr>
      <w:tr w:rsidR="00C505E9" w:rsidRPr="007C0D7E" w:rsidTr="00C505E9">
        <w:trPr>
          <w:trHeight w:val="5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05E9" w:rsidRPr="007C0D7E" w:rsidRDefault="00C505E9" w:rsidP="00C505E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В комплектации </w:t>
            </w:r>
            <w:proofErr w:type="gramStart"/>
            <w:r w:rsidRPr="007C0D7E">
              <w:rPr>
                <w:color w:val="000000"/>
                <w:sz w:val="24"/>
                <w:szCs w:val="24"/>
              </w:rPr>
              <w:t>согласно</w:t>
            </w:r>
            <w:proofErr w:type="gramEnd"/>
            <w:r w:rsidRPr="007C0D7E">
              <w:rPr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362,00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1846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E9" w:rsidRPr="007C0D7E" w:rsidRDefault="00C505E9" w:rsidP="00C505E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668252,00  </w:t>
            </w:r>
          </w:p>
        </w:tc>
      </w:tr>
    </w:tbl>
    <w:p w:rsidR="00C505E9" w:rsidRDefault="00C505E9" w:rsidP="00C505E9">
      <w:pPr>
        <w:jc w:val="both"/>
      </w:pPr>
    </w:p>
    <w:p w:rsidR="00C505E9" w:rsidRDefault="00C505E9" w:rsidP="00C505E9">
      <w:pPr>
        <w:jc w:val="both"/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7C0D7E">
      <w:pPr>
        <w:rPr>
          <w:sz w:val="28"/>
          <w:szCs w:val="28"/>
          <w:highlight w:val="yellow"/>
        </w:rPr>
      </w:pPr>
    </w:p>
    <w:p w:rsidR="007C0D7E" w:rsidRDefault="007C0D7E" w:rsidP="007C0D7E">
      <w:pPr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</w:t>
      </w:r>
      <w:r w:rsidR="00DF0064">
        <w:rPr>
          <w:sz w:val="24"/>
          <w:szCs w:val="24"/>
        </w:rPr>
        <w:t>3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8B18E4" w:rsidRDefault="008B18E4" w:rsidP="008B18E4"/>
    <w:p w:rsidR="00E3621E" w:rsidRDefault="00E3621E" w:rsidP="008B18E4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8B18E4" w:rsidRDefault="008B18E4" w:rsidP="00E3621E">
      <w:pPr>
        <w:ind w:left="30" w:firstLine="15"/>
        <w:jc w:val="right"/>
        <w:rPr>
          <w:b/>
          <w:bCs/>
          <w:sz w:val="28"/>
          <w:szCs w:val="28"/>
        </w:rPr>
      </w:pPr>
    </w:p>
    <w:p w:rsidR="00DF0064" w:rsidRPr="00DF0064" w:rsidRDefault="00DF0064" w:rsidP="00DF0064">
      <w:pPr>
        <w:pStyle w:val="af1"/>
        <w:ind w:left="30" w:firstLine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064">
        <w:rPr>
          <w:rFonts w:ascii="Times New Roman" w:hAnsi="Times New Roman" w:cs="Times New Roman"/>
          <w:b/>
          <w:bCs/>
          <w:sz w:val="28"/>
          <w:szCs w:val="28"/>
        </w:rPr>
        <w:t>Договор № __/</w:t>
      </w:r>
      <w:proofErr w:type="gramStart"/>
      <w:r w:rsidRPr="00DF0064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</w:p>
    <w:p w:rsidR="00DF0064" w:rsidRPr="00DF0064" w:rsidRDefault="00DF0064" w:rsidP="00DF0064">
      <w:pPr>
        <w:pStyle w:val="af1"/>
        <w:rPr>
          <w:rFonts w:ascii="Times New Roman" w:hAnsi="Times New Roman" w:cs="Times New Roman"/>
          <w:sz w:val="20"/>
          <w:szCs w:val="20"/>
        </w:rPr>
      </w:pPr>
      <w:r w:rsidRPr="00DF0064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DF0064" w:rsidRDefault="00DF0064" w:rsidP="00DF0064">
      <w:pPr>
        <w:pStyle w:val="af1"/>
        <w:rPr>
          <w:b/>
          <w:bCs/>
          <w:sz w:val="20"/>
          <w:szCs w:val="20"/>
        </w:rPr>
      </w:pPr>
    </w:p>
    <w:p w:rsidR="00DF0064" w:rsidRDefault="00DF0064" w:rsidP="00DF0064">
      <w:pPr>
        <w:pStyle w:val="af1"/>
        <w:rPr>
          <w:sz w:val="18"/>
          <w:szCs w:val="18"/>
        </w:rPr>
      </w:pPr>
      <w:r>
        <w:rPr>
          <w:b/>
          <w:bCs/>
          <w:sz w:val="20"/>
          <w:szCs w:val="20"/>
        </w:rPr>
        <w:t xml:space="preserve">г. Пермь              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«__» </w:t>
      </w:r>
      <w:proofErr w:type="spellStart"/>
      <w:r>
        <w:rPr>
          <w:b/>
          <w:bCs/>
          <w:sz w:val="20"/>
          <w:szCs w:val="20"/>
        </w:rPr>
        <w:t>_____________</w:t>
      </w:r>
      <w:proofErr w:type="gramStart"/>
      <w:r>
        <w:rPr>
          <w:b/>
          <w:bCs/>
          <w:sz w:val="20"/>
          <w:szCs w:val="20"/>
        </w:rPr>
        <w:t>г</w:t>
      </w:r>
      <w:proofErr w:type="spellEnd"/>
      <w:proofErr w:type="gramEnd"/>
      <w:r>
        <w:rPr>
          <w:sz w:val="18"/>
          <w:szCs w:val="18"/>
        </w:rPr>
        <w:t>.</w:t>
      </w:r>
    </w:p>
    <w:p w:rsidR="00DF0064" w:rsidRDefault="00DF0064" w:rsidP="00DF0064">
      <w:pPr>
        <w:pStyle w:val="af"/>
        <w:rPr>
          <w:b/>
          <w:bCs/>
        </w:rPr>
      </w:pP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</w:rPr>
        <w:t xml:space="preserve">, именуемое в дальнейшем </w:t>
      </w:r>
      <w:r>
        <w:rPr>
          <w:rFonts w:ascii="Times New Roman" w:hAnsi="Times New Roman"/>
          <w:b/>
          <w:bCs/>
        </w:rPr>
        <w:t>«Заказчик»</w:t>
      </w:r>
      <w:r>
        <w:rPr>
          <w:rFonts w:ascii="Times New Roman" w:hAnsi="Times New Roman"/>
        </w:rPr>
        <w:t xml:space="preserve">, в лице директора </w:t>
      </w:r>
      <w:proofErr w:type="spellStart"/>
      <w:r>
        <w:rPr>
          <w:rFonts w:ascii="Times New Roman" w:hAnsi="Times New Roman"/>
        </w:rPr>
        <w:t>Пивнева</w:t>
      </w:r>
      <w:proofErr w:type="spellEnd"/>
      <w:r>
        <w:rPr>
          <w:rFonts w:ascii="Times New Roman" w:hAnsi="Times New Roman"/>
        </w:rPr>
        <w:t xml:space="preserve"> Сергея Васильевича, действующего на основании Устава, с одной стороны, и </w:t>
      </w:r>
      <w:r>
        <w:rPr>
          <w:rFonts w:ascii="Times New Roman" w:hAnsi="Times New Roman"/>
          <w:b/>
          <w:bCs/>
        </w:rPr>
        <w:t>______________________</w:t>
      </w:r>
      <w:r>
        <w:rPr>
          <w:rFonts w:ascii="Times New Roman" w:hAnsi="Times New Roman"/>
        </w:rPr>
        <w:t xml:space="preserve">, именуемое в дальнейшем </w:t>
      </w:r>
      <w:r>
        <w:rPr>
          <w:rFonts w:ascii="Times New Roman" w:hAnsi="Times New Roman"/>
          <w:b/>
          <w:bCs/>
        </w:rPr>
        <w:t>«Исполнитель»</w:t>
      </w:r>
      <w:r>
        <w:rPr>
          <w:rFonts w:ascii="Times New Roman" w:hAnsi="Times New Roman"/>
        </w:rPr>
        <w:t>, в лице ________________________________, действующего на основании _____________, с другой стороны, заключили настоящий Договор, далее договор, о нижеследующем:</w:t>
      </w:r>
      <w:proofErr w:type="gramEnd"/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</w:p>
    <w:p w:rsidR="00DF0064" w:rsidRDefault="00DF0064" w:rsidP="00DF0064">
      <w:pPr>
        <w:pStyle w:val="af"/>
        <w:widowControl w:val="0"/>
        <w:numPr>
          <w:ilvl w:val="0"/>
          <w:numId w:val="19"/>
        </w:numPr>
        <w:suppressAutoHyphens/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DF0064" w:rsidRDefault="00DF0064" w:rsidP="00DF0064">
      <w:pPr>
        <w:pStyle w:val="af"/>
        <w:ind w:left="4035"/>
        <w:jc w:val="both"/>
        <w:rPr>
          <w:b/>
          <w:bCs/>
          <w:sz w:val="24"/>
          <w:szCs w:val="24"/>
        </w:rPr>
      </w:pPr>
    </w:p>
    <w:p w:rsidR="00DF0064" w:rsidRPr="00C505E9" w:rsidRDefault="00DF0064" w:rsidP="00C505E9">
      <w:pPr>
        <w:rPr>
          <w:sz w:val="24"/>
          <w:szCs w:val="24"/>
        </w:rPr>
      </w:pPr>
      <w:r w:rsidRPr="00D26623">
        <w:rPr>
          <w:sz w:val="22"/>
          <w:szCs w:val="22"/>
        </w:rPr>
        <w:t xml:space="preserve">1.1. </w:t>
      </w:r>
      <w:r w:rsidRPr="00DF0064">
        <w:rPr>
          <w:sz w:val="22"/>
          <w:szCs w:val="22"/>
        </w:rPr>
        <w:t xml:space="preserve">В соответствии с приказом директора МБУ «Благоустройство Ленинского района» от «___»___________2011г. №__ «О проведении открытого аукциона» и  решения аукционной комиссии (протокол № </w:t>
      </w:r>
      <w:proofErr w:type="spellStart"/>
      <w:r w:rsidRPr="00DF0064">
        <w:rPr>
          <w:sz w:val="22"/>
          <w:szCs w:val="22"/>
        </w:rPr>
        <w:t>___________от</w:t>
      </w:r>
      <w:proofErr w:type="spellEnd"/>
      <w:r w:rsidRPr="00DF0064">
        <w:rPr>
          <w:sz w:val="22"/>
          <w:szCs w:val="22"/>
        </w:rPr>
        <w:t xml:space="preserve"> «__»_________2011г.), Заказчик поручает, а Исполнитель принимает на себя обязательство на осуществление </w:t>
      </w:r>
      <w:r w:rsidR="00C505E9">
        <w:rPr>
          <w:sz w:val="24"/>
          <w:szCs w:val="24"/>
        </w:rPr>
        <w:t>авто</w:t>
      </w:r>
      <w:r w:rsidR="00C505E9" w:rsidRPr="001A1833">
        <w:rPr>
          <w:sz w:val="24"/>
          <w:szCs w:val="24"/>
        </w:rPr>
        <w:t>транспортных усл</w:t>
      </w:r>
      <w:r w:rsidR="00C505E9">
        <w:rPr>
          <w:sz w:val="24"/>
          <w:szCs w:val="24"/>
        </w:rPr>
        <w:t xml:space="preserve">уг по перевозке должностных лиц </w:t>
      </w:r>
      <w:r w:rsidR="00C505E9" w:rsidRPr="001A1833">
        <w:rPr>
          <w:sz w:val="24"/>
          <w:szCs w:val="24"/>
        </w:rPr>
        <w:t>муниципального бюджетного учреждения «Благоустройство Ленинского района»</w:t>
      </w:r>
      <w:r w:rsidR="00C505E9">
        <w:rPr>
          <w:sz w:val="24"/>
          <w:szCs w:val="24"/>
        </w:rPr>
        <w:t xml:space="preserve"> </w:t>
      </w:r>
      <w:r w:rsidR="00C505E9">
        <w:rPr>
          <w:sz w:val="22"/>
          <w:szCs w:val="22"/>
        </w:rPr>
        <w:t xml:space="preserve">на условиях </w:t>
      </w:r>
      <w:r w:rsidRPr="00DF0064">
        <w:rPr>
          <w:sz w:val="22"/>
          <w:szCs w:val="22"/>
        </w:rPr>
        <w:t xml:space="preserve">и в сроки установленные настоящим договором. </w:t>
      </w:r>
    </w:p>
    <w:p w:rsidR="00DF0064" w:rsidRPr="00D26623" w:rsidRDefault="00DF0064" w:rsidP="00DF0064">
      <w:pPr>
        <w:spacing w:line="100" w:lineRule="atLeast"/>
        <w:jc w:val="both"/>
        <w:rPr>
          <w:sz w:val="22"/>
          <w:szCs w:val="22"/>
        </w:rPr>
      </w:pPr>
      <w:r w:rsidRPr="00D26623">
        <w:rPr>
          <w:sz w:val="22"/>
          <w:szCs w:val="22"/>
        </w:rPr>
        <w:t xml:space="preserve">       Полный перечень услуг,  допустимые технические требования к транспортному средству и режим его использования отражены в техническом задании (приложение № 1), которое является составной и неотъемлемой частью настоящего договора.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1.2. Исполнитель обязуется обеспечивать выполнение услуг, указанных в п.1.1. настоящего договора за счет собственных сил и средств, руководствуясь рекомендациями по нормированию труда, нормативными актами (правилами)  регламентирующими условия и порядок безопасной перевозки пассажиров,  а также  приложений к настоящему договору, в состав которого  входят:</w:t>
      </w:r>
    </w:p>
    <w:p w:rsidR="00DF0064" w:rsidRPr="007C0D7E" w:rsidRDefault="00DF0064" w:rsidP="00DF0064">
      <w:pPr>
        <w:tabs>
          <w:tab w:val="left" w:pos="13116"/>
        </w:tabs>
        <w:autoSpaceDN w:val="0"/>
        <w:ind w:left="567"/>
        <w:jc w:val="both"/>
        <w:rPr>
          <w:sz w:val="22"/>
          <w:szCs w:val="22"/>
        </w:rPr>
      </w:pPr>
      <w:r w:rsidRPr="007C0D7E">
        <w:rPr>
          <w:sz w:val="22"/>
          <w:szCs w:val="22"/>
        </w:rPr>
        <w:t>Приложение № 1-  техническое задание;</w:t>
      </w:r>
    </w:p>
    <w:p w:rsidR="00D54194" w:rsidRPr="007C0D7E" w:rsidRDefault="00D54194" w:rsidP="00DF0064">
      <w:pPr>
        <w:tabs>
          <w:tab w:val="left" w:pos="13116"/>
        </w:tabs>
        <w:autoSpaceDN w:val="0"/>
        <w:ind w:left="567"/>
        <w:jc w:val="both"/>
        <w:rPr>
          <w:sz w:val="22"/>
          <w:szCs w:val="22"/>
        </w:rPr>
      </w:pPr>
      <w:r w:rsidRPr="007C0D7E">
        <w:rPr>
          <w:sz w:val="22"/>
          <w:szCs w:val="22"/>
        </w:rPr>
        <w:t>Приложение № 2 – расчет стоимости</w:t>
      </w:r>
    </w:p>
    <w:p w:rsidR="00DF0064" w:rsidRPr="007C0D7E" w:rsidRDefault="00DF0064" w:rsidP="00DF0064">
      <w:pPr>
        <w:pStyle w:val="af"/>
        <w:ind w:left="142"/>
        <w:rPr>
          <w:rFonts w:ascii="Times New Roman" w:hAnsi="Times New Roman"/>
        </w:rPr>
      </w:pPr>
      <w:r w:rsidRPr="007C0D7E">
        <w:rPr>
          <w:rFonts w:ascii="Times New Roman" w:hAnsi="Times New Roman"/>
        </w:rPr>
        <w:t xml:space="preserve">        Приложение № </w:t>
      </w:r>
      <w:r w:rsidR="001A1833" w:rsidRPr="007C0D7E">
        <w:rPr>
          <w:rFonts w:ascii="Times New Roman" w:hAnsi="Times New Roman"/>
        </w:rPr>
        <w:t>3</w:t>
      </w:r>
      <w:r w:rsidRPr="007C0D7E">
        <w:rPr>
          <w:rFonts w:ascii="Times New Roman" w:hAnsi="Times New Roman"/>
        </w:rPr>
        <w:t xml:space="preserve"> - критерии оценки качества и условия снижения оплаты работ;</w:t>
      </w:r>
    </w:p>
    <w:p w:rsidR="00DF0064" w:rsidRPr="007C0D7E" w:rsidRDefault="00DF0064" w:rsidP="00DF0064">
      <w:pPr>
        <w:pStyle w:val="af"/>
        <w:ind w:left="142"/>
        <w:rPr>
          <w:rFonts w:ascii="Times New Roman" w:hAnsi="Times New Roman"/>
        </w:rPr>
      </w:pPr>
      <w:r w:rsidRPr="007C0D7E">
        <w:rPr>
          <w:rFonts w:ascii="Times New Roman" w:hAnsi="Times New Roman"/>
        </w:rPr>
        <w:t xml:space="preserve">        Приложение № </w:t>
      </w:r>
      <w:r w:rsidR="001A1833" w:rsidRPr="007C0D7E">
        <w:rPr>
          <w:rFonts w:ascii="Times New Roman" w:hAnsi="Times New Roman"/>
        </w:rPr>
        <w:t>4</w:t>
      </w:r>
      <w:r w:rsidRPr="007C0D7E">
        <w:rPr>
          <w:rFonts w:ascii="Times New Roman" w:hAnsi="Times New Roman"/>
        </w:rPr>
        <w:t xml:space="preserve"> - образец акта приемки услуг;</w:t>
      </w:r>
    </w:p>
    <w:p w:rsidR="005A7B0B" w:rsidRPr="005829A6" w:rsidRDefault="00DF0064" w:rsidP="005829A6">
      <w:pPr>
        <w:pStyle w:val="af"/>
        <w:ind w:left="142"/>
        <w:rPr>
          <w:rFonts w:ascii="Times New Roman" w:hAnsi="Times New Roman"/>
        </w:rPr>
      </w:pPr>
      <w:r w:rsidRPr="007C0D7E">
        <w:rPr>
          <w:rFonts w:ascii="Times New Roman" w:hAnsi="Times New Roman"/>
          <w:b/>
        </w:rPr>
        <w:t xml:space="preserve">        </w:t>
      </w:r>
      <w:r w:rsidRPr="007C0D7E">
        <w:rPr>
          <w:rFonts w:ascii="Times New Roman" w:hAnsi="Times New Roman"/>
        </w:rPr>
        <w:t xml:space="preserve">Приложение № </w:t>
      </w:r>
      <w:r w:rsidR="001A1833" w:rsidRPr="007C0D7E">
        <w:rPr>
          <w:rFonts w:ascii="Times New Roman" w:hAnsi="Times New Roman"/>
        </w:rPr>
        <w:t>5</w:t>
      </w:r>
      <w:r w:rsidRPr="007C0D7E">
        <w:rPr>
          <w:rFonts w:ascii="Times New Roman" w:hAnsi="Times New Roman"/>
        </w:rPr>
        <w:t xml:space="preserve"> - образец предписания по качеству предоставленных услуг</w:t>
      </w:r>
    </w:p>
    <w:p w:rsidR="005A7B0B" w:rsidRDefault="005A7B0B" w:rsidP="00DF0064">
      <w:pPr>
        <w:pStyle w:val="af"/>
        <w:ind w:left="142"/>
        <w:jc w:val="center"/>
        <w:rPr>
          <w:rFonts w:ascii="Times New Roman" w:hAnsi="Times New Roman"/>
          <w:b/>
        </w:rPr>
      </w:pPr>
    </w:p>
    <w:p w:rsidR="00DF0064" w:rsidRDefault="00DF0064" w:rsidP="00DF0064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</w:t>
      </w:r>
      <w:r>
        <w:rPr>
          <w:b/>
          <w:bCs/>
          <w:sz w:val="24"/>
          <w:szCs w:val="24"/>
        </w:rPr>
        <w:t>2. Сроки исполнения обязательств.</w:t>
      </w:r>
    </w:p>
    <w:p w:rsidR="00DF0064" w:rsidRDefault="00DF0064" w:rsidP="00DF0064">
      <w:pPr>
        <w:spacing w:line="100" w:lineRule="atLeast"/>
        <w:jc w:val="both"/>
        <w:rPr>
          <w:sz w:val="22"/>
          <w:szCs w:val="22"/>
        </w:rPr>
      </w:pPr>
    </w:p>
    <w:p w:rsidR="00DF0064" w:rsidRDefault="00DF0064" w:rsidP="00DF0064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«01»июля 2011г.</w:t>
      </w:r>
    </w:p>
    <w:p w:rsidR="00DF0064" w:rsidRDefault="00DF0064" w:rsidP="00DF0064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«31» декабря 2011г.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Приемка и оплата выполненных Исполнителем</w:t>
      </w:r>
      <w:r w:rsidRPr="00F177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услуг осуществляется в сроки, установленные разделом  3 настоящего договора. </w:t>
      </w:r>
    </w:p>
    <w:p w:rsidR="00DF0064" w:rsidRDefault="00DF0064" w:rsidP="00DF0064">
      <w:pPr>
        <w:spacing w:line="100" w:lineRule="atLeast"/>
        <w:jc w:val="both"/>
        <w:rPr>
          <w:b/>
          <w:bCs/>
          <w:sz w:val="24"/>
          <w:szCs w:val="24"/>
        </w:rPr>
      </w:pPr>
    </w:p>
    <w:p w:rsidR="00DF0064" w:rsidRDefault="00DF0064" w:rsidP="00DF0064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</w:t>
      </w:r>
    </w:p>
    <w:p w:rsidR="00DF0064" w:rsidRDefault="00DF0064" w:rsidP="00DF0064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3. Стоимость работ, порядок приемки и оплаты</w:t>
      </w:r>
      <w:r>
        <w:rPr>
          <w:b/>
          <w:bCs/>
          <w:sz w:val="22"/>
          <w:szCs w:val="22"/>
        </w:rPr>
        <w:t>.</w:t>
      </w:r>
    </w:p>
    <w:p w:rsidR="00DF0064" w:rsidRDefault="00DF0064" w:rsidP="00DF0064">
      <w:pPr>
        <w:pStyle w:val="210"/>
        <w:rPr>
          <w:rFonts w:ascii="Times New Roman" w:hAnsi="Times New Roman"/>
          <w:sz w:val="22"/>
          <w:szCs w:val="22"/>
        </w:rPr>
      </w:pPr>
    </w:p>
    <w:p w:rsidR="00DF0064" w:rsidRPr="004815B6" w:rsidRDefault="00DF0064" w:rsidP="00DF0064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3.1. Общая стоимость </w:t>
      </w:r>
      <w:proofErr w:type="gramStart"/>
      <w:r>
        <w:rPr>
          <w:rFonts w:ascii="Times New Roman" w:hAnsi="Times New Roman"/>
          <w:sz w:val="22"/>
          <w:szCs w:val="22"/>
        </w:rPr>
        <w:t>работ, подлежащих выполнению и оплате на условиях настоящего договора составляет</w:t>
      </w:r>
      <w:proofErr w:type="gramEnd"/>
      <w:r>
        <w:rPr>
          <w:rFonts w:ascii="Times New Roman" w:hAnsi="Times New Roman"/>
          <w:sz w:val="22"/>
          <w:szCs w:val="22"/>
        </w:rPr>
        <w:t xml:space="preserve">: </w:t>
      </w:r>
      <w:r>
        <w:rPr>
          <w:rFonts w:ascii="Times New Roman" w:hAnsi="Times New Roman"/>
          <w:b/>
          <w:bCs/>
          <w:sz w:val="22"/>
          <w:szCs w:val="22"/>
        </w:rPr>
        <w:t>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Pr="004815B6">
        <w:rPr>
          <w:rFonts w:ascii="Times New Roman" w:hAnsi="Times New Roman"/>
          <w:sz w:val="22"/>
          <w:szCs w:val="22"/>
        </w:rPr>
        <w:t>с учетом (без учета)  НДС, в соответствии с ценой</w:t>
      </w:r>
      <w:r>
        <w:rPr>
          <w:rFonts w:ascii="Times New Roman" w:hAnsi="Times New Roman"/>
          <w:sz w:val="22"/>
          <w:szCs w:val="22"/>
        </w:rPr>
        <w:t xml:space="preserve"> договора</w:t>
      </w:r>
      <w:r w:rsidRPr="004815B6">
        <w:rPr>
          <w:rFonts w:ascii="Times New Roman" w:hAnsi="Times New Roman"/>
          <w:sz w:val="22"/>
          <w:szCs w:val="22"/>
        </w:rPr>
        <w:t>, определенной на аукционе, без дальнейшей её индексации.</w:t>
      </w:r>
      <w:r w:rsidRPr="004815B6">
        <w:rPr>
          <w:i/>
          <w:szCs w:val="20"/>
        </w:rPr>
        <w:t xml:space="preserve"> </w:t>
      </w:r>
    </w:p>
    <w:p w:rsidR="00DF0064" w:rsidRPr="00DF0064" w:rsidRDefault="00DF0064" w:rsidP="00DF006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F0064">
        <w:rPr>
          <w:rFonts w:ascii="Times New Roman" w:hAnsi="Times New Roman" w:cs="Times New Roman"/>
          <w:color w:val="000000"/>
          <w:sz w:val="22"/>
          <w:szCs w:val="22"/>
        </w:rPr>
        <w:lastRenderedPageBreak/>
        <w:t>3.2. Цена договора включает в себя  все расходы Исполнителя затраченные им на обеспечение обязательств по настоящему договору,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обязательств по настоящему  договору.</w:t>
      </w:r>
    </w:p>
    <w:p w:rsidR="00DF0064" w:rsidRDefault="00DF0064" w:rsidP="00DF0064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 xml:space="preserve">3.3.Оплата выполненных Исполнителем услуг, производится по безналичному расчету </w:t>
      </w:r>
      <w:r>
        <w:rPr>
          <w:color w:val="000000"/>
          <w:sz w:val="22"/>
          <w:szCs w:val="22"/>
        </w:rPr>
        <w:t>посредством ежемесячного перечисления денежных средств на расчетный счет Исполнителя.</w:t>
      </w:r>
    </w:p>
    <w:p w:rsidR="00DF0064" w:rsidRDefault="00DF0064" w:rsidP="00DF0064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Сумма ежемесячных платежей (оплаты выполненных услуг) начисляется </w:t>
      </w:r>
      <w:r w:rsidRPr="00E03FFA">
        <w:rPr>
          <w:color w:val="000000"/>
          <w:sz w:val="22"/>
          <w:szCs w:val="22"/>
          <w:u w:val="single"/>
        </w:rPr>
        <w:t>методом умножения  стоимости</w:t>
      </w:r>
      <w:r>
        <w:rPr>
          <w:color w:val="000000"/>
          <w:sz w:val="22"/>
          <w:szCs w:val="22"/>
        </w:rPr>
        <w:t xml:space="preserve"> установленного  при определении цены договора (п.3.1.) </w:t>
      </w:r>
      <w:r w:rsidRPr="00E03FFA">
        <w:rPr>
          <w:color w:val="000000"/>
          <w:sz w:val="22"/>
          <w:szCs w:val="22"/>
          <w:u w:val="single"/>
        </w:rPr>
        <w:t>тарифа  1</w:t>
      </w:r>
      <w:r>
        <w:rPr>
          <w:color w:val="000000"/>
          <w:sz w:val="22"/>
          <w:szCs w:val="22"/>
          <w:u w:val="single"/>
        </w:rPr>
        <w:t>(одного)</w:t>
      </w:r>
      <w:r w:rsidRPr="00E03FFA">
        <w:rPr>
          <w:color w:val="000000"/>
          <w:sz w:val="22"/>
          <w:szCs w:val="22"/>
          <w:u w:val="single"/>
        </w:rPr>
        <w:t xml:space="preserve"> машино-часа</w:t>
      </w:r>
      <w:r>
        <w:rPr>
          <w:color w:val="000000"/>
          <w:sz w:val="22"/>
          <w:szCs w:val="22"/>
        </w:rPr>
        <w:t xml:space="preserve">  </w:t>
      </w:r>
      <w:r w:rsidRPr="00E03FFA">
        <w:rPr>
          <w:color w:val="000000"/>
          <w:sz w:val="22"/>
          <w:szCs w:val="22"/>
          <w:u w:val="single"/>
        </w:rPr>
        <w:t>на фактическое количество отработанных Исполнителем часов</w:t>
      </w:r>
      <w:r>
        <w:rPr>
          <w:color w:val="000000"/>
          <w:sz w:val="22"/>
          <w:szCs w:val="22"/>
        </w:rPr>
        <w:t xml:space="preserve"> в текущем расчетном месяце. Стоимость 1 машино-часа, по видам транспорта, не должна превышать </w:t>
      </w:r>
      <w:proofErr w:type="gramStart"/>
      <w:r>
        <w:rPr>
          <w:color w:val="000000"/>
          <w:sz w:val="22"/>
          <w:szCs w:val="22"/>
        </w:rPr>
        <w:t>стоимости</w:t>
      </w:r>
      <w:proofErr w:type="gramEnd"/>
      <w:r>
        <w:rPr>
          <w:color w:val="000000"/>
          <w:sz w:val="22"/>
          <w:szCs w:val="22"/>
        </w:rPr>
        <w:t xml:space="preserve"> установленной в техническом задании. </w:t>
      </w:r>
    </w:p>
    <w:p w:rsidR="00DF0064" w:rsidRDefault="00DF0064" w:rsidP="00DF0064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3.4. Основанием для рассмотрения и последующей оплаты услуг,  оказанных Исполнителем в каждом расчетном периоде, является акт приемки оказанных услуг, подписанный обеими сторонами настоящего договора, счет-фактура, </w:t>
      </w:r>
      <w:proofErr w:type="gramStart"/>
      <w:r>
        <w:rPr>
          <w:color w:val="000000"/>
          <w:sz w:val="22"/>
          <w:szCs w:val="22"/>
        </w:rPr>
        <w:t>предоставленная</w:t>
      </w:r>
      <w:proofErr w:type="gramEnd"/>
      <w:r>
        <w:rPr>
          <w:color w:val="000000"/>
          <w:sz w:val="22"/>
          <w:szCs w:val="22"/>
        </w:rPr>
        <w:t xml:space="preserve"> Заказчику с приложением (путевых листов), подписанных Заказчиком.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</w:t>
      </w:r>
      <w:proofErr w:type="gramStart"/>
      <w:r>
        <w:rPr>
          <w:sz w:val="22"/>
          <w:szCs w:val="22"/>
        </w:rPr>
        <w:t xml:space="preserve"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3.4. настоящего договора, и производится в объеме их стоимости,  за исключением случаев,  когда с Исполнителя были  взысканы удержания (неустойка) за невыполненную или  несвоевременно (некачественно) выполненную работу.  </w:t>
      </w:r>
      <w:proofErr w:type="gramEnd"/>
    </w:p>
    <w:p w:rsidR="00DF0064" w:rsidRDefault="00DF0064" w:rsidP="00DF0064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3.6. Работы по настоящему договору финансируются за счет средств городского бюджета.</w:t>
      </w:r>
    </w:p>
    <w:p w:rsidR="00DF0064" w:rsidRDefault="00DF0064" w:rsidP="00DF0064">
      <w:pPr>
        <w:spacing w:line="100" w:lineRule="atLeast"/>
        <w:ind w:left="2832" w:firstLine="708"/>
        <w:jc w:val="both"/>
      </w:pPr>
      <w:r>
        <w:t xml:space="preserve"> </w:t>
      </w:r>
    </w:p>
    <w:p w:rsidR="00DF0064" w:rsidRDefault="00DF0064" w:rsidP="00DF0064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4. Качество работ.</w:t>
      </w:r>
    </w:p>
    <w:p w:rsidR="00DF0064" w:rsidRDefault="00DF0064" w:rsidP="00DF0064">
      <w:pPr>
        <w:shd w:val="clear" w:color="auto" w:fill="FFFFFF"/>
      </w:pPr>
    </w:p>
    <w:p w:rsidR="00DF0064" w:rsidRDefault="00DF0064" w:rsidP="00DF0064">
      <w:pPr>
        <w:shd w:val="clear" w:color="auto" w:fill="FFFFFF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4.1. При оказании услуг Исполнитель обеспечивает надлежащее качество их выполнения. Качество услуг определяется их соответствием требованиям настоящего договора и условиям технического задания (приложение № 1). Состав качественных услуг предусматривает: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автомобиля.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водителя.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Обязательное проведение </w:t>
      </w:r>
      <w:proofErr w:type="spellStart"/>
      <w:r>
        <w:rPr>
          <w:sz w:val="24"/>
          <w:szCs w:val="24"/>
        </w:rPr>
        <w:t>предрейсовых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послерейсовых</w:t>
      </w:r>
      <w:proofErr w:type="spellEnd"/>
      <w:r>
        <w:rPr>
          <w:sz w:val="24"/>
          <w:szCs w:val="24"/>
        </w:rPr>
        <w:t xml:space="preserve"> технических  осмотров транспортного средства.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медицинского осмотра водителя согласно рекомендациям Минздрава РФ и Минтранса РФ от 21.08.2003г.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основного автомобиля на техническом обслуживании или ремонте.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Соответствие технического состояния транспортного средства требованиям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51709-2001.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 без дополнительных знаков отличия (</w:t>
      </w:r>
      <w:r w:rsidRPr="00020794">
        <w:rPr>
          <w:i/>
          <w:sz w:val="22"/>
          <w:szCs w:val="22"/>
        </w:rPr>
        <w:t>отличительные знаки «Такси», рекламные надписи, аэрография и пр</w:t>
      </w:r>
      <w:r w:rsidRPr="00020794">
        <w:rPr>
          <w:i/>
          <w:sz w:val="24"/>
          <w:szCs w:val="24"/>
        </w:rPr>
        <w:t>.</w:t>
      </w:r>
      <w:r>
        <w:rPr>
          <w:sz w:val="24"/>
          <w:szCs w:val="24"/>
        </w:rPr>
        <w:t>)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Ежедневное предоставление транспортного средства:</w:t>
      </w:r>
    </w:p>
    <w:p w:rsidR="00DF0064" w:rsidRDefault="00DF0064" w:rsidP="00DF0064">
      <w:pPr>
        <w:pStyle w:val="af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чистого как внутри, так и снаружи,</w:t>
      </w:r>
    </w:p>
    <w:p w:rsidR="00DF0064" w:rsidRDefault="00DF0064" w:rsidP="00DF0064">
      <w:pPr>
        <w:pStyle w:val="af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с опрятно одетым водителем, </w:t>
      </w:r>
    </w:p>
    <w:p w:rsidR="00DF0064" w:rsidRDefault="00DF0064" w:rsidP="00DF0064">
      <w:pPr>
        <w:pStyle w:val="af2"/>
        <w:jc w:val="both"/>
        <w:rPr>
          <w:i/>
          <w:sz w:val="22"/>
          <w:szCs w:val="22"/>
        </w:rPr>
      </w:pPr>
      <w:r>
        <w:rPr>
          <w:sz w:val="24"/>
          <w:szCs w:val="24"/>
        </w:rPr>
        <w:t xml:space="preserve">           </w:t>
      </w:r>
      <w:proofErr w:type="gramStart"/>
      <w:r>
        <w:rPr>
          <w:sz w:val="24"/>
          <w:szCs w:val="24"/>
        </w:rPr>
        <w:t>- без посторонних запахов в салоне (</w:t>
      </w:r>
      <w:r w:rsidRPr="00020794">
        <w:rPr>
          <w:i/>
          <w:sz w:val="22"/>
          <w:szCs w:val="22"/>
        </w:rPr>
        <w:t xml:space="preserve">дыма от сигарет, парфюмерии, алкоголя и </w:t>
      </w:r>
      <w:proofErr w:type="gramEnd"/>
    </w:p>
    <w:p w:rsidR="00DF0064" w:rsidRDefault="00DF0064" w:rsidP="00DF0064">
      <w:pPr>
        <w:pStyle w:val="af2"/>
        <w:jc w:val="both"/>
        <w:rPr>
          <w:sz w:val="24"/>
          <w:szCs w:val="24"/>
        </w:rPr>
      </w:pPr>
      <w:r>
        <w:rPr>
          <w:i/>
          <w:sz w:val="22"/>
          <w:szCs w:val="22"/>
        </w:rPr>
        <w:t xml:space="preserve">             </w:t>
      </w:r>
      <w:r w:rsidRPr="00020794">
        <w:rPr>
          <w:i/>
          <w:sz w:val="22"/>
          <w:szCs w:val="22"/>
        </w:rPr>
        <w:t>пр.</w:t>
      </w:r>
      <w:r>
        <w:rPr>
          <w:sz w:val="24"/>
          <w:szCs w:val="24"/>
        </w:rPr>
        <w:t>)</w:t>
      </w:r>
    </w:p>
    <w:p w:rsidR="00DF0064" w:rsidRDefault="00DF0064" w:rsidP="00DF0064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4.2. 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пассажиров.</w:t>
      </w:r>
    </w:p>
    <w:p w:rsidR="00DF0064" w:rsidRDefault="00DF0064" w:rsidP="00DF0064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pStyle w:val="FR3"/>
        <w:ind w:left="2124" w:firstLine="708"/>
        <w:jc w:val="both"/>
        <w:rPr>
          <w:rFonts w:ascii="Times New Roman" w:hAnsi="Times New Roman"/>
          <w:b/>
          <w:bCs/>
          <w:color w:val="000000"/>
          <w:szCs w:val="24"/>
        </w:rPr>
      </w:pPr>
      <w:r>
        <w:rPr>
          <w:rFonts w:ascii="Times New Roman" w:hAnsi="Times New Roman"/>
          <w:b/>
          <w:bCs/>
          <w:color w:val="000000"/>
          <w:szCs w:val="24"/>
        </w:rPr>
        <w:t>5. Права и обязанности Исполнителя.</w:t>
      </w:r>
    </w:p>
    <w:p w:rsidR="00DF0064" w:rsidRDefault="00DF0064" w:rsidP="00DF0064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Исполнитель обязан</w:t>
      </w:r>
    </w:p>
    <w:p w:rsidR="00DF0064" w:rsidRDefault="00DF0064" w:rsidP="00DF006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5.1. Обеспечить постоянное выполнение требований правил дорожного движения и условий безопасной перевозки пассажиров, требования технических нормативных актов по эксплуатационному содержанию и техническому состоянию транспортного средства, а также требований установленных техническим заданием (приложение №1к настоящему договору);   </w:t>
      </w:r>
    </w:p>
    <w:p w:rsidR="00DF0064" w:rsidRDefault="00DF0064" w:rsidP="00DF0064">
      <w:pPr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5.2.  Представлять автотранспорт Заказчику в соответствии с условиями договора и технического задания; </w:t>
      </w:r>
    </w:p>
    <w:p w:rsidR="00DF0064" w:rsidRDefault="00DF0064" w:rsidP="005829A6">
      <w:pPr>
        <w:jc w:val="both"/>
        <w:rPr>
          <w:b/>
          <w:bCs/>
          <w:sz w:val="24"/>
          <w:szCs w:val="24"/>
        </w:rPr>
      </w:pPr>
    </w:p>
    <w:p w:rsidR="00DF0064" w:rsidRDefault="00DF0064" w:rsidP="00DF0064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6.1. Производить оплату выполненных и принятых к оплате услуг в порядке и в сроки, установленные в разделе 3 настоящего договора.</w:t>
      </w:r>
    </w:p>
    <w:p w:rsidR="00DF0064" w:rsidRDefault="00DF0064" w:rsidP="00DF0064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6.2. 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услуг, оказываемых Исполнителем.  </w:t>
      </w:r>
    </w:p>
    <w:p w:rsidR="00DF0064" w:rsidRDefault="00DF0064" w:rsidP="00DF0064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6.3. Отражать в актах и предписаниях недостатки (замечания) по ненадлежащей работе Исполнителя, устанавливать сроки на их устранение.  </w:t>
      </w:r>
    </w:p>
    <w:p w:rsidR="00DF0064" w:rsidRDefault="00DF0064" w:rsidP="00DF0064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Акты  и предписания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Исполнителя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Исполнителю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/>
          <w:color w:val="000000"/>
          <w:sz w:val="22"/>
          <w:szCs w:val="22"/>
        </w:rPr>
        <w:t>Замечания, отмеченные Заказчиком в одностороннем  предписании подлежит</w:t>
      </w:r>
      <w:proofErr w:type="gramEnd"/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обязательному исполнению Исполнителем,  и могут быть оспорены  (признаны недействительными) только в судебном порядке. 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6.5.   Наличие не устраненных недостатков отмеченных в актах  и предписаниях Заказчика, служат основанием для отказа в подписании Акта приемки выполненных работ и их оплаты.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</w:p>
    <w:p w:rsidR="00DF0064" w:rsidRDefault="00DF0064" w:rsidP="00DF0064">
      <w:pPr>
        <w:pStyle w:val="af2"/>
        <w:widowControl w:val="0"/>
        <w:numPr>
          <w:ilvl w:val="0"/>
          <w:numId w:val="22"/>
        </w:numPr>
        <w:autoSpaceDE w:val="0"/>
        <w:jc w:val="both"/>
        <w:rPr>
          <w:b/>
          <w:bCs/>
          <w:sz w:val="24"/>
        </w:rPr>
      </w:pPr>
      <w:r>
        <w:rPr>
          <w:b/>
          <w:bCs/>
          <w:sz w:val="24"/>
        </w:rPr>
        <w:t>Ответственность сторон</w:t>
      </w:r>
    </w:p>
    <w:p w:rsidR="00DF0064" w:rsidRDefault="00DF0064" w:rsidP="00DF0064">
      <w:pPr>
        <w:pStyle w:val="af2"/>
        <w:ind w:left="0"/>
        <w:jc w:val="both"/>
        <w:rPr>
          <w:b/>
          <w:bCs/>
          <w:sz w:val="24"/>
        </w:rPr>
      </w:pP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 по настоящему договору стороны несут имущественную ответственность в соответствии с действующим законодательством РФ. </w:t>
      </w:r>
    </w:p>
    <w:p w:rsidR="00DF0064" w:rsidRDefault="00DF0064" w:rsidP="00DF0064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7.2.  В случае неисполнения либо ненадлежащего исполнения условий договора на Исполнителя накладывается </w:t>
      </w:r>
      <w:r>
        <w:rPr>
          <w:sz w:val="22"/>
          <w:szCs w:val="22"/>
        </w:rPr>
        <w:t xml:space="preserve">неустойка (уменьшение оплаты) в размере до 10% от цены договора ежемесячно за период, в котором было установлено неисполнение или ненадлежащее исполнение условий договора,  Исполнитель  освобождается от уплаты неустойки, если ненадлежащее исполнение произошло вследствие непреодолимой силы или по вине Заказчика. </w:t>
      </w:r>
    </w:p>
    <w:p w:rsidR="00DF0064" w:rsidRDefault="00DF0064" w:rsidP="00DF0064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2"/>
          <w:szCs w:val="22"/>
        </w:rPr>
      </w:pPr>
      <w:r w:rsidRPr="00EF5244">
        <w:rPr>
          <w:sz w:val="22"/>
          <w:szCs w:val="22"/>
        </w:rPr>
        <w:t>7.3.</w:t>
      </w:r>
      <w:r>
        <w:rPr>
          <w:sz w:val="22"/>
          <w:szCs w:val="22"/>
        </w:rPr>
        <w:t xml:space="preserve">  Размер неустойки рассчитывается по итогам исполнения условий настоящего договора в соответствии с Приложением №2.</w:t>
      </w:r>
    </w:p>
    <w:p w:rsidR="00DF0064" w:rsidRDefault="00DF0064" w:rsidP="00DF0064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7.4.  Основанием для удержания неустойки будет являться акт приемки оказанных услуг с указанием выявленных нарушений и расчетом размера неустойки. В случае отказа Исполнителя от подписания акта и непредставления мотивированного отказа от подписания в течение 3-х дней со дня подписания акта, подписанный Заказчиком в одностороннем порядке акт считается надлежащим образом оформленным.</w:t>
      </w:r>
    </w:p>
    <w:p w:rsidR="00DF0064" w:rsidRDefault="00DF0064" w:rsidP="00DF0064">
      <w:pPr>
        <w:shd w:val="clear" w:color="auto" w:fill="FFFFFF"/>
        <w:tabs>
          <w:tab w:val="left" w:pos="117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7.5.  За несвоевременную оплату договора Заказчик  уплачивает неустойку в размере 1/300 действующей на день уплаты неустойки ставки рефинансирования Центрального банка Российской Федерации от неоплаченной суммы за каждый день просрочки, и освобождается от уплаты неустойки, если просрочка произошла вследствие непреодолимой силы или по вине Исполнителя.  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неустойки производится Заказчиком непосредственно при расчетах согласно  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п. 3.5. настоящего договора.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неустойки не освобождает стороны от выполнения принятых по договору обязательств.</w:t>
      </w:r>
    </w:p>
    <w:p w:rsidR="00DF0064" w:rsidRDefault="00DF0064" w:rsidP="00DF006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 Российской Федерации. </w:t>
      </w:r>
    </w:p>
    <w:p w:rsidR="00DF0064" w:rsidRDefault="00DF0064" w:rsidP="00DF00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</w:t>
      </w:r>
    </w:p>
    <w:p w:rsidR="00DF0064" w:rsidRDefault="00DF0064" w:rsidP="00DF00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8. Срок действия  договора  и его прекращение. </w:t>
      </w: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Исполнителю;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второй экземпляр остается у Заказчика;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8.2.Договор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договора может быть изменено или прекращено досрочно. Дополнения и изменения договора действительны за подписями представителей обеих его сторон. 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 по вине Исполнителя, Исполнитель уплачивает Заказчику единовременно неустойку в размере 25% от общей цены, указанной в п.п. 3.1. настоящего договора.</w:t>
      </w: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pStyle w:val="af2"/>
        <w:widowControl w:val="0"/>
        <w:numPr>
          <w:ilvl w:val="0"/>
          <w:numId w:val="23"/>
        </w:numPr>
        <w:autoSpaceDE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 споров между сторонами.</w:t>
      </w:r>
    </w:p>
    <w:p w:rsidR="00DF0064" w:rsidRDefault="00DF0064" w:rsidP="00DF0064">
      <w:pPr>
        <w:pStyle w:val="31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DF0064" w:rsidRDefault="00DF0064" w:rsidP="00DF0064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DF0064" w:rsidRDefault="00DF0064" w:rsidP="00DF0064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pStyle w:val="ConsNormal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10.   Обстоятельства непреодолимой силы.</w:t>
      </w:r>
    </w:p>
    <w:p w:rsidR="00DF0064" w:rsidRDefault="00DF0064" w:rsidP="00DF0064">
      <w:pPr>
        <w:pStyle w:val="ConsNormal"/>
        <w:ind w:left="720" w:firstLine="0"/>
        <w:jc w:val="both"/>
        <w:rPr>
          <w:rFonts w:ascii="Times New Roman" w:hAnsi="Times New Roman"/>
          <w:b/>
          <w:bCs/>
          <w:sz w:val="24"/>
        </w:rPr>
      </w:pPr>
    </w:p>
    <w:p w:rsidR="00DF0064" w:rsidRDefault="00DF0064" w:rsidP="00DF0064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DF0064" w:rsidRDefault="00DF0064" w:rsidP="00DF0064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DF0064" w:rsidRDefault="00DF0064" w:rsidP="00DF0064">
      <w:pPr>
        <w:ind w:left="2124" w:firstLine="708"/>
        <w:rPr>
          <w:b/>
          <w:sz w:val="24"/>
          <w:szCs w:val="24"/>
        </w:rPr>
      </w:pPr>
    </w:p>
    <w:p w:rsidR="00DF0064" w:rsidRDefault="00DF0064" w:rsidP="00DF0064">
      <w:pPr>
        <w:ind w:left="212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договора.</w:t>
      </w: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11.1. Исполнитель для заключения договора обязан представить обеспечение его исполнения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gramStart"/>
      <w:r>
        <w:rPr>
          <w:sz w:val="22"/>
          <w:szCs w:val="22"/>
        </w:rPr>
        <w:t>виде</w:t>
      </w:r>
      <w:proofErr w:type="gramEnd"/>
      <w:r>
        <w:rPr>
          <w:sz w:val="22"/>
          <w:szCs w:val="22"/>
        </w:rPr>
        <w:t>:</w:t>
      </w:r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передачи Заказчику в залог денежных средств, в том числе в форме вклада (депозита),</w:t>
      </w:r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 размере 5 % от начальной (максимальной) цены Договора.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11.2. В случае выбора Исполнителем  в качестве обеспечения исполнения настоящего договор</w:t>
      </w:r>
      <w:proofErr w:type="gramStart"/>
      <w:r>
        <w:rPr>
          <w:sz w:val="22"/>
          <w:szCs w:val="22"/>
        </w:rPr>
        <w:t>а-</w:t>
      </w:r>
      <w:proofErr w:type="gramEnd"/>
      <w:r>
        <w:rPr>
          <w:sz w:val="22"/>
          <w:szCs w:val="22"/>
        </w:rPr>
        <w:t xml:space="preserve"> залога денежных средств, Заказчик возвращает перечисленную Исполнителем сумму: 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течение месяца после полного исполнения Сторонами своих обязательств, включая устранение замечаний Заказчика по выявленным недостаткам работ.  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перестало быть действительным, закончило свое действие или иным образом перестало обеспечивать исполнение обязательств Исполнителя  по договору, Исполнитель должен в течение 10 (десяти) банковских дней с момента прекращения обеспечения исполнения договора  первоначальным способом -  предоставить Заказчику иное обеспечение исполнения договора, установленное п.11.1. в размере аналогичном первоначальному; </w:t>
      </w:r>
      <w:proofErr w:type="gramEnd"/>
    </w:p>
    <w:p w:rsidR="00DF0064" w:rsidRDefault="00DF0064" w:rsidP="00DF006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договора по решению суда по вине Исполнителя, обеспечение его исполнения в виде залога денежных средств Исполнителю не возвращается.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действует до полного исполнения Сторонами всех своих обязательств по нему.</w:t>
      </w:r>
    </w:p>
    <w:p w:rsidR="00DF0064" w:rsidRDefault="00DF0064" w:rsidP="00DF0064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DF0064" w:rsidRDefault="00DF0064" w:rsidP="00DF0064">
      <w:pPr>
        <w:spacing w:line="301" w:lineRule="atLeast"/>
        <w:jc w:val="both"/>
        <w:rPr>
          <w:b/>
          <w:bCs/>
          <w:sz w:val="24"/>
          <w:szCs w:val="24"/>
        </w:rPr>
      </w:pPr>
    </w:p>
    <w:p w:rsidR="00DF0064" w:rsidRDefault="00DF0064" w:rsidP="00DF0064">
      <w:pPr>
        <w:pStyle w:val="af2"/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12. Юридические адреса и банковские реквизиты сторон</w:t>
      </w:r>
    </w:p>
    <w:p w:rsidR="00DF0064" w:rsidRDefault="00DF0064" w:rsidP="00DF0064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DF0064" w:rsidRDefault="00DF0064" w:rsidP="00DF0064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   Исполнитель: </w:t>
      </w:r>
    </w:p>
    <w:p w:rsidR="00DF0064" w:rsidRDefault="00992F39" w:rsidP="00DF0064">
      <w:pPr>
        <w:spacing w:line="100" w:lineRule="atLeast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8.3pt;margin-top:.25pt;width:494.9pt;height:193.9pt;z-index:251660288;mso-wrap-distance-left:0;mso-wrap-distance-right:9.05pt" stroked="f">
            <v:fill opacity="0" color2="black"/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C505E9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C505E9" w:rsidRDefault="00C505E9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C505E9" w:rsidRDefault="00C505E9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:_____________________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r>
                          <w:t>тел. ________________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__________________________________________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r>
                          <w:t>к/с ___________________________________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______________________________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</w:pPr>
                        <w:r>
                          <w:t>БИК __________________________</w:t>
                        </w:r>
                      </w:p>
                    </w:tc>
                  </w:tr>
                  <w:tr w:rsidR="00C505E9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C505E9" w:rsidRDefault="00C505E9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C505E9" w:rsidRDefault="00C505E9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Директор_____________ __________________</w:t>
                        </w:r>
                      </w:p>
                      <w:p w:rsidR="00C505E9" w:rsidRDefault="00C505E9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C505E9" w:rsidRDefault="00C505E9" w:rsidP="00DF0064"/>
              </w:txbxContent>
            </v:textbox>
            <w10:wrap type="square" side="largest"/>
          </v:shape>
        </w:pict>
      </w:r>
      <w:r w:rsidR="00DF0064">
        <w:t xml:space="preserve">                                             </w:t>
      </w: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DF0064" w:rsidRDefault="00DF0064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7C0D7E" w:rsidRDefault="007C0D7E" w:rsidP="00DF0064">
      <w:pPr>
        <w:spacing w:line="100" w:lineRule="atLeast"/>
        <w:jc w:val="both"/>
      </w:pPr>
    </w:p>
    <w:p w:rsidR="006867AB" w:rsidRDefault="006867AB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5829A6" w:rsidRDefault="005829A6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5829A6" w:rsidRDefault="005829A6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5829A6" w:rsidRDefault="005829A6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5829A6" w:rsidRDefault="005829A6" w:rsidP="00C505E9">
      <w:pPr>
        <w:pStyle w:val="af"/>
        <w:rPr>
          <w:rFonts w:ascii="Times New Roman" w:eastAsia="Times New Roman" w:hAnsi="Times New Roman" w:cs="Times New Roman"/>
          <w:sz w:val="20"/>
          <w:szCs w:val="20"/>
        </w:rPr>
      </w:pPr>
    </w:p>
    <w:p w:rsidR="00C505E9" w:rsidRDefault="00C505E9" w:rsidP="00C505E9">
      <w:pPr>
        <w:pStyle w:val="af"/>
      </w:pPr>
    </w:p>
    <w:p w:rsidR="006867AB" w:rsidRDefault="006867AB" w:rsidP="00DF0064">
      <w:pPr>
        <w:pStyle w:val="af"/>
        <w:jc w:val="right"/>
      </w:pPr>
    </w:p>
    <w:p w:rsidR="00DF0064" w:rsidRDefault="00DF0064" w:rsidP="00DF0064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1</w:t>
      </w:r>
    </w:p>
    <w:p w:rsidR="00DF0064" w:rsidRDefault="00DF0064" w:rsidP="00DF0064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Договору № 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DF0064" w:rsidRPr="00446503" w:rsidRDefault="00DF0064" w:rsidP="00DF0064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________ 2011  г</w:t>
      </w:r>
      <w:r>
        <w:rPr>
          <w:rFonts w:ascii="Times New Roman" w:hAnsi="Times New Roman"/>
          <w:b/>
        </w:rPr>
        <w:t>.</w:t>
      </w:r>
    </w:p>
    <w:p w:rsidR="00DF0064" w:rsidRDefault="00DF0064" w:rsidP="00DF0064">
      <w:pPr>
        <w:jc w:val="right"/>
        <w:rPr>
          <w:b/>
          <w:bCs/>
          <w:sz w:val="24"/>
          <w:szCs w:val="24"/>
        </w:rPr>
      </w:pPr>
    </w:p>
    <w:p w:rsidR="00DF0064" w:rsidRDefault="00DF0064" w:rsidP="00DF00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C505E9" w:rsidRPr="00C505E9" w:rsidRDefault="00DF0064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</w:t>
      </w:r>
      <w:r w:rsidR="00C505E9" w:rsidRPr="00C505E9">
        <w:rPr>
          <w:b/>
          <w:bCs/>
          <w:sz w:val="24"/>
          <w:szCs w:val="24"/>
        </w:rPr>
        <w:t>оказание автотранспортных услуг по перевозке должностных лиц муниципального бюджетного учреждения «Благоустройство Ленинского района»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</w:p>
    <w:p w:rsidR="00DF0064" w:rsidRDefault="00DF0064" w:rsidP="00C505E9">
      <w:pPr>
        <w:rPr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Автомобиль</w:t>
      </w:r>
      <w:proofErr w:type="gramEnd"/>
      <w:r>
        <w:rPr>
          <w:b/>
          <w:bCs/>
          <w:sz w:val="24"/>
          <w:szCs w:val="24"/>
        </w:rPr>
        <w:t xml:space="preserve">  закрепленный на постоянной основе</w:t>
      </w:r>
      <w:r>
        <w:rPr>
          <w:bCs/>
          <w:sz w:val="24"/>
          <w:szCs w:val="24"/>
        </w:rPr>
        <w:t xml:space="preserve"> не ранее 200</w:t>
      </w:r>
      <w:r w:rsidR="006867AB">
        <w:rPr>
          <w:bCs/>
          <w:sz w:val="24"/>
          <w:szCs w:val="24"/>
        </w:rPr>
        <w:t>8</w:t>
      </w:r>
      <w:r w:rsidR="00C505E9">
        <w:rPr>
          <w:bCs/>
          <w:sz w:val="24"/>
          <w:szCs w:val="24"/>
        </w:rPr>
        <w:t xml:space="preserve">г. выпуска со </w:t>
      </w:r>
      <w:r>
        <w:rPr>
          <w:bCs/>
          <w:sz w:val="24"/>
          <w:szCs w:val="24"/>
        </w:rPr>
        <w:t xml:space="preserve">следующими техническими характеристиками: 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Габаритные размеры  не менее:  длина  –  4470 мм,  ширина –1810 мм,  высота – 1695мм, колесная база – 2640 мм. 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двигателя - до 3л. 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Кол-во  мест – 5. 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Тип кузова – универсал, количество дверей – 5.</w:t>
      </w:r>
    </w:p>
    <w:p w:rsidR="00DF0064" w:rsidRDefault="00DF0064" w:rsidP="00DF0064">
      <w:pPr>
        <w:pStyle w:val="af2"/>
        <w:numPr>
          <w:ilvl w:val="0"/>
          <w:numId w:val="25"/>
        </w:numPr>
        <w:autoSpaceDN w:val="0"/>
        <w:spacing w:after="200"/>
        <w:ind w:left="1080"/>
        <w:contextualSpacing/>
        <w:jc w:val="both"/>
        <w:rPr>
          <w:rStyle w:val="propvalue"/>
        </w:rPr>
      </w:pPr>
      <w:r>
        <w:rPr>
          <w:bCs/>
          <w:sz w:val="24"/>
          <w:szCs w:val="24"/>
        </w:rPr>
        <w:t>Комплектация:     Полный привод, подушки безопас</w:t>
      </w:r>
      <w:r>
        <w:rPr>
          <w:bCs/>
          <w:color w:val="000000"/>
          <w:sz w:val="24"/>
          <w:szCs w:val="24"/>
        </w:rPr>
        <w:t xml:space="preserve">ности водителя, переднего и задних пассажиров, </w:t>
      </w:r>
      <w:proofErr w:type="spellStart"/>
      <w:r>
        <w:rPr>
          <w:rStyle w:val="propvalue"/>
          <w:color w:val="000000"/>
          <w:sz w:val="24"/>
          <w:szCs w:val="24"/>
        </w:rPr>
        <w:t>антиблокировочная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(ABS), система распределения тормозных усилий (EBD, EBV), </w:t>
      </w:r>
      <w:proofErr w:type="spellStart"/>
      <w:r>
        <w:rPr>
          <w:rStyle w:val="propvalue"/>
          <w:color w:val="000000"/>
          <w:sz w:val="24"/>
          <w:szCs w:val="24"/>
        </w:rPr>
        <w:t>противозаносная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система, </w:t>
      </w:r>
      <w:proofErr w:type="spellStart"/>
      <w:r>
        <w:rPr>
          <w:rStyle w:val="propvalue"/>
          <w:color w:val="000000"/>
          <w:sz w:val="24"/>
          <w:szCs w:val="24"/>
        </w:rPr>
        <w:t>противобуксовочная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</w:t>
      </w:r>
      <w:proofErr w:type="spellStart"/>
      <w:r>
        <w:rPr>
          <w:rStyle w:val="propvalue"/>
          <w:color w:val="000000"/>
          <w:sz w:val="24"/>
          <w:szCs w:val="24"/>
        </w:rPr>
        <w:t>Traction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spellStart"/>
      <w:r>
        <w:rPr>
          <w:rStyle w:val="propvalue"/>
          <w:color w:val="000000"/>
          <w:sz w:val="24"/>
          <w:szCs w:val="24"/>
        </w:rPr>
        <w:t>control</w:t>
      </w:r>
      <w:proofErr w:type="spellEnd"/>
      <w:r>
        <w:rPr>
          <w:rStyle w:val="propvalue"/>
          <w:color w:val="000000"/>
          <w:sz w:val="24"/>
          <w:szCs w:val="24"/>
        </w:rPr>
        <w:t>, ASR), система аварийного торможения (</w:t>
      </w:r>
      <w:proofErr w:type="spellStart"/>
      <w:r>
        <w:rPr>
          <w:rStyle w:val="propvalue"/>
          <w:color w:val="000000"/>
          <w:sz w:val="24"/>
          <w:szCs w:val="24"/>
        </w:rPr>
        <w:t>Brake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spellStart"/>
      <w:r>
        <w:rPr>
          <w:rStyle w:val="propvalue"/>
          <w:color w:val="000000"/>
          <w:sz w:val="24"/>
          <w:szCs w:val="24"/>
        </w:rPr>
        <w:t>Assist</w:t>
      </w:r>
      <w:proofErr w:type="spellEnd"/>
      <w:r>
        <w:rPr>
          <w:rStyle w:val="propvalue"/>
          <w:color w:val="000000"/>
          <w:sz w:val="24"/>
          <w:szCs w:val="24"/>
        </w:rPr>
        <w:t xml:space="preserve">, AFU), подогрев переднего ряда сидений, </w:t>
      </w:r>
      <w:proofErr w:type="spellStart"/>
      <w:r>
        <w:rPr>
          <w:rStyle w:val="propvalue"/>
          <w:color w:val="000000"/>
          <w:sz w:val="24"/>
          <w:szCs w:val="24"/>
        </w:rPr>
        <w:t>электро</w:t>
      </w:r>
      <w:proofErr w:type="spellEnd"/>
      <w:r>
        <w:rPr>
          <w:rStyle w:val="propvalue"/>
          <w:color w:val="000000"/>
          <w:sz w:val="24"/>
          <w:szCs w:val="24"/>
        </w:rPr>
        <w:t xml:space="preserve"> </w:t>
      </w:r>
      <w:proofErr w:type="gramStart"/>
      <w:r>
        <w:rPr>
          <w:rStyle w:val="propvalue"/>
          <w:color w:val="000000"/>
          <w:sz w:val="24"/>
          <w:szCs w:val="24"/>
        </w:rPr>
        <w:t>–с</w:t>
      </w:r>
      <w:proofErr w:type="gramEnd"/>
      <w:r>
        <w:rPr>
          <w:rStyle w:val="propvalue"/>
          <w:color w:val="000000"/>
          <w:sz w:val="24"/>
          <w:szCs w:val="24"/>
        </w:rPr>
        <w:t>теклоподъемники всех дверей, кондиционер.</w:t>
      </w:r>
    </w:p>
    <w:p w:rsidR="00DF0064" w:rsidRDefault="00DF0064" w:rsidP="00DF0064">
      <w:pPr>
        <w:pStyle w:val="af2"/>
        <w:autoSpaceDN w:val="0"/>
        <w:spacing w:after="200"/>
        <w:ind w:left="0"/>
        <w:contextualSpacing/>
        <w:jc w:val="both"/>
      </w:pP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Плановое количество часов  и режим использования автомобиля:</w:t>
      </w:r>
    </w:p>
    <w:p w:rsidR="00DF0064" w:rsidRDefault="00DF0064" w:rsidP="00DF0064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рабочие  дни – с 7.30 до 18.30 ч. (1 час обед)</w:t>
      </w:r>
    </w:p>
    <w:p w:rsidR="00DF0064" w:rsidRDefault="00DF0064" w:rsidP="00DF0064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выходные и праздничные дни – по 4 часа</w:t>
      </w:r>
    </w:p>
    <w:p w:rsidR="00DF0064" w:rsidRDefault="00DF0064" w:rsidP="00DF0064">
      <w:pPr>
        <w:pStyle w:val="af2"/>
        <w:numPr>
          <w:ilvl w:val="0"/>
          <w:numId w:val="26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ночное время – лето (с </w:t>
      </w:r>
      <w:r w:rsidR="00C505E9">
        <w:rPr>
          <w:sz w:val="24"/>
          <w:szCs w:val="24"/>
        </w:rPr>
        <w:t>01</w:t>
      </w:r>
      <w:r>
        <w:rPr>
          <w:sz w:val="24"/>
          <w:szCs w:val="24"/>
        </w:rPr>
        <w:t>.0</w:t>
      </w:r>
      <w:r w:rsidR="00C505E9">
        <w:rPr>
          <w:sz w:val="24"/>
          <w:szCs w:val="24"/>
        </w:rPr>
        <w:t>7</w:t>
      </w:r>
      <w:r>
        <w:rPr>
          <w:sz w:val="24"/>
          <w:szCs w:val="24"/>
        </w:rPr>
        <w:t>.201</w:t>
      </w:r>
      <w:r w:rsidR="00C505E9">
        <w:rPr>
          <w:sz w:val="24"/>
          <w:szCs w:val="24"/>
        </w:rPr>
        <w:t>1</w:t>
      </w:r>
      <w:r>
        <w:rPr>
          <w:sz w:val="24"/>
          <w:szCs w:val="24"/>
        </w:rPr>
        <w:t xml:space="preserve">г. по </w:t>
      </w:r>
      <w:r w:rsidR="00C505E9">
        <w:rPr>
          <w:sz w:val="24"/>
          <w:szCs w:val="24"/>
        </w:rPr>
        <w:t>15</w:t>
      </w:r>
      <w:r>
        <w:rPr>
          <w:sz w:val="24"/>
          <w:szCs w:val="24"/>
        </w:rPr>
        <w:t>.</w:t>
      </w:r>
      <w:r w:rsidR="00C505E9">
        <w:rPr>
          <w:sz w:val="24"/>
          <w:szCs w:val="24"/>
        </w:rPr>
        <w:t>10</w:t>
      </w:r>
      <w:r>
        <w:rPr>
          <w:sz w:val="24"/>
          <w:szCs w:val="24"/>
        </w:rPr>
        <w:t>.201</w:t>
      </w:r>
      <w:r w:rsidR="00C505E9">
        <w:rPr>
          <w:sz w:val="24"/>
          <w:szCs w:val="24"/>
        </w:rPr>
        <w:t>1</w:t>
      </w:r>
      <w:r>
        <w:rPr>
          <w:sz w:val="24"/>
          <w:szCs w:val="24"/>
        </w:rPr>
        <w:t>г.) –  по 8 часов в неделю</w:t>
      </w:r>
    </w:p>
    <w:p w:rsidR="00DF0064" w:rsidRDefault="00DF0064" w:rsidP="00DF0064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- зима (с </w:t>
      </w:r>
      <w:r w:rsidR="00C505E9">
        <w:rPr>
          <w:sz w:val="24"/>
          <w:szCs w:val="24"/>
        </w:rPr>
        <w:t>1</w:t>
      </w:r>
      <w:r w:rsidR="004A633E">
        <w:rPr>
          <w:sz w:val="24"/>
          <w:szCs w:val="24"/>
        </w:rPr>
        <w:t>6</w:t>
      </w:r>
      <w:r w:rsidR="007C0D7E">
        <w:rPr>
          <w:sz w:val="24"/>
          <w:szCs w:val="24"/>
        </w:rPr>
        <w:t>.</w:t>
      </w:r>
      <w:r w:rsidR="00C505E9">
        <w:rPr>
          <w:sz w:val="24"/>
          <w:szCs w:val="24"/>
        </w:rPr>
        <w:t>10</w:t>
      </w:r>
      <w:r>
        <w:rPr>
          <w:sz w:val="24"/>
          <w:szCs w:val="24"/>
        </w:rPr>
        <w:t>.201</w:t>
      </w:r>
      <w:r w:rsidR="00C505E9">
        <w:rPr>
          <w:sz w:val="24"/>
          <w:szCs w:val="24"/>
        </w:rPr>
        <w:t>1</w:t>
      </w:r>
      <w:r>
        <w:rPr>
          <w:sz w:val="24"/>
          <w:szCs w:val="24"/>
        </w:rPr>
        <w:t xml:space="preserve">г. по </w:t>
      </w:r>
      <w:r w:rsidR="00C505E9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C505E9">
        <w:rPr>
          <w:sz w:val="24"/>
          <w:szCs w:val="24"/>
        </w:rPr>
        <w:t>12</w:t>
      </w:r>
      <w:r>
        <w:rPr>
          <w:sz w:val="24"/>
          <w:szCs w:val="24"/>
        </w:rPr>
        <w:t>.201</w:t>
      </w:r>
      <w:r w:rsidR="00C505E9">
        <w:rPr>
          <w:sz w:val="24"/>
          <w:szCs w:val="24"/>
        </w:rPr>
        <w:t>1</w:t>
      </w:r>
      <w:r>
        <w:rPr>
          <w:sz w:val="24"/>
          <w:szCs w:val="24"/>
        </w:rPr>
        <w:t>г.) – по 16  часов неделю</w:t>
      </w:r>
    </w:p>
    <w:p w:rsidR="00DF0064" w:rsidRDefault="00DF0064" w:rsidP="00DF0064">
      <w:pPr>
        <w:pStyle w:val="af2"/>
        <w:ind w:left="14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ИТОГО:    </w:t>
      </w:r>
      <w:r w:rsidR="00C505E9">
        <w:rPr>
          <w:b/>
          <w:sz w:val="24"/>
          <w:szCs w:val="24"/>
        </w:rPr>
        <w:t>1846</w:t>
      </w:r>
      <w:r>
        <w:rPr>
          <w:b/>
          <w:sz w:val="24"/>
          <w:szCs w:val="24"/>
        </w:rPr>
        <w:t xml:space="preserve">  часов</w:t>
      </w:r>
      <w:r>
        <w:rPr>
          <w:sz w:val="24"/>
          <w:szCs w:val="24"/>
        </w:rPr>
        <w:t>.</w:t>
      </w:r>
    </w:p>
    <w:p w:rsidR="00DF0064" w:rsidRDefault="00DF0064" w:rsidP="00DF0064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DF0064" w:rsidRDefault="00DF0064" w:rsidP="00DF0064">
      <w:pPr>
        <w:pStyle w:val="af2"/>
        <w:autoSpaceDN w:val="0"/>
        <w:spacing w:after="200"/>
        <w:ind w:left="360"/>
        <w:contextualSpacing/>
        <w:jc w:val="both"/>
        <w:rPr>
          <w:sz w:val="24"/>
          <w:szCs w:val="24"/>
        </w:rPr>
      </w:pPr>
      <w:r w:rsidRPr="009B7F15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Использование автомобиля закрепленного на постоянной основе только для нужд Заказчика (</w:t>
      </w:r>
      <w:r w:rsidRPr="009B7F15">
        <w:rPr>
          <w:i/>
          <w:sz w:val="24"/>
          <w:szCs w:val="24"/>
        </w:rPr>
        <w:t>не допускается использование автомобиля для целей не связанных с обслуживанием Заказчика</w:t>
      </w:r>
      <w:r>
        <w:rPr>
          <w:sz w:val="24"/>
          <w:szCs w:val="24"/>
        </w:rPr>
        <w:t>)</w:t>
      </w:r>
    </w:p>
    <w:p w:rsidR="00DF0064" w:rsidRDefault="00DF0064" w:rsidP="00DF0064">
      <w:pPr>
        <w:pStyle w:val="af2"/>
        <w:autoSpaceDN w:val="0"/>
        <w:spacing w:after="200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B7F15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автомобиля.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закрепленного на постоянной основе водителя.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пре</w:t>
      </w:r>
      <w:proofErr w:type="gramStart"/>
      <w:r>
        <w:rPr>
          <w:sz w:val="24"/>
          <w:szCs w:val="24"/>
        </w:rPr>
        <w:t>д-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послерейсовых</w:t>
      </w:r>
      <w:proofErr w:type="spellEnd"/>
      <w:r>
        <w:rPr>
          <w:sz w:val="24"/>
          <w:szCs w:val="24"/>
        </w:rPr>
        <w:t xml:space="preserve"> технического  осмотра транспортного средства.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Обязательное проведение пре</w:t>
      </w:r>
      <w:proofErr w:type="gramStart"/>
      <w:r>
        <w:rPr>
          <w:sz w:val="24"/>
          <w:szCs w:val="24"/>
        </w:rPr>
        <w:t>д-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послерейсового</w:t>
      </w:r>
      <w:proofErr w:type="spellEnd"/>
      <w:r>
        <w:rPr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51709-2001.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 без дополнительных знаков отличия (отличительные знаки «Такси», рекламные надписи, аэрография и пр.)</w:t>
      </w:r>
    </w:p>
    <w:p w:rsidR="00DF0064" w:rsidRDefault="00DF0064" w:rsidP="00DF0064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Ежедневное предоставление транспортного средства:</w:t>
      </w:r>
    </w:p>
    <w:p w:rsidR="00DF0064" w:rsidRDefault="00DF0064" w:rsidP="00DF0064">
      <w:pPr>
        <w:pStyle w:val="af2"/>
        <w:ind w:left="1440" w:firstLine="1537"/>
        <w:jc w:val="both"/>
        <w:rPr>
          <w:sz w:val="24"/>
          <w:szCs w:val="24"/>
        </w:rPr>
      </w:pPr>
      <w:r>
        <w:rPr>
          <w:sz w:val="24"/>
          <w:szCs w:val="24"/>
        </w:rPr>
        <w:t>- чистого как внутри, так и снаружи,</w:t>
      </w:r>
    </w:p>
    <w:p w:rsidR="00DF0064" w:rsidRDefault="00DF0064" w:rsidP="00DF0064">
      <w:pPr>
        <w:pStyle w:val="af2"/>
        <w:ind w:left="1440" w:firstLine="15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опрятно одетым водителем, </w:t>
      </w:r>
    </w:p>
    <w:p w:rsidR="00DF0064" w:rsidRDefault="00DF0064" w:rsidP="00DF0064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>-без посторонних запахов в салоне (</w:t>
      </w:r>
      <w:r w:rsidRPr="009B7F15">
        <w:rPr>
          <w:i/>
          <w:sz w:val="24"/>
          <w:szCs w:val="24"/>
        </w:rPr>
        <w:t>дыма от сигарет, парфюмерии, алкоголя и пр.</w:t>
      </w:r>
      <w:r>
        <w:rPr>
          <w:sz w:val="24"/>
          <w:szCs w:val="24"/>
        </w:rPr>
        <w:t>)</w:t>
      </w:r>
    </w:p>
    <w:p w:rsidR="00DF0064" w:rsidRDefault="00DF0064" w:rsidP="00DF0064">
      <w:pPr>
        <w:pStyle w:val="af2"/>
        <w:autoSpaceDN w:val="0"/>
        <w:spacing w:after="200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B7F15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Требования по обеспечению заказа:</w:t>
      </w:r>
    </w:p>
    <w:p w:rsidR="00DF0064" w:rsidRDefault="00DF0064" w:rsidP="00DF0064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DF0064" w:rsidRDefault="00DF0064" w:rsidP="00DF0064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DF0064" w:rsidRDefault="00DF0064" w:rsidP="00DF0064">
      <w:pPr>
        <w:pStyle w:val="af2"/>
        <w:numPr>
          <w:ilvl w:val="0"/>
          <w:numId w:val="27"/>
        </w:numPr>
        <w:autoSpaceDN w:val="0"/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предоставление по требованию Заказчика: </w:t>
      </w:r>
    </w:p>
    <w:p w:rsidR="00DF0064" w:rsidRDefault="00DF0064" w:rsidP="00DF0064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DF0064" w:rsidRDefault="00DF0064" w:rsidP="00DF0064">
      <w:pPr>
        <w:pStyle w:val="af2"/>
        <w:ind w:left="2977"/>
        <w:jc w:val="both"/>
        <w:rPr>
          <w:sz w:val="24"/>
          <w:szCs w:val="24"/>
        </w:rPr>
      </w:pPr>
      <w:r>
        <w:rPr>
          <w:sz w:val="24"/>
          <w:szCs w:val="24"/>
        </w:rPr>
        <w:t>- сопроводительных докум</w:t>
      </w:r>
      <w:r w:rsidR="005829A6">
        <w:rPr>
          <w:sz w:val="24"/>
          <w:szCs w:val="24"/>
        </w:rPr>
        <w:t>ентов Исполнителя (путевой лист</w:t>
      </w:r>
      <w:r>
        <w:rPr>
          <w:sz w:val="24"/>
          <w:szCs w:val="24"/>
        </w:rPr>
        <w:t>) о фактическом времени использования транспорта и километров пробега  с соответствующими пометками;</w:t>
      </w:r>
    </w:p>
    <w:p w:rsidR="00DF0064" w:rsidRDefault="00DF0064" w:rsidP="00DF0064">
      <w:pPr>
        <w:jc w:val="both"/>
        <w:rPr>
          <w:sz w:val="24"/>
          <w:szCs w:val="24"/>
        </w:rPr>
      </w:pPr>
    </w:p>
    <w:p w:rsidR="00DF0064" w:rsidRPr="00341240" w:rsidRDefault="00DF0064" w:rsidP="00DF0064">
      <w:pPr>
        <w:shd w:val="clear" w:color="auto" w:fill="FFFFFF"/>
        <w:tabs>
          <w:tab w:val="right" w:pos="6237"/>
        </w:tabs>
        <w:spacing w:line="274" w:lineRule="exact"/>
        <w:ind w:left="230"/>
        <w:rPr>
          <w:b/>
          <w:color w:val="000000"/>
          <w:sz w:val="24"/>
          <w:szCs w:val="24"/>
        </w:rPr>
      </w:pPr>
      <w:r>
        <w:rPr>
          <w:color w:val="000000"/>
          <w:spacing w:val="-13"/>
          <w:sz w:val="22"/>
          <w:szCs w:val="22"/>
        </w:rPr>
        <w:t xml:space="preserve">   </w:t>
      </w:r>
      <w:r w:rsidRPr="00341240">
        <w:rPr>
          <w:b/>
          <w:color w:val="000000"/>
          <w:spacing w:val="-13"/>
          <w:sz w:val="24"/>
          <w:szCs w:val="24"/>
        </w:rPr>
        <w:t>Заказчик:</w:t>
      </w:r>
      <w:r w:rsidRPr="00341240">
        <w:rPr>
          <w:b/>
          <w:color w:val="000000"/>
          <w:sz w:val="24"/>
          <w:szCs w:val="24"/>
        </w:rPr>
        <w:t xml:space="preserve"> </w:t>
      </w:r>
      <w:r w:rsidRPr="00341240">
        <w:rPr>
          <w:b/>
          <w:color w:val="000000"/>
          <w:sz w:val="24"/>
          <w:szCs w:val="24"/>
        </w:rPr>
        <w:tab/>
        <w:t xml:space="preserve">               </w:t>
      </w:r>
      <w:r>
        <w:rPr>
          <w:b/>
          <w:color w:val="000000"/>
          <w:sz w:val="24"/>
          <w:szCs w:val="24"/>
        </w:rPr>
        <w:t xml:space="preserve">    </w:t>
      </w:r>
      <w:r w:rsidRPr="00341240">
        <w:rPr>
          <w:b/>
          <w:color w:val="000000"/>
          <w:spacing w:val="-3"/>
          <w:sz w:val="24"/>
          <w:szCs w:val="24"/>
        </w:rPr>
        <w:t>Исполнитель</w:t>
      </w:r>
      <w:r>
        <w:rPr>
          <w:color w:val="000000"/>
          <w:spacing w:val="-3"/>
          <w:sz w:val="22"/>
          <w:szCs w:val="22"/>
        </w:rPr>
        <w:t>:</w:t>
      </w:r>
    </w:p>
    <w:p w:rsidR="00DF0064" w:rsidRDefault="00DF0064" w:rsidP="00DF0064">
      <w:pPr>
        <w:shd w:val="clear" w:color="auto" w:fill="FFFFFF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ab/>
      </w:r>
    </w:p>
    <w:tbl>
      <w:tblPr>
        <w:tblW w:w="0" w:type="auto"/>
        <w:tblLayout w:type="fixed"/>
        <w:tblLook w:val="04A0"/>
      </w:tblPr>
      <w:tblGrid>
        <w:gridCol w:w="4930"/>
        <w:gridCol w:w="4930"/>
      </w:tblGrid>
      <w:tr w:rsidR="00DF0064" w:rsidTr="004C1CA1">
        <w:trPr>
          <w:trHeight w:val="535"/>
        </w:trPr>
        <w:tc>
          <w:tcPr>
            <w:tcW w:w="4930" w:type="dxa"/>
            <w:hideMark/>
          </w:tcPr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  (С.В. </w:t>
            </w:r>
            <w:proofErr w:type="spellStart"/>
            <w:r>
              <w:rPr>
                <w:sz w:val="22"/>
                <w:szCs w:val="22"/>
              </w:rPr>
              <w:t>Пивнев</w:t>
            </w:r>
            <w:proofErr w:type="spellEnd"/>
            <w:r>
              <w:rPr>
                <w:sz w:val="22"/>
                <w:szCs w:val="22"/>
              </w:rPr>
              <w:t xml:space="preserve">)    </w:t>
            </w:r>
          </w:p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м.п.</w:t>
            </w:r>
          </w:p>
        </w:tc>
        <w:tc>
          <w:tcPr>
            <w:tcW w:w="4930" w:type="dxa"/>
            <w:hideMark/>
          </w:tcPr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________________ (____________)                                                                </w:t>
            </w:r>
          </w:p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м.п.</w:t>
            </w:r>
          </w:p>
        </w:tc>
      </w:tr>
    </w:tbl>
    <w:p w:rsidR="00DF0064" w:rsidRDefault="00DF0064" w:rsidP="00DF0064">
      <w:pPr>
        <w:tabs>
          <w:tab w:val="left" w:pos="0"/>
        </w:tabs>
        <w:jc w:val="right"/>
        <w:rPr>
          <w:b/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DF0064" w:rsidRDefault="00DF0064" w:rsidP="00DF0064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F0064" w:rsidRDefault="00DF0064" w:rsidP="00DF0064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D54194" w:rsidRDefault="00D54194" w:rsidP="00DF0064">
      <w:pPr>
        <w:jc w:val="both"/>
        <w:rPr>
          <w:sz w:val="22"/>
          <w:szCs w:val="22"/>
        </w:rPr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1A1833" w:rsidRDefault="001A1833" w:rsidP="00D54194">
      <w:pPr>
        <w:jc w:val="right"/>
      </w:pPr>
    </w:p>
    <w:p w:rsidR="00D54194" w:rsidRPr="001A1833" w:rsidRDefault="00D54194" w:rsidP="00D54194">
      <w:pPr>
        <w:jc w:val="right"/>
        <w:rPr>
          <w:sz w:val="24"/>
          <w:szCs w:val="24"/>
        </w:rPr>
      </w:pPr>
      <w:r w:rsidRPr="001A1833">
        <w:rPr>
          <w:sz w:val="24"/>
          <w:szCs w:val="24"/>
        </w:rPr>
        <w:t>Приложение №2</w:t>
      </w:r>
    </w:p>
    <w:p w:rsidR="00D54194" w:rsidRPr="001A1833" w:rsidRDefault="00D54194" w:rsidP="00D54194">
      <w:pPr>
        <w:jc w:val="right"/>
        <w:rPr>
          <w:sz w:val="24"/>
          <w:szCs w:val="24"/>
        </w:rPr>
      </w:pPr>
      <w:r w:rsidRPr="001A1833">
        <w:rPr>
          <w:sz w:val="24"/>
          <w:szCs w:val="24"/>
        </w:rPr>
        <w:t>к Договору</w:t>
      </w:r>
    </w:p>
    <w:p w:rsidR="00D54194" w:rsidRPr="001A1833" w:rsidRDefault="00D54194" w:rsidP="00D54194">
      <w:pPr>
        <w:jc w:val="right"/>
        <w:rPr>
          <w:sz w:val="24"/>
          <w:szCs w:val="24"/>
        </w:rPr>
      </w:pPr>
      <w:r w:rsidRPr="001A1833">
        <w:rPr>
          <w:sz w:val="24"/>
          <w:szCs w:val="24"/>
        </w:rPr>
        <w:t>№ __ от «__» _______ 20__г.</w:t>
      </w:r>
    </w:p>
    <w:p w:rsidR="00D54194" w:rsidRPr="001A1833" w:rsidRDefault="00D54194" w:rsidP="00D54194">
      <w:pPr>
        <w:jc w:val="both"/>
        <w:rPr>
          <w:sz w:val="24"/>
          <w:szCs w:val="24"/>
        </w:rPr>
      </w:pPr>
      <w:r w:rsidRPr="001A1833">
        <w:rPr>
          <w:sz w:val="24"/>
          <w:szCs w:val="24"/>
        </w:rPr>
        <w:t xml:space="preserve"> </w:t>
      </w:r>
    </w:p>
    <w:p w:rsidR="00D54194" w:rsidRPr="001A1833" w:rsidRDefault="00D54194" w:rsidP="00D54194">
      <w:pPr>
        <w:jc w:val="right"/>
        <w:rPr>
          <w:sz w:val="24"/>
          <w:szCs w:val="24"/>
        </w:rPr>
      </w:pPr>
    </w:p>
    <w:p w:rsidR="00D54194" w:rsidRPr="001A1833" w:rsidRDefault="00D54194" w:rsidP="00D54194">
      <w:pPr>
        <w:rPr>
          <w:sz w:val="24"/>
          <w:szCs w:val="24"/>
        </w:rPr>
      </w:pPr>
    </w:p>
    <w:p w:rsidR="00D54194" w:rsidRDefault="00D54194" w:rsidP="00D54194">
      <w:pPr>
        <w:jc w:val="center"/>
      </w:pPr>
    </w:p>
    <w:p w:rsidR="00D54194" w:rsidRDefault="00D54194" w:rsidP="00D54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 стоимости</w:t>
      </w:r>
    </w:p>
    <w:p w:rsidR="00D54194" w:rsidRDefault="00D54194" w:rsidP="00D54194">
      <w:pPr>
        <w:jc w:val="center"/>
        <w:rPr>
          <w:sz w:val="16"/>
          <w:szCs w:val="16"/>
        </w:rPr>
      </w:pPr>
    </w:p>
    <w:p w:rsidR="00C505E9" w:rsidRDefault="00C505E9" w:rsidP="00D54194">
      <w:pPr>
        <w:jc w:val="center"/>
        <w:rPr>
          <w:sz w:val="16"/>
          <w:szCs w:val="16"/>
        </w:rPr>
      </w:pPr>
    </w:p>
    <w:p w:rsidR="00D54194" w:rsidRPr="001A1833" w:rsidRDefault="00D54194" w:rsidP="00D54194">
      <w:pPr>
        <w:jc w:val="center"/>
        <w:rPr>
          <w:sz w:val="24"/>
          <w:szCs w:val="24"/>
        </w:rPr>
      </w:pPr>
      <w:r w:rsidRPr="001A1833">
        <w:rPr>
          <w:sz w:val="24"/>
          <w:szCs w:val="24"/>
        </w:rPr>
        <w:t xml:space="preserve">на оказание </w:t>
      </w:r>
      <w:r w:rsidR="00C505E9">
        <w:rPr>
          <w:sz w:val="24"/>
          <w:szCs w:val="24"/>
        </w:rPr>
        <w:t>ав</w:t>
      </w:r>
      <w:r w:rsidRPr="001A1833">
        <w:rPr>
          <w:sz w:val="24"/>
          <w:szCs w:val="24"/>
        </w:rPr>
        <w:t>т</w:t>
      </w:r>
      <w:r w:rsidR="00C505E9">
        <w:rPr>
          <w:sz w:val="24"/>
          <w:szCs w:val="24"/>
        </w:rPr>
        <w:t>от</w:t>
      </w:r>
      <w:r w:rsidRPr="001A1833">
        <w:rPr>
          <w:sz w:val="24"/>
          <w:szCs w:val="24"/>
        </w:rPr>
        <w:t>ранспортных услуг по перевозке должностных лиц муниципального бюджетного учреждения «Благоустройство Ленинского района»</w:t>
      </w:r>
    </w:p>
    <w:p w:rsidR="00D54194" w:rsidRPr="001A1833" w:rsidRDefault="00D54194" w:rsidP="00D54194">
      <w:pPr>
        <w:jc w:val="center"/>
        <w:rPr>
          <w:sz w:val="24"/>
          <w:szCs w:val="24"/>
        </w:rPr>
      </w:pPr>
    </w:p>
    <w:p w:rsidR="00D54194" w:rsidRDefault="00D54194" w:rsidP="00D54194">
      <w:pPr>
        <w:rPr>
          <w:u w:val="single"/>
        </w:rPr>
      </w:pPr>
      <w:r>
        <w:rPr>
          <w:u w:val="single"/>
        </w:rPr>
        <w:t>Срок оказания услуг: с 01.06.2011г. по 31.12.2011 г.</w:t>
      </w:r>
    </w:p>
    <w:p w:rsidR="00D54194" w:rsidRDefault="00D54194" w:rsidP="00D54194">
      <w:pPr>
        <w:jc w:val="center"/>
      </w:pPr>
    </w:p>
    <w:tbl>
      <w:tblPr>
        <w:tblW w:w="9478" w:type="dxa"/>
        <w:tblInd w:w="93" w:type="dxa"/>
        <w:tblLook w:val="04A0"/>
      </w:tblPr>
      <w:tblGrid>
        <w:gridCol w:w="3134"/>
        <w:gridCol w:w="1298"/>
        <w:gridCol w:w="1934"/>
        <w:gridCol w:w="1319"/>
        <w:gridCol w:w="1793"/>
      </w:tblGrid>
      <w:tr w:rsidR="00D54194" w:rsidTr="00D54194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Транспортное средство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Кол-во,  </w:t>
            </w:r>
          </w:p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Стоимость, руб.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Кол-во часов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Итого, руб.</w:t>
            </w:r>
          </w:p>
        </w:tc>
      </w:tr>
      <w:tr w:rsidR="00D54194" w:rsidTr="00D54194">
        <w:trPr>
          <w:trHeight w:val="5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194" w:rsidRDefault="00D5419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комплектации </w:t>
            </w:r>
            <w:proofErr w:type="gramStart"/>
            <w:r>
              <w:rPr>
                <w:color w:val="000000"/>
              </w:rPr>
              <w:t>согласно</w:t>
            </w:r>
            <w:proofErr w:type="gramEnd"/>
            <w:r>
              <w:rPr>
                <w:color w:val="000000"/>
              </w:rPr>
              <w:t xml:space="preserve"> </w:t>
            </w:r>
            <w:r w:rsidR="00B006F7">
              <w:rPr>
                <w:color w:val="000000"/>
              </w:rPr>
              <w:t>технического</w:t>
            </w:r>
            <w:r>
              <w:rPr>
                <w:color w:val="000000"/>
              </w:rPr>
              <w:t xml:space="preserve"> задания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362,00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1846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94" w:rsidRDefault="00D541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668252,00  </w:t>
            </w:r>
          </w:p>
        </w:tc>
      </w:tr>
    </w:tbl>
    <w:p w:rsidR="00D54194" w:rsidRDefault="00D54194" w:rsidP="00D54194">
      <w:pPr>
        <w:jc w:val="both"/>
      </w:pPr>
    </w:p>
    <w:p w:rsidR="00D54194" w:rsidRDefault="00D54194" w:rsidP="00D54194">
      <w:pPr>
        <w:jc w:val="both"/>
      </w:pPr>
    </w:p>
    <w:p w:rsidR="00D54194" w:rsidRDefault="00D54194" w:rsidP="00D54194">
      <w:pPr>
        <w:ind w:left="360"/>
        <w:jc w:val="both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both"/>
        <w:rPr>
          <w:sz w:val="24"/>
          <w:szCs w:val="24"/>
        </w:rPr>
      </w:pPr>
      <w:r>
        <w:t>Заказчик ___________/</w:t>
      </w:r>
      <w:proofErr w:type="spellStart"/>
      <w:r>
        <w:t>С.В.Пивнев</w:t>
      </w:r>
      <w:proofErr w:type="spellEnd"/>
      <w:r>
        <w:t xml:space="preserve">/                </w:t>
      </w:r>
      <w:r w:rsidR="00B006F7">
        <w:t xml:space="preserve">                                  </w:t>
      </w:r>
      <w:r>
        <w:t xml:space="preserve">    Подрядчик ___________/____________/</w:t>
      </w:r>
    </w:p>
    <w:p w:rsidR="00D54194" w:rsidRDefault="00D54194" w:rsidP="00D54194">
      <w:pPr>
        <w:jc w:val="right"/>
      </w:pPr>
    </w:p>
    <w:p w:rsidR="00D54194" w:rsidRDefault="00D54194" w:rsidP="00D54194">
      <w:r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МП</w:t>
      </w:r>
      <w:proofErr w:type="gramEnd"/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jc w:val="right"/>
      </w:pPr>
    </w:p>
    <w:p w:rsidR="00D54194" w:rsidRDefault="00D54194" w:rsidP="00D54194">
      <w:pPr>
        <w:rPr>
          <w:sz w:val="24"/>
          <w:szCs w:val="24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DF0064" w:rsidRDefault="00DF0064" w:rsidP="00DF0064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Договору № 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DF0064" w:rsidRDefault="00DF0064" w:rsidP="00DF0064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________ 2011  г</w:t>
      </w:r>
      <w:r>
        <w:rPr>
          <w:rFonts w:ascii="Times New Roman" w:hAnsi="Times New Roman"/>
          <w:b/>
        </w:rPr>
        <w:t>.</w:t>
      </w:r>
    </w:p>
    <w:p w:rsidR="00DF0064" w:rsidRDefault="00DF0064" w:rsidP="00DF0064">
      <w:pPr>
        <w:tabs>
          <w:tab w:val="left" w:pos="6096"/>
        </w:tabs>
        <w:ind w:left="6096" w:firstLine="701"/>
        <w:rPr>
          <w:sz w:val="22"/>
          <w:szCs w:val="22"/>
        </w:rPr>
      </w:pPr>
    </w:p>
    <w:p w:rsidR="00DF0064" w:rsidRDefault="00DF0064" w:rsidP="00DF0064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DF0064" w:rsidRDefault="00DF0064" w:rsidP="00DF0064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Критерии и условия снижения оплаты предоставленных услуг, </w:t>
      </w:r>
    </w:p>
    <w:p w:rsidR="00DF0064" w:rsidRDefault="00DF0064" w:rsidP="00DF0064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неустойки по Договору №___/</w:t>
      </w:r>
      <w:proofErr w:type="gramStart"/>
      <w:r>
        <w:rPr>
          <w:b/>
          <w:sz w:val="22"/>
          <w:szCs w:val="22"/>
        </w:rPr>
        <w:t>к</w:t>
      </w:r>
      <w:proofErr w:type="gramEnd"/>
    </w:p>
    <w:p w:rsidR="00DF0064" w:rsidRDefault="00DF0064" w:rsidP="00DF0064">
      <w:pPr>
        <w:ind w:firstLine="709"/>
        <w:rPr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5393"/>
        <w:gridCol w:w="1853"/>
        <w:gridCol w:w="2161"/>
      </w:tblGrid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Основания для снижения оплаты услуг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Размер снижения в процентах от стоимости услуг  за месяц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Примечание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при простое на техническом обслуживании и ремонте в установленные сроки.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Простой автотранспорта при исполнении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заказа более 10 мин, по вине Исполнителя (технические неисправности, отсутствие ГСМ,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в течение 1 часа при возникновении ДТП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медицинских осмотров водителей согласно рекомендациям Минздрава РФ и Минтранса РФ от 21.08.2003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технических  осмотров транспортных средств,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6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грязного транспортного средства внутри и снаружи в начале рабочего дня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Присутствие в салоне предоставляемого транспортного средства резких запахов  (сигаретный дым, алкоголь, парфюмерия 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8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 xml:space="preserve">Опоздание транспортного средства более чем на 5  мин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каждое опоздание</w:t>
            </w:r>
          </w:p>
        </w:tc>
      </w:tr>
      <w:tr w:rsidR="00DF0064" w:rsidTr="004C1CA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9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предоставление по требованию Заказчика:</w:t>
            </w:r>
          </w:p>
          <w:p w:rsidR="00DF0064" w:rsidRDefault="00DF0064" w:rsidP="004C1CA1">
            <w:pPr>
              <w:ind w:hanging="101"/>
              <w:rPr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отчетной документации об учете машино-часов предоставляемого транспорта в цифровом виде и на бумажных носителях;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3%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 день</w:t>
            </w:r>
          </w:p>
          <w:p w:rsidR="00DF0064" w:rsidRDefault="00DF0064" w:rsidP="004C1CA1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предоставления документации</w:t>
            </w:r>
          </w:p>
        </w:tc>
      </w:tr>
    </w:tbl>
    <w:p w:rsidR="00DF0064" w:rsidRDefault="00DF0064" w:rsidP="00DF0064">
      <w:pPr>
        <w:shd w:val="clear" w:color="auto" w:fill="FFFFFF"/>
        <w:tabs>
          <w:tab w:val="right" w:pos="6237"/>
        </w:tabs>
        <w:spacing w:line="274" w:lineRule="exact"/>
        <w:ind w:left="230"/>
        <w:rPr>
          <w:color w:val="000000"/>
          <w:spacing w:val="-13"/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  </w:t>
      </w:r>
    </w:p>
    <w:p w:rsidR="00DF0064" w:rsidRDefault="00DF0064" w:rsidP="00DF0064">
      <w:pPr>
        <w:shd w:val="clear" w:color="auto" w:fill="FFFFFF"/>
        <w:tabs>
          <w:tab w:val="right" w:pos="6237"/>
        </w:tabs>
        <w:spacing w:line="274" w:lineRule="exact"/>
        <w:ind w:left="230"/>
        <w:rPr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</w:t>
      </w:r>
      <w:r w:rsidRPr="004F5911">
        <w:rPr>
          <w:b/>
          <w:color w:val="000000"/>
          <w:spacing w:val="-13"/>
          <w:sz w:val="24"/>
          <w:szCs w:val="24"/>
        </w:rPr>
        <w:t>Заказчик:</w:t>
      </w:r>
      <w:r w:rsidRPr="004F5911">
        <w:rPr>
          <w:b/>
          <w:color w:val="000000"/>
          <w:sz w:val="24"/>
          <w:szCs w:val="24"/>
        </w:rPr>
        <w:t xml:space="preserve"> </w:t>
      </w:r>
      <w:r w:rsidRPr="004F5911">
        <w:rPr>
          <w:b/>
          <w:color w:val="000000"/>
          <w:sz w:val="24"/>
          <w:szCs w:val="24"/>
        </w:rPr>
        <w:tab/>
        <w:t xml:space="preserve">               </w:t>
      </w:r>
      <w:r w:rsidRPr="004F5911">
        <w:rPr>
          <w:b/>
          <w:color w:val="000000"/>
          <w:sz w:val="24"/>
          <w:szCs w:val="24"/>
        </w:rPr>
        <w:tab/>
      </w:r>
      <w:r w:rsidRPr="004F5911">
        <w:rPr>
          <w:b/>
          <w:color w:val="000000"/>
          <w:spacing w:val="-3"/>
          <w:sz w:val="24"/>
          <w:szCs w:val="24"/>
        </w:rPr>
        <w:t>Исполнитель</w:t>
      </w:r>
      <w:r>
        <w:rPr>
          <w:color w:val="000000"/>
          <w:spacing w:val="-3"/>
          <w:sz w:val="22"/>
          <w:szCs w:val="22"/>
        </w:rPr>
        <w:t>:</w:t>
      </w:r>
    </w:p>
    <w:p w:rsidR="00DF0064" w:rsidRDefault="00DF0064" w:rsidP="00DF0064">
      <w:pPr>
        <w:shd w:val="clear" w:color="auto" w:fill="FFFFFF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ab/>
      </w:r>
    </w:p>
    <w:tbl>
      <w:tblPr>
        <w:tblW w:w="0" w:type="auto"/>
        <w:tblLayout w:type="fixed"/>
        <w:tblLook w:val="04A0"/>
      </w:tblPr>
      <w:tblGrid>
        <w:gridCol w:w="4930"/>
        <w:gridCol w:w="4930"/>
      </w:tblGrid>
      <w:tr w:rsidR="00DF0064" w:rsidTr="004C1CA1">
        <w:trPr>
          <w:trHeight w:val="535"/>
        </w:trPr>
        <w:tc>
          <w:tcPr>
            <w:tcW w:w="4930" w:type="dxa"/>
            <w:hideMark/>
          </w:tcPr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 ( С.В. </w:t>
            </w:r>
            <w:proofErr w:type="spellStart"/>
            <w:r>
              <w:rPr>
                <w:sz w:val="22"/>
                <w:szCs w:val="22"/>
              </w:rPr>
              <w:t>Пивнев</w:t>
            </w:r>
            <w:proofErr w:type="spellEnd"/>
            <w:r>
              <w:rPr>
                <w:sz w:val="22"/>
                <w:szCs w:val="22"/>
              </w:rPr>
              <w:t xml:space="preserve">)    </w:t>
            </w:r>
          </w:p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м.п.</w:t>
            </w:r>
          </w:p>
        </w:tc>
        <w:tc>
          <w:tcPr>
            <w:tcW w:w="4930" w:type="dxa"/>
            <w:hideMark/>
          </w:tcPr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 (________________)  </w:t>
            </w:r>
          </w:p>
          <w:p w:rsidR="00DF0064" w:rsidRDefault="00DF0064" w:rsidP="004C1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м.п.</w:t>
            </w:r>
          </w:p>
        </w:tc>
      </w:tr>
    </w:tbl>
    <w:p w:rsidR="00DF0064" w:rsidRDefault="00DF0064" w:rsidP="00DF0064">
      <w:pPr>
        <w:tabs>
          <w:tab w:val="left" w:pos="0"/>
        </w:tabs>
        <w:jc w:val="right"/>
        <w:rPr>
          <w:b/>
          <w:sz w:val="22"/>
          <w:szCs w:val="22"/>
        </w:rPr>
      </w:pPr>
    </w:p>
    <w:p w:rsidR="006867AB" w:rsidRDefault="006867AB" w:rsidP="00DF0064">
      <w:pPr>
        <w:ind w:left="5670"/>
        <w:rPr>
          <w:sz w:val="22"/>
          <w:szCs w:val="22"/>
        </w:rPr>
      </w:pPr>
    </w:p>
    <w:p w:rsidR="00C505E9" w:rsidRDefault="00C505E9" w:rsidP="00DF0064">
      <w:pPr>
        <w:ind w:left="5670"/>
        <w:rPr>
          <w:sz w:val="18"/>
          <w:szCs w:val="18"/>
        </w:rPr>
      </w:pPr>
    </w:p>
    <w:p w:rsidR="006867AB" w:rsidRDefault="006867AB" w:rsidP="00DF0064">
      <w:pPr>
        <w:ind w:left="5670"/>
        <w:rPr>
          <w:sz w:val="18"/>
          <w:szCs w:val="18"/>
        </w:rPr>
      </w:pPr>
    </w:p>
    <w:p w:rsidR="006867AB" w:rsidRDefault="006867AB" w:rsidP="00DF0064">
      <w:pPr>
        <w:ind w:left="5670"/>
        <w:rPr>
          <w:sz w:val="18"/>
          <w:szCs w:val="18"/>
        </w:rPr>
      </w:pPr>
    </w:p>
    <w:p w:rsidR="006867AB" w:rsidRDefault="006867AB" w:rsidP="00DF0064">
      <w:pPr>
        <w:ind w:left="5670"/>
        <w:rPr>
          <w:sz w:val="18"/>
          <w:szCs w:val="18"/>
        </w:rPr>
      </w:pPr>
    </w:p>
    <w:p w:rsidR="00DF0064" w:rsidRPr="006867AB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lastRenderedPageBreak/>
        <w:t>Приложение №3</w:t>
      </w:r>
    </w:p>
    <w:p w:rsidR="006867AB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t>к Договору №__/</w:t>
      </w:r>
      <w:proofErr w:type="gramStart"/>
      <w:r w:rsidRPr="006867AB">
        <w:rPr>
          <w:sz w:val="24"/>
          <w:szCs w:val="24"/>
        </w:rPr>
        <w:t>к</w:t>
      </w:r>
      <w:proofErr w:type="gramEnd"/>
      <w:r w:rsidRPr="006867AB">
        <w:rPr>
          <w:sz w:val="24"/>
          <w:szCs w:val="24"/>
        </w:rPr>
        <w:t xml:space="preserve"> </w:t>
      </w:r>
    </w:p>
    <w:p w:rsidR="00DF0064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t>от «__» __________ 2011г.</w:t>
      </w:r>
    </w:p>
    <w:p w:rsidR="006867AB" w:rsidRPr="006867AB" w:rsidRDefault="006867AB" w:rsidP="00DF0064">
      <w:pPr>
        <w:ind w:left="5670"/>
        <w:rPr>
          <w:sz w:val="24"/>
          <w:szCs w:val="24"/>
        </w:rPr>
      </w:pPr>
    </w:p>
    <w:p w:rsidR="00DF0064" w:rsidRPr="006867AB" w:rsidRDefault="00DF0064" w:rsidP="00DF0064">
      <w:pPr>
        <w:tabs>
          <w:tab w:val="left" w:pos="0"/>
        </w:tabs>
        <w:rPr>
          <w:b/>
          <w:sz w:val="24"/>
          <w:szCs w:val="24"/>
        </w:rPr>
      </w:pPr>
      <w:r w:rsidRPr="006867AB">
        <w:rPr>
          <w:sz w:val="24"/>
          <w:szCs w:val="24"/>
        </w:rPr>
        <w:t xml:space="preserve">                                                                                             </w:t>
      </w:r>
      <w:r w:rsidRPr="006867AB">
        <w:rPr>
          <w:b/>
          <w:sz w:val="24"/>
          <w:szCs w:val="24"/>
        </w:rPr>
        <w:t>АКТ</w:t>
      </w:r>
    </w:p>
    <w:p w:rsidR="00DF0064" w:rsidRDefault="00DF0064" w:rsidP="00DF0064">
      <w:pPr>
        <w:tabs>
          <w:tab w:val="left" w:pos="0"/>
        </w:tabs>
      </w:pPr>
      <w:r>
        <w:t xml:space="preserve">                                                                                      от ________________ № ______</w:t>
      </w:r>
    </w:p>
    <w:p w:rsidR="00DF0064" w:rsidRDefault="00DF0064" w:rsidP="00DF0064">
      <w:pPr>
        <w:tabs>
          <w:tab w:val="left" w:pos="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 xml:space="preserve"> приемки  выполненных работ</w:t>
      </w:r>
    </w:p>
    <w:p w:rsidR="00DF0064" w:rsidRDefault="00DF0064" w:rsidP="00DF0064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5"/>
        <w:gridCol w:w="3127"/>
        <w:gridCol w:w="851"/>
        <w:gridCol w:w="940"/>
        <w:gridCol w:w="1318"/>
        <w:gridCol w:w="1144"/>
        <w:gridCol w:w="1666"/>
      </w:tblGrid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Наименование работ,  марка транспортного средства.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Тариф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1-го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маш</w:t>
            </w:r>
            <w:proofErr w:type="spellEnd"/>
            <w:r>
              <w:rPr>
                <w:b/>
              </w:rPr>
              <w:t>.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часа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Отраб</w:t>
            </w:r>
            <w:proofErr w:type="spellEnd"/>
            <w:r>
              <w:rPr>
                <w:b/>
              </w:rPr>
              <w:t>.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Наличие,</w:t>
            </w: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замечаний и % снижения оплаты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по тарифу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с  учетом снижения</w:t>
            </w:r>
          </w:p>
          <w:p w:rsidR="00DF0064" w:rsidRPr="00893DAB" w:rsidRDefault="00DF0064" w:rsidP="004C1CA1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</w:rPr>
              <w:t xml:space="preserve"> </w:t>
            </w: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64" w:rsidRDefault="00DF0064" w:rsidP="004C1CA1">
            <w:pPr>
              <w:tabs>
                <w:tab w:val="left" w:pos="0"/>
              </w:tabs>
              <w:rPr>
                <w:b/>
              </w:rPr>
            </w:pPr>
          </w:p>
        </w:tc>
      </w:tr>
      <w:tr w:rsidR="00DF0064" w:rsidTr="004C1CA1">
        <w:trPr>
          <w:trHeight w:val="465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autoSpaceDN w:val="0"/>
              <w:rPr>
                <w:b/>
              </w:rPr>
            </w:pPr>
          </w:p>
          <w:p w:rsidR="00DF0064" w:rsidRDefault="00DF0064" w:rsidP="004C1CA1">
            <w:pPr>
              <w:rPr>
                <w:b/>
              </w:rPr>
            </w:pPr>
          </w:p>
        </w:tc>
      </w:tr>
      <w:tr w:rsidR="00DF0064" w:rsidTr="004C1CA1">
        <w:trPr>
          <w:trHeight w:val="27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  <w:p w:rsidR="00DF0064" w:rsidRDefault="00DF0064" w:rsidP="004C1CA1">
            <w:pPr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rPr>
                <w:b/>
              </w:rPr>
            </w:pPr>
          </w:p>
        </w:tc>
      </w:tr>
      <w:tr w:rsidR="00DF0064" w:rsidTr="004C1CA1">
        <w:trPr>
          <w:trHeight w:val="24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ind w:left="108"/>
              <w:rPr>
                <w:b/>
              </w:rPr>
            </w:pPr>
            <w:r>
              <w:rPr>
                <w:b/>
              </w:rPr>
              <w:t>Итого к оплате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rPr>
                <w:b/>
              </w:rPr>
            </w:pPr>
          </w:p>
        </w:tc>
      </w:tr>
    </w:tbl>
    <w:p w:rsidR="00DF0064" w:rsidRDefault="00DF0064" w:rsidP="00DF0064">
      <w:pPr>
        <w:tabs>
          <w:tab w:val="left" w:pos="0"/>
        </w:tabs>
        <w:rPr>
          <w:b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Принято к оплате:   ___________________________________________________________</w:t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Процент выполнения</w:t>
      </w:r>
      <w:proofErr w:type="gramStart"/>
      <w:r>
        <w:rPr>
          <w:b/>
          <w:sz w:val="24"/>
          <w:szCs w:val="24"/>
        </w:rPr>
        <w:t xml:space="preserve"> :</w:t>
      </w:r>
      <w:proofErr w:type="gramEnd"/>
      <w:r>
        <w:rPr>
          <w:b/>
          <w:sz w:val="24"/>
          <w:szCs w:val="24"/>
        </w:rPr>
        <w:t xml:space="preserve"> ________________________________________________________</w:t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</w:t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Исполнитель</w:t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DF0064" w:rsidRDefault="00DF0064" w:rsidP="00DF0064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DF0064" w:rsidRDefault="00DF0064" w:rsidP="00DF0064">
      <w:pPr>
        <w:tabs>
          <w:tab w:val="left" w:pos="0"/>
        </w:tabs>
        <w:rPr>
          <w:i/>
          <w:sz w:val="18"/>
          <w:szCs w:val="18"/>
        </w:rPr>
      </w:pPr>
    </w:p>
    <w:p w:rsidR="00DF0064" w:rsidRDefault="00DF0064" w:rsidP="00DF0064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C505E9" w:rsidRDefault="00C505E9" w:rsidP="00DF0064">
      <w:pPr>
        <w:ind w:left="4962" w:firstLine="708"/>
        <w:rPr>
          <w:sz w:val="22"/>
          <w:szCs w:val="22"/>
        </w:rPr>
      </w:pPr>
    </w:p>
    <w:p w:rsidR="00DF0064" w:rsidRPr="006867AB" w:rsidRDefault="00DF0064" w:rsidP="00DF0064">
      <w:pPr>
        <w:ind w:left="4962" w:firstLine="708"/>
        <w:rPr>
          <w:sz w:val="24"/>
          <w:szCs w:val="24"/>
        </w:rPr>
      </w:pPr>
      <w:r>
        <w:rPr>
          <w:sz w:val="18"/>
          <w:szCs w:val="18"/>
        </w:rPr>
        <w:lastRenderedPageBreak/>
        <w:t xml:space="preserve">    </w:t>
      </w:r>
      <w:r w:rsidRPr="006867AB">
        <w:rPr>
          <w:sz w:val="24"/>
          <w:szCs w:val="24"/>
        </w:rPr>
        <w:t>Приложение № 4</w:t>
      </w:r>
    </w:p>
    <w:p w:rsidR="006867AB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t xml:space="preserve">    к Договору №__/</w:t>
      </w:r>
      <w:proofErr w:type="gramStart"/>
      <w:r w:rsidRPr="006867AB">
        <w:rPr>
          <w:sz w:val="24"/>
          <w:szCs w:val="24"/>
        </w:rPr>
        <w:t>к</w:t>
      </w:r>
      <w:proofErr w:type="gramEnd"/>
      <w:r w:rsidRPr="006867AB">
        <w:rPr>
          <w:sz w:val="24"/>
          <w:szCs w:val="24"/>
        </w:rPr>
        <w:t xml:space="preserve"> </w:t>
      </w:r>
    </w:p>
    <w:p w:rsidR="00DF0064" w:rsidRPr="006867AB" w:rsidRDefault="00DF0064" w:rsidP="00DF0064">
      <w:pPr>
        <w:ind w:left="5670"/>
        <w:rPr>
          <w:sz w:val="24"/>
          <w:szCs w:val="24"/>
        </w:rPr>
      </w:pPr>
      <w:r w:rsidRPr="006867AB">
        <w:rPr>
          <w:sz w:val="24"/>
          <w:szCs w:val="24"/>
        </w:rPr>
        <w:t>от «__» __________ 2011г.</w:t>
      </w:r>
    </w:p>
    <w:p w:rsidR="00DF0064" w:rsidRPr="006867AB" w:rsidRDefault="00DF0064" w:rsidP="00DF0064">
      <w:pPr>
        <w:ind w:left="5670"/>
        <w:rPr>
          <w:sz w:val="24"/>
          <w:szCs w:val="24"/>
        </w:rPr>
      </w:pPr>
    </w:p>
    <w:p w:rsidR="00DF0064" w:rsidRPr="006867AB" w:rsidRDefault="00DF0064" w:rsidP="00DF0064">
      <w:pPr>
        <w:tabs>
          <w:tab w:val="left" w:pos="0"/>
        </w:tabs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</w:p>
    <w:p w:rsidR="00DF0064" w:rsidRDefault="00DF0064" w:rsidP="00DF0064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ПРЕДПИСАНИЕ</w:t>
      </w:r>
    </w:p>
    <w:p w:rsidR="00DF0064" w:rsidRDefault="00DF0064" w:rsidP="00DF0064">
      <w:pPr>
        <w:tabs>
          <w:tab w:val="left" w:pos="0"/>
        </w:tabs>
      </w:pPr>
      <w:r>
        <w:t xml:space="preserve">                                                                                          от ________________ № ______</w:t>
      </w:r>
    </w:p>
    <w:p w:rsidR="00DF0064" w:rsidRPr="006867AB" w:rsidRDefault="00DF0064" w:rsidP="00DF0064">
      <w:pPr>
        <w:tabs>
          <w:tab w:val="left" w:pos="0"/>
        </w:tabs>
        <w:jc w:val="center"/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>по качеству выполненных услуг</w:t>
      </w:r>
    </w:p>
    <w:p w:rsidR="00DF0064" w:rsidRDefault="00DF0064" w:rsidP="00DF0064">
      <w:pPr>
        <w:tabs>
          <w:tab w:val="left" w:pos="0"/>
        </w:tabs>
        <w:jc w:val="center"/>
        <w:rPr>
          <w:b/>
        </w:rPr>
      </w:pPr>
    </w:p>
    <w:p w:rsidR="00DF0064" w:rsidRDefault="00DF0064" w:rsidP="00DF0064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0064" w:rsidRDefault="00DF0064" w:rsidP="00DF0064">
      <w:pPr>
        <w:tabs>
          <w:tab w:val="left" w:pos="1395"/>
        </w:tabs>
        <w:ind w:firstLine="709"/>
        <w:jc w:val="center"/>
      </w:pP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проверка автотранспортных услуг произведена: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DF0064" w:rsidRDefault="00DF0064" w:rsidP="00DF0064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Исполнителя:</w:t>
      </w:r>
      <w:r>
        <w:rPr>
          <w:sz w:val="22"/>
          <w:szCs w:val="22"/>
        </w:rPr>
        <w:tab/>
        <w:t>___________________________________________</w:t>
      </w:r>
    </w:p>
    <w:p w:rsidR="00DF0064" w:rsidRDefault="00DF0064" w:rsidP="00DF0064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DF0064" w:rsidTr="004C1CA1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r>
              <w:t>Вид услуги в комплексе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Замечания по отдельным  обязательствам предоставления</w:t>
            </w:r>
          </w:p>
          <w:p w:rsidR="00DF0064" w:rsidRDefault="00DF0064" w:rsidP="004C1CA1">
            <w:pPr>
              <w:jc w:val="center"/>
            </w:pPr>
            <w:r>
              <w:t xml:space="preserve">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Процент снижения стоимости работ</w:t>
            </w:r>
          </w:p>
        </w:tc>
      </w:tr>
      <w:tr w:rsidR="00DF0064" w:rsidTr="004C1C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64" w:rsidRDefault="00DF0064" w:rsidP="004C1CA1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064" w:rsidRDefault="00DF0064" w:rsidP="004C1CA1">
            <w:pPr>
              <w:jc w:val="center"/>
            </w:pPr>
          </w:p>
          <w:p w:rsidR="00DF0064" w:rsidRDefault="00DF0064" w:rsidP="004C1CA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  <w:tr w:rsidR="00DF0064" w:rsidTr="004C1C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  <w:p w:rsidR="00DF0064" w:rsidRDefault="00DF0064" w:rsidP="004C1CA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  <w:tr w:rsidR="00DF0064" w:rsidTr="004C1C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  <w:p w:rsidR="00DF0064" w:rsidRDefault="00DF0064" w:rsidP="004C1CA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  <w:tr w:rsidR="00DF0064" w:rsidTr="004C1C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0064" w:rsidRDefault="00DF0064" w:rsidP="004C1CA1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  <w:tr w:rsidR="00DF0064" w:rsidTr="004C1CA1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64" w:rsidRDefault="00DF0064" w:rsidP="004C1CA1">
            <w:pPr>
              <w:jc w:val="center"/>
            </w:pPr>
          </w:p>
        </w:tc>
      </w:tr>
    </w:tbl>
    <w:p w:rsidR="00DF0064" w:rsidRDefault="00DF0064" w:rsidP="00DF0064">
      <w:pPr>
        <w:tabs>
          <w:tab w:val="left" w:pos="1395"/>
        </w:tabs>
        <w:rPr>
          <w:color w:val="000000"/>
        </w:rPr>
      </w:pPr>
    </w:p>
    <w:p w:rsidR="00DF0064" w:rsidRDefault="00DF0064" w:rsidP="00DF0064">
      <w:pPr>
        <w:tabs>
          <w:tab w:val="left" w:pos="1395"/>
        </w:tabs>
        <w:rPr>
          <w:color w:val="000000"/>
        </w:rPr>
      </w:pPr>
    </w:p>
    <w:p w:rsidR="00DF0064" w:rsidRDefault="00DF0064" w:rsidP="00DF0064">
      <w:pPr>
        <w:tabs>
          <w:tab w:val="left" w:pos="1395"/>
        </w:tabs>
        <w:rPr>
          <w:b/>
          <w:color w:val="000000"/>
        </w:rPr>
      </w:pPr>
      <w:r>
        <w:rPr>
          <w:b/>
          <w:color w:val="000000"/>
        </w:rPr>
        <w:t xml:space="preserve">Подрядчику необходимо в срок </w:t>
      </w:r>
      <w:proofErr w:type="gramStart"/>
      <w:r>
        <w:rPr>
          <w:b/>
          <w:color w:val="000000"/>
        </w:rPr>
        <w:t>до</w:t>
      </w:r>
      <w:proofErr w:type="gramEnd"/>
      <w:r>
        <w:rPr>
          <w:b/>
          <w:color w:val="000000"/>
        </w:rPr>
        <w:t xml:space="preserve"> ____________  устранить </w:t>
      </w:r>
      <w:proofErr w:type="gramStart"/>
      <w:r>
        <w:rPr>
          <w:b/>
          <w:color w:val="000000"/>
        </w:rPr>
        <w:t>следующие</w:t>
      </w:r>
      <w:proofErr w:type="gramEnd"/>
      <w:r>
        <w:rPr>
          <w:b/>
          <w:color w:val="000000"/>
        </w:rPr>
        <w:t xml:space="preserve"> недостатки, выявленные в ходе проведения проверки: </w:t>
      </w:r>
    </w:p>
    <w:p w:rsidR="00DF0064" w:rsidRDefault="00DF0064" w:rsidP="00DF0064">
      <w:pPr>
        <w:tabs>
          <w:tab w:val="left" w:pos="1395"/>
        </w:tabs>
        <w:rPr>
          <w:b/>
          <w:color w:val="000000"/>
        </w:rPr>
      </w:pP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DF0064" w:rsidRDefault="00DF0064" w:rsidP="00DF0064">
      <w:pPr>
        <w:tabs>
          <w:tab w:val="left" w:pos="1395"/>
        </w:tabs>
        <w:autoSpaceDN w:val="0"/>
        <w:ind w:left="360"/>
        <w:rPr>
          <w:color w:val="000000"/>
        </w:rPr>
      </w:pP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DF0064" w:rsidRDefault="00DF0064" w:rsidP="00DF0064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DF0064" w:rsidRDefault="00DF0064" w:rsidP="00DF0064">
      <w:pPr>
        <w:tabs>
          <w:tab w:val="left" w:pos="1395"/>
        </w:tabs>
      </w:pPr>
    </w:p>
    <w:p w:rsidR="00DF0064" w:rsidRDefault="00DF0064" w:rsidP="00DF0064"/>
    <w:p w:rsidR="00DF0064" w:rsidRDefault="00DF0064" w:rsidP="00DF0064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DF0064" w:rsidRDefault="00DF0064" w:rsidP="00DF0064"/>
    <w:p w:rsidR="00DF0064" w:rsidRDefault="00DF0064" w:rsidP="00DF0064">
      <w:r>
        <w:rPr>
          <w:b/>
          <w:sz w:val="24"/>
          <w:szCs w:val="24"/>
        </w:rPr>
        <w:t>Представитель Исполнителя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        ________________                                            (_________________ )</w:t>
      </w:r>
      <w:proofErr w:type="gramEnd"/>
    </w:p>
    <w:p w:rsidR="00DF0064" w:rsidRDefault="00DF0064" w:rsidP="00DF0064"/>
    <w:p w:rsidR="00DF0064" w:rsidRDefault="00DF0064" w:rsidP="00DF0064"/>
    <w:p w:rsidR="00DF0064" w:rsidRDefault="00DF0064" w:rsidP="00DF0064"/>
    <w:p w:rsidR="00DF0064" w:rsidRDefault="00DF0064" w:rsidP="00DF0064"/>
    <w:p w:rsidR="00DF0064" w:rsidRDefault="00DF0064" w:rsidP="00DF0064"/>
    <w:p w:rsidR="00DF0064" w:rsidRDefault="00DF0064" w:rsidP="00DF0064">
      <w:pPr>
        <w:pStyle w:val="ConsPlusNonformat"/>
        <w:rPr>
          <w:b/>
          <w:u w:val="single"/>
        </w:rPr>
      </w:pPr>
    </w:p>
    <w:p w:rsidR="00DF0064" w:rsidRDefault="00DF0064" w:rsidP="00DF0064">
      <w:pPr>
        <w:pStyle w:val="ConsPlusNonformat"/>
        <w:rPr>
          <w:b/>
          <w:u w:val="single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rPr>
          <w:sz w:val="18"/>
          <w:szCs w:val="18"/>
        </w:rPr>
      </w:pPr>
    </w:p>
    <w:p w:rsidR="00DF0064" w:rsidRDefault="00DF0064" w:rsidP="00DF0064">
      <w:pPr>
        <w:ind w:left="5670"/>
        <w:rPr>
          <w:sz w:val="18"/>
          <w:szCs w:val="18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>
      <w:pPr>
        <w:jc w:val="both"/>
        <w:rPr>
          <w:sz w:val="22"/>
          <w:szCs w:val="22"/>
        </w:rPr>
      </w:pPr>
    </w:p>
    <w:p w:rsidR="00DF0064" w:rsidRDefault="00DF0064" w:rsidP="00DF0064"/>
    <w:p w:rsidR="00F559BC" w:rsidRDefault="00F559BC" w:rsidP="00DF0064">
      <w:pPr>
        <w:pStyle w:val="af1"/>
        <w:ind w:left="30" w:firstLine="15"/>
        <w:jc w:val="center"/>
        <w:rPr>
          <w:b/>
          <w:bCs/>
          <w:sz w:val="28"/>
          <w:szCs w:val="28"/>
        </w:rPr>
      </w:pPr>
    </w:p>
    <w:sectPr w:rsidR="00F559BC" w:rsidSect="006801C8">
      <w:headerReference w:type="default" r:id="rId10"/>
      <w:footerReference w:type="even" r:id="rId11"/>
      <w:footerReference w:type="defaul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755" w:rsidRDefault="00963755" w:rsidP="0001403B">
      <w:r>
        <w:separator/>
      </w:r>
    </w:p>
  </w:endnote>
  <w:endnote w:type="continuationSeparator" w:id="0">
    <w:p w:rsidR="00963755" w:rsidRDefault="00963755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5E9" w:rsidRDefault="00992F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505E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505E9" w:rsidRDefault="00C505E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5E9" w:rsidRDefault="00992F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505E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05E9">
      <w:rPr>
        <w:rStyle w:val="a9"/>
        <w:noProof/>
      </w:rPr>
      <w:t>2</w:t>
    </w:r>
    <w:r>
      <w:rPr>
        <w:rStyle w:val="a9"/>
      </w:rPr>
      <w:fldChar w:fldCharType="end"/>
    </w:r>
  </w:p>
  <w:p w:rsidR="00C505E9" w:rsidRDefault="00C505E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5E9" w:rsidRDefault="00992F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505E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505E9" w:rsidRDefault="00C505E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5E9" w:rsidRDefault="00992F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505E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B46DA">
      <w:rPr>
        <w:rStyle w:val="a9"/>
        <w:noProof/>
      </w:rPr>
      <w:t>16</w:t>
    </w:r>
    <w:r>
      <w:rPr>
        <w:rStyle w:val="a9"/>
      </w:rPr>
      <w:fldChar w:fldCharType="end"/>
    </w:r>
  </w:p>
  <w:p w:rsidR="00C505E9" w:rsidRDefault="00C505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755" w:rsidRDefault="00963755" w:rsidP="0001403B">
      <w:r>
        <w:separator/>
      </w:r>
    </w:p>
  </w:footnote>
  <w:footnote w:type="continuationSeparator" w:id="0">
    <w:p w:rsidR="00963755" w:rsidRDefault="00963755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5E9" w:rsidRDefault="00C505E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4D2B88"/>
    <w:multiLevelType w:val="hybridMultilevel"/>
    <w:tmpl w:val="6152F0B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725DC"/>
    <w:multiLevelType w:val="hybridMultilevel"/>
    <w:tmpl w:val="596875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312761"/>
    <w:multiLevelType w:val="hybridMultilevel"/>
    <w:tmpl w:val="BFB8A52E"/>
    <w:lvl w:ilvl="0" w:tplc="1848F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525B447F"/>
    <w:multiLevelType w:val="hybridMultilevel"/>
    <w:tmpl w:val="E700825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1E253C"/>
    <w:multiLevelType w:val="hybridMultilevel"/>
    <w:tmpl w:val="431847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15"/>
  </w:num>
  <w:num w:numId="5">
    <w:abstractNumId w:val="8"/>
  </w:num>
  <w:num w:numId="6">
    <w:abstractNumId w:val="12"/>
  </w:num>
  <w:num w:numId="7">
    <w:abstractNumId w:val="17"/>
  </w:num>
  <w:num w:numId="8">
    <w:abstractNumId w:val="13"/>
  </w:num>
  <w:num w:numId="9">
    <w:abstractNumId w:val="6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</w:num>
  <w:num w:numId="19">
    <w:abstractNumId w:val="1"/>
    <w:lvlOverride w:ilvl="0">
      <w:startOverride w:val="1"/>
    </w:lvlOverride>
  </w:num>
  <w:num w:numId="20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7"/>
    </w:lvlOverride>
  </w:num>
  <w:num w:numId="2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2FF7"/>
    <w:rsid w:val="0001403B"/>
    <w:rsid w:val="00015C07"/>
    <w:rsid w:val="00022D79"/>
    <w:rsid w:val="00025AA2"/>
    <w:rsid w:val="00055F53"/>
    <w:rsid w:val="00077337"/>
    <w:rsid w:val="00077C01"/>
    <w:rsid w:val="000D6843"/>
    <w:rsid w:val="00101296"/>
    <w:rsid w:val="001102CD"/>
    <w:rsid w:val="00114DBD"/>
    <w:rsid w:val="00133306"/>
    <w:rsid w:val="0014351C"/>
    <w:rsid w:val="0016687B"/>
    <w:rsid w:val="00177FCA"/>
    <w:rsid w:val="0018048A"/>
    <w:rsid w:val="00192D38"/>
    <w:rsid w:val="001A1833"/>
    <w:rsid w:val="001D369A"/>
    <w:rsid w:val="001E1401"/>
    <w:rsid w:val="001E1E11"/>
    <w:rsid w:val="001E2EBE"/>
    <w:rsid w:val="001E3B4B"/>
    <w:rsid w:val="001F6135"/>
    <w:rsid w:val="002132F9"/>
    <w:rsid w:val="002355A9"/>
    <w:rsid w:val="002952F2"/>
    <w:rsid w:val="002A6383"/>
    <w:rsid w:val="003072D5"/>
    <w:rsid w:val="00346835"/>
    <w:rsid w:val="00364AE8"/>
    <w:rsid w:val="00423170"/>
    <w:rsid w:val="00444229"/>
    <w:rsid w:val="004500E0"/>
    <w:rsid w:val="004A4069"/>
    <w:rsid w:val="004A633E"/>
    <w:rsid w:val="004A6A32"/>
    <w:rsid w:val="004C1CA1"/>
    <w:rsid w:val="004D10BB"/>
    <w:rsid w:val="004E3346"/>
    <w:rsid w:val="00501BB9"/>
    <w:rsid w:val="00504D09"/>
    <w:rsid w:val="0050777C"/>
    <w:rsid w:val="00577D4D"/>
    <w:rsid w:val="005829A6"/>
    <w:rsid w:val="005829ED"/>
    <w:rsid w:val="005855BC"/>
    <w:rsid w:val="005A7B0B"/>
    <w:rsid w:val="005E545B"/>
    <w:rsid w:val="00674C28"/>
    <w:rsid w:val="006801C8"/>
    <w:rsid w:val="006867AB"/>
    <w:rsid w:val="006B3BC7"/>
    <w:rsid w:val="006B46DA"/>
    <w:rsid w:val="006B5924"/>
    <w:rsid w:val="006C3E1E"/>
    <w:rsid w:val="006E60CF"/>
    <w:rsid w:val="00721090"/>
    <w:rsid w:val="00721A75"/>
    <w:rsid w:val="00750255"/>
    <w:rsid w:val="00765A8D"/>
    <w:rsid w:val="007C0D7E"/>
    <w:rsid w:val="007E6632"/>
    <w:rsid w:val="008044AD"/>
    <w:rsid w:val="008250C3"/>
    <w:rsid w:val="00827A15"/>
    <w:rsid w:val="00827D86"/>
    <w:rsid w:val="008512D8"/>
    <w:rsid w:val="00886D73"/>
    <w:rsid w:val="008B0BE7"/>
    <w:rsid w:val="008B18E4"/>
    <w:rsid w:val="00920E20"/>
    <w:rsid w:val="009618C9"/>
    <w:rsid w:val="00963755"/>
    <w:rsid w:val="00980FD2"/>
    <w:rsid w:val="00987315"/>
    <w:rsid w:val="00992F39"/>
    <w:rsid w:val="009972A8"/>
    <w:rsid w:val="009B32C7"/>
    <w:rsid w:val="009C7ABF"/>
    <w:rsid w:val="009D71F9"/>
    <w:rsid w:val="009E6F60"/>
    <w:rsid w:val="00A06D5F"/>
    <w:rsid w:val="00A2560D"/>
    <w:rsid w:val="00A34F6E"/>
    <w:rsid w:val="00A66E73"/>
    <w:rsid w:val="00A92E00"/>
    <w:rsid w:val="00AB2E9E"/>
    <w:rsid w:val="00B00481"/>
    <w:rsid w:val="00B006F7"/>
    <w:rsid w:val="00B0075A"/>
    <w:rsid w:val="00B17003"/>
    <w:rsid w:val="00B65195"/>
    <w:rsid w:val="00B9084D"/>
    <w:rsid w:val="00B9141A"/>
    <w:rsid w:val="00B94148"/>
    <w:rsid w:val="00BB2CD9"/>
    <w:rsid w:val="00C07C68"/>
    <w:rsid w:val="00C121E7"/>
    <w:rsid w:val="00C2112F"/>
    <w:rsid w:val="00C234CB"/>
    <w:rsid w:val="00C505E9"/>
    <w:rsid w:val="00C87FE3"/>
    <w:rsid w:val="00C91AED"/>
    <w:rsid w:val="00C92B19"/>
    <w:rsid w:val="00CB0560"/>
    <w:rsid w:val="00CC5C90"/>
    <w:rsid w:val="00D274AB"/>
    <w:rsid w:val="00D2785D"/>
    <w:rsid w:val="00D54194"/>
    <w:rsid w:val="00DF0064"/>
    <w:rsid w:val="00DF1F3F"/>
    <w:rsid w:val="00E2167E"/>
    <w:rsid w:val="00E35E73"/>
    <w:rsid w:val="00E3621E"/>
    <w:rsid w:val="00E41CBE"/>
    <w:rsid w:val="00E77953"/>
    <w:rsid w:val="00EC55AB"/>
    <w:rsid w:val="00EE5B07"/>
    <w:rsid w:val="00EF2A7A"/>
    <w:rsid w:val="00F33BA7"/>
    <w:rsid w:val="00F46BFB"/>
    <w:rsid w:val="00F54BEC"/>
    <w:rsid w:val="00F559BC"/>
    <w:rsid w:val="00F671B5"/>
    <w:rsid w:val="00F71FC1"/>
    <w:rsid w:val="00F94483"/>
    <w:rsid w:val="00F965F4"/>
    <w:rsid w:val="00FD21F7"/>
    <w:rsid w:val="00FE109A"/>
    <w:rsid w:val="00FE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propvalue">
    <w:name w:val="propvalue"/>
    <w:basedOn w:val="a0"/>
    <w:rsid w:val="00DF0064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4B93-CA52-430A-A9D1-B28B33D3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21</Pages>
  <Words>6707</Words>
  <Characters>38234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2011-04-19T03:52:00Z</cp:lastPrinted>
  <dcterms:created xsi:type="dcterms:W3CDTF">2011-02-01T06:22:00Z</dcterms:created>
  <dcterms:modified xsi:type="dcterms:W3CDTF">2011-05-26T08:43:00Z</dcterms:modified>
</cp:coreProperties>
</file>