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030353" w:rsidRDefault="00030353" w:rsidP="00030353">
      <w:pPr>
        <w:pStyle w:val="a5"/>
        <w:tabs>
          <w:tab w:val="clear" w:pos="9356"/>
          <w:tab w:val="left" w:pos="9900"/>
        </w:tabs>
        <w:ind w:right="0"/>
        <w:jc w:val="right"/>
        <w:rPr>
          <w:b w:val="0"/>
        </w:rPr>
      </w:pPr>
      <w:r w:rsidRPr="00030353">
        <w:rPr>
          <w:b w:val="0"/>
        </w:rPr>
        <w:t xml:space="preserve">Приложение № 3 </w:t>
      </w:r>
    </w:p>
    <w:p w:rsidR="00030353" w:rsidRPr="00030353" w:rsidRDefault="00030353" w:rsidP="00030353">
      <w:pPr>
        <w:pStyle w:val="a5"/>
        <w:tabs>
          <w:tab w:val="clear" w:pos="9356"/>
          <w:tab w:val="left" w:pos="9900"/>
        </w:tabs>
        <w:ind w:right="0"/>
        <w:jc w:val="right"/>
        <w:rPr>
          <w:b w:val="0"/>
        </w:rPr>
      </w:pPr>
      <w:r w:rsidRPr="00030353">
        <w:rPr>
          <w:b w:val="0"/>
        </w:rPr>
        <w:t>к Извещению запроса котировок</w:t>
      </w:r>
    </w:p>
    <w:p w:rsidR="00030353" w:rsidRPr="00030353" w:rsidRDefault="00030353" w:rsidP="00030353">
      <w:pPr>
        <w:pStyle w:val="a5"/>
        <w:tabs>
          <w:tab w:val="clear" w:pos="9356"/>
          <w:tab w:val="left" w:pos="9900"/>
        </w:tabs>
        <w:ind w:right="0"/>
        <w:jc w:val="right"/>
        <w:rPr>
          <w:b w:val="0"/>
        </w:rPr>
      </w:pPr>
      <w:r w:rsidRPr="00030353">
        <w:rPr>
          <w:b w:val="0"/>
        </w:rPr>
        <w:t xml:space="preserve">от «26» августа </w:t>
      </w:r>
      <w:smartTag w:uri="urn:schemas-microsoft-com:office:smarttags" w:element="metricconverter">
        <w:smartTagPr>
          <w:attr w:name="ProductID" w:val="2011 г"/>
        </w:smartTagPr>
        <w:r w:rsidRPr="00030353">
          <w:rPr>
            <w:b w:val="0"/>
          </w:rPr>
          <w:t>2011 г</w:t>
        </w:r>
      </w:smartTag>
      <w:r w:rsidRPr="00030353">
        <w:rPr>
          <w:b w:val="0"/>
        </w:rPr>
        <w:t>. № 68</w:t>
      </w:r>
    </w:p>
    <w:p w:rsidR="00030353" w:rsidRPr="00030353" w:rsidRDefault="00030353" w:rsidP="00030353">
      <w:pPr>
        <w:pStyle w:val="a5"/>
        <w:tabs>
          <w:tab w:val="clear" w:pos="9356"/>
          <w:tab w:val="left" w:pos="9900"/>
        </w:tabs>
        <w:ind w:right="0"/>
        <w:rPr>
          <w:b w:val="0"/>
        </w:rPr>
      </w:pPr>
    </w:p>
    <w:p w:rsidR="00030353" w:rsidRPr="00030353" w:rsidRDefault="00030353" w:rsidP="00030353">
      <w:pPr>
        <w:pStyle w:val="a5"/>
        <w:tabs>
          <w:tab w:val="clear" w:pos="9356"/>
          <w:tab w:val="left" w:pos="9900"/>
        </w:tabs>
        <w:ind w:right="0"/>
        <w:rPr>
          <w:b w:val="0"/>
        </w:rPr>
      </w:pPr>
      <w:r w:rsidRPr="00030353">
        <w:rPr>
          <w:b w:val="0"/>
        </w:rPr>
        <w:t>Проект</w:t>
      </w:r>
    </w:p>
    <w:p w:rsidR="00030353" w:rsidRPr="004D3E2A" w:rsidRDefault="00030353" w:rsidP="00030353">
      <w:pPr>
        <w:jc w:val="center"/>
        <w:rPr>
          <w:b/>
          <w:lang w:val="ru-RU"/>
        </w:rPr>
      </w:pPr>
      <w:r>
        <w:rPr>
          <w:b/>
          <w:lang w:val="ru-RU"/>
        </w:rPr>
        <w:t>Договор</w:t>
      </w:r>
      <w:r w:rsidRPr="000456E0">
        <w:rPr>
          <w:b/>
          <w:lang w:val="ru-RU"/>
        </w:rPr>
        <w:t xml:space="preserve"> № </w:t>
      </w:r>
      <w:r>
        <w:rPr>
          <w:b/>
          <w:lang w:val="ru-RU"/>
        </w:rPr>
        <w:t>________</w:t>
      </w:r>
    </w:p>
    <w:p w:rsidR="00030353" w:rsidRPr="00030353" w:rsidRDefault="00030353" w:rsidP="00030353">
      <w:pPr>
        <w:jc w:val="center"/>
        <w:rPr>
          <w:b/>
          <w:bCs/>
          <w:lang w:val="ru-RU"/>
        </w:rPr>
      </w:pPr>
      <w:proofErr w:type="gramStart"/>
      <w:r w:rsidRPr="00030353">
        <w:rPr>
          <w:b/>
          <w:lang w:val="ru-RU"/>
        </w:rPr>
        <w:t>на оказание услуг по осуществлению инструментальных измерений на рабочих местах в целях проведения производственного контроля в МУЗ</w:t>
      </w:r>
      <w:proofErr w:type="gramEnd"/>
      <w:r w:rsidRPr="00030353">
        <w:rPr>
          <w:b/>
          <w:lang w:val="ru-RU"/>
        </w:rPr>
        <w:t xml:space="preserve"> «ГКП № 4»</w:t>
      </w:r>
    </w:p>
    <w:p w:rsidR="00030353" w:rsidRDefault="00030353" w:rsidP="00030353">
      <w:pPr>
        <w:pStyle w:val="ConsPlusNonformat"/>
        <w:jc w:val="center"/>
        <w:rPr>
          <w:rFonts w:ascii="Times New Roman" w:hAnsi="Times New Roman"/>
          <w:b/>
          <w:color w:val="000000"/>
          <w:sz w:val="24"/>
        </w:rPr>
      </w:pPr>
    </w:p>
    <w:p w:rsidR="00030353" w:rsidRPr="004D3E2A" w:rsidRDefault="00030353" w:rsidP="00030353">
      <w:pPr>
        <w:autoSpaceDE w:val="0"/>
        <w:rPr>
          <w:lang w:val="ru-RU"/>
        </w:rPr>
      </w:pPr>
      <w:r>
        <w:rPr>
          <w:lang w:val="ru-RU"/>
        </w:rPr>
        <w:t xml:space="preserve">                      г. Пермь</w:t>
      </w:r>
      <w:r>
        <w:rPr>
          <w:lang w:val="ru-RU"/>
        </w:rPr>
        <w:tab/>
        <w:t xml:space="preserve">                  </w:t>
      </w:r>
      <w:r w:rsidRPr="004D3E2A">
        <w:rPr>
          <w:lang w:val="ru-RU"/>
        </w:rPr>
        <w:t xml:space="preserve">                                        </w:t>
      </w:r>
      <w:r>
        <w:rPr>
          <w:lang w:val="ru-RU"/>
        </w:rPr>
        <w:t xml:space="preserve">             «__» __________ 2011</w:t>
      </w:r>
      <w:r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030353"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 xml:space="preserve">Муниципальное 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действующего на основании Устава, с одной стороны, и </w:t>
      </w:r>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«Исполнитель», в лице _________________________, действующего на основании _______________, с другой стороны, именуемые также «Стороны», на основании решения Котировочной комиссии  от  «___» _________ 2011г. (протокол №___)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030353" w:rsidRPr="004D3E2A" w:rsidRDefault="00030353" w:rsidP="00030353">
      <w:pPr>
        <w:autoSpaceDE w:val="0"/>
        <w:ind w:firstLine="720"/>
        <w:jc w:val="both"/>
        <w:rPr>
          <w:lang w:val="ru-RU"/>
        </w:rPr>
      </w:pPr>
    </w:p>
    <w:p w:rsidR="00030353" w:rsidRPr="00030353" w:rsidRDefault="00030353" w:rsidP="00030353">
      <w:pPr>
        <w:pStyle w:val="31"/>
        <w:ind w:right="0" w:firstLine="709"/>
        <w:jc w:val="both"/>
        <w:rPr>
          <w:sz w:val="24"/>
          <w:szCs w:val="24"/>
          <w:lang w:val="ru-RU"/>
        </w:rPr>
      </w:pPr>
      <w:r w:rsidRPr="004D3E2A">
        <w:rPr>
          <w:sz w:val="24"/>
          <w:lang w:val="ru-RU"/>
        </w:rPr>
        <w:t xml:space="preserve">1.1. </w:t>
      </w:r>
      <w:r w:rsidRPr="00030353">
        <w:rPr>
          <w:sz w:val="24"/>
          <w:szCs w:val="24"/>
          <w:lang w:val="ru-RU"/>
        </w:rPr>
        <w:t xml:space="preserve">Исполнитель обязуется оказать </w:t>
      </w:r>
      <w:r w:rsidRPr="00030353">
        <w:rPr>
          <w:b/>
          <w:sz w:val="24"/>
          <w:szCs w:val="24"/>
          <w:lang w:val="ru-RU"/>
        </w:rPr>
        <w:t>услуги</w:t>
      </w:r>
      <w:r w:rsidRPr="00030353">
        <w:rPr>
          <w:sz w:val="24"/>
          <w:szCs w:val="24"/>
          <w:lang w:val="ru-RU"/>
        </w:rPr>
        <w:t xml:space="preserve"> </w:t>
      </w:r>
      <w:r w:rsidRPr="00030353">
        <w:rPr>
          <w:b/>
          <w:sz w:val="24"/>
          <w:szCs w:val="24"/>
          <w:lang w:val="ru-RU"/>
        </w:rPr>
        <w:t>по осуществлению инструментальных измерений на рабочих местах в целях проведения производственного контроля в МУЗ «ГКП № 4»</w:t>
      </w:r>
      <w:r w:rsidRPr="00030353">
        <w:rPr>
          <w:sz w:val="24"/>
          <w:szCs w:val="24"/>
          <w:lang w:val="ru-RU"/>
        </w:rPr>
        <w:t xml:space="preserve"> (далее - услуги), а Заказчик обязуется принять их и оплатить.</w:t>
      </w:r>
    </w:p>
    <w:p w:rsidR="00030353" w:rsidRPr="004D3E2A" w:rsidRDefault="00030353" w:rsidP="00030353">
      <w:pPr>
        <w:pStyle w:val="31"/>
        <w:ind w:right="0" w:firstLine="709"/>
        <w:jc w:val="both"/>
        <w:rPr>
          <w:sz w:val="24"/>
          <w:lang w:val="ru-RU"/>
        </w:rPr>
      </w:pPr>
      <w:r w:rsidRPr="00030353">
        <w:rPr>
          <w:sz w:val="24"/>
          <w:szCs w:val="24"/>
          <w:lang w:val="ru-RU"/>
        </w:rPr>
        <w:t xml:space="preserve">1.2. </w:t>
      </w:r>
      <w:r w:rsidR="00493577">
        <w:rPr>
          <w:sz w:val="24"/>
          <w:szCs w:val="24"/>
          <w:lang w:val="ru-RU"/>
        </w:rPr>
        <w:t xml:space="preserve">Места, виды и количество </w:t>
      </w:r>
      <w:r>
        <w:rPr>
          <w:sz w:val="24"/>
          <w:szCs w:val="24"/>
          <w:lang w:val="ru-RU"/>
        </w:rPr>
        <w:t xml:space="preserve">инструментальных измерений, </w:t>
      </w:r>
      <w:r w:rsidR="00493577">
        <w:rPr>
          <w:sz w:val="24"/>
          <w:szCs w:val="24"/>
          <w:lang w:val="ru-RU"/>
        </w:rPr>
        <w:t xml:space="preserve">а также стоимость их проведения </w:t>
      </w:r>
      <w:r w:rsidRPr="004D3E2A">
        <w:rPr>
          <w:sz w:val="24"/>
          <w:lang w:val="ru-RU"/>
        </w:rPr>
        <w:t xml:space="preserve">предусмотрены в Спецификации, которая является неотъемлемой частью настоящего </w:t>
      </w:r>
      <w:r>
        <w:rPr>
          <w:sz w:val="24"/>
          <w:lang w:val="ru-RU"/>
        </w:rPr>
        <w:t>договора</w:t>
      </w:r>
      <w:r w:rsidRPr="004D3E2A">
        <w:rPr>
          <w:sz w:val="24"/>
          <w:lang w:val="ru-RU"/>
        </w:rPr>
        <w:t xml:space="preserve"> (Приложение № 1). </w:t>
      </w:r>
    </w:p>
    <w:p w:rsidR="00030353" w:rsidRPr="004D3E2A" w:rsidRDefault="00030353" w:rsidP="00030353">
      <w:pPr>
        <w:pStyle w:val="31"/>
        <w:ind w:right="0" w:firstLine="0"/>
        <w:jc w:val="both"/>
        <w:rPr>
          <w:sz w:val="24"/>
          <w:lang w:val="ru-RU"/>
        </w:rPr>
      </w:pPr>
    </w:p>
    <w:p w:rsidR="00681F50" w:rsidRDefault="00120B66" w:rsidP="00120B66">
      <w:pPr>
        <w:shd w:val="clear" w:color="auto" w:fill="FFFFFF"/>
        <w:tabs>
          <w:tab w:val="left" w:pos="-360"/>
        </w:tabs>
        <w:jc w:val="center"/>
        <w:rPr>
          <w:b/>
          <w:lang w:val="ru-RU"/>
        </w:rPr>
      </w:pPr>
      <w:r>
        <w:rPr>
          <w:b/>
          <w:lang w:val="ru-RU"/>
        </w:rPr>
        <w:t xml:space="preserve">2. </w:t>
      </w:r>
      <w:r w:rsidR="00681F50">
        <w:rPr>
          <w:b/>
          <w:lang w:val="ru-RU"/>
        </w:rPr>
        <w:t>ОБЯЗАННОСТИ СТОРОН</w:t>
      </w:r>
    </w:p>
    <w:p w:rsidR="00681F50" w:rsidRDefault="00681F50" w:rsidP="00681F50">
      <w:pPr>
        <w:shd w:val="clear" w:color="auto" w:fill="FFFFFF"/>
        <w:tabs>
          <w:tab w:val="left" w:pos="-360"/>
        </w:tabs>
        <w:jc w:val="both"/>
        <w:rPr>
          <w:b/>
          <w:lang w:val="ru-RU"/>
        </w:rPr>
      </w:pPr>
      <w:r>
        <w:rPr>
          <w:b/>
          <w:lang w:val="ru-RU"/>
        </w:rPr>
        <w:t>2.1. Заказчик обязан:</w:t>
      </w:r>
    </w:p>
    <w:p w:rsidR="00681F50" w:rsidRDefault="00681F50" w:rsidP="00681F50">
      <w:pPr>
        <w:shd w:val="clear" w:color="auto" w:fill="FFFFFF"/>
        <w:tabs>
          <w:tab w:val="left" w:pos="-360"/>
        </w:tabs>
        <w:jc w:val="both"/>
        <w:rPr>
          <w:b/>
          <w:lang w:val="ru-RU"/>
        </w:rPr>
      </w:pPr>
      <w:r>
        <w:rPr>
          <w:b/>
          <w:lang w:val="ru-RU"/>
        </w:rPr>
        <w:t>2.1.1. Предоставить информацию, необходимую для оказания услуг.</w:t>
      </w:r>
    </w:p>
    <w:p w:rsidR="00681F50" w:rsidRDefault="00681F50" w:rsidP="00681F50">
      <w:pPr>
        <w:shd w:val="clear" w:color="auto" w:fill="FFFFFF"/>
        <w:tabs>
          <w:tab w:val="left" w:pos="-360"/>
        </w:tabs>
        <w:jc w:val="both"/>
        <w:rPr>
          <w:b/>
          <w:lang w:val="ru-RU"/>
        </w:rPr>
      </w:pPr>
      <w:r>
        <w:rPr>
          <w:b/>
          <w:lang w:val="ru-RU"/>
        </w:rPr>
        <w:t>2.1.2. Своевременно произвести оплату оказанных услуг.</w:t>
      </w:r>
    </w:p>
    <w:p w:rsidR="00681F50" w:rsidRDefault="00681F50" w:rsidP="00681F50">
      <w:pPr>
        <w:shd w:val="clear" w:color="auto" w:fill="FFFFFF"/>
        <w:tabs>
          <w:tab w:val="left" w:pos="-360"/>
        </w:tabs>
        <w:jc w:val="both"/>
        <w:rPr>
          <w:b/>
          <w:lang w:val="ru-RU"/>
        </w:rPr>
      </w:pPr>
      <w:r>
        <w:rPr>
          <w:b/>
          <w:lang w:val="ru-RU"/>
        </w:rPr>
        <w:t>2.2. Исполнитель обязан:</w:t>
      </w:r>
    </w:p>
    <w:p w:rsidR="00681F50" w:rsidRPr="00681F50" w:rsidRDefault="00681F50" w:rsidP="00681F50">
      <w:pPr>
        <w:shd w:val="clear" w:color="auto" w:fill="FFFFFF"/>
        <w:tabs>
          <w:tab w:val="left" w:pos="-360"/>
        </w:tabs>
        <w:jc w:val="both"/>
        <w:rPr>
          <w:b/>
          <w:lang w:val="ru-RU"/>
        </w:rPr>
      </w:pPr>
      <w:r>
        <w:rPr>
          <w:b/>
          <w:lang w:val="ru-RU"/>
        </w:rPr>
        <w:t>2.2.1. Произвести необходимые замеры для оказания услуг.</w:t>
      </w:r>
    </w:p>
    <w:p w:rsidR="00681F50" w:rsidRPr="00681F50" w:rsidRDefault="00681F50" w:rsidP="00120B66">
      <w:pPr>
        <w:shd w:val="clear" w:color="auto" w:fill="FFFFFF"/>
        <w:tabs>
          <w:tab w:val="left" w:pos="-360"/>
        </w:tabs>
        <w:jc w:val="center"/>
        <w:rPr>
          <w:b/>
          <w:lang w:val="ru-RU"/>
        </w:rPr>
      </w:pPr>
    </w:p>
    <w:p w:rsidR="00030353" w:rsidRPr="00681F50" w:rsidRDefault="00681F50" w:rsidP="00120B66">
      <w:pPr>
        <w:shd w:val="clear" w:color="auto" w:fill="FFFFFF"/>
        <w:tabs>
          <w:tab w:val="left" w:pos="-360"/>
        </w:tabs>
        <w:jc w:val="center"/>
        <w:rPr>
          <w:b/>
          <w:lang w:val="ru-RU"/>
        </w:rPr>
      </w:pPr>
      <w:r w:rsidRPr="00681F50">
        <w:rPr>
          <w:b/>
          <w:lang w:val="ru-RU"/>
        </w:rPr>
        <w:t>3</w:t>
      </w:r>
      <w:r>
        <w:rPr>
          <w:b/>
          <w:lang w:val="ru-RU"/>
        </w:rPr>
        <w:t xml:space="preserve">. </w:t>
      </w:r>
      <w:r w:rsidR="00030353" w:rsidRPr="00681F50">
        <w:rPr>
          <w:b/>
          <w:lang w:val="ru-RU"/>
        </w:rPr>
        <w:t>ПОРЯДОК ПРИЕМКИ УСЛУГ</w:t>
      </w:r>
    </w:p>
    <w:p w:rsidR="00030353" w:rsidRPr="00681F50" w:rsidRDefault="00030353" w:rsidP="00030353">
      <w:pPr>
        <w:ind w:firstLine="567"/>
        <w:jc w:val="both"/>
        <w:rPr>
          <w:sz w:val="22"/>
          <w:lang w:val="ru-RU"/>
        </w:rPr>
      </w:pPr>
    </w:p>
    <w:p w:rsidR="00030353" w:rsidRPr="004D3E2A" w:rsidRDefault="00030353" w:rsidP="00030353">
      <w:pPr>
        <w:ind w:firstLine="567"/>
        <w:jc w:val="both"/>
        <w:rPr>
          <w:lang w:val="ru-RU"/>
        </w:rPr>
      </w:pPr>
      <w:r w:rsidRPr="004D3E2A">
        <w:rPr>
          <w:lang w:val="ru-RU"/>
        </w:rPr>
        <w:t xml:space="preserve">3.1. Услуги  считаются оказанными надлежащим образом, после подписания сторонами Акта сдачи – приема  оказанных услуг, который составляется Исполнителем и направляется Заказчику на согласование и подписание. Акт сдачи – приема оказанных услуг направляются Заказчику в течение 10 (десяти) рабочих дней </w:t>
      </w:r>
      <w:proofErr w:type="gramStart"/>
      <w:r w:rsidRPr="004D3E2A">
        <w:rPr>
          <w:lang w:val="ru-RU"/>
        </w:rPr>
        <w:t>с даты окончания</w:t>
      </w:r>
      <w:proofErr w:type="gramEnd"/>
      <w:r w:rsidRPr="004D3E2A">
        <w:rPr>
          <w:lang w:val="ru-RU"/>
        </w:rPr>
        <w:t xml:space="preserve"> оказания услуг.  </w:t>
      </w:r>
    </w:p>
    <w:p w:rsidR="00030353" w:rsidRPr="004D3E2A" w:rsidRDefault="00030353" w:rsidP="00030353">
      <w:pPr>
        <w:ind w:firstLine="567"/>
        <w:jc w:val="both"/>
        <w:rPr>
          <w:lang w:val="ru-RU"/>
        </w:rPr>
      </w:pPr>
      <w:r w:rsidRPr="004D3E2A">
        <w:rPr>
          <w:lang w:val="ru-RU"/>
        </w:rPr>
        <w:t xml:space="preserve">3.2. Заказчик обязуется подписать Акт сдачи – приема оказанных услуг в течение 5 (пяти) рабочих дней </w:t>
      </w:r>
      <w:proofErr w:type="gramStart"/>
      <w:r w:rsidRPr="004D3E2A">
        <w:rPr>
          <w:lang w:val="ru-RU"/>
        </w:rPr>
        <w:t>с даты</w:t>
      </w:r>
      <w:proofErr w:type="gramEnd"/>
      <w:r w:rsidRPr="004D3E2A">
        <w:rPr>
          <w:lang w:val="ru-RU"/>
        </w:rPr>
        <w:t xml:space="preserve"> его получения, либо направить Исполнителю в этот же срок мотивированный письменный отказ от подписания такого Акта. 3.3. В случае получения Исполнителем мотивированного письменного отказа Заказчика от подписания Акта  сдачи – приема оказанных услуг, стороны составляют двусторонний Акт с указанием порядка устранения недостатков оказанных услуг или размере стоимости услуги, подлежащей возврату Заказчику, в связи с ненадлежащим качеством, количеством, сроками оказания услуги. </w:t>
      </w:r>
    </w:p>
    <w:p w:rsidR="00030353" w:rsidRPr="004D3E2A" w:rsidRDefault="00030353" w:rsidP="00030353">
      <w:pPr>
        <w:ind w:firstLine="567"/>
        <w:jc w:val="both"/>
        <w:rPr>
          <w:lang w:val="ru-RU"/>
        </w:rPr>
      </w:pPr>
      <w:r w:rsidRPr="004D3E2A">
        <w:rPr>
          <w:lang w:val="ru-RU"/>
        </w:rPr>
        <w:t xml:space="preserve">3.4. В случае немотивированного отказа либо уклонения Заказчика от подписания Акта сдачи – приема оказанных услуг в указанный срок, услуги  будут считаться принятыми, а </w:t>
      </w:r>
      <w:r w:rsidRPr="004D3E2A">
        <w:rPr>
          <w:lang w:val="ru-RU"/>
        </w:rPr>
        <w:lastRenderedPageBreak/>
        <w:t xml:space="preserve">Акт подписанным по истечении 5 (пяти) рабочих дней </w:t>
      </w:r>
      <w:proofErr w:type="gramStart"/>
      <w:r w:rsidRPr="004D3E2A">
        <w:rPr>
          <w:lang w:val="ru-RU"/>
        </w:rPr>
        <w:t>с даты получения</w:t>
      </w:r>
      <w:proofErr w:type="gramEnd"/>
      <w:r w:rsidRPr="004D3E2A">
        <w:rPr>
          <w:lang w:val="ru-RU"/>
        </w:rPr>
        <w:t xml:space="preserve"> Заказчиком Акта.</w:t>
      </w:r>
    </w:p>
    <w:p w:rsidR="00030353" w:rsidRPr="004D3E2A" w:rsidRDefault="00030353" w:rsidP="00030353">
      <w:pPr>
        <w:shd w:val="clear" w:color="auto" w:fill="FFFFFF"/>
        <w:ind w:firstLine="567"/>
        <w:jc w:val="both"/>
        <w:rPr>
          <w:lang w:val="ru-RU"/>
        </w:rPr>
      </w:pPr>
    </w:p>
    <w:p w:rsidR="00030353" w:rsidRPr="00120B66" w:rsidRDefault="00681F50" w:rsidP="00120B66">
      <w:pPr>
        <w:shd w:val="clear" w:color="auto" w:fill="FFFFFF"/>
        <w:tabs>
          <w:tab w:val="left" w:pos="720"/>
        </w:tabs>
        <w:jc w:val="center"/>
        <w:rPr>
          <w:b/>
          <w:lang w:val="ru-RU"/>
        </w:rPr>
      </w:pPr>
      <w:r>
        <w:rPr>
          <w:b/>
          <w:lang w:val="ru-RU"/>
        </w:rPr>
        <w:t>4</w:t>
      </w:r>
      <w:r w:rsidR="00120B66">
        <w:rPr>
          <w:b/>
          <w:lang w:val="ru-RU"/>
        </w:rPr>
        <w:t xml:space="preserve">.. </w:t>
      </w:r>
      <w:r w:rsidR="00030353" w:rsidRPr="00120B66">
        <w:rPr>
          <w:b/>
          <w:lang w:val="ru-RU"/>
        </w:rPr>
        <w:t xml:space="preserve">ЦЕНА </w:t>
      </w:r>
      <w:r w:rsidR="00030353">
        <w:rPr>
          <w:b/>
          <w:lang w:val="ru-RU"/>
        </w:rPr>
        <w:t>ДОГОВОРА</w:t>
      </w:r>
      <w:r w:rsidR="00030353" w:rsidRPr="00120B66">
        <w:rPr>
          <w:b/>
          <w:lang w:val="ru-RU"/>
        </w:rPr>
        <w:t>. ПОРЯДОК РАСЧЕТОВ</w:t>
      </w:r>
    </w:p>
    <w:p w:rsidR="00030353" w:rsidRPr="00120B66" w:rsidRDefault="00030353" w:rsidP="00030353">
      <w:pPr>
        <w:shd w:val="clear" w:color="auto" w:fill="FFFFFF"/>
        <w:ind w:firstLine="567"/>
        <w:jc w:val="both"/>
        <w:rPr>
          <w:b/>
          <w:lang w:val="ru-RU"/>
        </w:rPr>
      </w:pPr>
    </w:p>
    <w:p w:rsidR="00030353" w:rsidRPr="004D3E2A" w:rsidRDefault="00030353" w:rsidP="00030353">
      <w:pPr>
        <w:ind w:firstLine="567"/>
        <w:jc w:val="both"/>
        <w:rPr>
          <w:lang w:val="ru-RU"/>
        </w:rPr>
      </w:pPr>
      <w:r w:rsidRPr="004D3E2A">
        <w:rPr>
          <w:lang w:val="ru-RU"/>
        </w:rPr>
        <w:t xml:space="preserve">4.1. Цена настоящего </w:t>
      </w:r>
      <w:r>
        <w:rPr>
          <w:lang w:val="ru-RU"/>
        </w:rPr>
        <w:t>договора</w:t>
      </w:r>
      <w:r w:rsidRPr="004D3E2A">
        <w:rPr>
          <w:lang w:val="ru-RU"/>
        </w:rPr>
        <w:t xml:space="preserve"> составляет</w:t>
      </w:r>
      <w:proofErr w:type="gramStart"/>
      <w:r w:rsidRPr="004D3E2A">
        <w:rPr>
          <w:lang w:val="ru-RU"/>
        </w:rPr>
        <w:t xml:space="preserve"> </w:t>
      </w:r>
      <w:r>
        <w:rPr>
          <w:lang w:val="ru-RU"/>
        </w:rPr>
        <w:t>_________ (____________)</w:t>
      </w:r>
      <w:r w:rsidRPr="004F4FA1">
        <w:rPr>
          <w:lang w:val="ru-RU"/>
        </w:rPr>
        <w:t xml:space="preserve"> </w:t>
      </w:r>
      <w:proofErr w:type="gramEnd"/>
      <w:r>
        <w:rPr>
          <w:lang w:val="ru-RU"/>
        </w:rPr>
        <w:t>рублей 00 копеек.</w:t>
      </w:r>
      <w:r w:rsidRPr="004D3E2A">
        <w:rPr>
          <w:szCs w:val="16"/>
          <w:lang w:val="ru-RU"/>
        </w:rPr>
        <w:t xml:space="preserve"> </w:t>
      </w:r>
      <w:r w:rsidRPr="004D3E2A">
        <w:rPr>
          <w:lang w:val="ru-RU"/>
        </w:rPr>
        <w:t xml:space="preserve">Цена </w:t>
      </w:r>
      <w:r>
        <w:rPr>
          <w:lang w:val="ru-RU"/>
        </w:rPr>
        <w:t>договора</w:t>
      </w:r>
      <w:r w:rsidRPr="004D3E2A">
        <w:rPr>
          <w:lang w:val="ru-RU"/>
        </w:rPr>
        <w:t xml:space="preserve"> изменению не подлежит. </w:t>
      </w:r>
    </w:p>
    <w:p w:rsidR="00030353" w:rsidRPr="00493577" w:rsidRDefault="00030353" w:rsidP="00030353">
      <w:pPr>
        <w:pStyle w:val="ConsPlusNormal"/>
        <w:ind w:firstLine="567"/>
        <w:jc w:val="both"/>
        <w:rPr>
          <w:rFonts w:ascii="Times New Roman" w:hAnsi="Times New Roman" w:cs="Times New Roman"/>
          <w:sz w:val="24"/>
          <w:szCs w:val="24"/>
        </w:rPr>
      </w:pPr>
      <w:r>
        <w:rPr>
          <w:rFonts w:ascii="Times New Roman" w:hAnsi="Times New Roman"/>
          <w:sz w:val="24"/>
        </w:rPr>
        <w:t xml:space="preserve">4.2. Оплата </w:t>
      </w:r>
      <w:r w:rsidRPr="00493577">
        <w:rPr>
          <w:rFonts w:ascii="Times New Roman" w:hAnsi="Times New Roman" w:cs="Times New Roman"/>
          <w:sz w:val="24"/>
          <w:szCs w:val="24"/>
        </w:rPr>
        <w:t>услуг производится в российских рублях путем перечисления денежных средств на расчетный счет Исполнителя.</w:t>
      </w:r>
    </w:p>
    <w:p w:rsidR="00030353" w:rsidRPr="00493577" w:rsidRDefault="00030353" w:rsidP="00030353">
      <w:pPr>
        <w:pStyle w:val="ConsPlusNormal"/>
        <w:ind w:firstLine="567"/>
        <w:jc w:val="both"/>
        <w:rPr>
          <w:rFonts w:ascii="Times New Roman" w:hAnsi="Times New Roman" w:cs="Times New Roman"/>
          <w:sz w:val="24"/>
          <w:szCs w:val="24"/>
        </w:rPr>
      </w:pPr>
      <w:r w:rsidRPr="00493577">
        <w:rPr>
          <w:rFonts w:ascii="Times New Roman" w:hAnsi="Times New Roman" w:cs="Times New Roman"/>
          <w:sz w:val="24"/>
          <w:szCs w:val="24"/>
        </w:rPr>
        <w:t>4.3.</w:t>
      </w:r>
      <w:r w:rsidR="00493577" w:rsidRPr="00493577">
        <w:rPr>
          <w:rFonts w:ascii="Times New Roman" w:hAnsi="Times New Roman" w:cs="Times New Roman"/>
          <w:sz w:val="24"/>
          <w:szCs w:val="24"/>
        </w:rPr>
        <w:t xml:space="preserve"> Оплата за услуги производится безналичным перечислением денежных средств, в срок до 31.12.2011 после получения надлежащим образом оформленных документов: акта оказанных услуг, счета, </w:t>
      </w:r>
      <w:proofErr w:type="spellStart"/>
      <w:r w:rsidR="00493577" w:rsidRPr="00493577">
        <w:rPr>
          <w:rFonts w:ascii="Times New Roman" w:hAnsi="Times New Roman" w:cs="Times New Roman"/>
          <w:sz w:val="24"/>
          <w:szCs w:val="24"/>
        </w:rPr>
        <w:t>счет-фактуры</w:t>
      </w:r>
      <w:proofErr w:type="spellEnd"/>
      <w:r w:rsidR="00493577" w:rsidRPr="00493577">
        <w:rPr>
          <w:rFonts w:ascii="Times New Roman" w:hAnsi="Times New Roman" w:cs="Times New Roman"/>
          <w:sz w:val="24"/>
          <w:szCs w:val="24"/>
        </w:rPr>
        <w:t xml:space="preserve"> при наличии на счете заказчика бюджетных средств по данной статье расходов и при условии подтверждения лимитов со стороны </w:t>
      </w:r>
      <w:proofErr w:type="gramStart"/>
      <w:r w:rsidR="00493577" w:rsidRPr="00493577">
        <w:rPr>
          <w:rFonts w:ascii="Times New Roman" w:hAnsi="Times New Roman" w:cs="Times New Roman"/>
          <w:sz w:val="24"/>
          <w:szCs w:val="24"/>
        </w:rPr>
        <w:t>управления здравоохранения администрации города Перми</w:t>
      </w:r>
      <w:proofErr w:type="gramEnd"/>
      <w:r w:rsidR="00493577" w:rsidRPr="00493577">
        <w:rPr>
          <w:rFonts w:ascii="Times New Roman" w:hAnsi="Times New Roman" w:cs="Times New Roman"/>
          <w:sz w:val="24"/>
          <w:szCs w:val="24"/>
        </w:rPr>
        <w:t>.</w:t>
      </w:r>
    </w:p>
    <w:p w:rsidR="00030353" w:rsidRPr="00493577" w:rsidRDefault="00030353" w:rsidP="00030353">
      <w:pPr>
        <w:pStyle w:val="a3"/>
        <w:ind w:firstLine="567"/>
        <w:rPr>
          <w:rFonts w:cs="Times New Roman"/>
          <w:lang w:val="ru-RU"/>
        </w:rPr>
      </w:pPr>
      <w:r w:rsidRPr="00493577">
        <w:rPr>
          <w:rFonts w:cs="Times New Roman"/>
          <w:lang w:val="ru-RU"/>
        </w:rPr>
        <w:t>4.4. Сверка расчетов между сторонами производится по требованию любой из сторон и оформляется в  виде Акта сверки  расчетов.</w:t>
      </w:r>
    </w:p>
    <w:p w:rsidR="00030353" w:rsidRDefault="00030353" w:rsidP="00030353">
      <w:pPr>
        <w:pStyle w:val="ConsPlusNormal"/>
        <w:ind w:firstLine="567"/>
        <w:jc w:val="both"/>
        <w:rPr>
          <w:rFonts w:ascii="Times New Roman" w:eastAsia="Arial Unicode MS" w:hAnsi="Times New Roman"/>
          <w:sz w:val="24"/>
        </w:rPr>
      </w:pPr>
    </w:p>
    <w:p w:rsidR="00030353" w:rsidRDefault="00030353" w:rsidP="00030353">
      <w:pPr>
        <w:numPr>
          <w:ilvl w:val="0"/>
          <w:numId w:val="3"/>
        </w:numPr>
        <w:tabs>
          <w:tab w:val="left" w:pos="-360"/>
        </w:tabs>
        <w:ind w:left="0" w:firstLine="567"/>
        <w:jc w:val="center"/>
        <w:rPr>
          <w:b/>
        </w:rPr>
      </w:pPr>
      <w:r>
        <w:rPr>
          <w:b/>
        </w:rPr>
        <w:t>ОТВЕТСТВЕННОСТЬ СТОРОН</w:t>
      </w:r>
    </w:p>
    <w:p w:rsidR="00030353" w:rsidRDefault="00030353" w:rsidP="00030353">
      <w:pPr>
        <w:ind w:firstLine="567"/>
        <w:jc w:val="both"/>
        <w:rPr>
          <w:b/>
        </w:rPr>
      </w:pPr>
    </w:p>
    <w:p w:rsidR="00030353" w:rsidRPr="004D3E2A" w:rsidRDefault="00030353" w:rsidP="00030353">
      <w:pPr>
        <w:pStyle w:val="21"/>
        <w:spacing w:after="0" w:line="240" w:lineRule="auto"/>
        <w:ind w:left="0" w:firstLine="567"/>
        <w:jc w:val="both"/>
        <w:rPr>
          <w:lang w:val="ru-RU"/>
        </w:rPr>
      </w:pPr>
      <w:r w:rsidRPr="004D3E2A">
        <w:rPr>
          <w:lang w:val="ru-RU"/>
        </w:rPr>
        <w:t xml:space="preserve">5.1. В случае просрочки исполнения Заказчиком своих обязательств по настоящему  </w:t>
      </w:r>
      <w:r>
        <w:rPr>
          <w:lang w:val="ru-RU"/>
        </w:rPr>
        <w:t>договору</w:t>
      </w:r>
      <w:r w:rsidRPr="004D3E2A">
        <w:rPr>
          <w:lang w:val="ru-RU"/>
        </w:rPr>
        <w:t>, Исполнитель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срока исполнения обязательства.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Исполнителя.</w:t>
      </w:r>
    </w:p>
    <w:p w:rsidR="00030353" w:rsidRPr="004D3E2A" w:rsidRDefault="00030353" w:rsidP="00030353">
      <w:pPr>
        <w:pStyle w:val="21"/>
        <w:spacing w:after="0" w:line="240" w:lineRule="auto"/>
        <w:ind w:left="0" w:firstLine="567"/>
        <w:jc w:val="both"/>
        <w:rPr>
          <w:lang w:val="ru-RU"/>
        </w:rPr>
      </w:pPr>
      <w:r w:rsidRPr="004D3E2A">
        <w:rPr>
          <w:lang w:val="ru-RU"/>
        </w:rPr>
        <w:t xml:space="preserve">5.2. В случае просрочки исполнения Исполнителем обязательств, предусмотренных настоящим </w:t>
      </w:r>
      <w:r>
        <w:rPr>
          <w:lang w:val="ru-RU"/>
        </w:rPr>
        <w:t>договором</w:t>
      </w:r>
      <w:r w:rsidRPr="004D3E2A">
        <w:rPr>
          <w:lang w:val="ru-RU"/>
        </w:rPr>
        <w:t xml:space="preserve">, не исполнения либо ненадлежащего исполнения обязательств, Заказчик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срока исполнения обязательства в размере </w:t>
      </w:r>
      <w:r w:rsidR="00681F50">
        <w:rPr>
          <w:lang w:val="ru-RU"/>
        </w:rPr>
        <w:t>0,1</w:t>
      </w:r>
      <w:r w:rsidR="00493577">
        <w:rPr>
          <w:lang w:val="ru-RU"/>
        </w:rPr>
        <w:t xml:space="preserve"> %</w:t>
      </w:r>
      <w:r w:rsidRPr="004D3E2A">
        <w:rPr>
          <w:lang w:val="ru-RU"/>
        </w:rPr>
        <w:t xml:space="preserve"> от общей стоимости услуг за </w:t>
      </w:r>
      <w:r w:rsidR="00681F50">
        <w:rPr>
          <w:lang w:val="ru-RU"/>
        </w:rPr>
        <w:t>каждый день просрочки</w:t>
      </w:r>
      <w:r w:rsidRPr="004D3E2A">
        <w:rPr>
          <w:lang w:val="ru-RU"/>
        </w:rPr>
        <w:t>, предусмотренной настоящим договором. Исполнитель освобождается от уплаты неустойки, если докажет, что просрочка исполнения обязательств</w:t>
      </w:r>
      <w:r>
        <w:rPr>
          <w:lang w:val="ru-RU"/>
        </w:rPr>
        <w:t>,</w:t>
      </w:r>
      <w:r w:rsidRPr="004D3E2A">
        <w:rPr>
          <w:lang w:val="ru-RU"/>
        </w:rPr>
        <w:t xml:space="preserve"> произошла вследствие непреодолимой силы или по вине Заказчика.</w:t>
      </w:r>
    </w:p>
    <w:p w:rsidR="00493577" w:rsidRDefault="00493577" w:rsidP="00030353">
      <w:pPr>
        <w:pStyle w:val="21"/>
        <w:spacing w:after="0" w:line="240" w:lineRule="auto"/>
        <w:ind w:left="0" w:firstLine="567"/>
        <w:jc w:val="center"/>
        <w:rPr>
          <w:b/>
          <w:lang w:val="ru-RU"/>
        </w:rPr>
      </w:pPr>
    </w:p>
    <w:p w:rsidR="00030353" w:rsidRDefault="00030353" w:rsidP="00493577">
      <w:pPr>
        <w:pStyle w:val="21"/>
        <w:numPr>
          <w:ilvl w:val="0"/>
          <w:numId w:val="3"/>
        </w:numPr>
        <w:spacing w:after="0" w:line="240" w:lineRule="auto"/>
        <w:jc w:val="center"/>
        <w:rPr>
          <w:b/>
          <w:lang w:val="ru-RU"/>
        </w:rPr>
      </w:pPr>
      <w:r w:rsidRPr="004D3E2A">
        <w:rPr>
          <w:b/>
          <w:lang w:val="ru-RU"/>
        </w:rPr>
        <w:t xml:space="preserve">СРОК ДЕЙСТВИЯ </w:t>
      </w:r>
      <w:r>
        <w:rPr>
          <w:b/>
          <w:lang w:val="ru-RU"/>
        </w:rPr>
        <w:t>ДОГОВОРА</w:t>
      </w:r>
    </w:p>
    <w:p w:rsidR="00493577" w:rsidRPr="004D3E2A" w:rsidRDefault="00493577" w:rsidP="00493577">
      <w:pPr>
        <w:pStyle w:val="21"/>
        <w:spacing w:after="0" w:line="240" w:lineRule="auto"/>
        <w:ind w:left="360"/>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6.1. Настоящий </w:t>
      </w:r>
      <w:r>
        <w:rPr>
          <w:lang w:val="ru-RU"/>
        </w:rPr>
        <w:t>договор,</w:t>
      </w:r>
      <w:r w:rsidRPr="004D3E2A">
        <w:rPr>
          <w:lang w:val="ru-RU"/>
        </w:rPr>
        <w:t xml:space="preserve"> вступает в силу с </w:t>
      </w:r>
      <w:r>
        <w:rPr>
          <w:lang w:val="ru-RU"/>
        </w:rPr>
        <w:t>момента подписания</w:t>
      </w:r>
      <w:r w:rsidRPr="004D3E2A">
        <w:rPr>
          <w:lang w:val="ru-RU"/>
        </w:rPr>
        <w:t xml:space="preserve"> </w:t>
      </w:r>
      <w:r>
        <w:rPr>
          <w:lang w:val="ru-RU"/>
        </w:rPr>
        <w:t>и действует до полного исполнения сторонами всех обязательств</w:t>
      </w:r>
      <w:r w:rsidRPr="004D3E2A">
        <w:rPr>
          <w:lang w:val="ru-RU"/>
        </w:rPr>
        <w:t>.</w:t>
      </w:r>
    </w:p>
    <w:p w:rsidR="00030353" w:rsidRPr="004D3E2A" w:rsidRDefault="00030353" w:rsidP="00030353">
      <w:pPr>
        <w:pStyle w:val="21"/>
        <w:spacing w:after="0" w:line="240" w:lineRule="auto"/>
        <w:ind w:left="0" w:firstLine="567"/>
        <w:jc w:val="both"/>
        <w:rPr>
          <w:lang w:val="ru-RU"/>
        </w:rPr>
      </w:pPr>
      <w:r w:rsidRPr="004D3E2A">
        <w:rPr>
          <w:lang w:val="ru-RU"/>
        </w:rPr>
        <w:t xml:space="preserve">6.2. Досрочное расторжение </w:t>
      </w:r>
      <w:r>
        <w:rPr>
          <w:lang w:val="ru-RU"/>
        </w:rPr>
        <w:t>договора</w:t>
      </w:r>
      <w:r w:rsidRPr="004D3E2A">
        <w:rPr>
          <w:lang w:val="ru-RU"/>
        </w:rPr>
        <w:t xml:space="preserve"> допускается только по соглашению сторон или решению суда по основаниям, предусмотренным гражданским законодательством.</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keepNext/>
        <w:shd w:val="clear" w:color="auto" w:fill="FFFFFF"/>
        <w:tabs>
          <w:tab w:val="left" w:pos="3355"/>
        </w:tabs>
        <w:ind w:firstLine="567"/>
        <w:jc w:val="center"/>
        <w:rPr>
          <w:b/>
          <w:lang w:val="ru-RU"/>
        </w:rPr>
      </w:pPr>
      <w:r w:rsidRPr="004D3E2A">
        <w:rPr>
          <w:b/>
          <w:lang w:val="ru-RU"/>
        </w:rPr>
        <w:t>7. ОБСТОЯТЕЛЬСТВА НЕПРЕОДОЛИМОЙ СИЛЫ</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7.1. Стороны освобождаются от ответственности при наступлении обстоятельств непреодолимой силы.</w:t>
      </w:r>
    </w:p>
    <w:p w:rsidR="00030353" w:rsidRDefault="00030353" w:rsidP="00030353">
      <w:pPr>
        <w:ind w:firstLine="567"/>
        <w:jc w:val="both"/>
        <w:rPr>
          <w:lang w:val="ru-RU"/>
        </w:rPr>
      </w:pPr>
      <w:r w:rsidRPr="004D3E2A">
        <w:rPr>
          <w:lang w:val="ru-RU"/>
        </w:rPr>
        <w:t xml:space="preserve">7.2. Сторона, которая не может исполнить свое обязательство по настоящему </w:t>
      </w:r>
      <w:r>
        <w:rPr>
          <w:lang w:val="ru-RU"/>
        </w:rPr>
        <w:t>договору</w:t>
      </w:r>
      <w:r w:rsidRPr="004D3E2A">
        <w:rPr>
          <w:lang w:val="ru-RU"/>
        </w:rPr>
        <w:t xml:space="preserve"> вследствие наступления обстоятельств непреодолимой силы, обязана в возможно короткий срок уведомить другую сторону, как о наступлении, так и о прекращении таких обстоятельств и представить документы, подтверждающие наступление таких обстоятельств.</w:t>
      </w:r>
    </w:p>
    <w:p w:rsidR="00030353" w:rsidRPr="004D3E2A" w:rsidRDefault="00030353" w:rsidP="00030353">
      <w:pPr>
        <w:ind w:firstLine="567"/>
        <w:jc w:val="both"/>
        <w:rPr>
          <w:lang w:val="ru-RU"/>
        </w:rPr>
      </w:pPr>
    </w:p>
    <w:p w:rsidR="00030353" w:rsidRDefault="00030353" w:rsidP="00030353">
      <w:pPr>
        <w:numPr>
          <w:ilvl w:val="0"/>
          <w:numId w:val="4"/>
        </w:numPr>
        <w:tabs>
          <w:tab w:val="left" w:pos="-360"/>
          <w:tab w:val="left" w:pos="360"/>
        </w:tabs>
        <w:ind w:left="0" w:firstLine="567"/>
        <w:jc w:val="center"/>
        <w:rPr>
          <w:b/>
        </w:rPr>
      </w:pPr>
      <w:r>
        <w:rPr>
          <w:b/>
        </w:rPr>
        <w:t>ПОРЯДОК РАЗРЕШЕНИЯ СПОРОВ</w:t>
      </w:r>
    </w:p>
    <w:p w:rsidR="00030353" w:rsidRDefault="00030353" w:rsidP="00030353">
      <w:pPr>
        <w:ind w:firstLine="567"/>
        <w:jc w:val="both"/>
        <w:rPr>
          <w:b/>
        </w:rPr>
      </w:pPr>
    </w:p>
    <w:p w:rsidR="00030353" w:rsidRPr="004D3E2A" w:rsidRDefault="00030353" w:rsidP="00030353">
      <w:pPr>
        <w:pStyle w:val="31"/>
        <w:ind w:right="0" w:firstLine="567"/>
        <w:jc w:val="both"/>
        <w:rPr>
          <w:sz w:val="24"/>
          <w:lang w:val="ru-RU"/>
        </w:rPr>
      </w:pPr>
      <w:r w:rsidRPr="004D3E2A">
        <w:rPr>
          <w:sz w:val="24"/>
          <w:lang w:val="ru-RU"/>
        </w:rPr>
        <w:t xml:space="preserve">8.1. Споры, возникающие между сторонами в связи с исполнением настоящего </w:t>
      </w:r>
      <w:r>
        <w:rPr>
          <w:sz w:val="24"/>
          <w:lang w:val="ru-RU"/>
        </w:rPr>
        <w:t>договора</w:t>
      </w:r>
      <w:r w:rsidRPr="004D3E2A">
        <w:rPr>
          <w:sz w:val="24"/>
          <w:lang w:val="ru-RU"/>
        </w:rPr>
        <w:t xml:space="preserve">, разрешаются в претензионном порядке. Сторона, получившая письменную претензию по настоящему </w:t>
      </w:r>
      <w:r>
        <w:rPr>
          <w:sz w:val="24"/>
          <w:lang w:val="ru-RU"/>
        </w:rPr>
        <w:t>договору</w:t>
      </w:r>
      <w:r w:rsidRPr="004D3E2A">
        <w:rPr>
          <w:sz w:val="24"/>
          <w:lang w:val="ru-RU"/>
        </w:rPr>
        <w:t xml:space="preserve">, обязана рассмотреть ее и направить письменный ответ на претензию второй стороне в течение пяти рабочих дней </w:t>
      </w:r>
      <w:proofErr w:type="gramStart"/>
      <w:r w:rsidRPr="004D3E2A">
        <w:rPr>
          <w:sz w:val="24"/>
          <w:lang w:val="ru-RU"/>
        </w:rPr>
        <w:t>с даты получения</w:t>
      </w:r>
      <w:proofErr w:type="gramEnd"/>
      <w:r w:rsidRPr="004D3E2A">
        <w:rPr>
          <w:sz w:val="24"/>
          <w:lang w:val="ru-RU"/>
        </w:rPr>
        <w:t xml:space="preserve"> претензии.</w:t>
      </w:r>
    </w:p>
    <w:p w:rsidR="00030353" w:rsidRPr="004D3E2A" w:rsidRDefault="00030353" w:rsidP="00030353">
      <w:pPr>
        <w:ind w:firstLine="567"/>
        <w:jc w:val="both"/>
        <w:rPr>
          <w:lang w:val="ru-RU"/>
        </w:rPr>
      </w:pPr>
      <w:r w:rsidRPr="004D3E2A">
        <w:rPr>
          <w:lang w:val="ru-RU"/>
        </w:rPr>
        <w:t xml:space="preserve">8.2. В случае невозможности решения спора сторон по настоящему </w:t>
      </w:r>
      <w:r>
        <w:rPr>
          <w:lang w:val="ru-RU"/>
        </w:rPr>
        <w:t>договору</w:t>
      </w:r>
      <w:r w:rsidRPr="004D3E2A">
        <w:rPr>
          <w:lang w:val="ru-RU"/>
        </w:rPr>
        <w:t xml:space="preserve">  в претензионном порядке, заинтересованная сторона вправе передать спор на рассмотрение в Арбитражный суд Пермского края.</w:t>
      </w:r>
    </w:p>
    <w:p w:rsidR="00030353" w:rsidRPr="004D3E2A" w:rsidRDefault="00030353" w:rsidP="00030353">
      <w:pPr>
        <w:keepNext/>
        <w:shd w:val="clear" w:color="auto" w:fill="FFFFFF"/>
        <w:tabs>
          <w:tab w:val="left" w:pos="3355"/>
        </w:tabs>
        <w:ind w:firstLine="567"/>
        <w:jc w:val="both"/>
        <w:rPr>
          <w:b/>
          <w:lang w:val="ru-RU"/>
        </w:rPr>
      </w:pPr>
    </w:p>
    <w:p w:rsidR="00030353" w:rsidRDefault="00030353" w:rsidP="00030353">
      <w:pPr>
        <w:keepNext/>
        <w:numPr>
          <w:ilvl w:val="0"/>
          <w:numId w:val="5"/>
        </w:numPr>
        <w:shd w:val="clear" w:color="auto" w:fill="FFFFFF"/>
        <w:tabs>
          <w:tab w:val="left" w:pos="-360"/>
        </w:tabs>
        <w:ind w:left="0" w:firstLine="567"/>
        <w:jc w:val="center"/>
        <w:rPr>
          <w:b/>
        </w:rPr>
      </w:pPr>
      <w:r>
        <w:rPr>
          <w:b/>
        </w:rPr>
        <w:t>ЗАКЛЮЧИТЕЛЬНЫЕ ПОЛОЖЕНИЯ</w:t>
      </w:r>
    </w:p>
    <w:p w:rsidR="00030353" w:rsidRDefault="00030353" w:rsidP="00030353">
      <w:pPr>
        <w:keepNext/>
        <w:shd w:val="clear" w:color="auto" w:fill="FFFFFF"/>
        <w:tabs>
          <w:tab w:val="left" w:pos="3355"/>
        </w:tabs>
        <w:ind w:firstLine="567"/>
        <w:jc w:val="both"/>
        <w:rPr>
          <w:b/>
        </w:rPr>
      </w:pPr>
    </w:p>
    <w:p w:rsidR="00030353" w:rsidRPr="004D3E2A" w:rsidRDefault="00030353" w:rsidP="00030353">
      <w:pPr>
        <w:ind w:firstLine="567"/>
        <w:jc w:val="both"/>
        <w:rPr>
          <w:lang w:val="ru-RU"/>
        </w:rPr>
      </w:pPr>
      <w:r w:rsidRPr="004D3E2A">
        <w:rPr>
          <w:lang w:val="ru-RU"/>
        </w:rPr>
        <w:t xml:space="preserve">9.1. Настоящий </w:t>
      </w:r>
      <w:r>
        <w:rPr>
          <w:lang w:val="ru-RU"/>
        </w:rPr>
        <w:t>договор</w:t>
      </w:r>
      <w:r w:rsidRPr="004D3E2A">
        <w:rPr>
          <w:lang w:val="ru-RU"/>
        </w:rPr>
        <w:t xml:space="preserve"> составлен в </w:t>
      </w:r>
      <w:r>
        <w:rPr>
          <w:lang w:val="ru-RU"/>
        </w:rPr>
        <w:t>трех</w:t>
      </w:r>
      <w:r w:rsidRPr="004D3E2A">
        <w:rPr>
          <w:lang w:val="ru-RU"/>
        </w:rPr>
        <w:t xml:space="preserve"> экземплярах, имеющих равную юридическую силу, </w:t>
      </w:r>
      <w:r w:rsidR="00493577">
        <w:rPr>
          <w:lang w:val="ru-RU"/>
        </w:rPr>
        <w:t>два</w:t>
      </w:r>
      <w:r w:rsidRPr="004D3E2A">
        <w:rPr>
          <w:lang w:val="ru-RU"/>
        </w:rPr>
        <w:t xml:space="preserve"> экземпляр</w:t>
      </w:r>
      <w:r>
        <w:rPr>
          <w:lang w:val="ru-RU"/>
        </w:rPr>
        <w:t xml:space="preserve">а </w:t>
      </w:r>
      <w:r w:rsidR="00493577">
        <w:rPr>
          <w:lang w:val="ru-RU"/>
        </w:rPr>
        <w:t>- Заказчику, один экземпляр - И</w:t>
      </w:r>
      <w:r>
        <w:rPr>
          <w:lang w:val="ru-RU"/>
        </w:rPr>
        <w:t>сполнителю</w:t>
      </w:r>
      <w:r w:rsidRPr="004D3E2A">
        <w:rPr>
          <w:lang w:val="ru-RU"/>
        </w:rPr>
        <w:t xml:space="preserve">. </w:t>
      </w:r>
    </w:p>
    <w:p w:rsidR="00030353" w:rsidRPr="004D3E2A" w:rsidRDefault="00493577" w:rsidP="00493577">
      <w:pPr>
        <w:tabs>
          <w:tab w:val="left" w:pos="-360"/>
        </w:tabs>
        <w:ind w:firstLine="567"/>
        <w:jc w:val="both"/>
        <w:rPr>
          <w:lang w:val="ru-RU"/>
        </w:rPr>
      </w:pPr>
      <w:r>
        <w:rPr>
          <w:lang w:val="ru-RU"/>
        </w:rPr>
        <w:t xml:space="preserve">9.2. </w:t>
      </w:r>
      <w:r w:rsidR="00030353" w:rsidRPr="004D3E2A">
        <w:rPr>
          <w:lang w:val="ru-RU"/>
        </w:rPr>
        <w:t xml:space="preserve">Стороны обязаны в возможно короткий срок уведомлять друг друга об изменении адресов, банковских и других реквизитов, указанных в настоящем </w:t>
      </w:r>
      <w:r w:rsidR="00030353">
        <w:rPr>
          <w:lang w:val="ru-RU"/>
        </w:rPr>
        <w:t>договоре</w:t>
      </w:r>
      <w:r w:rsidR="00030353" w:rsidRPr="004D3E2A">
        <w:rPr>
          <w:lang w:val="ru-RU"/>
        </w:rPr>
        <w:t>.</w:t>
      </w:r>
    </w:p>
    <w:p w:rsidR="00030353" w:rsidRPr="004D3E2A" w:rsidRDefault="00030353" w:rsidP="00030353">
      <w:pPr>
        <w:ind w:firstLine="567"/>
        <w:jc w:val="both"/>
        <w:rPr>
          <w:b/>
          <w:lang w:val="ru-RU"/>
        </w:rPr>
      </w:pPr>
    </w:p>
    <w:p w:rsidR="00030353" w:rsidRPr="00120B66" w:rsidRDefault="00030353" w:rsidP="00030353">
      <w:pPr>
        <w:pStyle w:val="3"/>
        <w:tabs>
          <w:tab w:val="left" w:pos="-720"/>
        </w:tabs>
        <w:ind w:left="0" w:right="0" w:firstLine="567"/>
        <w:rPr>
          <w:lang w:val="ru-RU"/>
        </w:rPr>
      </w:pPr>
      <w:r w:rsidRPr="00120B66">
        <w:rPr>
          <w:lang w:val="ru-RU"/>
        </w:rPr>
        <w:t>АДРЕСА И РЕКВИЗИТЫ СТОРОН</w:t>
      </w:r>
    </w:p>
    <w:p w:rsidR="00030353" w:rsidRPr="00120B66" w:rsidRDefault="00030353" w:rsidP="00030353">
      <w:pPr>
        <w:ind w:firstLine="567"/>
        <w:rPr>
          <w:lang w:val="ru-RU"/>
        </w:rPr>
      </w:pPr>
    </w:p>
    <w:p w:rsidR="00030353" w:rsidRDefault="00493577" w:rsidP="00030353">
      <w:pPr>
        <w:ind w:firstLine="567"/>
        <w:rPr>
          <w:lang w:val="ru-RU"/>
        </w:rPr>
      </w:pPr>
      <w:r>
        <w:rPr>
          <w:lang w:val="ru-RU"/>
        </w:rPr>
        <w:t>«</w:t>
      </w:r>
      <w:r w:rsidR="00030353" w:rsidRPr="00120B66">
        <w:rPr>
          <w:lang w:val="ru-RU"/>
        </w:rPr>
        <w:t>Заказчик</w:t>
      </w:r>
      <w:r>
        <w:rPr>
          <w:lang w:val="ru-RU"/>
        </w:rPr>
        <w:t>»</w:t>
      </w:r>
      <w:r w:rsidR="00030353" w:rsidRPr="00120B66">
        <w:rPr>
          <w:lang w:val="ru-RU"/>
        </w:rPr>
        <w:t xml:space="preserve">:                                                            </w:t>
      </w:r>
      <w:r>
        <w:rPr>
          <w:lang w:val="ru-RU"/>
        </w:rPr>
        <w:t>«</w:t>
      </w:r>
      <w:r w:rsidR="00030353" w:rsidRPr="00120B66">
        <w:rPr>
          <w:lang w:val="ru-RU"/>
        </w:rPr>
        <w:t>Исполнитель</w:t>
      </w:r>
      <w:r>
        <w:rPr>
          <w:lang w:val="ru-RU"/>
        </w:rPr>
        <w:t>»</w:t>
      </w:r>
      <w:r w:rsidR="00030353" w:rsidRPr="00120B66">
        <w:rPr>
          <w:lang w:val="ru-RU"/>
        </w:rPr>
        <w:t xml:space="preserve">: </w:t>
      </w:r>
    </w:p>
    <w:p w:rsidR="00030353" w:rsidRDefault="00030353" w:rsidP="00030353">
      <w:pPr>
        <w:ind w:firstLine="567"/>
        <w:rPr>
          <w:lang w:val="ru-RU"/>
        </w:rPr>
      </w:pPr>
    </w:p>
    <w:p w:rsidR="00030353" w:rsidRDefault="00030353" w:rsidP="00030353">
      <w:pPr>
        <w:rPr>
          <w:b/>
          <w:lang w:val="ru-RU"/>
        </w:rPr>
      </w:pPr>
      <w:r w:rsidRPr="00215511">
        <w:rPr>
          <w:b/>
          <w:lang w:val="ru-RU"/>
        </w:rPr>
        <w:t>МУЗ «</w:t>
      </w:r>
      <w:proofErr w:type="gramStart"/>
      <w:r w:rsidRPr="00215511">
        <w:rPr>
          <w:b/>
          <w:lang w:val="ru-RU"/>
        </w:rPr>
        <w:t>Городская</w:t>
      </w:r>
      <w:proofErr w:type="gramEnd"/>
      <w:r w:rsidRPr="00215511">
        <w:rPr>
          <w:b/>
          <w:lang w:val="ru-RU"/>
        </w:rPr>
        <w:t xml:space="preserve"> клиническая </w:t>
      </w:r>
      <w:r>
        <w:rPr>
          <w:b/>
          <w:lang w:val="ru-RU"/>
        </w:rPr>
        <w:t xml:space="preserve">                            ________________________________</w:t>
      </w:r>
    </w:p>
    <w:p w:rsidR="00030353" w:rsidRPr="007147A2" w:rsidRDefault="00030353" w:rsidP="00030353">
      <w:pPr>
        <w:rPr>
          <w:b/>
          <w:lang w:val="ru-RU"/>
        </w:rPr>
      </w:pPr>
      <w:r w:rsidRPr="00215511">
        <w:rPr>
          <w:b/>
          <w:lang w:val="ru-RU"/>
        </w:rPr>
        <w:t>поликлиника №4»</w:t>
      </w:r>
    </w:p>
    <w:p w:rsidR="00030353" w:rsidRPr="00215511" w:rsidRDefault="00030353" w:rsidP="00030353">
      <w:pPr>
        <w:ind w:firstLine="567"/>
        <w:rPr>
          <w:b/>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rPr>
          <w:lang w:val="ru-RU"/>
        </w:rPr>
      </w:pPr>
      <w:r>
        <w:rPr>
          <w:lang w:val="ru-RU"/>
        </w:rPr>
        <w:t>_____________________(Зуева Н.М.)                                 ______________________(ФИО)</w:t>
      </w:r>
    </w:p>
    <w:p w:rsidR="00030353" w:rsidRPr="004F4FA1" w:rsidRDefault="00030353" w:rsidP="00493577">
      <w:pPr>
        <w:rPr>
          <w:lang w:val="ru-RU"/>
        </w:rPr>
      </w:pPr>
      <w:r>
        <w:rPr>
          <w:lang w:val="ru-RU"/>
        </w:rPr>
        <w:t xml:space="preserve">МП                                                                                       </w:t>
      </w:r>
      <w:proofErr w:type="spellStart"/>
      <w:proofErr w:type="gramStart"/>
      <w:r>
        <w:rPr>
          <w:lang w:val="ru-RU"/>
        </w:rPr>
        <w:t>МП</w:t>
      </w:r>
      <w:proofErr w:type="spellEnd"/>
      <w:proofErr w:type="gramEnd"/>
    </w:p>
    <w:sectPr w:rsidR="00030353" w:rsidRPr="004F4FA1" w:rsidSect="00493577">
      <w:footnotePr>
        <w:pos w:val="beneathText"/>
      </w:footnotePr>
      <w:pgSz w:w="11905" w:h="16837"/>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120B66"/>
    <w:rsid w:val="002B2823"/>
    <w:rsid w:val="00484CEB"/>
    <w:rsid w:val="00493577"/>
    <w:rsid w:val="006011A6"/>
    <w:rsid w:val="006615E9"/>
    <w:rsid w:val="00681F50"/>
    <w:rsid w:val="0073706B"/>
    <w:rsid w:val="007451E2"/>
    <w:rsid w:val="008104F5"/>
    <w:rsid w:val="00813BC6"/>
    <w:rsid w:val="009831BE"/>
    <w:rsid w:val="0099752B"/>
    <w:rsid w:val="009B5D1C"/>
    <w:rsid w:val="00A85A33"/>
    <w:rsid w:val="00DB355B"/>
    <w:rsid w:val="00ED32E7"/>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Опер2</cp:lastModifiedBy>
  <cp:revision>4</cp:revision>
  <cp:lastPrinted>2011-08-26T06:14:00Z</cp:lastPrinted>
  <dcterms:created xsi:type="dcterms:W3CDTF">2011-08-25T19:24:00Z</dcterms:created>
  <dcterms:modified xsi:type="dcterms:W3CDTF">2011-08-26T10:42:00Z</dcterms:modified>
</cp:coreProperties>
</file>