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7AB" w:rsidRPr="00BD1898" w:rsidRDefault="00180093" w:rsidP="004D47AB">
      <w:pPr>
        <w:pStyle w:val="a4"/>
        <w:tabs>
          <w:tab w:val="left" w:pos="2130"/>
          <w:tab w:val="center" w:pos="496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ИЗВЕЩЕНИЕ №</w:t>
      </w:r>
      <w:r w:rsidR="00C85989">
        <w:rPr>
          <w:b/>
          <w:sz w:val="22"/>
          <w:szCs w:val="22"/>
        </w:rPr>
        <w:t xml:space="preserve"> </w:t>
      </w:r>
      <w:r w:rsidR="006F538F">
        <w:rPr>
          <w:b/>
          <w:sz w:val="22"/>
          <w:szCs w:val="22"/>
        </w:rPr>
        <w:t>65</w:t>
      </w:r>
      <w:r w:rsidR="006638E5">
        <w:rPr>
          <w:b/>
          <w:sz w:val="22"/>
          <w:szCs w:val="22"/>
        </w:rPr>
        <w:t xml:space="preserve"> </w:t>
      </w:r>
      <w:r w:rsidR="004D47AB">
        <w:rPr>
          <w:b/>
          <w:sz w:val="22"/>
          <w:szCs w:val="22"/>
        </w:rPr>
        <w:t>АЭ</w:t>
      </w:r>
      <w:r w:rsidR="004D47AB" w:rsidRPr="00BD1898">
        <w:rPr>
          <w:b/>
          <w:sz w:val="22"/>
          <w:szCs w:val="22"/>
        </w:rPr>
        <w:t xml:space="preserve"> от «</w:t>
      </w:r>
      <w:r w:rsidR="007072A8">
        <w:rPr>
          <w:b/>
          <w:sz w:val="22"/>
          <w:szCs w:val="22"/>
        </w:rPr>
        <w:t>09</w:t>
      </w:r>
      <w:r w:rsidR="004D47AB" w:rsidRPr="00BD1898">
        <w:rPr>
          <w:b/>
          <w:sz w:val="22"/>
          <w:szCs w:val="22"/>
        </w:rPr>
        <w:t xml:space="preserve">» </w:t>
      </w:r>
      <w:r w:rsidR="007072A8">
        <w:rPr>
          <w:b/>
          <w:sz w:val="22"/>
          <w:szCs w:val="22"/>
        </w:rPr>
        <w:t>сентября</w:t>
      </w:r>
      <w:r w:rsidR="004D47AB" w:rsidRPr="00BD1898">
        <w:rPr>
          <w:b/>
          <w:sz w:val="22"/>
          <w:szCs w:val="22"/>
        </w:rPr>
        <w:t xml:space="preserve"> 2011 года</w:t>
      </w:r>
    </w:p>
    <w:p w:rsidR="004D47AB" w:rsidRPr="00BD1898" w:rsidRDefault="004D47AB" w:rsidP="004D47AB">
      <w:pPr>
        <w:pStyle w:val="a4"/>
        <w:jc w:val="center"/>
        <w:rPr>
          <w:b/>
          <w:sz w:val="22"/>
          <w:szCs w:val="22"/>
        </w:rPr>
      </w:pPr>
      <w:r w:rsidRPr="00BD1898">
        <w:rPr>
          <w:b/>
          <w:sz w:val="22"/>
          <w:szCs w:val="22"/>
        </w:rPr>
        <w:t>о проведении открытого аукциона</w:t>
      </w:r>
      <w:r w:rsidR="002632E9">
        <w:rPr>
          <w:b/>
          <w:sz w:val="22"/>
          <w:szCs w:val="22"/>
        </w:rPr>
        <w:t xml:space="preserve"> </w:t>
      </w:r>
      <w:r w:rsidRPr="00BD1898">
        <w:rPr>
          <w:b/>
          <w:sz w:val="22"/>
          <w:szCs w:val="22"/>
        </w:rPr>
        <w:t>в электронной форме</w:t>
      </w:r>
    </w:p>
    <w:p w:rsidR="004D47AB" w:rsidRPr="00BD1898" w:rsidRDefault="004D47AB" w:rsidP="004D47AB">
      <w:pPr>
        <w:pStyle w:val="a4"/>
        <w:jc w:val="center"/>
        <w:rPr>
          <w:b/>
          <w:color w:val="000000"/>
          <w:sz w:val="22"/>
          <w:szCs w:val="22"/>
        </w:rPr>
      </w:pPr>
      <w:r w:rsidRPr="00BD1898">
        <w:rPr>
          <w:b/>
          <w:color w:val="000000"/>
          <w:sz w:val="22"/>
          <w:szCs w:val="22"/>
        </w:rPr>
        <w:t xml:space="preserve">на право заключить </w:t>
      </w:r>
      <w:r>
        <w:rPr>
          <w:b/>
          <w:color w:val="000000"/>
          <w:sz w:val="22"/>
          <w:szCs w:val="22"/>
        </w:rPr>
        <w:t>гражданско-правовой договор</w:t>
      </w:r>
      <w:r w:rsidRPr="00BD1898">
        <w:rPr>
          <w:b/>
          <w:color w:val="000000"/>
          <w:sz w:val="22"/>
          <w:szCs w:val="22"/>
        </w:rPr>
        <w:t xml:space="preserve"> </w:t>
      </w:r>
    </w:p>
    <w:p w:rsidR="007072A8" w:rsidRDefault="004D47AB" w:rsidP="004D47AB">
      <w:pPr>
        <w:pStyle w:val="a4"/>
        <w:jc w:val="center"/>
        <w:rPr>
          <w:b/>
          <w:color w:val="000000"/>
          <w:sz w:val="22"/>
          <w:szCs w:val="22"/>
        </w:rPr>
      </w:pPr>
      <w:r w:rsidRPr="00BD1898">
        <w:rPr>
          <w:b/>
          <w:color w:val="000000"/>
          <w:sz w:val="22"/>
          <w:szCs w:val="22"/>
        </w:rPr>
        <w:t xml:space="preserve">на </w:t>
      </w:r>
      <w:r w:rsidRPr="007072A8">
        <w:rPr>
          <w:b/>
          <w:color w:val="000000"/>
          <w:sz w:val="22"/>
          <w:szCs w:val="22"/>
        </w:rPr>
        <w:t xml:space="preserve">поставку </w:t>
      </w:r>
      <w:r w:rsidR="007072A8" w:rsidRPr="007072A8">
        <w:rPr>
          <w:b/>
        </w:rPr>
        <w:t>медицинского оборудования для физиотерапевтического отделения</w:t>
      </w:r>
      <w:r w:rsidR="006638E5" w:rsidRPr="007072A8">
        <w:rPr>
          <w:b/>
          <w:color w:val="000000"/>
          <w:sz w:val="22"/>
          <w:szCs w:val="22"/>
        </w:rPr>
        <w:t xml:space="preserve"> </w:t>
      </w:r>
    </w:p>
    <w:p w:rsidR="004D47AB" w:rsidRPr="007072A8" w:rsidRDefault="004D47AB" w:rsidP="004D47AB">
      <w:pPr>
        <w:pStyle w:val="a4"/>
        <w:jc w:val="center"/>
        <w:rPr>
          <w:b/>
          <w:color w:val="000000"/>
          <w:sz w:val="22"/>
          <w:szCs w:val="22"/>
        </w:rPr>
      </w:pPr>
      <w:r w:rsidRPr="007072A8">
        <w:rPr>
          <w:b/>
          <w:color w:val="000000"/>
          <w:sz w:val="22"/>
          <w:szCs w:val="22"/>
        </w:rPr>
        <w:t>для МУЗ «</w:t>
      </w:r>
      <w:r w:rsidR="00D85827" w:rsidRPr="007072A8">
        <w:rPr>
          <w:b/>
          <w:color w:val="000000"/>
          <w:sz w:val="22"/>
          <w:szCs w:val="22"/>
        </w:rPr>
        <w:t>ГКП</w:t>
      </w:r>
      <w:r w:rsidRPr="007072A8">
        <w:rPr>
          <w:b/>
          <w:color w:val="000000"/>
          <w:sz w:val="22"/>
          <w:szCs w:val="22"/>
        </w:rPr>
        <w:t xml:space="preserve"> № </w:t>
      </w:r>
      <w:r w:rsidR="00D85827" w:rsidRPr="007072A8">
        <w:rPr>
          <w:b/>
          <w:color w:val="000000"/>
          <w:sz w:val="22"/>
          <w:szCs w:val="22"/>
        </w:rPr>
        <w:t>4</w:t>
      </w:r>
      <w:r w:rsidRPr="007072A8">
        <w:rPr>
          <w:b/>
          <w:color w:val="000000"/>
          <w:sz w:val="22"/>
          <w:szCs w:val="22"/>
        </w:rPr>
        <w:t>»</w:t>
      </w:r>
    </w:p>
    <w:p w:rsidR="00EF7C4C" w:rsidRDefault="00EF7C4C" w:rsidP="00EF7C4C">
      <w:pPr>
        <w:pStyle w:val="ConsPlusNormal"/>
        <w:widowControl/>
        <w:ind w:firstLine="540"/>
        <w:jc w:val="both"/>
      </w:pPr>
    </w:p>
    <w:p w:rsidR="00B67C15" w:rsidRDefault="00B67C15" w:rsidP="00EF7C4C">
      <w:pPr>
        <w:pStyle w:val="a4"/>
        <w:ind w:firstLine="360"/>
        <w:jc w:val="center"/>
        <w:rPr>
          <w:b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0"/>
      </w:tblGrid>
      <w:tr w:rsidR="002C2E2D" w:rsidRPr="00383A13" w:rsidTr="002C2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2E2D" w:rsidRPr="00383A13" w:rsidRDefault="002C2E2D">
            <w:pPr>
              <w:jc w:val="both"/>
              <w:rPr>
                <w:sz w:val="22"/>
                <w:szCs w:val="22"/>
              </w:rPr>
            </w:pPr>
            <w:r w:rsidRPr="00383A13">
              <w:rPr>
                <w:sz w:val="22"/>
                <w:szCs w:val="22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2E2D" w:rsidRPr="00383A13" w:rsidRDefault="002C2E2D">
            <w:pPr>
              <w:jc w:val="both"/>
              <w:rPr>
                <w:sz w:val="22"/>
                <w:szCs w:val="22"/>
                <w:lang w:val="en-US"/>
              </w:rPr>
            </w:pPr>
          </w:p>
        </w:tc>
      </w:tr>
      <w:tr w:rsidR="002E2C58" w:rsidRPr="00383A13" w:rsidTr="002C2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C58" w:rsidRPr="00383A13" w:rsidRDefault="002E2C58">
            <w:pPr>
              <w:jc w:val="both"/>
              <w:rPr>
                <w:sz w:val="22"/>
                <w:szCs w:val="22"/>
              </w:rPr>
            </w:pPr>
            <w:r w:rsidRPr="00383A13">
              <w:rPr>
                <w:sz w:val="22"/>
                <w:szCs w:val="22"/>
              </w:rPr>
              <w:t xml:space="preserve">Краткое наименование аукциона: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C58" w:rsidRPr="007072A8" w:rsidRDefault="002E2C58" w:rsidP="00DC42D1">
            <w:pPr>
              <w:jc w:val="both"/>
              <w:rPr>
                <w:bCs/>
                <w:sz w:val="24"/>
                <w:szCs w:val="24"/>
              </w:rPr>
            </w:pPr>
            <w:r w:rsidRPr="007072A8">
              <w:rPr>
                <w:bCs/>
                <w:sz w:val="24"/>
                <w:szCs w:val="24"/>
              </w:rPr>
              <w:t xml:space="preserve">Поставка </w:t>
            </w:r>
            <w:r w:rsidR="007072A8" w:rsidRPr="007072A8">
              <w:rPr>
                <w:sz w:val="24"/>
                <w:szCs w:val="24"/>
              </w:rPr>
              <w:t>медицинского оборудования для физиотерапевтического отделения</w:t>
            </w:r>
            <w:r w:rsidRPr="007072A8">
              <w:rPr>
                <w:bCs/>
                <w:sz w:val="24"/>
                <w:szCs w:val="24"/>
              </w:rPr>
              <w:t xml:space="preserve"> для МУЗ «Городская клиническая поликлиника № 4»</w:t>
            </w:r>
          </w:p>
        </w:tc>
      </w:tr>
      <w:tr w:rsidR="002C2E2D" w:rsidRPr="00383A13" w:rsidTr="002C2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2E2D" w:rsidRPr="00383A13" w:rsidRDefault="002C2E2D">
            <w:pPr>
              <w:jc w:val="both"/>
              <w:rPr>
                <w:sz w:val="22"/>
                <w:szCs w:val="22"/>
              </w:rPr>
            </w:pPr>
            <w:r w:rsidRPr="00383A13">
              <w:rPr>
                <w:sz w:val="22"/>
                <w:szCs w:val="22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2E2D" w:rsidRPr="00383A13" w:rsidRDefault="002C2E2D">
            <w:pPr>
              <w:jc w:val="both"/>
              <w:rPr>
                <w:sz w:val="22"/>
                <w:szCs w:val="22"/>
              </w:rPr>
            </w:pPr>
            <w:r w:rsidRPr="00383A13">
              <w:rPr>
                <w:sz w:val="22"/>
                <w:szCs w:val="22"/>
              </w:rPr>
              <w:t xml:space="preserve">Открытый аукцион в электронной форме </w:t>
            </w:r>
          </w:p>
        </w:tc>
      </w:tr>
      <w:tr w:rsidR="002C2E2D" w:rsidRPr="00383A13" w:rsidTr="002C2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2E2D" w:rsidRPr="00383A13" w:rsidRDefault="002C2E2D">
            <w:pPr>
              <w:jc w:val="both"/>
              <w:rPr>
                <w:sz w:val="22"/>
                <w:szCs w:val="22"/>
              </w:rPr>
            </w:pPr>
            <w:r w:rsidRPr="00383A13">
              <w:rPr>
                <w:sz w:val="22"/>
                <w:szCs w:val="22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2E2D" w:rsidRPr="00383A13" w:rsidRDefault="002C2E2D">
            <w:pPr>
              <w:jc w:val="both"/>
              <w:rPr>
                <w:sz w:val="22"/>
                <w:szCs w:val="22"/>
              </w:rPr>
            </w:pPr>
            <w:r w:rsidRPr="00383A13">
              <w:rPr>
                <w:sz w:val="22"/>
                <w:szCs w:val="22"/>
              </w:rPr>
              <w:t xml:space="preserve">http://www.sberbank-ast.ru </w:t>
            </w:r>
          </w:p>
        </w:tc>
      </w:tr>
    </w:tbl>
    <w:p w:rsidR="002C2E2D" w:rsidRDefault="002C2E2D" w:rsidP="002C2E2D">
      <w:pPr>
        <w:pStyle w:val="30"/>
      </w:pPr>
      <w: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0"/>
      </w:tblGrid>
      <w:tr w:rsidR="002C2E2D" w:rsidRPr="00383A13" w:rsidTr="002C2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2E2D" w:rsidRPr="00383A13" w:rsidRDefault="002C2E2D">
            <w:pPr>
              <w:jc w:val="both"/>
              <w:rPr>
                <w:sz w:val="22"/>
                <w:szCs w:val="22"/>
              </w:rPr>
            </w:pPr>
            <w:r w:rsidRPr="00383A13">
              <w:rPr>
                <w:sz w:val="22"/>
                <w:szCs w:val="22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2E2D" w:rsidRPr="00383A13" w:rsidRDefault="002C2E2D">
            <w:pPr>
              <w:jc w:val="both"/>
              <w:rPr>
                <w:sz w:val="22"/>
                <w:szCs w:val="22"/>
              </w:rPr>
            </w:pPr>
            <w:r w:rsidRPr="00383A13">
              <w:rPr>
                <w:sz w:val="22"/>
                <w:szCs w:val="22"/>
              </w:rPr>
              <w:t xml:space="preserve">Муниципальное учреждение здравоохранения "Городская клиническая поликлиника № 4" </w:t>
            </w:r>
          </w:p>
        </w:tc>
      </w:tr>
      <w:tr w:rsidR="002C2E2D" w:rsidRPr="00383A13" w:rsidTr="002C2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2E2D" w:rsidRPr="00383A13" w:rsidRDefault="002C2E2D">
            <w:pPr>
              <w:jc w:val="both"/>
              <w:rPr>
                <w:sz w:val="22"/>
                <w:szCs w:val="22"/>
              </w:rPr>
            </w:pPr>
            <w:r w:rsidRPr="00383A13">
              <w:rPr>
                <w:sz w:val="22"/>
                <w:szCs w:val="22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2E2D" w:rsidRPr="00383A13" w:rsidRDefault="002C2E2D">
            <w:pPr>
              <w:jc w:val="both"/>
              <w:rPr>
                <w:sz w:val="22"/>
                <w:szCs w:val="22"/>
              </w:rPr>
            </w:pPr>
            <w:r w:rsidRPr="00383A13">
              <w:rPr>
                <w:sz w:val="22"/>
                <w:szCs w:val="22"/>
              </w:rPr>
              <w:t xml:space="preserve">Российская Федерация, 614087, Пермский край, Пермь г, ул. Академика Вавилова, 4, - </w:t>
            </w:r>
          </w:p>
        </w:tc>
      </w:tr>
      <w:tr w:rsidR="002C2E2D" w:rsidRPr="00383A13" w:rsidTr="002C2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2E2D" w:rsidRPr="00383A13" w:rsidRDefault="002C2E2D">
            <w:pPr>
              <w:jc w:val="both"/>
              <w:rPr>
                <w:sz w:val="22"/>
                <w:szCs w:val="22"/>
              </w:rPr>
            </w:pPr>
            <w:r w:rsidRPr="00383A13">
              <w:rPr>
                <w:sz w:val="22"/>
                <w:szCs w:val="22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2E2D" w:rsidRPr="00383A13" w:rsidRDefault="002C2E2D">
            <w:pPr>
              <w:jc w:val="both"/>
              <w:rPr>
                <w:sz w:val="22"/>
                <w:szCs w:val="22"/>
              </w:rPr>
            </w:pPr>
            <w:r w:rsidRPr="00383A13">
              <w:rPr>
                <w:sz w:val="22"/>
                <w:szCs w:val="22"/>
              </w:rPr>
              <w:t xml:space="preserve">Российская Федерация, 614087, Пермский край, Пермь г, ул. Академика Вавилова, 4, - </w:t>
            </w:r>
          </w:p>
        </w:tc>
      </w:tr>
    </w:tbl>
    <w:p w:rsidR="002C2E2D" w:rsidRDefault="002C2E2D" w:rsidP="002C2E2D">
      <w:pPr>
        <w:pStyle w:val="30"/>
      </w:pPr>
      <w:r>
        <w:t>Контактная информация</w:t>
      </w:r>
    </w:p>
    <w:p w:rsidR="002C2E2D" w:rsidRDefault="002C2E2D" w:rsidP="002C2E2D">
      <w:pPr>
        <w:pStyle w:val="title1"/>
      </w:pPr>
      <w: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0"/>
      </w:tblGrid>
      <w:tr w:rsidR="002C2E2D" w:rsidRPr="00383A13" w:rsidTr="002C2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2E2D" w:rsidRPr="00383A13" w:rsidRDefault="002C2E2D">
            <w:pPr>
              <w:jc w:val="both"/>
              <w:rPr>
                <w:sz w:val="22"/>
                <w:szCs w:val="22"/>
              </w:rPr>
            </w:pPr>
            <w:r w:rsidRPr="00383A13">
              <w:rPr>
                <w:sz w:val="22"/>
                <w:szCs w:val="22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2E2D" w:rsidRPr="00383A13" w:rsidRDefault="002C2E2D">
            <w:pPr>
              <w:jc w:val="both"/>
              <w:rPr>
                <w:sz w:val="22"/>
                <w:szCs w:val="22"/>
              </w:rPr>
            </w:pPr>
            <w:r w:rsidRPr="00383A13">
              <w:rPr>
                <w:sz w:val="22"/>
                <w:szCs w:val="22"/>
              </w:rPr>
              <w:t xml:space="preserve">Российская Федерация, 614087, Пермский край, Пермь г, ул. Академика Вавилова, 4, - </w:t>
            </w:r>
          </w:p>
        </w:tc>
      </w:tr>
      <w:tr w:rsidR="002C2E2D" w:rsidRPr="00383A13" w:rsidTr="002C2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2E2D" w:rsidRPr="00383A13" w:rsidRDefault="002C2E2D">
            <w:pPr>
              <w:jc w:val="both"/>
              <w:rPr>
                <w:sz w:val="22"/>
                <w:szCs w:val="22"/>
              </w:rPr>
            </w:pPr>
            <w:r w:rsidRPr="00383A13">
              <w:rPr>
                <w:sz w:val="22"/>
                <w:szCs w:val="22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2E2D" w:rsidRPr="00383A13" w:rsidRDefault="002C2E2D">
            <w:pPr>
              <w:jc w:val="both"/>
              <w:rPr>
                <w:sz w:val="22"/>
                <w:szCs w:val="22"/>
              </w:rPr>
            </w:pPr>
            <w:r w:rsidRPr="00383A13">
              <w:rPr>
                <w:sz w:val="22"/>
                <w:szCs w:val="22"/>
              </w:rPr>
              <w:t xml:space="preserve">gkp4@mail.ru </w:t>
            </w:r>
          </w:p>
        </w:tc>
      </w:tr>
      <w:tr w:rsidR="002C2E2D" w:rsidRPr="00383A13" w:rsidTr="002C2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2E2D" w:rsidRPr="00383A13" w:rsidRDefault="002C2E2D">
            <w:pPr>
              <w:jc w:val="both"/>
              <w:rPr>
                <w:sz w:val="22"/>
                <w:szCs w:val="22"/>
              </w:rPr>
            </w:pPr>
            <w:r w:rsidRPr="00383A13">
              <w:rPr>
                <w:sz w:val="22"/>
                <w:szCs w:val="22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2E2D" w:rsidRPr="00383A13" w:rsidRDefault="002C2E2D">
            <w:pPr>
              <w:jc w:val="both"/>
              <w:rPr>
                <w:sz w:val="22"/>
                <w:szCs w:val="22"/>
              </w:rPr>
            </w:pPr>
            <w:r w:rsidRPr="00383A13">
              <w:rPr>
                <w:sz w:val="22"/>
                <w:szCs w:val="22"/>
              </w:rPr>
              <w:t xml:space="preserve">+7 (342) 2380938 </w:t>
            </w:r>
          </w:p>
        </w:tc>
      </w:tr>
      <w:tr w:rsidR="002C2E2D" w:rsidRPr="00383A13" w:rsidTr="002C2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2E2D" w:rsidRPr="00383A13" w:rsidRDefault="002C2E2D">
            <w:pPr>
              <w:jc w:val="both"/>
              <w:rPr>
                <w:sz w:val="22"/>
                <w:szCs w:val="22"/>
              </w:rPr>
            </w:pPr>
            <w:r w:rsidRPr="00383A13">
              <w:rPr>
                <w:sz w:val="22"/>
                <w:szCs w:val="22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2E2D" w:rsidRPr="00383A13" w:rsidRDefault="002C2E2D">
            <w:pPr>
              <w:jc w:val="both"/>
              <w:rPr>
                <w:sz w:val="22"/>
                <w:szCs w:val="22"/>
              </w:rPr>
            </w:pPr>
            <w:r w:rsidRPr="00383A13">
              <w:rPr>
                <w:sz w:val="22"/>
                <w:szCs w:val="22"/>
              </w:rPr>
              <w:t xml:space="preserve">+7 (342) 2380938 </w:t>
            </w:r>
          </w:p>
        </w:tc>
      </w:tr>
      <w:tr w:rsidR="002C2E2D" w:rsidRPr="00383A13" w:rsidTr="002C2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2E2D" w:rsidRPr="00383A13" w:rsidRDefault="002C2E2D">
            <w:pPr>
              <w:jc w:val="both"/>
              <w:rPr>
                <w:sz w:val="22"/>
                <w:szCs w:val="22"/>
              </w:rPr>
            </w:pPr>
            <w:r w:rsidRPr="00383A13">
              <w:rPr>
                <w:sz w:val="22"/>
                <w:szCs w:val="22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2E2D" w:rsidRPr="00383A13" w:rsidRDefault="002C2E2D">
            <w:pPr>
              <w:jc w:val="both"/>
              <w:rPr>
                <w:sz w:val="22"/>
                <w:szCs w:val="22"/>
              </w:rPr>
            </w:pPr>
            <w:r w:rsidRPr="00383A13">
              <w:rPr>
                <w:sz w:val="22"/>
                <w:szCs w:val="22"/>
              </w:rPr>
              <w:t xml:space="preserve">Коршунова Полина Михайловна </w:t>
            </w:r>
          </w:p>
        </w:tc>
      </w:tr>
      <w:tr w:rsidR="002C2E2D" w:rsidRPr="00383A13" w:rsidTr="002C2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2E2D" w:rsidRPr="00383A13" w:rsidRDefault="002C2E2D">
            <w:pPr>
              <w:jc w:val="both"/>
              <w:rPr>
                <w:sz w:val="22"/>
                <w:szCs w:val="22"/>
              </w:rPr>
            </w:pPr>
            <w:r w:rsidRPr="00383A13">
              <w:rPr>
                <w:sz w:val="22"/>
                <w:szCs w:val="22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2E2D" w:rsidRPr="00383A13" w:rsidRDefault="002C2E2D">
            <w:pPr>
              <w:jc w:val="both"/>
              <w:rPr>
                <w:sz w:val="22"/>
                <w:szCs w:val="22"/>
              </w:rPr>
            </w:pPr>
          </w:p>
        </w:tc>
      </w:tr>
    </w:tbl>
    <w:p w:rsidR="002C2E2D" w:rsidRDefault="002C2E2D" w:rsidP="002C2E2D">
      <w:pPr>
        <w:pStyle w:val="30"/>
      </w:pPr>
      <w: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0"/>
      </w:tblGrid>
      <w:tr w:rsidR="002E2C58" w:rsidRPr="00383A13" w:rsidTr="002C2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C58" w:rsidRPr="00383A13" w:rsidRDefault="002E2C58">
            <w:pPr>
              <w:jc w:val="both"/>
              <w:rPr>
                <w:sz w:val="22"/>
                <w:szCs w:val="22"/>
              </w:rPr>
            </w:pPr>
            <w:r w:rsidRPr="00383A13">
              <w:rPr>
                <w:sz w:val="22"/>
                <w:szCs w:val="22"/>
              </w:rPr>
              <w:t xml:space="preserve">Полное наименование </w:t>
            </w:r>
            <w:r w:rsidRPr="00383A13">
              <w:rPr>
                <w:sz w:val="22"/>
                <w:szCs w:val="22"/>
              </w:rPr>
              <w:lastRenderedPageBreak/>
              <w:t xml:space="preserve">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C58" w:rsidRPr="007072A8" w:rsidRDefault="002E2C58" w:rsidP="00DC42D1">
            <w:pPr>
              <w:jc w:val="both"/>
              <w:rPr>
                <w:bCs/>
                <w:sz w:val="24"/>
                <w:szCs w:val="24"/>
              </w:rPr>
            </w:pPr>
            <w:r w:rsidRPr="007072A8">
              <w:rPr>
                <w:bCs/>
                <w:sz w:val="24"/>
                <w:szCs w:val="24"/>
              </w:rPr>
              <w:lastRenderedPageBreak/>
              <w:t xml:space="preserve">Поставка </w:t>
            </w:r>
            <w:r w:rsidR="007072A8" w:rsidRPr="007072A8">
              <w:rPr>
                <w:sz w:val="24"/>
                <w:szCs w:val="24"/>
              </w:rPr>
              <w:t>медицинского оборудования для физиотерапевтического отделения</w:t>
            </w:r>
            <w:r w:rsidRPr="007072A8">
              <w:rPr>
                <w:bCs/>
                <w:sz w:val="24"/>
                <w:szCs w:val="24"/>
              </w:rPr>
              <w:t xml:space="preserve"> для МУЗ «Городская клиническая поликлиника № 4»</w:t>
            </w:r>
          </w:p>
        </w:tc>
      </w:tr>
      <w:tr w:rsidR="002C2E2D" w:rsidRPr="00383A13" w:rsidTr="002C2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2E2D" w:rsidRPr="00383A13" w:rsidRDefault="002C2E2D">
            <w:pPr>
              <w:jc w:val="both"/>
              <w:rPr>
                <w:sz w:val="22"/>
                <w:szCs w:val="22"/>
              </w:rPr>
            </w:pPr>
            <w:r w:rsidRPr="00383A13">
              <w:rPr>
                <w:sz w:val="22"/>
                <w:szCs w:val="22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2E2D" w:rsidRPr="00383A13" w:rsidRDefault="0015403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610 846</w:t>
            </w:r>
            <w:r w:rsidR="002C2E2D" w:rsidRPr="00383A13">
              <w:rPr>
                <w:sz w:val="22"/>
                <w:szCs w:val="22"/>
              </w:rPr>
              <w:t xml:space="preserve">,00 Российский рубль </w:t>
            </w:r>
          </w:p>
        </w:tc>
      </w:tr>
      <w:tr w:rsidR="002C2E2D" w:rsidRPr="00383A13" w:rsidTr="002C2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2E2D" w:rsidRPr="00383A13" w:rsidRDefault="002C2E2D">
            <w:pPr>
              <w:jc w:val="both"/>
              <w:rPr>
                <w:sz w:val="22"/>
                <w:szCs w:val="22"/>
              </w:rPr>
            </w:pPr>
            <w:r w:rsidRPr="00383A13">
              <w:rPr>
                <w:sz w:val="22"/>
                <w:szCs w:val="22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2E2D" w:rsidRPr="00383A13" w:rsidRDefault="002C2E2D" w:rsidP="00A111A2">
            <w:pPr>
              <w:jc w:val="both"/>
              <w:rPr>
                <w:sz w:val="22"/>
                <w:szCs w:val="22"/>
              </w:rPr>
            </w:pPr>
            <w:r w:rsidRPr="00383A13">
              <w:rPr>
                <w:sz w:val="22"/>
                <w:szCs w:val="22"/>
              </w:rPr>
              <w:t>33110</w:t>
            </w:r>
            <w:r w:rsidR="008E17AC">
              <w:rPr>
                <w:sz w:val="22"/>
                <w:szCs w:val="22"/>
              </w:rPr>
              <w:t>0</w:t>
            </w:r>
            <w:r w:rsidRPr="00383A13">
              <w:rPr>
                <w:sz w:val="22"/>
                <w:szCs w:val="22"/>
              </w:rPr>
              <w:t xml:space="preserve">0 </w:t>
            </w:r>
            <w:r w:rsidR="00A111A2">
              <w:rPr>
                <w:sz w:val="22"/>
                <w:szCs w:val="22"/>
              </w:rPr>
              <w:t>Медицинское и хирургическое оборудование; ортопедические приспособления</w:t>
            </w:r>
            <w:r w:rsidR="008E17AC">
              <w:rPr>
                <w:sz w:val="22"/>
                <w:szCs w:val="22"/>
              </w:rPr>
              <w:t xml:space="preserve"> </w:t>
            </w:r>
          </w:p>
        </w:tc>
      </w:tr>
      <w:tr w:rsidR="002C2E2D" w:rsidRPr="00383A13" w:rsidTr="00383A13">
        <w:trPr>
          <w:trHeight w:val="1702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2E2D" w:rsidRPr="00383A13" w:rsidRDefault="002C2E2D">
            <w:pPr>
              <w:jc w:val="both"/>
              <w:rPr>
                <w:sz w:val="22"/>
                <w:szCs w:val="22"/>
              </w:rPr>
            </w:pPr>
            <w:r w:rsidRPr="00383A13">
              <w:rPr>
                <w:sz w:val="22"/>
                <w:szCs w:val="22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2E2D" w:rsidRPr="00383A13" w:rsidRDefault="006638E5">
            <w:pPr>
              <w:jc w:val="both"/>
              <w:rPr>
                <w:sz w:val="22"/>
                <w:szCs w:val="22"/>
              </w:rPr>
            </w:pPr>
            <w:r w:rsidRPr="00383A13">
              <w:rPr>
                <w:sz w:val="22"/>
                <w:szCs w:val="22"/>
              </w:rPr>
              <w:t>В соответствии с приложением №1</w:t>
            </w:r>
            <w:r w:rsidR="002869F2">
              <w:rPr>
                <w:sz w:val="22"/>
                <w:szCs w:val="22"/>
              </w:rPr>
              <w:t xml:space="preserve"> к документации об открытом аукционе в электронной форме </w:t>
            </w:r>
          </w:p>
        </w:tc>
      </w:tr>
    </w:tbl>
    <w:p w:rsidR="002C2E2D" w:rsidRDefault="002C2E2D" w:rsidP="002C2E2D">
      <w:pPr>
        <w:pStyle w:val="30"/>
      </w:pPr>
      <w: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0"/>
      </w:tblGrid>
      <w:tr w:rsidR="002E2C58" w:rsidRPr="00383A13" w:rsidTr="002C2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C58" w:rsidRPr="00383A13" w:rsidRDefault="002E2C58">
            <w:pPr>
              <w:jc w:val="both"/>
              <w:rPr>
                <w:sz w:val="22"/>
                <w:szCs w:val="22"/>
              </w:rPr>
            </w:pPr>
            <w:r w:rsidRPr="00383A13">
              <w:rPr>
                <w:sz w:val="22"/>
                <w:szCs w:val="22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C58" w:rsidRDefault="002E2C58" w:rsidP="00DC42D1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7072A8">
              <w:rPr>
                <w:sz w:val="22"/>
                <w:szCs w:val="22"/>
              </w:rPr>
              <w:t xml:space="preserve">поликлиника №1 МУЗ «ГКП №4»: г. Пермь, </w:t>
            </w:r>
            <w:r>
              <w:rPr>
                <w:sz w:val="22"/>
                <w:szCs w:val="22"/>
              </w:rPr>
              <w:t>Шоссе Космонавтов, д. 108;</w:t>
            </w:r>
          </w:p>
          <w:p w:rsidR="002E2C58" w:rsidRDefault="002E2C58" w:rsidP="00DC42D1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7072A8">
              <w:rPr>
                <w:sz w:val="22"/>
                <w:szCs w:val="22"/>
              </w:rPr>
              <w:t xml:space="preserve">поликлиника №2 МУЗ «ГКП №4»: г. Пермь, </w:t>
            </w:r>
            <w:r>
              <w:rPr>
                <w:sz w:val="22"/>
                <w:szCs w:val="22"/>
              </w:rPr>
              <w:t>ул. Транспортная, д. 27;</w:t>
            </w:r>
          </w:p>
          <w:p w:rsidR="002E2C58" w:rsidRDefault="002E2C58" w:rsidP="00DC42D1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7072A8">
              <w:rPr>
                <w:sz w:val="22"/>
                <w:szCs w:val="22"/>
              </w:rPr>
              <w:t xml:space="preserve">поликлиника №3 МУЗ «ГКП №4»: г. Пермь, </w:t>
            </w:r>
            <w:r>
              <w:rPr>
                <w:sz w:val="22"/>
                <w:szCs w:val="22"/>
              </w:rPr>
              <w:t>ул. Куфонина, д.12;</w:t>
            </w:r>
          </w:p>
          <w:p w:rsidR="002E2C58" w:rsidRDefault="002E2C58" w:rsidP="00DC42D1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7072A8">
              <w:rPr>
                <w:sz w:val="22"/>
                <w:szCs w:val="22"/>
              </w:rPr>
              <w:t xml:space="preserve">поликлиника №4 МУЗ «ГКП №4»: г. Пермь, </w:t>
            </w:r>
            <w:r>
              <w:rPr>
                <w:sz w:val="22"/>
                <w:szCs w:val="22"/>
              </w:rPr>
              <w:t>ул. Орджоникидзе, д.159;</w:t>
            </w:r>
          </w:p>
          <w:p w:rsidR="002E2C58" w:rsidRPr="00C61BC2" w:rsidRDefault="002E2C58" w:rsidP="00DC42D1">
            <w:pPr>
              <w:pStyle w:val="a4"/>
              <w:rPr>
                <w:i/>
                <w:color w:val="000000"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 xml:space="preserve">- </w:t>
            </w:r>
            <w:r w:rsidR="007072A8">
              <w:rPr>
                <w:sz w:val="22"/>
                <w:szCs w:val="22"/>
              </w:rPr>
              <w:t xml:space="preserve">поликлиника №5 МУЗ «ГКП №4»: г. Пермь, </w:t>
            </w:r>
            <w:r>
              <w:rPr>
                <w:sz w:val="22"/>
                <w:szCs w:val="22"/>
              </w:rPr>
              <w:t>ул. Екатерининская, д. 224</w:t>
            </w:r>
          </w:p>
        </w:tc>
      </w:tr>
      <w:tr w:rsidR="002E2C58" w:rsidRPr="00383A13" w:rsidTr="00531847">
        <w:trPr>
          <w:trHeight w:val="1652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C58" w:rsidRPr="00383A13" w:rsidRDefault="002E2C58">
            <w:pPr>
              <w:jc w:val="both"/>
              <w:rPr>
                <w:sz w:val="22"/>
                <w:szCs w:val="22"/>
              </w:rPr>
            </w:pPr>
            <w:r w:rsidRPr="00383A13">
              <w:rPr>
                <w:sz w:val="22"/>
                <w:szCs w:val="22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C58" w:rsidRPr="002B5CAC" w:rsidRDefault="002E2C58" w:rsidP="00DC4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5CAC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Сроки поставки оборудования: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течение 10</w:t>
            </w:r>
            <w:r w:rsidRPr="002B5CAC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десяти</w:t>
            </w:r>
            <w:r w:rsidRPr="002B5CAC">
              <w:rPr>
                <w:rFonts w:ascii="Times New Roman" w:hAnsi="Times New Roman" w:cs="Times New Roman"/>
                <w:sz w:val="22"/>
                <w:szCs w:val="22"/>
              </w:rPr>
              <w:t>) рабочих дней с момента заключения гражданско-правового договора.</w:t>
            </w:r>
          </w:p>
          <w:p w:rsidR="002E2C58" w:rsidRPr="002B5CAC" w:rsidRDefault="002E2C58" w:rsidP="00DC4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5CAC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Сроки  ввода в эксплуатацию</w:t>
            </w:r>
            <w:r w:rsidRPr="002B5CAC">
              <w:rPr>
                <w:rFonts w:ascii="Times New Roman" w:hAnsi="Times New Roman" w:cs="Times New Roman"/>
                <w:sz w:val="22"/>
                <w:szCs w:val="22"/>
              </w:rPr>
              <w:t xml:space="preserve">: в течение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2B5CAC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трех</w:t>
            </w:r>
            <w:r w:rsidRPr="002B5CAC">
              <w:rPr>
                <w:rFonts w:ascii="Times New Roman" w:hAnsi="Times New Roman" w:cs="Times New Roman"/>
                <w:sz w:val="22"/>
                <w:szCs w:val="22"/>
              </w:rPr>
              <w:t>) рабоч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их</w:t>
            </w:r>
            <w:r w:rsidRPr="002B5CAC">
              <w:rPr>
                <w:rFonts w:ascii="Times New Roman" w:hAnsi="Times New Roman" w:cs="Times New Roman"/>
                <w:sz w:val="22"/>
                <w:szCs w:val="22"/>
              </w:rPr>
              <w:t xml:space="preserve"> дня после поставки оборудования.</w:t>
            </w:r>
          </w:p>
          <w:p w:rsidR="002E2C58" w:rsidRPr="00531847" w:rsidRDefault="002E2C58" w:rsidP="00531847">
            <w:pPr>
              <w:jc w:val="both"/>
              <w:rPr>
                <w:sz w:val="22"/>
                <w:szCs w:val="22"/>
              </w:rPr>
            </w:pPr>
            <w:r w:rsidRPr="002B5CAC">
              <w:rPr>
                <w:sz w:val="22"/>
                <w:szCs w:val="22"/>
              </w:rPr>
              <w:t>Поставщик обязан письменно уведомить Заказчика о г</w:t>
            </w:r>
            <w:r>
              <w:rPr>
                <w:sz w:val="22"/>
                <w:szCs w:val="22"/>
              </w:rPr>
              <w:t>отовности товара к поставке за 2</w:t>
            </w:r>
            <w:r w:rsidRPr="002B5CAC">
              <w:rPr>
                <w:sz w:val="22"/>
                <w:szCs w:val="22"/>
              </w:rPr>
              <w:t xml:space="preserve"> рабочих дня до момента предполагаемой поставки. </w:t>
            </w:r>
          </w:p>
        </w:tc>
      </w:tr>
    </w:tbl>
    <w:p w:rsidR="002C2E2D" w:rsidRDefault="002C2E2D" w:rsidP="002C2E2D">
      <w:pPr>
        <w:pStyle w:val="30"/>
      </w:pPr>
      <w: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0"/>
      </w:tblGrid>
      <w:tr w:rsidR="002C2E2D" w:rsidRPr="00383A13" w:rsidTr="002C2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2E2D" w:rsidRPr="00383A13" w:rsidRDefault="002C2E2D">
            <w:pPr>
              <w:jc w:val="both"/>
              <w:rPr>
                <w:sz w:val="22"/>
                <w:szCs w:val="22"/>
              </w:rPr>
            </w:pPr>
            <w:r w:rsidRPr="00383A13">
              <w:rPr>
                <w:sz w:val="22"/>
                <w:szCs w:val="22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2E2D" w:rsidRPr="00383A13" w:rsidRDefault="0015403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12 216,92</w:t>
            </w:r>
            <w:r w:rsidR="002C2E2D" w:rsidRPr="00383A13">
              <w:rPr>
                <w:sz w:val="22"/>
                <w:szCs w:val="22"/>
              </w:rPr>
              <w:t xml:space="preserve"> Российский рубль </w:t>
            </w:r>
          </w:p>
        </w:tc>
      </w:tr>
    </w:tbl>
    <w:p w:rsidR="002C2E2D" w:rsidRDefault="002C2E2D" w:rsidP="002C2E2D">
      <w:pPr>
        <w:pStyle w:val="30"/>
      </w:pPr>
      <w:r>
        <w:t>Обеспечение исполнения контракта</w:t>
      </w:r>
    </w:p>
    <w:tbl>
      <w:tblPr>
        <w:tblW w:w="4815" w:type="pct"/>
        <w:tblCellMar>
          <w:left w:w="0" w:type="dxa"/>
          <w:right w:w="0" w:type="dxa"/>
        </w:tblCellMar>
        <w:tblLook w:val="04A0"/>
      </w:tblPr>
      <w:tblGrid>
        <w:gridCol w:w="9786"/>
      </w:tblGrid>
      <w:tr w:rsidR="00531847" w:rsidRPr="00383A13" w:rsidTr="00531847">
        <w:tc>
          <w:tcPr>
            <w:tcW w:w="500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847" w:rsidRPr="00383A13" w:rsidRDefault="00531847" w:rsidP="00A97FC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исполнения контракта не требуется</w:t>
            </w:r>
          </w:p>
        </w:tc>
      </w:tr>
    </w:tbl>
    <w:p w:rsidR="002C2E2D" w:rsidRDefault="002C2E2D" w:rsidP="002C2E2D">
      <w:pPr>
        <w:pStyle w:val="30"/>
      </w:pPr>
      <w: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0"/>
      </w:tblGrid>
      <w:tr w:rsidR="002C2E2D" w:rsidRPr="00383A13" w:rsidTr="00383A13">
        <w:trPr>
          <w:trHeight w:val="1375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2E2D" w:rsidRPr="00383A13" w:rsidRDefault="002C2E2D">
            <w:pPr>
              <w:jc w:val="both"/>
              <w:rPr>
                <w:sz w:val="22"/>
                <w:szCs w:val="22"/>
              </w:rPr>
            </w:pPr>
            <w:r w:rsidRPr="00383A13">
              <w:rPr>
                <w:sz w:val="22"/>
                <w:szCs w:val="22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2E2D" w:rsidRPr="00383A13" w:rsidRDefault="002C2E2D">
            <w:pPr>
              <w:jc w:val="both"/>
              <w:rPr>
                <w:sz w:val="22"/>
                <w:szCs w:val="22"/>
              </w:rPr>
            </w:pPr>
            <w:r w:rsidRPr="00383A13">
              <w:rPr>
                <w:sz w:val="22"/>
                <w:szCs w:val="22"/>
              </w:rPr>
              <w:t xml:space="preserve">www.zakupki.gov.ru </w:t>
            </w:r>
          </w:p>
        </w:tc>
      </w:tr>
    </w:tbl>
    <w:p w:rsidR="002C2E2D" w:rsidRDefault="002C2E2D" w:rsidP="002C2E2D">
      <w:pPr>
        <w:pStyle w:val="30"/>
      </w:pPr>
      <w: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0"/>
      </w:tblGrid>
      <w:tr w:rsidR="002C2E2D" w:rsidRPr="00383A13" w:rsidTr="002C2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2E2D" w:rsidRPr="00383A13" w:rsidRDefault="002C2E2D">
            <w:pPr>
              <w:jc w:val="both"/>
              <w:rPr>
                <w:sz w:val="22"/>
                <w:szCs w:val="22"/>
              </w:rPr>
            </w:pPr>
            <w:r w:rsidRPr="00383A13">
              <w:rPr>
                <w:sz w:val="22"/>
                <w:szCs w:val="22"/>
              </w:rPr>
              <w:t xml:space="preserve">Дата и время окончания срока подачи заявок на участие в открытом аукционе в </w:t>
            </w:r>
            <w:r w:rsidRPr="00383A13">
              <w:rPr>
                <w:sz w:val="22"/>
                <w:szCs w:val="22"/>
              </w:rPr>
              <w:lastRenderedPageBreak/>
              <w:t xml:space="preserve">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2E2D" w:rsidRPr="00383A13" w:rsidRDefault="007072A8" w:rsidP="0015403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19.09</w:t>
            </w:r>
            <w:r w:rsidR="002C2E2D" w:rsidRPr="00383A13">
              <w:rPr>
                <w:sz w:val="22"/>
                <w:szCs w:val="22"/>
              </w:rPr>
              <w:t xml:space="preserve">.2011 10:00 </w:t>
            </w:r>
          </w:p>
        </w:tc>
      </w:tr>
      <w:tr w:rsidR="002C2E2D" w:rsidRPr="00383A13" w:rsidTr="002C2E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2E2D" w:rsidRPr="00383A13" w:rsidRDefault="002C2E2D">
            <w:pPr>
              <w:jc w:val="both"/>
              <w:rPr>
                <w:sz w:val="22"/>
                <w:szCs w:val="22"/>
              </w:rPr>
            </w:pPr>
            <w:r w:rsidRPr="00383A13">
              <w:rPr>
                <w:sz w:val="22"/>
                <w:szCs w:val="22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2E2D" w:rsidRPr="00383A13" w:rsidRDefault="007072A8" w:rsidP="008E17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A97FC9" w:rsidRPr="00383A13">
              <w:rPr>
                <w:sz w:val="22"/>
                <w:szCs w:val="22"/>
              </w:rPr>
              <w:t>.09</w:t>
            </w:r>
            <w:r w:rsidR="002C2E2D" w:rsidRPr="00383A13">
              <w:rPr>
                <w:sz w:val="22"/>
                <w:szCs w:val="22"/>
              </w:rPr>
              <w:t xml:space="preserve">.2011 </w:t>
            </w:r>
          </w:p>
        </w:tc>
      </w:tr>
      <w:tr w:rsidR="002C2E2D" w:rsidRPr="00383A13" w:rsidTr="00383A13">
        <w:trPr>
          <w:trHeight w:val="1420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2E2D" w:rsidRPr="00383A13" w:rsidRDefault="002C2E2D">
            <w:pPr>
              <w:jc w:val="both"/>
              <w:rPr>
                <w:sz w:val="22"/>
                <w:szCs w:val="22"/>
              </w:rPr>
            </w:pPr>
            <w:r w:rsidRPr="00383A13">
              <w:rPr>
                <w:sz w:val="22"/>
                <w:szCs w:val="22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2E2D" w:rsidRPr="00383A13" w:rsidRDefault="007072A8" w:rsidP="008E17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A97FC9" w:rsidRPr="00383A13">
              <w:rPr>
                <w:sz w:val="22"/>
                <w:szCs w:val="22"/>
              </w:rPr>
              <w:t>.09</w:t>
            </w:r>
            <w:r w:rsidR="002C2E2D" w:rsidRPr="00383A13">
              <w:rPr>
                <w:sz w:val="22"/>
                <w:szCs w:val="22"/>
              </w:rPr>
              <w:t xml:space="preserve">.2011 </w:t>
            </w:r>
          </w:p>
        </w:tc>
      </w:tr>
    </w:tbl>
    <w:p w:rsidR="00B67C15" w:rsidRDefault="00B67C15" w:rsidP="00EF7C4C">
      <w:pPr>
        <w:pStyle w:val="a4"/>
        <w:ind w:firstLine="360"/>
        <w:jc w:val="center"/>
        <w:rPr>
          <w:b/>
          <w:szCs w:val="24"/>
        </w:rPr>
      </w:pPr>
    </w:p>
    <w:p w:rsidR="008B7AB0" w:rsidRDefault="008B7AB0" w:rsidP="00EF7C4C">
      <w:pPr>
        <w:pStyle w:val="a4"/>
        <w:ind w:firstLine="360"/>
        <w:jc w:val="center"/>
        <w:rPr>
          <w:b/>
          <w:szCs w:val="24"/>
        </w:rPr>
      </w:pPr>
    </w:p>
    <w:p w:rsidR="00302F10" w:rsidRDefault="00302F10" w:rsidP="00EF7C4C">
      <w:pPr>
        <w:pStyle w:val="a4"/>
        <w:ind w:firstLine="360"/>
        <w:jc w:val="center"/>
        <w:rPr>
          <w:b/>
          <w:szCs w:val="24"/>
        </w:rPr>
      </w:pPr>
    </w:p>
    <w:p w:rsidR="007E5CE3" w:rsidRDefault="00B67C15" w:rsidP="007E5CE3">
      <w:pPr>
        <w:pStyle w:val="a4"/>
        <w:ind w:firstLine="360"/>
        <w:jc w:val="center"/>
        <w:rPr>
          <w:szCs w:val="24"/>
        </w:rPr>
      </w:pPr>
      <w:r>
        <w:rPr>
          <w:szCs w:val="24"/>
        </w:rPr>
        <w:t>Главный врач МУЗ «ГК</w:t>
      </w:r>
      <w:r w:rsidR="007072A8">
        <w:rPr>
          <w:szCs w:val="24"/>
        </w:rPr>
        <w:t xml:space="preserve">П №4»         </w:t>
      </w:r>
      <w:r>
        <w:rPr>
          <w:szCs w:val="24"/>
        </w:rPr>
        <w:t xml:space="preserve">        __________________  </w:t>
      </w:r>
      <w:r w:rsidR="007072A8">
        <w:rPr>
          <w:szCs w:val="24"/>
        </w:rPr>
        <w:t xml:space="preserve">     </w:t>
      </w:r>
      <w:r>
        <w:rPr>
          <w:szCs w:val="24"/>
        </w:rPr>
        <w:t>Н.М. Зуева</w:t>
      </w:r>
    </w:p>
    <w:sectPr w:rsidR="007E5CE3" w:rsidSect="007E5CE3">
      <w:footerReference w:type="even" r:id="rId7"/>
      <w:footerReference w:type="default" r:id="rId8"/>
      <w:pgSz w:w="11906" w:h="16838"/>
      <w:pgMar w:top="1134" w:right="851" w:bottom="89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64CE" w:rsidRDefault="003C64CE">
      <w:r>
        <w:separator/>
      </w:r>
    </w:p>
  </w:endnote>
  <w:endnote w:type="continuationSeparator" w:id="1">
    <w:p w:rsidR="003C64CE" w:rsidRDefault="003C64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480" w:rsidRDefault="001936A6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5048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31847">
      <w:rPr>
        <w:rStyle w:val="aa"/>
        <w:noProof/>
      </w:rPr>
      <w:t>3</w:t>
    </w:r>
    <w:r>
      <w:rPr>
        <w:rStyle w:val="aa"/>
      </w:rPr>
      <w:fldChar w:fldCharType="end"/>
    </w:r>
  </w:p>
  <w:p w:rsidR="00650480" w:rsidRDefault="00650480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480" w:rsidRDefault="001936A6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5048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22227">
      <w:rPr>
        <w:rStyle w:val="aa"/>
        <w:noProof/>
      </w:rPr>
      <w:t>3</w:t>
    </w:r>
    <w:r>
      <w:rPr>
        <w:rStyle w:val="aa"/>
      </w:rPr>
      <w:fldChar w:fldCharType="end"/>
    </w:r>
  </w:p>
  <w:p w:rsidR="00650480" w:rsidRDefault="0065048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64CE" w:rsidRDefault="003C64CE">
      <w:r>
        <w:separator/>
      </w:r>
    </w:p>
  </w:footnote>
  <w:footnote w:type="continuationSeparator" w:id="1">
    <w:p w:rsidR="003C64CE" w:rsidRDefault="003C64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3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DDF"/>
    <w:rsid w:val="00000DDF"/>
    <w:rsid w:val="0000517A"/>
    <w:rsid w:val="00006D07"/>
    <w:rsid w:val="00006EF4"/>
    <w:rsid w:val="00010ABD"/>
    <w:rsid w:val="00011091"/>
    <w:rsid w:val="000141DB"/>
    <w:rsid w:val="00014CF3"/>
    <w:rsid w:val="000150CD"/>
    <w:rsid w:val="000158E0"/>
    <w:rsid w:val="000170A5"/>
    <w:rsid w:val="00017616"/>
    <w:rsid w:val="00017DBE"/>
    <w:rsid w:val="000206DD"/>
    <w:rsid w:val="00020A4C"/>
    <w:rsid w:val="00020F00"/>
    <w:rsid w:val="00022484"/>
    <w:rsid w:val="0003203F"/>
    <w:rsid w:val="00034F0D"/>
    <w:rsid w:val="000364B1"/>
    <w:rsid w:val="00036770"/>
    <w:rsid w:val="00037C84"/>
    <w:rsid w:val="0004054B"/>
    <w:rsid w:val="00041B40"/>
    <w:rsid w:val="00042B9E"/>
    <w:rsid w:val="00043A31"/>
    <w:rsid w:val="0004634A"/>
    <w:rsid w:val="00061F22"/>
    <w:rsid w:val="00067ED6"/>
    <w:rsid w:val="00071335"/>
    <w:rsid w:val="00071404"/>
    <w:rsid w:val="00071A80"/>
    <w:rsid w:val="00072271"/>
    <w:rsid w:val="000741B2"/>
    <w:rsid w:val="000821D7"/>
    <w:rsid w:val="00082632"/>
    <w:rsid w:val="00083F62"/>
    <w:rsid w:val="000847BA"/>
    <w:rsid w:val="000870A6"/>
    <w:rsid w:val="00090035"/>
    <w:rsid w:val="00092C7D"/>
    <w:rsid w:val="0009325C"/>
    <w:rsid w:val="0009329B"/>
    <w:rsid w:val="00096297"/>
    <w:rsid w:val="000A2021"/>
    <w:rsid w:val="000A4451"/>
    <w:rsid w:val="000A471F"/>
    <w:rsid w:val="000A6D9E"/>
    <w:rsid w:val="000A7934"/>
    <w:rsid w:val="000B0896"/>
    <w:rsid w:val="000B160B"/>
    <w:rsid w:val="000B69B8"/>
    <w:rsid w:val="000B7B0E"/>
    <w:rsid w:val="000C00DD"/>
    <w:rsid w:val="000C01F3"/>
    <w:rsid w:val="000C32B5"/>
    <w:rsid w:val="000C4AF8"/>
    <w:rsid w:val="000C50E0"/>
    <w:rsid w:val="000C5B52"/>
    <w:rsid w:val="000C7A74"/>
    <w:rsid w:val="000D6E43"/>
    <w:rsid w:val="000E2832"/>
    <w:rsid w:val="000E2B05"/>
    <w:rsid w:val="000E41AC"/>
    <w:rsid w:val="000E6CAA"/>
    <w:rsid w:val="000E71C6"/>
    <w:rsid w:val="000F3A98"/>
    <w:rsid w:val="000F4080"/>
    <w:rsid w:val="000F4131"/>
    <w:rsid w:val="00101A2A"/>
    <w:rsid w:val="00101A76"/>
    <w:rsid w:val="00104210"/>
    <w:rsid w:val="00104BDD"/>
    <w:rsid w:val="00104BF3"/>
    <w:rsid w:val="0011098B"/>
    <w:rsid w:val="00111B75"/>
    <w:rsid w:val="001125B3"/>
    <w:rsid w:val="001166DF"/>
    <w:rsid w:val="001236F5"/>
    <w:rsid w:val="00127492"/>
    <w:rsid w:val="001315BA"/>
    <w:rsid w:val="0013263C"/>
    <w:rsid w:val="0013371E"/>
    <w:rsid w:val="00133869"/>
    <w:rsid w:val="001369A4"/>
    <w:rsid w:val="001378F5"/>
    <w:rsid w:val="00141DD4"/>
    <w:rsid w:val="0014323E"/>
    <w:rsid w:val="001470AC"/>
    <w:rsid w:val="00152168"/>
    <w:rsid w:val="00153A10"/>
    <w:rsid w:val="0015403D"/>
    <w:rsid w:val="0015564F"/>
    <w:rsid w:val="00155828"/>
    <w:rsid w:val="00155A30"/>
    <w:rsid w:val="00156E12"/>
    <w:rsid w:val="0015787F"/>
    <w:rsid w:val="001602A3"/>
    <w:rsid w:val="00160E05"/>
    <w:rsid w:val="001634C9"/>
    <w:rsid w:val="00164A29"/>
    <w:rsid w:val="00164D3D"/>
    <w:rsid w:val="00164F32"/>
    <w:rsid w:val="00167C8C"/>
    <w:rsid w:val="0017034A"/>
    <w:rsid w:val="00170950"/>
    <w:rsid w:val="00171B17"/>
    <w:rsid w:val="00171C15"/>
    <w:rsid w:val="00180093"/>
    <w:rsid w:val="001808E7"/>
    <w:rsid w:val="001809A5"/>
    <w:rsid w:val="0018168A"/>
    <w:rsid w:val="00183612"/>
    <w:rsid w:val="00184EA5"/>
    <w:rsid w:val="0018523C"/>
    <w:rsid w:val="001905C8"/>
    <w:rsid w:val="001936A6"/>
    <w:rsid w:val="001941A4"/>
    <w:rsid w:val="00195809"/>
    <w:rsid w:val="001959E9"/>
    <w:rsid w:val="001971A8"/>
    <w:rsid w:val="001A1D54"/>
    <w:rsid w:val="001A47F7"/>
    <w:rsid w:val="001A52CD"/>
    <w:rsid w:val="001A657D"/>
    <w:rsid w:val="001B0411"/>
    <w:rsid w:val="001B07E8"/>
    <w:rsid w:val="001B1652"/>
    <w:rsid w:val="001B17CC"/>
    <w:rsid w:val="001B1AF1"/>
    <w:rsid w:val="001B2010"/>
    <w:rsid w:val="001B3EB4"/>
    <w:rsid w:val="001B6EC1"/>
    <w:rsid w:val="001B7054"/>
    <w:rsid w:val="001B7F87"/>
    <w:rsid w:val="001C3357"/>
    <w:rsid w:val="001C3CF8"/>
    <w:rsid w:val="001C467C"/>
    <w:rsid w:val="001C50E5"/>
    <w:rsid w:val="001C6B33"/>
    <w:rsid w:val="001D131D"/>
    <w:rsid w:val="001D14E2"/>
    <w:rsid w:val="001D1874"/>
    <w:rsid w:val="001D1B40"/>
    <w:rsid w:val="001D237C"/>
    <w:rsid w:val="001D3F90"/>
    <w:rsid w:val="001D4770"/>
    <w:rsid w:val="001E537F"/>
    <w:rsid w:val="001E64EA"/>
    <w:rsid w:val="001F029F"/>
    <w:rsid w:val="001F074F"/>
    <w:rsid w:val="001F19EC"/>
    <w:rsid w:val="001F205E"/>
    <w:rsid w:val="001F359E"/>
    <w:rsid w:val="001F5822"/>
    <w:rsid w:val="001F5823"/>
    <w:rsid w:val="001F5DD8"/>
    <w:rsid w:val="001F6204"/>
    <w:rsid w:val="001F624E"/>
    <w:rsid w:val="00202867"/>
    <w:rsid w:val="0020427F"/>
    <w:rsid w:val="002052EB"/>
    <w:rsid w:val="002077CA"/>
    <w:rsid w:val="002117F1"/>
    <w:rsid w:val="002123CF"/>
    <w:rsid w:val="00213212"/>
    <w:rsid w:val="0021399F"/>
    <w:rsid w:val="00214D7F"/>
    <w:rsid w:val="0021572E"/>
    <w:rsid w:val="00215C9D"/>
    <w:rsid w:val="00216222"/>
    <w:rsid w:val="00221739"/>
    <w:rsid w:val="002251C7"/>
    <w:rsid w:val="002253C7"/>
    <w:rsid w:val="0022550C"/>
    <w:rsid w:val="00225D62"/>
    <w:rsid w:val="0022762C"/>
    <w:rsid w:val="00230163"/>
    <w:rsid w:val="0023053C"/>
    <w:rsid w:val="00232E34"/>
    <w:rsid w:val="00233A2F"/>
    <w:rsid w:val="00233AA4"/>
    <w:rsid w:val="002360E8"/>
    <w:rsid w:val="00240AA2"/>
    <w:rsid w:val="00241B33"/>
    <w:rsid w:val="002440E3"/>
    <w:rsid w:val="00246493"/>
    <w:rsid w:val="00251481"/>
    <w:rsid w:val="0025214B"/>
    <w:rsid w:val="00252ABE"/>
    <w:rsid w:val="00254B58"/>
    <w:rsid w:val="0025550C"/>
    <w:rsid w:val="002570E2"/>
    <w:rsid w:val="00257EB8"/>
    <w:rsid w:val="0026268B"/>
    <w:rsid w:val="002632E9"/>
    <w:rsid w:val="00263D48"/>
    <w:rsid w:val="00267E37"/>
    <w:rsid w:val="00270017"/>
    <w:rsid w:val="002739A4"/>
    <w:rsid w:val="00274A75"/>
    <w:rsid w:val="00275F23"/>
    <w:rsid w:val="002830FD"/>
    <w:rsid w:val="002869F2"/>
    <w:rsid w:val="00291B53"/>
    <w:rsid w:val="00292633"/>
    <w:rsid w:val="002948CA"/>
    <w:rsid w:val="00297759"/>
    <w:rsid w:val="002A02B6"/>
    <w:rsid w:val="002A0640"/>
    <w:rsid w:val="002A2BEF"/>
    <w:rsid w:val="002A32DA"/>
    <w:rsid w:val="002A39EF"/>
    <w:rsid w:val="002A3B3E"/>
    <w:rsid w:val="002B3C1E"/>
    <w:rsid w:val="002B5155"/>
    <w:rsid w:val="002B6EA8"/>
    <w:rsid w:val="002C0B9B"/>
    <w:rsid w:val="002C0CCE"/>
    <w:rsid w:val="002C2DD1"/>
    <w:rsid w:val="002C2E2D"/>
    <w:rsid w:val="002C3CF9"/>
    <w:rsid w:val="002C407E"/>
    <w:rsid w:val="002C49BD"/>
    <w:rsid w:val="002C6FC7"/>
    <w:rsid w:val="002D318A"/>
    <w:rsid w:val="002D65D3"/>
    <w:rsid w:val="002E2A70"/>
    <w:rsid w:val="002E2C58"/>
    <w:rsid w:val="002E44C1"/>
    <w:rsid w:val="002E4A80"/>
    <w:rsid w:val="002E719D"/>
    <w:rsid w:val="002F0A53"/>
    <w:rsid w:val="002F2AA5"/>
    <w:rsid w:val="002F541B"/>
    <w:rsid w:val="00302F10"/>
    <w:rsid w:val="00305333"/>
    <w:rsid w:val="003055B1"/>
    <w:rsid w:val="00305850"/>
    <w:rsid w:val="003067A6"/>
    <w:rsid w:val="00306AC1"/>
    <w:rsid w:val="003079F5"/>
    <w:rsid w:val="00313EBF"/>
    <w:rsid w:val="003142AF"/>
    <w:rsid w:val="003159AC"/>
    <w:rsid w:val="00315DDA"/>
    <w:rsid w:val="0032036F"/>
    <w:rsid w:val="00321523"/>
    <w:rsid w:val="00325E53"/>
    <w:rsid w:val="00327791"/>
    <w:rsid w:val="0033002E"/>
    <w:rsid w:val="00333E2B"/>
    <w:rsid w:val="00334FE3"/>
    <w:rsid w:val="0033680C"/>
    <w:rsid w:val="00336CAE"/>
    <w:rsid w:val="00342D1D"/>
    <w:rsid w:val="00342D45"/>
    <w:rsid w:val="00350244"/>
    <w:rsid w:val="00352FF8"/>
    <w:rsid w:val="00353716"/>
    <w:rsid w:val="00361641"/>
    <w:rsid w:val="00362461"/>
    <w:rsid w:val="003625C5"/>
    <w:rsid w:val="00364965"/>
    <w:rsid w:val="003707DF"/>
    <w:rsid w:val="00380DE5"/>
    <w:rsid w:val="00380F54"/>
    <w:rsid w:val="00381C65"/>
    <w:rsid w:val="00381FCB"/>
    <w:rsid w:val="00383A13"/>
    <w:rsid w:val="00387C4A"/>
    <w:rsid w:val="003908F9"/>
    <w:rsid w:val="00391B31"/>
    <w:rsid w:val="0039678F"/>
    <w:rsid w:val="003A3D59"/>
    <w:rsid w:val="003A3E01"/>
    <w:rsid w:val="003A7AF7"/>
    <w:rsid w:val="003B1587"/>
    <w:rsid w:val="003B1D36"/>
    <w:rsid w:val="003B44ED"/>
    <w:rsid w:val="003C0B1F"/>
    <w:rsid w:val="003C44B9"/>
    <w:rsid w:val="003C4C70"/>
    <w:rsid w:val="003C544E"/>
    <w:rsid w:val="003C5C3B"/>
    <w:rsid w:val="003C6046"/>
    <w:rsid w:val="003C64CE"/>
    <w:rsid w:val="003C65BA"/>
    <w:rsid w:val="003C76A3"/>
    <w:rsid w:val="003D455C"/>
    <w:rsid w:val="003D6F7D"/>
    <w:rsid w:val="003E46DD"/>
    <w:rsid w:val="003E634F"/>
    <w:rsid w:val="003E7509"/>
    <w:rsid w:val="003F2076"/>
    <w:rsid w:val="003F3707"/>
    <w:rsid w:val="003F3AC5"/>
    <w:rsid w:val="003F3E91"/>
    <w:rsid w:val="003F48FE"/>
    <w:rsid w:val="003F78AA"/>
    <w:rsid w:val="00401325"/>
    <w:rsid w:val="00401F40"/>
    <w:rsid w:val="0040515C"/>
    <w:rsid w:val="004061C8"/>
    <w:rsid w:val="00417454"/>
    <w:rsid w:val="00417786"/>
    <w:rsid w:val="00421F7E"/>
    <w:rsid w:val="004234B0"/>
    <w:rsid w:val="004255E3"/>
    <w:rsid w:val="00430F78"/>
    <w:rsid w:val="00434330"/>
    <w:rsid w:val="0043612A"/>
    <w:rsid w:val="00436E93"/>
    <w:rsid w:val="00437B38"/>
    <w:rsid w:val="004432E5"/>
    <w:rsid w:val="00444496"/>
    <w:rsid w:val="00450EA4"/>
    <w:rsid w:val="00453D80"/>
    <w:rsid w:val="00454E5E"/>
    <w:rsid w:val="004559DD"/>
    <w:rsid w:val="00455BCB"/>
    <w:rsid w:val="004577A6"/>
    <w:rsid w:val="004632EB"/>
    <w:rsid w:val="00464B42"/>
    <w:rsid w:val="00466A83"/>
    <w:rsid w:val="00471090"/>
    <w:rsid w:val="00475AA4"/>
    <w:rsid w:val="0048388D"/>
    <w:rsid w:val="004850F7"/>
    <w:rsid w:val="0049005E"/>
    <w:rsid w:val="00490892"/>
    <w:rsid w:val="004910AF"/>
    <w:rsid w:val="00491574"/>
    <w:rsid w:val="00491A3E"/>
    <w:rsid w:val="00491CA1"/>
    <w:rsid w:val="00494BA7"/>
    <w:rsid w:val="004A18A2"/>
    <w:rsid w:val="004A28C0"/>
    <w:rsid w:val="004A34A7"/>
    <w:rsid w:val="004A3D76"/>
    <w:rsid w:val="004A4ACF"/>
    <w:rsid w:val="004A5ADD"/>
    <w:rsid w:val="004A6C31"/>
    <w:rsid w:val="004A7BB1"/>
    <w:rsid w:val="004B15BC"/>
    <w:rsid w:val="004B1826"/>
    <w:rsid w:val="004B2812"/>
    <w:rsid w:val="004C113C"/>
    <w:rsid w:val="004C5C3E"/>
    <w:rsid w:val="004C62A3"/>
    <w:rsid w:val="004C63E1"/>
    <w:rsid w:val="004D47AB"/>
    <w:rsid w:val="004D4A81"/>
    <w:rsid w:val="004D7606"/>
    <w:rsid w:val="004E2D75"/>
    <w:rsid w:val="004E5418"/>
    <w:rsid w:val="004E58BB"/>
    <w:rsid w:val="004E7C56"/>
    <w:rsid w:val="004F48A5"/>
    <w:rsid w:val="004F493F"/>
    <w:rsid w:val="004F5786"/>
    <w:rsid w:val="004F58A2"/>
    <w:rsid w:val="0050087C"/>
    <w:rsid w:val="00501C1C"/>
    <w:rsid w:val="0050459B"/>
    <w:rsid w:val="00504E43"/>
    <w:rsid w:val="00504E85"/>
    <w:rsid w:val="00504F7E"/>
    <w:rsid w:val="0050525A"/>
    <w:rsid w:val="00505462"/>
    <w:rsid w:val="005101A8"/>
    <w:rsid w:val="00512F26"/>
    <w:rsid w:val="00513C6F"/>
    <w:rsid w:val="00514E24"/>
    <w:rsid w:val="00522227"/>
    <w:rsid w:val="00524F93"/>
    <w:rsid w:val="00530659"/>
    <w:rsid w:val="00531847"/>
    <w:rsid w:val="00533FC7"/>
    <w:rsid w:val="00535878"/>
    <w:rsid w:val="00535FC1"/>
    <w:rsid w:val="00536CD6"/>
    <w:rsid w:val="00536D49"/>
    <w:rsid w:val="0053747D"/>
    <w:rsid w:val="00540D15"/>
    <w:rsid w:val="005410EF"/>
    <w:rsid w:val="005410F4"/>
    <w:rsid w:val="00541A71"/>
    <w:rsid w:val="00542D5E"/>
    <w:rsid w:val="00557B28"/>
    <w:rsid w:val="00560687"/>
    <w:rsid w:val="00562C54"/>
    <w:rsid w:val="00563024"/>
    <w:rsid w:val="00580DB2"/>
    <w:rsid w:val="00581607"/>
    <w:rsid w:val="005816C5"/>
    <w:rsid w:val="0058344F"/>
    <w:rsid w:val="0058718F"/>
    <w:rsid w:val="00595FC9"/>
    <w:rsid w:val="005966E8"/>
    <w:rsid w:val="005A023B"/>
    <w:rsid w:val="005A0B7A"/>
    <w:rsid w:val="005A7782"/>
    <w:rsid w:val="005B0A69"/>
    <w:rsid w:val="005B1A99"/>
    <w:rsid w:val="005B6293"/>
    <w:rsid w:val="005B6960"/>
    <w:rsid w:val="005B7D2C"/>
    <w:rsid w:val="005C0CF1"/>
    <w:rsid w:val="005C2F4D"/>
    <w:rsid w:val="005D1020"/>
    <w:rsid w:val="005D3653"/>
    <w:rsid w:val="005D406B"/>
    <w:rsid w:val="005D5762"/>
    <w:rsid w:val="005D5A2A"/>
    <w:rsid w:val="005D6A58"/>
    <w:rsid w:val="005E14AC"/>
    <w:rsid w:val="005E1EC9"/>
    <w:rsid w:val="005E3B18"/>
    <w:rsid w:val="005E3C8B"/>
    <w:rsid w:val="005E4460"/>
    <w:rsid w:val="005E47E6"/>
    <w:rsid w:val="005E55F3"/>
    <w:rsid w:val="005E6612"/>
    <w:rsid w:val="005F3FC5"/>
    <w:rsid w:val="005F581B"/>
    <w:rsid w:val="005F632F"/>
    <w:rsid w:val="005F756B"/>
    <w:rsid w:val="006003C5"/>
    <w:rsid w:val="00601602"/>
    <w:rsid w:val="00605C4A"/>
    <w:rsid w:val="00606B1E"/>
    <w:rsid w:val="00607AB4"/>
    <w:rsid w:val="006124D6"/>
    <w:rsid w:val="00612908"/>
    <w:rsid w:val="00612FDF"/>
    <w:rsid w:val="00615FD4"/>
    <w:rsid w:val="00620617"/>
    <w:rsid w:val="00620846"/>
    <w:rsid w:val="006213E2"/>
    <w:rsid w:val="006252F5"/>
    <w:rsid w:val="00634EEC"/>
    <w:rsid w:val="006355DE"/>
    <w:rsid w:val="006355E3"/>
    <w:rsid w:val="00640E33"/>
    <w:rsid w:val="0064314B"/>
    <w:rsid w:val="00643BBB"/>
    <w:rsid w:val="00644945"/>
    <w:rsid w:val="00650480"/>
    <w:rsid w:val="0065050F"/>
    <w:rsid w:val="0065179D"/>
    <w:rsid w:val="00651BA7"/>
    <w:rsid w:val="00655329"/>
    <w:rsid w:val="00660E4B"/>
    <w:rsid w:val="006638E5"/>
    <w:rsid w:val="00666FF4"/>
    <w:rsid w:val="00671460"/>
    <w:rsid w:val="006739E4"/>
    <w:rsid w:val="00673BA4"/>
    <w:rsid w:val="00682EB1"/>
    <w:rsid w:val="006843C4"/>
    <w:rsid w:val="006869C2"/>
    <w:rsid w:val="00686AC3"/>
    <w:rsid w:val="0068725E"/>
    <w:rsid w:val="006900C2"/>
    <w:rsid w:val="00691133"/>
    <w:rsid w:val="0069534A"/>
    <w:rsid w:val="00697D0F"/>
    <w:rsid w:val="006A0500"/>
    <w:rsid w:val="006A172D"/>
    <w:rsid w:val="006A3522"/>
    <w:rsid w:val="006A49C4"/>
    <w:rsid w:val="006A607F"/>
    <w:rsid w:val="006B194B"/>
    <w:rsid w:val="006B2425"/>
    <w:rsid w:val="006B33FB"/>
    <w:rsid w:val="006B379B"/>
    <w:rsid w:val="006B6867"/>
    <w:rsid w:val="006B7116"/>
    <w:rsid w:val="006C41ED"/>
    <w:rsid w:val="006C51F0"/>
    <w:rsid w:val="006C5789"/>
    <w:rsid w:val="006D21DB"/>
    <w:rsid w:val="006D36AE"/>
    <w:rsid w:val="006D36FF"/>
    <w:rsid w:val="006D75E9"/>
    <w:rsid w:val="006E3851"/>
    <w:rsid w:val="006E6C1A"/>
    <w:rsid w:val="006E71C3"/>
    <w:rsid w:val="006F04CF"/>
    <w:rsid w:val="006F0711"/>
    <w:rsid w:val="006F175B"/>
    <w:rsid w:val="006F26EA"/>
    <w:rsid w:val="006F538F"/>
    <w:rsid w:val="006F5527"/>
    <w:rsid w:val="006F5B64"/>
    <w:rsid w:val="006F7B92"/>
    <w:rsid w:val="00702952"/>
    <w:rsid w:val="0070390D"/>
    <w:rsid w:val="00704531"/>
    <w:rsid w:val="00704BC6"/>
    <w:rsid w:val="007050C8"/>
    <w:rsid w:val="0070647B"/>
    <w:rsid w:val="007072A8"/>
    <w:rsid w:val="00707307"/>
    <w:rsid w:val="007108E8"/>
    <w:rsid w:val="00714B59"/>
    <w:rsid w:val="00717159"/>
    <w:rsid w:val="00717820"/>
    <w:rsid w:val="007202F1"/>
    <w:rsid w:val="00725697"/>
    <w:rsid w:val="00725C9F"/>
    <w:rsid w:val="00727AF0"/>
    <w:rsid w:val="00735424"/>
    <w:rsid w:val="00740C3A"/>
    <w:rsid w:val="00741D13"/>
    <w:rsid w:val="007445F8"/>
    <w:rsid w:val="00745186"/>
    <w:rsid w:val="00746A70"/>
    <w:rsid w:val="00747AED"/>
    <w:rsid w:val="00751EDD"/>
    <w:rsid w:val="00753529"/>
    <w:rsid w:val="00755220"/>
    <w:rsid w:val="00755AF6"/>
    <w:rsid w:val="00755E55"/>
    <w:rsid w:val="0076672D"/>
    <w:rsid w:val="0077071E"/>
    <w:rsid w:val="0077495C"/>
    <w:rsid w:val="007754D6"/>
    <w:rsid w:val="007758B0"/>
    <w:rsid w:val="007767EE"/>
    <w:rsid w:val="00776A97"/>
    <w:rsid w:val="00776D10"/>
    <w:rsid w:val="0078015A"/>
    <w:rsid w:val="00785350"/>
    <w:rsid w:val="00786AE4"/>
    <w:rsid w:val="007902CE"/>
    <w:rsid w:val="00791467"/>
    <w:rsid w:val="00797594"/>
    <w:rsid w:val="00797B0F"/>
    <w:rsid w:val="007A209B"/>
    <w:rsid w:val="007A4F65"/>
    <w:rsid w:val="007A68A7"/>
    <w:rsid w:val="007A71A8"/>
    <w:rsid w:val="007A7215"/>
    <w:rsid w:val="007A7AA1"/>
    <w:rsid w:val="007B0803"/>
    <w:rsid w:val="007B2385"/>
    <w:rsid w:val="007B56E8"/>
    <w:rsid w:val="007C2079"/>
    <w:rsid w:val="007C2139"/>
    <w:rsid w:val="007C3055"/>
    <w:rsid w:val="007C7B8E"/>
    <w:rsid w:val="007D168D"/>
    <w:rsid w:val="007D17B8"/>
    <w:rsid w:val="007D2839"/>
    <w:rsid w:val="007D3A3B"/>
    <w:rsid w:val="007E1570"/>
    <w:rsid w:val="007E1EEF"/>
    <w:rsid w:val="007E5CE3"/>
    <w:rsid w:val="007E692D"/>
    <w:rsid w:val="007E75FF"/>
    <w:rsid w:val="007F0054"/>
    <w:rsid w:val="007F332D"/>
    <w:rsid w:val="00800B10"/>
    <w:rsid w:val="00801A0E"/>
    <w:rsid w:val="00802278"/>
    <w:rsid w:val="00805F14"/>
    <w:rsid w:val="00810D47"/>
    <w:rsid w:val="00811E87"/>
    <w:rsid w:val="00813F31"/>
    <w:rsid w:val="00813F56"/>
    <w:rsid w:val="008167B1"/>
    <w:rsid w:val="00816FD8"/>
    <w:rsid w:val="00817631"/>
    <w:rsid w:val="00820D1F"/>
    <w:rsid w:val="00823A2B"/>
    <w:rsid w:val="00824059"/>
    <w:rsid w:val="008259A7"/>
    <w:rsid w:val="00825A61"/>
    <w:rsid w:val="008263EB"/>
    <w:rsid w:val="00827DB6"/>
    <w:rsid w:val="00835802"/>
    <w:rsid w:val="008359D9"/>
    <w:rsid w:val="00840253"/>
    <w:rsid w:val="00841999"/>
    <w:rsid w:val="008435BD"/>
    <w:rsid w:val="008447B3"/>
    <w:rsid w:val="00845E39"/>
    <w:rsid w:val="00846DB4"/>
    <w:rsid w:val="00852420"/>
    <w:rsid w:val="008532C5"/>
    <w:rsid w:val="008567CE"/>
    <w:rsid w:val="008614AD"/>
    <w:rsid w:val="008614D5"/>
    <w:rsid w:val="00861BBD"/>
    <w:rsid w:val="0086245C"/>
    <w:rsid w:val="008638D0"/>
    <w:rsid w:val="008640DC"/>
    <w:rsid w:val="00864F49"/>
    <w:rsid w:val="00867A96"/>
    <w:rsid w:val="0087464E"/>
    <w:rsid w:val="00874669"/>
    <w:rsid w:val="00875882"/>
    <w:rsid w:val="00876426"/>
    <w:rsid w:val="00880FF1"/>
    <w:rsid w:val="0088530A"/>
    <w:rsid w:val="008866AD"/>
    <w:rsid w:val="00895474"/>
    <w:rsid w:val="008A0B2E"/>
    <w:rsid w:val="008A20CF"/>
    <w:rsid w:val="008A25A7"/>
    <w:rsid w:val="008A26C8"/>
    <w:rsid w:val="008A497E"/>
    <w:rsid w:val="008A5863"/>
    <w:rsid w:val="008B08C5"/>
    <w:rsid w:val="008B0A67"/>
    <w:rsid w:val="008B2CAB"/>
    <w:rsid w:val="008B2D9B"/>
    <w:rsid w:val="008B5CC4"/>
    <w:rsid w:val="008B7AB0"/>
    <w:rsid w:val="008C0C1C"/>
    <w:rsid w:val="008C128F"/>
    <w:rsid w:val="008C3409"/>
    <w:rsid w:val="008C60E2"/>
    <w:rsid w:val="008D0A69"/>
    <w:rsid w:val="008D0AF2"/>
    <w:rsid w:val="008D1E30"/>
    <w:rsid w:val="008D21BA"/>
    <w:rsid w:val="008D5422"/>
    <w:rsid w:val="008D6AE9"/>
    <w:rsid w:val="008E1521"/>
    <w:rsid w:val="008E17AC"/>
    <w:rsid w:val="008E37BF"/>
    <w:rsid w:val="008F0C53"/>
    <w:rsid w:val="008F4861"/>
    <w:rsid w:val="00901A2D"/>
    <w:rsid w:val="00911592"/>
    <w:rsid w:val="00912368"/>
    <w:rsid w:val="009152BF"/>
    <w:rsid w:val="0091560C"/>
    <w:rsid w:val="00915D26"/>
    <w:rsid w:val="00922C3C"/>
    <w:rsid w:val="00922E20"/>
    <w:rsid w:val="009247E2"/>
    <w:rsid w:val="009256EF"/>
    <w:rsid w:val="00932A8E"/>
    <w:rsid w:val="0093322B"/>
    <w:rsid w:val="00933718"/>
    <w:rsid w:val="00934DC5"/>
    <w:rsid w:val="00935FDF"/>
    <w:rsid w:val="00937CBE"/>
    <w:rsid w:val="00940015"/>
    <w:rsid w:val="00942268"/>
    <w:rsid w:val="00945126"/>
    <w:rsid w:val="009457A3"/>
    <w:rsid w:val="00951A88"/>
    <w:rsid w:val="009550D6"/>
    <w:rsid w:val="009564E2"/>
    <w:rsid w:val="0095797E"/>
    <w:rsid w:val="00961D05"/>
    <w:rsid w:val="0097250F"/>
    <w:rsid w:val="00972598"/>
    <w:rsid w:val="009745C4"/>
    <w:rsid w:val="00976165"/>
    <w:rsid w:val="00983608"/>
    <w:rsid w:val="00987CDF"/>
    <w:rsid w:val="0099072D"/>
    <w:rsid w:val="009946A4"/>
    <w:rsid w:val="00997FCF"/>
    <w:rsid w:val="009A2212"/>
    <w:rsid w:val="009A44C3"/>
    <w:rsid w:val="009A621D"/>
    <w:rsid w:val="009B07ED"/>
    <w:rsid w:val="009B1953"/>
    <w:rsid w:val="009B3414"/>
    <w:rsid w:val="009B45B2"/>
    <w:rsid w:val="009B66D0"/>
    <w:rsid w:val="009B7E56"/>
    <w:rsid w:val="009C16DD"/>
    <w:rsid w:val="009C6E8C"/>
    <w:rsid w:val="009D205B"/>
    <w:rsid w:val="009D40BD"/>
    <w:rsid w:val="009D524F"/>
    <w:rsid w:val="009D7C73"/>
    <w:rsid w:val="009E11CF"/>
    <w:rsid w:val="009E359B"/>
    <w:rsid w:val="009E6053"/>
    <w:rsid w:val="009E687C"/>
    <w:rsid w:val="009E689B"/>
    <w:rsid w:val="009F2832"/>
    <w:rsid w:val="009F39BE"/>
    <w:rsid w:val="009F3A24"/>
    <w:rsid w:val="009F650C"/>
    <w:rsid w:val="009F7BDE"/>
    <w:rsid w:val="00A00E8B"/>
    <w:rsid w:val="00A01AB5"/>
    <w:rsid w:val="00A03DA4"/>
    <w:rsid w:val="00A0588A"/>
    <w:rsid w:val="00A072F1"/>
    <w:rsid w:val="00A073CB"/>
    <w:rsid w:val="00A111A2"/>
    <w:rsid w:val="00A15294"/>
    <w:rsid w:val="00A21456"/>
    <w:rsid w:val="00A222E8"/>
    <w:rsid w:val="00A302F4"/>
    <w:rsid w:val="00A33496"/>
    <w:rsid w:val="00A33A26"/>
    <w:rsid w:val="00A3431F"/>
    <w:rsid w:val="00A3694F"/>
    <w:rsid w:val="00A40BDE"/>
    <w:rsid w:val="00A42C62"/>
    <w:rsid w:val="00A43E18"/>
    <w:rsid w:val="00A44948"/>
    <w:rsid w:val="00A450EB"/>
    <w:rsid w:val="00A4778E"/>
    <w:rsid w:val="00A514F1"/>
    <w:rsid w:val="00A54567"/>
    <w:rsid w:val="00A54D50"/>
    <w:rsid w:val="00A60049"/>
    <w:rsid w:val="00A61A91"/>
    <w:rsid w:val="00A67B42"/>
    <w:rsid w:val="00A7450C"/>
    <w:rsid w:val="00A74BDF"/>
    <w:rsid w:val="00A77411"/>
    <w:rsid w:val="00A87731"/>
    <w:rsid w:val="00A87BE2"/>
    <w:rsid w:val="00A91D5B"/>
    <w:rsid w:val="00A94AFA"/>
    <w:rsid w:val="00A94E3A"/>
    <w:rsid w:val="00A969E3"/>
    <w:rsid w:val="00A97FC9"/>
    <w:rsid w:val="00AA5B0F"/>
    <w:rsid w:val="00AA64F1"/>
    <w:rsid w:val="00AA693E"/>
    <w:rsid w:val="00AA69B2"/>
    <w:rsid w:val="00AB62E2"/>
    <w:rsid w:val="00AB693F"/>
    <w:rsid w:val="00AC055D"/>
    <w:rsid w:val="00AC2AB0"/>
    <w:rsid w:val="00AC6DE6"/>
    <w:rsid w:val="00AD194C"/>
    <w:rsid w:val="00AD47CD"/>
    <w:rsid w:val="00AD4FFA"/>
    <w:rsid w:val="00AD5535"/>
    <w:rsid w:val="00AD5577"/>
    <w:rsid w:val="00AD5D7E"/>
    <w:rsid w:val="00AD60AD"/>
    <w:rsid w:val="00AE15C9"/>
    <w:rsid w:val="00AE38E9"/>
    <w:rsid w:val="00AE4CF2"/>
    <w:rsid w:val="00AE5811"/>
    <w:rsid w:val="00AE638C"/>
    <w:rsid w:val="00AE71D3"/>
    <w:rsid w:val="00AE73E7"/>
    <w:rsid w:val="00AF1342"/>
    <w:rsid w:val="00AF41C1"/>
    <w:rsid w:val="00AF571C"/>
    <w:rsid w:val="00AF73C0"/>
    <w:rsid w:val="00B02712"/>
    <w:rsid w:val="00B02DF7"/>
    <w:rsid w:val="00B042E9"/>
    <w:rsid w:val="00B071AC"/>
    <w:rsid w:val="00B122E6"/>
    <w:rsid w:val="00B12AFF"/>
    <w:rsid w:val="00B137B2"/>
    <w:rsid w:val="00B16D58"/>
    <w:rsid w:val="00B1764F"/>
    <w:rsid w:val="00B233DF"/>
    <w:rsid w:val="00B23F9E"/>
    <w:rsid w:val="00B2561D"/>
    <w:rsid w:val="00B326A0"/>
    <w:rsid w:val="00B33651"/>
    <w:rsid w:val="00B33A78"/>
    <w:rsid w:val="00B33C92"/>
    <w:rsid w:val="00B349F2"/>
    <w:rsid w:val="00B35EAA"/>
    <w:rsid w:val="00B41809"/>
    <w:rsid w:val="00B430CE"/>
    <w:rsid w:val="00B43A67"/>
    <w:rsid w:val="00B440CB"/>
    <w:rsid w:val="00B44CE7"/>
    <w:rsid w:val="00B51156"/>
    <w:rsid w:val="00B51D69"/>
    <w:rsid w:val="00B52621"/>
    <w:rsid w:val="00B549BE"/>
    <w:rsid w:val="00B5628D"/>
    <w:rsid w:val="00B575C2"/>
    <w:rsid w:val="00B60082"/>
    <w:rsid w:val="00B60985"/>
    <w:rsid w:val="00B64C9A"/>
    <w:rsid w:val="00B65670"/>
    <w:rsid w:val="00B67C15"/>
    <w:rsid w:val="00B67C39"/>
    <w:rsid w:val="00B7203C"/>
    <w:rsid w:val="00B749A7"/>
    <w:rsid w:val="00B75D06"/>
    <w:rsid w:val="00B76554"/>
    <w:rsid w:val="00B816BD"/>
    <w:rsid w:val="00B81EB9"/>
    <w:rsid w:val="00B83A3A"/>
    <w:rsid w:val="00B84911"/>
    <w:rsid w:val="00B84E13"/>
    <w:rsid w:val="00B9055C"/>
    <w:rsid w:val="00B922EB"/>
    <w:rsid w:val="00B93B56"/>
    <w:rsid w:val="00B94024"/>
    <w:rsid w:val="00B97158"/>
    <w:rsid w:val="00BA3C29"/>
    <w:rsid w:val="00BA4BDD"/>
    <w:rsid w:val="00BA64F8"/>
    <w:rsid w:val="00BA746B"/>
    <w:rsid w:val="00BB0851"/>
    <w:rsid w:val="00BB1DF2"/>
    <w:rsid w:val="00BB249D"/>
    <w:rsid w:val="00BB2F28"/>
    <w:rsid w:val="00BB30A3"/>
    <w:rsid w:val="00BC0562"/>
    <w:rsid w:val="00BC4525"/>
    <w:rsid w:val="00BC4788"/>
    <w:rsid w:val="00BC7A7B"/>
    <w:rsid w:val="00BD02A6"/>
    <w:rsid w:val="00BD6BC9"/>
    <w:rsid w:val="00BE0E4D"/>
    <w:rsid w:val="00BE5065"/>
    <w:rsid w:val="00BE673A"/>
    <w:rsid w:val="00BF0690"/>
    <w:rsid w:val="00BF2C9F"/>
    <w:rsid w:val="00BF6CA2"/>
    <w:rsid w:val="00C02ED9"/>
    <w:rsid w:val="00C0410D"/>
    <w:rsid w:val="00C06D0A"/>
    <w:rsid w:val="00C07806"/>
    <w:rsid w:val="00C07870"/>
    <w:rsid w:val="00C1095D"/>
    <w:rsid w:val="00C10BA1"/>
    <w:rsid w:val="00C13BC5"/>
    <w:rsid w:val="00C15C52"/>
    <w:rsid w:val="00C218CA"/>
    <w:rsid w:val="00C221FD"/>
    <w:rsid w:val="00C244AE"/>
    <w:rsid w:val="00C252EA"/>
    <w:rsid w:val="00C301D2"/>
    <w:rsid w:val="00C306D4"/>
    <w:rsid w:val="00C30B5D"/>
    <w:rsid w:val="00C31463"/>
    <w:rsid w:val="00C34F8E"/>
    <w:rsid w:val="00C358B7"/>
    <w:rsid w:val="00C35F5B"/>
    <w:rsid w:val="00C4223F"/>
    <w:rsid w:val="00C423B0"/>
    <w:rsid w:val="00C44815"/>
    <w:rsid w:val="00C4680B"/>
    <w:rsid w:val="00C4681D"/>
    <w:rsid w:val="00C504F5"/>
    <w:rsid w:val="00C51AFF"/>
    <w:rsid w:val="00C52315"/>
    <w:rsid w:val="00C53886"/>
    <w:rsid w:val="00C53B50"/>
    <w:rsid w:val="00C56C5B"/>
    <w:rsid w:val="00C62066"/>
    <w:rsid w:val="00C6559E"/>
    <w:rsid w:val="00C65BC4"/>
    <w:rsid w:val="00C67EF6"/>
    <w:rsid w:val="00C70A82"/>
    <w:rsid w:val="00C72DB3"/>
    <w:rsid w:val="00C73046"/>
    <w:rsid w:val="00C776C7"/>
    <w:rsid w:val="00C77C98"/>
    <w:rsid w:val="00C80C05"/>
    <w:rsid w:val="00C8110F"/>
    <w:rsid w:val="00C813E8"/>
    <w:rsid w:val="00C81C2E"/>
    <w:rsid w:val="00C820EE"/>
    <w:rsid w:val="00C83FC1"/>
    <w:rsid w:val="00C84ABD"/>
    <w:rsid w:val="00C85989"/>
    <w:rsid w:val="00C8741F"/>
    <w:rsid w:val="00C87932"/>
    <w:rsid w:val="00C903A9"/>
    <w:rsid w:val="00C907F6"/>
    <w:rsid w:val="00C97BDF"/>
    <w:rsid w:val="00CA64DB"/>
    <w:rsid w:val="00CA7E89"/>
    <w:rsid w:val="00CB00B0"/>
    <w:rsid w:val="00CB2095"/>
    <w:rsid w:val="00CB25B8"/>
    <w:rsid w:val="00CB72D7"/>
    <w:rsid w:val="00CC6CE1"/>
    <w:rsid w:val="00CC7E03"/>
    <w:rsid w:val="00CD0456"/>
    <w:rsid w:val="00CD0A6C"/>
    <w:rsid w:val="00CD1F34"/>
    <w:rsid w:val="00CD7D99"/>
    <w:rsid w:val="00CE01AB"/>
    <w:rsid w:val="00CE1496"/>
    <w:rsid w:val="00CE1A58"/>
    <w:rsid w:val="00CE4601"/>
    <w:rsid w:val="00CE52AB"/>
    <w:rsid w:val="00CE7ACF"/>
    <w:rsid w:val="00CF2C42"/>
    <w:rsid w:val="00CF336E"/>
    <w:rsid w:val="00CF7D47"/>
    <w:rsid w:val="00D02154"/>
    <w:rsid w:val="00D04984"/>
    <w:rsid w:val="00D05031"/>
    <w:rsid w:val="00D052B1"/>
    <w:rsid w:val="00D15971"/>
    <w:rsid w:val="00D15FC0"/>
    <w:rsid w:val="00D206FE"/>
    <w:rsid w:val="00D209B1"/>
    <w:rsid w:val="00D219DC"/>
    <w:rsid w:val="00D246B5"/>
    <w:rsid w:val="00D30ACF"/>
    <w:rsid w:val="00D33478"/>
    <w:rsid w:val="00D36132"/>
    <w:rsid w:val="00D36655"/>
    <w:rsid w:val="00D366E4"/>
    <w:rsid w:val="00D36EA3"/>
    <w:rsid w:val="00D373D4"/>
    <w:rsid w:val="00D43A75"/>
    <w:rsid w:val="00D43C02"/>
    <w:rsid w:val="00D444CC"/>
    <w:rsid w:val="00D45708"/>
    <w:rsid w:val="00D457E5"/>
    <w:rsid w:val="00D45E60"/>
    <w:rsid w:val="00D46195"/>
    <w:rsid w:val="00D47468"/>
    <w:rsid w:val="00D510F3"/>
    <w:rsid w:val="00D52534"/>
    <w:rsid w:val="00D528D7"/>
    <w:rsid w:val="00D53116"/>
    <w:rsid w:val="00D537C1"/>
    <w:rsid w:val="00D61A2E"/>
    <w:rsid w:val="00D623E4"/>
    <w:rsid w:val="00D6545D"/>
    <w:rsid w:val="00D70047"/>
    <w:rsid w:val="00D7402A"/>
    <w:rsid w:val="00D7496B"/>
    <w:rsid w:val="00D75F38"/>
    <w:rsid w:val="00D76E5F"/>
    <w:rsid w:val="00D80258"/>
    <w:rsid w:val="00D80B1D"/>
    <w:rsid w:val="00D8117B"/>
    <w:rsid w:val="00D82802"/>
    <w:rsid w:val="00D85827"/>
    <w:rsid w:val="00D865E0"/>
    <w:rsid w:val="00D90699"/>
    <w:rsid w:val="00D91FA7"/>
    <w:rsid w:val="00D9265C"/>
    <w:rsid w:val="00DA0A8C"/>
    <w:rsid w:val="00DA4750"/>
    <w:rsid w:val="00DA660A"/>
    <w:rsid w:val="00DA76C5"/>
    <w:rsid w:val="00DB05D8"/>
    <w:rsid w:val="00DB1948"/>
    <w:rsid w:val="00DB356E"/>
    <w:rsid w:val="00DB502A"/>
    <w:rsid w:val="00DB6142"/>
    <w:rsid w:val="00DB6939"/>
    <w:rsid w:val="00DC0579"/>
    <w:rsid w:val="00DC119E"/>
    <w:rsid w:val="00DC2754"/>
    <w:rsid w:val="00DC653D"/>
    <w:rsid w:val="00DD6EBF"/>
    <w:rsid w:val="00DD71B0"/>
    <w:rsid w:val="00DE36D5"/>
    <w:rsid w:val="00DE4BFF"/>
    <w:rsid w:val="00DF1493"/>
    <w:rsid w:val="00DF2959"/>
    <w:rsid w:val="00DF38F2"/>
    <w:rsid w:val="00DF6B5F"/>
    <w:rsid w:val="00DF75FF"/>
    <w:rsid w:val="00E00A39"/>
    <w:rsid w:val="00E0337B"/>
    <w:rsid w:val="00E03612"/>
    <w:rsid w:val="00E0571B"/>
    <w:rsid w:val="00E06613"/>
    <w:rsid w:val="00E168E3"/>
    <w:rsid w:val="00E17220"/>
    <w:rsid w:val="00E20A74"/>
    <w:rsid w:val="00E20F02"/>
    <w:rsid w:val="00E2342C"/>
    <w:rsid w:val="00E23CE5"/>
    <w:rsid w:val="00E2498E"/>
    <w:rsid w:val="00E25BFA"/>
    <w:rsid w:val="00E277E8"/>
    <w:rsid w:val="00E3110D"/>
    <w:rsid w:val="00E329F6"/>
    <w:rsid w:val="00E33BF6"/>
    <w:rsid w:val="00E34374"/>
    <w:rsid w:val="00E35A5E"/>
    <w:rsid w:val="00E42702"/>
    <w:rsid w:val="00E4283A"/>
    <w:rsid w:val="00E42F3B"/>
    <w:rsid w:val="00E44BE9"/>
    <w:rsid w:val="00E504F5"/>
    <w:rsid w:val="00E53DD5"/>
    <w:rsid w:val="00E55F54"/>
    <w:rsid w:val="00E56A15"/>
    <w:rsid w:val="00E573FD"/>
    <w:rsid w:val="00E600BB"/>
    <w:rsid w:val="00E60800"/>
    <w:rsid w:val="00E60C00"/>
    <w:rsid w:val="00E6698C"/>
    <w:rsid w:val="00E67130"/>
    <w:rsid w:val="00E67650"/>
    <w:rsid w:val="00E70EC9"/>
    <w:rsid w:val="00E74499"/>
    <w:rsid w:val="00E7556A"/>
    <w:rsid w:val="00E75BC1"/>
    <w:rsid w:val="00E81E5E"/>
    <w:rsid w:val="00E841EB"/>
    <w:rsid w:val="00E84433"/>
    <w:rsid w:val="00E85570"/>
    <w:rsid w:val="00E85B1D"/>
    <w:rsid w:val="00E942F2"/>
    <w:rsid w:val="00E96AD2"/>
    <w:rsid w:val="00EA04FB"/>
    <w:rsid w:val="00EA1406"/>
    <w:rsid w:val="00EA43F1"/>
    <w:rsid w:val="00EB13C8"/>
    <w:rsid w:val="00EB2B9F"/>
    <w:rsid w:val="00EB342A"/>
    <w:rsid w:val="00EB711E"/>
    <w:rsid w:val="00EB726E"/>
    <w:rsid w:val="00EC3E86"/>
    <w:rsid w:val="00EC54DC"/>
    <w:rsid w:val="00ED1830"/>
    <w:rsid w:val="00ED2752"/>
    <w:rsid w:val="00ED40BF"/>
    <w:rsid w:val="00ED41D4"/>
    <w:rsid w:val="00ED42E1"/>
    <w:rsid w:val="00ED4A78"/>
    <w:rsid w:val="00EF0C66"/>
    <w:rsid w:val="00EF2CBB"/>
    <w:rsid w:val="00EF7C4C"/>
    <w:rsid w:val="00F0028B"/>
    <w:rsid w:val="00F005CE"/>
    <w:rsid w:val="00F0535C"/>
    <w:rsid w:val="00F06045"/>
    <w:rsid w:val="00F107E2"/>
    <w:rsid w:val="00F11784"/>
    <w:rsid w:val="00F11892"/>
    <w:rsid w:val="00F1235F"/>
    <w:rsid w:val="00F13A41"/>
    <w:rsid w:val="00F144EB"/>
    <w:rsid w:val="00F1686C"/>
    <w:rsid w:val="00F177F8"/>
    <w:rsid w:val="00F20D76"/>
    <w:rsid w:val="00F221F6"/>
    <w:rsid w:val="00F23224"/>
    <w:rsid w:val="00F267E4"/>
    <w:rsid w:val="00F26826"/>
    <w:rsid w:val="00F27157"/>
    <w:rsid w:val="00F30FAD"/>
    <w:rsid w:val="00F32EC9"/>
    <w:rsid w:val="00F33BE0"/>
    <w:rsid w:val="00F36F19"/>
    <w:rsid w:val="00F37DF7"/>
    <w:rsid w:val="00F40CB4"/>
    <w:rsid w:val="00F4113B"/>
    <w:rsid w:val="00F4499C"/>
    <w:rsid w:val="00F47196"/>
    <w:rsid w:val="00F50EB1"/>
    <w:rsid w:val="00F52AC7"/>
    <w:rsid w:val="00F53321"/>
    <w:rsid w:val="00F53344"/>
    <w:rsid w:val="00F5493C"/>
    <w:rsid w:val="00F55050"/>
    <w:rsid w:val="00F55D58"/>
    <w:rsid w:val="00F56D24"/>
    <w:rsid w:val="00F57DC3"/>
    <w:rsid w:val="00F607A2"/>
    <w:rsid w:val="00F6694E"/>
    <w:rsid w:val="00F67920"/>
    <w:rsid w:val="00F71BCA"/>
    <w:rsid w:val="00F743FA"/>
    <w:rsid w:val="00F750DB"/>
    <w:rsid w:val="00F753AB"/>
    <w:rsid w:val="00F75D36"/>
    <w:rsid w:val="00F81B72"/>
    <w:rsid w:val="00F84A56"/>
    <w:rsid w:val="00F85A01"/>
    <w:rsid w:val="00F86828"/>
    <w:rsid w:val="00F87355"/>
    <w:rsid w:val="00F90AC1"/>
    <w:rsid w:val="00F91AB7"/>
    <w:rsid w:val="00F91D07"/>
    <w:rsid w:val="00F929FE"/>
    <w:rsid w:val="00F950F6"/>
    <w:rsid w:val="00F97D5A"/>
    <w:rsid w:val="00FA101D"/>
    <w:rsid w:val="00FA2FDC"/>
    <w:rsid w:val="00FA31CD"/>
    <w:rsid w:val="00FB1857"/>
    <w:rsid w:val="00FB3FBC"/>
    <w:rsid w:val="00FB7FDF"/>
    <w:rsid w:val="00FC3364"/>
    <w:rsid w:val="00FC62CD"/>
    <w:rsid w:val="00FD0171"/>
    <w:rsid w:val="00FD04E7"/>
    <w:rsid w:val="00FD1D0A"/>
    <w:rsid w:val="00FD2162"/>
    <w:rsid w:val="00FD3AA4"/>
    <w:rsid w:val="00FD5993"/>
    <w:rsid w:val="00FE0748"/>
    <w:rsid w:val="00FE0875"/>
    <w:rsid w:val="00FE26C3"/>
    <w:rsid w:val="00FE4AF6"/>
    <w:rsid w:val="00FE7B46"/>
    <w:rsid w:val="00FF03AD"/>
    <w:rsid w:val="00FF10C8"/>
    <w:rsid w:val="00FF621B"/>
    <w:rsid w:val="00FF7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907F6"/>
  </w:style>
  <w:style w:type="paragraph" w:styleId="10">
    <w:name w:val="heading 1"/>
    <w:basedOn w:val="11"/>
    <w:next w:val="11"/>
    <w:qFormat/>
    <w:rsid w:val="00C34F8E"/>
    <w:pPr>
      <w:keepNext/>
      <w:spacing w:before="120"/>
      <w:jc w:val="both"/>
      <w:outlineLvl w:val="0"/>
    </w:pPr>
    <w:rPr>
      <w:b/>
      <w:i/>
    </w:rPr>
  </w:style>
  <w:style w:type="paragraph" w:styleId="2">
    <w:name w:val="heading 2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C34F8E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C34F8E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C34F8E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qFormat/>
    <w:rsid w:val="00C34F8E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qFormat/>
    <w:rsid w:val="00C34F8E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Список 1 Знак,Список 1"/>
    <w:basedOn w:val="a0"/>
    <w:link w:val="a5"/>
    <w:rsid w:val="00C907F6"/>
    <w:pPr>
      <w:jc w:val="both"/>
    </w:pPr>
    <w:rPr>
      <w:sz w:val="24"/>
    </w:rPr>
  </w:style>
  <w:style w:type="paragraph" w:styleId="a6">
    <w:name w:val="Body Text Indent"/>
    <w:basedOn w:val="a0"/>
    <w:rsid w:val="00C907F6"/>
    <w:pPr>
      <w:spacing w:after="120"/>
      <w:ind w:left="283"/>
    </w:pPr>
  </w:style>
  <w:style w:type="paragraph" w:customStyle="1" w:styleId="ConsPlusNormal">
    <w:name w:val="ConsPlusNormal"/>
    <w:rsid w:val="00C907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C907F6"/>
    <w:rPr>
      <w:snapToGrid w:val="0"/>
    </w:rPr>
  </w:style>
  <w:style w:type="character" w:styleId="a7">
    <w:name w:val="Hyperlink"/>
    <w:rsid w:val="00C907F6"/>
    <w:rPr>
      <w:color w:val="0000FF"/>
      <w:u w:val="single"/>
    </w:rPr>
  </w:style>
  <w:style w:type="paragraph" w:customStyle="1" w:styleId="1">
    <w:name w:val="Стиль1"/>
    <w:basedOn w:val="a0"/>
    <w:rsid w:val="00C907F6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0">
    <w:name w:val="Стиль2"/>
    <w:basedOn w:val="21"/>
    <w:rsid w:val="00C907F6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2"/>
    <w:rsid w:val="00C907F6"/>
    <w:pPr>
      <w:widowControl w:val="0"/>
      <w:numPr>
        <w:ilvl w:val="2"/>
        <w:numId w:val="1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1">
    <w:name w:val="List Number 2"/>
    <w:basedOn w:val="a0"/>
    <w:rsid w:val="00C907F6"/>
    <w:pPr>
      <w:tabs>
        <w:tab w:val="num" w:pos="432"/>
      </w:tabs>
      <w:ind w:left="432" w:hanging="432"/>
    </w:pPr>
  </w:style>
  <w:style w:type="paragraph" w:styleId="22">
    <w:name w:val="Body Text Indent 2"/>
    <w:basedOn w:val="a0"/>
    <w:link w:val="23"/>
    <w:rsid w:val="00C907F6"/>
    <w:pPr>
      <w:spacing w:after="120" w:line="480" w:lineRule="auto"/>
      <w:ind w:left="283"/>
    </w:pPr>
  </w:style>
  <w:style w:type="paragraph" w:customStyle="1" w:styleId="ConsNonformat">
    <w:name w:val="ConsNonformat"/>
    <w:rsid w:val="00C907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C907F6"/>
    <w:pPr>
      <w:keepNext/>
      <w:autoSpaceDE w:val="0"/>
      <w:autoSpaceDN w:val="0"/>
      <w:jc w:val="center"/>
    </w:pPr>
    <w:rPr>
      <w:sz w:val="24"/>
      <w:szCs w:val="24"/>
    </w:rPr>
  </w:style>
  <w:style w:type="table" w:styleId="a8">
    <w:name w:val="Table Grid"/>
    <w:basedOn w:val="a2"/>
    <w:rsid w:val="00DB6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0"/>
    <w:rsid w:val="00C907F6"/>
    <w:pPr>
      <w:tabs>
        <w:tab w:val="center" w:pos="4677"/>
        <w:tab w:val="right" w:pos="9355"/>
      </w:tabs>
    </w:pPr>
  </w:style>
  <w:style w:type="character" w:styleId="aa">
    <w:name w:val="page number"/>
    <w:basedOn w:val="a1"/>
    <w:rsid w:val="00C907F6"/>
  </w:style>
  <w:style w:type="paragraph" w:styleId="ab">
    <w:name w:val="header"/>
    <w:basedOn w:val="a0"/>
    <w:rsid w:val="00C907F6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C907F6"/>
    <w:pPr>
      <w:ind w:firstLine="720"/>
    </w:pPr>
    <w:rPr>
      <w:rFonts w:ascii="Consultant" w:hAnsi="Consultant"/>
    </w:rPr>
  </w:style>
  <w:style w:type="paragraph" w:customStyle="1" w:styleId="Iauiue">
    <w:name w:val="Iau?iue"/>
    <w:rsid w:val="00C907F6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2">
    <w:name w:val="заголовок 1"/>
    <w:basedOn w:val="a0"/>
    <w:next w:val="a0"/>
    <w:rsid w:val="00C907F6"/>
    <w:pPr>
      <w:keepNext/>
      <w:autoSpaceDE w:val="0"/>
      <w:autoSpaceDN w:val="0"/>
    </w:pPr>
    <w:rPr>
      <w:sz w:val="24"/>
      <w:szCs w:val="24"/>
    </w:rPr>
  </w:style>
  <w:style w:type="character" w:customStyle="1" w:styleId="ac">
    <w:name w:val="Знак"/>
    <w:rsid w:val="00C907F6"/>
    <w:rPr>
      <w:sz w:val="24"/>
      <w:lang w:val="ru-RU" w:eastAsia="ru-RU" w:bidi="ar-SA"/>
    </w:rPr>
  </w:style>
  <w:style w:type="paragraph" w:styleId="ad">
    <w:name w:val="Balloon Text"/>
    <w:basedOn w:val="a0"/>
    <w:semiHidden/>
    <w:rsid w:val="00C907F6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aliases w:val="Список 1 Знак Знак,Список 1 Знак1"/>
    <w:link w:val="a4"/>
    <w:rsid w:val="007C3055"/>
    <w:rPr>
      <w:sz w:val="24"/>
      <w:lang w:val="ru-RU" w:eastAsia="ru-RU" w:bidi="ar-SA"/>
    </w:rPr>
  </w:style>
  <w:style w:type="paragraph" w:customStyle="1" w:styleId="ConsTitle">
    <w:name w:val="ConsTitle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e">
    <w:name w:val="Знак"/>
    <w:basedOn w:val="a0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">
    <w:name w:val="footnote text"/>
    <w:basedOn w:val="a0"/>
    <w:semiHidden/>
    <w:rsid w:val="00C8110F"/>
  </w:style>
  <w:style w:type="character" w:styleId="af0">
    <w:name w:val="footnote reference"/>
    <w:semiHidden/>
    <w:rsid w:val="00C8110F"/>
    <w:rPr>
      <w:vertAlign w:val="superscript"/>
    </w:rPr>
  </w:style>
  <w:style w:type="paragraph" w:styleId="af1">
    <w:name w:val="caption"/>
    <w:basedOn w:val="a0"/>
    <w:next w:val="a0"/>
    <w:qFormat/>
    <w:rsid w:val="006003C5"/>
    <w:rPr>
      <w:b/>
      <w:bCs/>
    </w:rPr>
  </w:style>
  <w:style w:type="paragraph" w:styleId="af2">
    <w:name w:val="Normal (Web)"/>
    <w:basedOn w:val="a0"/>
    <w:rsid w:val="006003C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4">
    <w:name w:val="Table 3D effects 2"/>
    <w:basedOn w:val="a2"/>
    <w:rsid w:val="0056068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">
    <w:name w:val="Outline List 3"/>
    <w:aliases w:val="Раздел"/>
    <w:basedOn w:val="a3"/>
    <w:rsid w:val="00C34F8E"/>
    <w:pPr>
      <w:numPr>
        <w:numId w:val="3"/>
      </w:numPr>
    </w:pPr>
  </w:style>
  <w:style w:type="table" w:styleId="31">
    <w:name w:val="Table 3D effects 3"/>
    <w:basedOn w:val="a2"/>
    <w:rsid w:val="005606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5">
    <w:name w:val="Table Grid 2"/>
    <w:basedOn w:val="a2"/>
    <w:rsid w:val="00006EF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3">
    <w:name w:val="Table Contemporary"/>
    <w:basedOn w:val="a2"/>
    <w:rsid w:val="00006EF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rsid w:val="00006EF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C62066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Classic 2"/>
    <w:basedOn w:val="a2"/>
    <w:rsid w:val="00F929F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3">
    <w:name w:val="Основной текст с отступом 2 Знак"/>
    <w:link w:val="22"/>
    <w:rsid w:val="009F2832"/>
    <w:rPr>
      <w:lang w:val="ru-RU" w:eastAsia="ru-RU" w:bidi="ar-SA"/>
    </w:rPr>
  </w:style>
  <w:style w:type="character" w:styleId="af4">
    <w:name w:val="FollowedHyperlink"/>
    <w:rsid w:val="004061C8"/>
    <w:rPr>
      <w:color w:val="800080"/>
      <w:u w:val="single"/>
    </w:rPr>
  </w:style>
  <w:style w:type="paragraph" w:styleId="af5">
    <w:name w:val="endnote text"/>
    <w:basedOn w:val="a0"/>
    <w:link w:val="af6"/>
    <w:rsid w:val="00E573FD"/>
  </w:style>
  <w:style w:type="character" w:customStyle="1" w:styleId="af6">
    <w:name w:val="Текст концевой сноски Знак"/>
    <w:basedOn w:val="a1"/>
    <w:link w:val="af5"/>
    <w:rsid w:val="00E573FD"/>
  </w:style>
  <w:style w:type="character" w:styleId="af7">
    <w:name w:val="endnote reference"/>
    <w:rsid w:val="00E573FD"/>
    <w:rPr>
      <w:vertAlign w:val="superscript"/>
    </w:rPr>
  </w:style>
  <w:style w:type="paragraph" w:customStyle="1" w:styleId="title1">
    <w:name w:val="title1"/>
    <w:basedOn w:val="a0"/>
    <w:rsid w:val="00FB7FDF"/>
    <w:pPr>
      <w:spacing w:before="100" w:beforeAutospacing="1" w:after="100" w:afterAutospacing="1"/>
    </w:pPr>
    <w:rPr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Администрация г. Перми</Company>
  <LinksUpToDate>false</LinksUpToDate>
  <CharactersWithSpaces>3330</CharactersWithSpaces>
  <SharedDoc>false</SharedDoc>
  <HLinks>
    <vt:vector size="6" baseType="variant">
      <vt:variant>
        <vt:i4>3407917</vt:i4>
      </vt:variant>
      <vt:variant>
        <vt:i4>0</vt:i4>
      </vt:variant>
      <vt:variant>
        <vt:i4>0</vt:i4>
      </vt:variant>
      <vt:variant>
        <vt:i4>5</vt:i4>
      </vt:variant>
      <vt:variant>
        <vt:lpwstr>http://www.sberbank-ast.ru/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>ump15</dc:creator>
  <cp:lastModifiedBy>comp</cp:lastModifiedBy>
  <cp:revision>28</cp:revision>
  <cp:lastPrinted>2011-09-09T05:30:00Z</cp:lastPrinted>
  <dcterms:created xsi:type="dcterms:W3CDTF">2011-05-15T05:34:00Z</dcterms:created>
  <dcterms:modified xsi:type="dcterms:W3CDTF">2011-09-09T05:34:00Z</dcterms:modified>
</cp:coreProperties>
</file>