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353" w:rsidRPr="00030353" w:rsidRDefault="00030353" w:rsidP="00030353">
      <w:pPr>
        <w:pStyle w:val="a5"/>
        <w:tabs>
          <w:tab w:val="clear" w:pos="9356"/>
          <w:tab w:val="left" w:pos="9900"/>
        </w:tabs>
        <w:ind w:right="0"/>
        <w:jc w:val="right"/>
        <w:rPr>
          <w:b w:val="0"/>
        </w:rPr>
      </w:pPr>
      <w:r w:rsidRPr="00030353">
        <w:rPr>
          <w:b w:val="0"/>
        </w:rPr>
        <w:t xml:space="preserve">Приложение № 3 </w:t>
      </w:r>
    </w:p>
    <w:p w:rsidR="00030353" w:rsidRPr="00030353" w:rsidRDefault="00030353" w:rsidP="00030353">
      <w:pPr>
        <w:pStyle w:val="a5"/>
        <w:tabs>
          <w:tab w:val="clear" w:pos="9356"/>
          <w:tab w:val="left" w:pos="9900"/>
        </w:tabs>
        <w:ind w:right="0"/>
        <w:jc w:val="right"/>
        <w:rPr>
          <w:b w:val="0"/>
        </w:rPr>
      </w:pPr>
      <w:r w:rsidRPr="00030353">
        <w:rPr>
          <w:b w:val="0"/>
        </w:rPr>
        <w:t>к Извещению запроса котировок</w:t>
      </w:r>
    </w:p>
    <w:p w:rsidR="00030353" w:rsidRPr="00030353" w:rsidRDefault="00030353" w:rsidP="00030353">
      <w:pPr>
        <w:pStyle w:val="a5"/>
        <w:tabs>
          <w:tab w:val="clear" w:pos="9356"/>
          <w:tab w:val="left" w:pos="9900"/>
        </w:tabs>
        <w:ind w:right="0"/>
        <w:jc w:val="right"/>
        <w:rPr>
          <w:b w:val="0"/>
        </w:rPr>
      </w:pPr>
      <w:r w:rsidRPr="00030353">
        <w:rPr>
          <w:b w:val="0"/>
        </w:rPr>
        <w:t>от «</w:t>
      </w:r>
      <w:r w:rsidR="00BC2838">
        <w:rPr>
          <w:b w:val="0"/>
        </w:rPr>
        <w:t>09</w:t>
      </w:r>
      <w:r w:rsidRPr="00030353">
        <w:rPr>
          <w:b w:val="0"/>
        </w:rPr>
        <w:t xml:space="preserve">» </w:t>
      </w:r>
      <w:r w:rsidR="00BC2838">
        <w:rPr>
          <w:b w:val="0"/>
        </w:rPr>
        <w:t xml:space="preserve">ноября </w:t>
      </w:r>
      <w:smartTag w:uri="urn:schemas-microsoft-com:office:smarttags" w:element="metricconverter">
        <w:smartTagPr>
          <w:attr w:name="ProductID" w:val="2011 г"/>
        </w:smartTagPr>
        <w:r w:rsidRPr="00030353">
          <w:rPr>
            <w:b w:val="0"/>
          </w:rPr>
          <w:t>2011 г</w:t>
        </w:r>
      </w:smartTag>
      <w:r w:rsidRPr="00030353">
        <w:rPr>
          <w:b w:val="0"/>
        </w:rPr>
        <w:t xml:space="preserve">. № </w:t>
      </w:r>
      <w:r w:rsidR="00BC2838">
        <w:rPr>
          <w:b w:val="0"/>
        </w:rPr>
        <w:t>89</w:t>
      </w:r>
    </w:p>
    <w:p w:rsidR="00030353" w:rsidRPr="00030353" w:rsidRDefault="00030353" w:rsidP="00030353">
      <w:pPr>
        <w:pStyle w:val="a5"/>
        <w:tabs>
          <w:tab w:val="clear" w:pos="9356"/>
          <w:tab w:val="left" w:pos="9900"/>
        </w:tabs>
        <w:ind w:right="0"/>
        <w:rPr>
          <w:b w:val="0"/>
        </w:rPr>
      </w:pPr>
    </w:p>
    <w:p w:rsidR="00030353" w:rsidRPr="00030353" w:rsidRDefault="00030353" w:rsidP="00030353">
      <w:pPr>
        <w:pStyle w:val="a5"/>
        <w:tabs>
          <w:tab w:val="clear" w:pos="9356"/>
          <w:tab w:val="left" w:pos="9900"/>
        </w:tabs>
        <w:ind w:right="0"/>
        <w:rPr>
          <w:b w:val="0"/>
        </w:rPr>
      </w:pPr>
      <w:r w:rsidRPr="00030353">
        <w:rPr>
          <w:b w:val="0"/>
        </w:rPr>
        <w:t>Проект</w:t>
      </w:r>
    </w:p>
    <w:p w:rsidR="00030353" w:rsidRPr="004D3E2A" w:rsidRDefault="00030353" w:rsidP="00030353">
      <w:pPr>
        <w:jc w:val="center"/>
        <w:rPr>
          <w:b/>
          <w:lang w:val="ru-RU"/>
        </w:rPr>
      </w:pPr>
      <w:r>
        <w:rPr>
          <w:b/>
          <w:lang w:val="ru-RU"/>
        </w:rPr>
        <w:t>Договор</w:t>
      </w:r>
      <w:r w:rsidRPr="000456E0">
        <w:rPr>
          <w:b/>
          <w:lang w:val="ru-RU"/>
        </w:rPr>
        <w:t xml:space="preserve"> № </w:t>
      </w:r>
      <w:r>
        <w:rPr>
          <w:b/>
          <w:lang w:val="ru-RU"/>
        </w:rPr>
        <w:t>________</w:t>
      </w:r>
    </w:p>
    <w:p w:rsidR="00030353" w:rsidRPr="00BC2838" w:rsidRDefault="00030353" w:rsidP="00030353">
      <w:pPr>
        <w:jc w:val="center"/>
        <w:rPr>
          <w:b/>
          <w:bCs/>
          <w:lang w:val="ru-RU"/>
        </w:rPr>
      </w:pPr>
      <w:r w:rsidRPr="00030353">
        <w:rPr>
          <w:b/>
          <w:lang w:val="ru-RU"/>
        </w:rPr>
        <w:t xml:space="preserve">на </w:t>
      </w:r>
      <w:r w:rsidR="00BC2838">
        <w:rPr>
          <w:b/>
          <w:lang w:val="ru-RU"/>
        </w:rPr>
        <w:t xml:space="preserve">выполнение работ </w:t>
      </w:r>
      <w:r w:rsidR="00BC2838" w:rsidRPr="00BC2838">
        <w:rPr>
          <w:b/>
          <w:lang w:val="ru-RU"/>
        </w:rPr>
        <w:t>по измерению сопротивления изоляции и защитного заземления электрооборудования МУЗ «ГКП №4»</w:t>
      </w:r>
    </w:p>
    <w:p w:rsidR="00030353" w:rsidRDefault="00030353" w:rsidP="00030353">
      <w:pPr>
        <w:pStyle w:val="ConsPlusNonformat"/>
        <w:jc w:val="center"/>
        <w:rPr>
          <w:rFonts w:ascii="Times New Roman" w:hAnsi="Times New Roman"/>
          <w:b/>
          <w:color w:val="000000"/>
          <w:sz w:val="24"/>
        </w:rPr>
      </w:pPr>
    </w:p>
    <w:p w:rsidR="00030353" w:rsidRPr="004D3E2A" w:rsidRDefault="00BC2838" w:rsidP="00030353">
      <w:pPr>
        <w:autoSpaceDE w:val="0"/>
        <w:rPr>
          <w:lang w:val="ru-RU"/>
        </w:rPr>
      </w:pPr>
      <w:r>
        <w:rPr>
          <w:lang w:val="ru-RU"/>
        </w:rPr>
        <w:t xml:space="preserve"> </w:t>
      </w:r>
      <w:r w:rsidR="00030353">
        <w:rPr>
          <w:lang w:val="ru-RU"/>
        </w:rPr>
        <w:t>г. Пермь</w:t>
      </w:r>
      <w:r w:rsidR="00030353">
        <w:rPr>
          <w:lang w:val="ru-RU"/>
        </w:rPr>
        <w:tab/>
        <w:t xml:space="preserve">                  </w:t>
      </w:r>
      <w:r>
        <w:rPr>
          <w:lang w:val="ru-RU"/>
        </w:rPr>
        <w:t xml:space="preserve">                      </w:t>
      </w:r>
      <w:r w:rsidR="00030353" w:rsidRPr="004D3E2A">
        <w:rPr>
          <w:lang w:val="ru-RU"/>
        </w:rPr>
        <w:t xml:space="preserve">                                        </w:t>
      </w:r>
      <w:r w:rsidR="00030353">
        <w:rPr>
          <w:lang w:val="ru-RU"/>
        </w:rPr>
        <w:t xml:space="preserve">             «__» __________ 2011</w:t>
      </w:r>
      <w:r w:rsidR="00030353" w:rsidRPr="004D3E2A">
        <w:rPr>
          <w:lang w:val="ru-RU"/>
        </w:rPr>
        <w:t xml:space="preserve"> г.</w:t>
      </w:r>
    </w:p>
    <w:p w:rsidR="00030353" w:rsidRDefault="00030353" w:rsidP="00030353">
      <w:pPr>
        <w:pStyle w:val="a3"/>
        <w:ind w:firstLine="708"/>
        <w:rPr>
          <w:rFonts w:eastAsia="Times New Roman" w:cs="Times New Roman"/>
          <w:color w:val="auto"/>
          <w:lang w:val="ru-RU" w:eastAsia="ar-SA" w:bidi="ar-SA"/>
        </w:rPr>
      </w:pPr>
    </w:p>
    <w:p w:rsidR="00030353" w:rsidRDefault="00030353" w:rsidP="00030353">
      <w:pPr>
        <w:pStyle w:val="a3"/>
        <w:ind w:firstLine="708"/>
        <w:rPr>
          <w:rFonts w:eastAsia="Times New Roman" w:cs="Times New Roman"/>
          <w:color w:val="auto"/>
          <w:lang w:val="ru-RU" w:eastAsia="ar-SA" w:bidi="ar-SA"/>
        </w:rPr>
      </w:pPr>
      <w:r w:rsidRPr="00BC2838">
        <w:rPr>
          <w:rFonts w:eastAsia="Times New Roman" w:cs="Times New Roman"/>
          <w:b/>
          <w:color w:val="auto"/>
          <w:lang w:val="ru-RU" w:eastAsia="ar-SA" w:bidi="ar-SA"/>
        </w:rPr>
        <w:t>Муниципальное учреждение здравоохранения «Городская клиническая поликлиника №4»</w:t>
      </w:r>
      <w:r w:rsidR="00BC2838">
        <w:rPr>
          <w:rFonts w:eastAsia="Times New Roman" w:cs="Times New Roman"/>
          <w:color w:val="auto"/>
          <w:lang w:val="ru-RU" w:eastAsia="ar-SA" w:bidi="ar-SA"/>
        </w:rPr>
        <w:t>, именуемое в дальнейшем «Заказчик»</w:t>
      </w:r>
      <w:r>
        <w:rPr>
          <w:rFonts w:eastAsia="Times New Roman" w:cs="Times New Roman"/>
          <w:color w:val="auto"/>
          <w:lang w:val="ru-RU" w:eastAsia="ar-SA" w:bidi="ar-SA"/>
        </w:rPr>
        <w:t xml:space="preserve">, в лице главного врача Зуевой Надежды Максимовны, действующего на основании Устава, с одной стороны, и </w:t>
      </w:r>
    </w:p>
    <w:p w:rsidR="00BC2838" w:rsidRDefault="00030353" w:rsidP="00030353">
      <w:pPr>
        <w:pStyle w:val="a3"/>
        <w:ind w:firstLine="708"/>
        <w:rPr>
          <w:rFonts w:eastAsia="Times New Roman" w:cs="Times New Roman"/>
          <w:lang w:val="ru-RU" w:eastAsia="ar-SA" w:bidi="ar-SA"/>
        </w:rPr>
      </w:pPr>
      <w:proofErr w:type="gramStart"/>
      <w:r>
        <w:rPr>
          <w:rFonts w:eastAsia="Times New Roman" w:cs="Times New Roman"/>
          <w:color w:val="auto"/>
          <w:lang w:val="ru-RU" w:eastAsia="ar-SA" w:bidi="ar-SA"/>
        </w:rPr>
        <w:t>________________</w:t>
      </w:r>
      <w:r>
        <w:rPr>
          <w:rFonts w:eastAsia="Times New Roman" w:cs="Times New Roman"/>
          <w:lang w:val="ru-RU" w:eastAsia="ar-SA" w:bidi="ar-SA"/>
        </w:rPr>
        <w:t>, именуемый в дальнейшем «</w:t>
      </w:r>
      <w:r w:rsidR="00BC2838">
        <w:rPr>
          <w:rFonts w:eastAsia="Times New Roman" w:cs="Times New Roman"/>
          <w:lang w:val="ru-RU" w:eastAsia="ar-SA" w:bidi="ar-SA"/>
        </w:rPr>
        <w:t>Подрядчик</w:t>
      </w:r>
      <w:r>
        <w:rPr>
          <w:rFonts w:eastAsia="Times New Roman" w:cs="Times New Roman"/>
          <w:lang w:val="ru-RU" w:eastAsia="ar-SA" w:bidi="ar-SA"/>
        </w:rPr>
        <w:t xml:space="preserve">», в лице _________________________, действующего на основании _______________, с другой стороны, именуемые также «Стороны», </w:t>
      </w:r>
      <w:proofErr w:type="gramEnd"/>
    </w:p>
    <w:p w:rsidR="00030353" w:rsidRPr="00F27157" w:rsidRDefault="00030353" w:rsidP="00030353">
      <w:pPr>
        <w:pStyle w:val="a3"/>
        <w:ind w:firstLine="708"/>
        <w:rPr>
          <w:rFonts w:eastAsia="Times New Roman" w:cs="Times New Roman"/>
          <w:color w:val="auto"/>
          <w:lang w:val="ru-RU" w:eastAsia="ar-SA" w:bidi="ar-SA"/>
        </w:rPr>
      </w:pPr>
      <w:r>
        <w:rPr>
          <w:rFonts w:eastAsia="Times New Roman" w:cs="Times New Roman"/>
          <w:lang w:val="ru-RU" w:eastAsia="ar-SA" w:bidi="ar-SA"/>
        </w:rPr>
        <w:t>на основании решения Котировочной комиссии  от  «___» _________ 2011г. (протокол №___)  по результатам проведения запроса котировок заключили  настоящий  договор о нижеследующем:</w:t>
      </w:r>
    </w:p>
    <w:p w:rsidR="00030353" w:rsidRPr="004D3E2A" w:rsidRDefault="00030353" w:rsidP="00030353">
      <w:pPr>
        <w:shd w:val="clear" w:color="auto" w:fill="FFFFFF"/>
        <w:ind w:firstLine="720"/>
        <w:jc w:val="both"/>
        <w:rPr>
          <w:lang w:val="ru-RU"/>
        </w:rPr>
      </w:pPr>
    </w:p>
    <w:p w:rsidR="00030353" w:rsidRPr="004D3E2A" w:rsidRDefault="00030353" w:rsidP="00030353">
      <w:pPr>
        <w:autoSpaceDE w:val="0"/>
        <w:jc w:val="center"/>
        <w:rPr>
          <w:b/>
          <w:lang w:val="ru-RU"/>
        </w:rPr>
      </w:pPr>
      <w:r w:rsidRPr="004D3E2A">
        <w:rPr>
          <w:b/>
          <w:lang w:val="ru-RU"/>
        </w:rPr>
        <w:t>1. ПРЕДМЕТ</w:t>
      </w:r>
      <w:r>
        <w:rPr>
          <w:b/>
          <w:lang w:val="ru-RU"/>
        </w:rPr>
        <w:t xml:space="preserve"> ДОГОВОРА</w:t>
      </w:r>
    </w:p>
    <w:p w:rsidR="00030353" w:rsidRPr="004D3E2A" w:rsidRDefault="00030353" w:rsidP="00030353">
      <w:pPr>
        <w:autoSpaceDE w:val="0"/>
        <w:ind w:firstLine="720"/>
        <w:jc w:val="both"/>
        <w:rPr>
          <w:lang w:val="ru-RU"/>
        </w:rPr>
      </w:pPr>
    </w:p>
    <w:p w:rsidR="00BC2838" w:rsidRDefault="00030353" w:rsidP="00BC2838">
      <w:pPr>
        <w:pStyle w:val="31"/>
        <w:ind w:right="0" w:firstLine="567"/>
        <w:jc w:val="both"/>
        <w:rPr>
          <w:sz w:val="24"/>
          <w:szCs w:val="24"/>
          <w:lang w:val="ru-RU"/>
        </w:rPr>
      </w:pPr>
      <w:r w:rsidRPr="004D3E2A">
        <w:rPr>
          <w:sz w:val="24"/>
          <w:lang w:val="ru-RU"/>
        </w:rPr>
        <w:t xml:space="preserve">1.1. </w:t>
      </w:r>
      <w:r w:rsidR="004A3F52">
        <w:rPr>
          <w:sz w:val="24"/>
          <w:szCs w:val="24"/>
          <w:lang w:val="ru-RU"/>
        </w:rPr>
        <w:t>Подрядчик</w:t>
      </w:r>
      <w:r w:rsidRPr="00030353">
        <w:rPr>
          <w:sz w:val="24"/>
          <w:szCs w:val="24"/>
          <w:lang w:val="ru-RU"/>
        </w:rPr>
        <w:t xml:space="preserve"> обязуется </w:t>
      </w:r>
      <w:r w:rsidR="00BC2838" w:rsidRPr="00BC2838">
        <w:rPr>
          <w:sz w:val="24"/>
          <w:szCs w:val="24"/>
          <w:lang w:val="ru-RU"/>
        </w:rPr>
        <w:t>выполн</w:t>
      </w:r>
      <w:r w:rsidR="00BC2838">
        <w:rPr>
          <w:sz w:val="24"/>
          <w:szCs w:val="24"/>
          <w:lang w:val="ru-RU"/>
        </w:rPr>
        <w:t>ить</w:t>
      </w:r>
      <w:r w:rsidR="00BC2838" w:rsidRPr="00BC2838">
        <w:rPr>
          <w:sz w:val="24"/>
          <w:szCs w:val="24"/>
          <w:lang w:val="ru-RU"/>
        </w:rPr>
        <w:t xml:space="preserve"> работ</w:t>
      </w:r>
      <w:r w:rsidR="00BC2838">
        <w:rPr>
          <w:sz w:val="24"/>
          <w:szCs w:val="24"/>
          <w:lang w:val="ru-RU"/>
        </w:rPr>
        <w:t>ы</w:t>
      </w:r>
      <w:r w:rsidR="00BC2838" w:rsidRPr="00BC2838">
        <w:rPr>
          <w:sz w:val="24"/>
          <w:szCs w:val="24"/>
          <w:lang w:val="ru-RU"/>
        </w:rPr>
        <w:t xml:space="preserve"> по измерению сопротивления изоляции и защитного заземления электрооборудования МУЗ «ГКП №4»</w:t>
      </w:r>
      <w:r w:rsidR="00BC2838">
        <w:rPr>
          <w:sz w:val="24"/>
          <w:szCs w:val="24"/>
          <w:lang w:val="ru-RU"/>
        </w:rPr>
        <w:t xml:space="preserve"> по следующим адресам: </w:t>
      </w:r>
    </w:p>
    <w:p w:rsidR="00BC2838" w:rsidRPr="00BC2838" w:rsidRDefault="00BC2838" w:rsidP="00BC2838">
      <w:pPr>
        <w:tabs>
          <w:tab w:val="left" w:pos="0"/>
        </w:tabs>
        <w:ind w:firstLine="709"/>
        <w:rPr>
          <w:lang w:val="ru-RU"/>
        </w:rPr>
      </w:pPr>
      <w:r w:rsidRPr="00BC2838">
        <w:rPr>
          <w:b/>
          <w:bCs/>
          <w:lang w:val="ru-RU"/>
        </w:rPr>
        <w:t xml:space="preserve">- </w:t>
      </w:r>
      <w:r w:rsidRPr="00BC2838">
        <w:rPr>
          <w:lang w:val="ru-RU"/>
        </w:rPr>
        <w:t xml:space="preserve">поликлиника №1 МУЗ «ГКП №4» по адресу: </w:t>
      </w:r>
      <w:proofErr w:type="gramStart"/>
      <w:r w:rsidRPr="00BC2838">
        <w:rPr>
          <w:lang w:val="ru-RU"/>
        </w:rPr>
        <w:t>г</w:t>
      </w:r>
      <w:proofErr w:type="gramEnd"/>
      <w:r w:rsidRPr="00BC2838">
        <w:rPr>
          <w:lang w:val="ru-RU"/>
        </w:rPr>
        <w:t xml:space="preserve">. Пермь, Шоссе Космонавтов, д. 108; </w:t>
      </w:r>
    </w:p>
    <w:p w:rsidR="00BC2838" w:rsidRPr="00BC2838" w:rsidRDefault="00BC2838" w:rsidP="00BC2838">
      <w:pPr>
        <w:tabs>
          <w:tab w:val="left" w:pos="0"/>
        </w:tabs>
        <w:ind w:firstLine="709"/>
        <w:rPr>
          <w:lang w:val="ru-RU"/>
        </w:rPr>
      </w:pPr>
      <w:r w:rsidRPr="00BC2838">
        <w:rPr>
          <w:lang w:val="ru-RU"/>
        </w:rPr>
        <w:t xml:space="preserve">- поликлиника №2 МУЗ «ГКП №4» по адресу: </w:t>
      </w:r>
      <w:proofErr w:type="gramStart"/>
      <w:r w:rsidRPr="00BC2838">
        <w:rPr>
          <w:lang w:val="ru-RU"/>
        </w:rPr>
        <w:t>г</w:t>
      </w:r>
      <w:proofErr w:type="gramEnd"/>
      <w:r w:rsidRPr="00BC2838">
        <w:rPr>
          <w:lang w:val="ru-RU"/>
        </w:rPr>
        <w:t xml:space="preserve">. Пермь,  ул. Транспортная, д. 27; </w:t>
      </w:r>
    </w:p>
    <w:p w:rsidR="00BC2838" w:rsidRPr="00BC2838" w:rsidRDefault="00BC2838" w:rsidP="00BC2838">
      <w:pPr>
        <w:tabs>
          <w:tab w:val="left" w:pos="0"/>
        </w:tabs>
        <w:ind w:firstLine="709"/>
        <w:rPr>
          <w:lang w:val="ru-RU"/>
        </w:rPr>
      </w:pPr>
      <w:r w:rsidRPr="00BC2838">
        <w:rPr>
          <w:lang w:val="ru-RU"/>
        </w:rPr>
        <w:t xml:space="preserve">- поликлиника №3 МУЗ «ГКП №4» по адресу: </w:t>
      </w:r>
      <w:proofErr w:type="gramStart"/>
      <w:r w:rsidRPr="00BC2838">
        <w:rPr>
          <w:lang w:val="ru-RU"/>
        </w:rPr>
        <w:t>г</w:t>
      </w:r>
      <w:proofErr w:type="gramEnd"/>
      <w:r w:rsidRPr="00BC2838">
        <w:rPr>
          <w:lang w:val="ru-RU"/>
        </w:rPr>
        <w:t xml:space="preserve">. Пермь, ул. </w:t>
      </w:r>
      <w:proofErr w:type="spellStart"/>
      <w:r w:rsidRPr="00BC2838">
        <w:rPr>
          <w:lang w:val="ru-RU"/>
        </w:rPr>
        <w:t>Куфонина</w:t>
      </w:r>
      <w:proofErr w:type="spellEnd"/>
      <w:r w:rsidRPr="00BC2838">
        <w:rPr>
          <w:lang w:val="ru-RU"/>
        </w:rPr>
        <w:t xml:space="preserve">, д. 12; </w:t>
      </w:r>
    </w:p>
    <w:p w:rsidR="00BC2838" w:rsidRPr="00BC2838" w:rsidRDefault="00BC2838" w:rsidP="00BC2838">
      <w:pPr>
        <w:tabs>
          <w:tab w:val="left" w:pos="0"/>
        </w:tabs>
        <w:ind w:firstLine="709"/>
        <w:rPr>
          <w:lang w:val="ru-RU"/>
        </w:rPr>
      </w:pPr>
      <w:r w:rsidRPr="00BC2838">
        <w:rPr>
          <w:lang w:val="ru-RU"/>
        </w:rPr>
        <w:t xml:space="preserve">- поликлиника №4 МУЗ «ГКП №4» по адресу: </w:t>
      </w:r>
      <w:proofErr w:type="gramStart"/>
      <w:r w:rsidRPr="00BC2838">
        <w:rPr>
          <w:lang w:val="ru-RU"/>
        </w:rPr>
        <w:t>г</w:t>
      </w:r>
      <w:proofErr w:type="gramEnd"/>
      <w:r w:rsidRPr="00BC2838">
        <w:rPr>
          <w:lang w:val="ru-RU"/>
        </w:rPr>
        <w:t xml:space="preserve">. Пермь, ул. Орджоникидзе, 159;  </w:t>
      </w:r>
    </w:p>
    <w:p w:rsidR="00BC2838" w:rsidRPr="00BC2838" w:rsidRDefault="00BC2838" w:rsidP="00BC2838">
      <w:pPr>
        <w:tabs>
          <w:tab w:val="left" w:pos="0"/>
        </w:tabs>
        <w:ind w:firstLine="709"/>
        <w:rPr>
          <w:lang w:val="ru-RU"/>
        </w:rPr>
      </w:pPr>
      <w:r w:rsidRPr="00BC2838">
        <w:rPr>
          <w:lang w:val="ru-RU"/>
        </w:rPr>
        <w:t xml:space="preserve">- поликлиника №5 МУЗ «ГКП №4» по адресу: </w:t>
      </w:r>
      <w:proofErr w:type="gramStart"/>
      <w:r w:rsidRPr="00BC2838">
        <w:rPr>
          <w:lang w:val="ru-RU"/>
        </w:rPr>
        <w:t>г</w:t>
      </w:r>
      <w:proofErr w:type="gramEnd"/>
      <w:r w:rsidRPr="00BC2838">
        <w:rPr>
          <w:lang w:val="ru-RU"/>
        </w:rPr>
        <w:t xml:space="preserve">. Пермь, ул. Екатерининская,224; </w:t>
      </w:r>
    </w:p>
    <w:p w:rsidR="00BC2838" w:rsidRPr="00BC2838" w:rsidRDefault="00BC2838" w:rsidP="00BC2838">
      <w:pPr>
        <w:tabs>
          <w:tab w:val="left" w:pos="0"/>
        </w:tabs>
        <w:ind w:firstLine="709"/>
      </w:pPr>
      <w:r w:rsidRPr="00BC2838">
        <w:rPr>
          <w:lang w:val="ru-RU"/>
        </w:rPr>
        <w:t xml:space="preserve">- администрация МУЗ «ГКП №4» по адресу: </w:t>
      </w:r>
      <w:proofErr w:type="gramStart"/>
      <w:r w:rsidRPr="00BC2838">
        <w:rPr>
          <w:lang w:val="ru-RU"/>
        </w:rPr>
        <w:t>г</w:t>
      </w:r>
      <w:proofErr w:type="gramEnd"/>
      <w:r w:rsidRPr="00BC2838">
        <w:rPr>
          <w:lang w:val="ru-RU"/>
        </w:rPr>
        <w:t xml:space="preserve">. Пермь, ул. </w:t>
      </w:r>
      <w:proofErr w:type="spellStart"/>
      <w:r w:rsidRPr="00BC2838">
        <w:t>Академика</w:t>
      </w:r>
      <w:proofErr w:type="spellEnd"/>
      <w:r w:rsidRPr="00BC2838">
        <w:t xml:space="preserve"> </w:t>
      </w:r>
      <w:proofErr w:type="spellStart"/>
      <w:r w:rsidRPr="00BC2838">
        <w:t>Вавилова</w:t>
      </w:r>
      <w:proofErr w:type="spellEnd"/>
      <w:r w:rsidRPr="00BC2838">
        <w:t>, д. 4;</w:t>
      </w:r>
    </w:p>
    <w:p w:rsidR="00BC2838" w:rsidRPr="00BC2838" w:rsidRDefault="00BC2838" w:rsidP="00BC2838">
      <w:pPr>
        <w:pStyle w:val="31"/>
        <w:ind w:right="0" w:firstLine="709"/>
        <w:jc w:val="both"/>
        <w:rPr>
          <w:sz w:val="24"/>
          <w:szCs w:val="24"/>
          <w:lang w:val="ru-RU"/>
        </w:rPr>
      </w:pPr>
      <w:r w:rsidRPr="00BC2838">
        <w:rPr>
          <w:sz w:val="24"/>
          <w:szCs w:val="24"/>
          <w:lang w:val="ru-RU"/>
        </w:rPr>
        <w:t xml:space="preserve">- медпункт МУЗ «ГКП №4» по адресу: </w:t>
      </w:r>
      <w:proofErr w:type="gramStart"/>
      <w:r w:rsidRPr="00BC2838">
        <w:rPr>
          <w:sz w:val="24"/>
          <w:szCs w:val="24"/>
          <w:lang w:val="ru-RU"/>
        </w:rPr>
        <w:t>г</w:t>
      </w:r>
      <w:proofErr w:type="gramEnd"/>
      <w:r w:rsidRPr="00BC2838">
        <w:rPr>
          <w:sz w:val="24"/>
          <w:szCs w:val="24"/>
          <w:lang w:val="ru-RU"/>
        </w:rPr>
        <w:t xml:space="preserve">. Пермь, ул. </w:t>
      </w:r>
      <w:proofErr w:type="spellStart"/>
      <w:r w:rsidRPr="00BC2838">
        <w:rPr>
          <w:sz w:val="24"/>
          <w:szCs w:val="24"/>
          <w:lang w:val="ru-RU"/>
        </w:rPr>
        <w:t>Новоколхозная</w:t>
      </w:r>
      <w:proofErr w:type="spellEnd"/>
      <w:r w:rsidRPr="00BC2838">
        <w:rPr>
          <w:sz w:val="24"/>
          <w:szCs w:val="24"/>
          <w:lang w:val="ru-RU"/>
        </w:rPr>
        <w:t>, д.2.</w:t>
      </w:r>
    </w:p>
    <w:p w:rsidR="00BC2838" w:rsidRPr="00BC2838" w:rsidRDefault="00030353" w:rsidP="00BC2838">
      <w:pPr>
        <w:tabs>
          <w:tab w:val="left" w:pos="360"/>
        </w:tabs>
        <w:ind w:right="21" w:firstLine="567"/>
        <w:jc w:val="both"/>
        <w:rPr>
          <w:rFonts w:eastAsia="Times New Roman" w:cs="Times New Roman"/>
          <w:lang w:val="ru-RU"/>
        </w:rPr>
      </w:pPr>
      <w:r w:rsidRPr="00030353">
        <w:rPr>
          <w:lang w:val="ru-RU"/>
        </w:rPr>
        <w:t xml:space="preserve">1.2. </w:t>
      </w:r>
      <w:r w:rsidR="00BC2838" w:rsidRPr="00BC2838">
        <w:rPr>
          <w:rFonts w:eastAsia="Times New Roman" w:cs="Times New Roman"/>
          <w:lang w:val="ru-RU"/>
        </w:rPr>
        <w:t>Объем и стоимость работ, составляющих предмет настоящего Договора, определяются в соответствии с локальным сметным расчетом (приложение №</w:t>
      </w:r>
      <w:r w:rsidR="00BC2838">
        <w:rPr>
          <w:rFonts w:eastAsia="Times New Roman" w:cs="Times New Roman"/>
          <w:lang w:val="ru-RU"/>
        </w:rPr>
        <w:t>1</w:t>
      </w:r>
      <w:r w:rsidR="00BC2838" w:rsidRPr="00BC2838">
        <w:rPr>
          <w:rFonts w:eastAsia="Times New Roman" w:cs="Times New Roman"/>
          <w:lang w:val="ru-RU"/>
        </w:rPr>
        <w:t>), являющимся неотъемлемой частью настоящего Договора.</w:t>
      </w:r>
    </w:p>
    <w:p w:rsidR="00BC2838" w:rsidRPr="00BC2838" w:rsidRDefault="00BC2838" w:rsidP="00BC2838">
      <w:pPr>
        <w:tabs>
          <w:tab w:val="left" w:pos="360"/>
          <w:tab w:val="left" w:pos="540"/>
        </w:tabs>
        <w:ind w:right="21" w:firstLine="567"/>
        <w:jc w:val="both"/>
        <w:rPr>
          <w:rFonts w:eastAsia="Times New Roman" w:cs="Times New Roman"/>
          <w:lang w:val="ru-RU"/>
        </w:rPr>
      </w:pPr>
      <w:r w:rsidRPr="00BC2838">
        <w:rPr>
          <w:rFonts w:eastAsia="Times New Roman" w:cs="Times New Roman"/>
          <w:lang w:val="ru-RU"/>
        </w:rPr>
        <w:t xml:space="preserve">1.3. </w:t>
      </w:r>
      <w:r w:rsidR="004A3F52">
        <w:rPr>
          <w:rFonts w:eastAsia="Times New Roman" w:cs="Times New Roman"/>
          <w:lang w:val="ru-RU"/>
        </w:rPr>
        <w:t>Подрядчик</w:t>
      </w:r>
      <w:r w:rsidRPr="00BC2838">
        <w:rPr>
          <w:rFonts w:eastAsia="Times New Roman" w:cs="Times New Roman"/>
          <w:lang w:val="ru-RU"/>
        </w:rPr>
        <w:t xml:space="preserve"> обязуется выполнить все работы, указанные в п.1.1 настоящего Договора, в течение </w:t>
      </w:r>
      <w:r w:rsidR="004A3F52">
        <w:rPr>
          <w:rFonts w:eastAsia="Times New Roman" w:cs="Times New Roman"/>
          <w:lang w:val="ru-RU"/>
        </w:rPr>
        <w:t>10</w:t>
      </w:r>
      <w:r w:rsidRPr="00BC2838">
        <w:rPr>
          <w:rFonts w:eastAsia="Times New Roman" w:cs="Times New Roman"/>
          <w:lang w:val="ru-RU"/>
        </w:rPr>
        <w:t xml:space="preserve"> календарных дней с момента подписания настоящего гражданско-правового договора. </w:t>
      </w:r>
    </w:p>
    <w:p w:rsidR="00BC2838" w:rsidRPr="00BC2838" w:rsidRDefault="00BC2838" w:rsidP="00BC2838">
      <w:pPr>
        <w:tabs>
          <w:tab w:val="left" w:pos="360"/>
          <w:tab w:val="left" w:pos="540"/>
        </w:tabs>
        <w:ind w:right="21" w:firstLine="567"/>
        <w:jc w:val="both"/>
        <w:rPr>
          <w:rFonts w:eastAsia="Times New Roman" w:cs="Times New Roman"/>
          <w:lang w:val="ru-RU"/>
        </w:rPr>
      </w:pPr>
      <w:r w:rsidRPr="00BC2838">
        <w:rPr>
          <w:rFonts w:eastAsia="Times New Roman" w:cs="Times New Roman"/>
          <w:lang w:val="ru-RU"/>
        </w:rPr>
        <w:t>1.4. Работы производятся из материалов, инструментов, механизмов и оборудования Подрядчика.</w:t>
      </w:r>
    </w:p>
    <w:p w:rsidR="00BC2838" w:rsidRPr="00BC2838" w:rsidRDefault="00BC2838" w:rsidP="00BC2838">
      <w:pPr>
        <w:tabs>
          <w:tab w:val="left" w:pos="360"/>
          <w:tab w:val="left" w:pos="540"/>
        </w:tabs>
        <w:ind w:right="21" w:firstLine="567"/>
        <w:jc w:val="both"/>
        <w:rPr>
          <w:rFonts w:eastAsia="Times New Roman" w:cs="Times New Roman"/>
          <w:lang w:val="ru-RU"/>
        </w:rPr>
      </w:pPr>
      <w:r w:rsidRPr="00BC2838">
        <w:rPr>
          <w:rFonts w:eastAsia="Times New Roman" w:cs="Times New Roman"/>
          <w:lang w:val="ru-RU"/>
        </w:rPr>
        <w:t xml:space="preserve">1.5. Заказчик обязуется принять результат работ и оплатить выполненные работы в соответствии с </w:t>
      </w:r>
      <w:r w:rsidRPr="00CB7887">
        <w:rPr>
          <w:rFonts w:eastAsia="Times New Roman" w:cs="Times New Roman"/>
          <w:lang w:val="ru-RU"/>
        </w:rPr>
        <w:t>п.3 настоящего</w:t>
      </w:r>
      <w:r w:rsidRPr="00BC2838">
        <w:rPr>
          <w:rFonts w:eastAsia="Times New Roman" w:cs="Times New Roman"/>
          <w:lang w:val="ru-RU"/>
        </w:rPr>
        <w:t xml:space="preserve"> Договора.</w:t>
      </w:r>
    </w:p>
    <w:p w:rsidR="00030353" w:rsidRDefault="00030353" w:rsidP="00030353">
      <w:pPr>
        <w:pStyle w:val="31"/>
        <w:ind w:right="0" w:firstLine="709"/>
        <w:jc w:val="both"/>
        <w:rPr>
          <w:sz w:val="24"/>
          <w:lang w:val="ru-RU"/>
        </w:rPr>
      </w:pPr>
    </w:p>
    <w:p w:rsidR="004A3F52" w:rsidRPr="004A3F52" w:rsidRDefault="004A3F52" w:rsidP="004A3F52">
      <w:pPr>
        <w:tabs>
          <w:tab w:val="left" w:pos="360"/>
          <w:tab w:val="left" w:pos="540"/>
        </w:tabs>
        <w:ind w:right="21" w:firstLine="567"/>
        <w:jc w:val="center"/>
        <w:rPr>
          <w:rFonts w:eastAsia="Times New Roman" w:cs="Times New Roman"/>
          <w:b/>
          <w:lang w:val="ru-RU"/>
        </w:rPr>
      </w:pPr>
      <w:r w:rsidRPr="004A3F52">
        <w:rPr>
          <w:rFonts w:eastAsia="Times New Roman" w:cs="Times New Roman"/>
          <w:b/>
          <w:lang w:val="ru-RU"/>
        </w:rPr>
        <w:t>2.Права и обязанности сторон</w:t>
      </w:r>
    </w:p>
    <w:p w:rsidR="004A3F52" w:rsidRPr="004A3F52" w:rsidRDefault="004A3F52" w:rsidP="004A3F52">
      <w:pPr>
        <w:tabs>
          <w:tab w:val="left" w:pos="360"/>
          <w:tab w:val="left" w:pos="540"/>
        </w:tabs>
        <w:ind w:right="21" w:firstLine="567"/>
        <w:jc w:val="both"/>
        <w:rPr>
          <w:rFonts w:eastAsia="Times New Roman" w:cs="Times New Roman"/>
          <w:lang w:val="ru-RU"/>
        </w:rPr>
      </w:pPr>
      <w:r w:rsidRPr="004A3F52">
        <w:rPr>
          <w:rFonts w:eastAsia="Times New Roman" w:cs="Times New Roman"/>
          <w:lang w:val="ru-RU"/>
        </w:rPr>
        <w:t xml:space="preserve">2.1. Подрядчик гарантирует качество работ в течение </w:t>
      </w:r>
      <w:r>
        <w:rPr>
          <w:rFonts w:eastAsia="Times New Roman" w:cs="Times New Roman"/>
          <w:lang w:val="ru-RU"/>
        </w:rPr>
        <w:t>36</w:t>
      </w:r>
      <w:r w:rsidRPr="004A3F52">
        <w:rPr>
          <w:rFonts w:eastAsia="Times New Roman" w:cs="Times New Roman"/>
          <w:i/>
          <w:lang w:val="ru-RU"/>
        </w:rPr>
        <w:t xml:space="preserve"> месяцев </w:t>
      </w:r>
      <w:r w:rsidRPr="004A3F52">
        <w:rPr>
          <w:rFonts w:eastAsia="Times New Roman" w:cs="Times New Roman"/>
          <w:lang w:val="ru-RU"/>
        </w:rPr>
        <w:t>со дня приемки при условии правильной эксплуатации объектов  Заказчиком.</w:t>
      </w:r>
    </w:p>
    <w:p w:rsidR="004A3F52" w:rsidRPr="004A3F52" w:rsidRDefault="004A3F52" w:rsidP="004A3F52">
      <w:pPr>
        <w:tabs>
          <w:tab w:val="left" w:pos="540"/>
        </w:tabs>
        <w:ind w:right="21" w:firstLine="567"/>
        <w:jc w:val="both"/>
        <w:rPr>
          <w:rFonts w:eastAsia="Times New Roman" w:cs="Times New Roman"/>
          <w:lang w:val="ru-RU"/>
        </w:rPr>
      </w:pPr>
      <w:r w:rsidRPr="004A3F52">
        <w:rPr>
          <w:rFonts w:eastAsia="Times New Roman" w:cs="Times New Roman"/>
          <w:lang w:val="ru-RU"/>
        </w:rPr>
        <w:t xml:space="preserve">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 </w:t>
      </w:r>
      <w:proofErr w:type="gramStart"/>
      <w:r w:rsidRPr="004A3F52">
        <w:rPr>
          <w:rFonts w:eastAsia="Times New Roman" w:cs="Times New Roman"/>
          <w:lang w:val="ru-RU"/>
        </w:rPr>
        <w:t>предоставить ему вышеуказанные документы</w:t>
      </w:r>
      <w:proofErr w:type="gramEnd"/>
      <w:r w:rsidRPr="004A3F52">
        <w:rPr>
          <w:rFonts w:eastAsia="Times New Roman" w:cs="Times New Roman"/>
          <w:lang w:val="ru-RU"/>
        </w:rPr>
        <w:t>.</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2.3. Подрядчик обеспечивает выполнение необходимых противопожарных мероприятий, мероприятий по технике безопасности и охране окружающей среды во время производства работ.</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lastRenderedPageBreak/>
        <w:t>2</w:t>
      </w:r>
      <w:r>
        <w:rPr>
          <w:rFonts w:eastAsia="Times New Roman" w:cs="Times New Roman"/>
          <w:lang w:val="ru-RU"/>
        </w:rPr>
        <w:t>.4. Подрядчик имеет право выполнить работы</w:t>
      </w:r>
      <w:r w:rsidRPr="004A3F52">
        <w:rPr>
          <w:rFonts w:eastAsia="Times New Roman" w:cs="Times New Roman"/>
          <w:lang w:val="ru-RU"/>
        </w:rPr>
        <w:t xml:space="preserve"> досрочно по соглашению с Заказчиком.</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4A3F52">
        <w:rPr>
          <w:rFonts w:eastAsia="Times New Roman" w:cs="Times New Roman"/>
          <w:lang w:val="ru-RU"/>
        </w:rPr>
        <w:t>контроль за</w:t>
      </w:r>
      <w:proofErr w:type="gramEnd"/>
      <w:r w:rsidRPr="004A3F52">
        <w:rPr>
          <w:rFonts w:eastAsia="Times New Roman" w:cs="Times New Roman"/>
          <w:lang w:val="ru-RU"/>
        </w:rPr>
        <w:t xml:space="preserve"> выполнением работ,  производит проверку соответствия используемых подрядчиком материалов. </w:t>
      </w:r>
      <w:r w:rsidRPr="00CB7887">
        <w:rPr>
          <w:rFonts w:eastAsia="Times New Roman" w:cs="Times New Roman"/>
          <w:lang w:val="ru-RU"/>
        </w:rPr>
        <w:t>Заказчик вправе привлекать специализированную организацию для осуществления технического надзора.</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2.6. Права и обязанности сторон не урегулированные данным Договором, регулируются действующим законодательством Российской Федерации.</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2.7. Подрядчик при сдаче работ обязан:</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-представить справку о стоимости выполненных работ и затрат (форма </w:t>
      </w:r>
      <w:r w:rsidRPr="0088162B">
        <w:rPr>
          <w:rFonts w:eastAsia="Times New Roman" w:cs="Times New Roman"/>
        </w:rPr>
        <w:t>N</w:t>
      </w:r>
      <w:r w:rsidRPr="004A3F52">
        <w:rPr>
          <w:rFonts w:eastAsia="Times New Roman" w:cs="Times New Roman"/>
          <w:lang w:val="ru-RU"/>
        </w:rPr>
        <w:t xml:space="preserve"> КС-3) в 3-х экземплярах;</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-представить акт приемки выполненных работ </w:t>
      </w:r>
      <w:proofErr w:type="gramStart"/>
      <w:r w:rsidRPr="004A3F52">
        <w:rPr>
          <w:rFonts w:eastAsia="Times New Roman" w:cs="Times New Roman"/>
          <w:lang w:val="ru-RU"/>
        </w:rPr>
        <w:t>в</w:t>
      </w:r>
      <w:proofErr w:type="gramEnd"/>
      <w:r w:rsidRPr="004A3F52">
        <w:rPr>
          <w:rFonts w:eastAsia="Times New Roman" w:cs="Times New Roman"/>
          <w:lang w:val="ru-RU"/>
        </w:rPr>
        <w:t xml:space="preserve"> (</w:t>
      </w:r>
      <w:proofErr w:type="gramStart"/>
      <w:r w:rsidRPr="004A3F52">
        <w:rPr>
          <w:rFonts w:eastAsia="Times New Roman" w:cs="Times New Roman"/>
          <w:lang w:val="ru-RU"/>
        </w:rPr>
        <w:t>форма</w:t>
      </w:r>
      <w:proofErr w:type="gramEnd"/>
      <w:r w:rsidRPr="004A3F52">
        <w:rPr>
          <w:rFonts w:eastAsia="Times New Roman" w:cs="Times New Roman"/>
          <w:lang w:val="ru-RU"/>
        </w:rPr>
        <w:t xml:space="preserve"> </w:t>
      </w:r>
      <w:r w:rsidRPr="0088162B">
        <w:rPr>
          <w:rFonts w:eastAsia="Times New Roman" w:cs="Times New Roman"/>
        </w:rPr>
        <w:t>N</w:t>
      </w:r>
      <w:r w:rsidRPr="004A3F52">
        <w:rPr>
          <w:rFonts w:eastAsia="Times New Roman" w:cs="Times New Roman"/>
          <w:lang w:val="ru-RU"/>
        </w:rPr>
        <w:t xml:space="preserve"> КС-2) 2-х экземплярах;</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Дефек</w:t>
      </w:r>
      <w:r w:rsidR="00151DA9">
        <w:rPr>
          <w:rFonts w:eastAsia="Times New Roman" w:cs="Times New Roman"/>
          <w:lang w:val="ru-RU"/>
        </w:rPr>
        <w:t xml:space="preserve">ты, выявленные при эксплуатации, </w:t>
      </w:r>
      <w:r w:rsidRPr="004A3F52">
        <w:rPr>
          <w:rFonts w:eastAsia="Times New Roman" w:cs="Times New Roman"/>
          <w:lang w:val="ru-RU"/>
        </w:rPr>
        <w:t>в течение гарантийного срока, устраняются Подрядчиком за свой счет.</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2.8. Подрядчик обязуется представить Заказчику необходимую исполнительную документацию в соответствии с требованиями по выполнению работ.</w:t>
      </w:r>
    </w:p>
    <w:p w:rsidR="004A3F52" w:rsidRPr="004A3F52" w:rsidRDefault="004A3F52" w:rsidP="004A3F52">
      <w:pPr>
        <w:ind w:right="21" w:firstLine="567"/>
        <w:rPr>
          <w:rFonts w:eastAsia="Times New Roman" w:cs="Times New Roman"/>
          <w:lang w:val="ru-RU"/>
        </w:rPr>
      </w:pPr>
    </w:p>
    <w:p w:rsidR="004A3F52" w:rsidRPr="004A3F52" w:rsidRDefault="004A3F52" w:rsidP="004A3F52">
      <w:pPr>
        <w:ind w:right="21" w:firstLine="567"/>
        <w:outlineLvl w:val="0"/>
        <w:rPr>
          <w:rFonts w:eastAsia="Times New Roman" w:cs="Times New Roman"/>
          <w:b/>
          <w:lang w:val="ru-RU"/>
        </w:rPr>
      </w:pPr>
      <w:r w:rsidRPr="004A3F52">
        <w:rPr>
          <w:rFonts w:eastAsia="Times New Roman" w:cs="Times New Roman"/>
          <w:b/>
          <w:lang w:val="ru-RU"/>
        </w:rPr>
        <w:t xml:space="preserve">                          3. Цена работ по договору и порядок оплат</w:t>
      </w:r>
    </w:p>
    <w:p w:rsidR="004A3F52" w:rsidRPr="004A3F52" w:rsidRDefault="004A3F52" w:rsidP="004A3F52">
      <w:pPr>
        <w:ind w:right="21" w:firstLine="567"/>
        <w:jc w:val="both"/>
        <w:outlineLvl w:val="0"/>
        <w:rPr>
          <w:rFonts w:eastAsia="Times New Roman" w:cs="Times New Roman"/>
          <w:b/>
          <w:lang w:val="ru-RU"/>
        </w:rPr>
      </w:pPr>
      <w:r w:rsidRPr="004A3F52">
        <w:rPr>
          <w:rFonts w:eastAsia="Times New Roman" w:cs="Times New Roman"/>
          <w:lang w:val="ru-RU"/>
        </w:rPr>
        <w:t>3.1. Цена работ по настоящему Договору составляет</w:t>
      </w:r>
      <w:proofErr w:type="gramStart"/>
      <w:r w:rsidRPr="004A3F52">
        <w:rPr>
          <w:rFonts w:eastAsia="Times New Roman" w:cs="Times New Roman"/>
          <w:lang w:val="ru-RU"/>
        </w:rPr>
        <w:t xml:space="preserve"> ____________(_____________) </w:t>
      </w:r>
      <w:proofErr w:type="gramEnd"/>
      <w:r w:rsidRPr="004A3F52">
        <w:rPr>
          <w:rFonts w:eastAsia="Times New Roman" w:cs="Times New Roman"/>
          <w:lang w:val="ru-RU"/>
        </w:rPr>
        <w:t>рублей  __ копеек</w:t>
      </w:r>
      <w:r w:rsidRPr="004A3F52">
        <w:rPr>
          <w:rFonts w:eastAsia="Times New Roman" w:cs="Times New Roman"/>
          <w:b/>
          <w:lang w:val="ru-RU"/>
        </w:rPr>
        <w:t>.</w:t>
      </w:r>
    </w:p>
    <w:p w:rsidR="004A3F52" w:rsidRPr="004A3F52" w:rsidRDefault="004A3F52" w:rsidP="004A3F52">
      <w:pPr>
        <w:tabs>
          <w:tab w:val="left" w:pos="0"/>
        </w:tabs>
        <w:autoSpaceDE w:val="0"/>
        <w:autoSpaceDN w:val="0"/>
        <w:adjustRightInd w:val="0"/>
        <w:ind w:right="142" w:firstLine="567"/>
        <w:jc w:val="both"/>
        <w:rPr>
          <w:rFonts w:cs="Times New Roman"/>
          <w:lang w:val="ru-RU"/>
        </w:rPr>
      </w:pPr>
      <w:r w:rsidRPr="004A3F52">
        <w:rPr>
          <w:rFonts w:eastAsia="Times New Roman" w:cs="Times New Roman"/>
          <w:lang w:val="ru-RU"/>
        </w:rPr>
        <w:t xml:space="preserve">3.2. </w:t>
      </w:r>
      <w:r w:rsidRPr="004A3F52">
        <w:rPr>
          <w:rFonts w:cs="Times New Roman"/>
          <w:lang w:val="ru-RU"/>
        </w:rPr>
        <w:t xml:space="preserve">Оплата за выполненные работы </w:t>
      </w:r>
      <w:r w:rsidR="00151DA9">
        <w:rPr>
          <w:rFonts w:cs="Times New Roman"/>
          <w:lang w:val="ru-RU"/>
        </w:rPr>
        <w:t>производится З</w:t>
      </w:r>
      <w:r w:rsidRPr="004A3F52">
        <w:rPr>
          <w:rFonts w:cs="Times New Roman"/>
          <w:lang w:val="ru-RU"/>
        </w:rPr>
        <w:t>аказчиком безналичным перечислением денежных средств, в срок до 31.</w:t>
      </w:r>
      <w:r w:rsidR="00151DA9">
        <w:rPr>
          <w:rFonts w:cs="Times New Roman"/>
          <w:lang w:val="ru-RU"/>
        </w:rPr>
        <w:t>01</w:t>
      </w:r>
      <w:r w:rsidRPr="004A3F52">
        <w:rPr>
          <w:rFonts w:cs="Times New Roman"/>
          <w:lang w:val="ru-RU"/>
        </w:rPr>
        <w:t>.201</w:t>
      </w:r>
      <w:r w:rsidR="00151DA9">
        <w:rPr>
          <w:rFonts w:cs="Times New Roman"/>
          <w:lang w:val="ru-RU"/>
        </w:rPr>
        <w:t>2</w:t>
      </w:r>
      <w:r w:rsidRPr="004A3F52">
        <w:rPr>
          <w:rFonts w:cs="Times New Roman"/>
          <w:lang w:val="ru-RU"/>
        </w:rPr>
        <w:t xml:space="preserve"> года после получения надлежащим образом оформленных документов</w:t>
      </w:r>
      <w:r w:rsidRPr="004A3F52">
        <w:rPr>
          <w:lang w:val="ru-RU"/>
        </w:rPr>
        <w:t>:</w:t>
      </w:r>
      <w:r w:rsidRPr="004A3F52">
        <w:rPr>
          <w:rFonts w:cs="Times New Roman"/>
          <w:spacing w:val="3"/>
          <w:lang w:val="ru-RU"/>
        </w:rPr>
        <w:t xml:space="preserve"> Актов выполненных работ (форма КС-2) и Справок </w:t>
      </w:r>
      <w:r w:rsidRPr="004A3F52">
        <w:rPr>
          <w:rFonts w:cs="Times New Roman"/>
          <w:bCs/>
          <w:spacing w:val="3"/>
          <w:lang w:val="ru-RU"/>
        </w:rPr>
        <w:t xml:space="preserve">о стоимости </w:t>
      </w:r>
      <w:r w:rsidRPr="004A3F52">
        <w:rPr>
          <w:rFonts w:cs="Times New Roman"/>
          <w:spacing w:val="4"/>
          <w:lang w:val="ru-RU"/>
        </w:rPr>
        <w:t>выполненных работ и затрат (форма КС-3)</w:t>
      </w:r>
      <w:r w:rsidRPr="004A3F52">
        <w:rPr>
          <w:rFonts w:cs="Times New Roman"/>
          <w:lang w:val="ru-RU"/>
        </w:rPr>
        <w:t xml:space="preserve">, счета, </w:t>
      </w:r>
      <w:proofErr w:type="spellStart"/>
      <w:proofErr w:type="gramStart"/>
      <w:r w:rsidRPr="004A3F52">
        <w:rPr>
          <w:rFonts w:cs="Times New Roman"/>
          <w:lang w:val="ru-RU"/>
        </w:rPr>
        <w:t>счет-фактуры</w:t>
      </w:r>
      <w:proofErr w:type="spellEnd"/>
      <w:proofErr w:type="gramEnd"/>
      <w:r w:rsidRPr="004A3F52">
        <w:rPr>
          <w:rFonts w:cs="Times New Roman"/>
          <w:lang w:val="ru-RU"/>
        </w:rPr>
        <w:t xml:space="preserve"> при наличии на счете заказчика </w:t>
      </w:r>
      <w:r w:rsidR="00151DA9">
        <w:rPr>
          <w:rFonts w:cs="Times New Roman"/>
          <w:lang w:val="ru-RU"/>
        </w:rPr>
        <w:t>денежных</w:t>
      </w:r>
      <w:r w:rsidRPr="004A3F52">
        <w:rPr>
          <w:rFonts w:cs="Times New Roman"/>
          <w:lang w:val="ru-RU"/>
        </w:rPr>
        <w:t xml:space="preserve"> ср</w:t>
      </w:r>
      <w:r w:rsidR="00151DA9">
        <w:rPr>
          <w:rFonts w:cs="Times New Roman"/>
          <w:lang w:val="ru-RU"/>
        </w:rPr>
        <w:t>едств по данной статье расходов</w:t>
      </w:r>
      <w:r w:rsidRPr="004A3F52">
        <w:rPr>
          <w:rFonts w:cs="Times New Roman"/>
          <w:lang w:val="ru-RU"/>
        </w:rPr>
        <w:t xml:space="preserve">. </w:t>
      </w:r>
    </w:p>
    <w:p w:rsidR="004A3F52" w:rsidRPr="004A3F52" w:rsidRDefault="004A3F52" w:rsidP="004A3F52">
      <w:pPr>
        <w:ind w:right="21" w:firstLine="567"/>
        <w:jc w:val="both"/>
        <w:outlineLvl w:val="0"/>
        <w:rPr>
          <w:rFonts w:eastAsia="Times New Roman" w:cs="Times New Roman"/>
          <w:snapToGrid w:val="0"/>
          <w:lang w:val="ru-RU"/>
        </w:rPr>
      </w:pPr>
      <w:r w:rsidRPr="004A3F52">
        <w:rPr>
          <w:rFonts w:eastAsia="Times New Roman" w:cs="Times New Roman"/>
          <w:lang w:val="ru-RU"/>
        </w:rPr>
        <w:t xml:space="preserve">3.3. </w:t>
      </w:r>
      <w:r w:rsidRPr="004A3F52">
        <w:rPr>
          <w:rFonts w:eastAsia="Times New Roman" w:cs="Times New Roman"/>
          <w:snapToGrid w:val="0"/>
          <w:lang w:val="ru-RU"/>
        </w:rPr>
        <w:t xml:space="preserve">Расчеты по </w:t>
      </w:r>
      <w:r w:rsidRPr="004A3F52">
        <w:rPr>
          <w:rFonts w:eastAsia="Times New Roman" w:cs="Times New Roman"/>
          <w:lang w:val="ru-RU"/>
        </w:rPr>
        <w:t>Договору</w:t>
      </w:r>
      <w:r w:rsidRPr="004A3F52">
        <w:rPr>
          <w:rFonts w:eastAsia="Times New Roman" w:cs="Times New Roman"/>
          <w:snapToGrid w:val="0"/>
          <w:lang w:val="ru-RU"/>
        </w:rPr>
        <w:t xml:space="preserve"> про</w:t>
      </w:r>
      <w:r w:rsidR="00151DA9">
        <w:rPr>
          <w:rFonts w:eastAsia="Times New Roman" w:cs="Times New Roman"/>
          <w:snapToGrid w:val="0"/>
          <w:lang w:val="ru-RU"/>
        </w:rPr>
        <w:t xml:space="preserve">изводятся безналичным способом </w:t>
      </w:r>
      <w:r w:rsidRPr="004A3F52">
        <w:rPr>
          <w:rFonts w:eastAsia="Times New Roman" w:cs="Times New Roman"/>
          <w:snapToGrid w:val="0"/>
          <w:lang w:val="ru-RU"/>
        </w:rPr>
        <w:t xml:space="preserve">путем перечисления денежных средств, платежным поручением Заказчика на указанный в </w:t>
      </w:r>
      <w:r w:rsidRPr="004A3F52">
        <w:rPr>
          <w:rFonts w:eastAsia="Times New Roman" w:cs="Times New Roman"/>
          <w:lang w:val="ru-RU"/>
        </w:rPr>
        <w:t xml:space="preserve">Договоре </w:t>
      </w:r>
      <w:r w:rsidRPr="004A3F52">
        <w:rPr>
          <w:rFonts w:eastAsia="Times New Roman" w:cs="Times New Roman"/>
          <w:snapToGrid w:val="0"/>
          <w:lang w:val="ru-RU"/>
        </w:rPr>
        <w:t xml:space="preserve"> расчетный счет Подрядчика.</w:t>
      </w:r>
    </w:p>
    <w:p w:rsidR="004A3F52" w:rsidRPr="004A3F52" w:rsidRDefault="004A3F52" w:rsidP="004A3F52">
      <w:pPr>
        <w:ind w:right="21" w:firstLine="567"/>
        <w:jc w:val="both"/>
        <w:outlineLvl w:val="0"/>
        <w:rPr>
          <w:rFonts w:eastAsia="Times New Roman" w:cs="Times New Roman"/>
          <w:lang w:val="ru-RU"/>
        </w:rPr>
      </w:pPr>
    </w:p>
    <w:p w:rsidR="004A3F52" w:rsidRPr="004A3F52" w:rsidRDefault="004A3F52" w:rsidP="004A3F52">
      <w:pPr>
        <w:ind w:right="21" w:firstLine="567"/>
        <w:jc w:val="center"/>
        <w:rPr>
          <w:rFonts w:eastAsia="Times New Roman" w:cs="Times New Roman"/>
          <w:b/>
          <w:lang w:val="ru-RU"/>
        </w:rPr>
      </w:pPr>
      <w:r w:rsidRPr="004A3F52">
        <w:rPr>
          <w:rFonts w:eastAsia="Times New Roman" w:cs="Times New Roman"/>
          <w:b/>
          <w:lang w:val="ru-RU"/>
        </w:rPr>
        <w:t>4. Приемка и сдача работ</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4.1. Приемка работ по настоящему Договору оформляется актом приемки выполненных работ.</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Договора.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 предусмотренном настоящим разделом Договора.</w:t>
      </w:r>
    </w:p>
    <w:p w:rsidR="004A3F52" w:rsidRPr="004A3F52" w:rsidRDefault="004A3F52" w:rsidP="004A3F52">
      <w:pPr>
        <w:ind w:right="21" w:firstLine="567"/>
        <w:jc w:val="both"/>
        <w:rPr>
          <w:rFonts w:eastAsia="Times New Roman" w:cs="Times New Roman"/>
          <w:lang w:val="ru-RU"/>
        </w:rPr>
      </w:pPr>
    </w:p>
    <w:p w:rsidR="004A3F52" w:rsidRPr="004A3F52" w:rsidRDefault="004A3F52" w:rsidP="004A3F52">
      <w:pPr>
        <w:ind w:right="21" w:firstLine="567"/>
        <w:jc w:val="center"/>
        <w:outlineLvl w:val="0"/>
        <w:rPr>
          <w:rFonts w:eastAsia="Times New Roman" w:cs="Times New Roman"/>
          <w:b/>
          <w:lang w:val="ru-RU"/>
        </w:rPr>
      </w:pPr>
      <w:r w:rsidRPr="004A3F52">
        <w:rPr>
          <w:rFonts w:eastAsia="Times New Roman" w:cs="Times New Roman"/>
          <w:b/>
          <w:lang w:val="ru-RU"/>
        </w:rPr>
        <w:t>5. Гарантия качества работ и гарантийное обслуживание</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5.1. Качество выполняемых работ должно удовлетворять требованиям действующих </w:t>
      </w:r>
      <w:proofErr w:type="spellStart"/>
      <w:r w:rsidRPr="004A3F52">
        <w:rPr>
          <w:rFonts w:eastAsia="Times New Roman" w:cs="Times New Roman"/>
          <w:lang w:val="ru-RU"/>
        </w:rPr>
        <w:t>СНиПов</w:t>
      </w:r>
      <w:proofErr w:type="spellEnd"/>
      <w:r w:rsidRPr="004A3F52">
        <w:rPr>
          <w:rFonts w:eastAsia="Times New Roman" w:cs="Times New Roman"/>
          <w:lang w:val="ru-RU"/>
        </w:rPr>
        <w:t xml:space="preserve">, </w:t>
      </w:r>
      <w:r w:rsidRPr="004A3F52">
        <w:rPr>
          <w:rFonts w:cs="Times New Roman"/>
          <w:lang w:val="ru-RU"/>
        </w:rPr>
        <w:t xml:space="preserve">ППБ 01-03 «Правила пожарной безопасности», а так же иным </w:t>
      </w:r>
      <w:proofErr w:type="spellStart"/>
      <w:r w:rsidRPr="004A3F52">
        <w:rPr>
          <w:rFonts w:cs="Times New Roman"/>
          <w:lang w:val="ru-RU"/>
        </w:rPr>
        <w:t>ГОСТам</w:t>
      </w:r>
      <w:proofErr w:type="spellEnd"/>
      <w:r w:rsidRPr="004A3F52">
        <w:rPr>
          <w:rFonts w:cs="Times New Roman"/>
          <w:lang w:val="ru-RU"/>
        </w:rPr>
        <w:t xml:space="preserve">, </w:t>
      </w:r>
      <w:proofErr w:type="spellStart"/>
      <w:r w:rsidRPr="004A3F52">
        <w:rPr>
          <w:rFonts w:cs="Times New Roman"/>
          <w:lang w:val="ru-RU"/>
        </w:rPr>
        <w:t>СНиПам</w:t>
      </w:r>
      <w:proofErr w:type="spellEnd"/>
      <w:r w:rsidRPr="004A3F52">
        <w:rPr>
          <w:rFonts w:cs="Times New Roman"/>
          <w:lang w:val="ru-RU"/>
        </w:rPr>
        <w:t xml:space="preserve"> и правилам безопасности, регламентирующих осуществление работ</w:t>
      </w:r>
      <w:r w:rsidRPr="004A3F52">
        <w:rPr>
          <w:rFonts w:eastAsia="Times New Roman" w:cs="Times New Roman"/>
          <w:lang w:val="ru-RU"/>
        </w:rPr>
        <w:t>, технической документац</w:t>
      </w:r>
      <w:r w:rsidR="00CB7887">
        <w:rPr>
          <w:rFonts w:eastAsia="Times New Roman" w:cs="Times New Roman"/>
          <w:lang w:val="ru-RU"/>
        </w:rPr>
        <w:t>и</w:t>
      </w:r>
      <w:r w:rsidRPr="004A3F52">
        <w:rPr>
          <w:rFonts w:eastAsia="Times New Roman" w:cs="Times New Roman"/>
          <w:lang w:val="ru-RU"/>
        </w:rPr>
        <w:t>и и других нормативных документов.</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5.</w:t>
      </w:r>
      <w:r w:rsidR="00CB7887">
        <w:rPr>
          <w:rFonts w:eastAsia="Times New Roman" w:cs="Times New Roman"/>
          <w:lang w:val="ru-RU"/>
        </w:rPr>
        <w:t>2</w:t>
      </w:r>
      <w:r w:rsidRPr="004A3F52">
        <w:rPr>
          <w:rFonts w:eastAsia="Times New Roman" w:cs="Times New Roman"/>
          <w:lang w:val="ru-RU"/>
        </w:rPr>
        <w:t xml:space="preserve">. Подрядчик гарантирует качество выполненных работ в течение </w:t>
      </w:r>
      <w:r w:rsidR="00CB7887">
        <w:rPr>
          <w:rFonts w:eastAsia="Times New Roman" w:cs="Times New Roman"/>
          <w:lang w:val="ru-RU"/>
        </w:rPr>
        <w:t>36</w:t>
      </w:r>
      <w:r w:rsidRPr="004A3F52">
        <w:rPr>
          <w:rFonts w:eastAsia="Times New Roman" w:cs="Times New Roman"/>
          <w:i/>
          <w:lang w:val="ru-RU"/>
        </w:rPr>
        <w:t xml:space="preserve"> месяцев </w:t>
      </w:r>
      <w:r w:rsidRPr="004A3F52">
        <w:rPr>
          <w:rFonts w:eastAsia="Times New Roman" w:cs="Times New Roman"/>
          <w:lang w:val="ru-RU"/>
        </w:rPr>
        <w:t>со дня подписания акта сдачи-приемки приемочной комиссией в эксплуатацию.</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lastRenderedPageBreak/>
        <w:t>5.</w:t>
      </w:r>
      <w:r w:rsidR="00CB7887">
        <w:rPr>
          <w:rFonts w:eastAsia="Times New Roman" w:cs="Times New Roman"/>
          <w:lang w:val="ru-RU"/>
        </w:rPr>
        <w:t>3</w:t>
      </w:r>
      <w:r w:rsidRPr="004A3F52">
        <w:rPr>
          <w:rFonts w:eastAsia="Times New Roman" w:cs="Times New Roman"/>
          <w:lang w:val="ru-RU"/>
        </w:rPr>
        <w:t>. В случае обнаружения недостатков результата выполненных работ в течение гарантийного срока, установленного в соответствии с п.5.</w:t>
      </w:r>
      <w:r w:rsidR="00CB7887">
        <w:rPr>
          <w:rFonts w:eastAsia="Times New Roman" w:cs="Times New Roman"/>
          <w:lang w:val="ru-RU"/>
        </w:rPr>
        <w:t>2</w:t>
      </w:r>
      <w:r w:rsidRPr="004A3F52">
        <w:rPr>
          <w:rFonts w:eastAsia="Times New Roman" w:cs="Times New Roman"/>
          <w:lang w:val="ru-RU"/>
        </w:rPr>
        <w:t xml:space="preserve">. настоящего Договора,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4A3F52" w:rsidRPr="004A3F52" w:rsidRDefault="004A3F52" w:rsidP="004A3F52">
      <w:pPr>
        <w:ind w:right="21" w:firstLine="567"/>
        <w:jc w:val="both"/>
        <w:rPr>
          <w:rFonts w:eastAsia="Times New Roman" w:cs="Times New Roman"/>
          <w:lang w:val="ru-RU"/>
        </w:rPr>
      </w:pPr>
    </w:p>
    <w:p w:rsidR="004A3F52" w:rsidRPr="004A3F52" w:rsidRDefault="004A3F52" w:rsidP="004A3F52">
      <w:pPr>
        <w:ind w:right="21" w:firstLine="567"/>
        <w:jc w:val="center"/>
        <w:outlineLvl w:val="0"/>
        <w:rPr>
          <w:rFonts w:eastAsia="Times New Roman" w:cs="Times New Roman"/>
          <w:b/>
          <w:lang w:val="ru-RU"/>
        </w:rPr>
      </w:pPr>
      <w:r w:rsidRPr="004A3F52">
        <w:rPr>
          <w:rFonts w:eastAsia="Times New Roman" w:cs="Times New Roman"/>
          <w:b/>
          <w:lang w:val="ru-RU"/>
        </w:rPr>
        <w:t>6. Ответственность сторон</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Договором.</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6.2. Подрядчик несет ответственность за экологическую, пожарную и электрическую безопасность на объекте в период выполнения работ.</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4A3F52" w:rsidRPr="0088162B" w:rsidRDefault="004A3F52" w:rsidP="004A3F52">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proofErr w:type="gramStart"/>
      <w:r w:rsidRPr="0088162B">
        <w:rPr>
          <w:rFonts w:ascii="Times New Roman" w:hAnsi="Times New Roman" w:cs="Times New Roman"/>
          <w:sz w:val="24"/>
          <w:szCs w:val="24"/>
        </w:rPr>
        <w:t>В случае просрочки исполнения «Подрядчиком» обязательства, предусмотренного Договором, «Заказчик» вправе потребовать уплату неустойки (штрафа, пеней).</w:t>
      </w:r>
      <w:proofErr w:type="gramEnd"/>
      <w:r w:rsidRPr="0088162B">
        <w:rPr>
          <w:rFonts w:ascii="Times New Roman" w:hAnsi="Times New Roman" w:cs="Times New Roman"/>
          <w:sz w:val="24"/>
          <w:szCs w:val="24"/>
        </w:rPr>
        <w:t xml:space="preserve"> Неустойка (штраф, пени) начисляется за каждый день просрочки исполнения обязательства, предусмотренного </w:t>
      </w:r>
      <w:r w:rsidR="00CB7887">
        <w:rPr>
          <w:rFonts w:ascii="Times New Roman" w:hAnsi="Times New Roman" w:cs="Times New Roman"/>
          <w:sz w:val="24"/>
          <w:szCs w:val="24"/>
        </w:rPr>
        <w:t>гражданско-правовым договором</w:t>
      </w:r>
      <w:r w:rsidRPr="0088162B">
        <w:rPr>
          <w:rFonts w:ascii="Times New Roman" w:hAnsi="Times New Roman" w:cs="Times New Roman"/>
          <w:sz w:val="24"/>
          <w:szCs w:val="24"/>
        </w:rPr>
        <w:t xml:space="preserve">,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w:t>
      </w:r>
      <w:r w:rsidR="00CB7887">
        <w:rPr>
          <w:rFonts w:ascii="Times New Roman" w:hAnsi="Times New Roman" w:cs="Times New Roman"/>
          <w:sz w:val="24"/>
          <w:szCs w:val="24"/>
        </w:rPr>
        <w:t>10,0% от суммы Договора</w:t>
      </w:r>
      <w:r w:rsidRPr="0088162B">
        <w:rPr>
          <w:rFonts w:ascii="Times New Roman" w:hAnsi="Times New Roman" w:cs="Times New Roman"/>
          <w:sz w:val="24"/>
          <w:szCs w:val="24"/>
        </w:rPr>
        <w:t>.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4A3F52" w:rsidRPr="004A3F52" w:rsidRDefault="004A3F52" w:rsidP="004A3F52">
      <w:pPr>
        <w:tabs>
          <w:tab w:val="left" w:pos="1276"/>
        </w:tabs>
        <w:autoSpaceDE w:val="0"/>
        <w:autoSpaceDN w:val="0"/>
        <w:adjustRightInd w:val="0"/>
        <w:ind w:firstLine="567"/>
        <w:jc w:val="both"/>
        <w:rPr>
          <w:rFonts w:cs="Times New Roman"/>
          <w:lang w:val="ru-RU"/>
        </w:rPr>
      </w:pPr>
      <w:r w:rsidRPr="004A3F52">
        <w:rPr>
          <w:rFonts w:cs="Times New Roman"/>
          <w:lang w:val="ru-RU"/>
        </w:rPr>
        <w:t>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1/300 действующей на день уплаты неустойки ставки рефинансирования Центрального банка Российской Федерации от суммы задолженности.</w:t>
      </w:r>
    </w:p>
    <w:p w:rsidR="004A3F52" w:rsidRPr="004A3F52" w:rsidRDefault="004A3F52" w:rsidP="004A3F52">
      <w:pPr>
        <w:tabs>
          <w:tab w:val="left" w:pos="1276"/>
        </w:tabs>
        <w:autoSpaceDE w:val="0"/>
        <w:autoSpaceDN w:val="0"/>
        <w:adjustRightInd w:val="0"/>
        <w:ind w:firstLine="567"/>
        <w:jc w:val="both"/>
        <w:rPr>
          <w:rFonts w:eastAsia="Times New Roman" w:cs="Times New Roman"/>
          <w:lang w:val="ru-RU"/>
        </w:rPr>
      </w:pPr>
      <w:r w:rsidRPr="004A3F52">
        <w:rPr>
          <w:rFonts w:eastAsia="Times New Roman" w:cs="Times New Roman"/>
          <w:lang w:val="ru-RU"/>
        </w:rPr>
        <w:t xml:space="preserve">6.5. Стороны не несут ответственности за частичное или полное неисполнение обязательств по </w:t>
      </w:r>
      <w:r w:rsidRPr="004A3F52">
        <w:rPr>
          <w:rFonts w:cs="Times New Roman"/>
          <w:lang w:val="ru-RU"/>
        </w:rPr>
        <w:t>Договору</w:t>
      </w:r>
      <w:r w:rsidRPr="004A3F52">
        <w:rPr>
          <w:rFonts w:eastAsia="Times New Roman" w:cs="Times New Roman"/>
          <w:lang w:val="ru-RU"/>
        </w:rPr>
        <w:t>, если это неисполнение явилось следствием обстоятельств непреодолимой силы (форс-мажор), возникших после заключения Договора в результате событий чрезвычайного характера, которые Заказчик и Подрядчик не могли не предвидеть, не предотвратить разумными мерами.</w:t>
      </w:r>
    </w:p>
    <w:p w:rsidR="004A3F52" w:rsidRPr="004A3F52" w:rsidRDefault="004A3F52" w:rsidP="004A3F52">
      <w:pPr>
        <w:ind w:right="21" w:firstLine="567"/>
        <w:rPr>
          <w:rFonts w:eastAsia="Times New Roman" w:cs="Times New Roman"/>
          <w:lang w:val="ru-RU"/>
        </w:rPr>
      </w:pPr>
    </w:p>
    <w:p w:rsidR="004A3F52" w:rsidRPr="004A3F52" w:rsidRDefault="004A3F52" w:rsidP="004A3F52">
      <w:pPr>
        <w:ind w:right="21" w:firstLine="567"/>
        <w:jc w:val="center"/>
        <w:outlineLvl w:val="0"/>
        <w:rPr>
          <w:rFonts w:eastAsia="Times New Roman" w:cs="Times New Roman"/>
          <w:b/>
          <w:lang w:val="ru-RU"/>
        </w:rPr>
      </w:pPr>
      <w:r w:rsidRPr="004A3F52">
        <w:rPr>
          <w:rFonts w:eastAsia="Times New Roman" w:cs="Times New Roman"/>
          <w:b/>
          <w:lang w:val="ru-RU"/>
        </w:rPr>
        <w:t>7. Порядок разрешения споров</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7.1. Споры, которые могут возникнуть при исполнении условий настоящего Договора должны решаться в  порядке досудебного разбирательства: срок обязательного претензионного порядка  рассмотрения претензии - 10 дней со дня ее получения.</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7.2. При не достижении взаимоприемлемого решения, стороны могут передать спорный вопрос на разрешение в судебном порядке.</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7.3. Спорные вопросы, не урегулированные путем переговоров, будут передаваться для разрешения в Арбитражный суд Пермского края.</w:t>
      </w:r>
    </w:p>
    <w:p w:rsidR="004A3F52" w:rsidRPr="004A3F52" w:rsidRDefault="004A3F52" w:rsidP="004A3F52">
      <w:pPr>
        <w:ind w:right="21" w:firstLine="567"/>
        <w:rPr>
          <w:rFonts w:eastAsia="Times New Roman" w:cs="Times New Roman"/>
          <w:lang w:val="ru-RU"/>
        </w:rPr>
      </w:pPr>
    </w:p>
    <w:p w:rsidR="004A3F52" w:rsidRPr="004A3F52" w:rsidRDefault="004A3F52" w:rsidP="004A3F52">
      <w:pPr>
        <w:ind w:right="21" w:firstLine="567"/>
        <w:jc w:val="center"/>
        <w:outlineLvl w:val="0"/>
        <w:rPr>
          <w:rFonts w:eastAsia="Times New Roman" w:cs="Times New Roman"/>
          <w:b/>
          <w:lang w:val="ru-RU"/>
        </w:rPr>
      </w:pPr>
      <w:r w:rsidRPr="004A3F52">
        <w:rPr>
          <w:rFonts w:eastAsia="Times New Roman" w:cs="Times New Roman"/>
          <w:b/>
          <w:lang w:val="ru-RU"/>
        </w:rPr>
        <w:t>8. Защита интересов сторон</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8.1. По всем вопросам, не нашедшим своего решения в условиях настоящего Договор, но прямо или косвенно вытекающим из отношений сторон по нему, затрагивающих имущественные интересы и деловую репутацию сторон Договора, стороны будут </w:t>
      </w:r>
      <w:r w:rsidRPr="004A3F52">
        <w:rPr>
          <w:rFonts w:eastAsia="Times New Roman" w:cs="Times New Roman"/>
          <w:lang w:val="ru-RU"/>
        </w:rPr>
        <w:lastRenderedPageBreak/>
        <w:t>руководствоваться нормами и положениями действующего законодательства Российской Федерации.</w:t>
      </w:r>
    </w:p>
    <w:p w:rsidR="004A3F52" w:rsidRPr="004A3F52" w:rsidRDefault="004A3F52" w:rsidP="004A3F52">
      <w:pPr>
        <w:ind w:right="21" w:firstLine="567"/>
        <w:rPr>
          <w:rFonts w:eastAsia="Times New Roman" w:cs="Times New Roman"/>
          <w:lang w:val="ru-RU"/>
        </w:rPr>
      </w:pPr>
    </w:p>
    <w:p w:rsidR="004A3F52" w:rsidRPr="004A3F52" w:rsidRDefault="004A3F52" w:rsidP="004A3F52">
      <w:pPr>
        <w:ind w:right="21" w:firstLine="567"/>
        <w:jc w:val="center"/>
        <w:outlineLvl w:val="0"/>
        <w:rPr>
          <w:rFonts w:eastAsia="Times New Roman" w:cs="Times New Roman"/>
          <w:b/>
          <w:lang w:val="ru-RU"/>
        </w:rPr>
      </w:pPr>
      <w:r w:rsidRPr="004A3F52">
        <w:rPr>
          <w:rFonts w:eastAsia="Times New Roman" w:cs="Times New Roman"/>
          <w:b/>
          <w:lang w:val="ru-RU"/>
        </w:rPr>
        <w:t>9. Возможность и порядок расторжения договора</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9.1. Настоящий </w:t>
      </w:r>
      <w:proofErr w:type="gramStart"/>
      <w:r w:rsidRPr="004A3F52">
        <w:rPr>
          <w:rFonts w:eastAsia="Times New Roman" w:cs="Times New Roman"/>
          <w:lang w:val="ru-RU"/>
        </w:rPr>
        <w:t>Договор</w:t>
      </w:r>
      <w:proofErr w:type="gramEnd"/>
      <w:r w:rsidRPr="004A3F52">
        <w:rPr>
          <w:rFonts w:eastAsia="Times New Roman" w:cs="Times New Roman"/>
          <w:lang w:val="ru-RU"/>
        </w:rPr>
        <w:t xml:space="preserve"> может быть расторгнут по соглашению сторон.</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9.2. </w:t>
      </w:r>
      <w:proofErr w:type="gramStart"/>
      <w:r w:rsidRPr="004A3F52">
        <w:rPr>
          <w:rFonts w:eastAsia="Times New Roman" w:cs="Times New Roman"/>
          <w:lang w:val="ru-RU"/>
        </w:rPr>
        <w:t>Договор</w:t>
      </w:r>
      <w:proofErr w:type="gramEnd"/>
      <w:r w:rsidRPr="004A3F52">
        <w:rPr>
          <w:rFonts w:eastAsia="Times New Roman" w:cs="Times New Roman"/>
          <w:lang w:val="ru-RU"/>
        </w:rPr>
        <w:t xml:space="preserve"> может быть расторгнут судом по требованию одной из сторон, при существенном нарушении условий Договора, когда одна из сторон его допустила действие (или бездействие), которое влечет для другой стороны такой ущерб, что дальнейшее действие Договора теряет смысл, поскольку эта сторона в значительной мере лишается того, на что рассчитывала при заключении Договора.</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9.3. </w:t>
      </w:r>
      <w:proofErr w:type="gramStart"/>
      <w:r w:rsidRPr="004A3F52">
        <w:rPr>
          <w:rFonts w:eastAsia="Times New Roman" w:cs="Times New Roman"/>
          <w:lang w:val="ru-RU"/>
        </w:rPr>
        <w:t>Договор</w:t>
      </w:r>
      <w:proofErr w:type="gramEnd"/>
      <w:r w:rsidRPr="004A3F52">
        <w:rPr>
          <w:rFonts w:eastAsia="Times New Roman" w:cs="Times New Roman"/>
          <w:lang w:val="ru-RU"/>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Договора, когда эти обстоятельства изменились настолько, что если  бы такие изменения можно было предвидеть заранее, Договор между сторонами  вообще не был бы заключен, или был бы заключен на условиях значительно отличающихся от согласованных по настоящему Договору.</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9.4. </w:t>
      </w:r>
      <w:proofErr w:type="gramStart"/>
      <w:r w:rsidRPr="004A3F52">
        <w:rPr>
          <w:rFonts w:eastAsia="Times New Roman" w:cs="Times New Roman"/>
          <w:lang w:val="ru-RU"/>
        </w:rPr>
        <w:t>Договор</w:t>
      </w:r>
      <w:proofErr w:type="gramEnd"/>
      <w:r w:rsidRPr="004A3F52">
        <w:rPr>
          <w:rFonts w:eastAsia="Times New Roman" w:cs="Times New Roman"/>
          <w:lang w:val="ru-RU"/>
        </w:rPr>
        <w:t xml:space="preserve"> может быть расторгнут Заказчиком в одностороннем порядке по своей инициативе в следующих случаях:</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нарушение Подрядчиком сроков выполнения работ, указанных в п. 1.3 настоящего Договора более чем на 10 дней;</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нарушение Подрядчиком требований по качеству выполнения работ;</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по  иным основаниям, предусмотренным действующим законодательством.</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При этом обязательства сторон по Договору считаются прекращенными </w:t>
      </w:r>
      <w:proofErr w:type="gramStart"/>
      <w:r w:rsidRPr="004A3F52">
        <w:rPr>
          <w:rFonts w:eastAsia="Times New Roman" w:cs="Times New Roman"/>
          <w:lang w:val="ru-RU"/>
        </w:rPr>
        <w:t>с момента получения Подрядчиком уведомления от Заказчика об одностороннем отказе в выполнении обязательств по настоящему Договору</w:t>
      </w:r>
      <w:proofErr w:type="gramEnd"/>
      <w:r w:rsidRPr="004A3F52">
        <w:rPr>
          <w:rFonts w:eastAsia="Times New Roman" w:cs="Times New Roman"/>
          <w:lang w:val="ru-RU"/>
        </w:rPr>
        <w:t>.</w:t>
      </w:r>
    </w:p>
    <w:p w:rsidR="004A3F52" w:rsidRPr="004A3F52" w:rsidRDefault="004A3F52" w:rsidP="004A3F52">
      <w:pPr>
        <w:ind w:right="21" w:firstLine="567"/>
        <w:rPr>
          <w:rFonts w:eastAsia="Times New Roman" w:cs="Times New Roman"/>
          <w:b/>
          <w:lang w:val="ru-RU"/>
        </w:rPr>
      </w:pPr>
      <w:r w:rsidRPr="004A3F52">
        <w:rPr>
          <w:rFonts w:eastAsia="Times New Roman" w:cs="Times New Roman"/>
          <w:b/>
          <w:lang w:val="ru-RU"/>
        </w:rPr>
        <w:t xml:space="preserve">                                                 </w:t>
      </w:r>
    </w:p>
    <w:p w:rsidR="004A3F52" w:rsidRPr="004A3F52" w:rsidRDefault="004A3F52" w:rsidP="004A3F52">
      <w:pPr>
        <w:ind w:right="21" w:firstLine="567"/>
        <w:jc w:val="center"/>
        <w:rPr>
          <w:rFonts w:eastAsia="Times New Roman" w:cs="Times New Roman"/>
          <w:b/>
          <w:lang w:val="ru-RU"/>
        </w:rPr>
      </w:pPr>
      <w:r w:rsidRPr="004A3F52">
        <w:rPr>
          <w:rFonts w:eastAsia="Times New Roman" w:cs="Times New Roman"/>
          <w:b/>
          <w:lang w:val="ru-RU"/>
        </w:rPr>
        <w:t xml:space="preserve">10.     </w:t>
      </w:r>
      <w:proofErr w:type="gramStart"/>
      <w:r w:rsidRPr="004A3F52">
        <w:rPr>
          <w:rFonts w:eastAsia="Times New Roman" w:cs="Times New Roman"/>
          <w:b/>
          <w:lang w:val="ru-RU"/>
        </w:rPr>
        <w:t>Форс</w:t>
      </w:r>
      <w:proofErr w:type="gramEnd"/>
      <w:r w:rsidRPr="004A3F52">
        <w:rPr>
          <w:rFonts w:eastAsia="Times New Roman" w:cs="Times New Roman"/>
          <w:b/>
          <w:lang w:val="ru-RU"/>
        </w:rPr>
        <w:t xml:space="preserve"> – мажор</w:t>
      </w:r>
    </w:p>
    <w:p w:rsidR="004A3F52" w:rsidRPr="004A3F52" w:rsidRDefault="004A3F52" w:rsidP="004A3F52">
      <w:pPr>
        <w:ind w:right="21" w:firstLine="567"/>
        <w:jc w:val="both"/>
        <w:rPr>
          <w:rFonts w:eastAsia="Times New Roman" w:cs="Times New Roman"/>
          <w:b/>
          <w:lang w:val="ru-RU"/>
        </w:rPr>
      </w:pPr>
      <w:r w:rsidRPr="004A3F52">
        <w:rPr>
          <w:rFonts w:eastAsia="Times New Roman" w:cs="Times New Roman"/>
          <w:lang w:val="ru-RU"/>
        </w:rPr>
        <w:t>10.1</w:t>
      </w:r>
      <w:r w:rsidRPr="004A3F52">
        <w:rPr>
          <w:rFonts w:eastAsia="Times New Roman" w:cs="Times New Roman"/>
          <w:b/>
          <w:lang w:val="ru-RU"/>
        </w:rPr>
        <w:t xml:space="preserve">. </w:t>
      </w:r>
      <w:r w:rsidRPr="004A3F52">
        <w:rPr>
          <w:rFonts w:eastAsia="Times New Roman" w:cs="Times New Roman"/>
          <w:lang w:val="ru-RU"/>
        </w:rPr>
        <w:t>При наступлении обстоятельств невозможности полного или частичного исполнения любой из сторон обязательств по настоящему Договору, а именно: землетрясения, стихийного бедствия или других обстоятельств непреодолимой силы, срок исполнения обязательств по настоящему Договору отодвигается соразмерно времени, в течение которого будут действовать такие обстоятельства или их последствия.</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10.2. Сторона, для которой создалась невозможность исполнения обязательств по настоящему Договору, должна незамедлительно известить другую сторону о наступлении обстоятельств, препятствующих исполнению обязательств.</w:t>
      </w:r>
    </w:p>
    <w:p w:rsidR="004A3F52" w:rsidRPr="004A3F52" w:rsidRDefault="004A3F52" w:rsidP="004A3F52">
      <w:pPr>
        <w:ind w:right="21" w:firstLine="567"/>
        <w:jc w:val="both"/>
        <w:rPr>
          <w:rFonts w:eastAsia="Times New Roman" w:cs="Times New Roman"/>
          <w:lang w:val="ru-RU"/>
        </w:rPr>
      </w:pPr>
    </w:p>
    <w:p w:rsidR="004A3F52" w:rsidRPr="004A3F52" w:rsidRDefault="004A3F52" w:rsidP="004A3F52">
      <w:pPr>
        <w:ind w:right="21" w:firstLine="567"/>
        <w:jc w:val="center"/>
        <w:outlineLvl w:val="0"/>
        <w:rPr>
          <w:rFonts w:eastAsia="Times New Roman" w:cs="Times New Roman"/>
          <w:b/>
          <w:lang w:val="ru-RU"/>
        </w:rPr>
      </w:pPr>
      <w:r w:rsidRPr="004A3F52">
        <w:rPr>
          <w:rFonts w:eastAsia="Times New Roman" w:cs="Times New Roman"/>
          <w:b/>
          <w:lang w:val="ru-RU"/>
        </w:rPr>
        <w:t>11. Срок действия договора и прочие условия</w:t>
      </w:r>
    </w:p>
    <w:p w:rsidR="004A3F52" w:rsidRPr="004A3F52" w:rsidRDefault="004A3F52" w:rsidP="004A3F52">
      <w:pPr>
        <w:ind w:right="21" w:firstLine="567"/>
        <w:outlineLvl w:val="0"/>
        <w:rPr>
          <w:rFonts w:eastAsia="Times New Roman" w:cs="Times New Roman"/>
          <w:lang w:val="ru-RU"/>
        </w:rPr>
      </w:pPr>
      <w:r w:rsidRPr="004A3F52">
        <w:rPr>
          <w:rFonts w:eastAsia="Times New Roman" w:cs="Times New Roman"/>
          <w:lang w:val="ru-RU"/>
        </w:rPr>
        <w:t xml:space="preserve">11.1. Настоящий Договор, вступает в силу с момента его подписания </w:t>
      </w:r>
      <w:r w:rsidR="00CB7887">
        <w:rPr>
          <w:rFonts w:eastAsia="Times New Roman" w:cs="Times New Roman"/>
          <w:lang w:val="ru-RU"/>
        </w:rPr>
        <w:t>у</w:t>
      </w:r>
      <w:r w:rsidRPr="004A3F52">
        <w:rPr>
          <w:rFonts w:eastAsia="Times New Roman" w:cs="Times New Roman"/>
          <w:lang w:val="ru-RU"/>
        </w:rPr>
        <w:t>полномоченными представителями сторон и действует до исполнения всех обязательств.</w:t>
      </w:r>
    </w:p>
    <w:p w:rsidR="004A3F52" w:rsidRPr="004A3F52" w:rsidRDefault="004A3F52" w:rsidP="004A3F52">
      <w:pPr>
        <w:ind w:right="21" w:firstLine="567"/>
        <w:outlineLvl w:val="0"/>
        <w:rPr>
          <w:rFonts w:eastAsia="Times New Roman" w:cs="Times New Roman"/>
          <w:lang w:val="ru-RU"/>
        </w:rPr>
      </w:pPr>
      <w:r w:rsidRPr="004A3F52">
        <w:rPr>
          <w:rFonts w:eastAsia="Times New Roman" w:cs="Times New Roman"/>
          <w:lang w:val="ru-RU"/>
        </w:rPr>
        <w:t xml:space="preserve">11.2. Стороны обязуются незамедлительно извещать друг друга обо всех изменениях своих адресов и реквизитов.     </w:t>
      </w:r>
    </w:p>
    <w:p w:rsidR="004A3F52" w:rsidRPr="004A3F52" w:rsidRDefault="004A3F52" w:rsidP="004A3F52">
      <w:pPr>
        <w:ind w:right="21" w:firstLine="567"/>
        <w:outlineLvl w:val="0"/>
        <w:rPr>
          <w:rFonts w:eastAsia="Times New Roman" w:cs="Times New Roman"/>
          <w:lang w:val="ru-RU"/>
        </w:rPr>
      </w:pPr>
      <w:r w:rsidRPr="004A3F52">
        <w:rPr>
          <w:rFonts w:eastAsia="Times New Roman" w:cs="Times New Roman"/>
          <w:lang w:val="ru-RU"/>
        </w:rPr>
        <w:t xml:space="preserve">               </w:t>
      </w:r>
    </w:p>
    <w:p w:rsidR="004A3F52" w:rsidRPr="004A3F52" w:rsidRDefault="004A3F52" w:rsidP="004A3F52">
      <w:pPr>
        <w:ind w:right="21" w:firstLine="567"/>
        <w:jc w:val="center"/>
        <w:rPr>
          <w:rFonts w:eastAsia="Times New Roman" w:cs="Times New Roman"/>
          <w:b/>
          <w:lang w:val="ru-RU"/>
        </w:rPr>
      </w:pPr>
      <w:r w:rsidRPr="004A3F52">
        <w:rPr>
          <w:rFonts w:eastAsia="Times New Roman" w:cs="Times New Roman"/>
          <w:b/>
          <w:lang w:val="ru-RU"/>
        </w:rPr>
        <w:t>12. Дополнительные условия</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 12.1. Настоящий Договор составлен  в двух экземплярах, идентичных по содержанию и имеющих одинаковую юридическую силу. Держателем одного экземпляра Договора является Заказчик и одного – Подрядчик.</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12.2. Все приложения к Договору являются его неотъемлемой частью.</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Приложение№1- «Локальный сметный расчет»;</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Приложение №2- «График выполнения работ».</w:t>
      </w:r>
    </w:p>
    <w:p w:rsidR="004A3F52" w:rsidRPr="004A3F52" w:rsidRDefault="004A3F52" w:rsidP="004A3F52">
      <w:pPr>
        <w:ind w:right="21" w:firstLine="567"/>
        <w:jc w:val="both"/>
        <w:rPr>
          <w:rFonts w:eastAsia="Times New Roman" w:cs="Times New Roman"/>
          <w:lang w:val="ru-RU"/>
        </w:rPr>
      </w:pPr>
      <w:r w:rsidRPr="004A3F52">
        <w:rPr>
          <w:rFonts w:eastAsia="Times New Roman" w:cs="Times New Roman"/>
          <w:lang w:val="ru-RU"/>
        </w:rPr>
        <w:t xml:space="preserve">                      </w:t>
      </w:r>
    </w:p>
    <w:p w:rsidR="00CB7887" w:rsidRDefault="00CB7887" w:rsidP="004A3F52">
      <w:pPr>
        <w:ind w:right="21" w:firstLine="567"/>
        <w:jc w:val="center"/>
        <w:rPr>
          <w:rFonts w:eastAsia="Times New Roman" w:cs="Times New Roman"/>
          <w:b/>
          <w:lang w:val="ru-RU"/>
        </w:rPr>
      </w:pPr>
    </w:p>
    <w:p w:rsidR="00CB7887" w:rsidRDefault="00CB7887" w:rsidP="004A3F52">
      <w:pPr>
        <w:ind w:right="21" w:firstLine="567"/>
        <w:jc w:val="center"/>
        <w:rPr>
          <w:rFonts w:eastAsia="Times New Roman" w:cs="Times New Roman"/>
          <w:b/>
          <w:lang w:val="ru-RU"/>
        </w:rPr>
      </w:pPr>
    </w:p>
    <w:p w:rsidR="004A3F52" w:rsidRDefault="004A3F52" w:rsidP="004A3F52">
      <w:pPr>
        <w:ind w:right="21" w:firstLine="567"/>
        <w:jc w:val="center"/>
        <w:rPr>
          <w:rFonts w:eastAsia="Times New Roman" w:cs="Times New Roman"/>
          <w:b/>
        </w:rPr>
      </w:pPr>
      <w:r w:rsidRPr="0088162B">
        <w:rPr>
          <w:rFonts w:eastAsia="Times New Roman" w:cs="Times New Roman"/>
          <w:b/>
        </w:rPr>
        <w:t>1</w:t>
      </w:r>
      <w:r w:rsidR="00CB7887">
        <w:rPr>
          <w:rFonts w:eastAsia="Times New Roman" w:cs="Times New Roman"/>
          <w:b/>
          <w:lang w:val="ru-RU"/>
        </w:rPr>
        <w:t>3</w:t>
      </w:r>
      <w:r w:rsidRPr="0088162B">
        <w:rPr>
          <w:rFonts w:eastAsia="Times New Roman" w:cs="Times New Roman"/>
          <w:b/>
        </w:rPr>
        <w:t xml:space="preserve">. </w:t>
      </w:r>
      <w:proofErr w:type="spellStart"/>
      <w:r w:rsidRPr="0088162B">
        <w:rPr>
          <w:rFonts w:eastAsia="Times New Roman" w:cs="Times New Roman"/>
          <w:b/>
        </w:rPr>
        <w:t>Юридическ</w:t>
      </w:r>
      <w:r>
        <w:rPr>
          <w:rFonts w:eastAsia="Times New Roman" w:cs="Times New Roman"/>
          <w:b/>
        </w:rPr>
        <w:t>ие</w:t>
      </w:r>
      <w:proofErr w:type="spellEnd"/>
      <w:r>
        <w:rPr>
          <w:rFonts w:eastAsia="Times New Roman" w:cs="Times New Roman"/>
          <w:b/>
        </w:rPr>
        <w:t xml:space="preserve"> </w:t>
      </w:r>
      <w:proofErr w:type="spellStart"/>
      <w:r>
        <w:rPr>
          <w:rFonts w:eastAsia="Times New Roman" w:cs="Times New Roman"/>
          <w:b/>
        </w:rPr>
        <w:t>адреса</w:t>
      </w:r>
      <w:proofErr w:type="spellEnd"/>
      <w:r>
        <w:rPr>
          <w:rFonts w:eastAsia="Times New Roman" w:cs="Times New Roman"/>
          <w:b/>
        </w:rPr>
        <w:t xml:space="preserve">, </w:t>
      </w:r>
      <w:proofErr w:type="spellStart"/>
      <w:r>
        <w:rPr>
          <w:rFonts w:eastAsia="Times New Roman" w:cs="Times New Roman"/>
          <w:b/>
        </w:rPr>
        <w:t>банковские</w:t>
      </w:r>
      <w:proofErr w:type="spellEnd"/>
      <w:r>
        <w:rPr>
          <w:rFonts w:eastAsia="Times New Roman" w:cs="Times New Roman"/>
          <w:b/>
        </w:rPr>
        <w:t xml:space="preserve"> </w:t>
      </w:r>
      <w:proofErr w:type="spellStart"/>
      <w:r>
        <w:rPr>
          <w:rFonts w:eastAsia="Times New Roman" w:cs="Times New Roman"/>
          <w:b/>
        </w:rPr>
        <w:t>реквизиты</w:t>
      </w:r>
      <w:proofErr w:type="spellEnd"/>
    </w:p>
    <w:p w:rsidR="004A3F52" w:rsidRPr="0088162B" w:rsidRDefault="004A3F52" w:rsidP="004A3F52">
      <w:pPr>
        <w:ind w:right="21" w:firstLine="567"/>
        <w:jc w:val="center"/>
        <w:rPr>
          <w:rFonts w:eastAsia="Times New Roman" w:cs="Times New Roman"/>
          <w:b/>
        </w:rPr>
      </w:pPr>
    </w:p>
    <w:tbl>
      <w:tblPr>
        <w:tblStyle w:val="a9"/>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4A3F52" w:rsidRPr="0088162B" w:rsidTr="00EA7D6A">
        <w:tc>
          <w:tcPr>
            <w:tcW w:w="5148" w:type="dxa"/>
          </w:tcPr>
          <w:p w:rsidR="004A3F52" w:rsidRPr="0088162B" w:rsidRDefault="004A3F52" w:rsidP="00EA7D6A">
            <w:pPr>
              <w:ind w:right="21" w:firstLine="567"/>
              <w:rPr>
                <w:sz w:val="24"/>
              </w:rPr>
            </w:pPr>
            <w:r w:rsidRPr="0088162B">
              <w:rPr>
                <w:b/>
                <w:sz w:val="24"/>
              </w:rPr>
              <w:lastRenderedPageBreak/>
              <w:t xml:space="preserve">       «</w:t>
            </w:r>
            <w:proofErr w:type="spellStart"/>
            <w:r w:rsidRPr="0088162B">
              <w:rPr>
                <w:b/>
                <w:sz w:val="24"/>
              </w:rPr>
              <w:t>Заказчик</w:t>
            </w:r>
            <w:proofErr w:type="spellEnd"/>
            <w:r w:rsidRPr="0088162B">
              <w:rPr>
                <w:b/>
                <w:sz w:val="24"/>
              </w:rPr>
              <w:t>»</w:t>
            </w:r>
          </w:p>
        </w:tc>
        <w:tc>
          <w:tcPr>
            <w:tcW w:w="4174" w:type="dxa"/>
          </w:tcPr>
          <w:p w:rsidR="004A3F52" w:rsidRPr="0088162B" w:rsidRDefault="004A3F52" w:rsidP="00EA7D6A">
            <w:pPr>
              <w:ind w:right="21" w:firstLine="567"/>
              <w:rPr>
                <w:sz w:val="24"/>
              </w:rPr>
            </w:pPr>
            <w:r w:rsidRPr="0088162B">
              <w:rPr>
                <w:b/>
                <w:sz w:val="24"/>
              </w:rPr>
              <w:t xml:space="preserve">             «</w:t>
            </w:r>
            <w:proofErr w:type="spellStart"/>
            <w:r w:rsidRPr="0088162B">
              <w:rPr>
                <w:b/>
                <w:sz w:val="24"/>
              </w:rPr>
              <w:t>Подрядчик</w:t>
            </w:r>
            <w:proofErr w:type="spellEnd"/>
            <w:r w:rsidRPr="0088162B">
              <w:rPr>
                <w:b/>
                <w:sz w:val="24"/>
              </w:rPr>
              <w:t>»</w:t>
            </w:r>
          </w:p>
        </w:tc>
      </w:tr>
      <w:tr w:rsidR="004A3F52" w:rsidRPr="0088162B" w:rsidTr="00EA7D6A">
        <w:tc>
          <w:tcPr>
            <w:tcW w:w="5148" w:type="dxa"/>
          </w:tcPr>
          <w:p w:rsidR="004A3F52" w:rsidRPr="004A3F52" w:rsidRDefault="004A3F52" w:rsidP="00EA7D6A">
            <w:pPr>
              <w:ind w:right="21" w:firstLine="426"/>
              <w:jc w:val="center"/>
              <w:rPr>
                <w:b/>
                <w:sz w:val="24"/>
                <w:lang w:val="ru-RU"/>
              </w:rPr>
            </w:pPr>
            <w:r w:rsidRPr="004A3F52">
              <w:rPr>
                <w:b/>
                <w:sz w:val="24"/>
                <w:lang w:val="ru-RU"/>
              </w:rPr>
              <w:t>МУЗ «Городская клиническая поликлиника №4»</w:t>
            </w:r>
          </w:p>
          <w:p w:rsidR="004A3F52" w:rsidRPr="004A3F52" w:rsidRDefault="004A3F52" w:rsidP="00EA7D6A">
            <w:pPr>
              <w:rPr>
                <w:sz w:val="22"/>
                <w:szCs w:val="22"/>
                <w:lang w:val="ru-RU"/>
              </w:rPr>
            </w:pPr>
            <w:r w:rsidRPr="004A3F52">
              <w:rPr>
                <w:sz w:val="22"/>
                <w:szCs w:val="22"/>
                <w:lang w:val="ru-RU"/>
              </w:rPr>
              <w:t xml:space="preserve">Юридический адрес: </w:t>
            </w:r>
            <w:smartTag w:uri="urn:schemas-microsoft-com:office:smarttags" w:element="metricconverter">
              <w:smartTagPr>
                <w:attr w:name="ProductID" w:val="614087, г"/>
              </w:smartTagPr>
              <w:r w:rsidRPr="004A3F52">
                <w:rPr>
                  <w:sz w:val="22"/>
                  <w:szCs w:val="22"/>
                  <w:lang w:val="ru-RU"/>
                </w:rPr>
                <w:t>614087, г</w:t>
              </w:r>
            </w:smartTag>
            <w:r w:rsidRPr="004A3F52">
              <w:rPr>
                <w:sz w:val="22"/>
                <w:szCs w:val="22"/>
                <w:lang w:val="ru-RU"/>
              </w:rPr>
              <w:t>. Пермь, ул. Академика Вавилова, д.4</w:t>
            </w:r>
          </w:p>
          <w:p w:rsidR="004A3F52" w:rsidRPr="004A3F52" w:rsidRDefault="004A3F52" w:rsidP="00EA7D6A">
            <w:pPr>
              <w:rPr>
                <w:sz w:val="22"/>
                <w:szCs w:val="22"/>
                <w:lang w:val="ru-RU"/>
              </w:rPr>
            </w:pPr>
            <w:r w:rsidRPr="004A3F52">
              <w:rPr>
                <w:sz w:val="22"/>
                <w:szCs w:val="22"/>
                <w:lang w:val="ru-RU"/>
              </w:rPr>
              <w:t>тел./факс: 238-09-38</w:t>
            </w:r>
          </w:p>
          <w:p w:rsidR="004A3F52" w:rsidRPr="004A3F52" w:rsidRDefault="004A3F52" w:rsidP="00EA7D6A">
            <w:pPr>
              <w:rPr>
                <w:sz w:val="22"/>
                <w:szCs w:val="22"/>
                <w:lang w:val="ru-RU"/>
              </w:rPr>
            </w:pPr>
            <w:r w:rsidRPr="004A3F52">
              <w:rPr>
                <w:sz w:val="22"/>
                <w:szCs w:val="22"/>
                <w:lang w:val="ru-RU"/>
              </w:rPr>
              <w:t>УФК по Пермскому краю (ДФ г. Перми, л/с 02920017963, МУЗ «ГКП №4»)</w:t>
            </w:r>
          </w:p>
          <w:p w:rsidR="004A3F52" w:rsidRPr="004A3F52" w:rsidRDefault="004A3F52" w:rsidP="00EA7D6A">
            <w:pPr>
              <w:rPr>
                <w:sz w:val="22"/>
                <w:szCs w:val="22"/>
                <w:lang w:val="ru-RU"/>
              </w:rPr>
            </w:pPr>
            <w:r w:rsidRPr="004A3F52">
              <w:rPr>
                <w:sz w:val="22"/>
                <w:szCs w:val="22"/>
                <w:lang w:val="ru-RU"/>
              </w:rPr>
              <w:t>ИНН 5903072767</w:t>
            </w:r>
          </w:p>
          <w:p w:rsidR="004A3F52" w:rsidRPr="004A3F52" w:rsidRDefault="004A3F52" w:rsidP="00EA7D6A">
            <w:pPr>
              <w:rPr>
                <w:sz w:val="22"/>
                <w:szCs w:val="22"/>
                <w:lang w:val="ru-RU"/>
              </w:rPr>
            </w:pPr>
            <w:r w:rsidRPr="004A3F52">
              <w:rPr>
                <w:sz w:val="22"/>
                <w:szCs w:val="22"/>
                <w:lang w:val="ru-RU"/>
              </w:rPr>
              <w:t>КПП 590301001</w:t>
            </w:r>
          </w:p>
          <w:p w:rsidR="004A3F52" w:rsidRPr="004A3F52" w:rsidRDefault="004A3F52" w:rsidP="00EA7D6A">
            <w:pPr>
              <w:rPr>
                <w:sz w:val="22"/>
                <w:szCs w:val="22"/>
                <w:lang w:val="ru-RU"/>
              </w:rPr>
            </w:pPr>
            <w:proofErr w:type="spellStart"/>
            <w:proofErr w:type="gramStart"/>
            <w:r w:rsidRPr="004A3F52">
              <w:rPr>
                <w:sz w:val="22"/>
                <w:szCs w:val="22"/>
                <w:lang w:val="ru-RU"/>
              </w:rPr>
              <w:t>р</w:t>
            </w:r>
            <w:proofErr w:type="spellEnd"/>
            <w:proofErr w:type="gramEnd"/>
            <w:r w:rsidRPr="004A3F52">
              <w:rPr>
                <w:sz w:val="22"/>
                <w:szCs w:val="22"/>
                <w:lang w:val="ru-RU"/>
              </w:rPr>
              <w:t>/с 40204810300000000006 в</w:t>
            </w:r>
          </w:p>
          <w:p w:rsidR="004A3F52" w:rsidRPr="004A3F52" w:rsidRDefault="004A3F52" w:rsidP="00EA7D6A">
            <w:pPr>
              <w:rPr>
                <w:sz w:val="22"/>
                <w:szCs w:val="22"/>
                <w:lang w:val="ru-RU"/>
              </w:rPr>
            </w:pPr>
            <w:r w:rsidRPr="004A3F52">
              <w:rPr>
                <w:sz w:val="22"/>
                <w:szCs w:val="22"/>
                <w:lang w:val="ru-RU"/>
              </w:rPr>
              <w:t xml:space="preserve">ГРКЦУ Банка России по Пермскому краю </w:t>
            </w:r>
          </w:p>
          <w:p w:rsidR="004A3F52" w:rsidRPr="002A066B" w:rsidRDefault="004A3F52" w:rsidP="00EA7D6A">
            <w:pPr>
              <w:rPr>
                <w:sz w:val="22"/>
                <w:szCs w:val="22"/>
              </w:rPr>
            </w:pPr>
            <w:r w:rsidRPr="002A066B">
              <w:rPr>
                <w:sz w:val="22"/>
                <w:szCs w:val="22"/>
              </w:rPr>
              <w:t xml:space="preserve">г. </w:t>
            </w:r>
            <w:proofErr w:type="spellStart"/>
            <w:r w:rsidRPr="002A066B">
              <w:rPr>
                <w:sz w:val="22"/>
                <w:szCs w:val="22"/>
              </w:rPr>
              <w:t>Перми</w:t>
            </w:r>
            <w:proofErr w:type="spellEnd"/>
          </w:p>
          <w:p w:rsidR="004A3F52" w:rsidRPr="003D7996" w:rsidRDefault="004A3F52" w:rsidP="00EA7D6A">
            <w:pPr>
              <w:rPr>
                <w:sz w:val="22"/>
                <w:szCs w:val="22"/>
              </w:rPr>
            </w:pPr>
            <w:r w:rsidRPr="002A066B">
              <w:rPr>
                <w:sz w:val="22"/>
                <w:szCs w:val="22"/>
              </w:rPr>
              <w:t>БИК 045773001</w:t>
            </w:r>
          </w:p>
        </w:tc>
        <w:tc>
          <w:tcPr>
            <w:tcW w:w="4174" w:type="dxa"/>
          </w:tcPr>
          <w:p w:rsidR="004A3F52" w:rsidRPr="0088162B" w:rsidRDefault="004A3F52" w:rsidP="00EA7D6A">
            <w:pPr>
              <w:ind w:right="21" w:firstLine="567"/>
              <w:rPr>
                <w:sz w:val="24"/>
              </w:rPr>
            </w:pPr>
          </w:p>
        </w:tc>
      </w:tr>
    </w:tbl>
    <w:p w:rsidR="004A3F52" w:rsidRPr="0088162B" w:rsidRDefault="004A3F52" w:rsidP="004A3F52">
      <w:pPr>
        <w:ind w:right="21" w:firstLine="567"/>
        <w:rPr>
          <w:rFonts w:eastAsia="Times New Roman" w:cs="Times New Roman"/>
          <w:b/>
        </w:rPr>
      </w:pPr>
    </w:p>
    <w:p w:rsidR="004A3F52" w:rsidRPr="0088162B" w:rsidRDefault="004A3F52" w:rsidP="004A3F52">
      <w:pPr>
        <w:ind w:firstLine="567"/>
        <w:jc w:val="center"/>
        <w:rPr>
          <w:rFonts w:eastAsia="Times New Roman" w:cs="Times New Roman"/>
          <w:b/>
        </w:rPr>
      </w:pPr>
      <w:r w:rsidRPr="0088162B">
        <w:rPr>
          <w:rFonts w:eastAsia="Times New Roman" w:cs="Times New Roman"/>
          <w:b/>
        </w:rPr>
        <w:t>1</w:t>
      </w:r>
      <w:r w:rsidR="00CB7887">
        <w:rPr>
          <w:rFonts w:eastAsia="Times New Roman" w:cs="Times New Roman"/>
          <w:b/>
          <w:lang w:val="ru-RU"/>
        </w:rPr>
        <w:t>4</w:t>
      </w:r>
      <w:r w:rsidRPr="0088162B">
        <w:rPr>
          <w:rFonts w:eastAsia="Times New Roman" w:cs="Times New Roman"/>
          <w:b/>
        </w:rPr>
        <w:t xml:space="preserve">. </w:t>
      </w:r>
      <w:proofErr w:type="spellStart"/>
      <w:r w:rsidRPr="0088162B">
        <w:rPr>
          <w:rFonts w:eastAsia="Times New Roman" w:cs="Times New Roman"/>
          <w:b/>
        </w:rPr>
        <w:t>Подписи</w:t>
      </w:r>
      <w:proofErr w:type="spellEnd"/>
      <w:r w:rsidRPr="0088162B">
        <w:rPr>
          <w:rFonts w:eastAsia="Times New Roman" w:cs="Times New Roman"/>
          <w:b/>
        </w:rPr>
        <w:t xml:space="preserve"> </w:t>
      </w:r>
      <w:proofErr w:type="spellStart"/>
      <w:r w:rsidRPr="0088162B">
        <w:rPr>
          <w:rFonts w:eastAsia="Times New Roman" w:cs="Times New Roman"/>
          <w:b/>
        </w:rPr>
        <w:t>сторон</w:t>
      </w:r>
      <w:proofErr w:type="spellEnd"/>
      <w:r w:rsidRPr="0088162B">
        <w:rPr>
          <w:rFonts w:eastAsia="Times New Roman" w:cs="Times New Roman"/>
          <w:b/>
        </w:rPr>
        <w:t>:</w:t>
      </w:r>
    </w:p>
    <w:p w:rsidR="004A3F52" w:rsidRPr="0088162B" w:rsidRDefault="004A3F52" w:rsidP="004A3F52">
      <w:pPr>
        <w:ind w:firstLine="567"/>
        <w:jc w:val="center"/>
        <w:rPr>
          <w:rFonts w:eastAsia="Times New Roman" w:cs="Times New Roman"/>
          <w:b/>
        </w:rPr>
      </w:pPr>
    </w:p>
    <w:p w:rsidR="004A3F52" w:rsidRPr="0088162B" w:rsidRDefault="004A3F52" w:rsidP="004A3F52">
      <w:pPr>
        <w:ind w:firstLine="567"/>
        <w:rPr>
          <w:rFonts w:eastAsia="Times New Roman" w:cs="Times New Roman"/>
          <w:b/>
        </w:rPr>
      </w:pPr>
      <w:r w:rsidRPr="0088162B">
        <w:rPr>
          <w:rFonts w:eastAsia="Times New Roman" w:cs="Times New Roman"/>
          <w:b/>
        </w:rPr>
        <w:t xml:space="preserve">   </w:t>
      </w:r>
      <w:r>
        <w:rPr>
          <w:rFonts w:eastAsia="Times New Roman" w:cs="Times New Roman"/>
          <w:b/>
        </w:rPr>
        <w:t>«</w:t>
      </w:r>
      <w:proofErr w:type="spellStart"/>
      <w:r w:rsidRPr="0088162B">
        <w:rPr>
          <w:rFonts w:eastAsia="Times New Roman" w:cs="Times New Roman"/>
          <w:b/>
        </w:rPr>
        <w:t>Заказчик</w:t>
      </w:r>
      <w:proofErr w:type="spellEnd"/>
      <w:r w:rsidRPr="0088162B">
        <w:rPr>
          <w:rFonts w:eastAsia="Times New Roman" w:cs="Times New Roman"/>
          <w:b/>
        </w:rPr>
        <w:t xml:space="preserve">»                                                          </w:t>
      </w:r>
      <w:r w:rsidRPr="0088162B">
        <w:rPr>
          <w:rFonts w:eastAsia="Times New Roman" w:cs="Times New Roman"/>
          <w:b/>
        </w:rPr>
        <w:tab/>
        <w:t xml:space="preserve"> </w:t>
      </w:r>
      <w:r w:rsidRPr="0088162B">
        <w:rPr>
          <w:rFonts w:eastAsia="Times New Roman" w:cs="Times New Roman"/>
          <w:b/>
        </w:rPr>
        <w:tab/>
        <w:t>«</w:t>
      </w:r>
      <w:proofErr w:type="spellStart"/>
      <w:r w:rsidRPr="0088162B">
        <w:rPr>
          <w:rFonts w:eastAsia="Times New Roman" w:cs="Times New Roman"/>
          <w:b/>
        </w:rPr>
        <w:t>Подрядчик</w:t>
      </w:r>
      <w:proofErr w:type="spellEnd"/>
      <w:r w:rsidRPr="0088162B">
        <w:rPr>
          <w:rFonts w:eastAsia="Times New Roman" w:cs="Times New Roman"/>
          <w:b/>
        </w:rPr>
        <w:t>»</w:t>
      </w:r>
    </w:p>
    <w:p w:rsidR="004A3F52" w:rsidRPr="0088162B" w:rsidRDefault="004A3F52" w:rsidP="004A3F52">
      <w:pPr>
        <w:ind w:firstLine="567"/>
        <w:rPr>
          <w:rFonts w:eastAsia="Times New Roman" w:cs="Times New Roman"/>
        </w:rPr>
      </w:pPr>
      <w:proofErr w:type="spellStart"/>
      <w:r w:rsidRPr="0088162B">
        <w:rPr>
          <w:rFonts w:eastAsia="Times New Roman" w:cs="Times New Roman"/>
        </w:rPr>
        <w:t>Главный</w:t>
      </w:r>
      <w:proofErr w:type="spellEnd"/>
      <w:r w:rsidRPr="0088162B">
        <w:rPr>
          <w:rFonts w:eastAsia="Times New Roman" w:cs="Times New Roman"/>
        </w:rPr>
        <w:t xml:space="preserve"> </w:t>
      </w:r>
      <w:proofErr w:type="spellStart"/>
      <w:proofErr w:type="gramStart"/>
      <w:r w:rsidRPr="0088162B">
        <w:rPr>
          <w:rFonts w:eastAsia="Times New Roman" w:cs="Times New Roman"/>
        </w:rPr>
        <w:t>врач</w:t>
      </w:r>
      <w:proofErr w:type="spellEnd"/>
      <w:r w:rsidRPr="0088162B">
        <w:rPr>
          <w:rFonts w:eastAsia="Times New Roman" w:cs="Times New Roman"/>
        </w:rPr>
        <w:t xml:space="preserve">  МУЗ</w:t>
      </w:r>
      <w:proofErr w:type="gramEnd"/>
      <w:r w:rsidRPr="0088162B">
        <w:rPr>
          <w:rFonts w:eastAsia="Times New Roman" w:cs="Times New Roman"/>
        </w:rPr>
        <w:t xml:space="preserve"> «ГКП №4»     </w:t>
      </w:r>
      <w:r w:rsidRPr="0088162B">
        <w:rPr>
          <w:rFonts w:eastAsia="Times New Roman" w:cs="Times New Roman"/>
        </w:rPr>
        <w:tab/>
      </w:r>
      <w:r w:rsidRPr="0088162B">
        <w:rPr>
          <w:rFonts w:eastAsia="Times New Roman" w:cs="Times New Roman"/>
        </w:rPr>
        <w:tab/>
        <w:t xml:space="preserve">                     ___________________________</w:t>
      </w:r>
    </w:p>
    <w:p w:rsidR="004A3F52" w:rsidRPr="0088162B" w:rsidRDefault="004A3F52" w:rsidP="004A3F52">
      <w:pPr>
        <w:ind w:firstLine="567"/>
        <w:rPr>
          <w:rFonts w:eastAsia="Times New Roman" w:cs="Times New Roman"/>
        </w:rPr>
      </w:pPr>
      <w:r w:rsidRPr="0088162B">
        <w:rPr>
          <w:rFonts w:eastAsia="Times New Roman" w:cs="Times New Roman"/>
        </w:rPr>
        <w:tab/>
      </w:r>
      <w:r w:rsidRPr="0088162B">
        <w:rPr>
          <w:rFonts w:eastAsia="Times New Roman" w:cs="Times New Roman"/>
        </w:rPr>
        <w:tab/>
      </w:r>
      <w:r w:rsidRPr="0088162B">
        <w:rPr>
          <w:rFonts w:eastAsia="Times New Roman" w:cs="Times New Roman"/>
        </w:rPr>
        <w:tab/>
      </w:r>
      <w:r w:rsidRPr="0088162B">
        <w:rPr>
          <w:rFonts w:eastAsia="Times New Roman" w:cs="Times New Roman"/>
        </w:rPr>
        <w:tab/>
      </w:r>
      <w:r w:rsidRPr="0088162B">
        <w:rPr>
          <w:rFonts w:eastAsia="Times New Roman" w:cs="Times New Roman"/>
        </w:rPr>
        <w:tab/>
      </w:r>
    </w:p>
    <w:p w:rsidR="004A3F52" w:rsidRPr="0088162B" w:rsidRDefault="004A3F52" w:rsidP="004A3F52">
      <w:pPr>
        <w:ind w:firstLine="567"/>
        <w:jc w:val="center"/>
        <w:rPr>
          <w:rFonts w:eastAsia="Times New Roman" w:cs="Times New Roman"/>
        </w:rPr>
      </w:pPr>
      <w:r w:rsidRPr="0088162B">
        <w:rPr>
          <w:rFonts w:eastAsia="Times New Roman" w:cs="Times New Roman"/>
        </w:rPr>
        <w:tab/>
      </w:r>
    </w:p>
    <w:p w:rsidR="004A3F52" w:rsidRPr="0088162B" w:rsidRDefault="004A3F52" w:rsidP="004A3F52">
      <w:pPr>
        <w:ind w:firstLine="567"/>
        <w:rPr>
          <w:rFonts w:eastAsia="Times New Roman" w:cs="Times New Roman"/>
        </w:rPr>
      </w:pPr>
      <w:r w:rsidRPr="0088162B">
        <w:rPr>
          <w:rFonts w:eastAsia="Times New Roman" w:cs="Times New Roman"/>
        </w:rPr>
        <w:t xml:space="preserve">_______________ / </w:t>
      </w:r>
      <w:proofErr w:type="spellStart"/>
      <w:r w:rsidRPr="0088162B">
        <w:rPr>
          <w:rFonts w:eastAsia="Times New Roman" w:cs="Times New Roman"/>
        </w:rPr>
        <w:t>Н.М.Зуева</w:t>
      </w:r>
      <w:proofErr w:type="spellEnd"/>
      <w:r w:rsidRPr="0088162B">
        <w:rPr>
          <w:rFonts w:eastAsia="Times New Roman" w:cs="Times New Roman"/>
        </w:rPr>
        <w:t xml:space="preserve">/                                        </w:t>
      </w:r>
      <w:r w:rsidRPr="0088162B">
        <w:rPr>
          <w:rFonts w:eastAsia="Times New Roman" w:cs="Times New Roman"/>
        </w:rPr>
        <w:tab/>
        <w:t>_____________/_____________/</w:t>
      </w:r>
    </w:p>
    <w:p w:rsidR="004A3F52" w:rsidRPr="0088162B" w:rsidRDefault="004A3F52" w:rsidP="004A3F52">
      <w:pPr>
        <w:ind w:firstLine="567"/>
        <w:rPr>
          <w:rFonts w:eastAsia="Times New Roman" w:cs="Times New Roman"/>
        </w:rPr>
      </w:pPr>
      <w:proofErr w:type="gramStart"/>
      <w:r w:rsidRPr="0088162B">
        <w:rPr>
          <w:rFonts w:eastAsia="Times New Roman" w:cs="Times New Roman"/>
        </w:rPr>
        <w:t>М.П.</w:t>
      </w:r>
      <w:proofErr w:type="gramEnd"/>
      <w:r w:rsidRPr="0088162B">
        <w:rPr>
          <w:rFonts w:eastAsia="Times New Roman" w:cs="Times New Roman"/>
        </w:rPr>
        <w:tab/>
      </w:r>
      <w:r w:rsidRPr="0088162B">
        <w:rPr>
          <w:rFonts w:eastAsia="Times New Roman" w:cs="Times New Roman"/>
        </w:rPr>
        <w:tab/>
      </w:r>
      <w:r w:rsidRPr="0088162B">
        <w:rPr>
          <w:rFonts w:eastAsia="Times New Roman" w:cs="Times New Roman"/>
        </w:rPr>
        <w:tab/>
      </w:r>
      <w:r w:rsidRPr="0088162B">
        <w:rPr>
          <w:rFonts w:eastAsia="Times New Roman" w:cs="Times New Roman"/>
        </w:rPr>
        <w:tab/>
      </w:r>
      <w:r w:rsidRPr="0088162B">
        <w:rPr>
          <w:rFonts w:eastAsia="Times New Roman" w:cs="Times New Roman"/>
        </w:rPr>
        <w:tab/>
      </w:r>
      <w:r w:rsidRPr="0088162B">
        <w:rPr>
          <w:rFonts w:eastAsia="Times New Roman" w:cs="Times New Roman"/>
        </w:rPr>
        <w:tab/>
      </w:r>
      <w:r w:rsidRPr="0088162B">
        <w:rPr>
          <w:rFonts w:eastAsia="Times New Roman" w:cs="Times New Roman"/>
        </w:rPr>
        <w:tab/>
      </w:r>
      <w:r w:rsidRPr="0088162B">
        <w:rPr>
          <w:rFonts w:eastAsia="Times New Roman" w:cs="Times New Roman"/>
        </w:rPr>
        <w:tab/>
      </w:r>
      <w:proofErr w:type="gramStart"/>
      <w:r w:rsidRPr="0088162B">
        <w:rPr>
          <w:rFonts w:eastAsia="Times New Roman" w:cs="Times New Roman"/>
        </w:rPr>
        <w:t>М.П.</w:t>
      </w:r>
      <w:proofErr w:type="gramEnd"/>
    </w:p>
    <w:p w:rsidR="004A3F52" w:rsidRPr="0088162B" w:rsidRDefault="004A3F52" w:rsidP="004A3F52">
      <w:pPr>
        <w:ind w:firstLine="567"/>
        <w:rPr>
          <w:rFonts w:eastAsia="Times New Roman" w:cs="Times New Roman"/>
        </w:rPr>
      </w:pPr>
      <w:r w:rsidRPr="0088162B">
        <w:rPr>
          <w:rFonts w:eastAsia="Times New Roman" w:cs="Times New Roman"/>
        </w:rPr>
        <w:tab/>
      </w:r>
      <w:r w:rsidRPr="0088162B">
        <w:rPr>
          <w:rFonts w:eastAsia="Times New Roman" w:cs="Times New Roman"/>
        </w:rPr>
        <w:tab/>
      </w:r>
      <w:r w:rsidRPr="0088162B">
        <w:rPr>
          <w:rFonts w:eastAsia="Times New Roman" w:cs="Times New Roman"/>
        </w:rPr>
        <w:tab/>
      </w:r>
      <w:r w:rsidRPr="0088162B">
        <w:rPr>
          <w:rFonts w:eastAsia="Times New Roman" w:cs="Times New Roman"/>
        </w:rPr>
        <w:tab/>
      </w:r>
    </w:p>
    <w:p w:rsidR="004A3F52" w:rsidRPr="0088162B" w:rsidRDefault="004A3F52" w:rsidP="004A3F52">
      <w:pPr>
        <w:ind w:firstLine="567"/>
        <w:rPr>
          <w:rFonts w:cs="Times New Roman"/>
        </w:rPr>
      </w:pPr>
    </w:p>
    <w:p w:rsidR="004A3F52" w:rsidRDefault="004A3F52" w:rsidP="00030353">
      <w:pPr>
        <w:pStyle w:val="31"/>
        <w:ind w:right="0" w:firstLine="709"/>
        <w:jc w:val="both"/>
        <w:rPr>
          <w:sz w:val="24"/>
          <w:lang w:val="ru-RU"/>
        </w:rPr>
      </w:pPr>
    </w:p>
    <w:p w:rsidR="004A3F52" w:rsidRPr="004D3E2A" w:rsidRDefault="004A3F52" w:rsidP="00030353">
      <w:pPr>
        <w:pStyle w:val="31"/>
        <w:ind w:right="0" w:firstLine="709"/>
        <w:jc w:val="both"/>
        <w:rPr>
          <w:sz w:val="24"/>
          <w:lang w:val="ru-RU"/>
        </w:rPr>
      </w:pPr>
    </w:p>
    <w:sectPr w:rsidR="004A3F52" w:rsidRPr="004D3E2A" w:rsidSect="00493577">
      <w:footnotePr>
        <w:pos w:val="beneathText"/>
      </w:footnotePr>
      <w:pgSz w:w="11905" w:h="16837"/>
      <w:pgMar w:top="1134" w:right="567"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1"/>
    <w:lvl w:ilvl="0">
      <w:start w:val="3"/>
      <w:numFmt w:val="decimal"/>
      <w:lvlText w:val="%1."/>
      <w:lvlJc w:val="left"/>
      <w:pPr>
        <w:tabs>
          <w:tab w:val="num" w:pos="360"/>
        </w:tabs>
        <w:ind w:left="360" w:hanging="360"/>
      </w:pPr>
    </w:lvl>
  </w:abstractNum>
  <w:abstractNum w:abstractNumId="2">
    <w:nsid w:val="00000003"/>
    <w:multiLevelType w:val="singleLevel"/>
    <w:tmpl w:val="00000003"/>
    <w:name w:val="WW8Num7"/>
    <w:lvl w:ilvl="0">
      <w:start w:val="4"/>
      <w:numFmt w:val="decimal"/>
      <w:lvlText w:val="%1."/>
      <w:lvlJc w:val="left"/>
      <w:pPr>
        <w:tabs>
          <w:tab w:val="num" w:pos="360"/>
        </w:tabs>
        <w:ind w:left="360" w:hanging="360"/>
      </w:pPr>
    </w:lvl>
  </w:abstractNum>
  <w:abstractNum w:abstractNumId="3">
    <w:nsid w:val="00000004"/>
    <w:multiLevelType w:val="singleLevel"/>
    <w:tmpl w:val="00000004"/>
    <w:name w:val="WW8Num1"/>
    <w:lvl w:ilvl="0">
      <w:start w:val="8"/>
      <w:numFmt w:val="decimal"/>
      <w:lvlText w:val="%1."/>
      <w:lvlJc w:val="left"/>
      <w:pPr>
        <w:tabs>
          <w:tab w:val="num" w:pos="360"/>
        </w:tabs>
        <w:ind w:left="360" w:hanging="360"/>
      </w:pPr>
    </w:lvl>
  </w:abstractNum>
  <w:abstractNum w:abstractNumId="4">
    <w:nsid w:val="00000005"/>
    <w:multiLevelType w:val="singleLevel"/>
    <w:tmpl w:val="00000005"/>
    <w:name w:val="WW8Num3"/>
    <w:lvl w:ilvl="0">
      <w:start w:val="9"/>
      <w:numFmt w:val="decimal"/>
      <w:lvlText w:val="%1."/>
      <w:lvlJc w:val="left"/>
      <w:pPr>
        <w:tabs>
          <w:tab w:val="num" w:pos="360"/>
        </w:tabs>
        <w:ind w:left="360" w:hanging="360"/>
      </w:pPr>
    </w:lvl>
  </w:abstractNum>
  <w:abstractNum w:abstractNumId="5">
    <w:nsid w:val="00000006"/>
    <w:multiLevelType w:val="multilevel"/>
    <w:tmpl w:val="00000006"/>
    <w:lvl w:ilvl="0">
      <w:start w:val="9"/>
      <w:numFmt w:val="decimal"/>
      <w:lvlText w:val="%1."/>
      <w:lvlJc w:val="left"/>
      <w:pPr>
        <w:tabs>
          <w:tab w:val="num" w:pos="360"/>
        </w:tabs>
        <w:ind w:left="360" w:hanging="360"/>
      </w:pPr>
    </w:lvl>
    <w:lvl w:ilvl="1">
      <w:start w:val="2"/>
      <w:numFmt w:val="decimal"/>
      <w:lvlText w:val="%1.%2."/>
      <w:lvlJc w:val="left"/>
      <w:pPr>
        <w:tabs>
          <w:tab w:val="num" w:pos="960"/>
        </w:tabs>
        <w:ind w:left="960" w:hanging="360"/>
      </w:pPr>
    </w:lvl>
    <w:lvl w:ilvl="2">
      <w:start w:val="1"/>
      <w:numFmt w:val="decimal"/>
      <w:lvlText w:val="%1.%2.%3."/>
      <w:lvlJc w:val="left"/>
      <w:pPr>
        <w:tabs>
          <w:tab w:val="num" w:pos="1560"/>
        </w:tabs>
        <w:ind w:left="1560" w:hanging="360"/>
      </w:pPr>
    </w:lvl>
    <w:lvl w:ilvl="3">
      <w:start w:val="1"/>
      <w:numFmt w:val="decimal"/>
      <w:lvlText w:val="%1.%2.%3.%4."/>
      <w:lvlJc w:val="left"/>
      <w:pPr>
        <w:tabs>
          <w:tab w:val="num" w:pos="2160"/>
        </w:tabs>
        <w:ind w:left="2160" w:hanging="360"/>
      </w:pPr>
    </w:lvl>
    <w:lvl w:ilvl="4">
      <w:start w:val="1"/>
      <w:numFmt w:val="decimal"/>
      <w:lvlText w:val="%1.%2.%3.%4.%5."/>
      <w:lvlJc w:val="left"/>
      <w:pPr>
        <w:tabs>
          <w:tab w:val="num" w:pos="2760"/>
        </w:tabs>
        <w:ind w:left="2760" w:hanging="360"/>
      </w:pPr>
    </w:lvl>
    <w:lvl w:ilvl="5">
      <w:start w:val="1"/>
      <w:numFmt w:val="decimal"/>
      <w:lvlText w:val="%1.%2.%3.%4.%5.%6."/>
      <w:lvlJc w:val="left"/>
      <w:pPr>
        <w:tabs>
          <w:tab w:val="num" w:pos="3360"/>
        </w:tabs>
        <w:ind w:left="3360" w:hanging="360"/>
      </w:pPr>
    </w:lvl>
    <w:lvl w:ilvl="6">
      <w:start w:val="1"/>
      <w:numFmt w:val="decimal"/>
      <w:lvlText w:val="%1.%2.%3.%4.%5.%6.%7."/>
      <w:lvlJc w:val="left"/>
      <w:pPr>
        <w:tabs>
          <w:tab w:val="num" w:pos="3960"/>
        </w:tabs>
        <w:ind w:left="3960" w:hanging="360"/>
      </w:pPr>
    </w:lvl>
    <w:lvl w:ilvl="7">
      <w:start w:val="1"/>
      <w:numFmt w:val="decimal"/>
      <w:lvlText w:val="%1.%2.%3.%4.%5.%6.%7.%8."/>
      <w:lvlJc w:val="left"/>
      <w:pPr>
        <w:tabs>
          <w:tab w:val="num" w:pos="4560"/>
        </w:tabs>
        <w:ind w:left="4560" w:hanging="360"/>
      </w:pPr>
    </w:lvl>
    <w:lvl w:ilvl="8">
      <w:start w:val="1"/>
      <w:numFmt w:val="decimal"/>
      <w:lvlText w:val="%1.%2.%3.%4.%5.%6.%7.%8.%9."/>
      <w:lvlJc w:val="left"/>
      <w:pPr>
        <w:tabs>
          <w:tab w:val="num" w:pos="5160"/>
        </w:tabs>
        <w:ind w:left="5160" w:hanging="36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footnotePr>
    <w:pos w:val="beneathText"/>
  </w:footnotePr>
  <w:compat/>
  <w:rsids>
    <w:rsidRoot w:val="00030353"/>
    <w:rsid w:val="00030353"/>
    <w:rsid w:val="00120B66"/>
    <w:rsid w:val="00151DA9"/>
    <w:rsid w:val="002B2823"/>
    <w:rsid w:val="00390C55"/>
    <w:rsid w:val="00484CEB"/>
    <w:rsid w:val="00493577"/>
    <w:rsid w:val="004A3F52"/>
    <w:rsid w:val="006011A6"/>
    <w:rsid w:val="006615E9"/>
    <w:rsid w:val="00681F50"/>
    <w:rsid w:val="0073706B"/>
    <w:rsid w:val="007451E2"/>
    <w:rsid w:val="008104F5"/>
    <w:rsid w:val="00813BC6"/>
    <w:rsid w:val="009831BE"/>
    <w:rsid w:val="0099752B"/>
    <w:rsid w:val="009B5D1C"/>
    <w:rsid w:val="00A85A33"/>
    <w:rsid w:val="00BC2838"/>
    <w:rsid w:val="00CB7887"/>
    <w:rsid w:val="00DB355B"/>
    <w:rsid w:val="00ED32E7"/>
    <w:rsid w:val="00FE14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0353"/>
    <w:pPr>
      <w:widowControl w:val="0"/>
      <w:suppressAutoHyphens/>
      <w:ind w:firstLine="0"/>
      <w:jc w:val="left"/>
    </w:pPr>
    <w:rPr>
      <w:rFonts w:eastAsia="Lucida Sans Unicode" w:cs="Tahoma"/>
      <w:color w:val="000000"/>
      <w:szCs w:val="24"/>
      <w:lang w:val="en-US" w:bidi="en-US"/>
    </w:rPr>
  </w:style>
  <w:style w:type="paragraph" w:styleId="3">
    <w:name w:val="heading 3"/>
    <w:basedOn w:val="a"/>
    <w:next w:val="a"/>
    <w:link w:val="30"/>
    <w:qFormat/>
    <w:rsid w:val="00030353"/>
    <w:pPr>
      <w:keepNext/>
      <w:tabs>
        <w:tab w:val="num" w:pos="0"/>
      </w:tabs>
      <w:snapToGrid w:val="0"/>
      <w:ind w:left="-720" w:right="-185"/>
      <w:jc w:val="center"/>
      <w:outlineLvl w:val="2"/>
    </w:pPr>
    <w:rPr>
      <w:rFonts w:eastAsia="Arial Unicode M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030353"/>
    <w:rPr>
      <w:rFonts w:eastAsia="Arial Unicode MS" w:cs="Tahoma"/>
      <w:b/>
      <w:color w:val="000000"/>
      <w:szCs w:val="24"/>
      <w:lang w:val="en-US" w:bidi="en-US"/>
    </w:rPr>
  </w:style>
  <w:style w:type="paragraph" w:styleId="a3">
    <w:name w:val="Body Text"/>
    <w:basedOn w:val="a"/>
    <w:link w:val="a4"/>
    <w:semiHidden/>
    <w:rsid w:val="00030353"/>
    <w:pPr>
      <w:jc w:val="both"/>
    </w:pPr>
  </w:style>
  <w:style w:type="character" w:customStyle="1" w:styleId="a4">
    <w:name w:val="Основной текст Знак"/>
    <w:basedOn w:val="a0"/>
    <w:link w:val="a3"/>
    <w:semiHidden/>
    <w:rsid w:val="00030353"/>
    <w:rPr>
      <w:rFonts w:eastAsia="Lucida Sans Unicode" w:cs="Tahoma"/>
      <w:color w:val="000000"/>
      <w:szCs w:val="24"/>
      <w:lang w:val="en-US" w:bidi="en-US"/>
    </w:rPr>
  </w:style>
  <w:style w:type="paragraph" w:customStyle="1" w:styleId="1">
    <w:name w:val="Цитата1"/>
    <w:basedOn w:val="a"/>
    <w:rsid w:val="00030353"/>
    <w:pPr>
      <w:shd w:val="clear" w:color="auto" w:fill="FFFFFF"/>
      <w:ind w:left="-720" w:right="-365" w:firstLine="720"/>
      <w:jc w:val="both"/>
    </w:pPr>
  </w:style>
  <w:style w:type="paragraph" w:customStyle="1" w:styleId="31">
    <w:name w:val="Основной текст с отступом 31"/>
    <w:basedOn w:val="a"/>
    <w:rsid w:val="00030353"/>
    <w:pPr>
      <w:ind w:right="-382" w:firstLine="993"/>
    </w:pPr>
    <w:rPr>
      <w:sz w:val="28"/>
      <w:szCs w:val="20"/>
    </w:rPr>
  </w:style>
  <w:style w:type="paragraph" w:customStyle="1" w:styleId="ConsPlusNonformat">
    <w:name w:val="ConsPlusNonformat"/>
    <w:rsid w:val="00030353"/>
    <w:pPr>
      <w:widowControl w:val="0"/>
      <w:suppressAutoHyphens/>
      <w:autoSpaceDE w:val="0"/>
      <w:ind w:firstLine="0"/>
      <w:jc w:val="left"/>
    </w:pPr>
    <w:rPr>
      <w:rFonts w:ascii="Courier New" w:eastAsia="Arial" w:hAnsi="Courier New" w:cs="Times New Roman"/>
      <w:sz w:val="20"/>
      <w:szCs w:val="20"/>
      <w:lang w:eastAsia="ar-SA"/>
    </w:rPr>
  </w:style>
  <w:style w:type="paragraph" w:customStyle="1" w:styleId="ConsPlusNormal">
    <w:name w:val="ConsPlusNormal"/>
    <w:link w:val="ConsPlusNormal0"/>
    <w:rsid w:val="00030353"/>
    <w:pPr>
      <w:widowControl w:val="0"/>
      <w:suppressAutoHyphens/>
      <w:autoSpaceDE w:val="0"/>
      <w:ind w:firstLine="720"/>
      <w:jc w:val="left"/>
    </w:pPr>
    <w:rPr>
      <w:rFonts w:ascii="Arial" w:eastAsia="Arial" w:hAnsi="Arial" w:cs="Arial"/>
      <w:sz w:val="20"/>
      <w:szCs w:val="20"/>
      <w:lang w:eastAsia="ar-SA"/>
    </w:rPr>
  </w:style>
  <w:style w:type="paragraph" w:customStyle="1" w:styleId="21">
    <w:name w:val="Основной текст с отступом 21"/>
    <w:basedOn w:val="a"/>
    <w:rsid w:val="00030353"/>
    <w:pPr>
      <w:spacing w:after="120" w:line="480" w:lineRule="auto"/>
      <w:ind w:left="283"/>
    </w:pPr>
  </w:style>
  <w:style w:type="paragraph" w:styleId="a5">
    <w:name w:val="Title"/>
    <w:basedOn w:val="a"/>
    <w:link w:val="a6"/>
    <w:qFormat/>
    <w:rsid w:val="00030353"/>
    <w:pPr>
      <w:widowControl/>
      <w:tabs>
        <w:tab w:val="left" w:pos="9356"/>
      </w:tabs>
      <w:suppressAutoHyphens w:val="0"/>
      <w:ind w:right="-7"/>
      <w:jc w:val="center"/>
    </w:pPr>
    <w:rPr>
      <w:rFonts w:eastAsia="Times New Roman" w:cs="Times New Roman"/>
      <w:b/>
      <w:snapToGrid w:val="0"/>
      <w:color w:val="auto"/>
      <w:szCs w:val="20"/>
      <w:lang w:val="ru-RU" w:eastAsia="ru-RU" w:bidi="ar-SA"/>
    </w:rPr>
  </w:style>
  <w:style w:type="character" w:customStyle="1" w:styleId="a6">
    <w:name w:val="Название Знак"/>
    <w:basedOn w:val="a0"/>
    <w:link w:val="a5"/>
    <w:rsid w:val="00030353"/>
    <w:rPr>
      <w:rFonts w:eastAsia="Times New Roman" w:cs="Times New Roman"/>
      <w:b/>
      <w:snapToGrid w:val="0"/>
      <w:szCs w:val="20"/>
      <w:lang w:eastAsia="ru-RU"/>
    </w:rPr>
  </w:style>
  <w:style w:type="paragraph" w:styleId="a7">
    <w:name w:val="Balloon Text"/>
    <w:basedOn w:val="a"/>
    <w:link w:val="a8"/>
    <w:uiPriority w:val="99"/>
    <w:semiHidden/>
    <w:unhideWhenUsed/>
    <w:rsid w:val="00120B66"/>
    <w:rPr>
      <w:rFonts w:ascii="Tahoma" w:hAnsi="Tahoma"/>
      <w:sz w:val="16"/>
      <w:szCs w:val="16"/>
    </w:rPr>
  </w:style>
  <w:style w:type="character" w:customStyle="1" w:styleId="a8">
    <w:name w:val="Текст выноски Знак"/>
    <w:basedOn w:val="a0"/>
    <w:link w:val="a7"/>
    <w:uiPriority w:val="99"/>
    <w:semiHidden/>
    <w:rsid w:val="00120B66"/>
    <w:rPr>
      <w:rFonts w:ascii="Tahoma" w:eastAsia="Lucida Sans Unicode" w:hAnsi="Tahoma" w:cs="Tahoma"/>
      <w:color w:val="000000"/>
      <w:sz w:val="16"/>
      <w:szCs w:val="16"/>
      <w:lang w:val="en-US" w:bidi="en-US"/>
    </w:rPr>
  </w:style>
  <w:style w:type="character" w:customStyle="1" w:styleId="ConsPlusNormal0">
    <w:name w:val="ConsPlusNormal Знак"/>
    <w:basedOn w:val="a0"/>
    <w:link w:val="ConsPlusNormal"/>
    <w:locked/>
    <w:rsid w:val="004A3F52"/>
    <w:rPr>
      <w:rFonts w:ascii="Arial" w:eastAsia="Arial" w:hAnsi="Arial" w:cs="Arial"/>
      <w:sz w:val="20"/>
      <w:szCs w:val="20"/>
      <w:lang w:eastAsia="ar-SA"/>
    </w:rPr>
  </w:style>
  <w:style w:type="table" w:styleId="a9">
    <w:name w:val="Table Grid"/>
    <w:basedOn w:val="a1"/>
    <w:rsid w:val="004A3F52"/>
    <w:pPr>
      <w:ind w:firstLine="0"/>
      <w:jc w:val="left"/>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28DD1-DCC1-4D34-99FB-AA0906006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5</Pages>
  <Words>1983</Words>
  <Characters>11308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13265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Оксана</cp:lastModifiedBy>
  <cp:revision>5</cp:revision>
  <cp:lastPrinted>2011-08-26T06:14:00Z</cp:lastPrinted>
  <dcterms:created xsi:type="dcterms:W3CDTF">2011-08-25T19:24:00Z</dcterms:created>
  <dcterms:modified xsi:type="dcterms:W3CDTF">2011-11-07T18:32:00Z</dcterms:modified>
</cp:coreProperties>
</file>