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F6" w:rsidRDefault="00B066F6" w:rsidP="00E12E4C">
      <w:pPr>
        <w:tabs>
          <w:tab w:val="left" w:pos="1980"/>
        </w:tabs>
        <w:jc w:val="right"/>
        <w:rPr>
          <w:sz w:val="24"/>
          <w:szCs w:val="24"/>
        </w:rPr>
      </w:pPr>
      <w:r w:rsidRPr="00730429">
        <w:rPr>
          <w:sz w:val="24"/>
          <w:szCs w:val="24"/>
        </w:rPr>
        <w:t xml:space="preserve">Приложение № </w:t>
      </w:r>
      <w:r>
        <w:rPr>
          <w:sz w:val="24"/>
          <w:szCs w:val="24"/>
        </w:rPr>
        <w:t>2</w:t>
      </w:r>
      <w:r w:rsidRPr="001B07E8">
        <w:rPr>
          <w:sz w:val="24"/>
          <w:szCs w:val="24"/>
        </w:rPr>
        <w:t xml:space="preserve"> </w:t>
      </w:r>
    </w:p>
    <w:p w:rsidR="00B066F6" w:rsidRPr="001B07E8" w:rsidRDefault="00B066F6" w:rsidP="00E12E4C">
      <w:pPr>
        <w:ind w:firstLine="567"/>
        <w:jc w:val="right"/>
        <w:rPr>
          <w:sz w:val="24"/>
          <w:szCs w:val="24"/>
        </w:rPr>
      </w:pPr>
      <w:r w:rsidRPr="009247E2">
        <w:rPr>
          <w:sz w:val="24"/>
          <w:szCs w:val="24"/>
        </w:rPr>
        <w:t xml:space="preserve">к документации </w:t>
      </w:r>
      <w:r w:rsidR="00E12E4C">
        <w:rPr>
          <w:sz w:val="24"/>
          <w:szCs w:val="24"/>
        </w:rPr>
        <w:t xml:space="preserve">открытого аукциона в электронной форме </w:t>
      </w:r>
    </w:p>
    <w:p w:rsidR="00B066F6" w:rsidRPr="001B07E8" w:rsidRDefault="00B066F6" w:rsidP="00E12E4C">
      <w:pPr>
        <w:pStyle w:val="10"/>
        <w:jc w:val="right"/>
        <w:outlineLvl w:val="0"/>
        <w:rPr>
          <w:b/>
          <w:bCs/>
        </w:rPr>
      </w:pPr>
    </w:p>
    <w:p w:rsidR="00B066F6" w:rsidRPr="001B07E8" w:rsidRDefault="00B066F6" w:rsidP="00E12E4C">
      <w:pPr>
        <w:pStyle w:val="ConsNonformat"/>
        <w:widowControl/>
        <w:jc w:val="both"/>
        <w:rPr>
          <w:rFonts w:ascii="Times New Roman" w:hAnsi="Times New Roman" w:cs="Times New Roman"/>
          <w:sz w:val="24"/>
          <w:szCs w:val="24"/>
        </w:rPr>
      </w:pPr>
    </w:p>
    <w:p w:rsidR="00B066F6" w:rsidRPr="000728C8" w:rsidRDefault="00B066F6" w:rsidP="00E12E4C">
      <w:pPr>
        <w:jc w:val="center"/>
        <w:rPr>
          <w:b/>
          <w:bCs/>
        </w:rPr>
      </w:pPr>
      <w:r w:rsidRPr="000728C8">
        <w:rPr>
          <w:b/>
          <w:bCs/>
        </w:rPr>
        <w:t>Проект</w:t>
      </w:r>
    </w:p>
    <w:p w:rsidR="00B066F6" w:rsidRPr="00E12E4C" w:rsidRDefault="00E12E4C" w:rsidP="00E12E4C">
      <w:pPr>
        <w:pStyle w:val="a7"/>
        <w:rPr>
          <w:b/>
          <w:szCs w:val="24"/>
        </w:rPr>
      </w:pPr>
      <w:r w:rsidRPr="00E12E4C">
        <w:rPr>
          <w:b/>
          <w:szCs w:val="24"/>
        </w:rPr>
        <w:t xml:space="preserve">Гражданско-правовой договор </w:t>
      </w:r>
      <w:r w:rsidR="00B066F6" w:rsidRPr="00E12E4C">
        <w:rPr>
          <w:b/>
          <w:szCs w:val="24"/>
        </w:rPr>
        <w:t xml:space="preserve">№ _______ </w:t>
      </w:r>
    </w:p>
    <w:p w:rsidR="00B066F6" w:rsidRPr="00E12E4C" w:rsidRDefault="00B066F6" w:rsidP="00E12E4C">
      <w:pPr>
        <w:jc w:val="center"/>
        <w:rPr>
          <w:b/>
          <w:sz w:val="22"/>
          <w:szCs w:val="22"/>
        </w:rPr>
      </w:pPr>
      <w:r w:rsidRPr="00E12E4C">
        <w:rPr>
          <w:b/>
          <w:sz w:val="22"/>
          <w:szCs w:val="22"/>
        </w:rPr>
        <w:t>на поставку</w:t>
      </w:r>
      <w:r w:rsidRPr="00E12E4C">
        <w:rPr>
          <w:sz w:val="22"/>
          <w:szCs w:val="22"/>
        </w:rPr>
        <w:t xml:space="preserve"> </w:t>
      </w:r>
      <w:r w:rsidRPr="00E12E4C">
        <w:rPr>
          <w:b/>
          <w:sz w:val="22"/>
          <w:szCs w:val="22"/>
        </w:rPr>
        <w:t>медицинских перчаток</w:t>
      </w:r>
      <w:r w:rsidR="00E12E4C" w:rsidRPr="00E12E4C">
        <w:rPr>
          <w:b/>
          <w:sz w:val="22"/>
          <w:szCs w:val="22"/>
        </w:rPr>
        <w:t xml:space="preserve"> для МБУЗ «Городская клиническая поликлиника №4»</w:t>
      </w:r>
    </w:p>
    <w:p w:rsidR="00B066F6" w:rsidRPr="001D45DA" w:rsidRDefault="00B066F6" w:rsidP="00E12E4C">
      <w:pPr>
        <w:jc w:val="center"/>
        <w:rPr>
          <w:b/>
          <w:sz w:val="24"/>
          <w:szCs w:val="24"/>
        </w:rPr>
      </w:pPr>
    </w:p>
    <w:p w:rsidR="00B066F6" w:rsidRPr="001D45DA" w:rsidRDefault="00B066F6" w:rsidP="00E12E4C">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t xml:space="preserve">                                  </w:t>
      </w:r>
      <w:r w:rsidR="00E12E4C">
        <w:rPr>
          <w:sz w:val="24"/>
          <w:szCs w:val="24"/>
        </w:rPr>
        <w:t xml:space="preserve">  </w:t>
      </w:r>
      <w:r w:rsidRPr="001D45DA">
        <w:rPr>
          <w:sz w:val="24"/>
          <w:szCs w:val="24"/>
        </w:rPr>
        <w:t>«___» _________ 201</w:t>
      </w:r>
      <w:r w:rsidR="00E12E4C">
        <w:rPr>
          <w:sz w:val="24"/>
          <w:szCs w:val="24"/>
        </w:rPr>
        <w:t>2</w:t>
      </w:r>
      <w:r w:rsidRPr="001D45DA">
        <w:rPr>
          <w:sz w:val="24"/>
          <w:szCs w:val="24"/>
        </w:rPr>
        <w:t xml:space="preserve">  года</w:t>
      </w:r>
    </w:p>
    <w:p w:rsidR="00B066F6" w:rsidRPr="001D45DA" w:rsidRDefault="00B066F6" w:rsidP="00E12E4C">
      <w:pPr>
        <w:jc w:val="both"/>
        <w:rPr>
          <w:sz w:val="24"/>
          <w:szCs w:val="24"/>
        </w:rPr>
      </w:pPr>
    </w:p>
    <w:p w:rsidR="00E12E4C" w:rsidRDefault="00B066F6" w:rsidP="00E12E4C">
      <w:pPr>
        <w:ind w:firstLine="567"/>
        <w:jc w:val="both"/>
        <w:rPr>
          <w:sz w:val="24"/>
          <w:szCs w:val="24"/>
        </w:rPr>
      </w:pPr>
      <w:r w:rsidRPr="001D45DA">
        <w:rPr>
          <w:b/>
          <w:sz w:val="24"/>
          <w:szCs w:val="24"/>
        </w:rPr>
        <w:t xml:space="preserve">Муниципальное </w:t>
      </w:r>
      <w:r w:rsidR="00E12E4C">
        <w:rPr>
          <w:b/>
          <w:sz w:val="24"/>
          <w:szCs w:val="24"/>
        </w:rPr>
        <w:t xml:space="preserve">бюджетное </w:t>
      </w:r>
      <w:r w:rsidRPr="001D45DA">
        <w:rPr>
          <w:b/>
          <w:sz w:val="24"/>
          <w:szCs w:val="24"/>
        </w:rPr>
        <w:t>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00E12E4C">
        <w:rPr>
          <w:b/>
          <w:bCs/>
          <w:sz w:val="24"/>
          <w:szCs w:val="24"/>
        </w:rPr>
        <w:t xml:space="preserve"> №</w:t>
      </w:r>
      <w:r w:rsidRPr="001D45DA">
        <w:rPr>
          <w:b/>
          <w:bCs/>
          <w:sz w:val="24"/>
          <w:szCs w:val="24"/>
        </w:rPr>
        <w:t>4</w:t>
      </w:r>
      <w:r w:rsidR="00E12E4C">
        <w:rPr>
          <w:b/>
          <w:bCs/>
          <w:sz w:val="24"/>
          <w:szCs w:val="24"/>
        </w:rPr>
        <w:t>»</w:t>
      </w:r>
      <w:r w:rsidRPr="001D45DA">
        <w:rPr>
          <w:sz w:val="24"/>
          <w:szCs w:val="24"/>
        </w:rPr>
        <w:t>, именуемое в дальнейшем З</w:t>
      </w:r>
      <w:r>
        <w:rPr>
          <w:sz w:val="24"/>
          <w:szCs w:val="24"/>
        </w:rPr>
        <w:t>аказчик</w:t>
      </w:r>
      <w:r w:rsidRPr="001D45DA">
        <w:rPr>
          <w:sz w:val="24"/>
          <w:szCs w:val="24"/>
        </w:rPr>
        <w:t xml:space="preserve">, в лице главного врача </w:t>
      </w:r>
      <w:r w:rsidRPr="00E12E4C">
        <w:rPr>
          <w:sz w:val="24"/>
          <w:szCs w:val="24"/>
        </w:rPr>
        <w:t>Зуевой Надежды Максимовны</w:t>
      </w:r>
      <w:r w:rsidRPr="001D45DA">
        <w:rPr>
          <w:sz w:val="24"/>
          <w:szCs w:val="24"/>
        </w:rPr>
        <w:t xml:space="preserve">, действующего на основании Устава, с одной стороны, и </w:t>
      </w:r>
    </w:p>
    <w:p w:rsidR="00B066F6" w:rsidRPr="001D45DA" w:rsidRDefault="00B066F6" w:rsidP="00E12E4C">
      <w:pPr>
        <w:ind w:firstLine="567"/>
        <w:jc w:val="both"/>
        <w:rPr>
          <w:sz w:val="24"/>
          <w:szCs w:val="24"/>
        </w:rPr>
      </w:pPr>
      <w:r w:rsidRPr="001D45DA">
        <w:rPr>
          <w:sz w:val="24"/>
          <w:szCs w:val="24"/>
        </w:rPr>
        <w:t>_________________________________,  именуем</w:t>
      </w:r>
      <w:r w:rsidR="00E12E4C">
        <w:rPr>
          <w:sz w:val="24"/>
          <w:szCs w:val="24"/>
        </w:rPr>
        <w:t>ый</w:t>
      </w:r>
      <w:r w:rsidRPr="001D45DA">
        <w:rPr>
          <w:sz w:val="24"/>
          <w:szCs w:val="24"/>
        </w:rPr>
        <w:t xml:space="preserve">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w:t>
      </w:r>
      <w:r w:rsidR="00E12E4C">
        <w:rPr>
          <w:sz w:val="24"/>
          <w:szCs w:val="24"/>
        </w:rPr>
        <w:t xml:space="preserve"> </w:t>
      </w:r>
      <w:r w:rsidRPr="001D45DA">
        <w:rPr>
          <w:sz w:val="24"/>
          <w:szCs w:val="24"/>
        </w:rPr>
        <w:t>от «____»_______________201</w:t>
      </w:r>
      <w:r w:rsidR="00E12E4C">
        <w:rPr>
          <w:sz w:val="24"/>
          <w:szCs w:val="24"/>
        </w:rPr>
        <w:t>2</w:t>
      </w:r>
      <w:r w:rsidRPr="001D45DA">
        <w:rPr>
          <w:sz w:val="24"/>
          <w:szCs w:val="24"/>
        </w:rPr>
        <w:t xml:space="preserve"> года) заключили настоящий Договор о нижеследующем:</w:t>
      </w:r>
    </w:p>
    <w:p w:rsidR="00B066F6" w:rsidRPr="001D45DA" w:rsidRDefault="00B066F6" w:rsidP="00E12E4C">
      <w:pPr>
        <w:ind w:firstLine="567"/>
        <w:jc w:val="both"/>
        <w:rPr>
          <w:sz w:val="24"/>
          <w:szCs w:val="24"/>
        </w:rPr>
      </w:pPr>
    </w:p>
    <w:p w:rsidR="00B066F6" w:rsidRPr="001D45DA" w:rsidRDefault="00B066F6" w:rsidP="00E12E4C">
      <w:pPr>
        <w:numPr>
          <w:ilvl w:val="0"/>
          <w:numId w:val="3"/>
        </w:numPr>
        <w:ind w:left="0"/>
        <w:jc w:val="center"/>
        <w:rPr>
          <w:b/>
          <w:sz w:val="24"/>
          <w:szCs w:val="24"/>
        </w:rPr>
      </w:pPr>
      <w:r w:rsidRPr="001D45DA">
        <w:rPr>
          <w:b/>
          <w:sz w:val="24"/>
          <w:szCs w:val="24"/>
        </w:rPr>
        <w:t>Предмет Договора</w:t>
      </w:r>
    </w:p>
    <w:p w:rsidR="00B066F6" w:rsidRPr="001D45DA" w:rsidRDefault="00B066F6" w:rsidP="00E12E4C">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b/>
          <w:szCs w:val="24"/>
        </w:rPr>
        <w:t>медицинские перчатки</w:t>
      </w:r>
      <w:r w:rsidRPr="001D45DA">
        <w:rPr>
          <w:b/>
          <w:szCs w:val="24"/>
        </w:rPr>
        <w:t xml:space="preserve"> </w:t>
      </w:r>
      <w:r w:rsidRPr="001D45DA">
        <w:rPr>
          <w:szCs w:val="24"/>
        </w:rPr>
        <w:t>(далее –</w:t>
      </w:r>
      <w:r w:rsidRPr="001D45DA">
        <w:rPr>
          <w:b/>
          <w:szCs w:val="24"/>
        </w:rPr>
        <w:t xml:space="preserve"> </w:t>
      </w:r>
      <w:r w:rsidRPr="001D45DA">
        <w:rPr>
          <w:szCs w:val="24"/>
        </w:rPr>
        <w:t>Товар)</w:t>
      </w:r>
      <w:r w:rsidR="00E12E4C">
        <w:rPr>
          <w:szCs w:val="24"/>
        </w:rPr>
        <w:t xml:space="preserve"> для МБУЗ «Городская клиническая поликлиника №4»</w:t>
      </w:r>
      <w:r w:rsidRPr="001D45DA">
        <w:rPr>
          <w:szCs w:val="24"/>
        </w:rPr>
        <w:t xml:space="preserve">, а </w:t>
      </w:r>
      <w:r w:rsidR="00E12E4C">
        <w:rPr>
          <w:szCs w:val="24"/>
        </w:rPr>
        <w:t>Заказчик</w:t>
      </w:r>
      <w:r w:rsidRPr="001D45DA">
        <w:rPr>
          <w:szCs w:val="24"/>
        </w:rPr>
        <w:t xml:space="preserve"> обязуется принять и оплатить этот Товар.</w:t>
      </w:r>
    </w:p>
    <w:p w:rsidR="00B066F6" w:rsidRPr="001D45DA" w:rsidRDefault="00B066F6" w:rsidP="00E12E4C">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(по МНН и торговое наименование)</w:t>
      </w:r>
      <w:r w:rsidRPr="001D45DA">
        <w:rPr>
          <w:szCs w:val="24"/>
        </w:rPr>
        <w:t>,</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xml:space="preserve">, цена и стоимость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w:t>
      </w:r>
      <w:r w:rsidR="00E12E4C">
        <w:rPr>
          <w:szCs w:val="24"/>
        </w:rPr>
        <w:t>ых</w:t>
      </w:r>
      <w:r w:rsidRPr="001D45DA">
        <w:rPr>
          <w:szCs w:val="24"/>
        </w:rPr>
        <w:t xml:space="preserve"> накладных и счетах-фактурах. </w:t>
      </w:r>
      <w:r w:rsidRPr="001D45DA">
        <w:rPr>
          <w:szCs w:val="24"/>
        </w:rPr>
        <w:tab/>
      </w:r>
    </w:p>
    <w:p w:rsidR="00B066F6" w:rsidRPr="001D45DA" w:rsidRDefault="00B066F6" w:rsidP="00E12E4C">
      <w:pPr>
        <w:pStyle w:val="a3"/>
        <w:tabs>
          <w:tab w:val="left" w:pos="0"/>
        </w:tabs>
        <w:rPr>
          <w:szCs w:val="24"/>
        </w:rPr>
      </w:pPr>
      <w:r w:rsidRPr="001D45DA">
        <w:rPr>
          <w:szCs w:val="24"/>
        </w:rPr>
        <w:tab/>
      </w:r>
    </w:p>
    <w:p w:rsidR="00B066F6" w:rsidRPr="001D45DA" w:rsidRDefault="00B066F6" w:rsidP="00E12E4C">
      <w:pPr>
        <w:jc w:val="center"/>
        <w:rPr>
          <w:b/>
          <w:sz w:val="24"/>
          <w:szCs w:val="24"/>
        </w:rPr>
      </w:pPr>
      <w:r w:rsidRPr="001D45DA">
        <w:rPr>
          <w:b/>
          <w:sz w:val="24"/>
          <w:szCs w:val="24"/>
        </w:rPr>
        <w:t>2. Цена Договора и порядок расчетов</w:t>
      </w:r>
    </w:p>
    <w:p w:rsidR="00B066F6" w:rsidRPr="00E12E4C" w:rsidRDefault="00B066F6" w:rsidP="00E12E4C">
      <w:pPr>
        <w:autoSpaceDE w:val="0"/>
        <w:autoSpaceDN w:val="0"/>
        <w:adjustRightInd w:val="0"/>
        <w:jc w:val="both"/>
        <w:rPr>
          <w:sz w:val="24"/>
          <w:szCs w:val="24"/>
        </w:rPr>
      </w:pPr>
      <w:r w:rsidRPr="00E12E4C">
        <w:rPr>
          <w:sz w:val="24"/>
          <w:szCs w:val="24"/>
        </w:rPr>
        <w:t>2.1. Цена договора составляет ___</w:t>
      </w:r>
      <w:r w:rsidR="00E12E4C" w:rsidRPr="00E12E4C">
        <w:rPr>
          <w:sz w:val="24"/>
          <w:szCs w:val="24"/>
        </w:rPr>
        <w:t>______</w:t>
      </w:r>
      <w:r w:rsidRPr="00E12E4C">
        <w:rPr>
          <w:sz w:val="24"/>
          <w:szCs w:val="24"/>
        </w:rPr>
        <w:t xml:space="preserve">_____ </w:t>
      </w:r>
      <w:r w:rsidR="00E12E4C" w:rsidRPr="00E12E4C">
        <w:rPr>
          <w:sz w:val="24"/>
          <w:szCs w:val="24"/>
        </w:rPr>
        <w:t xml:space="preserve">(сумма прописью) </w:t>
      </w:r>
      <w:r w:rsidR="00E12E4C">
        <w:rPr>
          <w:sz w:val="24"/>
          <w:szCs w:val="24"/>
        </w:rPr>
        <w:t xml:space="preserve">руб. </w:t>
      </w:r>
      <w:r w:rsidR="00E12E4C" w:rsidRPr="00E12E4C">
        <w:rPr>
          <w:sz w:val="24"/>
          <w:szCs w:val="24"/>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066F6" w:rsidRPr="00534519" w:rsidRDefault="00B066F6" w:rsidP="00E12E4C">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спецификации</w:t>
      </w:r>
      <w:r w:rsidR="00E12E4C">
        <w:rPr>
          <w:szCs w:val="24"/>
        </w:rPr>
        <w:t>,</w:t>
      </w:r>
      <w:r w:rsidRPr="00534519">
        <w:rPr>
          <w:szCs w:val="24"/>
        </w:rPr>
        <w:t xml:space="preserve"> </w:t>
      </w:r>
      <w:r>
        <w:rPr>
          <w:szCs w:val="24"/>
        </w:rPr>
        <w:t>являющейся неотъемлемой частью Договора</w:t>
      </w:r>
      <w:r w:rsidRPr="00534519">
        <w:rPr>
          <w:szCs w:val="24"/>
        </w:rPr>
        <w:t xml:space="preserve">. </w:t>
      </w:r>
    </w:p>
    <w:p w:rsidR="00B066F6" w:rsidRPr="001D45DA" w:rsidRDefault="00B066F6" w:rsidP="00E12E4C">
      <w:pPr>
        <w:jc w:val="both"/>
        <w:rPr>
          <w:sz w:val="24"/>
          <w:szCs w:val="24"/>
        </w:rPr>
      </w:pPr>
      <w:r>
        <w:rPr>
          <w:sz w:val="24"/>
          <w:szCs w:val="24"/>
        </w:rPr>
        <w:t>2.3</w:t>
      </w:r>
      <w:r w:rsidRPr="001D45DA">
        <w:rPr>
          <w:sz w:val="24"/>
          <w:szCs w:val="24"/>
        </w:rPr>
        <w:t xml:space="preserve">. Цена Договора указана с учетом расходов на </w:t>
      </w:r>
      <w:r w:rsidR="00E12E4C">
        <w:rPr>
          <w:sz w:val="24"/>
          <w:szCs w:val="24"/>
        </w:rPr>
        <w:t xml:space="preserve">товар, </w:t>
      </w:r>
      <w:r w:rsidRPr="001D45DA">
        <w:rPr>
          <w:sz w:val="24"/>
          <w:szCs w:val="24"/>
        </w:rPr>
        <w:t>доставку,  погрузочно-разгрузочные работы, страхование, уплату таможенных пошлин, налогов, сборов и други</w:t>
      </w:r>
      <w:r w:rsidR="00E12E4C">
        <w:rPr>
          <w:sz w:val="24"/>
          <w:szCs w:val="24"/>
        </w:rPr>
        <w:t>х</w:t>
      </w:r>
      <w:r w:rsidRPr="001D45DA">
        <w:rPr>
          <w:sz w:val="24"/>
          <w:szCs w:val="24"/>
        </w:rPr>
        <w:t xml:space="preserve"> обязательны</w:t>
      </w:r>
      <w:r w:rsidR="00E12E4C">
        <w:rPr>
          <w:sz w:val="24"/>
          <w:szCs w:val="24"/>
        </w:rPr>
        <w:t>х</w:t>
      </w:r>
      <w:r w:rsidRPr="001D45DA">
        <w:rPr>
          <w:sz w:val="24"/>
          <w:szCs w:val="24"/>
        </w:rPr>
        <w:t xml:space="preserve"> платеж</w:t>
      </w:r>
      <w:r w:rsidR="00E12E4C">
        <w:rPr>
          <w:sz w:val="24"/>
          <w:szCs w:val="24"/>
        </w:rPr>
        <w:t>ей</w:t>
      </w:r>
      <w:r w:rsidRPr="001D45DA">
        <w:rPr>
          <w:sz w:val="24"/>
          <w:szCs w:val="24"/>
        </w:rPr>
        <w:t>.</w:t>
      </w:r>
    </w:p>
    <w:p w:rsidR="00B066F6" w:rsidRPr="00E12E4C" w:rsidRDefault="00B066F6" w:rsidP="00E12E4C">
      <w:pPr>
        <w:jc w:val="both"/>
        <w:rPr>
          <w:sz w:val="24"/>
          <w:szCs w:val="24"/>
        </w:rPr>
      </w:pPr>
      <w:r>
        <w:rPr>
          <w:sz w:val="24"/>
          <w:szCs w:val="24"/>
        </w:rPr>
        <w:t>2.4</w:t>
      </w:r>
      <w:r w:rsidRPr="001D45DA">
        <w:rPr>
          <w:sz w:val="24"/>
          <w:szCs w:val="24"/>
        </w:rPr>
        <w:t>.</w:t>
      </w:r>
      <w:r w:rsidRPr="001D45DA">
        <w:rPr>
          <w:spacing w:val="-4"/>
          <w:sz w:val="24"/>
          <w:szCs w:val="24"/>
        </w:rPr>
        <w:t xml:space="preserve"> </w:t>
      </w:r>
      <w:r w:rsidRPr="00E12E4C">
        <w:rPr>
          <w:sz w:val="24"/>
          <w:szCs w:val="24"/>
        </w:rPr>
        <w:t xml:space="preserve">Оплата за товар производится за счет средств ОМС </w:t>
      </w:r>
      <w:r w:rsidR="00E12E4C" w:rsidRPr="00E12E4C">
        <w:rPr>
          <w:sz w:val="24"/>
          <w:szCs w:val="24"/>
        </w:rPr>
        <w:t>путем перечисления денежных средств на расчетный счет Поставщика по факту поставки в течение 20 банковских дней после подписания акта приема передачи товара, товарных накладных, счет – фактуры, оформленных в установленном порядке  наличии на счете заказчика денежных средств по данной статье расходов.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p>
    <w:p w:rsidR="00B066F6" w:rsidRDefault="00B066F6" w:rsidP="00E12E4C">
      <w:pPr>
        <w:tabs>
          <w:tab w:val="left" w:pos="7242"/>
        </w:tabs>
        <w:jc w:val="both"/>
        <w:rPr>
          <w:sz w:val="24"/>
          <w:szCs w:val="24"/>
        </w:rPr>
      </w:pPr>
      <w:r w:rsidRPr="00E12E4C">
        <w:rPr>
          <w:sz w:val="24"/>
          <w:szCs w:val="24"/>
        </w:rPr>
        <w:t>2.5. Цена Договора</w:t>
      </w:r>
      <w:r w:rsidRPr="00B4203F">
        <w:rPr>
          <w:sz w:val="24"/>
          <w:szCs w:val="24"/>
        </w:rPr>
        <w:t xml:space="preserve"> может быть снижена по соглашению сторон без изменения предусмотренных Договором количества товаров и иных условий исполнения Договора.</w:t>
      </w:r>
    </w:p>
    <w:p w:rsidR="00B066F6" w:rsidRDefault="00B066F6" w:rsidP="00E12E4C">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w:t>
      </w:r>
      <w:r w:rsidRPr="00D3163E">
        <w:rPr>
          <w:sz w:val="24"/>
          <w:szCs w:val="24"/>
        </w:rPr>
        <w:lastRenderedPageBreak/>
        <w:t xml:space="preserve">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B066F6" w:rsidRPr="00B4203F" w:rsidRDefault="00B066F6" w:rsidP="00E12E4C">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B066F6" w:rsidRPr="00604F0C" w:rsidRDefault="00B066F6" w:rsidP="00E12E4C">
      <w:pPr>
        <w:jc w:val="center"/>
        <w:rPr>
          <w:sz w:val="24"/>
          <w:szCs w:val="24"/>
        </w:rPr>
      </w:pPr>
    </w:p>
    <w:p w:rsidR="00B066F6" w:rsidRPr="001D45DA" w:rsidRDefault="00B066F6" w:rsidP="00E12E4C">
      <w:pPr>
        <w:jc w:val="center"/>
        <w:rPr>
          <w:b/>
          <w:sz w:val="24"/>
          <w:szCs w:val="24"/>
        </w:rPr>
      </w:pPr>
      <w:r w:rsidRPr="001D45DA">
        <w:rPr>
          <w:b/>
          <w:sz w:val="24"/>
          <w:szCs w:val="24"/>
        </w:rPr>
        <w:t>3. Качество и рекламация</w:t>
      </w:r>
    </w:p>
    <w:p w:rsidR="00B066F6" w:rsidRPr="002F625A" w:rsidRDefault="00B066F6" w:rsidP="00E12E4C">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B066F6" w:rsidRPr="001D45DA" w:rsidRDefault="00B066F6" w:rsidP="00E12E4C">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B066F6" w:rsidRDefault="00B066F6" w:rsidP="00E12E4C">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B066F6" w:rsidRPr="001D45DA" w:rsidRDefault="00B066F6" w:rsidP="00E12E4C">
      <w:pPr>
        <w:tabs>
          <w:tab w:val="left" w:pos="480"/>
        </w:tabs>
        <w:jc w:val="both"/>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Условия поставки</w:t>
      </w:r>
    </w:p>
    <w:p w:rsidR="004102C8" w:rsidRPr="004102C8" w:rsidRDefault="00B066F6" w:rsidP="00E12E4C">
      <w:pPr>
        <w:numPr>
          <w:ilvl w:val="1"/>
          <w:numId w:val="4"/>
        </w:numPr>
        <w:tabs>
          <w:tab w:val="left" w:pos="540"/>
        </w:tabs>
        <w:ind w:left="0" w:firstLine="0"/>
        <w:jc w:val="both"/>
        <w:rPr>
          <w:sz w:val="24"/>
          <w:szCs w:val="24"/>
        </w:rPr>
      </w:pPr>
      <w:r>
        <w:rPr>
          <w:sz w:val="24"/>
          <w:szCs w:val="24"/>
        </w:rPr>
        <w:t xml:space="preserve"> </w:t>
      </w:r>
      <w:r w:rsidRPr="004102C8">
        <w:rPr>
          <w:sz w:val="24"/>
          <w:szCs w:val="24"/>
        </w:rPr>
        <w:t>Поставка Товара  осуществляется по адрес</w:t>
      </w:r>
      <w:r w:rsidR="004102C8" w:rsidRPr="004102C8">
        <w:rPr>
          <w:sz w:val="24"/>
          <w:szCs w:val="24"/>
        </w:rPr>
        <w:t>ам:</w:t>
      </w:r>
    </w:p>
    <w:p w:rsidR="004102C8" w:rsidRPr="004102C8" w:rsidRDefault="004102C8" w:rsidP="004102C8">
      <w:pPr>
        <w:pStyle w:val="a3"/>
        <w:ind w:left="360"/>
        <w:jc w:val="left"/>
        <w:rPr>
          <w:szCs w:val="24"/>
        </w:rPr>
      </w:pPr>
      <w:r w:rsidRPr="004102C8">
        <w:rPr>
          <w:szCs w:val="24"/>
        </w:rPr>
        <w:t xml:space="preserve">- Администрация МБУЗ «ГКП № 4»: г. Пермь, ул. Академика Вавилова, д. 4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Поликлиника № 1 МБУЗ «ГКП № 4»: г. Пермь, шоссе Космонавтов, д. 108</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3 МБУЗ «ГКП № 4»: г. Пермь, ул. </w:t>
      </w:r>
      <w:proofErr w:type="spellStart"/>
      <w:r w:rsidRPr="004102C8">
        <w:rPr>
          <w:sz w:val="24"/>
          <w:szCs w:val="24"/>
        </w:rPr>
        <w:t>Куфонина</w:t>
      </w:r>
      <w:proofErr w:type="spellEnd"/>
      <w:r w:rsidRPr="004102C8">
        <w:rPr>
          <w:sz w:val="24"/>
          <w:szCs w:val="24"/>
        </w:rPr>
        <w:t xml:space="preserve">, д. 12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5 МБУЗ «ГКП № 4»: г. Пермь, ул. Екатерининская, д. 224  </w:t>
      </w:r>
    </w:p>
    <w:p w:rsidR="004102C8" w:rsidRPr="004102C8" w:rsidRDefault="004102C8" w:rsidP="004102C8">
      <w:pPr>
        <w:pStyle w:val="ab"/>
        <w:tabs>
          <w:tab w:val="left" w:pos="540"/>
        </w:tabs>
        <w:ind w:left="360"/>
        <w:jc w:val="both"/>
        <w:rPr>
          <w:sz w:val="24"/>
          <w:szCs w:val="24"/>
        </w:rPr>
      </w:pPr>
      <w:r w:rsidRPr="004102C8">
        <w:rPr>
          <w:sz w:val="24"/>
          <w:szCs w:val="24"/>
        </w:rPr>
        <w:t>- Женская консультация № 1 МБУЗ «ГКП № 4»: г. Пермь, ул. Желябова, 4</w:t>
      </w:r>
    </w:p>
    <w:p w:rsidR="00B066F6" w:rsidRPr="004102C8" w:rsidRDefault="004102C8" w:rsidP="004102C8">
      <w:pPr>
        <w:numPr>
          <w:ilvl w:val="1"/>
          <w:numId w:val="4"/>
        </w:numPr>
        <w:tabs>
          <w:tab w:val="left" w:pos="540"/>
        </w:tabs>
        <w:ind w:left="0" w:firstLine="0"/>
        <w:jc w:val="both"/>
        <w:rPr>
          <w:sz w:val="24"/>
          <w:szCs w:val="24"/>
        </w:rPr>
      </w:pPr>
      <w:r w:rsidRPr="004102C8">
        <w:rPr>
          <w:sz w:val="24"/>
          <w:szCs w:val="24"/>
        </w:rPr>
        <w:t xml:space="preserve"> Период поставки: с момента заключения гражданско-правового договора и до 31.12.2012 года. Время поставки: По заявке Заказчика в течение 3-х рабочих дней с 08.30 до 17.00 в соответствии с перечнем товара, указанным в Спец</w:t>
      </w:r>
      <w:r w:rsidRPr="004102C8">
        <w:rPr>
          <w:sz w:val="24"/>
          <w:szCs w:val="24"/>
        </w:rPr>
        <w:t>и</w:t>
      </w:r>
      <w:r w:rsidRPr="004102C8">
        <w:rPr>
          <w:sz w:val="24"/>
          <w:szCs w:val="24"/>
        </w:rPr>
        <w:t>фикации</w:t>
      </w:r>
      <w:r w:rsidR="00B066F6" w:rsidRPr="004102C8">
        <w:rPr>
          <w:sz w:val="24"/>
          <w:szCs w:val="24"/>
        </w:rPr>
        <w:t xml:space="preserve">.        </w:t>
      </w:r>
    </w:p>
    <w:p w:rsidR="00B066F6" w:rsidRPr="004102C8" w:rsidRDefault="00B066F6" w:rsidP="00E12E4C">
      <w:pPr>
        <w:numPr>
          <w:ilvl w:val="1"/>
          <w:numId w:val="4"/>
        </w:numPr>
        <w:tabs>
          <w:tab w:val="left" w:pos="540"/>
        </w:tabs>
        <w:ind w:left="0" w:firstLine="0"/>
        <w:jc w:val="both"/>
        <w:rPr>
          <w:sz w:val="24"/>
          <w:szCs w:val="24"/>
        </w:rPr>
      </w:pPr>
      <w:r w:rsidRPr="004102C8">
        <w:rPr>
          <w:sz w:val="24"/>
          <w:szCs w:val="24"/>
        </w:rPr>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B066F6" w:rsidRPr="004102C8" w:rsidRDefault="00B066F6" w:rsidP="004102C8">
      <w:pPr>
        <w:pStyle w:val="a3"/>
        <w:numPr>
          <w:ilvl w:val="1"/>
          <w:numId w:val="4"/>
        </w:numPr>
        <w:ind w:left="0" w:firstLine="0"/>
        <w:rPr>
          <w:szCs w:val="24"/>
        </w:rPr>
      </w:pPr>
      <w:r w:rsidRPr="004102C8">
        <w:rPr>
          <w:szCs w:val="24"/>
        </w:rPr>
        <w:t xml:space="preserve"> Одновременно с передачей Товара  Заказчику Поставщик передает следующие документы: </w:t>
      </w:r>
    </w:p>
    <w:p w:rsidR="00B066F6" w:rsidRPr="004102C8" w:rsidRDefault="00B066F6" w:rsidP="00E12E4C">
      <w:pPr>
        <w:numPr>
          <w:ilvl w:val="0"/>
          <w:numId w:val="2"/>
        </w:numPr>
        <w:tabs>
          <w:tab w:val="left" w:pos="17530"/>
        </w:tabs>
        <w:ind w:left="0"/>
        <w:jc w:val="both"/>
        <w:rPr>
          <w:sz w:val="24"/>
          <w:szCs w:val="24"/>
        </w:rPr>
      </w:pPr>
      <w:r w:rsidRPr="004102C8">
        <w:rPr>
          <w:sz w:val="24"/>
          <w:szCs w:val="24"/>
        </w:rPr>
        <w:t>товарно-транспортную накладную;</w:t>
      </w:r>
    </w:p>
    <w:p w:rsidR="00B066F6" w:rsidRPr="001D45DA" w:rsidRDefault="00B066F6" w:rsidP="00E12E4C">
      <w:pPr>
        <w:numPr>
          <w:ilvl w:val="0"/>
          <w:numId w:val="2"/>
        </w:numPr>
        <w:tabs>
          <w:tab w:val="left" w:pos="17530"/>
        </w:tabs>
        <w:ind w:left="0"/>
        <w:jc w:val="both"/>
        <w:rPr>
          <w:sz w:val="24"/>
          <w:szCs w:val="24"/>
        </w:rPr>
      </w:pPr>
      <w:r>
        <w:rPr>
          <w:sz w:val="24"/>
          <w:szCs w:val="24"/>
        </w:rPr>
        <w:t>счет;</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счёт-фактуру;</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r>
        <w:rPr>
          <w:sz w:val="24"/>
          <w:szCs w:val="24"/>
        </w:rPr>
        <w:t>)</w:t>
      </w:r>
      <w:r w:rsidRPr="001D45DA">
        <w:rPr>
          <w:sz w:val="24"/>
          <w:szCs w:val="24"/>
        </w:rPr>
        <w:t>;</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B066F6" w:rsidRPr="001D45DA" w:rsidRDefault="00B066F6" w:rsidP="00E12E4C">
      <w:pPr>
        <w:tabs>
          <w:tab w:val="left" w:pos="7242"/>
        </w:tabs>
        <w:ind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B066F6" w:rsidRPr="001D45DA" w:rsidRDefault="00B066F6" w:rsidP="00E12E4C">
      <w:pPr>
        <w:numPr>
          <w:ilvl w:val="0"/>
          <w:numId w:val="5"/>
        </w:numPr>
        <w:tabs>
          <w:tab w:val="left" w:pos="7242"/>
        </w:tabs>
        <w:ind w:left="0"/>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B066F6" w:rsidRPr="001D45DA" w:rsidRDefault="00B066F6" w:rsidP="00E12E4C">
      <w:pPr>
        <w:numPr>
          <w:ilvl w:val="0"/>
          <w:numId w:val="5"/>
        </w:numPr>
        <w:tabs>
          <w:tab w:val="left" w:pos="7242"/>
        </w:tabs>
        <w:ind w:left="0"/>
        <w:jc w:val="both"/>
        <w:rPr>
          <w:sz w:val="24"/>
          <w:szCs w:val="24"/>
        </w:rPr>
      </w:pPr>
      <w:r w:rsidRPr="001D45DA">
        <w:rPr>
          <w:sz w:val="24"/>
          <w:szCs w:val="24"/>
        </w:rPr>
        <w:t>по количеству – согласно количеству, указанному в товарно-транспортной накладной.</w:t>
      </w:r>
    </w:p>
    <w:p w:rsidR="00B066F6" w:rsidRDefault="00B066F6" w:rsidP="00E12E4C">
      <w:pPr>
        <w:pStyle w:val="a5"/>
        <w:tabs>
          <w:tab w:val="left" w:pos="7524"/>
        </w:tabs>
        <w:spacing w:after="0"/>
        <w:ind w:left="0" w:firstLine="283"/>
        <w:rPr>
          <w:sz w:val="24"/>
          <w:szCs w:val="24"/>
        </w:rPr>
      </w:pPr>
    </w:p>
    <w:p w:rsidR="00B066F6" w:rsidRDefault="00B066F6" w:rsidP="00E12E4C">
      <w:pPr>
        <w:pStyle w:val="a5"/>
        <w:tabs>
          <w:tab w:val="left" w:pos="7524"/>
        </w:tabs>
        <w:spacing w:after="0"/>
        <w:ind w:left="0" w:firstLine="283"/>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Форс-мажор</w:t>
      </w:r>
    </w:p>
    <w:p w:rsidR="00B066F6" w:rsidRPr="001D45DA" w:rsidRDefault="00B066F6" w:rsidP="00E12E4C">
      <w:pPr>
        <w:pStyle w:val="a5"/>
        <w:numPr>
          <w:ilvl w:val="1"/>
          <w:numId w:val="4"/>
        </w:numPr>
        <w:tabs>
          <w:tab w:val="left" w:pos="0"/>
          <w:tab w:val="left" w:pos="540"/>
          <w:tab w:val="left" w:pos="7242"/>
        </w:tabs>
        <w:spacing w:after="0"/>
        <w:ind w:left="0" w:firstLine="0"/>
        <w:jc w:val="both"/>
        <w:rPr>
          <w:sz w:val="24"/>
          <w:szCs w:val="24"/>
        </w:rPr>
      </w:pPr>
      <w:r>
        <w:rPr>
          <w:sz w:val="24"/>
          <w:szCs w:val="24"/>
        </w:rPr>
        <w:lastRenderedPageBreak/>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066F6" w:rsidRDefault="00B066F6" w:rsidP="00E12E4C">
      <w:pPr>
        <w:tabs>
          <w:tab w:val="left" w:pos="6120"/>
        </w:tabs>
        <w:ind w:hanging="360"/>
        <w:jc w:val="both"/>
        <w:rPr>
          <w:b/>
          <w:sz w:val="24"/>
          <w:szCs w:val="24"/>
        </w:rPr>
      </w:pPr>
    </w:p>
    <w:p w:rsidR="00B066F6" w:rsidRPr="001D45DA" w:rsidRDefault="00B066F6" w:rsidP="00E12E4C">
      <w:pPr>
        <w:tabs>
          <w:tab w:val="left" w:pos="6120"/>
        </w:tabs>
        <w:ind w:hanging="360"/>
        <w:jc w:val="center"/>
        <w:rPr>
          <w:b/>
          <w:sz w:val="24"/>
          <w:szCs w:val="24"/>
        </w:rPr>
      </w:pPr>
      <w:r w:rsidRPr="001D45DA">
        <w:rPr>
          <w:b/>
          <w:sz w:val="24"/>
          <w:szCs w:val="24"/>
        </w:rPr>
        <w:t>6.  Ответственность сторон</w:t>
      </w:r>
    </w:p>
    <w:p w:rsidR="00B066F6" w:rsidRPr="001D45DA" w:rsidRDefault="00B066F6" w:rsidP="00E12E4C">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B066F6" w:rsidRPr="001D45DA" w:rsidRDefault="00B066F6" w:rsidP="00E12E4C">
      <w:pPr>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B066F6" w:rsidRPr="001D45DA" w:rsidRDefault="00B066F6" w:rsidP="00E12E4C">
      <w:pPr>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B066F6" w:rsidRPr="001D45DA" w:rsidRDefault="00B066F6" w:rsidP="00E12E4C">
      <w:pPr>
        <w:tabs>
          <w:tab w:val="left" w:pos="1155"/>
        </w:tabs>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B066F6" w:rsidRPr="001D45DA" w:rsidRDefault="00B066F6" w:rsidP="00E12E4C">
      <w:pPr>
        <w:tabs>
          <w:tab w:val="left" w:pos="1170"/>
        </w:tabs>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B066F6" w:rsidRPr="001D45DA" w:rsidRDefault="00B066F6" w:rsidP="00E12E4C">
      <w:pPr>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B066F6" w:rsidRDefault="00B066F6" w:rsidP="00E12E4C">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B066F6" w:rsidRPr="001D45DA" w:rsidRDefault="00B066F6" w:rsidP="00E12E4C">
      <w:pPr>
        <w:jc w:val="both"/>
        <w:rPr>
          <w:sz w:val="24"/>
          <w:szCs w:val="24"/>
        </w:rPr>
      </w:pPr>
      <w:r>
        <w:rPr>
          <w:sz w:val="24"/>
        </w:rPr>
        <w:t>6.5. Уплата санкций не освобождает стороны от выполнения принятых обязательств.</w:t>
      </w:r>
    </w:p>
    <w:p w:rsidR="00B066F6" w:rsidRPr="001D45DA" w:rsidRDefault="00B066F6" w:rsidP="00E12E4C">
      <w:pPr>
        <w:tabs>
          <w:tab w:val="left" w:pos="7242"/>
        </w:tabs>
        <w:ind w:hanging="426"/>
        <w:jc w:val="both"/>
        <w:rPr>
          <w:sz w:val="24"/>
          <w:szCs w:val="24"/>
        </w:rPr>
      </w:pPr>
    </w:p>
    <w:p w:rsidR="00B066F6" w:rsidRPr="001D45DA" w:rsidRDefault="00B066F6" w:rsidP="00E12E4C">
      <w:pPr>
        <w:jc w:val="center"/>
        <w:rPr>
          <w:b/>
          <w:sz w:val="24"/>
          <w:szCs w:val="24"/>
        </w:rPr>
      </w:pPr>
      <w:r w:rsidRPr="001D45DA">
        <w:rPr>
          <w:b/>
          <w:sz w:val="24"/>
          <w:szCs w:val="24"/>
        </w:rPr>
        <w:t>7. Разрешение споров</w:t>
      </w:r>
    </w:p>
    <w:p w:rsidR="00B066F6" w:rsidRPr="001D45DA" w:rsidRDefault="00B066F6" w:rsidP="00E12E4C">
      <w:pPr>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B066F6" w:rsidRPr="0015422E" w:rsidRDefault="00B066F6" w:rsidP="00E12E4C">
      <w:pPr>
        <w:jc w:val="both"/>
        <w:rPr>
          <w:sz w:val="24"/>
          <w:szCs w:val="24"/>
        </w:rPr>
      </w:pPr>
    </w:p>
    <w:p w:rsidR="00B066F6" w:rsidRPr="0015422E" w:rsidRDefault="00B066F6" w:rsidP="00E12E4C">
      <w:pPr>
        <w:jc w:val="center"/>
        <w:rPr>
          <w:b/>
          <w:sz w:val="24"/>
          <w:szCs w:val="24"/>
        </w:rPr>
      </w:pPr>
      <w:r w:rsidRPr="0015422E">
        <w:rPr>
          <w:b/>
          <w:sz w:val="24"/>
          <w:szCs w:val="24"/>
        </w:rPr>
        <w:t>8. Расторжение Договора</w:t>
      </w:r>
    </w:p>
    <w:p w:rsidR="00B066F6" w:rsidRPr="001D45DA" w:rsidRDefault="00B066F6" w:rsidP="00E12E4C">
      <w:pPr>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066F6" w:rsidRPr="001D45DA" w:rsidRDefault="00B066F6" w:rsidP="00E12E4C">
      <w:pPr>
        <w:jc w:val="both"/>
        <w:rPr>
          <w:sz w:val="24"/>
          <w:szCs w:val="24"/>
        </w:rPr>
      </w:pPr>
      <w:r w:rsidRPr="001D45DA">
        <w:rPr>
          <w:sz w:val="24"/>
          <w:szCs w:val="24"/>
        </w:rPr>
        <w:t xml:space="preserve"> </w:t>
      </w:r>
    </w:p>
    <w:p w:rsidR="00B066F6" w:rsidRPr="0015422E" w:rsidRDefault="00B066F6" w:rsidP="00E12E4C">
      <w:pPr>
        <w:jc w:val="center"/>
        <w:rPr>
          <w:b/>
          <w:sz w:val="24"/>
          <w:szCs w:val="24"/>
        </w:rPr>
      </w:pPr>
      <w:r w:rsidRPr="0015422E">
        <w:rPr>
          <w:b/>
          <w:sz w:val="24"/>
          <w:szCs w:val="24"/>
        </w:rPr>
        <w:t>9.  Заключительные условия</w:t>
      </w:r>
    </w:p>
    <w:p w:rsidR="00B066F6" w:rsidRPr="001D45DA" w:rsidRDefault="00B066F6" w:rsidP="00E12E4C">
      <w:pPr>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B066F6" w:rsidRPr="001D45DA" w:rsidRDefault="00B066F6" w:rsidP="00E12E4C">
      <w:pPr>
        <w:pStyle w:val="210"/>
        <w:ind w:left="0" w:firstLine="0"/>
        <w:rPr>
          <w:sz w:val="24"/>
        </w:rPr>
      </w:pPr>
      <w:r w:rsidRPr="001D45DA">
        <w:rPr>
          <w:sz w:val="24"/>
        </w:rPr>
        <w:t>9.2. Настоящий Договор выражает все  условия и понимание между сторонами в отношении всех упомянутых здесь вопросов</w:t>
      </w:r>
      <w:r>
        <w:rPr>
          <w:sz w:val="24"/>
        </w:rPr>
        <w:t>.</w:t>
      </w:r>
    </w:p>
    <w:p w:rsidR="00B066F6" w:rsidRPr="001D45DA" w:rsidRDefault="00B066F6" w:rsidP="00E12E4C">
      <w:pPr>
        <w:jc w:val="both"/>
        <w:rPr>
          <w:sz w:val="24"/>
          <w:szCs w:val="24"/>
        </w:rPr>
      </w:pPr>
      <w:r w:rsidRPr="001D45DA">
        <w:rPr>
          <w:sz w:val="24"/>
          <w:szCs w:val="24"/>
        </w:rPr>
        <w:t>9.3. В случаях, не предусмотренных настоящим Договором, стороны руководствуются действующим законодательством РФ.</w:t>
      </w:r>
    </w:p>
    <w:p w:rsidR="00B066F6" w:rsidRPr="001D45DA" w:rsidRDefault="00B066F6" w:rsidP="00E12E4C">
      <w:pPr>
        <w:jc w:val="both"/>
        <w:rPr>
          <w:sz w:val="24"/>
          <w:szCs w:val="24"/>
        </w:rPr>
      </w:pPr>
      <w:r w:rsidRPr="001D45DA">
        <w:rPr>
          <w:sz w:val="24"/>
          <w:szCs w:val="24"/>
        </w:rPr>
        <w:lastRenderedPageBreak/>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B066F6" w:rsidRPr="001D45DA" w:rsidRDefault="00B066F6" w:rsidP="00E12E4C">
      <w:pPr>
        <w:jc w:val="both"/>
        <w:rPr>
          <w:sz w:val="24"/>
          <w:szCs w:val="24"/>
        </w:rPr>
      </w:pPr>
      <w:r w:rsidRPr="001D45DA">
        <w:rPr>
          <w:sz w:val="24"/>
          <w:szCs w:val="24"/>
        </w:rPr>
        <w:t>9.5. К настоящему Договору прилагается:</w:t>
      </w:r>
    </w:p>
    <w:p w:rsidR="00B066F6" w:rsidRPr="001D45DA" w:rsidRDefault="00B066F6" w:rsidP="00E12E4C">
      <w:pPr>
        <w:numPr>
          <w:ilvl w:val="0"/>
          <w:numId w:val="6"/>
        </w:numPr>
        <w:ind w:left="0"/>
        <w:jc w:val="both"/>
        <w:rPr>
          <w:sz w:val="24"/>
          <w:szCs w:val="24"/>
        </w:rPr>
      </w:pPr>
      <w:r w:rsidRPr="001D45DA">
        <w:rPr>
          <w:sz w:val="24"/>
          <w:szCs w:val="24"/>
        </w:rPr>
        <w:t>Приложение № 1 «Спецификация».</w:t>
      </w:r>
    </w:p>
    <w:p w:rsidR="00B066F6" w:rsidRPr="001D45DA" w:rsidRDefault="00B066F6" w:rsidP="00E12E4C">
      <w:pPr>
        <w:jc w:val="both"/>
        <w:rPr>
          <w:sz w:val="24"/>
          <w:szCs w:val="24"/>
        </w:rPr>
      </w:pPr>
    </w:p>
    <w:p w:rsidR="00B066F6" w:rsidRPr="001D45DA" w:rsidRDefault="00B066F6" w:rsidP="004102C8">
      <w:pPr>
        <w:jc w:val="center"/>
        <w:rPr>
          <w:b/>
          <w:sz w:val="24"/>
          <w:szCs w:val="24"/>
        </w:rPr>
      </w:pPr>
      <w:r w:rsidRPr="001D45DA">
        <w:rPr>
          <w:b/>
          <w:sz w:val="24"/>
          <w:szCs w:val="24"/>
        </w:rPr>
        <w:t>10. Юридические адреса, банковские и отгрузочные реквизиты сторон</w:t>
      </w:r>
    </w:p>
    <w:p w:rsidR="00B066F6" w:rsidRPr="001D45DA" w:rsidRDefault="00B066F6" w:rsidP="00E12E4C">
      <w:pPr>
        <w:jc w:val="both"/>
        <w:rPr>
          <w:b/>
          <w:sz w:val="24"/>
          <w:szCs w:val="24"/>
        </w:rPr>
      </w:pPr>
    </w:p>
    <w:tbl>
      <w:tblPr>
        <w:tblW w:w="0" w:type="auto"/>
        <w:tblLayout w:type="fixed"/>
        <w:tblLook w:val="0000"/>
      </w:tblPr>
      <w:tblGrid>
        <w:gridCol w:w="5328"/>
        <w:gridCol w:w="5033"/>
      </w:tblGrid>
      <w:tr w:rsidR="00B066F6" w:rsidRPr="001D45DA" w:rsidTr="00B25057">
        <w:trPr>
          <w:trHeight w:val="3340"/>
        </w:trPr>
        <w:tc>
          <w:tcPr>
            <w:tcW w:w="5328" w:type="dxa"/>
            <w:shd w:val="clear" w:color="auto" w:fill="auto"/>
          </w:tcPr>
          <w:p w:rsidR="00B066F6" w:rsidRPr="001D45DA" w:rsidRDefault="00B066F6" w:rsidP="00E12E4C">
            <w:pPr>
              <w:snapToGrid w:val="0"/>
              <w:rPr>
                <w:b/>
                <w:sz w:val="24"/>
                <w:szCs w:val="24"/>
              </w:rPr>
            </w:pPr>
            <w:r w:rsidRPr="001D45DA">
              <w:rPr>
                <w:b/>
                <w:sz w:val="24"/>
                <w:szCs w:val="24"/>
              </w:rPr>
              <w:t>ЗАКАЗЧИК:</w:t>
            </w:r>
          </w:p>
          <w:p w:rsidR="00B066F6" w:rsidRPr="001D45DA" w:rsidRDefault="00B066F6" w:rsidP="00E12E4C">
            <w:pPr>
              <w:rPr>
                <w:b/>
                <w:sz w:val="24"/>
                <w:szCs w:val="24"/>
              </w:rPr>
            </w:pPr>
          </w:p>
          <w:p w:rsidR="00B066F6" w:rsidRPr="001D45DA" w:rsidRDefault="00B066F6" w:rsidP="00E12E4C">
            <w:pPr>
              <w:rPr>
                <w:b/>
                <w:sz w:val="24"/>
                <w:szCs w:val="24"/>
              </w:rPr>
            </w:pPr>
            <w:r w:rsidRPr="001D45DA">
              <w:rPr>
                <w:b/>
                <w:sz w:val="24"/>
                <w:szCs w:val="24"/>
              </w:rPr>
              <w:t xml:space="preserve">Муниципальное </w:t>
            </w:r>
            <w:r w:rsidR="004102C8">
              <w:rPr>
                <w:b/>
                <w:sz w:val="24"/>
                <w:szCs w:val="24"/>
              </w:rPr>
              <w:t xml:space="preserve">бюджетное </w:t>
            </w:r>
            <w:r w:rsidRPr="001D45DA">
              <w:rPr>
                <w:b/>
                <w:sz w:val="24"/>
                <w:szCs w:val="24"/>
              </w:rPr>
              <w:t xml:space="preserve">учреждение здравоохранения </w:t>
            </w:r>
            <w:r w:rsidR="004102C8">
              <w:rPr>
                <w:b/>
                <w:sz w:val="24"/>
                <w:szCs w:val="24"/>
              </w:rPr>
              <w:t>«</w:t>
            </w:r>
            <w:r w:rsidRPr="001D45DA">
              <w:rPr>
                <w:b/>
                <w:sz w:val="24"/>
                <w:szCs w:val="24"/>
              </w:rPr>
              <w:t xml:space="preserve">Городская клиническая </w:t>
            </w:r>
            <w:r w:rsidR="004102C8">
              <w:rPr>
                <w:b/>
                <w:sz w:val="24"/>
                <w:szCs w:val="24"/>
              </w:rPr>
              <w:t>поликлиника</w:t>
            </w:r>
            <w:r w:rsidRPr="001D45DA">
              <w:rPr>
                <w:b/>
                <w:sz w:val="24"/>
                <w:szCs w:val="24"/>
              </w:rPr>
              <w:t xml:space="preserve"> № 4</w:t>
            </w:r>
            <w:r w:rsidR="004102C8">
              <w:rPr>
                <w:b/>
                <w:sz w:val="24"/>
                <w:szCs w:val="24"/>
              </w:rPr>
              <w:t>»</w:t>
            </w:r>
          </w:p>
          <w:p w:rsidR="00B066F6" w:rsidRPr="001D45DA" w:rsidRDefault="00B066F6" w:rsidP="00E12E4C">
            <w:pPr>
              <w:rPr>
                <w:sz w:val="24"/>
                <w:szCs w:val="24"/>
              </w:rPr>
            </w:pPr>
            <w:r w:rsidRPr="001D45DA">
              <w:rPr>
                <w:sz w:val="24"/>
                <w:szCs w:val="24"/>
              </w:rPr>
              <w:t>Адрес: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w:t>
            </w:r>
            <w:r>
              <w:rPr>
                <w:sz w:val="24"/>
                <w:szCs w:val="24"/>
              </w:rPr>
              <w:t xml:space="preserve"> 4</w:t>
            </w:r>
          </w:p>
          <w:p w:rsidR="00B066F6" w:rsidRPr="001D45DA" w:rsidRDefault="00B066F6" w:rsidP="00E12E4C">
            <w:pPr>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rPr>
                <w:sz w:val="24"/>
                <w:szCs w:val="24"/>
              </w:rPr>
            </w:pPr>
            <w:r w:rsidRPr="001D45DA">
              <w:rPr>
                <w:sz w:val="24"/>
                <w:szCs w:val="24"/>
              </w:rPr>
              <w:t xml:space="preserve">БИК </w:t>
            </w:r>
          </w:p>
          <w:p w:rsidR="00B066F6" w:rsidRPr="001D45DA" w:rsidRDefault="00B066F6" w:rsidP="00E12E4C">
            <w:pPr>
              <w:rPr>
                <w:sz w:val="24"/>
                <w:szCs w:val="24"/>
              </w:rPr>
            </w:pPr>
            <w:r w:rsidRPr="001D45DA">
              <w:rPr>
                <w:sz w:val="24"/>
                <w:szCs w:val="24"/>
              </w:rPr>
              <w:t xml:space="preserve">ИНН </w:t>
            </w:r>
          </w:p>
          <w:p w:rsidR="00B066F6" w:rsidRPr="001D45DA" w:rsidRDefault="00B066F6" w:rsidP="00E12E4C">
            <w:pPr>
              <w:rPr>
                <w:sz w:val="24"/>
                <w:szCs w:val="24"/>
              </w:rPr>
            </w:pPr>
            <w:r w:rsidRPr="001D45DA">
              <w:rPr>
                <w:sz w:val="24"/>
                <w:szCs w:val="24"/>
              </w:rPr>
              <w:t xml:space="preserve">КПП </w:t>
            </w: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r w:rsidRPr="001D45DA">
              <w:rPr>
                <w:sz w:val="24"/>
                <w:szCs w:val="24"/>
              </w:rPr>
              <w:t xml:space="preserve">______________________ </w:t>
            </w:r>
            <w:r>
              <w:rPr>
                <w:sz w:val="24"/>
                <w:szCs w:val="24"/>
              </w:rPr>
              <w:t>Н.М.Зуева</w:t>
            </w:r>
          </w:p>
          <w:p w:rsidR="00B066F6" w:rsidRPr="001D45DA" w:rsidRDefault="00B066F6" w:rsidP="00E12E4C">
            <w:pPr>
              <w:rPr>
                <w:sz w:val="24"/>
                <w:szCs w:val="24"/>
              </w:rPr>
            </w:pPr>
            <w:r w:rsidRPr="001D45DA">
              <w:rPr>
                <w:sz w:val="24"/>
                <w:szCs w:val="24"/>
              </w:rPr>
              <w:t>МП</w:t>
            </w:r>
          </w:p>
        </w:tc>
        <w:tc>
          <w:tcPr>
            <w:tcW w:w="5033" w:type="dxa"/>
            <w:shd w:val="clear" w:color="auto" w:fill="auto"/>
          </w:tcPr>
          <w:p w:rsidR="00B066F6" w:rsidRPr="001D45DA" w:rsidRDefault="00B066F6" w:rsidP="00E12E4C">
            <w:pPr>
              <w:tabs>
                <w:tab w:val="left" w:pos="4287"/>
              </w:tabs>
              <w:snapToGrid w:val="0"/>
              <w:rPr>
                <w:b/>
                <w:sz w:val="24"/>
                <w:szCs w:val="24"/>
              </w:rPr>
            </w:pPr>
            <w:r w:rsidRPr="001D45DA">
              <w:rPr>
                <w:b/>
                <w:sz w:val="24"/>
                <w:szCs w:val="24"/>
              </w:rPr>
              <w:t>ПОСТАВЩИК:</w:t>
            </w:r>
          </w:p>
          <w:p w:rsidR="00B066F6" w:rsidRPr="001D45DA" w:rsidRDefault="00B066F6" w:rsidP="00E12E4C">
            <w:pPr>
              <w:tabs>
                <w:tab w:val="left" w:pos="4923"/>
              </w:tabs>
              <w:rPr>
                <w:sz w:val="24"/>
                <w:szCs w:val="24"/>
              </w:rPr>
            </w:pPr>
          </w:p>
          <w:p w:rsidR="00B066F6" w:rsidRPr="001D45DA" w:rsidRDefault="00B066F6" w:rsidP="00E12E4C">
            <w:pPr>
              <w:tabs>
                <w:tab w:val="left" w:pos="4923"/>
              </w:tabs>
              <w:rPr>
                <w:sz w:val="24"/>
                <w:szCs w:val="24"/>
              </w:rPr>
            </w:pPr>
            <w:r w:rsidRPr="001D45DA">
              <w:rPr>
                <w:sz w:val="24"/>
                <w:szCs w:val="24"/>
              </w:rPr>
              <w:t>________________________________________</w:t>
            </w:r>
          </w:p>
          <w:p w:rsidR="00B066F6" w:rsidRPr="001D45DA" w:rsidRDefault="00B066F6" w:rsidP="00E12E4C">
            <w:pPr>
              <w:tabs>
                <w:tab w:val="left" w:pos="4923"/>
              </w:tabs>
              <w:rPr>
                <w:sz w:val="24"/>
                <w:szCs w:val="24"/>
              </w:rPr>
            </w:pPr>
            <w:r w:rsidRPr="001D45DA">
              <w:rPr>
                <w:sz w:val="24"/>
                <w:szCs w:val="24"/>
              </w:rPr>
              <w:t xml:space="preserve">Юридический адрес: </w:t>
            </w:r>
          </w:p>
          <w:p w:rsidR="00B066F6" w:rsidRPr="001D45DA" w:rsidRDefault="00B066F6" w:rsidP="00E12E4C">
            <w:pPr>
              <w:tabs>
                <w:tab w:val="left" w:pos="4923"/>
              </w:tabs>
              <w:rPr>
                <w:sz w:val="24"/>
                <w:szCs w:val="24"/>
              </w:rPr>
            </w:pPr>
            <w:r w:rsidRPr="001D45DA">
              <w:rPr>
                <w:sz w:val="24"/>
                <w:szCs w:val="24"/>
              </w:rPr>
              <w:t xml:space="preserve">Почтовый адрес: </w:t>
            </w:r>
          </w:p>
          <w:p w:rsidR="00B066F6" w:rsidRPr="001D45DA" w:rsidRDefault="00B066F6" w:rsidP="00E12E4C">
            <w:pPr>
              <w:tabs>
                <w:tab w:val="left" w:pos="4923"/>
              </w:tabs>
              <w:rPr>
                <w:sz w:val="24"/>
                <w:szCs w:val="24"/>
              </w:rPr>
            </w:pPr>
            <w:r w:rsidRPr="001D45DA">
              <w:rPr>
                <w:sz w:val="24"/>
                <w:szCs w:val="24"/>
              </w:rPr>
              <w:t>тел./факс</w:t>
            </w:r>
          </w:p>
          <w:p w:rsidR="00B066F6" w:rsidRPr="001D45DA" w:rsidRDefault="00B066F6" w:rsidP="00E12E4C">
            <w:pPr>
              <w:tabs>
                <w:tab w:val="left" w:pos="4923"/>
              </w:tabs>
              <w:rPr>
                <w:sz w:val="24"/>
                <w:szCs w:val="24"/>
              </w:rPr>
            </w:pPr>
            <w:r w:rsidRPr="001D45DA">
              <w:rPr>
                <w:sz w:val="24"/>
                <w:szCs w:val="24"/>
              </w:rPr>
              <w:t xml:space="preserve">БИК </w:t>
            </w:r>
          </w:p>
          <w:p w:rsidR="00B066F6" w:rsidRPr="001D45DA" w:rsidRDefault="00B066F6" w:rsidP="00E12E4C">
            <w:pPr>
              <w:tabs>
                <w:tab w:val="left" w:pos="4923"/>
              </w:tabs>
              <w:rPr>
                <w:color w:val="000000"/>
                <w:sz w:val="24"/>
                <w:szCs w:val="24"/>
              </w:rPr>
            </w:pPr>
            <w:r w:rsidRPr="001D45DA">
              <w:rPr>
                <w:color w:val="000000"/>
                <w:sz w:val="24"/>
                <w:szCs w:val="24"/>
              </w:rPr>
              <w:t xml:space="preserve">ИНН  </w:t>
            </w:r>
          </w:p>
          <w:p w:rsidR="00B066F6" w:rsidRPr="001D45DA" w:rsidRDefault="00B066F6" w:rsidP="00E12E4C">
            <w:pPr>
              <w:tabs>
                <w:tab w:val="left" w:pos="4923"/>
              </w:tabs>
              <w:rPr>
                <w:color w:val="000000"/>
                <w:sz w:val="24"/>
                <w:szCs w:val="24"/>
              </w:rPr>
            </w:pPr>
            <w:r w:rsidRPr="001D45DA">
              <w:rPr>
                <w:color w:val="000000"/>
                <w:sz w:val="24"/>
                <w:szCs w:val="24"/>
              </w:rPr>
              <w:t xml:space="preserve">КПП </w:t>
            </w:r>
          </w:p>
          <w:p w:rsidR="00B066F6" w:rsidRPr="001D45DA" w:rsidRDefault="00B066F6" w:rsidP="00E12E4C">
            <w:pPr>
              <w:tabs>
                <w:tab w:val="left" w:pos="4923"/>
              </w:tabs>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tabs>
                <w:tab w:val="left" w:pos="4932"/>
              </w:tabs>
              <w:rPr>
                <w:sz w:val="24"/>
                <w:szCs w:val="24"/>
              </w:rPr>
            </w:pPr>
            <w:r w:rsidRPr="001D45DA">
              <w:rPr>
                <w:sz w:val="24"/>
                <w:szCs w:val="24"/>
              </w:rPr>
              <w:t xml:space="preserve">к/с </w:t>
            </w:r>
          </w:p>
          <w:p w:rsidR="00B066F6" w:rsidRPr="001D45DA" w:rsidRDefault="00B066F6" w:rsidP="00E12E4C">
            <w:pPr>
              <w:tabs>
                <w:tab w:val="left" w:pos="4932"/>
              </w:tabs>
              <w:rPr>
                <w:sz w:val="24"/>
                <w:szCs w:val="24"/>
              </w:rPr>
            </w:pPr>
          </w:p>
          <w:p w:rsidR="00B066F6" w:rsidRDefault="00B066F6" w:rsidP="00E12E4C">
            <w:pPr>
              <w:tabs>
                <w:tab w:val="left" w:pos="4932"/>
              </w:tabs>
              <w:rPr>
                <w:sz w:val="24"/>
                <w:szCs w:val="24"/>
              </w:rPr>
            </w:pPr>
          </w:p>
          <w:p w:rsidR="004102C8" w:rsidRPr="001D45DA" w:rsidRDefault="004102C8" w:rsidP="00E12E4C">
            <w:pPr>
              <w:tabs>
                <w:tab w:val="left" w:pos="4932"/>
              </w:tabs>
              <w:rPr>
                <w:sz w:val="24"/>
                <w:szCs w:val="24"/>
              </w:rPr>
            </w:pPr>
          </w:p>
          <w:p w:rsidR="00B066F6" w:rsidRPr="001D45DA" w:rsidRDefault="00B066F6" w:rsidP="00E12E4C">
            <w:pPr>
              <w:tabs>
                <w:tab w:val="left" w:pos="4932"/>
              </w:tabs>
              <w:rPr>
                <w:sz w:val="24"/>
                <w:szCs w:val="24"/>
              </w:rPr>
            </w:pPr>
            <w:r w:rsidRPr="001D45DA">
              <w:rPr>
                <w:sz w:val="24"/>
                <w:szCs w:val="24"/>
              </w:rPr>
              <w:t>__________________________ Ф.И.О.</w:t>
            </w:r>
          </w:p>
          <w:p w:rsidR="00B066F6" w:rsidRPr="001D45DA" w:rsidRDefault="00B066F6" w:rsidP="00E12E4C">
            <w:pPr>
              <w:tabs>
                <w:tab w:val="left" w:pos="4932"/>
              </w:tabs>
              <w:rPr>
                <w:sz w:val="24"/>
                <w:szCs w:val="24"/>
              </w:rPr>
            </w:pPr>
            <w:r w:rsidRPr="001D45DA">
              <w:rPr>
                <w:sz w:val="24"/>
                <w:szCs w:val="24"/>
              </w:rPr>
              <w:t>МП</w:t>
            </w:r>
          </w:p>
        </w:tc>
      </w:tr>
    </w:tbl>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Pr="00F04D94" w:rsidRDefault="00B066F6" w:rsidP="00E12E4C">
      <w:pPr>
        <w:jc w:val="right"/>
        <w:rPr>
          <w:sz w:val="24"/>
          <w:szCs w:val="24"/>
        </w:rPr>
      </w:pPr>
      <w:r w:rsidRPr="00F04D94">
        <w:rPr>
          <w:sz w:val="24"/>
          <w:szCs w:val="24"/>
        </w:rPr>
        <w:t>Приложение № 1</w:t>
      </w:r>
    </w:p>
    <w:p w:rsidR="00B066F6" w:rsidRPr="00F04D94" w:rsidRDefault="00B066F6" w:rsidP="00E12E4C">
      <w:pPr>
        <w:jc w:val="right"/>
        <w:rPr>
          <w:sz w:val="24"/>
          <w:szCs w:val="24"/>
        </w:rPr>
      </w:pPr>
      <w:r w:rsidRPr="00F04D94">
        <w:rPr>
          <w:sz w:val="24"/>
          <w:szCs w:val="24"/>
        </w:rPr>
        <w:t xml:space="preserve">к </w:t>
      </w:r>
      <w:r w:rsidR="004102C8">
        <w:rPr>
          <w:sz w:val="24"/>
          <w:szCs w:val="24"/>
        </w:rPr>
        <w:t>гражданско-правовому договору</w:t>
      </w:r>
    </w:p>
    <w:p w:rsidR="00B066F6" w:rsidRPr="00F04D94" w:rsidRDefault="00B066F6" w:rsidP="00E12E4C">
      <w:pPr>
        <w:jc w:val="right"/>
        <w:rPr>
          <w:sz w:val="24"/>
          <w:szCs w:val="24"/>
        </w:rPr>
      </w:pPr>
      <w:r w:rsidRPr="00F04D94">
        <w:rPr>
          <w:sz w:val="24"/>
          <w:szCs w:val="24"/>
        </w:rPr>
        <w:t>№ __</w:t>
      </w:r>
      <w:r w:rsidR="004102C8">
        <w:rPr>
          <w:sz w:val="24"/>
          <w:szCs w:val="24"/>
        </w:rPr>
        <w:t>__</w:t>
      </w:r>
      <w:r w:rsidRPr="00F04D94">
        <w:rPr>
          <w:sz w:val="24"/>
          <w:szCs w:val="24"/>
        </w:rPr>
        <w:t xml:space="preserve">_ от </w:t>
      </w:r>
      <w:r w:rsidR="004102C8">
        <w:rPr>
          <w:sz w:val="24"/>
          <w:szCs w:val="24"/>
        </w:rPr>
        <w:t xml:space="preserve">«___» </w:t>
      </w:r>
      <w:r w:rsidRPr="00F04D94">
        <w:rPr>
          <w:sz w:val="24"/>
          <w:szCs w:val="24"/>
        </w:rPr>
        <w:t>_________  201</w:t>
      </w:r>
      <w:r w:rsidR="004102C8">
        <w:rPr>
          <w:sz w:val="24"/>
          <w:szCs w:val="24"/>
        </w:rPr>
        <w:t>2</w:t>
      </w:r>
      <w:r w:rsidRPr="00F04D94">
        <w:rPr>
          <w:sz w:val="24"/>
          <w:szCs w:val="24"/>
        </w:rPr>
        <w:t xml:space="preserve"> г.</w:t>
      </w: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center"/>
        <w:rPr>
          <w:b/>
          <w:sz w:val="24"/>
          <w:szCs w:val="24"/>
        </w:rPr>
      </w:pPr>
      <w:r w:rsidRPr="00F04D94">
        <w:rPr>
          <w:b/>
          <w:sz w:val="24"/>
          <w:szCs w:val="24"/>
        </w:rPr>
        <w:t>Спецификация</w:t>
      </w:r>
    </w:p>
    <w:p w:rsidR="00B066F6" w:rsidRPr="00F04D94" w:rsidRDefault="00B066F6" w:rsidP="00E12E4C">
      <w:pPr>
        <w:jc w:val="center"/>
        <w:rPr>
          <w:b/>
          <w:sz w:val="24"/>
          <w:szCs w:val="24"/>
        </w:rPr>
      </w:pPr>
      <w:r w:rsidRPr="00F04D94">
        <w:rPr>
          <w:b/>
          <w:sz w:val="24"/>
          <w:szCs w:val="24"/>
        </w:rPr>
        <w:t xml:space="preserve">на </w:t>
      </w:r>
      <w:r>
        <w:rPr>
          <w:b/>
          <w:sz w:val="24"/>
          <w:szCs w:val="24"/>
        </w:rPr>
        <w:t>медицинские перчатки</w:t>
      </w:r>
    </w:p>
    <w:p w:rsidR="00B066F6" w:rsidRPr="00F04D94" w:rsidRDefault="00B066F6" w:rsidP="00E12E4C">
      <w:pPr>
        <w:jc w:val="center"/>
        <w:rPr>
          <w:b/>
          <w:sz w:val="24"/>
          <w:szCs w:val="24"/>
        </w:rPr>
      </w:pPr>
    </w:p>
    <w:tbl>
      <w:tblPr>
        <w:tblW w:w="5000" w:type="pct"/>
        <w:tblLook w:val="0000"/>
      </w:tblPr>
      <w:tblGrid>
        <w:gridCol w:w="988"/>
        <w:gridCol w:w="2081"/>
        <w:gridCol w:w="1803"/>
        <w:gridCol w:w="1110"/>
        <w:gridCol w:w="1387"/>
        <w:gridCol w:w="1427"/>
        <w:gridCol w:w="1058"/>
      </w:tblGrid>
      <w:tr w:rsidR="00B066F6" w:rsidRPr="004102C8" w:rsidTr="004102C8">
        <w:trPr>
          <w:trHeight w:val="76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 xml:space="preserve">Номер </w:t>
            </w:r>
            <w:proofErr w:type="spellStart"/>
            <w:r w:rsidRPr="004102C8">
              <w:rPr>
                <w:bCs/>
              </w:rPr>
              <w:t>п\</w:t>
            </w:r>
            <w:proofErr w:type="gramStart"/>
            <w:r w:rsidRPr="004102C8">
              <w:rPr>
                <w:bCs/>
              </w:rPr>
              <w:t>п</w:t>
            </w:r>
            <w:proofErr w:type="spellEnd"/>
            <w:proofErr w:type="gramEnd"/>
          </w:p>
        </w:tc>
        <w:tc>
          <w:tcPr>
            <w:tcW w:w="1056" w:type="pct"/>
            <w:tcBorders>
              <w:top w:val="single" w:sz="4" w:space="0" w:color="auto"/>
              <w:left w:val="nil"/>
              <w:bottom w:val="single" w:sz="4" w:space="0" w:color="auto"/>
              <w:right w:val="single" w:sz="4" w:space="0" w:color="auto"/>
            </w:tcBorders>
            <w:vAlign w:val="center"/>
          </w:tcPr>
          <w:p w:rsidR="00B066F6" w:rsidRPr="004102C8" w:rsidRDefault="00B066F6" w:rsidP="004102C8">
            <w:pPr>
              <w:jc w:val="center"/>
              <w:rPr>
                <w:bCs/>
              </w:rPr>
            </w:pPr>
            <w:r w:rsidRPr="004102C8">
              <w:rPr>
                <w:bCs/>
              </w:rPr>
              <w:t>Торговое наименование</w:t>
            </w:r>
          </w:p>
        </w:tc>
        <w:tc>
          <w:tcPr>
            <w:tcW w:w="915" w:type="pct"/>
            <w:tcBorders>
              <w:top w:val="single" w:sz="4" w:space="0" w:color="auto"/>
              <w:left w:val="single" w:sz="4" w:space="0" w:color="auto"/>
              <w:bottom w:val="single" w:sz="4" w:space="0" w:color="auto"/>
              <w:right w:val="single" w:sz="4" w:space="0" w:color="auto"/>
            </w:tcBorders>
            <w:vAlign w:val="center"/>
          </w:tcPr>
          <w:p w:rsidR="00B066F6" w:rsidRPr="004102C8" w:rsidRDefault="00B066F6" w:rsidP="004102C8">
            <w:pPr>
              <w:jc w:val="center"/>
              <w:rPr>
                <w:bCs/>
              </w:rPr>
            </w:pPr>
            <w:r w:rsidRPr="004102C8">
              <w:rPr>
                <w:bCs/>
              </w:rPr>
              <w:t>Форма выпуска</w:t>
            </w:r>
          </w:p>
        </w:tc>
        <w:tc>
          <w:tcPr>
            <w:tcW w:w="563"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 xml:space="preserve">Ед. </w:t>
            </w:r>
            <w:proofErr w:type="spellStart"/>
            <w:r w:rsidRPr="004102C8">
              <w:rPr>
                <w:bCs/>
              </w:rPr>
              <w:t>изм</w:t>
            </w:r>
            <w:proofErr w:type="spellEnd"/>
            <w:r w:rsidRPr="004102C8">
              <w:rPr>
                <w:bCs/>
              </w:rPr>
              <w:t>.</w:t>
            </w:r>
          </w:p>
        </w:tc>
        <w:tc>
          <w:tcPr>
            <w:tcW w:w="704"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Количество</w:t>
            </w:r>
          </w:p>
        </w:tc>
        <w:tc>
          <w:tcPr>
            <w:tcW w:w="723"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Цена, руб.</w:t>
            </w:r>
          </w:p>
        </w:tc>
        <w:tc>
          <w:tcPr>
            <w:tcW w:w="537"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Сумма, руб.</w:t>
            </w:r>
          </w:p>
        </w:tc>
      </w:tr>
      <w:tr w:rsidR="00B066F6" w:rsidRPr="004102C8" w:rsidTr="004102C8">
        <w:trPr>
          <w:trHeight w:val="255"/>
        </w:trPr>
        <w:tc>
          <w:tcPr>
            <w:tcW w:w="501" w:type="pct"/>
            <w:tcBorders>
              <w:top w:val="nil"/>
              <w:left w:val="single" w:sz="4" w:space="0" w:color="auto"/>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1</w:t>
            </w:r>
          </w:p>
        </w:tc>
        <w:tc>
          <w:tcPr>
            <w:tcW w:w="1056" w:type="pct"/>
            <w:tcBorders>
              <w:top w:val="nil"/>
              <w:left w:val="nil"/>
              <w:bottom w:val="single" w:sz="4" w:space="0" w:color="auto"/>
              <w:right w:val="single" w:sz="4" w:space="0" w:color="auto"/>
            </w:tcBorders>
            <w:vAlign w:val="center"/>
          </w:tcPr>
          <w:p w:rsidR="00B066F6" w:rsidRPr="004102C8" w:rsidRDefault="00B066F6" w:rsidP="004102C8">
            <w:pPr>
              <w:pStyle w:val="100"/>
              <w:rPr>
                <w:b w:val="0"/>
              </w:rPr>
            </w:pPr>
            <w:r w:rsidRPr="004102C8">
              <w:rPr>
                <w:b w:val="0"/>
              </w:rPr>
              <w:t>2</w:t>
            </w:r>
          </w:p>
        </w:tc>
        <w:tc>
          <w:tcPr>
            <w:tcW w:w="915" w:type="pct"/>
            <w:tcBorders>
              <w:top w:val="single" w:sz="4" w:space="0" w:color="auto"/>
              <w:left w:val="single" w:sz="4" w:space="0" w:color="auto"/>
              <w:bottom w:val="single" w:sz="4" w:space="0" w:color="auto"/>
              <w:right w:val="single" w:sz="4" w:space="0" w:color="auto"/>
            </w:tcBorders>
            <w:vAlign w:val="center"/>
          </w:tcPr>
          <w:p w:rsidR="00B066F6" w:rsidRPr="004102C8" w:rsidRDefault="00B066F6" w:rsidP="004102C8">
            <w:pPr>
              <w:pStyle w:val="100"/>
              <w:rPr>
                <w:b w:val="0"/>
              </w:rPr>
            </w:pPr>
            <w:r w:rsidRPr="004102C8">
              <w:rPr>
                <w:b w:val="0"/>
              </w:rPr>
              <w:t>3</w:t>
            </w:r>
          </w:p>
        </w:tc>
        <w:tc>
          <w:tcPr>
            <w:tcW w:w="563" w:type="pct"/>
            <w:tcBorders>
              <w:top w:val="nil"/>
              <w:left w:val="nil"/>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4</w:t>
            </w:r>
          </w:p>
        </w:tc>
        <w:tc>
          <w:tcPr>
            <w:tcW w:w="704" w:type="pct"/>
            <w:tcBorders>
              <w:top w:val="nil"/>
              <w:left w:val="nil"/>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5</w:t>
            </w:r>
          </w:p>
        </w:tc>
        <w:tc>
          <w:tcPr>
            <w:tcW w:w="723" w:type="pct"/>
            <w:tcBorders>
              <w:top w:val="nil"/>
              <w:left w:val="nil"/>
              <w:bottom w:val="single" w:sz="4" w:space="0" w:color="auto"/>
              <w:right w:val="single" w:sz="4" w:space="0" w:color="auto"/>
            </w:tcBorders>
            <w:shd w:val="clear" w:color="auto" w:fill="auto"/>
            <w:noWrap/>
            <w:vAlign w:val="center"/>
          </w:tcPr>
          <w:p w:rsidR="00B066F6" w:rsidRPr="004102C8" w:rsidRDefault="00B066F6" w:rsidP="004102C8">
            <w:pPr>
              <w:pStyle w:val="100"/>
              <w:rPr>
                <w:b w:val="0"/>
              </w:rPr>
            </w:pPr>
            <w:r w:rsidRPr="004102C8">
              <w:rPr>
                <w:b w:val="0"/>
              </w:rPr>
              <w:t>6</w:t>
            </w:r>
          </w:p>
        </w:tc>
        <w:tc>
          <w:tcPr>
            <w:tcW w:w="537" w:type="pct"/>
            <w:tcBorders>
              <w:top w:val="nil"/>
              <w:left w:val="nil"/>
              <w:bottom w:val="single" w:sz="4" w:space="0" w:color="auto"/>
              <w:right w:val="single" w:sz="4" w:space="0" w:color="auto"/>
            </w:tcBorders>
            <w:shd w:val="clear" w:color="auto" w:fill="auto"/>
            <w:noWrap/>
            <w:vAlign w:val="center"/>
          </w:tcPr>
          <w:p w:rsidR="00B066F6" w:rsidRPr="004102C8" w:rsidRDefault="00B066F6" w:rsidP="004102C8">
            <w:pPr>
              <w:pStyle w:val="100"/>
              <w:rPr>
                <w:b w:val="0"/>
              </w:rPr>
            </w:pPr>
            <w:r w:rsidRPr="004102C8">
              <w:rPr>
                <w:b w:val="0"/>
              </w:rPr>
              <w:t>7</w:t>
            </w: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446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r>
              <w:rPr>
                <w:b w:val="0"/>
              </w:rPr>
              <w:t>ИТОГО:</w:t>
            </w: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bl>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Pr="00F04D94" w:rsidRDefault="00B066F6" w:rsidP="00E12E4C">
      <w:pPr>
        <w:pStyle w:val="TimesNewRoman"/>
        <w:spacing w:after="0" w:line="240" w:lineRule="auto"/>
        <w:jc w:val="center"/>
        <w:rPr>
          <w:b/>
          <w:sz w:val="24"/>
          <w:szCs w:val="24"/>
        </w:rPr>
      </w:pPr>
    </w:p>
    <w:p w:rsidR="00B066F6" w:rsidRPr="00F04D94" w:rsidRDefault="00B066F6" w:rsidP="00E12E4C">
      <w:pPr>
        <w:jc w:val="center"/>
        <w:rPr>
          <w:b/>
          <w:sz w:val="24"/>
          <w:szCs w:val="24"/>
        </w:rPr>
      </w:pPr>
      <w:r w:rsidRPr="00F04D94">
        <w:rPr>
          <w:b/>
          <w:sz w:val="24"/>
          <w:szCs w:val="24"/>
        </w:rPr>
        <w:t>Подписи сторон:</w:t>
      </w:r>
    </w:p>
    <w:p w:rsidR="00B066F6" w:rsidRPr="00F04D94" w:rsidRDefault="00B066F6" w:rsidP="00E12E4C">
      <w:pPr>
        <w:jc w:val="center"/>
        <w:rPr>
          <w:b/>
          <w:sz w:val="24"/>
          <w:szCs w:val="24"/>
        </w:rPr>
      </w:pPr>
    </w:p>
    <w:tbl>
      <w:tblPr>
        <w:tblW w:w="5000" w:type="pct"/>
        <w:tblLook w:val="01E0"/>
      </w:tblPr>
      <w:tblGrid>
        <w:gridCol w:w="4722"/>
        <w:gridCol w:w="5132"/>
      </w:tblGrid>
      <w:tr w:rsidR="00B066F6" w:rsidRPr="00F04D94" w:rsidTr="004102C8">
        <w:trPr>
          <w:trHeight w:val="1440"/>
        </w:trPr>
        <w:tc>
          <w:tcPr>
            <w:tcW w:w="2396" w:type="pct"/>
          </w:tcPr>
          <w:p w:rsidR="00B066F6" w:rsidRPr="00F04D94" w:rsidRDefault="00B066F6" w:rsidP="00E12E4C">
            <w:pPr>
              <w:keepNext/>
              <w:keepLines/>
              <w:widowControl w:val="0"/>
              <w:suppressLineNumbers/>
              <w:suppressAutoHyphens/>
              <w:rPr>
                <w:b/>
                <w:bCs/>
                <w:sz w:val="24"/>
                <w:szCs w:val="24"/>
              </w:rPr>
            </w:pPr>
            <w:r w:rsidRPr="00F04D94">
              <w:rPr>
                <w:b/>
                <w:bCs/>
                <w:sz w:val="24"/>
                <w:szCs w:val="24"/>
              </w:rPr>
              <w:t>ПОКУПАТЕЛЬ:</w:t>
            </w:r>
          </w:p>
          <w:p w:rsidR="00B066F6" w:rsidRPr="00F04D94" w:rsidRDefault="00B066F6" w:rsidP="00E12E4C">
            <w:pPr>
              <w:keepNext/>
              <w:keepLines/>
              <w:widowControl w:val="0"/>
              <w:numPr>
                <w:ilvl w:val="0"/>
                <w:numId w:val="1"/>
              </w:numPr>
              <w:suppressLineNumbers/>
              <w:suppressAutoHyphens/>
              <w:ind w:left="0"/>
              <w:rPr>
                <w:b/>
                <w:bCs/>
                <w:sz w:val="24"/>
                <w:szCs w:val="24"/>
              </w:rPr>
            </w:pPr>
          </w:p>
          <w:p w:rsidR="00B066F6" w:rsidRPr="0061057D" w:rsidRDefault="00B066F6" w:rsidP="00E12E4C">
            <w:pPr>
              <w:keepNext/>
              <w:keepLines/>
              <w:widowControl w:val="0"/>
              <w:suppressLineNumbers/>
              <w:suppressAutoHyphens/>
              <w:rPr>
                <w:bCs/>
                <w:sz w:val="24"/>
                <w:szCs w:val="24"/>
              </w:rPr>
            </w:pPr>
            <w:r w:rsidRPr="0061057D">
              <w:rPr>
                <w:bCs/>
                <w:sz w:val="24"/>
                <w:szCs w:val="24"/>
              </w:rPr>
              <w:t>М</w:t>
            </w:r>
            <w:r w:rsidR="004102C8">
              <w:rPr>
                <w:bCs/>
                <w:sz w:val="24"/>
                <w:szCs w:val="24"/>
              </w:rPr>
              <w:t>Б</w:t>
            </w:r>
            <w:r w:rsidRPr="0061057D">
              <w:rPr>
                <w:bCs/>
                <w:sz w:val="24"/>
                <w:szCs w:val="24"/>
              </w:rPr>
              <w:t xml:space="preserve">УЗ </w:t>
            </w:r>
            <w:r w:rsidR="004102C8">
              <w:rPr>
                <w:bCs/>
                <w:sz w:val="24"/>
                <w:szCs w:val="24"/>
              </w:rPr>
              <w:t>«</w:t>
            </w:r>
            <w:r w:rsidRPr="0061057D">
              <w:rPr>
                <w:bCs/>
                <w:sz w:val="24"/>
                <w:szCs w:val="24"/>
              </w:rPr>
              <w:t xml:space="preserve">Городская клиническая </w:t>
            </w:r>
            <w:r w:rsidR="004102C8">
              <w:rPr>
                <w:bCs/>
                <w:sz w:val="24"/>
                <w:szCs w:val="24"/>
              </w:rPr>
              <w:t>поликлиника</w:t>
            </w:r>
            <w:r w:rsidRPr="0061057D">
              <w:rPr>
                <w:bCs/>
                <w:sz w:val="24"/>
                <w:szCs w:val="24"/>
              </w:rPr>
              <w:t xml:space="preserve"> № 4</w:t>
            </w:r>
            <w:r w:rsidR="004102C8">
              <w:rPr>
                <w:bCs/>
                <w:sz w:val="24"/>
                <w:szCs w:val="24"/>
              </w:rPr>
              <w:t>»</w:t>
            </w:r>
          </w:p>
          <w:p w:rsidR="00B066F6" w:rsidRPr="0061057D" w:rsidRDefault="00B066F6" w:rsidP="00E12E4C">
            <w:pPr>
              <w:keepNext/>
              <w:keepLines/>
              <w:widowControl w:val="0"/>
              <w:numPr>
                <w:ilvl w:val="0"/>
                <w:numId w:val="1"/>
              </w:numPr>
              <w:suppressLineNumbers/>
              <w:suppressAutoHyphens/>
              <w:ind w:left="0"/>
              <w:rPr>
                <w:bCs/>
                <w:sz w:val="24"/>
                <w:szCs w:val="24"/>
              </w:rPr>
            </w:pPr>
          </w:p>
          <w:p w:rsidR="00B066F6" w:rsidRDefault="00B066F6" w:rsidP="00E12E4C">
            <w:pPr>
              <w:keepNext/>
              <w:keepLines/>
              <w:widowControl w:val="0"/>
              <w:suppressLineNumbers/>
              <w:suppressAutoHyphens/>
              <w:rPr>
                <w:bCs/>
                <w:sz w:val="24"/>
                <w:szCs w:val="24"/>
              </w:rPr>
            </w:pPr>
            <w:r w:rsidRPr="0061057D">
              <w:rPr>
                <w:bCs/>
                <w:sz w:val="24"/>
                <w:szCs w:val="24"/>
              </w:rPr>
              <w:t xml:space="preserve">______________________ </w:t>
            </w:r>
            <w:r w:rsidR="004102C8">
              <w:rPr>
                <w:bCs/>
                <w:sz w:val="24"/>
                <w:szCs w:val="24"/>
              </w:rPr>
              <w:t>Н.М. Зуева</w:t>
            </w:r>
          </w:p>
          <w:p w:rsidR="00B066F6" w:rsidRPr="00F04D94" w:rsidRDefault="00B066F6" w:rsidP="00E12E4C">
            <w:pPr>
              <w:keepNext/>
              <w:keepLines/>
              <w:widowControl w:val="0"/>
              <w:suppressLineNumbers/>
              <w:suppressAutoHyphens/>
              <w:rPr>
                <w:b/>
                <w:bCs/>
                <w:sz w:val="24"/>
                <w:szCs w:val="24"/>
              </w:rPr>
            </w:pPr>
            <w:r>
              <w:rPr>
                <w:bCs/>
                <w:sz w:val="24"/>
                <w:szCs w:val="24"/>
              </w:rPr>
              <w:t>МП</w:t>
            </w:r>
          </w:p>
        </w:tc>
        <w:tc>
          <w:tcPr>
            <w:tcW w:w="2604" w:type="pct"/>
          </w:tcPr>
          <w:p w:rsidR="00B066F6" w:rsidRPr="00F04D94" w:rsidRDefault="00B066F6" w:rsidP="00E12E4C">
            <w:pPr>
              <w:keepNext/>
              <w:keepLines/>
              <w:widowControl w:val="0"/>
              <w:numPr>
                <w:ilvl w:val="0"/>
                <w:numId w:val="1"/>
              </w:numPr>
              <w:suppressLineNumbers/>
              <w:tabs>
                <w:tab w:val="left" w:pos="4287"/>
              </w:tabs>
              <w:suppressAutoHyphens/>
              <w:ind w:left="0"/>
              <w:rPr>
                <w:b/>
                <w:bCs/>
                <w:sz w:val="24"/>
                <w:szCs w:val="24"/>
              </w:rPr>
            </w:pPr>
            <w:r w:rsidRPr="00F04D94">
              <w:rPr>
                <w:b/>
                <w:bCs/>
                <w:sz w:val="24"/>
                <w:szCs w:val="24"/>
              </w:rPr>
              <w:t>ПОСТАВЩИК:</w:t>
            </w:r>
          </w:p>
          <w:p w:rsidR="00B066F6" w:rsidRPr="00F04D94" w:rsidRDefault="00B066F6" w:rsidP="00E12E4C">
            <w:pPr>
              <w:keepNext/>
              <w:keepLines/>
              <w:widowControl w:val="0"/>
              <w:numPr>
                <w:ilvl w:val="0"/>
                <w:numId w:val="1"/>
              </w:numPr>
              <w:suppressLineNumbers/>
              <w:tabs>
                <w:tab w:val="left" w:pos="4923"/>
              </w:tabs>
              <w:suppressAutoHyphens/>
              <w:ind w:left="0"/>
              <w:rPr>
                <w:b/>
                <w:bCs/>
                <w:sz w:val="24"/>
                <w:szCs w:val="24"/>
              </w:rPr>
            </w:pPr>
          </w:p>
          <w:p w:rsidR="00B066F6" w:rsidRDefault="00B066F6" w:rsidP="00E12E4C">
            <w:pPr>
              <w:keepNext/>
              <w:keepLines/>
              <w:widowControl w:val="0"/>
              <w:numPr>
                <w:ilvl w:val="0"/>
                <w:numId w:val="1"/>
              </w:numPr>
              <w:suppressLineNumbers/>
              <w:tabs>
                <w:tab w:val="left" w:pos="4923"/>
              </w:tabs>
              <w:suppressAutoHyphens/>
              <w:ind w:left="0"/>
              <w:rPr>
                <w:bCs/>
                <w:sz w:val="24"/>
                <w:szCs w:val="24"/>
              </w:rPr>
            </w:pPr>
            <w:r w:rsidRPr="0061057D">
              <w:rPr>
                <w:bCs/>
                <w:sz w:val="24"/>
                <w:szCs w:val="24"/>
              </w:rPr>
              <w:t>________</w:t>
            </w:r>
            <w:r>
              <w:rPr>
                <w:bCs/>
                <w:sz w:val="24"/>
                <w:szCs w:val="24"/>
              </w:rPr>
              <w:t>______________________</w:t>
            </w:r>
          </w:p>
          <w:p w:rsidR="00B066F6" w:rsidRDefault="00B066F6" w:rsidP="004102C8">
            <w:pPr>
              <w:keepNext/>
              <w:keepLines/>
              <w:widowControl w:val="0"/>
              <w:suppressLineNumbers/>
              <w:tabs>
                <w:tab w:val="left" w:pos="4923"/>
              </w:tabs>
              <w:suppressAutoHyphens/>
              <w:rPr>
                <w:bCs/>
                <w:sz w:val="24"/>
                <w:szCs w:val="24"/>
              </w:rPr>
            </w:pPr>
          </w:p>
          <w:p w:rsidR="004102C8" w:rsidRPr="0061057D" w:rsidRDefault="004102C8" w:rsidP="004102C8">
            <w:pPr>
              <w:keepNext/>
              <w:keepLines/>
              <w:widowControl w:val="0"/>
              <w:suppressLineNumbers/>
              <w:tabs>
                <w:tab w:val="left" w:pos="4923"/>
              </w:tabs>
              <w:suppressAutoHyphens/>
              <w:rPr>
                <w:bCs/>
                <w:sz w:val="24"/>
                <w:szCs w:val="24"/>
              </w:rPr>
            </w:pPr>
          </w:p>
          <w:p w:rsidR="00B066F6" w:rsidRPr="0061057D" w:rsidRDefault="00B066F6" w:rsidP="00E12E4C">
            <w:pPr>
              <w:keepNext/>
              <w:keepLines/>
              <w:widowControl w:val="0"/>
              <w:numPr>
                <w:ilvl w:val="0"/>
                <w:numId w:val="1"/>
              </w:numPr>
              <w:suppressLineNumbers/>
              <w:tabs>
                <w:tab w:val="left" w:pos="4932"/>
              </w:tabs>
              <w:suppressAutoHyphens/>
              <w:ind w:left="0"/>
              <w:rPr>
                <w:bCs/>
                <w:sz w:val="24"/>
                <w:szCs w:val="24"/>
              </w:rPr>
            </w:pPr>
            <w:r w:rsidRPr="0061057D">
              <w:rPr>
                <w:bCs/>
                <w:sz w:val="24"/>
                <w:szCs w:val="24"/>
              </w:rPr>
              <w:t>__________________________ (Ф.И.О.)</w:t>
            </w:r>
          </w:p>
          <w:p w:rsidR="00B066F6" w:rsidRPr="00F04D94" w:rsidRDefault="00B066F6" w:rsidP="00E12E4C">
            <w:pPr>
              <w:keepNext/>
              <w:keepLines/>
              <w:widowControl w:val="0"/>
              <w:numPr>
                <w:ilvl w:val="0"/>
                <w:numId w:val="1"/>
              </w:numPr>
              <w:suppressLineNumbers/>
              <w:tabs>
                <w:tab w:val="left" w:pos="4932"/>
              </w:tabs>
              <w:suppressAutoHyphens/>
              <w:ind w:left="0"/>
              <w:rPr>
                <w:b/>
                <w:bCs/>
                <w:sz w:val="24"/>
                <w:szCs w:val="24"/>
              </w:rPr>
            </w:pPr>
            <w:r w:rsidRPr="0061057D">
              <w:rPr>
                <w:bCs/>
                <w:sz w:val="24"/>
                <w:szCs w:val="24"/>
              </w:rPr>
              <w:t>МП</w:t>
            </w:r>
          </w:p>
        </w:tc>
      </w:tr>
    </w:tbl>
    <w:p w:rsidR="00B066F6" w:rsidRPr="00F04D94" w:rsidRDefault="00B066F6" w:rsidP="00E12E4C">
      <w:pPr>
        <w:jc w:val="both"/>
        <w:rPr>
          <w:sz w:val="24"/>
          <w:szCs w:val="24"/>
        </w:rPr>
      </w:pPr>
    </w:p>
    <w:p w:rsidR="00B066F6" w:rsidRPr="00F04D94" w:rsidRDefault="00B066F6" w:rsidP="00E12E4C">
      <w:pPr>
        <w:ind w:firstLine="540"/>
        <w:jc w:val="both"/>
        <w:rPr>
          <w:i/>
          <w:sz w:val="24"/>
          <w:szCs w:val="24"/>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484CEB" w:rsidRDefault="00484CEB" w:rsidP="00E12E4C"/>
    <w:sectPr w:rsidR="00484CEB" w:rsidSect="00FE14A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drawingGridHorizontalSpacing w:val="120"/>
  <w:displayHorizontalDrawingGridEvery w:val="2"/>
  <w:displayVerticalDrawingGridEvery w:val="2"/>
  <w:characterSpacingControl w:val="doNotCompress"/>
  <w:compat/>
  <w:rsids>
    <w:rsidRoot w:val="00B066F6"/>
    <w:rsid w:val="00270735"/>
    <w:rsid w:val="002B2823"/>
    <w:rsid w:val="00395EF1"/>
    <w:rsid w:val="004102C8"/>
    <w:rsid w:val="00484CEB"/>
    <w:rsid w:val="006011A6"/>
    <w:rsid w:val="006A21A8"/>
    <w:rsid w:val="0073706B"/>
    <w:rsid w:val="007451E2"/>
    <w:rsid w:val="00756897"/>
    <w:rsid w:val="008104F5"/>
    <w:rsid w:val="0081643E"/>
    <w:rsid w:val="009831BE"/>
    <w:rsid w:val="0099752B"/>
    <w:rsid w:val="009B5D1C"/>
    <w:rsid w:val="00B066F6"/>
    <w:rsid w:val="00BB5A93"/>
    <w:rsid w:val="00D16455"/>
    <w:rsid w:val="00DB355B"/>
    <w:rsid w:val="00E12E4C"/>
    <w:rsid w:val="00ED32E7"/>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2"/>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F6"/>
    <w:pPr>
      <w:ind w:firstLine="0"/>
      <w:jc w:val="left"/>
    </w:pPr>
    <w:rPr>
      <w:rFonts w:eastAsia="Times New Roman"/>
      <w:bCs w:val="0"/>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B066F6"/>
    <w:pPr>
      <w:jc w:val="both"/>
    </w:pPr>
    <w:rPr>
      <w:sz w:val="24"/>
    </w:rPr>
  </w:style>
  <w:style w:type="character" w:customStyle="1" w:styleId="a4">
    <w:name w:val="Основной текст Знак"/>
    <w:aliases w:val="Список 1 Знак Знак,Список 1 Знак1,Список 1 Знак Знак2"/>
    <w:basedOn w:val="a0"/>
    <w:link w:val="a3"/>
    <w:rsid w:val="00B066F6"/>
    <w:rPr>
      <w:rFonts w:eastAsia="Times New Roman"/>
      <w:bCs w:val="0"/>
      <w:kern w:val="0"/>
      <w:szCs w:val="20"/>
      <w:lang w:eastAsia="ru-RU"/>
    </w:rPr>
  </w:style>
  <w:style w:type="paragraph" w:styleId="a5">
    <w:name w:val="Body Text Indent"/>
    <w:basedOn w:val="a"/>
    <w:link w:val="a6"/>
    <w:rsid w:val="00B066F6"/>
    <w:pPr>
      <w:spacing w:after="120"/>
      <w:ind w:left="283"/>
    </w:pPr>
  </w:style>
  <w:style w:type="character" w:customStyle="1" w:styleId="a6">
    <w:name w:val="Основной текст с отступом Знак"/>
    <w:basedOn w:val="a0"/>
    <w:link w:val="a5"/>
    <w:rsid w:val="00B066F6"/>
    <w:rPr>
      <w:rFonts w:eastAsia="Times New Roman"/>
      <w:bCs w:val="0"/>
      <w:kern w:val="0"/>
      <w:sz w:val="20"/>
      <w:szCs w:val="20"/>
      <w:lang w:eastAsia="ru-RU"/>
    </w:rPr>
  </w:style>
  <w:style w:type="paragraph" w:customStyle="1" w:styleId="ConsPlusNormal">
    <w:name w:val="ConsPlusNormal"/>
    <w:rsid w:val="00B066F6"/>
    <w:pPr>
      <w:widowControl w:val="0"/>
      <w:autoSpaceDE w:val="0"/>
      <w:autoSpaceDN w:val="0"/>
      <w:adjustRightInd w:val="0"/>
      <w:ind w:firstLine="720"/>
      <w:jc w:val="left"/>
    </w:pPr>
    <w:rPr>
      <w:rFonts w:ascii="Arial" w:eastAsia="Times New Roman" w:hAnsi="Arial" w:cs="Arial"/>
      <w:bCs w:val="0"/>
      <w:kern w:val="0"/>
      <w:sz w:val="20"/>
      <w:szCs w:val="20"/>
      <w:lang w:eastAsia="ru-RU"/>
    </w:rPr>
  </w:style>
  <w:style w:type="paragraph" w:customStyle="1" w:styleId="1">
    <w:name w:val="Стиль1"/>
    <w:basedOn w:val="a"/>
    <w:rsid w:val="00B066F6"/>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B066F6"/>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B066F6"/>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B066F6"/>
    <w:pPr>
      <w:widowControl w:val="0"/>
      <w:autoSpaceDE w:val="0"/>
      <w:autoSpaceDN w:val="0"/>
      <w:adjustRightInd w:val="0"/>
      <w:ind w:firstLine="0"/>
      <w:jc w:val="left"/>
    </w:pPr>
    <w:rPr>
      <w:rFonts w:ascii="Courier New" w:eastAsia="Times New Roman" w:hAnsi="Courier New" w:cs="Courier New"/>
      <w:bCs w:val="0"/>
      <w:kern w:val="0"/>
      <w:sz w:val="20"/>
      <w:szCs w:val="20"/>
      <w:lang w:eastAsia="ru-RU"/>
    </w:rPr>
  </w:style>
  <w:style w:type="paragraph" w:customStyle="1" w:styleId="10">
    <w:name w:val="заголовок 1"/>
    <w:basedOn w:val="a"/>
    <w:next w:val="a"/>
    <w:rsid w:val="00B066F6"/>
    <w:pPr>
      <w:keepNext/>
      <w:autoSpaceDE w:val="0"/>
      <w:autoSpaceDN w:val="0"/>
    </w:pPr>
    <w:rPr>
      <w:sz w:val="24"/>
      <w:szCs w:val="24"/>
    </w:rPr>
  </w:style>
  <w:style w:type="paragraph" w:styleId="a7">
    <w:name w:val="Title"/>
    <w:basedOn w:val="a"/>
    <w:next w:val="a8"/>
    <w:link w:val="a9"/>
    <w:qFormat/>
    <w:rsid w:val="00B066F6"/>
    <w:pPr>
      <w:jc w:val="center"/>
    </w:pPr>
    <w:rPr>
      <w:sz w:val="24"/>
    </w:rPr>
  </w:style>
  <w:style w:type="character" w:customStyle="1" w:styleId="a9">
    <w:name w:val="Название Знак"/>
    <w:basedOn w:val="a0"/>
    <w:link w:val="a7"/>
    <w:rsid w:val="00B066F6"/>
    <w:rPr>
      <w:rFonts w:eastAsia="Times New Roman"/>
      <w:bCs w:val="0"/>
      <w:kern w:val="0"/>
      <w:szCs w:val="20"/>
    </w:rPr>
  </w:style>
  <w:style w:type="paragraph" w:customStyle="1" w:styleId="TimesNewRoman">
    <w:name w:val="Обычный + Times New Roman"/>
    <w:aliases w:val="вправо"/>
    <w:basedOn w:val="a"/>
    <w:rsid w:val="00B066F6"/>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B066F6"/>
    <w:pPr>
      <w:jc w:val="center"/>
    </w:pPr>
    <w:rPr>
      <w:b/>
      <w:bCs/>
    </w:rPr>
  </w:style>
  <w:style w:type="paragraph" w:customStyle="1" w:styleId="210">
    <w:name w:val="Основной текст с отступом 21"/>
    <w:basedOn w:val="a"/>
    <w:rsid w:val="00B066F6"/>
    <w:pPr>
      <w:ind w:left="540" w:hanging="540"/>
      <w:jc w:val="both"/>
    </w:pPr>
    <w:rPr>
      <w:sz w:val="22"/>
      <w:szCs w:val="24"/>
      <w:lang w:eastAsia="ar-SA"/>
    </w:rPr>
  </w:style>
  <w:style w:type="paragraph" w:styleId="20">
    <w:name w:val="List Number 2"/>
    <w:basedOn w:val="a"/>
    <w:uiPriority w:val="99"/>
    <w:semiHidden/>
    <w:unhideWhenUsed/>
    <w:rsid w:val="00B066F6"/>
    <w:pPr>
      <w:tabs>
        <w:tab w:val="num" w:pos="432"/>
      </w:tabs>
      <w:ind w:left="432" w:hanging="432"/>
      <w:contextualSpacing/>
    </w:pPr>
  </w:style>
  <w:style w:type="paragraph" w:styleId="21">
    <w:name w:val="Body Text Indent 2"/>
    <w:basedOn w:val="a"/>
    <w:link w:val="22"/>
    <w:uiPriority w:val="99"/>
    <w:semiHidden/>
    <w:unhideWhenUsed/>
    <w:rsid w:val="00B066F6"/>
    <w:pPr>
      <w:spacing w:after="120" w:line="480" w:lineRule="auto"/>
      <w:ind w:left="283"/>
    </w:pPr>
  </w:style>
  <w:style w:type="character" w:customStyle="1" w:styleId="22">
    <w:name w:val="Основной текст с отступом 2 Знак"/>
    <w:basedOn w:val="a0"/>
    <w:link w:val="21"/>
    <w:uiPriority w:val="99"/>
    <w:semiHidden/>
    <w:rsid w:val="00B066F6"/>
    <w:rPr>
      <w:rFonts w:eastAsia="Times New Roman"/>
      <w:bCs w:val="0"/>
      <w:kern w:val="0"/>
      <w:sz w:val="20"/>
      <w:szCs w:val="20"/>
      <w:lang w:eastAsia="ru-RU"/>
    </w:rPr>
  </w:style>
  <w:style w:type="paragraph" w:styleId="a8">
    <w:name w:val="Subtitle"/>
    <w:basedOn w:val="a"/>
    <w:next w:val="a"/>
    <w:link w:val="aa"/>
    <w:uiPriority w:val="11"/>
    <w:qFormat/>
    <w:rsid w:val="00B066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B066F6"/>
    <w:rPr>
      <w:rFonts w:asciiTheme="majorHAnsi" w:eastAsiaTheme="majorEastAsia" w:hAnsiTheme="majorHAnsi" w:cstheme="majorBidi"/>
      <w:bCs w:val="0"/>
      <w:i/>
      <w:iCs/>
      <w:color w:val="4F81BD" w:themeColor="accent1"/>
      <w:spacing w:val="15"/>
      <w:kern w:val="0"/>
      <w:szCs w:val="24"/>
      <w:lang w:eastAsia="ru-RU"/>
    </w:rPr>
  </w:style>
  <w:style w:type="paragraph" w:styleId="ab">
    <w:name w:val="List Paragraph"/>
    <w:basedOn w:val="a"/>
    <w:uiPriority w:val="34"/>
    <w:qFormat/>
    <w:rsid w:val="004102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1646</Words>
  <Characters>9386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3</cp:revision>
  <dcterms:created xsi:type="dcterms:W3CDTF">2012-04-25T16:35:00Z</dcterms:created>
  <dcterms:modified xsi:type="dcterms:W3CDTF">2012-04-25T17:39:00Z</dcterms:modified>
</cp:coreProperties>
</file>