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70711" w:rsidRPr="00CC7E03" w:rsidRDefault="003834A9" w:rsidP="009E6053">
      <w:pPr>
        <w:jc w:val="center"/>
        <w:outlineLvl w:val="0"/>
        <w:rPr>
          <w:sz w:val="32"/>
          <w:szCs w:val="32"/>
        </w:rPr>
      </w:pPr>
      <w:r w:rsidRPr="003834A9">
        <w:rPr>
          <w:noProof/>
        </w:rPr>
        <w:pict>
          <v:shapetype id="_x0000_t202" coordsize="21600,21600" o:spt="202" path="m,l,21600r21600,l21600,xe">
            <v:stroke joinstyle="miter"/>
            <v:path gradientshapeok="t" o:connecttype="rect"/>
          </v:shapetype>
          <v:shape id="_x0000_s1026" type="#_x0000_t202" style="position:absolute;left:0;text-align:left;margin-left:253.35pt;margin-top:-4.75pt;width:252pt;height:139.1pt;z-index:251658240" filled="f" stroked="f">
            <v:textbox style="mso-next-textbox:#_x0000_s1026">
              <w:txbxContent>
                <w:p w:rsidR="00AC411E" w:rsidRDefault="00AC411E" w:rsidP="00056A7D">
                  <w:pPr>
                    <w:rPr>
                      <w:b/>
                      <w:sz w:val="28"/>
                      <w:szCs w:val="28"/>
                    </w:rPr>
                  </w:pPr>
                  <w:r>
                    <w:rPr>
                      <w:b/>
                      <w:sz w:val="28"/>
                      <w:szCs w:val="28"/>
                    </w:rPr>
                    <w:t>УТВЕРЖДАЮ</w:t>
                  </w:r>
                </w:p>
                <w:p w:rsidR="00AC411E" w:rsidRPr="00D37A37" w:rsidRDefault="00AC411E" w:rsidP="00056A7D">
                  <w:pPr>
                    <w:rPr>
                      <w:sz w:val="28"/>
                      <w:szCs w:val="28"/>
                    </w:rPr>
                  </w:pPr>
                  <w:r>
                    <w:rPr>
                      <w:sz w:val="28"/>
                      <w:szCs w:val="28"/>
                    </w:rPr>
                    <w:t>И.о</w:t>
                  </w:r>
                  <w:proofErr w:type="gramStart"/>
                  <w:r>
                    <w:rPr>
                      <w:sz w:val="28"/>
                      <w:szCs w:val="28"/>
                    </w:rPr>
                    <w:t>.д</w:t>
                  </w:r>
                  <w:proofErr w:type="gramEnd"/>
                  <w:r>
                    <w:rPr>
                      <w:sz w:val="28"/>
                      <w:szCs w:val="28"/>
                    </w:rPr>
                    <w:t>иректора муниципального казен</w:t>
                  </w:r>
                  <w:r w:rsidRPr="00D37A37">
                    <w:rPr>
                      <w:sz w:val="28"/>
                      <w:szCs w:val="28"/>
                    </w:rPr>
                    <w:t>ного учреждения «Благоустройство Орджоникидзевского района»</w:t>
                  </w:r>
                </w:p>
                <w:p w:rsidR="00AC411E" w:rsidRDefault="00AC411E" w:rsidP="00056A7D">
                  <w:pPr>
                    <w:rPr>
                      <w:sz w:val="28"/>
                      <w:szCs w:val="28"/>
                    </w:rPr>
                  </w:pPr>
                </w:p>
                <w:p w:rsidR="00AC411E" w:rsidRPr="00D37A37" w:rsidRDefault="00AC411E" w:rsidP="00056A7D">
                  <w:pPr>
                    <w:rPr>
                      <w:sz w:val="28"/>
                      <w:szCs w:val="28"/>
                    </w:rPr>
                  </w:pPr>
                  <w:r w:rsidRPr="00D37A37">
                    <w:rPr>
                      <w:sz w:val="28"/>
                      <w:szCs w:val="28"/>
                    </w:rPr>
                    <w:t>_______________</w:t>
                  </w:r>
                  <w:r>
                    <w:rPr>
                      <w:sz w:val="28"/>
                      <w:szCs w:val="28"/>
                    </w:rPr>
                    <w:t xml:space="preserve"> </w:t>
                  </w:r>
                  <w:proofErr w:type="spellStart"/>
                  <w:r>
                    <w:rPr>
                      <w:sz w:val="28"/>
                      <w:szCs w:val="28"/>
                    </w:rPr>
                    <w:t>Чащухин</w:t>
                  </w:r>
                  <w:proofErr w:type="spellEnd"/>
                  <w:r>
                    <w:rPr>
                      <w:sz w:val="28"/>
                      <w:szCs w:val="28"/>
                    </w:rPr>
                    <w:t xml:space="preserve"> В.И</w:t>
                  </w:r>
                </w:p>
                <w:p w:rsidR="00AC411E" w:rsidRPr="00D37A37" w:rsidRDefault="00AC411E" w:rsidP="00056A7D">
                  <w:pPr>
                    <w:rPr>
                      <w:sz w:val="28"/>
                      <w:szCs w:val="28"/>
                    </w:rPr>
                  </w:pPr>
                  <w:r>
                    <w:rPr>
                      <w:sz w:val="28"/>
                      <w:szCs w:val="28"/>
                    </w:rPr>
                    <w:t>«03» сентября 2012</w:t>
                  </w:r>
                  <w:r w:rsidRPr="00D37A37">
                    <w:rPr>
                      <w:sz w:val="28"/>
                      <w:szCs w:val="28"/>
                    </w:rPr>
                    <w:t xml:space="preserve"> года</w:t>
                  </w:r>
                </w:p>
                <w:p w:rsidR="00AC411E" w:rsidRPr="00056A7D" w:rsidRDefault="00AC411E" w:rsidP="00056A7D">
                  <w:pPr>
                    <w:rPr>
                      <w:szCs w:val="28"/>
                    </w:rPr>
                  </w:pPr>
                </w:p>
              </w:txbxContent>
            </v:textbox>
          </v:shape>
        </w:pict>
      </w:r>
    </w:p>
    <w:p w:rsidR="00770711" w:rsidRDefault="00770711">
      <w:pPr>
        <w:pStyle w:val="a4"/>
        <w:jc w:val="center"/>
        <w:rPr>
          <w:b/>
          <w:bCs/>
          <w:sz w:val="32"/>
          <w:szCs w:val="32"/>
        </w:rPr>
      </w:pPr>
    </w:p>
    <w:p w:rsidR="00770711" w:rsidRDefault="00770711">
      <w:pPr>
        <w:pStyle w:val="a4"/>
        <w:jc w:val="center"/>
        <w:rPr>
          <w:b/>
          <w:bCs/>
          <w:sz w:val="32"/>
          <w:szCs w:val="32"/>
        </w:rPr>
      </w:pPr>
    </w:p>
    <w:p w:rsidR="00770711" w:rsidRDefault="00770711">
      <w:pPr>
        <w:pStyle w:val="a4"/>
        <w:jc w:val="center"/>
        <w:rPr>
          <w:b/>
          <w:bCs/>
          <w:sz w:val="32"/>
          <w:szCs w:val="32"/>
        </w:rPr>
      </w:pPr>
    </w:p>
    <w:p w:rsidR="00770711" w:rsidRDefault="00770711">
      <w:pPr>
        <w:pStyle w:val="a4"/>
        <w:jc w:val="center"/>
        <w:rPr>
          <w:b/>
          <w:bCs/>
          <w:sz w:val="32"/>
          <w:szCs w:val="32"/>
        </w:rPr>
      </w:pPr>
    </w:p>
    <w:p w:rsidR="00770711" w:rsidRDefault="00770711">
      <w:pPr>
        <w:pStyle w:val="a4"/>
        <w:jc w:val="center"/>
        <w:rPr>
          <w:b/>
          <w:bCs/>
          <w:sz w:val="32"/>
          <w:szCs w:val="32"/>
        </w:rPr>
      </w:pPr>
    </w:p>
    <w:p w:rsidR="00770711" w:rsidRDefault="00770711">
      <w:pPr>
        <w:pStyle w:val="a4"/>
        <w:jc w:val="center"/>
        <w:rPr>
          <w:b/>
          <w:bCs/>
          <w:sz w:val="32"/>
          <w:szCs w:val="32"/>
        </w:rPr>
      </w:pPr>
    </w:p>
    <w:p w:rsidR="00770711" w:rsidRDefault="00770711">
      <w:pPr>
        <w:pStyle w:val="a4"/>
        <w:jc w:val="center"/>
        <w:rPr>
          <w:b/>
          <w:bCs/>
          <w:sz w:val="32"/>
          <w:szCs w:val="32"/>
        </w:rPr>
      </w:pPr>
    </w:p>
    <w:p w:rsidR="00770711" w:rsidRDefault="00770711">
      <w:pPr>
        <w:pStyle w:val="a4"/>
        <w:jc w:val="center"/>
        <w:rPr>
          <w:b/>
          <w:bCs/>
          <w:sz w:val="32"/>
          <w:szCs w:val="32"/>
        </w:rPr>
      </w:pPr>
    </w:p>
    <w:p w:rsidR="00770711" w:rsidRDefault="00770711">
      <w:pPr>
        <w:pStyle w:val="a4"/>
        <w:jc w:val="center"/>
        <w:rPr>
          <w:b/>
          <w:bCs/>
          <w:sz w:val="32"/>
          <w:szCs w:val="32"/>
        </w:rPr>
      </w:pPr>
    </w:p>
    <w:p w:rsidR="00770711" w:rsidRDefault="00770711">
      <w:pPr>
        <w:pStyle w:val="a4"/>
        <w:jc w:val="center"/>
        <w:rPr>
          <w:b/>
          <w:bCs/>
          <w:sz w:val="32"/>
          <w:szCs w:val="32"/>
        </w:rPr>
      </w:pPr>
    </w:p>
    <w:p w:rsidR="00770711" w:rsidRDefault="00770711">
      <w:pPr>
        <w:pStyle w:val="a4"/>
        <w:jc w:val="center"/>
        <w:rPr>
          <w:b/>
          <w:bCs/>
          <w:sz w:val="32"/>
          <w:szCs w:val="32"/>
        </w:rPr>
      </w:pPr>
    </w:p>
    <w:p w:rsidR="00770711" w:rsidRDefault="00770711">
      <w:pPr>
        <w:pStyle w:val="a4"/>
        <w:jc w:val="center"/>
        <w:rPr>
          <w:b/>
          <w:bCs/>
          <w:sz w:val="32"/>
          <w:szCs w:val="32"/>
        </w:rPr>
      </w:pPr>
    </w:p>
    <w:p w:rsidR="00770711" w:rsidRDefault="00770711">
      <w:pPr>
        <w:pStyle w:val="a4"/>
        <w:jc w:val="center"/>
        <w:rPr>
          <w:b/>
          <w:bCs/>
          <w:sz w:val="32"/>
          <w:szCs w:val="32"/>
        </w:rPr>
      </w:pPr>
    </w:p>
    <w:p w:rsidR="00770711" w:rsidRDefault="00770711">
      <w:pPr>
        <w:pStyle w:val="a4"/>
        <w:jc w:val="center"/>
        <w:rPr>
          <w:b/>
          <w:bCs/>
          <w:sz w:val="32"/>
          <w:szCs w:val="32"/>
        </w:rPr>
      </w:pPr>
    </w:p>
    <w:p w:rsidR="00770711" w:rsidRDefault="00770711">
      <w:pPr>
        <w:pStyle w:val="a4"/>
        <w:jc w:val="center"/>
        <w:rPr>
          <w:b/>
          <w:bCs/>
          <w:sz w:val="32"/>
          <w:szCs w:val="32"/>
        </w:rPr>
      </w:pPr>
    </w:p>
    <w:p w:rsidR="00770711" w:rsidRDefault="00770711">
      <w:pPr>
        <w:pStyle w:val="a4"/>
        <w:jc w:val="center"/>
        <w:rPr>
          <w:b/>
          <w:bCs/>
          <w:sz w:val="32"/>
          <w:szCs w:val="32"/>
        </w:rPr>
      </w:pPr>
    </w:p>
    <w:p w:rsidR="00770711" w:rsidRDefault="00770711">
      <w:pPr>
        <w:pStyle w:val="a4"/>
        <w:jc w:val="center"/>
        <w:rPr>
          <w:b/>
          <w:bCs/>
          <w:sz w:val="32"/>
          <w:szCs w:val="32"/>
        </w:rPr>
      </w:pPr>
    </w:p>
    <w:p w:rsidR="00770711" w:rsidRDefault="00770711">
      <w:pPr>
        <w:pStyle w:val="a4"/>
        <w:jc w:val="center"/>
        <w:rPr>
          <w:b/>
          <w:bCs/>
          <w:sz w:val="32"/>
          <w:szCs w:val="32"/>
        </w:rPr>
      </w:pPr>
    </w:p>
    <w:p w:rsidR="00770711" w:rsidRDefault="00770711">
      <w:pPr>
        <w:pStyle w:val="a4"/>
        <w:jc w:val="center"/>
        <w:rPr>
          <w:b/>
          <w:bCs/>
          <w:sz w:val="32"/>
          <w:szCs w:val="32"/>
        </w:rPr>
      </w:pPr>
    </w:p>
    <w:p w:rsidR="00056A7D" w:rsidRPr="00056A7D" w:rsidRDefault="00056A7D" w:rsidP="00056A7D">
      <w:pPr>
        <w:jc w:val="center"/>
        <w:rPr>
          <w:b/>
          <w:sz w:val="28"/>
          <w:szCs w:val="28"/>
        </w:rPr>
      </w:pPr>
      <w:r w:rsidRPr="00056A7D">
        <w:rPr>
          <w:b/>
          <w:sz w:val="28"/>
          <w:szCs w:val="28"/>
        </w:rPr>
        <w:t>ИЗМЕНЕНИ</w:t>
      </w:r>
      <w:r>
        <w:rPr>
          <w:b/>
          <w:sz w:val="28"/>
          <w:szCs w:val="28"/>
        </w:rPr>
        <w:t>Я</w:t>
      </w:r>
      <w:r w:rsidRPr="00056A7D">
        <w:rPr>
          <w:b/>
          <w:sz w:val="28"/>
          <w:szCs w:val="28"/>
        </w:rPr>
        <w:t xml:space="preserve"> </w:t>
      </w:r>
      <w:proofErr w:type="gramStart"/>
      <w:r w:rsidRPr="00056A7D">
        <w:rPr>
          <w:b/>
          <w:sz w:val="28"/>
          <w:szCs w:val="28"/>
        </w:rPr>
        <w:t>В</w:t>
      </w:r>
      <w:proofErr w:type="gramEnd"/>
    </w:p>
    <w:p w:rsidR="00770711" w:rsidRPr="00056A7D" w:rsidRDefault="00056A7D">
      <w:pPr>
        <w:pStyle w:val="a4"/>
        <w:jc w:val="center"/>
        <w:rPr>
          <w:b/>
          <w:bCs/>
          <w:sz w:val="28"/>
          <w:szCs w:val="28"/>
        </w:rPr>
      </w:pPr>
      <w:r>
        <w:rPr>
          <w:b/>
          <w:bCs/>
          <w:sz w:val="28"/>
          <w:szCs w:val="28"/>
        </w:rPr>
        <w:t>ДОКУМЕНТАЦИЮ</w:t>
      </w:r>
      <w:r w:rsidR="00770711" w:rsidRPr="00056A7D">
        <w:rPr>
          <w:b/>
          <w:bCs/>
          <w:sz w:val="28"/>
          <w:szCs w:val="28"/>
        </w:rPr>
        <w:t xml:space="preserve"> ОБ ОТКРЫТОМ АУКЦИОНЕ</w:t>
      </w:r>
    </w:p>
    <w:p w:rsidR="00770711" w:rsidRPr="00056A7D" w:rsidRDefault="00770711">
      <w:pPr>
        <w:pStyle w:val="a4"/>
        <w:jc w:val="center"/>
        <w:rPr>
          <w:b/>
          <w:bCs/>
          <w:sz w:val="28"/>
          <w:szCs w:val="28"/>
        </w:rPr>
      </w:pPr>
      <w:r w:rsidRPr="00056A7D">
        <w:rPr>
          <w:b/>
          <w:bCs/>
          <w:sz w:val="28"/>
          <w:szCs w:val="28"/>
        </w:rPr>
        <w:t>В ЭЛЕКТРОННОЙ ФОРМЕ</w:t>
      </w:r>
    </w:p>
    <w:p w:rsidR="00770711" w:rsidRPr="00803CB4" w:rsidRDefault="00056A7D" w:rsidP="00F426F2">
      <w:pPr>
        <w:spacing w:line="100" w:lineRule="atLeast"/>
        <w:jc w:val="center"/>
        <w:rPr>
          <w:b/>
          <w:bCs/>
          <w:color w:val="000000"/>
          <w:sz w:val="28"/>
          <w:szCs w:val="28"/>
        </w:rPr>
      </w:pPr>
      <w:r w:rsidRPr="00BC63F3">
        <w:rPr>
          <w:color w:val="000000"/>
          <w:sz w:val="28"/>
          <w:szCs w:val="28"/>
        </w:rPr>
        <w:t xml:space="preserve">на право заключить муниципальный контракт </w:t>
      </w:r>
      <w:r w:rsidRPr="00BC63F3">
        <w:rPr>
          <w:sz w:val="28"/>
          <w:szCs w:val="28"/>
        </w:rPr>
        <w:t>на выполнение работ по</w:t>
      </w:r>
      <w:r>
        <w:rPr>
          <w:sz w:val="28"/>
          <w:szCs w:val="28"/>
        </w:rPr>
        <w:t xml:space="preserve"> ликвидации несанкционированных свалок в Орджоникидзевском</w:t>
      </w:r>
      <w:r w:rsidRPr="00BC63F3">
        <w:rPr>
          <w:sz w:val="28"/>
          <w:szCs w:val="28"/>
        </w:rPr>
        <w:t xml:space="preserve"> район</w:t>
      </w:r>
      <w:r>
        <w:rPr>
          <w:sz w:val="28"/>
          <w:szCs w:val="28"/>
        </w:rPr>
        <w:t>е</w:t>
      </w:r>
      <w:r w:rsidRPr="00BC63F3">
        <w:rPr>
          <w:sz w:val="28"/>
          <w:szCs w:val="28"/>
        </w:rPr>
        <w:t xml:space="preserve"> города Перми</w:t>
      </w:r>
    </w:p>
    <w:p w:rsidR="00056A7D" w:rsidRPr="00992F68" w:rsidRDefault="00770711" w:rsidP="00056A7D">
      <w:pPr>
        <w:pStyle w:val="a4"/>
        <w:ind w:firstLine="708"/>
        <w:jc w:val="center"/>
      </w:pPr>
      <w:r w:rsidRPr="00803CB4">
        <w:rPr>
          <w:b/>
          <w:bCs/>
          <w:color w:val="000000"/>
          <w:sz w:val="28"/>
          <w:szCs w:val="28"/>
        </w:rPr>
        <w:t xml:space="preserve"> </w:t>
      </w:r>
      <w:r w:rsidR="00056A7D">
        <w:t>(</w:t>
      </w:r>
      <w:r w:rsidR="00056A7D" w:rsidRPr="00056A7D">
        <w:rPr>
          <w:sz w:val="28"/>
          <w:szCs w:val="28"/>
        </w:rPr>
        <w:t>И</w:t>
      </w:r>
      <w:r w:rsidR="00056A7D">
        <w:rPr>
          <w:sz w:val="28"/>
          <w:szCs w:val="28"/>
        </w:rPr>
        <w:t>звещение №</w:t>
      </w:r>
      <w:r w:rsidR="00056A7D" w:rsidRPr="00056A7D">
        <w:rPr>
          <w:sz w:val="28"/>
          <w:szCs w:val="28"/>
        </w:rPr>
        <w:t>0356300058912000026 от 08.08.2012)</w:t>
      </w:r>
    </w:p>
    <w:p w:rsidR="00770711" w:rsidRPr="00803CB4" w:rsidRDefault="00770711" w:rsidP="00F426F2">
      <w:pPr>
        <w:pStyle w:val="a4"/>
        <w:jc w:val="center"/>
        <w:rPr>
          <w:b/>
          <w:bCs/>
          <w:color w:val="000000"/>
          <w:sz w:val="28"/>
          <w:szCs w:val="28"/>
        </w:rPr>
      </w:pPr>
    </w:p>
    <w:p w:rsidR="00770711" w:rsidRDefault="00770711">
      <w:pPr>
        <w:pStyle w:val="a4"/>
        <w:spacing w:line="520" w:lineRule="exact"/>
      </w:pPr>
    </w:p>
    <w:p w:rsidR="00770711" w:rsidRDefault="00770711">
      <w:pPr>
        <w:spacing w:line="520" w:lineRule="exact"/>
        <w:jc w:val="center"/>
        <w:rPr>
          <w:sz w:val="24"/>
          <w:szCs w:val="24"/>
        </w:rPr>
      </w:pPr>
    </w:p>
    <w:p w:rsidR="00770711" w:rsidRDefault="00770711">
      <w:pPr>
        <w:spacing w:line="520" w:lineRule="exact"/>
        <w:rPr>
          <w:sz w:val="24"/>
          <w:szCs w:val="24"/>
        </w:rPr>
      </w:pPr>
    </w:p>
    <w:p w:rsidR="00770711" w:rsidRDefault="00770711">
      <w:pPr>
        <w:spacing w:line="520" w:lineRule="exact"/>
        <w:rPr>
          <w:sz w:val="24"/>
          <w:szCs w:val="24"/>
        </w:rPr>
      </w:pPr>
    </w:p>
    <w:p w:rsidR="00770711" w:rsidRDefault="00770711">
      <w:pPr>
        <w:pStyle w:val="a4"/>
        <w:jc w:val="center"/>
        <w:rPr>
          <w:sz w:val="28"/>
          <w:szCs w:val="28"/>
        </w:rPr>
      </w:pPr>
    </w:p>
    <w:p w:rsidR="00770711" w:rsidRDefault="00770711">
      <w:pPr>
        <w:pStyle w:val="a4"/>
        <w:jc w:val="center"/>
        <w:rPr>
          <w:sz w:val="28"/>
          <w:szCs w:val="28"/>
        </w:rPr>
      </w:pPr>
    </w:p>
    <w:p w:rsidR="00770711" w:rsidRDefault="00770711">
      <w:pPr>
        <w:pStyle w:val="a4"/>
        <w:jc w:val="center"/>
        <w:rPr>
          <w:sz w:val="28"/>
          <w:szCs w:val="28"/>
        </w:rPr>
      </w:pPr>
    </w:p>
    <w:p w:rsidR="00770711" w:rsidRDefault="00770711">
      <w:pPr>
        <w:pStyle w:val="a4"/>
        <w:jc w:val="center"/>
        <w:rPr>
          <w:sz w:val="28"/>
          <w:szCs w:val="28"/>
        </w:rPr>
      </w:pPr>
    </w:p>
    <w:p w:rsidR="00770711" w:rsidRDefault="00770711">
      <w:pPr>
        <w:pStyle w:val="a4"/>
        <w:jc w:val="center"/>
        <w:rPr>
          <w:sz w:val="28"/>
          <w:szCs w:val="28"/>
        </w:rPr>
      </w:pPr>
    </w:p>
    <w:p w:rsidR="00770711" w:rsidRDefault="00770711">
      <w:pPr>
        <w:pStyle w:val="a4"/>
        <w:jc w:val="center"/>
        <w:rPr>
          <w:sz w:val="28"/>
          <w:szCs w:val="28"/>
        </w:rPr>
      </w:pPr>
    </w:p>
    <w:p w:rsidR="00056A7D" w:rsidRDefault="00056A7D">
      <w:pPr>
        <w:pStyle w:val="a4"/>
        <w:jc w:val="center"/>
        <w:rPr>
          <w:sz w:val="28"/>
          <w:szCs w:val="28"/>
        </w:rPr>
      </w:pPr>
    </w:p>
    <w:p w:rsidR="00770711" w:rsidRDefault="00770711">
      <w:pPr>
        <w:pStyle w:val="a4"/>
        <w:jc w:val="center"/>
        <w:rPr>
          <w:sz w:val="28"/>
          <w:szCs w:val="28"/>
        </w:rPr>
      </w:pPr>
      <w:r>
        <w:rPr>
          <w:sz w:val="28"/>
          <w:szCs w:val="28"/>
        </w:rPr>
        <w:t>г. Пермь, 2012 год</w:t>
      </w:r>
    </w:p>
    <w:p w:rsidR="00056A7D" w:rsidRDefault="00056A7D">
      <w:pPr>
        <w:pStyle w:val="a4"/>
        <w:jc w:val="center"/>
        <w:rPr>
          <w:sz w:val="28"/>
          <w:szCs w:val="28"/>
        </w:rPr>
      </w:pPr>
    </w:p>
    <w:p w:rsidR="00056A7D" w:rsidRDefault="00056A7D" w:rsidP="00056A7D">
      <w:pPr>
        <w:jc w:val="both"/>
        <w:rPr>
          <w:sz w:val="24"/>
          <w:szCs w:val="24"/>
        </w:rPr>
      </w:pPr>
    </w:p>
    <w:p w:rsidR="00056A7D" w:rsidRDefault="00056A7D" w:rsidP="00056A7D">
      <w:pPr>
        <w:jc w:val="both"/>
        <w:rPr>
          <w:sz w:val="24"/>
          <w:szCs w:val="24"/>
        </w:rPr>
      </w:pPr>
    </w:p>
    <w:p w:rsidR="00056A7D" w:rsidRDefault="00056A7D" w:rsidP="00056A7D">
      <w:pPr>
        <w:jc w:val="both"/>
        <w:rPr>
          <w:sz w:val="24"/>
          <w:szCs w:val="24"/>
        </w:rPr>
      </w:pPr>
    </w:p>
    <w:p w:rsidR="00056A7D" w:rsidRDefault="00056A7D" w:rsidP="00056A7D">
      <w:pPr>
        <w:jc w:val="both"/>
        <w:rPr>
          <w:sz w:val="24"/>
          <w:szCs w:val="24"/>
        </w:rPr>
      </w:pPr>
    </w:p>
    <w:p w:rsidR="00056A7D" w:rsidRDefault="00056A7D" w:rsidP="00056A7D">
      <w:pPr>
        <w:jc w:val="both"/>
        <w:rPr>
          <w:sz w:val="24"/>
          <w:szCs w:val="24"/>
        </w:rPr>
      </w:pPr>
      <w:r>
        <w:rPr>
          <w:sz w:val="24"/>
          <w:szCs w:val="24"/>
        </w:rPr>
        <w:t>Внести следующие изменения в документацию об открытом аукционе в электронной форме:</w:t>
      </w:r>
    </w:p>
    <w:p w:rsidR="00056A7D" w:rsidRPr="00056A7D" w:rsidRDefault="00056A7D" w:rsidP="00056A7D">
      <w:pPr>
        <w:spacing w:line="100" w:lineRule="atLeast"/>
        <w:ind w:firstLine="360"/>
        <w:jc w:val="both"/>
        <w:rPr>
          <w:b/>
          <w:bCs/>
          <w:color w:val="000000"/>
          <w:sz w:val="28"/>
          <w:szCs w:val="28"/>
        </w:rPr>
      </w:pPr>
      <w:r>
        <w:rPr>
          <w:sz w:val="24"/>
          <w:szCs w:val="24"/>
        </w:rPr>
        <w:t>1.</w:t>
      </w:r>
      <w:r w:rsidRPr="00056A7D">
        <w:rPr>
          <w:sz w:val="24"/>
          <w:szCs w:val="24"/>
        </w:rPr>
        <w:t xml:space="preserve"> Изложить «</w:t>
      </w:r>
      <w:r>
        <w:rPr>
          <w:sz w:val="24"/>
          <w:szCs w:val="24"/>
        </w:rPr>
        <w:t>Документацию об открытом а</w:t>
      </w:r>
      <w:r w:rsidRPr="00056A7D">
        <w:rPr>
          <w:sz w:val="24"/>
          <w:szCs w:val="24"/>
        </w:rPr>
        <w:t>укцион</w:t>
      </w:r>
      <w:r>
        <w:rPr>
          <w:sz w:val="24"/>
          <w:szCs w:val="24"/>
        </w:rPr>
        <w:t xml:space="preserve">е в электронной форме </w:t>
      </w:r>
      <w:r w:rsidRPr="00056A7D">
        <w:rPr>
          <w:color w:val="000000"/>
          <w:sz w:val="24"/>
          <w:szCs w:val="24"/>
        </w:rPr>
        <w:t xml:space="preserve">на право заключить муниципальный контракт </w:t>
      </w:r>
      <w:r w:rsidRPr="00056A7D">
        <w:rPr>
          <w:sz w:val="24"/>
          <w:szCs w:val="24"/>
        </w:rPr>
        <w:t>на выполнение работ по</w:t>
      </w:r>
      <w:r>
        <w:rPr>
          <w:sz w:val="24"/>
          <w:szCs w:val="24"/>
        </w:rPr>
        <w:t xml:space="preserve"> ликвидации </w:t>
      </w:r>
      <w:r w:rsidRPr="00056A7D">
        <w:rPr>
          <w:sz w:val="24"/>
          <w:szCs w:val="24"/>
        </w:rPr>
        <w:t>несанкционированных свалок в Орджоникидзевском районе города Перми</w:t>
      </w:r>
      <w:r>
        <w:rPr>
          <w:sz w:val="24"/>
          <w:szCs w:val="24"/>
        </w:rPr>
        <w:t>» в новой редакции.</w:t>
      </w:r>
    </w:p>
    <w:p w:rsidR="00056A7D" w:rsidRDefault="00056A7D" w:rsidP="00056A7D">
      <w:pPr>
        <w:pStyle w:val="a4"/>
        <w:rPr>
          <w:sz w:val="28"/>
          <w:szCs w:val="28"/>
        </w:rPr>
        <w:sectPr w:rsidR="00056A7D" w:rsidSect="00056A7D">
          <w:footerReference w:type="default" r:id="rId7"/>
          <w:pgSz w:w="11906" w:h="16838"/>
          <w:pgMar w:top="851" w:right="567" w:bottom="567" w:left="1134" w:header="709" w:footer="709" w:gutter="0"/>
          <w:cols w:space="708"/>
          <w:titlePg/>
          <w:docGrid w:linePitch="360"/>
        </w:sectPr>
      </w:pPr>
    </w:p>
    <w:tbl>
      <w:tblPr>
        <w:tblpPr w:leftFromText="180" w:rightFromText="180" w:horzAnchor="margin" w:tblpXSpec="center" w:tblpY="-225"/>
        <w:tblW w:w="10786" w:type="dxa"/>
        <w:tblCellSpacing w:w="20"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tblPr>
      <w:tblGrid>
        <w:gridCol w:w="433"/>
        <w:gridCol w:w="1360"/>
        <w:gridCol w:w="279"/>
        <w:gridCol w:w="8714"/>
      </w:tblGrid>
      <w:tr w:rsidR="00770711" w:rsidRPr="00D43C02" w:rsidTr="003F12B3">
        <w:trPr>
          <w:tblCellSpacing w:w="20" w:type="dxa"/>
        </w:trPr>
        <w:tc>
          <w:tcPr>
            <w:tcW w:w="10706" w:type="dxa"/>
            <w:gridSpan w:val="4"/>
            <w:shd w:val="clear" w:color="auto" w:fill="00FFFF"/>
          </w:tcPr>
          <w:p w:rsidR="00770711" w:rsidRPr="00D43C02" w:rsidRDefault="00770711" w:rsidP="00056A7D">
            <w:pPr>
              <w:pStyle w:val="ConsPlusNormal"/>
              <w:widowControl/>
              <w:ind w:firstLine="0"/>
              <w:jc w:val="both"/>
              <w:rPr>
                <w:rFonts w:ascii="Times New Roman" w:hAnsi="Times New Roman" w:cs="Times New Roman"/>
                <w:b/>
                <w:bCs/>
                <w:sz w:val="24"/>
                <w:szCs w:val="24"/>
              </w:rPr>
            </w:pPr>
            <w:r w:rsidRPr="00D43C02">
              <w:rPr>
                <w:rFonts w:ascii="Times New Roman" w:hAnsi="Times New Roman" w:cs="Times New Roman"/>
                <w:b/>
                <w:bCs/>
                <w:sz w:val="24"/>
                <w:szCs w:val="24"/>
              </w:rPr>
              <w:lastRenderedPageBreak/>
              <w:t>Общие сведения.</w:t>
            </w:r>
          </w:p>
        </w:tc>
      </w:tr>
      <w:tr w:rsidR="00770711" w:rsidRPr="00D43C02" w:rsidTr="003F12B3">
        <w:trPr>
          <w:tblCellSpacing w:w="20" w:type="dxa"/>
        </w:trPr>
        <w:tc>
          <w:tcPr>
            <w:tcW w:w="10706" w:type="dxa"/>
            <w:gridSpan w:val="4"/>
            <w:shd w:val="clear" w:color="auto" w:fill="FFFFFF"/>
          </w:tcPr>
          <w:p w:rsidR="00770711" w:rsidRPr="00D43C02" w:rsidRDefault="00770711" w:rsidP="00056A7D">
            <w:pPr>
              <w:pStyle w:val="a4"/>
              <w:ind w:firstLine="360"/>
              <w:rPr>
                <w:sz w:val="22"/>
                <w:szCs w:val="22"/>
              </w:rPr>
            </w:pPr>
            <w:r w:rsidRPr="00D43C02">
              <w:rPr>
                <w:sz w:val="22"/>
                <w:szCs w:val="22"/>
              </w:rPr>
              <w:t xml:space="preserve">Открытый аукцион </w:t>
            </w:r>
            <w:r>
              <w:rPr>
                <w:sz w:val="22"/>
                <w:szCs w:val="22"/>
              </w:rPr>
              <w:t xml:space="preserve">в электронной форме </w:t>
            </w:r>
            <w:r w:rsidRPr="00D43C02">
              <w:rPr>
                <w:sz w:val="22"/>
                <w:szCs w:val="22"/>
              </w:rPr>
              <w:t xml:space="preserve">проводится в соответствии со следующими нормативными </w:t>
            </w:r>
            <w:r w:rsidRPr="00D43C02">
              <w:rPr>
                <w:color w:val="000000"/>
                <w:sz w:val="22"/>
                <w:szCs w:val="22"/>
              </w:rPr>
              <w:t xml:space="preserve">правовыми </w:t>
            </w:r>
            <w:r w:rsidRPr="00D43C02">
              <w:rPr>
                <w:sz w:val="22"/>
                <w:szCs w:val="22"/>
              </w:rPr>
              <w:t>актами:</w:t>
            </w:r>
          </w:p>
          <w:p w:rsidR="00770711" w:rsidRPr="00D43C02" w:rsidRDefault="00770711" w:rsidP="00056A7D">
            <w:pPr>
              <w:pStyle w:val="a4"/>
              <w:numPr>
                <w:ilvl w:val="0"/>
                <w:numId w:val="3"/>
              </w:numPr>
              <w:tabs>
                <w:tab w:val="clear" w:pos="1248"/>
                <w:tab w:val="num" w:pos="540"/>
              </w:tabs>
              <w:ind w:left="0" w:firstLine="360"/>
              <w:rPr>
                <w:sz w:val="22"/>
                <w:szCs w:val="22"/>
              </w:rPr>
            </w:pPr>
            <w:r>
              <w:rPr>
                <w:sz w:val="22"/>
                <w:szCs w:val="22"/>
              </w:rPr>
              <w:t>ф</w:t>
            </w:r>
            <w:r w:rsidRPr="00D43C02">
              <w:rPr>
                <w:sz w:val="22"/>
                <w:szCs w:val="22"/>
              </w:rPr>
              <w:t>едеральным законом от 21.07.2005 № 94-ФЗ «О размещении заказов на поставки товаров, выполнение работ, оказание услуг для государственных и муниципальных нужд»;</w:t>
            </w:r>
          </w:p>
          <w:p w:rsidR="00770711" w:rsidRPr="00D43C02" w:rsidRDefault="00770711" w:rsidP="00056A7D">
            <w:pPr>
              <w:pStyle w:val="a4"/>
              <w:numPr>
                <w:ilvl w:val="0"/>
                <w:numId w:val="3"/>
              </w:numPr>
              <w:tabs>
                <w:tab w:val="clear" w:pos="1248"/>
                <w:tab w:val="num" w:pos="540"/>
              </w:tabs>
              <w:ind w:left="0" w:firstLine="360"/>
              <w:rPr>
                <w:sz w:val="22"/>
                <w:szCs w:val="22"/>
              </w:rPr>
            </w:pPr>
            <w:r w:rsidRPr="00D43C02">
              <w:rPr>
                <w:sz w:val="22"/>
                <w:szCs w:val="22"/>
              </w:rPr>
              <w:t xml:space="preserve">решением Пермской городской Думы от 26.12.2006 № 334 «Об утверждении порядка формирования, обеспечения размещения, исполнения и </w:t>
            </w:r>
            <w:proofErr w:type="gramStart"/>
            <w:r w:rsidRPr="00D43C02">
              <w:rPr>
                <w:sz w:val="22"/>
                <w:szCs w:val="22"/>
              </w:rPr>
              <w:t>контроля за</w:t>
            </w:r>
            <w:proofErr w:type="gramEnd"/>
            <w:r w:rsidRPr="00D43C02">
              <w:rPr>
                <w:sz w:val="22"/>
                <w:szCs w:val="22"/>
              </w:rPr>
              <w:t xml:space="preserve"> исполнением муниципального заказа города Перми»;</w:t>
            </w:r>
          </w:p>
          <w:p w:rsidR="00770711" w:rsidRPr="003A245C" w:rsidRDefault="00770711" w:rsidP="00056A7D">
            <w:pPr>
              <w:pStyle w:val="ConsPlusNormal"/>
              <w:widowControl/>
              <w:numPr>
                <w:ilvl w:val="0"/>
                <w:numId w:val="3"/>
              </w:numPr>
              <w:tabs>
                <w:tab w:val="clear" w:pos="1248"/>
                <w:tab w:val="num" w:pos="557"/>
              </w:tabs>
              <w:ind w:left="0" w:firstLine="360"/>
              <w:jc w:val="both"/>
              <w:rPr>
                <w:rFonts w:ascii="Times New Roman" w:hAnsi="Times New Roman" w:cs="Times New Roman"/>
                <w:b/>
                <w:bCs/>
                <w:sz w:val="22"/>
                <w:szCs w:val="22"/>
              </w:rPr>
            </w:pPr>
            <w:r w:rsidRPr="00D43C02">
              <w:rPr>
                <w:rFonts w:ascii="Times New Roman" w:hAnsi="Times New Roman" w:cs="Times New Roman"/>
                <w:sz w:val="22"/>
                <w:szCs w:val="22"/>
              </w:rPr>
              <w:t xml:space="preserve">постановлением администрации города от 08.05.2007 № 157 «Об утверждении </w:t>
            </w:r>
            <w:proofErr w:type="gramStart"/>
            <w:r w:rsidRPr="00D43C02">
              <w:rPr>
                <w:rFonts w:ascii="Times New Roman" w:hAnsi="Times New Roman" w:cs="Times New Roman"/>
                <w:sz w:val="22"/>
                <w:szCs w:val="22"/>
              </w:rPr>
              <w:t>Порядка взаимодействия участников системы муниципального заказа</w:t>
            </w:r>
            <w:proofErr w:type="gramEnd"/>
            <w:r w:rsidRPr="00D43C02">
              <w:rPr>
                <w:rFonts w:ascii="Times New Roman" w:hAnsi="Times New Roman" w:cs="Times New Roman"/>
                <w:sz w:val="22"/>
                <w:szCs w:val="22"/>
              </w:rPr>
              <w:t xml:space="preserve"> при формировании, обеспечении размещения, исполнении </w:t>
            </w:r>
          </w:p>
          <w:p w:rsidR="00770711" w:rsidRPr="00D43C02" w:rsidRDefault="00770711" w:rsidP="00056A7D">
            <w:pPr>
              <w:pStyle w:val="ConsPlusNormal"/>
              <w:widowControl/>
              <w:numPr>
                <w:ilvl w:val="0"/>
                <w:numId w:val="3"/>
              </w:numPr>
              <w:tabs>
                <w:tab w:val="clear" w:pos="1248"/>
                <w:tab w:val="num" w:pos="557"/>
              </w:tabs>
              <w:ind w:left="0" w:firstLine="360"/>
              <w:jc w:val="both"/>
              <w:rPr>
                <w:rFonts w:ascii="Times New Roman" w:hAnsi="Times New Roman" w:cs="Times New Roman"/>
                <w:b/>
                <w:bCs/>
                <w:sz w:val="22"/>
                <w:szCs w:val="22"/>
              </w:rPr>
            </w:pPr>
            <w:r w:rsidRPr="00D43C02">
              <w:rPr>
                <w:rFonts w:ascii="Times New Roman" w:hAnsi="Times New Roman" w:cs="Times New Roman"/>
                <w:sz w:val="22"/>
                <w:szCs w:val="22"/>
              </w:rPr>
              <w:t xml:space="preserve">и </w:t>
            </w:r>
            <w:proofErr w:type="gramStart"/>
            <w:r w:rsidRPr="00D43C02">
              <w:rPr>
                <w:rFonts w:ascii="Times New Roman" w:hAnsi="Times New Roman" w:cs="Times New Roman"/>
                <w:sz w:val="22"/>
                <w:szCs w:val="22"/>
              </w:rPr>
              <w:t>контроле</w:t>
            </w:r>
            <w:proofErr w:type="gramEnd"/>
            <w:r w:rsidRPr="00D43C02">
              <w:rPr>
                <w:rFonts w:ascii="Times New Roman" w:hAnsi="Times New Roman" w:cs="Times New Roman"/>
                <w:sz w:val="22"/>
                <w:szCs w:val="22"/>
              </w:rPr>
              <w:t xml:space="preserve"> за исполнением муниципального заказа муниципального образования город Пермь».</w:t>
            </w:r>
          </w:p>
        </w:tc>
      </w:tr>
      <w:tr w:rsidR="00770711" w:rsidRPr="00D43C02" w:rsidTr="003F12B3">
        <w:trPr>
          <w:tblCellSpacing w:w="20" w:type="dxa"/>
        </w:trPr>
        <w:tc>
          <w:tcPr>
            <w:tcW w:w="10706" w:type="dxa"/>
            <w:gridSpan w:val="4"/>
            <w:shd w:val="clear" w:color="auto" w:fill="00FFFF"/>
          </w:tcPr>
          <w:p w:rsidR="00770711" w:rsidRPr="00D43C02" w:rsidRDefault="00770711" w:rsidP="00056A7D">
            <w:pPr>
              <w:pStyle w:val="ConsPlusNormal"/>
              <w:widowControl/>
              <w:ind w:firstLine="0"/>
              <w:jc w:val="both"/>
              <w:rPr>
                <w:rFonts w:ascii="Times New Roman" w:hAnsi="Times New Roman" w:cs="Times New Roman"/>
                <w:sz w:val="24"/>
                <w:szCs w:val="24"/>
              </w:rPr>
            </w:pPr>
            <w:r w:rsidRPr="00D43C02">
              <w:rPr>
                <w:rFonts w:ascii="Times New Roman" w:hAnsi="Times New Roman" w:cs="Times New Roman"/>
                <w:b/>
                <w:bCs/>
                <w:sz w:val="24"/>
                <w:szCs w:val="24"/>
                <w:lang w:val="en-US"/>
              </w:rPr>
              <w:t>I</w:t>
            </w:r>
            <w:r w:rsidRPr="00D43C02">
              <w:rPr>
                <w:rFonts w:ascii="Times New Roman" w:hAnsi="Times New Roman" w:cs="Times New Roman"/>
                <w:b/>
                <w:bCs/>
                <w:sz w:val="24"/>
                <w:szCs w:val="24"/>
              </w:rPr>
              <w:t>. Сведения о заказчике</w:t>
            </w:r>
          </w:p>
        </w:tc>
      </w:tr>
      <w:tr w:rsidR="00056A7D" w:rsidRPr="00D43C02" w:rsidTr="003F12B3">
        <w:trPr>
          <w:tblCellSpacing w:w="20" w:type="dxa"/>
        </w:trPr>
        <w:tc>
          <w:tcPr>
            <w:tcW w:w="2012" w:type="dxa"/>
            <w:gridSpan w:val="3"/>
            <w:shd w:val="clear" w:color="auto" w:fill="FFFFFF"/>
          </w:tcPr>
          <w:p w:rsidR="00056A7D" w:rsidRPr="00D43C02" w:rsidRDefault="00056A7D" w:rsidP="00056A7D">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Наименование</w:t>
            </w:r>
          </w:p>
        </w:tc>
        <w:tc>
          <w:tcPr>
            <w:tcW w:w="8654" w:type="dxa"/>
            <w:shd w:val="clear" w:color="auto" w:fill="FFFFFF"/>
          </w:tcPr>
          <w:p w:rsidR="00056A7D" w:rsidRPr="00F45658" w:rsidRDefault="00056A7D" w:rsidP="00D11ABC">
            <w:pPr>
              <w:pStyle w:val="ConsPlusNormal"/>
              <w:widowControl/>
              <w:ind w:firstLine="0"/>
              <w:jc w:val="both"/>
              <w:rPr>
                <w:rFonts w:ascii="Times New Roman" w:hAnsi="Times New Roman" w:cs="Times New Roman"/>
                <w:sz w:val="22"/>
                <w:szCs w:val="22"/>
              </w:rPr>
            </w:pPr>
            <w:r w:rsidRPr="00F45658">
              <w:rPr>
                <w:rFonts w:ascii="Times New Roman" w:hAnsi="Times New Roman" w:cs="Times New Roman"/>
                <w:sz w:val="22"/>
                <w:szCs w:val="22"/>
              </w:rPr>
              <w:t>Муниципальное казенное учреждение «Благоустройство Орджоникидзевского района».</w:t>
            </w:r>
          </w:p>
        </w:tc>
      </w:tr>
      <w:tr w:rsidR="00056A7D" w:rsidRPr="00D43C02" w:rsidTr="003F12B3">
        <w:trPr>
          <w:tblCellSpacing w:w="20" w:type="dxa"/>
        </w:trPr>
        <w:tc>
          <w:tcPr>
            <w:tcW w:w="2012" w:type="dxa"/>
            <w:gridSpan w:val="3"/>
            <w:shd w:val="clear" w:color="auto" w:fill="FFFFFF"/>
          </w:tcPr>
          <w:p w:rsidR="00056A7D" w:rsidRPr="00D43C02" w:rsidRDefault="00056A7D" w:rsidP="00056A7D">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Место нахождения</w:t>
            </w:r>
          </w:p>
        </w:tc>
        <w:tc>
          <w:tcPr>
            <w:tcW w:w="8654" w:type="dxa"/>
            <w:shd w:val="clear" w:color="auto" w:fill="FFFFFF"/>
          </w:tcPr>
          <w:p w:rsidR="00056A7D" w:rsidRPr="00F45658" w:rsidRDefault="00056A7D" w:rsidP="00D11ABC">
            <w:pPr>
              <w:pStyle w:val="ConsPlusNormal"/>
              <w:widowControl/>
              <w:ind w:firstLine="0"/>
              <w:jc w:val="both"/>
              <w:rPr>
                <w:rFonts w:ascii="Times New Roman" w:hAnsi="Times New Roman" w:cs="Times New Roman"/>
                <w:sz w:val="22"/>
                <w:szCs w:val="22"/>
              </w:rPr>
            </w:pPr>
            <w:smartTag w:uri="urn:schemas-microsoft-com:office:smarttags" w:element="metricconverter">
              <w:smartTagPr>
                <w:attr w:name="ProductID" w:val="614038, г"/>
              </w:smartTagPr>
              <w:r w:rsidRPr="00F45658">
                <w:rPr>
                  <w:rFonts w:ascii="Times New Roman" w:hAnsi="Times New Roman" w:cs="Times New Roman"/>
                  <w:sz w:val="22"/>
                  <w:szCs w:val="22"/>
                </w:rPr>
                <w:t>614038, г</w:t>
              </w:r>
            </w:smartTag>
            <w:r w:rsidRPr="00F45658">
              <w:rPr>
                <w:rFonts w:ascii="Times New Roman" w:hAnsi="Times New Roman" w:cs="Times New Roman"/>
                <w:sz w:val="22"/>
                <w:szCs w:val="22"/>
              </w:rPr>
              <w:t>. Пермь, ул. Веденеева,86а.</w:t>
            </w:r>
          </w:p>
        </w:tc>
      </w:tr>
      <w:tr w:rsidR="00056A7D" w:rsidRPr="00D43C02" w:rsidTr="003F12B3">
        <w:trPr>
          <w:tblCellSpacing w:w="20" w:type="dxa"/>
        </w:trPr>
        <w:tc>
          <w:tcPr>
            <w:tcW w:w="2012" w:type="dxa"/>
            <w:gridSpan w:val="3"/>
            <w:shd w:val="clear" w:color="auto" w:fill="FFFFFF"/>
          </w:tcPr>
          <w:p w:rsidR="00056A7D" w:rsidRPr="00D43C02" w:rsidRDefault="00056A7D" w:rsidP="00056A7D">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Почтовый адрес</w:t>
            </w:r>
          </w:p>
        </w:tc>
        <w:tc>
          <w:tcPr>
            <w:tcW w:w="8654" w:type="dxa"/>
            <w:shd w:val="clear" w:color="auto" w:fill="FFFFFF"/>
          </w:tcPr>
          <w:p w:rsidR="00056A7D" w:rsidRPr="00F45658" w:rsidRDefault="00056A7D" w:rsidP="00D11ABC">
            <w:pPr>
              <w:pStyle w:val="ConsPlusNormal"/>
              <w:widowControl/>
              <w:ind w:firstLine="0"/>
              <w:jc w:val="both"/>
              <w:rPr>
                <w:rFonts w:ascii="Times New Roman" w:hAnsi="Times New Roman" w:cs="Times New Roman"/>
                <w:sz w:val="22"/>
                <w:szCs w:val="22"/>
              </w:rPr>
            </w:pPr>
            <w:smartTag w:uri="urn:schemas-microsoft-com:office:smarttags" w:element="metricconverter">
              <w:smartTagPr>
                <w:attr w:name="ProductID" w:val="614038, г"/>
              </w:smartTagPr>
              <w:r w:rsidRPr="00F45658">
                <w:rPr>
                  <w:rFonts w:ascii="Times New Roman" w:hAnsi="Times New Roman" w:cs="Times New Roman"/>
                  <w:sz w:val="22"/>
                  <w:szCs w:val="22"/>
                </w:rPr>
                <w:t>614038, г</w:t>
              </w:r>
            </w:smartTag>
            <w:r w:rsidRPr="00F45658">
              <w:rPr>
                <w:rFonts w:ascii="Times New Roman" w:hAnsi="Times New Roman" w:cs="Times New Roman"/>
                <w:sz w:val="22"/>
                <w:szCs w:val="22"/>
              </w:rPr>
              <w:t>. Пермь, ул. Веденеева,86а.</w:t>
            </w:r>
          </w:p>
        </w:tc>
      </w:tr>
      <w:tr w:rsidR="00056A7D" w:rsidRPr="00D43C02" w:rsidTr="003F12B3">
        <w:trPr>
          <w:tblCellSpacing w:w="20" w:type="dxa"/>
        </w:trPr>
        <w:tc>
          <w:tcPr>
            <w:tcW w:w="2012" w:type="dxa"/>
            <w:gridSpan w:val="3"/>
            <w:shd w:val="clear" w:color="auto" w:fill="FFFFFF"/>
          </w:tcPr>
          <w:p w:rsidR="00056A7D" w:rsidRPr="00D43C02" w:rsidRDefault="00056A7D" w:rsidP="00056A7D">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Адрес электронной почты</w:t>
            </w:r>
          </w:p>
        </w:tc>
        <w:tc>
          <w:tcPr>
            <w:tcW w:w="8654" w:type="dxa"/>
            <w:shd w:val="clear" w:color="auto" w:fill="FFFFFF"/>
          </w:tcPr>
          <w:p w:rsidR="00056A7D" w:rsidRPr="00F45658" w:rsidRDefault="00056A7D" w:rsidP="00D11ABC">
            <w:pPr>
              <w:pStyle w:val="ConsPlusNormal"/>
              <w:widowControl/>
              <w:ind w:firstLine="0"/>
              <w:jc w:val="both"/>
              <w:rPr>
                <w:rFonts w:ascii="Times New Roman" w:hAnsi="Times New Roman" w:cs="Times New Roman"/>
                <w:sz w:val="22"/>
                <w:szCs w:val="22"/>
                <w:lang w:val="en-US"/>
              </w:rPr>
            </w:pPr>
            <w:r w:rsidRPr="00F45658">
              <w:rPr>
                <w:rFonts w:ascii="Times New Roman" w:hAnsi="Times New Roman" w:cs="Times New Roman"/>
                <w:sz w:val="22"/>
                <w:szCs w:val="22"/>
                <w:lang w:val="en-US"/>
              </w:rPr>
              <w:t>mby-bor@yandex.ru</w:t>
            </w:r>
          </w:p>
        </w:tc>
      </w:tr>
      <w:tr w:rsidR="00056A7D" w:rsidRPr="00D43C02" w:rsidTr="003F12B3">
        <w:trPr>
          <w:tblCellSpacing w:w="20" w:type="dxa"/>
        </w:trPr>
        <w:tc>
          <w:tcPr>
            <w:tcW w:w="2012" w:type="dxa"/>
            <w:gridSpan w:val="3"/>
            <w:shd w:val="clear" w:color="auto" w:fill="FFFFFF"/>
          </w:tcPr>
          <w:p w:rsidR="00056A7D" w:rsidRPr="00D43C02" w:rsidRDefault="00056A7D" w:rsidP="00056A7D">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Контактный телефон</w:t>
            </w:r>
          </w:p>
        </w:tc>
        <w:tc>
          <w:tcPr>
            <w:tcW w:w="8654" w:type="dxa"/>
            <w:shd w:val="clear" w:color="auto" w:fill="FFFFFF"/>
          </w:tcPr>
          <w:p w:rsidR="00056A7D" w:rsidRPr="00F45658" w:rsidRDefault="00056A7D" w:rsidP="00D11ABC">
            <w:pPr>
              <w:pStyle w:val="ConsPlusNormal"/>
              <w:widowControl/>
              <w:ind w:firstLine="0"/>
              <w:jc w:val="both"/>
              <w:rPr>
                <w:rFonts w:ascii="Times New Roman" w:hAnsi="Times New Roman" w:cs="Times New Roman"/>
                <w:sz w:val="22"/>
                <w:szCs w:val="22"/>
              </w:rPr>
            </w:pPr>
            <w:r w:rsidRPr="00F45658">
              <w:rPr>
                <w:rFonts w:ascii="Times New Roman" w:hAnsi="Times New Roman" w:cs="Times New Roman"/>
                <w:sz w:val="22"/>
                <w:szCs w:val="22"/>
              </w:rPr>
              <w:t>8 (342) 284-35-64, 8(342) 284-35-35.</w:t>
            </w:r>
          </w:p>
        </w:tc>
      </w:tr>
      <w:tr w:rsidR="00056A7D" w:rsidRPr="00D43C02" w:rsidTr="003F12B3">
        <w:trPr>
          <w:tblCellSpacing w:w="20" w:type="dxa"/>
        </w:trPr>
        <w:tc>
          <w:tcPr>
            <w:tcW w:w="2012" w:type="dxa"/>
            <w:gridSpan w:val="3"/>
            <w:shd w:val="clear" w:color="auto" w:fill="FFFFFF"/>
          </w:tcPr>
          <w:p w:rsidR="00056A7D" w:rsidRPr="00D43C02" w:rsidRDefault="00056A7D" w:rsidP="00056A7D">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Контактное лицо</w:t>
            </w:r>
          </w:p>
        </w:tc>
        <w:tc>
          <w:tcPr>
            <w:tcW w:w="8654" w:type="dxa"/>
            <w:shd w:val="clear" w:color="auto" w:fill="FFFFFF"/>
          </w:tcPr>
          <w:p w:rsidR="00056A7D" w:rsidRPr="00F45658" w:rsidRDefault="00056A7D" w:rsidP="00D11ABC">
            <w:pPr>
              <w:pStyle w:val="ConsPlusNormal"/>
              <w:widowControl/>
              <w:ind w:firstLine="0"/>
              <w:jc w:val="both"/>
              <w:rPr>
                <w:rFonts w:ascii="Times New Roman" w:hAnsi="Times New Roman" w:cs="Times New Roman"/>
                <w:sz w:val="22"/>
                <w:szCs w:val="22"/>
              </w:rPr>
            </w:pPr>
            <w:proofErr w:type="spellStart"/>
            <w:r w:rsidRPr="00F45658">
              <w:rPr>
                <w:rFonts w:ascii="Times New Roman" w:hAnsi="Times New Roman" w:cs="Times New Roman"/>
                <w:sz w:val="22"/>
                <w:szCs w:val="22"/>
              </w:rPr>
              <w:t>Чеклецов</w:t>
            </w:r>
            <w:proofErr w:type="spellEnd"/>
            <w:r w:rsidRPr="00F45658">
              <w:rPr>
                <w:rFonts w:ascii="Times New Roman" w:hAnsi="Times New Roman" w:cs="Times New Roman"/>
                <w:sz w:val="22"/>
                <w:szCs w:val="22"/>
              </w:rPr>
              <w:t xml:space="preserve"> Алексей Владимирович</w:t>
            </w:r>
          </w:p>
        </w:tc>
      </w:tr>
      <w:tr w:rsidR="00770711" w:rsidRPr="00D43C02" w:rsidTr="003F12B3">
        <w:trPr>
          <w:tblCellSpacing w:w="20" w:type="dxa"/>
        </w:trPr>
        <w:tc>
          <w:tcPr>
            <w:tcW w:w="10706" w:type="dxa"/>
            <w:gridSpan w:val="4"/>
            <w:shd w:val="clear" w:color="auto" w:fill="00FFFF"/>
          </w:tcPr>
          <w:p w:rsidR="00770711" w:rsidRPr="004C62A3" w:rsidRDefault="00770711" w:rsidP="00056A7D">
            <w:pPr>
              <w:pStyle w:val="ConsPlusNormal"/>
              <w:widowControl/>
              <w:ind w:firstLine="0"/>
              <w:jc w:val="both"/>
              <w:rPr>
                <w:rFonts w:ascii="Times New Roman" w:hAnsi="Times New Roman" w:cs="Times New Roman"/>
                <w:b/>
                <w:bCs/>
                <w:sz w:val="24"/>
                <w:szCs w:val="24"/>
              </w:rPr>
            </w:pPr>
            <w:r w:rsidRPr="00D43C02">
              <w:rPr>
                <w:rFonts w:ascii="Times New Roman" w:hAnsi="Times New Roman" w:cs="Times New Roman"/>
                <w:b/>
                <w:bCs/>
                <w:sz w:val="24"/>
                <w:szCs w:val="24"/>
                <w:lang w:val="en-US"/>
              </w:rPr>
              <w:t>II</w:t>
            </w:r>
            <w:r w:rsidRPr="00D43C02">
              <w:rPr>
                <w:rFonts w:ascii="Times New Roman" w:hAnsi="Times New Roman" w:cs="Times New Roman"/>
                <w:b/>
                <w:bCs/>
                <w:sz w:val="24"/>
                <w:szCs w:val="24"/>
              </w:rPr>
              <w:t>. Сведения о предмете открытого аукциона</w:t>
            </w:r>
            <w:r w:rsidRPr="004C62A3">
              <w:rPr>
                <w:rFonts w:ascii="Times New Roman" w:hAnsi="Times New Roman" w:cs="Times New Roman"/>
                <w:b/>
                <w:bCs/>
                <w:sz w:val="24"/>
                <w:szCs w:val="24"/>
              </w:rPr>
              <w:t xml:space="preserve"> </w:t>
            </w:r>
            <w:r>
              <w:rPr>
                <w:rFonts w:ascii="Times New Roman" w:hAnsi="Times New Roman" w:cs="Times New Roman"/>
                <w:b/>
                <w:bCs/>
                <w:sz w:val="24"/>
                <w:szCs w:val="24"/>
              </w:rPr>
              <w:t>в электронной форме</w:t>
            </w:r>
          </w:p>
        </w:tc>
      </w:tr>
      <w:tr w:rsidR="003F12B3" w:rsidRPr="00D43C02" w:rsidTr="003F12B3">
        <w:trPr>
          <w:tblCellSpacing w:w="20" w:type="dxa"/>
        </w:trPr>
        <w:tc>
          <w:tcPr>
            <w:tcW w:w="2012" w:type="dxa"/>
            <w:gridSpan w:val="3"/>
            <w:shd w:val="clear" w:color="auto" w:fill="FFFFFF"/>
          </w:tcPr>
          <w:p w:rsidR="003F12B3" w:rsidRPr="00D43C02" w:rsidRDefault="003F12B3" w:rsidP="00056A7D">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Предмет контракта</w:t>
            </w:r>
          </w:p>
        </w:tc>
        <w:tc>
          <w:tcPr>
            <w:tcW w:w="8654" w:type="dxa"/>
            <w:shd w:val="clear" w:color="auto" w:fill="FFFFFF"/>
          </w:tcPr>
          <w:p w:rsidR="003F12B3" w:rsidRPr="00F45658" w:rsidRDefault="003F12B3" w:rsidP="00D11ABC">
            <w:pPr>
              <w:tabs>
                <w:tab w:val="left" w:pos="140"/>
              </w:tabs>
              <w:ind w:left="-2"/>
              <w:rPr>
                <w:color w:val="000000"/>
                <w:sz w:val="22"/>
                <w:szCs w:val="22"/>
              </w:rPr>
            </w:pPr>
            <w:r w:rsidRPr="00F45658">
              <w:rPr>
                <w:sz w:val="22"/>
                <w:szCs w:val="22"/>
              </w:rPr>
              <w:t>Выполнение работ по ликвидации несанкционированных свалок в Орджоникидзевском районе города Перми</w:t>
            </w:r>
            <w:r w:rsidRPr="00F45658">
              <w:rPr>
                <w:color w:val="000000"/>
                <w:sz w:val="22"/>
                <w:szCs w:val="22"/>
              </w:rPr>
              <w:t>.</w:t>
            </w:r>
          </w:p>
        </w:tc>
      </w:tr>
      <w:tr w:rsidR="003F12B3" w:rsidRPr="00D43C02" w:rsidTr="003F12B3">
        <w:trPr>
          <w:tblCellSpacing w:w="20" w:type="dxa"/>
        </w:trPr>
        <w:tc>
          <w:tcPr>
            <w:tcW w:w="2012" w:type="dxa"/>
            <w:gridSpan w:val="3"/>
            <w:shd w:val="clear" w:color="auto" w:fill="FFFFFF"/>
          </w:tcPr>
          <w:p w:rsidR="003F12B3" w:rsidRPr="00D43C02" w:rsidRDefault="003F12B3" w:rsidP="00056A7D">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Начальная (максимальная) цена контракта</w:t>
            </w:r>
          </w:p>
        </w:tc>
        <w:tc>
          <w:tcPr>
            <w:tcW w:w="8654" w:type="dxa"/>
            <w:shd w:val="clear" w:color="auto" w:fill="FFFFFF"/>
          </w:tcPr>
          <w:p w:rsidR="003F12B3" w:rsidRPr="00F45658" w:rsidRDefault="003F12B3" w:rsidP="00D11ABC">
            <w:pPr>
              <w:pStyle w:val="ConsPlusNormal"/>
              <w:widowControl/>
              <w:ind w:firstLine="0"/>
              <w:jc w:val="both"/>
              <w:rPr>
                <w:rFonts w:ascii="Times New Roman" w:hAnsi="Times New Roman" w:cs="Times New Roman"/>
                <w:sz w:val="22"/>
                <w:szCs w:val="22"/>
              </w:rPr>
            </w:pPr>
            <w:r w:rsidRPr="00F45658">
              <w:rPr>
                <w:rFonts w:ascii="Times New Roman" w:hAnsi="Times New Roman" w:cs="Times New Roman"/>
                <w:bCs/>
                <w:sz w:val="22"/>
                <w:szCs w:val="22"/>
              </w:rPr>
              <w:t xml:space="preserve">2 953 955 рублей 00 копеек </w:t>
            </w:r>
          </w:p>
        </w:tc>
      </w:tr>
      <w:tr w:rsidR="003F12B3" w:rsidRPr="00D43C02" w:rsidTr="003F12B3">
        <w:trPr>
          <w:tblCellSpacing w:w="20" w:type="dxa"/>
        </w:trPr>
        <w:tc>
          <w:tcPr>
            <w:tcW w:w="2012" w:type="dxa"/>
            <w:gridSpan w:val="3"/>
            <w:shd w:val="clear" w:color="auto" w:fill="FFFFFF"/>
          </w:tcPr>
          <w:p w:rsidR="003F12B3" w:rsidRPr="00CB23EA" w:rsidRDefault="003F12B3" w:rsidP="00056A7D">
            <w:pPr>
              <w:pStyle w:val="ConsPlusNormal"/>
              <w:widowControl/>
              <w:ind w:firstLine="0"/>
              <w:rPr>
                <w:rFonts w:ascii="Times New Roman" w:hAnsi="Times New Roman" w:cs="Times New Roman"/>
                <w:sz w:val="22"/>
                <w:szCs w:val="22"/>
              </w:rPr>
            </w:pPr>
            <w:r>
              <w:rPr>
                <w:rFonts w:ascii="Times New Roman" w:hAnsi="Times New Roman" w:cs="Times New Roman"/>
                <w:sz w:val="22"/>
                <w:szCs w:val="22"/>
              </w:rPr>
              <w:t xml:space="preserve">Обоснование начальной (максимальной) цены контракта </w:t>
            </w:r>
          </w:p>
        </w:tc>
        <w:tc>
          <w:tcPr>
            <w:tcW w:w="8654" w:type="dxa"/>
            <w:shd w:val="clear" w:color="auto" w:fill="FFFFFF"/>
          </w:tcPr>
          <w:p w:rsidR="003F12B3" w:rsidRPr="00566CDF" w:rsidRDefault="003F12B3" w:rsidP="00D11ABC">
            <w:pPr>
              <w:pStyle w:val="ConsPlusNormal"/>
              <w:widowControl/>
              <w:ind w:firstLine="0"/>
              <w:jc w:val="both"/>
              <w:rPr>
                <w:rFonts w:ascii="Times New Roman" w:hAnsi="Times New Roman" w:cs="Times New Roman"/>
                <w:sz w:val="22"/>
                <w:szCs w:val="22"/>
              </w:rPr>
            </w:pPr>
            <w:r w:rsidRPr="00566CDF">
              <w:rPr>
                <w:rFonts w:ascii="Times New Roman" w:hAnsi="Times New Roman" w:cs="Times New Roman"/>
                <w:sz w:val="22"/>
                <w:szCs w:val="22"/>
              </w:rPr>
              <w:t>Локальный сметный расчет на выполнение работ по ликвидации несанкционированных свалок в Орджоникидзевском районе города Перми (Приложение №1).</w:t>
            </w:r>
          </w:p>
        </w:tc>
      </w:tr>
      <w:tr w:rsidR="00770711" w:rsidRPr="00D43C02" w:rsidTr="003F12B3">
        <w:trPr>
          <w:tblCellSpacing w:w="20" w:type="dxa"/>
        </w:trPr>
        <w:tc>
          <w:tcPr>
            <w:tcW w:w="2012" w:type="dxa"/>
            <w:gridSpan w:val="3"/>
            <w:shd w:val="clear" w:color="auto" w:fill="FFFFFF"/>
          </w:tcPr>
          <w:p w:rsidR="00770711" w:rsidRPr="00D43C02" w:rsidRDefault="00770711" w:rsidP="00056A7D">
            <w:pPr>
              <w:pStyle w:val="ConsPlusNormal"/>
              <w:widowControl/>
              <w:ind w:firstLine="0"/>
              <w:rPr>
                <w:rFonts w:ascii="Times New Roman" w:hAnsi="Times New Roman" w:cs="Times New Roman"/>
                <w:b/>
                <w:bCs/>
                <w:sz w:val="22"/>
                <w:szCs w:val="22"/>
              </w:rPr>
            </w:pPr>
            <w:r>
              <w:rPr>
                <w:rFonts w:ascii="Times New Roman" w:hAnsi="Times New Roman" w:cs="Times New Roman"/>
                <w:sz w:val="22"/>
                <w:szCs w:val="22"/>
              </w:rPr>
              <w:t>О</w:t>
            </w:r>
            <w:r w:rsidRPr="00D43C02">
              <w:rPr>
                <w:rFonts w:ascii="Times New Roman" w:hAnsi="Times New Roman" w:cs="Times New Roman"/>
                <w:sz w:val="22"/>
                <w:szCs w:val="22"/>
              </w:rPr>
              <w:t xml:space="preserve">бъем выполняемых работ </w:t>
            </w:r>
          </w:p>
        </w:tc>
        <w:tc>
          <w:tcPr>
            <w:tcW w:w="8654" w:type="dxa"/>
            <w:shd w:val="clear" w:color="auto" w:fill="FFFFFF"/>
          </w:tcPr>
          <w:p w:rsidR="00770711" w:rsidRPr="00806819" w:rsidRDefault="003F12B3" w:rsidP="00056A7D">
            <w:pPr>
              <w:pStyle w:val="ConsPlusNormal"/>
              <w:widowControl/>
              <w:ind w:firstLine="0"/>
              <w:jc w:val="both"/>
              <w:rPr>
                <w:rFonts w:ascii="Times New Roman" w:hAnsi="Times New Roman" w:cs="Times New Roman"/>
                <w:sz w:val="22"/>
                <w:szCs w:val="22"/>
              </w:rPr>
            </w:pPr>
            <w:r w:rsidRPr="00F45658">
              <w:rPr>
                <w:rFonts w:ascii="Times New Roman" w:hAnsi="Times New Roman" w:cs="Times New Roman"/>
                <w:sz w:val="22"/>
                <w:szCs w:val="22"/>
              </w:rPr>
              <w:t>Согласно техническому заданию и локальному сметному расчету (Приложение №1)</w:t>
            </w:r>
          </w:p>
        </w:tc>
      </w:tr>
      <w:tr w:rsidR="00770711" w:rsidRPr="00D43C02" w:rsidTr="003F12B3">
        <w:trPr>
          <w:tblCellSpacing w:w="20" w:type="dxa"/>
        </w:trPr>
        <w:tc>
          <w:tcPr>
            <w:tcW w:w="2012" w:type="dxa"/>
            <w:gridSpan w:val="3"/>
            <w:shd w:val="clear" w:color="auto" w:fill="FFFFFF"/>
          </w:tcPr>
          <w:p w:rsidR="00770711" w:rsidRPr="00D43C02" w:rsidRDefault="00770711" w:rsidP="00056A7D">
            <w:pPr>
              <w:pStyle w:val="ConsPlusNormal"/>
              <w:widowControl/>
              <w:ind w:firstLine="0"/>
              <w:rPr>
                <w:rFonts w:ascii="Times New Roman" w:hAnsi="Times New Roman" w:cs="Times New Roman"/>
                <w:b/>
                <w:bCs/>
                <w:sz w:val="22"/>
                <w:szCs w:val="22"/>
              </w:rPr>
            </w:pPr>
            <w:r w:rsidRPr="00D43C02">
              <w:rPr>
                <w:rFonts w:ascii="Times New Roman" w:hAnsi="Times New Roman" w:cs="Times New Roman"/>
                <w:sz w:val="22"/>
                <w:szCs w:val="22"/>
              </w:rPr>
              <w:t>Требования к поставляемым товарам</w:t>
            </w:r>
            <w:r>
              <w:rPr>
                <w:rFonts w:ascii="Times New Roman" w:hAnsi="Times New Roman" w:cs="Times New Roman"/>
                <w:sz w:val="22"/>
                <w:szCs w:val="22"/>
              </w:rPr>
              <w:t xml:space="preserve">, </w:t>
            </w:r>
            <w:r w:rsidRPr="00D43C02">
              <w:rPr>
                <w:rFonts w:ascii="Times New Roman" w:hAnsi="Times New Roman" w:cs="Times New Roman"/>
                <w:sz w:val="22"/>
                <w:szCs w:val="22"/>
              </w:rPr>
              <w:t>выполняемым работам</w:t>
            </w:r>
            <w:r>
              <w:rPr>
                <w:rFonts w:ascii="Times New Roman" w:hAnsi="Times New Roman" w:cs="Times New Roman"/>
                <w:sz w:val="22"/>
                <w:szCs w:val="22"/>
              </w:rPr>
              <w:t>,</w:t>
            </w:r>
            <w:r w:rsidRPr="00D43C02">
              <w:rPr>
                <w:rFonts w:ascii="Times New Roman" w:hAnsi="Times New Roman" w:cs="Times New Roman"/>
                <w:sz w:val="22"/>
                <w:szCs w:val="22"/>
              </w:rPr>
              <w:t xml:space="preserve"> оказываемым услугам</w:t>
            </w:r>
          </w:p>
        </w:tc>
        <w:tc>
          <w:tcPr>
            <w:tcW w:w="8654" w:type="dxa"/>
            <w:shd w:val="clear" w:color="auto" w:fill="FFFFFF"/>
          </w:tcPr>
          <w:p w:rsidR="00770711" w:rsidRPr="003F046F" w:rsidRDefault="00770711" w:rsidP="00056A7D">
            <w:pPr>
              <w:pStyle w:val="ConsPlusNormal"/>
              <w:widowControl/>
              <w:ind w:firstLine="0"/>
              <w:jc w:val="both"/>
              <w:rPr>
                <w:rFonts w:ascii="Times New Roman" w:hAnsi="Times New Roman" w:cs="Times New Roman"/>
                <w:sz w:val="22"/>
                <w:szCs w:val="22"/>
              </w:rPr>
            </w:pPr>
            <w:r w:rsidRPr="003F046F">
              <w:rPr>
                <w:rFonts w:ascii="Times New Roman" w:hAnsi="Times New Roman" w:cs="Times New Roman"/>
                <w:sz w:val="22"/>
                <w:szCs w:val="22"/>
              </w:rPr>
              <w:t xml:space="preserve">Приложение № 1 к документации об открытом аукционе в электронной форме </w:t>
            </w:r>
          </w:p>
          <w:p w:rsidR="00770711" w:rsidRPr="003F046F" w:rsidRDefault="003F12B3" w:rsidP="00056A7D">
            <w:pPr>
              <w:pStyle w:val="ConsPlusNormal"/>
              <w:widowControl/>
              <w:ind w:firstLine="258"/>
              <w:jc w:val="both"/>
              <w:rPr>
                <w:rFonts w:ascii="Times New Roman" w:hAnsi="Times New Roman" w:cs="Times New Roman"/>
                <w:sz w:val="22"/>
                <w:szCs w:val="22"/>
              </w:rPr>
            </w:pPr>
            <w:proofErr w:type="gramStart"/>
            <w:r w:rsidRPr="00F45658">
              <w:rPr>
                <w:rFonts w:ascii="Times New Roman" w:hAnsi="Times New Roman" w:cs="Times New Roman"/>
                <w:sz w:val="22"/>
                <w:szCs w:val="22"/>
              </w:rPr>
              <w:t>Работы должны быть выполнены в полном соответствии с требованиями документации об открытом аукционе в электронной форме (</w:t>
            </w:r>
            <w:r w:rsidRPr="00F45658">
              <w:rPr>
                <w:rFonts w:ascii="Times New Roman" w:hAnsi="Times New Roman" w:cs="Times New Roman"/>
                <w:color w:val="000000"/>
                <w:sz w:val="22"/>
                <w:szCs w:val="22"/>
              </w:rPr>
              <w:t>в том числе</w:t>
            </w:r>
            <w:r w:rsidRPr="00F45658">
              <w:rPr>
                <w:rFonts w:ascii="Times New Roman" w:hAnsi="Times New Roman" w:cs="Times New Roman"/>
                <w:color w:val="FF0000"/>
                <w:sz w:val="22"/>
                <w:szCs w:val="22"/>
              </w:rPr>
              <w:t xml:space="preserve"> </w:t>
            </w:r>
            <w:r w:rsidRPr="00F45658">
              <w:rPr>
                <w:rFonts w:ascii="Times New Roman" w:hAnsi="Times New Roman" w:cs="Times New Roman"/>
                <w:sz w:val="22"/>
                <w:szCs w:val="22"/>
              </w:rPr>
              <w:t>Техническим заданием и локальным сметным расчетом (Приложение № 1 к документации об открытом аукционе в электронной форме) и условиями муниципального контракта  (Приложение № 2 к документации об открытом аукционе в электронной форме</w:t>
            </w:r>
            <w:r>
              <w:rPr>
                <w:rFonts w:ascii="Times New Roman" w:hAnsi="Times New Roman" w:cs="Times New Roman"/>
                <w:sz w:val="22"/>
                <w:szCs w:val="22"/>
              </w:rPr>
              <w:t>.</w:t>
            </w:r>
            <w:proofErr w:type="gramEnd"/>
          </w:p>
          <w:p w:rsidR="00770711" w:rsidRPr="00362BFF" w:rsidRDefault="00770711" w:rsidP="00056A7D">
            <w:pPr>
              <w:pStyle w:val="ConsPlusNormal"/>
              <w:widowControl/>
              <w:ind w:firstLine="258"/>
              <w:jc w:val="both"/>
              <w:rPr>
                <w:rFonts w:ascii="Times New Roman" w:hAnsi="Times New Roman" w:cs="Times New Roman"/>
                <w:sz w:val="22"/>
                <w:szCs w:val="22"/>
              </w:rPr>
            </w:pPr>
            <w:r w:rsidRPr="00362BFF">
              <w:rPr>
                <w:rFonts w:ascii="Times New Roman" w:hAnsi="Times New Roman" w:cs="Times New Roman"/>
                <w:sz w:val="22"/>
                <w:szCs w:val="22"/>
              </w:rPr>
              <w:t xml:space="preserve">Размещение (в части захоронения) отходов, </w:t>
            </w:r>
            <w:r w:rsidRPr="006459F6">
              <w:rPr>
                <w:rFonts w:ascii="Times New Roman" w:hAnsi="Times New Roman" w:cs="Times New Roman"/>
                <w:sz w:val="22"/>
                <w:szCs w:val="22"/>
              </w:rPr>
              <w:t xml:space="preserve">в том числе I-IV класса </w:t>
            </w:r>
            <w:r w:rsidRPr="00362BFF">
              <w:rPr>
                <w:rFonts w:ascii="Times New Roman" w:hAnsi="Times New Roman" w:cs="Times New Roman"/>
                <w:sz w:val="22"/>
                <w:szCs w:val="22"/>
              </w:rPr>
              <w:t>опасности</w:t>
            </w:r>
            <w:r>
              <w:rPr>
                <w:rFonts w:ascii="Times New Roman" w:hAnsi="Times New Roman" w:cs="Times New Roman"/>
                <w:sz w:val="22"/>
                <w:szCs w:val="22"/>
              </w:rPr>
              <w:t>,</w:t>
            </w:r>
            <w:r w:rsidRPr="00362BFF">
              <w:rPr>
                <w:rFonts w:ascii="Times New Roman" w:hAnsi="Times New Roman" w:cs="Times New Roman"/>
                <w:sz w:val="22"/>
                <w:szCs w:val="22"/>
              </w:rPr>
              <w:t xml:space="preserve"> осуществляется </w:t>
            </w:r>
            <w:r>
              <w:rPr>
                <w:rFonts w:ascii="Times New Roman" w:hAnsi="Times New Roman" w:cs="Times New Roman"/>
                <w:sz w:val="22"/>
                <w:szCs w:val="22"/>
              </w:rPr>
              <w:t>подрядчиком</w:t>
            </w:r>
            <w:r w:rsidRPr="00362BFF">
              <w:rPr>
                <w:rFonts w:ascii="Times New Roman" w:hAnsi="Times New Roman" w:cs="Times New Roman"/>
                <w:sz w:val="22"/>
                <w:szCs w:val="22"/>
              </w:rPr>
              <w:t>, имеющим лицензию на осуществление деятельности по размещению (в части захоронения)</w:t>
            </w:r>
            <w:r w:rsidRPr="00362BFF">
              <w:rPr>
                <w:sz w:val="22"/>
                <w:szCs w:val="22"/>
              </w:rPr>
              <w:t xml:space="preserve"> </w:t>
            </w:r>
            <w:r w:rsidRPr="00362BFF">
              <w:rPr>
                <w:rFonts w:ascii="Times New Roman" w:hAnsi="Times New Roman" w:cs="Times New Roman"/>
                <w:sz w:val="22"/>
                <w:szCs w:val="22"/>
              </w:rPr>
              <w:t xml:space="preserve">отходов, </w:t>
            </w:r>
            <w:r w:rsidRPr="006459F6">
              <w:rPr>
                <w:rFonts w:ascii="Times New Roman" w:hAnsi="Times New Roman" w:cs="Times New Roman"/>
                <w:sz w:val="22"/>
                <w:szCs w:val="22"/>
              </w:rPr>
              <w:t>в том числе I-IV класса</w:t>
            </w:r>
            <w:r w:rsidRPr="00362BFF">
              <w:rPr>
                <w:rFonts w:ascii="Times New Roman" w:hAnsi="Times New Roman" w:cs="Times New Roman"/>
                <w:sz w:val="22"/>
                <w:szCs w:val="22"/>
              </w:rPr>
              <w:t xml:space="preserve"> опасности, в приложении к которой содержатся следующие виды отходов:</w:t>
            </w:r>
          </w:p>
          <w:tbl>
            <w:tblPr>
              <w:tblW w:w="8395" w:type="dxa"/>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6275"/>
              <w:gridCol w:w="2120"/>
            </w:tblGrid>
            <w:tr w:rsidR="00770711" w:rsidRPr="003F046F">
              <w:tc>
                <w:tcPr>
                  <w:tcW w:w="6275" w:type="dxa"/>
                  <w:tcBorders>
                    <w:top w:val="single" w:sz="4" w:space="0" w:color="auto"/>
                    <w:left w:val="single" w:sz="4" w:space="0" w:color="auto"/>
                    <w:bottom w:val="single" w:sz="4" w:space="0" w:color="auto"/>
                    <w:right w:val="single" w:sz="4" w:space="0" w:color="auto"/>
                  </w:tcBorders>
                </w:tcPr>
                <w:p w:rsidR="00770711" w:rsidRPr="003F046F" w:rsidRDefault="00770711" w:rsidP="006E615A">
                  <w:pPr>
                    <w:pStyle w:val="a4"/>
                    <w:framePr w:hSpace="180" w:wrap="around" w:hAnchor="margin" w:xAlign="center" w:y="-225"/>
                    <w:widowControl w:val="0"/>
                    <w:autoSpaceDE w:val="0"/>
                    <w:autoSpaceDN w:val="0"/>
                    <w:adjustRightInd w:val="0"/>
                    <w:ind w:firstLine="720"/>
                    <w:rPr>
                      <w:sz w:val="22"/>
                      <w:szCs w:val="22"/>
                    </w:rPr>
                  </w:pPr>
                  <w:r w:rsidRPr="003F046F">
                    <w:rPr>
                      <w:sz w:val="22"/>
                      <w:szCs w:val="22"/>
                    </w:rPr>
                    <w:t>Вид отхода</w:t>
                  </w:r>
                </w:p>
              </w:tc>
              <w:tc>
                <w:tcPr>
                  <w:tcW w:w="2120" w:type="dxa"/>
                  <w:tcBorders>
                    <w:top w:val="single" w:sz="4" w:space="0" w:color="auto"/>
                    <w:left w:val="single" w:sz="4" w:space="0" w:color="auto"/>
                    <w:bottom w:val="single" w:sz="4" w:space="0" w:color="auto"/>
                    <w:right w:val="single" w:sz="4" w:space="0" w:color="auto"/>
                  </w:tcBorders>
                </w:tcPr>
                <w:p w:rsidR="00770711" w:rsidRPr="003F046F" w:rsidRDefault="00770711" w:rsidP="006E615A">
                  <w:pPr>
                    <w:pStyle w:val="a4"/>
                    <w:framePr w:hSpace="180" w:wrap="around" w:hAnchor="margin" w:xAlign="center" w:y="-225"/>
                    <w:widowControl w:val="0"/>
                    <w:autoSpaceDE w:val="0"/>
                    <w:autoSpaceDN w:val="0"/>
                    <w:adjustRightInd w:val="0"/>
                    <w:ind w:firstLine="720"/>
                    <w:rPr>
                      <w:sz w:val="22"/>
                      <w:szCs w:val="22"/>
                    </w:rPr>
                  </w:pPr>
                  <w:r w:rsidRPr="003F046F">
                    <w:rPr>
                      <w:sz w:val="22"/>
                      <w:szCs w:val="22"/>
                    </w:rPr>
                    <w:t>Код отхода*</w:t>
                  </w:r>
                </w:p>
              </w:tc>
            </w:tr>
            <w:tr w:rsidR="00770711" w:rsidRPr="003F046F">
              <w:tc>
                <w:tcPr>
                  <w:tcW w:w="6275" w:type="dxa"/>
                  <w:tcBorders>
                    <w:top w:val="single" w:sz="4" w:space="0" w:color="auto"/>
                    <w:left w:val="single" w:sz="4" w:space="0" w:color="auto"/>
                    <w:bottom w:val="single" w:sz="4" w:space="0" w:color="auto"/>
                    <w:right w:val="single" w:sz="4" w:space="0" w:color="auto"/>
                  </w:tcBorders>
                </w:tcPr>
                <w:p w:rsidR="00770711" w:rsidRPr="003F046F" w:rsidRDefault="00770711" w:rsidP="006E615A">
                  <w:pPr>
                    <w:pStyle w:val="a4"/>
                    <w:framePr w:hSpace="180" w:wrap="around" w:hAnchor="margin" w:xAlign="center" w:y="-225"/>
                    <w:widowControl w:val="0"/>
                    <w:autoSpaceDE w:val="0"/>
                    <w:autoSpaceDN w:val="0"/>
                    <w:adjustRightInd w:val="0"/>
                    <w:ind w:hanging="91"/>
                    <w:jc w:val="center"/>
                    <w:rPr>
                      <w:sz w:val="22"/>
                      <w:szCs w:val="22"/>
                    </w:rPr>
                  </w:pPr>
                  <w:r>
                    <w:rPr>
                      <w:sz w:val="22"/>
                      <w:szCs w:val="22"/>
                    </w:rPr>
                    <w:t>отходы смеси затвердевших разнородных пластмасс</w:t>
                  </w:r>
                </w:p>
              </w:tc>
              <w:tc>
                <w:tcPr>
                  <w:tcW w:w="2120" w:type="dxa"/>
                  <w:tcBorders>
                    <w:top w:val="single" w:sz="4" w:space="0" w:color="auto"/>
                    <w:left w:val="single" w:sz="4" w:space="0" w:color="auto"/>
                    <w:bottom w:val="single" w:sz="4" w:space="0" w:color="auto"/>
                    <w:right w:val="single" w:sz="4" w:space="0" w:color="auto"/>
                  </w:tcBorders>
                </w:tcPr>
                <w:p w:rsidR="00770711" w:rsidRDefault="00770711" w:rsidP="006E615A">
                  <w:pPr>
                    <w:pStyle w:val="a4"/>
                    <w:framePr w:hSpace="180" w:wrap="around" w:hAnchor="margin" w:xAlign="center" w:y="-225"/>
                    <w:widowControl w:val="0"/>
                    <w:autoSpaceDE w:val="0"/>
                    <w:autoSpaceDN w:val="0"/>
                    <w:adjustRightInd w:val="0"/>
                    <w:jc w:val="center"/>
                    <w:rPr>
                      <w:sz w:val="22"/>
                      <w:szCs w:val="22"/>
                    </w:rPr>
                  </w:pPr>
                  <w:r>
                    <w:rPr>
                      <w:sz w:val="22"/>
                      <w:szCs w:val="22"/>
                    </w:rPr>
                    <w:t>571 099 00 01 00 4</w:t>
                  </w:r>
                </w:p>
                <w:p w:rsidR="00770711" w:rsidRPr="000532A1" w:rsidRDefault="00770711" w:rsidP="006E615A">
                  <w:pPr>
                    <w:framePr w:hSpace="180" w:wrap="around" w:hAnchor="margin" w:xAlign="center" w:y="-225"/>
                    <w:jc w:val="center"/>
                  </w:pPr>
                </w:p>
              </w:tc>
            </w:tr>
            <w:tr w:rsidR="00770711" w:rsidRPr="003F046F">
              <w:tc>
                <w:tcPr>
                  <w:tcW w:w="6275" w:type="dxa"/>
                  <w:tcBorders>
                    <w:top w:val="single" w:sz="4" w:space="0" w:color="auto"/>
                    <w:left w:val="single" w:sz="4" w:space="0" w:color="auto"/>
                    <w:bottom w:val="single" w:sz="4" w:space="0" w:color="auto"/>
                    <w:right w:val="single" w:sz="4" w:space="0" w:color="auto"/>
                  </w:tcBorders>
                </w:tcPr>
                <w:p w:rsidR="00770711" w:rsidRPr="003F046F" w:rsidRDefault="00770711" w:rsidP="006E615A">
                  <w:pPr>
                    <w:pStyle w:val="a4"/>
                    <w:framePr w:hSpace="180" w:wrap="around" w:hAnchor="margin" w:xAlign="center" w:y="-225"/>
                    <w:widowControl w:val="0"/>
                    <w:autoSpaceDE w:val="0"/>
                    <w:autoSpaceDN w:val="0"/>
                    <w:adjustRightInd w:val="0"/>
                    <w:ind w:hanging="91"/>
                    <w:jc w:val="center"/>
                    <w:rPr>
                      <w:sz w:val="22"/>
                      <w:szCs w:val="22"/>
                    </w:rPr>
                  </w:pPr>
                  <w:r>
                    <w:rPr>
                      <w:sz w:val="22"/>
                      <w:szCs w:val="22"/>
                    </w:rPr>
                    <w:t>отходы рубероида</w:t>
                  </w:r>
                </w:p>
              </w:tc>
              <w:tc>
                <w:tcPr>
                  <w:tcW w:w="2120" w:type="dxa"/>
                  <w:tcBorders>
                    <w:top w:val="single" w:sz="4" w:space="0" w:color="auto"/>
                    <w:left w:val="single" w:sz="4" w:space="0" w:color="auto"/>
                    <w:bottom w:val="single" w:sz="4" w:space="0" w:color="auto"/>
                    <w:right w:val="single" w:sz="4" w:space="0" w:color="auto"/>
                  </w:tcBorders>
                </w:tcPr>
                <w:p w:rsidR="00770711" w:rsidRPr="003F046F" w:rsidRDefault="00770711" w:rsidP="006E615A">
                  <w:pPr>
                    <w:pStyle w:val="a4"/>
                    <w:framePr w:hSpace="180" w:wrap="around" w:hAnchor="margin" w:xAlign="center" w:y="-225"/>
                    <w:widowControl w:val="0"/>
                    <w:autoSpaceDE w:val="0"/>
                    <w:autoSpaceDN w:val="0"/>
                    <w:adjustRightInd w:val="0"/>
                    <w:jc w:val="center"/>
                    <w:rPr>
                      <w:sz w:val="22"/>
                      <w:szCs w:val="22"/>
                    </w:rPr>
                  </w:pPr>
                  <w:r>
                    <w:rPr>
                      <w:sz w:val="22"/>
                      <w:szCs w:val="22"/>
                    </w:rPr>
                    <w:t xml:space="preserve">187 204 01 </w:t>
                  </w:r>
                  <w:proofErr w:type="spellStart"/>
                  <w:r>
                    <w:rPr>
                      <w:sz w:val="22"/>
                      <w:szCs w:val="22"/>
                    </w:rPr>
                    <w:t>01</w:t>
                  </w:r>
                  <w:proofErr w:type="spellEnd"/>
                  <w:r>
                    <w:rPr>
                      <w:sz w:val="22"/>
                      <w:szCs w:val="22"/>
                    </w:rPr>
                    <w:t xml:space="preserve"> </w:t>
                  </w:r>
                  <w:proofErr w:type="spellStart"/>
                  <w:r>
                    <w:rPr>
                      <w:sz w:val="22"/>
                      <w:szCs w:val="22"/>
                    </w:rPr>
                    <w:t>01</w:t>
                  </w:r>
                  <w:proofErr w:type="spellEnd"/>
                  <w:r>
                    <w:rPr>
                      <w:sz w:val="22"/>
                      <w:szCs w:val="22"/>
                    </w:rPr>
                    <w:t xml:space="preserve"> 4</w:t>
                  </w:r>
                </w:p>
              </w:tc>
            </w:tr>
            <w:tr w:rsidR="00770711" w:rsidRPr="003F046F">
              <w:tc>
                <w:tcPr>
                  <w:tcW w:w="6275" w:type="dxa"/>
                  <w:tcBorders>
                    <w:top w:val="single" w:sz="4" w:space="0" w:color="auto"/>
                    <w:left w:val="single" w:sz="4" w:space="0" w:color="auto"/>
                    <w:bottom w:val="single" w:sz="4" w:space="0" w:color="auto"/>
                    <w:right w:val="single" w:sz="4" w:space="0" w:color="auto"/>
                  </w:tcBorders>
                </w:tcPr>
                <w:p w:rsidR="00770711" w:rsidRPr="003F046F" w:rsidRDefault="00770711" w:rsidP="006E615A">
                  <w:pPr>
                    <w:pStyle w:val="a4"/>
                    <w:framePr w:hSpace="180" w:wrap="around" w:hAnchor="margin" w:xAlign="center" w:y="-225"/>
                    <w:widowControl w:val="0"/>
                    <w:autoSpaceDE w:val="0"/>
                    <w:autoSpaceDN w:val="0"/>
                    <w:adjustRightInd w:val="0"/>
                    <w:ind w:hanging="91"/>
                    <w:jc w:val="center"/>
                    <w:rPr>
                      <w:sz w:val="22"/>
                      <w:szCs w:val="22"/>
                    </w:rPr>
                  </w:pPr>
                  <w:r>
                    <w:rPr>
                      <w:sz w:val="22"/>
                      <w:szCs w:val="22"/>
                    </w:rPr>
                    <w:t>мусор от бытовых помещений организаций несортированный (</w:t>
                  </w:r>
                  <w:proofErr w:type="gramStart"/>
                  <w:r>
                    <w:rPr>
                      <w:sz w:val="22"/>
                      <w:szCs w:val="22"/>
                    </w:rPr>
                    <w:t>исключая</w:t>
                  </w:r>
                  <w:proofErr w:type="gramEnd"/>
                  <w:r>
                    <w:rPr>
                      <w:sz w:val="22"/>
                      <w:szCs w:val="22"/>
                    </w:rPr>
                    <w:t xml:space="preserve"> крупногабаритный)</w:t>
                  </w:r>
                </w:p>
              </w:tc>
              <w:tc>
                <w:tcPr>
                  <w:tcW w:w="2120" w:type="dxa"/>
                  <w:tcBorders>
                    <w:top w:val="single" w:sz="4" w:space="0" w:color="auto"/>
                    <w:left w:val="single" w:sz="4" w:space="0" w:color="auto"/>
                    <w:bottom w:val="single" w:sz="4" w:space="0" w:color="auto"/>
                    <w:right w:val="single" w:sz="4" w:space="0" w:color="auto"/>
                  </w:tcBorders>
                </w:tcPr>
                <w:p w:rsidR="00770711" w:rsidRPr="003F046F" w:rsidRDefault="00770711" w:rsidP="006E615A">
                  <w:pPr>
                    <w:pStyle w:val="a4"/>
                    <w:framePr w:hSpace="180" w:wrap="around" w:hAnchor="margin" w:xAlign="center" w:y="-225"/>
                    <w:widowControl w:val="0"/>
                    <w:autoSpaceDE w:val="0"/>
                    <w:autoSpaceDN w:val="0"/>
                    <w:adjustRightInd w:val="0"/>
                    <w:jc w:val="center"/>
                    <w:rPr>
                      <w:sz w:val="22"/>
                      <w:szCs w:val="22"/>
                    </w:rPr>
                  </w:pPr>
                  <w:r>
                    <w:rPr>
                      <w:sz w:val="22"/>
                      <w:szCs w:val="22"/>
                    </w:rPr>
                    <w:t>912 004 00 01 00 4</w:t>
                  </w:r>
                </w:p>
              </w:tc>
            </w:tr>
            <w:tr w:rsidR="00770711" w:rsidRPr="003F046F">
              <w:tc>
                <w:tcPr>
                  <w:tcW w:w="6275" w:type="dxa"/>
                  <w:tcBorders>
                    <w:top w:val="single" w:sz="4" w:space="0" w:color="auto"/>
                    <w:left w:val="single" w:sz="4" w:space="0" w:color="auto"/>
                    <w:bottom w:val="single" w:sz="4" w:space="0" w:color="auto"/>
                    <w:right w:val="single" w:sz="4" w:space="0" w:color="auto"/>
                  </w:tcBorders>
                </w:tcPr>
                <w:p w:rsidR="00770711" w:rsidRPr="003F046F" w:rsidRDefault="00770711" w:rsidP="006E615A">
                  <w:pPr>
                    <w:pStyle w:val="a4"/>
                    <w:framePr w:hSpace="180" w:wrap="around" w:hAnchor="margin" w:xAlign="center" w:y="-225"/>
                    <w:widowControl w:val="0"/>
                    <w:autoSpaceDE w:val="0"/>
                    <w:autoSpaceDN w:val="0"/>
                    <w:adjustRightInd w:val="0"/>
                    <w:ind w:hanging="91"/>
                    <w:jc w:val="center"/>
                    <w:rPr>
                      <w:sz w:val="22"/>
                      <w:szCs w:val="22"/>
                    </w:rPr>
                  </w:pPr>
                  <w:r>
                    <w:rPr>
                      <w:sz w:val="22"/>
                      <w:szCs w:val="22"/>
                    </w:rPr>
                    <w:t xml:space="preserve">отходы от жилищ несортированные (исключая </w:t>
                  </w:r>
                  <w:proofErr w:type="gramStart"/>
                  <w:r>
                    <w:rPr>
                      <w:sz w:val="22"/>
                      <w:szCs w:val="22"/>
                    </w:rPr>
                    <w:t>крупногабаритный</w:t>
                  </w:r>
                  <w:proofErr w:type="gramEnd"/>
                  <w:r>
                    <w:rPr>
                      <w:sz w:val="22"/>
                      <w:szCs w:val="22"/>
                    </w:rPr>
                    <w:t>)</w:t>
                  </w:r>
                </w:p>
              </w:tc>
              <w:tc>
                <w:tcPr>
                  <w:tcW w:w="2120" w:type="dxa"/>
                  <w:tcBorders>
                    <w:top w:val="single" w:sz="4" w:space="0" w:color="auto"/>
                    <w:left w:val="single" w:sz="4" w:space="0" w:color="auto"/>
                    <w:bottom w:val="single" w:sz="4" w:space="0" w:color="auto"/>
                    <w:right w:val="single" w:sz="4" w:space="0" w:color="auto"/>
                  </w:tcBorders>
                </w:tcPr>
                <w:p w:rsidR="00770711" w:rsidRPr="003F046F" w:rsidRDefault="00770711" w:rsidP="006E615A">
                  <w:pPr>
                    <w:pStyle w:val="a4"/>
                    <w:framePr w:hSpace="180" w:wrap="around" w:hAnchor="margin" w:xAlign="center" w:y="-225"/>
                    <w:widowControl w:val="0"/>
                    <w:autoSpaceDE w:val="0"/>
                    <w:autoSpaceDN w:val="0"/>
                    <w:adjustRightInd w:val="0"/>
                    <w:jc w:val="center"/>
                    <w:rPr>
                      <w:sz w:val="22"/>
                      <w:szCs w:val="22"/>
                    </w:rPr>
                  </w:pPr>
                  <w:r>
                    <w:rPr>
                      <w:sz w:val="22"/>
                      <w:szCs w:val="22"/>
                    </w:rPr>
                    <w:t>911 001 00 01 00 4</w:t>
                  </w:r>
                </w:p>
              </w:tc>
            </w:tr>
            <w:tr w:rsidR="00770711" w:rsidRPr="003F046F">
              <w:tc>
                <w:tcPr>
                  <w:tcW w:w="6275" w:type="dxa"/>
                  <w:tcBorders>
                    <w:top w:val="single" w:sz="4" w:space="0" w:color="auto"/>
                    <w:left w:val="single" w:sz="4" w:space="0" w:color="auto"/>
                    <w:bottom w:val="single" w:sz="4" w:space="0" w:color="auto"/>
                    <w:right w:val="single" w:sz="4" w:space="0" w:color="auto"/>
                  </w:tcBorders>
                </w:tcPr>
                <w:p w:rsidR="00770711" w:rsidRPr="003F046F" w:rsidRDefault="00770711" w:rsidP="006E615A">
                  <w:pPr>
                    <w:pStyle w:val="a4"/>
                    <w:framePr w:hSpace="180" w:wrap="around" w:hAnchor="margin" w:xAlign="center" w:y="-225"/>
                    <w:widowControl w:val="0"/>
                    <w:autoSpaceDE w:val="0"/>
                    <w:autoSpaceDN w:val="0"/>
                    <w:adjustRightInd w:val="0"/>
                    <w:ind w:hanging="91"/>
                    <w:jc w:val="center"/>
                    <w:rPr>
                      <w:sz w:val="22"/>
                      <w:szCs w:val="22"/>
                    </w:rPr>
                  </w:pPr>
                  <w:r>
                    <w:rPr>
                      <w:sz w:val="22"/>
                      <w:szCs w:val="22"/>
                    </w:rPr>
                    <w:t>отходы древесных строительных лесоматериалов, в том числе от сноса и разборки строений</w:t>
                  </w:r>
                </w:p>
              </w:tc>
              <w:tc>
                <w:tcPr>
                  <w:tcW w:w="2120" w:type="dxa"/>
                  <w:tcBorders>
                    <w:top w:val="single" w:sz="4" w:space="0" w:color="auto"/>
                    <w:left w:val="single" w:sz="4" w:space="0" w:color="auto"/>
                    <w:bottom w:val="single" w:sz="4" w:space="0" w:color="auto"/>
                    <w:right w:val="single" w:sz="4" w:space="0" w:color="auto"/>
                  </w:tcBorders>
                </w:tcPr>
                <w:p w:rsidR="00770711" w:rsidRPr="003F046F" w:rsidRDefault="00770711" w:rsidP="006E615A">
                  <w:pPr>
                    <w:pStyle w:val="a4"/>
                    <w:framePr w:hSpace="180" w:wrap="around" w:hAnchor="margin" w:xAlign="center" w:y="-225"/>
                    <w:widowControl w:val="0"/>
                    <w:autoSpaceDE w:val="0"/>
                    <w:autoSpaceDN w:val="0"/>
                    <w:adjustRightInd w:val="0"/>
                    <w:jc w:val="center"/>
                    <w:rPr>
                      <w:sz w:val="22"/>
                      <w:szCs w:val="22"/>
                    </w:rPr>
                  </w:pPr>
                  <w:r>
                    <w:rPr>
                      <w:sz w:val="22"/>
                      <w:szCs w:val="22"/>
                    </w:rPr>
                    <w:t>171 205 00 01 00 4</w:t>
                  </w:r>
                </w:p>
              </w:tc>
            </w:tr>
            <w:tr w:rsidR="00770711" w:rsidRPr="003F046F">
              <w:tc>
                <w:tcPr>
                  <w:tcW w:w="6275" w:type="dxa"/>
                  <w:tcBorders>
                    <w:top w:val="single" w:sz="4" w:space="0" w:color="auto"/>
                    <w:left w:val="single" w:sz="4" w:space="0" w:color="auto"/>
                    <w:bottom w:val="single" w:sz="4" w:space="0" w:color="auto"/>
                    <w:right w:val="single" w:sz="4" w:space="0" w:color="auto"/>
                  </w:tcBorders>
                </w:tcPr>
                <w:p w:rsidR="00770711" w:rsidRDefault="00770711" w:rsidP="006E615A">
                  <w:pPr>
                    <w:pStyle w:val="a4"/>
                    <w:framePr w:hSpace="180" w:wrap="around" w:hAnchor="margin" w:xAlign="center" w:y="-225"/>
                    <w:widowControl w:val="0"/>
                    <w:autoSpaceDE w:val="0"/>
                    <w:autoSpaceDN w:val="0"/>
                    <w:adjustRightInd w:val="0"/>
                    <w:ind w:hanging="91"/>
                    <w:jc w:val="center"/>
                    <w:rPr>
                      <w:sz w:val="22"/>
                      <w:szCs w:val="22"/>
                    </w:rPr>
                  </w:pPr>
                  <w:r>
                    <w:rPr>
                      <w:sz w:val="22"/>
                      <w:szCs w:val="22"/>
                    </w:rPr>
                    <w:lastRenderedPageBreak/>
                    <w:t>бой кирпичной кладки при ремонте зданий и сооружений</w:t>
                  </w:r>
                </w:p>
              </w:tc>
              <w:tc>
                <w:tcPr>
                  <w:tcW w:w="2120" w:type="dxa"/>
                  <w:tcBorders>
                    <w:top w:val="single" w:sz="4" w:space="0" w:color="auto"/>
                    <w:left w:val="single" w:sz="4" w:space="0" w:color="auto"/>
                    <w:bottom w:val="single" w:sz="4" w:space="0" w:color="auto"/>
                    <w:right w:val="single" w:sz="4" w:space="0" w:color="auto"/>
                  </w:tcBorders>
                </w:tcPr>
                <w:p w:rsidR="00770711" w:rsidRDefault="00770711" w:rsidP="006E615A">
                  <w:pPr>
                    <w:pStyle w:val="a4"/>
                    <w:framePr w:hSpace="180" w:wrap="around" w:hAnchor="margin" w:xAlign="center" w:y="-225"/>
                    <w:widowControl w:val="0"/>
                    <w:autoSpaceDE w:val="0"/>
                    <w:autoSpaceDN w:val="0"/>
                    <w:adjustRightInd w:val="0"/>
                    <w:jc w:val="center"/>
                    <w:rPr>
                      <w:sz w:val="22"/>
                      <w:szCs w:val="22"/>
                    </w:rPr>
                  </w:pPr>
                  <w:r>
                    <w:rPr>
                      <w:sz w:val="22"/>
                      <w:szCs w:val="22"/>
                    </w:rPr>
                    <w:t>314 014 03 01 99 5</w:t>
                  </w:r>
                </w:p>
              </w:tc>
            </w:tr>
            <w:tr w:rsidR="00770711" w:rsidRPr="003F046F">
              <w:tc>
                <w:tcPr>
                  <w:tcW w:w="6275" w:type="dxa"/>
                  <w:tcBorders>
                    <w:top w:val="single" w:sz="4" w:space="0" w:color="auto"/>
                    <w:left w:val="single" w:sz="4" w:space="0" w:color="auto"/>
                    <w:bottom w:val="single" w:sz="4" w:space="0" w:color="auto"/>
                    <w:right w:val="single" w:sz="4" w:space="0" w:color="auto"/>
                  </w:tcBorders>
                </w:tcPr>
                <w:p w:rsidR="00770711" w:rsidRDefault="00770711" w:rsidP="006E615A">
                  <w:pPr>
                    <w:pStyle w:val="a4"/>
                    <w:framePr w:hSpace="180" w:wrap="around" w:hAnchor="margin" w:xAlign="center" w:y="-225"/>
                    <w:widowControl w:val="0"/>
                    <w:autoSpaceDE w:val="0"/>
                    <w:autoSpaceDN w:val="0"/>
                    <w:adjustRightInd w:val="0"/>
                    <w:ind w:hanging="91"/>
                    <w:jc w:val="center"/>
                    <w:rPr>
                      <w:sz w:val="22"/>
                      <w:szCs w:val="22"/>
                    </w:rPr>
                  </w:pPr>
                  <w:r>
                    <w:rPr>
                      <w:sz w:val="22"/>
                      <w:szCs w:val="22"/>
                    </w:rPr>
                    <w:t>бой бетонных изделий, отходы бетона в кусковой форме</w:t>
                  </w:r>
                </w:p>
              </w:tc>
              <w:tc>
                <w:tcPr>
                  <w:tcW w:w="2120" w:type="dxa"/>
                  <w:tcBorders>
                    <w:top w:val="single" w:sz="4" w:space="0" w:color="auto"/>
                    <w:left w:val="single" w:sz="4" w:space="0" w:color="auto"/>
                    <w:bottom w:val="single" w:sz="4" w:space="0" w:color="auto"/>
                    <w:right w:val="single" w:sz="4" w:space="0" w:color="auto"/>
                  </w:tcBorders>
                </w:tcPr>
                <w:p w:rsidR="00770711" w:rsidRDefault="00770711" w:rsidP="006E615A">
                  <w:pPr>
                    <w:pStyle w:val="a4"/>
                    <w:framePr w:hSpace="180" w:wrap="around" w:hAnchor="margin" w:xAlign="center" w:y="-225"/>
                    <w:widowControl w:val="0"/>
                    <w:autoSpaceDE w:val="0"/>
                    <w:autoSpaceDN w:val="0"/>
                    <w:adjustRightInd w:val="0"/>
                    <w:jc w:val="center"/>
                    <w:rPr>
                      <w:sz w:val="22"/>
                      <w:szCs w:val="22"/>
                    </w:rPr>
                  </w:pPr>
                  <w:r>
                    <w:rPr>
                      <w:sz w:val="22"/>
                      <w:szCs w:val="22"/>
                    </w:rPr>
                    <w:t xml:space="preserve">314 027 01 </w:t>
                  </w:r>
                  <w:proofErr w:type="spellStart"/>
                  <w:r>
                    <w:rPr>
                      <w:sz w:val="22"/>
                      <w:szCs w:val="22"/>
                    </w:rPr>
                    <w:t>01</w:t>
                  </w:r>
                  <w:proofErr w:type="spellEnd"/>
                  <w:r>
                    <w:rPr>
                      <w:sz w:val="22"/>
                      <w:szCs w:val="22"/>
                    </w:rPr>
                    <w:t xml:space="preserve"> 99 5</w:t>
                  </w:r>
                </w:p>
              </w:tc>
            </w:tr>
            <w:tr w:rsidR="00770711" w:rsidRPr="003F046F">
              <w:tc>
                <w:tcPr>
                  <w:tcW w:w="6275" w:type="dxa"/>
                  <w:tcBorders>
                    <w:top w:val="single" w:sz="4" w:space="0" w:color="auto"/>
                    <w:left w:val="single" w:sz="4" w:space="0" w:color="auto"/>
                    <w:bottom w:val="single" w:sz="4" w:space="0" w:color="auto"/>
                    <w:right w:val="single" w:sz="4" w:space="0" w:color="auto"/>
                  </w:tcBorders>
                </w:tcPr>
                <w:p w:rsidR="00770711" w:rsidRDefault="00770711" w:rsidP="006E615A">
                  <w:pPr>
                    <w:pStyle w:val="a4"/>
                    <w:framePr w:hSpace="180" w:wrap="around" w:hAnchor="margin" w:xAlign="center" w:y="-225"/>
                    <w:widowControl w:val="0"/>
                    <w:autoSpaceDE w:val="0"/>
                    <w:autoSpaceDN w:val="0"/>
                    <w:adjustRightInd w:val="0"/>
                    <w:ind w:hanging="91"/>
                    <w:jc w:val="center"/>
                    <w:rPr>
                      <w:sz w:val="22"/>
                      <w:szCs w:val="22"/>
                    </w:rPr>
                  </w:pPr>
                  <w:r>
                    <w:rPr>
                      <w:sz w:val="22"/>
                      <w:szCs w:val="22"/>
                    </w:rPr>
                    <w:t>бой железобетонных изделий, отходы железобетона в кусковой форме</w:t>
                  </w:r>
                </w:p>
              </w:tc>
              <w:tc>
                <w:tcPr>
                  <w:tcW w:w="2120" w:type="dxa"/>
                  <w:tcBorders>
                    <w:top w:val="single" w:sz="4" w:space="0" w:color="auto"/>
                    <w:left w:val="single" w:sz="4" w:space="0" w:color="auto"/>
                    <w:bottom w:val="single" w:sz="4" w:space="0" w:color="auto"/>
                    <w:right w:val="single" w:sz="4" w:space="0" w:color="auto"/>
                  </w:tcBorders>
                </w:tcPr>
                <w:p w:rsidR="00770711" w:rsidRDefault="00770711" w:rsidP="006E615A">
                  <w:pPr>
                    <w:pStyle w:val="a4"/>
                    <w:framePr w:hSpace="180" w:wrap="around" w:hAnchor="margin" w:xAlign="center" w:y="-225"/>
                    <w:widowControl w:val="0"/>
                    <w:autoSpaceDE w:val="0"/>
                    <w:autoSpaceDN w:val="0"/>
                    <w:adjustRightInd w:val="0"/>
                    <w:jc w:val="center"/>
                    <w:rPr>
                      <w:sz w:val="22"/>
                      <w:szCs w:val="22"/>
                    </w:rPr>
                  </w:pPr>
                  <w:r>
                    <w:rPr>
                      <w:sz w:val="22"/>
                      <w:szCs w:val="22"/>
                    </w:rPr>
                    <w:t>314 027 02 01 99 5</w:t>
                  </w:r>
                </w:p>
              </w:tc>
            </w:tr>
            <w:tr w:rsidR="00770711" w:rsidRPr="003F046F">
              <w:tc>
                <w:tcPr>
                  <w:tcW w:w="6275" w:type="dxa"/>
                  <w:tcBorders>
                    <w:top w:val="single" w:sz="4" w:space="0" w:color="auto"/>
                    <w:left w:val="single" w:sz="4" w:space="0" w:color="auto"/>
                    <w:bottom w:val="single" w:sz="4" w:space="0" w:color="auto"/>
                    <w:right w:val="single" w:sz="4" w:space="0" w:color="auto"/>
                  </w:tcBorders>
                </w:tcPr>
                <w:p w:rsidR="00770711" w:rsidRDefault="00770711" w:rsidP="006E615A">
                  <w:pPr>
                    <w:pStyle w:val="a4"/>
                    <w:framePr w:hSpace="180" w:wrap="around" w:hAnchor="margin" w:xAlign="center" w:y="-225"/>
                    <w:widowControl w:val="0"/>
                    <w:autoSpaceDE w:val="0"/>
                    <w:autoSpaceDN w:val="0"/>
                    <w:adjustRightInd w:val="0"/>
                    <w:ind w:hanging="91"/>
                    <w:jc w:val="center"/>
                    <w:rPr>
                      <w:sz w:val="22"/>
                      <w:szCs w:val="22"/>
                    </w:rPr>
                  </w:pPr>
                  <w:r>
                    <w:rPr>
                      <w:sz w:val="22"/>
                      <w:szCs w:val="22"/>
                    </w:rPr>
                    <w:t>грунт, образовавшийся при проведении землеройных работ, не загрязненный опасными веществами</w:t>
                  </w:r>
                </w:p>
              </w:tc>
              <w:tc>
                <w:tcPr>
                  <w:tcW w:w="2120" w:type="dxa"/>
                  <w:tcBorders>
                    <w:top w:val="single" w:sz="4" w:space="0" w:color="auto"/>
                    <w:left w:val="single" w:sz="4" w:space="0" w:color="auto"/>
                    <w:bottom w:val="single" w:sz="4" w:space="0" w:color="auto"/>
                    <w:right w:val="single" w:sz="4" w:space="0" w:color="auto"/>
                  </w:tcBorders>
                </w:tcPr>
                <w:p w:rsidR="00770711" w:rsidRDefault="00770711" w:rsidP="006E615A">
                  <w:pPr>
                    <w:pStyle w:val="a4"/>
                    <w:framePr w:hSpace="180" w:wrap="around" w:hAnchor="margin" w:xAlign="center" w:y="-225"/>
                    <w:widowControl w:val="0"/>
                    <w:autoSpaceDE w:val="0"/>
                    <w:autoSpaceDN w:val="0"/>
                    <w:adjustRightInd w:val="0"/>
                    <w:jc w:val="center"/>
                    <w:rPr>
                      <w:sz w:val="22"/>
                      <w:szCs w:val="22"/>
                    </w:rPr>
                  </w:pPr>
                  <w:r>
                    <w:rPr>
                      <w:sz w:val="22"/>
                      <w:szCs w:val="22"/>
                    </w:rPr>
                    <w:t>314 011 00 08 99 5</w:t>
                  </w:r>
                </w:p>
              </w:tc>
            </w:tr>
            <w:tr w:rsidR="00770711" w:rsidRPr="003F046F">
              <w:tc>
                <w:tcPr>
                  <w:tcW w:w="6275" w:type="dxa"/>
                  <w:tcBorders>
                    <w:top w:val="single" w:sz="4" w:space="0" w:color="auto"/>
                    <w:left w:val="single" w:sz="4" w:space="0" w:color="auto"/>
                    <w:bottom w:val="single" w:sz="4" w:space="0" w:color="auto"/>
                    <w:right w:val="single" w:sz="4" w:space="0" w:color="auto"/>
                  </w:tcBorders>
                </w:tcPr>
                <w:p w:rsidR="00770711" w:rsidRDefault="00770711" w:rsidP="006E615A">
                  <w:pPr>
                    <w:pStyle w:val="a4"/>
                    <w:framePr w:hSpace="180" w:wrap="around" w:hAnchor="margin" w:xAlign="center" w:y="-225"/>
                    <w:widowControl w:val="0"/>
                    <w:autoSpaceDE w:val="0"/>
                    <w:autoSpaceDN w:val="0"/>
                    <w:adjustRightInd w:val="0"/>
                    <w:ind w:hanging="91"/>
                    <w:jc w:val="center"/>
                    <w:rPr>
                      <w:sz w:val="22"/>
                      <w:szCs w:val="22"/>
                    </w:rPr>
                  </w:pPr>
                  <w:r>
                    <w:rPr>
                      <w:sz w:val="22"/>
                      <w:szCs w:val="22"/>
                    </w:rPr>
                    <w:t>отходы цемента в кусковой форме</w:t>
                  </w:r>
                </w:p>
              </w:tc>
              <w:tc>
                <w:tcPr>
                  <w:tcW w:w="2120" w:type="dxa"/>
                  <w:tcBorders>
                    <w:top w:val="single" w:sz="4" w:space="0" w:color="auto"/>
                    <w:left w:val="single" w:sz="4" w:space="0" w:color="auto"/>
                    <w:bottom w:val="single" w:sz="4" w:space="0" w:color="auto"/>
                    <w:right w:val="single" w:sz="4" w:space="0" w:color="auto"/>
                  </w:tcBorders>
                </w:tcPr>
                <w:p w:rsidR="00770711" w:rsidRDefault="00770711" w:rsidP="006E615A">
                  <w:pPr>
                    <w:pStyle w:val="a4"/>
                    <w:framePr w:hSpace="180" w:wrap="around" w:hAnchor="margin" w:xAlign="center" w:y="-225"/>
                    <w:widowControl w:val="0"/>
                    <w:autoSpaceDE w:val="0"/>
                    <w:autoSpaceDN w:val="0"/>
                    <w:adjustRightInd w:val="0"/>
                    <w:jc w:val="center"/>
                    <w:rPr>
                      <w:sz w:val="22"/>
                      <w:szCs w:val="22"/>
                    </w:rPr>
                  </w:pPr>
                  <w:r>
                    <w:rPr>
                      <w:sz w:val="22"/>
                      <w:szCs w:val="22"/>
                    </w:rPr>
                    <w:t>314 055 02 01 99 5</w:t>
                  </w:r>
                </w:p>
              </w:tc>
            </w:tr>
            <w:tr w:rsidR="00770711" w:rsidRPr="003F046F">
              <w:tc>
                <w:tcPr>
                  <w:tcW w:w="6275" w:type="dxa"/>
                  <w:tcBorders>
                    <w:top w:val="single" w:sz="4" w:space="0" w:color="auto"/>
                    <w:left w:val="single" w:sz="4" w:space="0" w:color="auto"/>
                    <w:bottom w:val="single" w:sz="4" w:space="0" w:color="auto"/>
                    <w:right w:val="single" w:sz="4" w:space="0" w:color="auto"/>
                  </w:tcBorders>
                </w:tcPr>
                <w:p w:rsidR="00770711" w:rsidRDefault="00770711" w:rsidP="006E615A">
                  <w:pPr>
                    <w:pStyle w:val="a4"/>
                    <w:framePr w:hSpace="180" w:wrap="around" w:hAnchor="margin" w:xAlign="center" w:y="-225"/>
                    <w:widowControl w:val="0"/>
                    <w:autoSpaceDE w:val="0"/>
                    <w:autoSpaceDN w:val="0"/>
                    <w:adjustRightInd w:val="0"/>
                    <w:ind w:hanging="91"/>
                    <w:jc w:val="center"/>
                    <w:rPr>
                      <w:sz w:val="22"/>
                      <w:szCs w:val="22"/>
                    </w:rPr>
                  </w:pPr>
                  <w:r>
                    <w:rPr>
                      <w:sz w:val="22"/>
                      <w:szCs w:val="22"/>
                    </w:rPr>
                    <w:t>отходы песка, не загрязненного опасными веществами</w:t>
                  </w:r>
                </w:p>
              </w:tc>
              <w:tc>
                <w:tcPr>
                  <w:tcW w:w="2120" w:type="dxa"/>
                  <w:tcBorders>
                    <w:top w:val="single" w:sz="4" w:space="0" w:color="auto"/>
                    <w:left w:val="single" w:sz="4" w:space="0" w:color="auto"/>
                    <w:bottom w:val="single" w:sz="4" w:space="0" w:color="auto"/>
                    <w:right w:val="single" w:sz="4" w:space="0" w:color="auto"/>
                  </w:tcBorders>
                </w:tcPr>
                <w:p w:rsidR="00770711" w:rsidRDefault="00770711" w:rsidP="006E615A">
                  <w:pPr>
                    <w:pStyle w:val="a4"/>
                    <w:framePr w:hSpace="180" w:wrap="around" w:hAnchor="margin" w:xAlign="center" w:y="-225"/>
                    <w:widowControl w:val="0"/>
                    <w:autoSpaceDE w:val="0"/>
                    <w:autoSpaceDN w:val="0"/>
                    <w:adjustRightInd w:val="0"/>
                    <w:jc w:val="center"/>
                    <w:rPr>
                      <w:sz w:val="22"/>
                      <w:szCs w:val="22"/>
                    </w:rPr>
                  </w:pPr>
                  <w:r>
                    <w:rPr>
                      <w:sz w:val="22"/>
                      <w:szCs w:val="22"/>
                    </w:rPr>
                    <w:t xml:space="preserve">314 023 01 </w:t>
                  </w:r>
                  <w:proofErr w:type="spellStart"/>
                  <w:r>
                    <w:rPr>
                      <w:sz w:val="22"/>
                      <w:szCs w:val="22"/>
                    </w:rPr>
                    <w:t>01</w:t>
                  </w:r>
                  <w:proofErr w:type="spellEnd"/>
                  <w:r>
                    <w:rPr>
                      <w:sz w:val="22"/>
                      <w:szCs w:val="22"/>
                    </w:rPr>
                    <w:t xml:space="preserve"> 99 5</w:t>
                  </w:r>
                </w:p>
              </w:tc>
            </w:tr>
            <w:tr w:rsidR="00770711" w:rsidRPr="003F046F">
              <w:tc>
                <w:tcPr>
                  <w:tcW w:w="6275" w:type="dxa"/>
                  <w:tcBorders>
                    <w:top w:val="single" w:sz="4" w:space="0" w:color="auto"/>
                    <w:left w:val="single" w:sz="4" w:space="0" w:color="auto"/>
                    <w:bottom w:val="single" w:sz="4" w:space="0" w:color="auto"/>
                    <w:right w:val="single" w:sz="4" w:space="0" w:color="auto"/>
                  </w:tcBorders>
                </w:tcPr>
                <w:p w:rsidR="00770711" w:rsidRDefault="00770711" w:rsidP="006E615A">
                  <w:pPr>
                    <w:pStyle w:val="a4"/>
                    <w:framePr w:hSpace="180" w:wrap="around" w:hAnchor="margin" w:xAlign="center" w:y="-225"/>
                    <w:widowControl w:val="0"/>
                    <w:autoSpaceDE w:val="0"/>
                    <w:autoSpaceDN w:val="0"/>
                    <w:adjustRightInd w:val="0"/>
                    <w:ind w:hanging="91"/>
                    <w:jc w:val="center"/>
                    <w:rPr>
                      <w:sz w:val="22"/>
                      <w:szCs w:val="22"/>
                    </w:rPr>
                  </w:pPr>
                  <w:r>
                    <w:rPr>
                      <w:sz w:val="22"/>
                      <w:szCs w:val="22"/>
                    </w:rPr>
                    <w:t>строительный щебень, потерявший потребительские свойства</w:t>
                  </w:r>
                </w:p>
              </w:tc>
              <w:tc>
                <w:tcPr>
                  <w:tcW w:w="2120" w:type="dxa"/>
                  <w:tcBorders>
                    <w:top w:val="single" w:sz="4" w:space="0" w:color="auto"/>
                    <w:left w:val="single" w:sz="4" w:space="0" w:color="auto"/>
                    <w:bottom w:val="single" w:sz="4" w:space="0" w:color="auto"/>
                    <w:right w:val="single" w:sz="4" w:space="0" w:color="auto"/>
                  </w:tcBorders>
                </w:tcPr>
                <w:p w:rsidR="00770711" w:rsidRDefault="00770711" w:rsidP="006E615A">
                  <w:pPr>
                    <w:pStyle w:val="a4"/>
                    <w:framePr w:hSpace="180" w:wrap="around" w:hAnchor="margin" w:xAlign="center" w:y="-225"/>
                    <w:widowControl w:val="0"/>
                    <w:autoSpaceDE w:val="0"/>
                    <w:autoSpaceDN w:val="0"/>
                    <w:adjustRightInd w:val="0"/>
                    <w:jc w:val="center"/>
                    <w:rPr>
                      <w:sz w:val="22"/>
                      <w:szCs w:val="22"/>
                    </w:rPr>
                  </w:pPr>
                  <w:r>
                    <w:rPr>
                      <w:sz w:val="22"/>
                      <w:szCs w:val="22"/>
                    </w:rPr>
                    <w:t>314 009 02 01 99 5</w:t>
                  </w:r>
                </w:p>
              </w:tc>
            </w:tr>
            <w:tr w:rsidR="00770711" w:rsidRPr="003F046F">
              <w:tc>
                <w:tcPr>
                  <w:tcW w:w="6275" w:type="dxa"/>
                  <w:tcBorders>
                    <w:top w:val="single" w:sz="4" w:space="0" w:color="auto"/>
                    <w:left w:val="single" w:sz="4" w:space="0" w:color="auto"/>
                    <w:bottom w:val="single" w:sz="4" w:space="0" w:color="auto"/>
                    <w:right w:val="single" w:sz="4" w:space="0" w:color="auto"/>
                  </w:tcBorders>
                </w:tcPr>
                <w:p w:rsidR="00770711" w:rsidRDefault="00770711" w:rsidP="006E615A">
                  <w:pPr>
                    <w:pStyle w:val="a4"/>
                    <w:framePr w:hSpace="180" w:wrap="around" w:hAnchor="margin" w:xAlign="center" w:y="-225"/>
                    <w:widowControl w:val="0"/>
                    <w:autoSpaceDE w:val="0"/>
                    <w:autoSpaceDN w:val="0"/>
                    <w:adjustRightInd w:val="0"/>
                    <w:ind w:hanging="91"/>
                    <w:jc w:val="center"/>
                    <w:rPr>
                      <w:sz w:val="22"/>
                      <w:szCs w:val="22"/>
                    </w:rPr>
                  </w:pPr>
                  <w:r>
                    <w:rPr>
                      <w:sz w:val="22"/>
                      <w:szCs w:val="22"/>
                    </w:rPr>
                    <w:t>резинометаллические изделия, отработанные</w:t>
                  </w:r>
                </w:p>
              </w:tc>
              <w:tc>
                <w:tcPr>
                  <w:tcW w:w="2120" w:type="dxa"/>
                  <w:tcBorders>
                    <w:top w:val="single" w:sz="4" w:space="0" w:color="auto"/>
                    <w:left w:val="single" w:sz="4" w:space="0" w:color="auto"/>
                    <w:bottom w:val="single" w:sz="4" w:space="0" w:color="auto"/>
                    <w:right w:val="single" w:sz="4" w:space="0" w:color="auto"/>
                  </w:tcBorders>
                </w:tcPr>
                <w:p w:rsidR="00770711" w:rsidRDefault="00770711" w:rsidP="006E615A">
                  <w:pPr>
                    <w:pStyle w:val="a4"/>
                    <w:framePr w:hSpace="180" w:wrap="around" w:hAnchor="margin" w:xAlign="center" w:y="-225"/>
                    <w:widowControl w:val="0"/>
                    <w:autoSpaceDE w:val="0"/>
                    <w:autoSpaceDN w:val="0"/>
                    <w:adjustRightInd w:val="0"/>
                    <w:jc w:val="center"/>
                    <w:rPr>
                      <w:sz w:val="22"/>
                      <w:szCs w:val="22"/>
                    </w:rPr>
                  </w:pPr>
                  <w:r>
                    <w:rPr>
                      <w:sz w:val="22"/>
                      <w:szCs w:val="22"/>
                    </w:rPr>
                    <w:t>575 004 02 13 00 5</w:t>
                  </w:r>
                </w:p>
              </w:tc>
            </w:tr>
            <w:tr w:rsidR="00770711" w:rsidRPr="003F046F">
              <w:tc>
                <w:tcPr>
                  <w:tcW w:w="6275" w:type="dxa"/>
                  <w:tcBorders>
                    <w:top w:val="single" w:sz="4" w:space="0" w:color="auto"/>
                    <w:left w:val="single" w:sz="4" w:space="0" w:color="auto"/>
                    <w:bottom w:val="single" w:sz="4" w:space="0" w:color="auto"/>
                    <w:right w:val="single" w:sz="4" w:space="0" w:color="auto"/>
                  </w:tcBorders>
                </w:tcPr>
                <w:p w:rsidR="00770711" w:rsidRDefault="00770711" w:rsidP="006E615A">
                  <w:pPr>
                    <w:pStyle w:val="a4"/>
                    <w:framePr w:hSpace="180" w:wrap="around" w:hAnchor="margin" w:xAlign="center" w:y="-225"/>
                    <w:widowControl w:val="0"/>
                    <w:autoSpaceDE w:val="0"/>
                    <w:autoSpaceDN w:val="0"/>
                    <w:adjustRightInd w:val="0"/>
                    <w:ind w:hanging="91"/>
                    <w:jc w:val="center"/>
                    <w:rPr>
                      <w:sz w:val="22"/>
                      <w:szCs w:val="22"/>
                    </w:rPr>
                  </w:pPr>
                  <w:r>
                    <w:rPr>
                      <w:sz w:val="22"/>
                      <w:szCs w:val="22"/>
                    </w:rPr>
                    <w:t>обрезки резины</w:t>
                  </w:r>
                </w:p>
              </w:tc>
              <w:tc>
                <w:tcPr>
                  <w:tcW w:w="2120" w:type="dxa"/>
                  <w:tcBorders>
                    <w:top w:val="single" w:sz="4" w:space="0" w:color="auto"/>
                    <w:left w:val="single" w:sz="4" w:space="0" w:color="auto"/>
                    <w:bottom w:val="single" w:sz="4" w:space="0" w:color="auto"/>
                    <w:right w:val="single" w:sz="4" w:space="0" w:color="auto"/>
                  </w:tcBorders>
                </w:tcPr>
                <w:p w:rsidR="00770711" w:rsidRDefault="00770711" w:rsidP="006E615A">
                  <w:pPr>
                    <w:pStyle w:val="a4"/>
                    <w:framePr w:hSpace="180" w:wrap="around" w:hAnchor="margin" w:xAlign="center" w:y="-225"/>
                    <w:widowControl w:val="0"/>
                    <w:autoSpaceDE w:val="0"/>
                    <w:autoSpaceDN w:val="0"/>
                    <w:adjustRightInd w:val="0"/>
                    <w:jc w:val="center"/>
                    <w:rPr>
                      <w:sz w:val="22"/>
                      <w:szCs w:val="22"/>
                    </w:rPr>
                  </w:pPr>
                  <w:r>
                    <w:rPr>
                      <w:sz w:val="22"/>
                      <w:szCs w:val="22"/>
                    </w:rPr>
                    <w:t>575 001 02 01 00 5</w:t>
                  </w:r>
                </w:p>
              </w:tc>
            </w:tr>
            <w:tr w:rsidR="00770711" w:rsidRPr="003F046F">
              <w:tc>
                <w:tcPr>
                  <w:tcW w:w="6275" w:type="dxa"/>
                  <w:tcBorders>
                    <w:top w:val="single" w:sz="4" w:space="0" w:color="auto"/>
                    <w:left w:val="single" w:sz="4" w:space="0" w:color="auto"/>
                    <w:bottom w:val="single" w:sz="4" w:space="0" w:color="auto"/>
                    <w:right w:val="single" w:sz="4" w:space="0" w:color="auto"/>
                  </w:tcBorders>
                </w:tcPr>
                <w:p w:rsidR="00770711" w:rsidRDefault="00770711" w:rsidP="006E615A">
                  <w:pPr>
                    <w:pStyle w:val="a4"/>
                    <w:framePr w:hSpace="180" w:wrap="around" w:hAnchor="margin" w:xAlign="center" w:y="-225"/>
                    <w:widowControl w:val="0"/>
                    <w:autoSpaceDE w:val="0"/>
                    <w:autoSpaceDN w:val="0"/>
                    <w:adjustRightInd w:val="0"/>
                    <w:ind w:hanging="91"/>
                    <w:jc w:val="center"/>
                    <w:rPr>
                      <w:sz w:val="22"/>
                      <w:szCs w:val="22"/>
                    </w:rPr>
                  </w:pPr>
                  <w:r>
                    <w:rPr>
                      <w:sz w:val="22"/>
                      <w:szCs w:val="22"/>
                    </w:rPr>
                    <w:t>пищевые отходы кухонь и организаций общественного питания несортированные</w:t>
                  </w:r>
                </w:p>
              </w:tc>
              <w:tc>
                <w:tcPr>
                  <w:tcW w:w="2120" w:type="dxa"/>
                  <w:tcBorders>
                    <w:top w:val="single" w:sz="4" w:space="0" w:color="auto"/>
                    <w:left w:val="single" w:sz="4" w:space="0" w:color="auto"/>
                    <w:bottom w:val="single" w:sz="4" w:space="0" w:color="auto"/>
                    <w:right w:val="single" w:sz="4" w:space="0" w:color="auto"/>
                  </w:tcBorders>
                </w:tcPr>
                <w:p w:rsidR="00770711" w:rsidRDefault="00770711" w:rsidP="006E615A">
                  <w:pPr>
                    <w:pStyle w:val="a4"/>
                    <w:framePr w:hSpace="180" w:wrap="around" w:hAnchor="margin" w:xAlign="center" w:y="-225"/>
                    <w:widowControl w:val="0"/>
                    <w:autoSpaceDE w:val="0"/>
                    <w:autoSpaceDN w:val="0"/>
                    <w:adjustRightInd w:val="0"/>
                    <w:jc w:val="center"/>
                    <w:rPr>
                      <w:sz w:val="22"/>
                      <w:szCs w:val="22"/>
                    </w:rPr>
                  </w:pPr>
                  <w:r>
                    <w:rPr>
                      <w:sz w:val="22"/>
                      <w:szCs w:val="22"/>
                    </w:rPr>
                    <w:t xml:space="preserve">912 010 01 00 </w:t>
                  </w:r>
                  <w:proofErr w:type="spellStart"/>
                  <w:r>
                    <w:rPr>
                      <w:sz w:val="22"/>
                      <w:szCs w:val="22"/>
                    </w:rPr>
                    <w:t>00</w:t>
                  </w:r>
                  <w:proofErr w:type="spellEnd"/>
                  <w:r>
                    <w:rPr>
                      <w:sz w:val="22"/>
                      <w:szCs w:val="22"/>
                    </w:rPr>
                    <w:t xml:space="preserve"> 5</w:t>
                  </w:r>
                </w:p>
              </w:tc>
            </w:tr>
            <w:tr w:rsidR="00770711" w:rsidRPr="003F046F">
              <w:tc>
                <w:tcPr>
                  <w:tcW w:w="6275" w:type="dxa"/>
                  <w:tcBorders>
                    <w:top w:val="single" w:sz="4" w:space="0" w:color="auto"/>
                    <w:left w:val="single" w:sz="4" w:space="0" w:color="auto"/>
                    <w:bottom w:val="single" w:sz="4" w:space="0" w:color="auto"/>
                    <w:right w:val="single" w:sz="4" w:space="0" w:color="auto"/>
                  </w:tcBorders>
                </w:tcPr>
                <w:p w:rsidR="00770711" w:rsidRDefault="00770711" w:rsidP="006E615A">
                  <w:pPr>
                    <w:pStyle w:val="a4"/>
                    <w:framePr w:hSpace="180" w:wrap="around" w:hAnchor="margin" w:xAlign="center" w:y="-225"/>
                    <w:widowControl w:val="0"/>
                    <w:autoSpaceDE w:val="0"/>
                    <w:autoSpaceDN w:val="0"/>
                    <w:adjustRightInd w:val="0"/>
                    <w:ind w:hanging="91"/>
                    <w:jc w:val="center"/>
                    <w:rPr>
                      <w:sz w:val="22"/>
                      <w:szCs w:val="22"/>
                    </w:rPr>
                  </w:pPr>
                  <w:r>
                    <w:rPr>
                      <w:sz w:val="22"/>
                      <w:szCs w:val="22"/>
                    </w:rPr>
                    <w:t>отходы из жилищ крупногабаритные</w:t>
                  </w:r>
                </w:p>
              </w:tc>
              <w:tc>
                <w:tcPr>
                  <w:tcW w:w="2120" w:type="dxa"/>
                  <w:tcBorders>
                    <w:top w:val="single" w:sz="4" w:space="0" w:color="auto"/>
                    <w:left w:val="single" w:sz="4" w:space="0" w:color="auto"/>
                    <w:bottom w:val="single" w:sz="4" w:space="0" w:color="auto"/>
                    <w:right w:val="single" w:sz="4" w:space="0" w:color="auto"/>
                  </w:tcBorders>
                </w:tcPr>
                <w:p w:rsidR="00770711" w:rsidRDefault="00770711" w:rsidP="006E615A">
                  <w:pPr>
                    <w:pStyle w:val="a4"/>
                    <w:framePr w:hSpace="180" w:wrap="around" w:hAnchor="margin" w:xAlign="center" w:y="-225"/>
                    <w:widowControl w:val="0"/>
                    <w:autoSpaceDE w:val="0"/>
                    <w:autoSpaceDN w:val="0"/>
                    <w:adjustRightInd w:val="0"/>
                    <w:jc w:val="center"/>
                    <w:rPr>
                      <w:sz w:val="22"/>
                      <w:szCs w:val="22"/>
                    </w:rPr>
                  </w:pPr>
                  <w:r>
                    <w:rPr>
                      <w:sz w:val="22"/>
                      <w:szCs w:val="22"/>
                    </w:rPr>
                    <w:t>911 002 00 01 00 5</w:t>
                  </w:r>
                </w:p>
              </w:tc>
            </w:tr>
            <w:tr w:rsidR="00770711" w:rsidRPr="003F046F">
              <w:tc>
                <w:tcPr>
                  <w:tcW w:w="6275" w:type="dxa"/>
                  <w:tcBorders>
                    <w:top w:val="single" w:sz="4" w:space="0" w:color="auto"/>
                    <w:left w:val="single" w:sz="4" w:space="0" w:color="auto"/>
                    <w:bottom w:val="single" w:sz="4" w:space="0" w:color="auto"/>
                    <w:right w:val="single" w:sz="4" w:space="0" w:color="auto"/>
                  </w:tcBorders>
                </w:tcPr>
                <w:p w:rsidR="00770711" w:rsidRDefault="00770711" w:rsidP="006E615A">
                  <w:pPr>
                    <w:pStyle w:val="a4"/>
                    <w:framePr w:hSpace="180" w:wrap="around" w:hAnchor="margin" w:xAlign="center" w:y="-225"/>
                    <w:widowControl w:val="0"/>
                    <w:autoSpaceDE w:val="0"/>
                    <w:autoSpaceDN w:val="0"/>
                    <w:adjustRightInd w:val="0"/>
                    <w:ind w:hanging="91"/>
                    <w:jc w:val="center"/>
                    <w:rPr>
                      <w:sz w:val="22"/>
                      <w:szCs w:val="22"/>
                    </w:rPr>
                  </w:pPr>
                  <w:r>
                    <w:rPr>
                      <w:sz w:val="22"/>
                      <w:szCs w:val="22"/>
                    </w:rPr>
                    <w:t>древесные отходы из натуральной чистой древесины несортированные</w:t>
                  </w:r>
                </w:p>
              </w:tc>
              <w:tc>
                <w:tcPr>
                  <w:tcW w:w="2120" w:type="dxa"/>
                  <w:tcBorders>
                    <w:top w:val="single" w:sz="4" w:space="0" w:color="auto"/>
                    <w:left w:val="single" w:sz="4" w:space="0" w:color="auto"/>
                    <w:bottom w:val="single" w:sz="4" w:space="0" w:color="auto"/>
                    <w:right w:val="single" w:sz="4" w:space="0" w:color="auto"/>
                  </w:tcBorders>
                </w:tcPr>
                <w:p w:rsidR="00770711" w:rsidRDefault="00770711" w:rsidP="006E615A">
                  <w:pPr>
                    <w:pStyle w:val="a4"/>
                    <w:framePr w:hSpace="180" w:wrap="around" w:hAnchor="margin" w:xAlign="center" w:y="-225"/>
                    <w:widowControl w:val="0"/>
                    <w:autoSpaceDE w:val="0"/>
                    <w:autoSpaceDN w:val="0"/>
                    <w:adjustRightInd w:val="0"/>
                    <w:jc w:val="center"/>
                    <w:rPr>
                      <w:sz w:val="22"/>
                      <w:szCs w:val="22"/>
                    </w:rPr>
                  </w:pPr>
                  <w:r>
                    <w:rPr>
                      <w:sz w:val="22"/>
                      <w:szCs w:val="22"/>
                    </w:rPr>
                    <w:t>171 120 00 01 00 5</w:t>
                  </w:r>
                </w:p>
              </w:tc>
            </w:tr>
            <w:tr w:rsidR="00770711" w:rsidRPr="003F046F">
              <w:tc>
                <w:tcPr>
                  <w:tcW w:w="6275" w:type="dxa"/>
                  <w:tcBorders>
                    <w:top w:val="single" w:sz="4" w:space="0" w:color="auto"/>
                    <w:left w:val="single" w:sz="4" w:space="0" w:color="auto"/>
                    <w:bottom w:val="single" w:sz="4" w:space="0" w:color="auto"/>
                    <w:right w:val="single" w:sz="4" w:space="0" w:color="auto"/>
                  </w:tcBorders>
                </w:tcPr>
                <w:p w:rsidR="00770711" w:rsidRDefault="00770711" w:rsidP="006E615A">
                  <w:pPr>
                    <w:pStyle w:val="a4"/>
                    <w:framePr w:hSpace="180" w:wrap="around" w:hAnchor="margin" w:xAlign="center" w:y="-225"/>
                    <w:widowControl w:val="0"/>
                    <w:autoSpaceDE w:val="0"/>
                    <w:autoSpaceDN w:val="0"/>
                    <w:adjustRightInd w:val="0"/>
                    <w:ind w:hanging="91"/>
                    <w:jc w:val="center"/>
                    <w:rPr>
                      <w:sz w:val="22"/>
                      <w:szCs w:val="22"/>
                    </w:rPr>
                  </w:pPr>
                  <w:r>
                    <w:rPr>
                      <w:sz w:val="22"/>
                      <w:szCs w:val="22"/>
                    </w:rPr>
                    <w:t>отходы сучьев, ветвей от лесоразработок</w:t>
                  </w:r>
                </w:p>
              </w:tc>
              <w:tc>
                <w:tcPr>
                  <w:tcW w:w="2120" w:type="dxa"/>
                  <w:tcBorders>
                    <w:top w:val="single" w:sz="4" w:space="0" w:color="auto"/>
                    <w:left w:val="single" w:sz="4" w:space="0" w:color="auto"/>
                    <w:bottom w:val="single" w:sz="4" w:space="0" w:color="auto"/>
                    <w:right w:val="single" w:sz="4" w:space="0" w:color="auto"/>
                  </w:tcBorders>
                </w:tcPr>
                <w:p w:rsidR="00770711" w:rsidRDefault="00770711" w:rsidP="006E615A">
                  <w:pPr>
                    <w:pStyle w:val="a4"/>
                    <w:framePr w:hSpace="180" w:wrap="around" w:hAnchor="margin" w:xAlign="center" w:y="-225"/>
                    <w:widowControl w:val="0"/>
                    <w:autoSpaceDE w:val="0"/>
                    <w:autoSpaceDN w:val="0"/>
                    <w:adjustRightInd w:val="0"/>
                    <w:jc w:val="center"/>
                    <w:rPr>
                      <w:sz w:val="22"/>
                      <w:szCs w:val="22"/>
                    </w:rPr>
                  </w:pPr>
                  <w:r>
                    <w:rPr>
                      <w:sz w:val="22"/>
                      <w:szCs w:val="22"/>
                    </w:rPr>
                    <w:t xml:space="preserve">173 001 01 </w:t>
                  </w:r>
                  <w:proofErr w:type="spellStart"/>
                  <w:r>
                    <w:rPr>
                      <w:sz w:val="22"/>
                      <w:szCs w:val="22"/>
                    </w:rPr>
                    <w:t>01</w:t>
                  </w:r>
                  <w:proofErr w:type="spellEnd"/>
                  <w:r>
                    <w:rPr>
                      <w:sz w:val="22"/>
                      <w:szCs w:val="22"/>
                    </w:rPr>
                    <w:t xml:space="preserve"> 00 5</w:t>
                  </w:r>
                </w:p>
              </w:tc>
            </w:tr>
            <w:tr w:rsidR="00770711" w:rsidRPr="003F046F">
              <w:tc>
                <w:tcPr>
                  <w:tcW w:w="6275" w:type="dxa"/>
                  <w:tcBorders>
                    <w:top w:val="single" w:sz="4" w:space="0" w:color="auto"/>
                    <w:left w:val="single" w:sz="4" w:space="0" w:color="auto"/>
                    <w:bottom w:val="single" w:sz="4" w:space="0" w:color="auto"/>
                    <w:right w:val="single" w:sz="4" w:space="0" w:color="auto"/>
                  </w:tcBorders>
                </w:tcPr>
                <w:p w:rsidR="00770711" w:rsidRDefault="00770711" w:rsidP="006E615A">
                  <w:pPr>
                    <w:pStyle w:val="a4"/>
                    <w:framePr w:hSpace="180" w:wrap="around" w:hAnchor="margin" w:xAlign="center" w:y="-225"/>
                    <w:widowControl w:val="0"/>
                    <w:autoSpaceDE w:val="0"/>
                    <w:autoSpaceDN w:val="0"/>
                    <w:adjustRightInd w:val="0"/>
                    <w:ind w:hanging="91"/>
                    <w:jc w:val="center"/>
                    <w:rPr>
                      <w:sz w:val="22"/>
                      <w:szCs w:val="22"/>
                    </w:rPr>
                  </w:pPr>
                  <w:r>
                    <w:rPr>
                      <w:sz w:val="22"/>
                      <w:szCs w:val="22"/>
                    </w:rPr>
                    <w:t>стеклянный бой незагрязненный (исключая бой стекла электронно-лучевых трубок и люминесцентных ламп)</w:t>
                  </w:r>
                </w:p>
              </w:tc>
              <w:tc>
                <w:tcPr>
                  <w:tcW w:w="2120" w:type="dxa"/>
                  <w:tcBorders>
                    <w:top w:val="single" w:sz="4" w:space="0" w:color="auto"/>
                    <w:left w:val="single" w:sz="4" w:space="0" w:color="auto"/>
                    <w:bottom w:val="single" w:sz="4" w:space="0" w:color="auto"/>
                    <w:right w:val="single" w:sz="4" w:space="0" w:color="auto"/>
                  </w:tcBorders>
                </w:tcPr>
                <w:p w:rsidR="00770711" w:rsidRDefault="00770711" w:rsidP="006E615A">
                  <w:pPr>
                    <w:pStyle w:val="a4"/>
                    <w:framePr w:hSpace="180" w:wrap="around" w:hAnchor="margin" w:xAlign="center" w:y="-225"/>
                    <w:widowControl w:val="0"/>
                    <w:autoSpaceDE w:val="0"/>
                    <w:autoSpaceDN w:val="0"/>
                    <w:adjustRightInd w:val="0"/>
                    <w:jc w:val="center"/>
                    <w:rPr>
                      <w:sz w:val="22"/>
                      <w:szCs w:val="22"/>
                    </w:rPr>
                  </w:pPr>
                  <w:r>
                    <w:rPr>
                      <w:sz w:val="22"/>
                      <w:szCs w:val="22"/>
                    </w:rPr>
                    <w:t>314 008 02 01 99 5</w:t>
                  </w:r>
                </w:p>
              </w:tc>
            </w:tr>
          </w:tbl>
          <w:p w:rsidR="00770711" w:rsidRPr="003F046F" w:rsidRDefault="00770711" w:rsidP="00056A7D">
            <w:pPr>
              <w:pStyle w:val="ConsPlusNormal"/>
              <w:widowControl/>
              <w:ind w:firstLine="258"/>
              <w:jc w:val="both"/>
              <w:rPr>
                <w:rFonts w:ascii="Times New Roman" w:hAnsi="Times New Roman" w:cs="Times New Roman"/>
                <w:sz w:val="22"/>
                <w:szCs w:val="22"/>
              </w:rPr>
            </w:pPr>
            <w:r w:rsidRPr="003F046F">
              <w:rPr>
                <w:rFonts w:ascii="Times New Roman" w:hAnsi="Times New Roman" w:cs="Times New Roman"/>
                <w:sz w:val="22"/>
                <w:szCs w:val="22"/>
              </w:rPr>
              <w:t>*Код отхода в соответствии с Федеральным классификационным каталогом отходов, утвержденным Приказом Министерства природных ресурсов РФ от 02.12.2002 №786.</w:t>
            </w:r>
          </w:p>
        </w:tc>
      </w:tr>
      <w:tr w:rsidR="00770711" w:rsidRPr="00D43C02" w:rsidTr="003F12B3">
        <w:trPr>
          <w:tblCellSpacing w:w="20" w:type="dxa"/>
        </w:trPr>
        <w:tc>
          <w:tcPr>
            <w:tcW w:w="2012" w:type="dxa"/>
            <w:gridSpan w:val="3"/>
            <w:shd w:val="clear" w:color="auto" w:fill="FFFFFF"/>
          </w:tcPr>
          <w:p w:rsidR="00770711" w:rsidRDefault="00770711" w:rsidP="00056A7D">
            <w:pPr>
              <w:pStyle w:val="ConsPlusNormal"/>
              <w:widowControl/>
              <w:ind w:firstLine="0"/>
              <w:rPr>
                <w:rFonts w:ascii="Times New Roman" w:hAnsi="Times New Roman" w:cs="Times New Roman"/>
                <w:sz w:val="22"/>
                <w:szCs w:val="22"/>
              </w:rPr>
            </w:pPr>
            <w:r>
              <w:rPr>
                <w:rFonts w:ascii="Times New Roman" w:hAnsi="Times New Roman" w:cs="Times New Roman"/>
                <w:sz w:val="22"/>
                <w:szCs w:val="22"/>
              </w:rPr>
              <w:lastRenderedPageBreak/>
              <w:t xml:space="preserve">Место </w:t>
            </w:r>
            <w:r w:rsidRPr="00D43C02">
              <w:rPr>
                <w:rFonts w:ascii="Times New Roman" w:hAnsi="Times New Roman" w:cs="Times New Roman"/>
                <w:sz w:val="22"/>
                <w:szCs w:val="22"/>
              </w:rPr>
              <w:t>выполнения работ</w:t>
            </w:r>
          </w:p>
          <w:p w:rsidR="00770711" w:rsidRPr="00D43C02" w:rsidRDefault="00770711" w:rsidP="00056A7D">
            <w:pPr>
              <w:pStyle w:val="ConsPlusNormal"/>
              <w:widowControl/>
              <w:ind w:firstLine="0"/>
              <w:rPr>
                <w:rFonts w:ascii="Times New Roman" w:hAnsi="Times New Roman" w:cs="Times New Roman"/>
                <w:sz w:val="22"/>
                <w:szCs w:val="22"/>
              </w:rPr>
            </w:pPr>
          </w:p>
        </w:tc>
        <w:tc>
          <w:tcPr>
            <w:tcW w:w="8654" w:type="dxa"/>
            <w:shd w:val="clear" w:color="auto" w:fill="FFFFFF"/>
          </w:tcPr>
          <w:p w:rsidR="00770711" w:rsidRPr="00806819" w:rsidRDefault="00770711" w:rsidP="00056A7D">
            <w:pPr>
              <w:pStyle w:val="a4"/>
              <w:ind w:firstLine="200"/>
              <w:rPr>
                <w:color w:val="000000"/>
                <w:sz w:val="22"/>
                <w:szCs w:val="22"/>
              </w:rPr>
            </w:pPr>
            <w:r>
              <w:rPr>
                <w:color w:val="000000"/>
                <w:sz w:val="22"/>
                <w:szCs w:val="22"/>
              </w:rPr>
              <w:t xml:space="preserve">Пермский край, город </w:t>
            </w:r>
            <w:r w:rsidRPr="00806819">
              <w:rPr>
                <w:color w:val="000000"/>
                <w:sz w:val="22"/>
                <w:szCs w:val="22"/>
              </w:rPr>
              <w:t xml:space="preserve">Пермь, </w:t>
            </w:r>
            <w:r w:rsidR="003F12B3" w:rsidRPr="00F45658">
              <w:rPr>
                <w:sz w:val="22"/>
                <w:szCs w:val="22"/>
              </w:rPr>
              <w:t xml:space="preserve"> город Пермь, Орджоникидзевский район</w:t>
            </w:r>
          </w:p>
        </w:tc>
      </w:tr>
      <w:tr w:rsidR="00770711" w:rsidRPr="00D43C02" w:rsidTr="003F12B3">
        <w:trPr>
          <w:tblCellSpacing w:w="20" w:type="dxa"/>
        </w:trPr>
        <w:tc>
          <w:tcPr>
            <w:tcW w:w="2012" w:type="dxa"/>
            <w:gridSpan w:val="3"/>
            <w:shd w:val="clear" w:color="auto" w:fill="FFFFFF"/>
          </w:tcPr>
          <w:p w:rsidR="00770711" w:rsidRPr="00D43C02" w:rsidRDefault="00770711" w:rsidP="00056A7D">
            <w:pPr>
              <w:pStyle w:val="ConsPlusNormal"/>
              <w:widowControl/>
              <w:ind w:firstLine="0"/>
              <w:rPr>
                <w:rFonts w:ascii="Times New Roman" w:hAnsi="Times New Roman" w:cs="Times New Roman"/>
                <w:b/>
                <w:bCs/>
                <w:sz w:val="28"/>
                <w:szCs w:val="28"/>
              </w:rPr>
            </w:pPr>
            <w:r>
              <w:rPr>
                <w:rFonts w:ascii="Times New Roman" w:hAnsi="Times New Roman" w:cs="Times New Roman"/>
                <w:sz w:val="22"/>
                <w:szCs w:val="22"/>
              </w:rPr>
              <w:t>У</w:t>
            </w:r>
            <w:r w:rsidRPr="00D43C02">
              <w:rPr>
                <w:rFonts w:ascii="Times New Roman" w:hAnsi="Times New Roman" w:cs="Times New Roman"/>
                <w:sz w:val="22"/>
                <w:szCs w:val="22"/>
              </w:rPr>
              <w:t xml:space="preserve">словия и сроки </w:t>
            </w:r>
            <w:r>
              <w:rPr>
                <w:rFonts w:ascii="Times New Roman" w:hAnsi="Times New Roman" w:cs="Times New Roman"/>
                <w:sz w:val="22"/>
                <w:szCs w:val="22"/>
              </w:rPr>
              <w:t xml:space="preserve"> </w:t>
            </w:r>
            <w:r w:rsidRPr="00D43C02">
              <w:rPr>
                <w:rFonts w:ascii="Times New Roman" w:hAnsi="Times New Roman" w:cs="Times New Roman"/>
                <w:sz w:val="22"/>
                <w:szCs w:val="22"/>
              </w:rPr>
              <w:t>выполнения работ</w:t>
            </w:r>
          </w:p>
        </w:tc>
        <w:tc>
          <w:tcPr>
            <w:tcW w:w="8654" w:type="dxa"/>
            <w:shd w:val="clear" w:color="auto" w:fill="FFFFFF"/>
          </w:tcPr>
          <w:p w:rsidR="003F12B3" w:rsidRPr="00F45658" w:rsidRDefault="003F12B3" w:rsidP="003F12B3">
            <w:pPr>
              <w:jc w:val="both"/>
              <w:rPr>
                <w:sz w:val="22"/>
                <w:szCs w:val="22"/>
              </w:rPr>
            </w:pPr>
            <w:r w:rsidRPr="00F45658">
              <w:rPr>
                <w:sz w:val="22"/>
                <w:szCs w:val="22"/>
              </w:rPr>
              <w:t>Сроки выполнения работ: согласно техническому заданию Заказчика и проекта муниципального контракта.</w:t>
            </w:r>
          </w:p>
          <w:p w:rsidR="003F12B3" w:rsidRPr="00F45658" w:rsidRDefault="003F12B3" w:rsidP="003F12B3">
            <w:pPr>
              <w:jc w:val="both"/>
              <w:rPr>
                <w:sz w:val="22"/>
                <w:szCs w:val="22"/>
              </w:rPr>
            </w:pPr>
            <w:r w:rsidRPr="00F45658">
              <w:rPr>
                <w:sz w:val="22"/>
                <w:szCs w:val="22"/>
              </w:rPr>
              <w:t xml:space="preserve">Условия выполнения работ: Подрядчик обязан выполнить работы, </w:t>
            </w:r>
          </w:p>
          <w:p w:rsidR="00770711" w:rsidRPr="00D43C02" w:rsidRDefault="003F12B3" w:rsidP="003F12B3">
            <w:pPr>
              <w:pStyle w:val="ConsPlusNormal"/>
              <w:widowControl/>
              <w:ind w:firstLine="200"/>
              <w:jc w:val="both"/>
              <w:rPr>
                <w:rFonts w:ascii="Times New Roman" w:hAnsi="Times New Roman" w:cs="Times New Roman"/>
                <w:sz w:val="24"/>
                <w:szCs w:val="24"/>
              </w:rPr>
            </w:pPr>
            <w:proofErr w:type="gramStart"/>
            <w:r w:rsidRPr="00F45658">
              <w:rPr>
                <w:rFonts w:ascii="Times New Roman" w:hAnsi="Times New Roman" w:cs="Times New Roman"/>
                <w:sz w:val="22"/>
                <w:szCs w:val="22"/>
              </w:rPr>
              <w:t>предусмотренные</w:t>
            </w:r>
            <w:proofErr w:type="gramEnd"/>
            <w:r w:rsidRPr="00F45658">
              <w:rPr>
                <w:rFonts w:ascii="Times New Roman" w:hAnsi="Times New Roman" w:cs="Times New Roman"/>
                <w:sz w:val="22"/>
                <w:szCs w:val="22"/>
              </w:rPr>
              <w:t xml:space="preserve"> муниципальным контрактом.</w:t>
            </w:r>
          </w:p>
        </w:tc>
      </w:tr>
      <w:tr w:rsidR="00770711" w:rsidRPr="00D43C02" w:rsidTr="003F12B3">
        <w:trPr>
          <w:tblCellSpacing w:w="20" w:type="dxa"/>
        </w:trPr>
        <w:tc>
          <w:tcPr>
            <w:tcW w:w="2012" w:type="dxa"/>
            <w:gridSpan w:val="3"/>
            <w:shd w:val="clear" w:color="auto" w:fill="FFFFFF"/>
          </w:tcPr>
          <w:p w:rsidR="00770711" w:rsidRPr="00D43C02" w:rsidRDefault="00770711" w:rsidP="00056A7D">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Форма, сроки и порядок оплаты работ</w:t>
            </w:r>
          </w:p>
        </w:tc>
        <w:tc>
          <w:tcPr>
            <w:tcW w:w="8654" w:type="dxa"/>
            <w:shd w:val="clear" w:color="auto" w:fill="FFFFFF"/>
          </w:tcPr>
          <w:p w:rsidR="00770711" w:rsidRPr="001A697C" w:rsidRDefault="00770711" w:rsidP="00056A7D">
            <w:pPr>
              <w:pStyle w:val="ConsPlusNormal"/>
              <w:widowControl/>
              <w:ind w:firstLine="257"/>
              <w:jc w:val="both"/>
              <w:rPr>
                <w:rFonts w:ascii="Times New Roman" w:hAnsi="Times New Roman" w:cs="Times New Roman"/>
                <w:sz w:val="22"/>
                <w:szCs w:val="22"/>
              </w:rPr>
            </w:pPr>
            <w:r w:rsidRPr="001A697C">
              <w:rPr>
                <w:rFonts w:ascii="Times New Roman" w:hAnsi="Times New Roman" w:cs="Times New Roman"/>
                <w:sz w:val="22"/>
                <w:szCs w:val="22"/>
              </w:rPr>
              <w:t>Форма оплаты: безналичный расчет.</w:t>
            </w:r>
          </w:p>
          <w:p w:rsidR="00FE1A8F" w:rsidRPr="001A697C" w:rsidRDefault="001A697C" w:rsidP="00056A7D">
            <w:pPr>
              <w:pStyle w:val="ConsPlusNormal"/>
              <w:widowControl/>
              <w:ind w:firstLine="0"/>
              <w:jc w:val="both"/>
              <w:rPr>
                <w:rFonts w:ascii="Times New Roman" w:hAnsi="Times New Roman" w:cs="Times New Roman"/>
                <w:color w:val="000000"/>
                <w:sz w:val="22"/>
                <w:szCs w:val="22"/>
              </w:rPr>
            </w:pPr>
            <w:proofErr w:type="gramStart"/>
            <w:r w:rsidRPr="001A697C">
              <w:rPr>
                <w:rFonts w:ascii="Times New Roman" w:hAnsi="Times New Roman" w:cs="Times New Roman"/>
                <w:color w:val="000000"/>
                <w:sz w:val="22"/>
                <w:szCs w:val="22"/>
              </w:rPr>
              <w:t>Основанием для рассмотрения и последующей оплаты (в порядке, установленном настоящим контрактом) выполненных Подрядчиком объемов работ являются:  акты сдачи-приемки выполненных работ; документы, подтверждающие количество вывезенного мусора на полигон ТБО,  предъявляемые Заказчику в срок до 21</w:t>
            </w:r>
            <w:r w:rsidRPr="001A697C">
              <w:rPr>
                <w:rFonts w:ascii="Times New Roman" w:hAnsi="Times New Roman" w:cs="Times New Roman"/>
                <w:b/>
                <w:bCs/>
                <w:color w:val="000000"/>
                <w:sz w:val="22"/>
                <w:szCs w:val="22"/>
              </w:rPr>
              <w:t xml:space="preserve"> </w:t>
            </w:r>
            <w:r w:rsidRPr="001A697C">
              <w:rPr>
                <w:rFonts w:ascii="Times New Roman" w:hAnsi="Times New Roman" w:cs="Times New Roman"/>
                <w:color w:val="000000"/>
                <w:sz w:val="22"/>
                <w:szCs w:val="22"/>
              </w:rPr>
              <w:t>числа текущего месяца; справка о стоимости выполненных работ и затрат (КС-3) и счет-фактура, предъявляемые Заказчику в срок до 25</w:t>
            </w:r>
            <w:r w:rsidRPr="001A697C">
              <w:rPr>
                <w:rFonts w:ascii="Times New Roman" w:hAnsi="Times New Roman" w:cs="Times New Roman"/>
                <w:b/>
                <w:bCs/>
                <w:color w:val="000000"/>
                <w:sz w:val="22"/>
                <w:szCs w:val="22"/>
              </w:rPr>
              <w:t xml:space="preserve"> </w:t>
            </w:r>
            <w:r w:rsidRPr="001A697C">
              <w:rPr>
                <w:rFonts w:ascii="Times New Roman" w:hAnsi="Times New Roman" w:cs="Times New Roman"/>
                <w:color w:val="000000"/>
                <w:sz w:val="22"/>
                <w:szCs w:val="22"/>
              </w:rPr>
              <w:t>числа текущего месяца.</w:t>
            </w:r>
            <w:proofErr w:type="gramEnd"/>
          </w:p>
          <w:p w:rsidR="001A697C" w:rsidRPr="001A697C" w:rsidRDefault="001A697C" w:rsidP="001A697C">
            <w:pPr>
              <w:jc w:val="both"/>
              <w:rPr>
                <w:sz w:val="22"/>
                <w:szCs w:val="22"/>
              </w:rPr>
            </w:pPr>
            <w:proofErr w:type="gramStart"/>
            <w:r w:rsidRPr="001A697C">
              <w:rPr>
                <w:sz w:val="22"/>
                <w:szCs w:val="22"/>
              </w:rPr>
              <w:t>Оплата результата выполненных Подрядчиком  работ осуществляется Заказчиком после устранения Подрядчиком замечаний Заказчика и выявленных в процессе работы недостатков помесячно в течение 15 банковских дней после подписания сторонами акта приемки законченных работ, справки о стоимости выполненных работ и затрат (КС-3), а также получения Заказчиком счета-фактуры со стоимостью выполненных Подрядчиком и принятых Заказчиком работ..</w:t>
            </w:r>
            <w:proofErr w:type="gramEnd"/>
          </w:p>
          <w:p w:rsidR="001A697C" w:rsidRPr="001A697C" w:rsidRDefault="001A697C" w:rsidP="001A697C">
            <w:pPr>
              <w:jc w:val="both"/>
              <w:rPr>
                <w:sz w:val="22"/>
                <w:szCs w:val="22"/>
              </w:rPr>
            </w:pPr>
            <w:r w:rsidRPr="001A697C">
              <w:rPr>
                <w:iCs/>
                <w:color w:val="000000"/>
                <w:sz w:val="22"/>
                <w:szCs w:val="22"/>
              </w:rPr>
              <w:t xml:space="preserve">Расчет за выполненные работы, производится в соответствии с расчетом стоимости работ заказчика с применением понижающего коэффициента. Понижающий коэффициент определяется как частное от деления цены </w:t>
            </w:r>
            <w:r w:rsidRPr="001A697C">
              <w:rPr>
                <w:sz w:val="22"/>
                <w:szCs w:val="22"/>
              </w:rPr>
              <w:t>муниципального контракта</w:t>
            </w:r>
            <w:r w:rsidRPr="001A697C">
              <w:rPr>
                <w:iCs/>
                <w:color w:val="000000"/>
                <w:sz w:val="22"/>
                <w:szCs w:val="22"/>
              </w:rPr>
              <w:t xml:space="preserve">, предложенной победителем аукциона в электронной форме, на начальную (максимальную) цену </w:t>
            </w:r>
            <w:r w:rsidRPr="001A697C">
              <w:rPr>
                <w:sz w:val="22"/>
                <w:szCs w:val="22"/>
              </w:rPr>
              <w:t>муниципального контракта</w:t>
            </w:r>
            <w:r w:rsidRPr="001A697C">
              <w:rPr>
                <w:iCs/>
                <w:color w:val="000000"/>
                <w:sz w:val="22"/>
                <w:szCs w:val="22"/>
              </w:rPr>
              <w:t xml:space="preserve">. </w:t>
            </w:r>
            <w:r w:rsidRPr="001A697C">
              <w:rPr>
                <w:sz w:val="22"/>
                <w:szCs w:val="22"/>
              </w:rPr>
              <w:t>Указанный коэффициент вносится в муниципальный контракт.</w:t>
            </w:r>
          </w:p>
          <w:p w:rsidR="001A697C" w:rsidRPr="001A697C" w:rsidRDefault="001A697C" w:rsidP="001A697C">
            <w:pPr>
              <w:pStyle w:val="ConsPlusNormal"/>
              <w:widowControl/>
              <w:ind w:firstLine="0"/>
              <w:jc w:val="both"/>
              <w:rPr>
                <w:rFonts w:ascii="Times New Roman" w:hAnsi="Times New Roman" w:cs="Times New Roman"/>
                <w:sz w:val="22"/>
                <w:szCs w:val="22"/>
              </w:rPr>
            </w:pPr>
            <w:r w:rsidRPr="001A697C">
              <w:rPr>
                <w:rFonts w:ascii="Times New Roman" w:hAnsi="Times New Roman" w:cs="Times New Roman"/>
                <w:sz w:val="22"/>
                <w:szCs w:val="22"/>
              </w:rPr>
              <w:t>В актах приемки выполненных работ указывается стоимость выполненных работ в соответствии с расчетом стоимости работ заказчика, понижающий коэффициент и стоимость выполненных работ, подлежащая оплате (с учетом понижающего коэффициента).</w:t>
            </w:r>
          </w:p>
        </w:tc>
      </w:tr>
      <w:tr w:rsidR="00770711" w:rsidRPr="00D43C02" w:rsidTr="003F12B3">
        <w:trPr>
          <w:tblCellSpacing w:w="20" w:type="dxa"/>
        </w:trPr>
        <w:tc>
          <w:tcPr>
            <w:tcW w:w="2012" w:type="dxa"/>
            <w:gridSpan w:val="3"/>
            <w:shd w:val="clear" w:color="auto" w:fill="FFFFFF"/>
          </w:tcPr>
          <w:p w:rsidR="00770711" w:rsidRPr="00D43C02" w:rsidRDefault="00770711" w:rsidP="00056A7D">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Источник финансирования заказа</w:t>
            </w:r>
          </w:p>
        </w:tc>
        <w:tc>
          <w:tcPr>
            <w:tcW w:w="8654" w:type="dxa"/>
            <w:shd w:val="clear" w:color="auto" w:fill="FFFFFF"/>
          </w:tcPr>
          <w:p w:rsidR="00770711" w:rsidRPr="00D43C02" w:rsidRDefault="00770711" w:rsidP="00056A7D">
            <w:pPr>
              <w:pStyle w:val="a4"/>
              <w:rPr>
                <w:sz w:val="22"/>
                <w:szCs w:val="22"/>
              </w:rPr>
            </w:pPr>
            <w:r w:rsidRPr="00D43C02">
              <w:rPr>
                <w:sz w:val="22"/>
                <w:szCs w:val="22"/>
              </w:rPr>
              <w:t xml:space="preserve">Бюджет города Перми. </w:t>
            </w:r>
          </w:p>
          <w:p w:rsidR="00770711" w:rsidRPr="00D43C02" w:rsidRDefault="00770711" w:rsidP="00056A7D">
            <w:pPr>
              <w:pStyle w:val="a4"/>
              <w:rPr>
                <w:sz w:val="22"/>
                <w:szCs w:val="22"/>
              </w:rPr>
            </w:pPr>
          </w:p>
        </w:tc>
      </w:tr>
      <w:tr w:rsidR="00770711" w:rsidRPr="00D43C02" w:rsidTr="003F12B3">
        <w:trPr>
          <w:tblCellSpacing w:w="20" w:type="dxa"/>
        </w:trPr>
        <w:tc>
          <w:tcPr>
            <w:tcW w:w="2012" w:type="dxa"/>
            <w:gridSpan w:val="3"/>
            <w:shd w:val="clear" w:color="auto" w:fill="FFFFFF"/>
          </w:tcPr>
          <w:p w:rsidR="00770711" w:rsidRPr="00D43C02" w:rsidRDefault="00770711" w:rsidP="00056A7D">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 xml:space="preserve">Порядок формирования </w:t>
            </w:r>
            <w:r w:rsidRPr="00D43C02">
              <w:rPr>
                <w:rFonts w:ascii="Times New Roman" w:hAnsi="Times New Roman" w:cs="Times New Roman"/>
                <w:sz w:val="22"/>
                <w:szCs w:val="22"/>
              </w:rPr>
              <w:lastRenderedPageBreak/>
              <w:t>цены контракта</w:t>
            </w:r>
            <w:r>
              <w:rPr>
                <w:rFonts w:ascii="Times New Roman" w:hAnsi="Times New Roman" w:cs="Times New Roman"/>
                <w:sz w:val="22"/>
                <w:szCs w:val="22"/>
              </w:rPr>
              <w:t xml:space="preserve"> </w:t>
            </w:r>
          </w:p>
        </w:tc>
        <w:tc>
          <w:tcPr>
            <w:tcW w:w="8654" w:type="dxa"/>
            <w:shd w:val="clear" w:color="auto" w:fill="FFFFFF"/>
          </w:tcPr>
          <w:p w:rsidR="001A697C" w:rsidRPr="00F45658" w:rsidRDefault="001A697C" w:rsidP="001A697C">
            <w:pPr>
              <w:pStyle w:val="a4"/>
              <w:rPr>
                <w:sz w:val="22"/>
                <w:szCs w:val="22"/>
              </w:rPr>
            </w:pPr>
            <w:r w:rsidRPr="00F45658">
              <w:rPr>
                <w:sz w:val="22"/>
                <w:szCs w:val="22"/>
              </w:rPr>
              <w:lastRenderedPageBreak/>
              <w:t xml:space="preserve">Цена муниципального контракта  устанавливается на основании итогов аукциона в электронной форме  и является фиксированной, не подлежащей изменению в рамках </w:t>
            </w:r>
            <w:r w:rsidRPr="00F45658">
              <w:rPr>
                <w:sz w:val="22"/>
                <w:szCs w:val="22"/>
              </w:rPr>
              <w:lastRenderedPageBreak/>
              <w:t>оговоренного объёма, качества и сроков выполнения.</w:t>
            </w:r>
          </w:p>
          <w:p w:rsidR="00770711" w:rsidRPr="003A245C" w:rsidRDefault="001A697C" w:rsidP="001A697C">
            <w:pPr>
              <w:autoSpaceDE w:val="0"/>
              <w:autoSpaceDN w:val="0"/>
              <w:adjustRightInd w:val="0"/>
              <w:jc w:val="both"/>
              <w:rPr>
                <w:sz w:val="22"/>
                <w:szCs w:val="22"/>
              </w:rPr>
            </w:pPr>
            <w:r w:rsidRPr="00F45658">
              <w:rPr>
                <w:sz w:val="22"/>
                <w:szCs w:val="22"/>
              </w:rPr>
              <w:t xml:space="preserve">Цена муниципального контракта  должна включать в себя полную стоимость работ, являющихся предметом открытого аукциона в электронной форме, </w:t>
            </w:r>
            <w:r w:rsidRPr="00F45658">
              <w:rPr>
                <w:color w:val="000000"/>
                <w:sz w:val="22"/>
                <w:szCs w:val="22"/>
              </w:rPr>
              <w:t>все расходы на страхование, уплату таможенных пошлин, налоги, сборы и другие издержки Подрядчика и причитающееся ему вознаграждение.</w:t>
            </w:r>
            <w:r w:rsidRPr="00F45658">
              <w:rPr>
                <w:sz w:val="22"/>
                <w:szCs w:val="22"/>
              </w:rPr>
              <w:t xml:space="preserve"> Техническое задание и локальный сметный расчет (расчет стоимости) будут являться составной частью муниципального контракта, подписанного сторонами по итогам аукциона в электронной форме. </w:t>
            </w:r>
            <w:r w:rsidR="00770711" w:rsidRPr="0079453C">
              <w:rPr>
                <w:i/>
                <w:iCs/>
                <w:sz w:val="22"/>
                <w:szCs w:val="22"/>
              </w:rPr>
              <w:t xml:space="preserve"> </w:t>
            </w:r>
          </w:p>
        </w:tc>
      </w:tr>
      <w:tr w:rsidR="00770711" w:rsidRPr="00D43C02" w:rsidTr="003F12B3">
        <w:trPr>
          <w:tblCellSpacing w:w="20" w:type="dxa"/>
        </w:trPr>
        <w:tc>
          <w:tcPr>
            <w:tcW w:w="2012" w:type="dxa"/>
            <w:gridSpan w:val="3"/>
            <w:shd w:val="clear" w:color="auto" w:fill="FFFFFF"/>
          </w:tcPr>
          <w:p w:rsidR="00770711" w:rsidRPr="00D43C02" w:rsidRDefault="00770711" w:rsidP="00056A7D">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lastRenderedPageBreak/>
              <w:t>Сведения о валюте, используемой для формирования цены контракта и расчетов с поставщиками (исполнителями, подрядчиками)</w:t>
            </w:r>
          </w:p>
        </w:tc>
        <w:tc>
          <w:tcPr>
            <w:tcW w:w="8654" w:type="dxa"/>
            <w:shd w:val="clear" w:color="auto" w:fill="FFFFFF"/>
          </w:tcPr>
          <w:p w:rsidR="00770711" w:rsidRPr="00D43C02" w:rsidRDefault="00770711" w:rsidP="00056A7D">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Рубль РФ</w:t>
            </w:r>
          </w:p>
        </w:tc>
      </w:tr>
      <w:tr w:rsidR="00770711" w:rsidRPr="00D43C02" w:rsidTr="003F12B3">
        <w:trPr>
          <w:tblCellSpacing w:w="20" w:type="dxa"/>
        </w:trPr>
        <w:tc>
          <w:tcPr>
            <w:tcW w:w="2012" w:type="dxa"/>
            <w:gridSpan w:val="3"/>
            <w:shd w:val="clear" w:color="auto" w:fill="FFFFFF"/>
          </w:tcPr>
          <w:p w:rsidR="00770711" w:rsidRPr="00D43C02" w:rsidRDefault="00770711" w:rsidP="00056A7D">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 xml:space="preserve">Порядок применения официального курса иностранной валюты к рублю РФ, установленного ЦБ РФ и используемого при оплате </w:t>
            </w:r>
            <w:r>
              <w:rPr>
                <w:rFonts w:ascii="Times New Roman" w:hAnsi="Times New Roman" w:cs="Times New Roman"/>
                <w:sz w:val="22"/>
                <w:szCs w:val="22"/>
              </w:rPr>
              <w:t xml:space="preserve">заключенного </w:t>
            </w:r>
            <w:r w:rsidRPr="00D43C02">
              <w:rPr>
                <w:rFonts w:ascii="Times New Roman" w:hAnsi="Times New Roman" w:cs="Times New Roman"/>
                <w:sz w:val="22"/>
                <w:szCs w:val="22"/>
              </w:rPr>
              <w:t>контракта</w:t>
            </w:r>
          </w:p>
        </w:tc>
        <w:tc>
          <w:tcPr>
            <w:tcW w:w="8654" w:type="dxa"/>
            <w:shd w:val="clear" w:color="auto" w:fill="FFFFFF"/>
          </w:tcPr>
          <w:p w:rsidR="00770711" w:rsidRPr="00D43C02" w:rsidRDefault="00770711" w:rsidP="00056A7D">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Не применяется</w:t>
            </w:r>
          </w:p>
        </w:tc>
      </w:tr>
      <w:tr w:rsidR="00770711" w:rsidRPr="00D43C02" w:rsidTr="003F12B3">
        <w:trPr>
          <w:tblCellSpacing w:w="20" w:type="dxa"/>
        </w:trPr>
        <w:tc>
          <w:tcPr>
            <w:tcW w:w="10706" w:type="dxa"/>
            <w:gridSpan w:val="4"/>
            <w:shd w:val="clear" w:color="auto" w:fill="00FFFF"/>
          </w:tcPr>
          <w:p w:rsidR="00770711" w:rsidRPr="00D43C02" w:rsidRDefault="00770711" w:rsidP="00056A7D">
            <w:pPr>
              <w:pStyle w:val="ConsPlusNormal"/>
              <w:widowControl/>
              <w:ind w:firstLine="0"/>
              <w:jc w:val="both"/>
              <w:rPr>
                <w:rFonts w:ascii="Times New Roman" w:hAnsi="Times New Roman" w:cs="Times New Roman"/>
                <w:sz w:val="24"/>
                <w:szCs w:val="24"/>
              </w:rPr>
            </w:pPr>
            <w:r w:rsidRPr="00D43C02">
              <w:rPr>
                <w:rFonts w:ascii="Times New Roman" w:hAnsi="Times New Roman" w:cs="Times New Roman"/>
                <w:b/>
                <w:bCs/>
                <w:sz w:val="24"/>
                <w:szCs w:val="24"/>
                <w:lang w:val="en-US"/>
              </w:rPr>
              <w:t>III</w:t>
            </w:r>
            <w:r w:rsidRPr="00D43C02">
              <w:rPr>
                <w:rFonts w:ascii="Times New Roman" w:hAnsi="Times New Roman" w:cs="Times New Roman"/>
                <w:b/>
                <w:bCs/>
                <w:sz w:val="24"/>
                <w:szCs w:val="24"/>
              </w:rPr>
              <w:t>. Требования к участникам размещения заказа:</w:t>
            </w:r>
          </w:p>
        </w:tc>
      </w:tr>
      <w:tr w:rsidR="00770711" w:rsidRPr="00D43C02" w:rsidTr="003F12B3">
        <w:trPr>
          <w:trHeight w:val="325"/>
          <w:tblCellSpacing w:w="20" w:type="dxa"/>
        </w:trPr>
        <w:tc>
          <w:tcPr>
            <w:tcW w:w="10706" w:type="dxa"/>
            <w:gridSpan w:val="4"/>
            <w:tcBorders>
              <w:bottom w:val="inset" w:sz="6" w:space="0" w:color="auto"/>
            </w:tcBorders>
            <w:shd w:val="clear" w:color="auto" w:fill="FFFFFF"/>
          </w:tcPr>
          <w:p w:rsidR="00770711" w:rsidRDefault="00770711" w:rsidP="00056A7D">
            <w:pPr>
              <w:autoSpaceDE w:val="0"/>
              <w:autoSpaceDN w:val="0"/>
              <w:adjustRightInd w:val="0"/>
              <w:ind w:firstLine="235"/>
              <w:jc w:val="both"/>
              <w:outlineLvl w:val="1"/>
              <w:rPr>
                <w:sz w:val="22"/>
                <w:szCs w:val="22"/>
              </w:rPr>
            </w:pPr>
            <w:r>
              <w:rPr>
                <w:sz w:val="22"/>
                <w:szCs w:val="22"/>
              </w:rPr>
              <w:t xml:space="preserve">Участники размещения заказов имеют право выступать в отношениях, связанных с размещением заказов на поставки товаров, выполнение работ, оказание услуг для нужд заказчиков, как непосредственно, так </w:t>
            </w:r>
          </w:p>
          <w:p w:rsidR="00770711" w:rsidRPr="00D43C02" w:rsidRDefault="00770711" w:rsidP="00056A7D">
            <w:pPr>
              <w:autoSpaceDE w:val="0"/>
              <w:autoSpaceDN w:val="0"/>
              <w:adjustRightInd w:val="0"/>
              <w:ind w:firstLine="235"/>
              <w:jc w:val="both"/>
              <w:outlineLvl w:val="1"/>
              <w:rPr>
                <w:sz w:val="22"/>
                <w:szCs w:val="22"/>
              </w:rPr>
            </w:pPr>
            <w:r>
              <w:rPr>
                <w:sz w:val="22"/>
                <w:szCs w:val="22"/>
              </w:rPr>
              <w:t>и через своих представителей. Полномочия представителей участников размещения заказа подтверждаются доверенностью, выданной и оформленной в соответствии с гражданским законодательством, или ее нотариально заверенной копией.</w:t>
            </w:r>
          </w:p>
        </w:tc>
      </w:tr>
      <w:tr w:rsidR="00770711" w:rsidRPr="00D43C02" w:rsidTr="003F12B3">
        <w:trPr>
          <w:trHeight w:val="168"/>
          <w:tblCellSpacing w:w="20" w:type="dxa"/>
        </w:trPr>
        <w:tc>
          <w:tcPr>
            <w:tcW w:w="10706" w:type="dxa"/>
            <w:gridSpan w:val="4"/>
            <w:tcBorders>
              <w:top w:val="inset" w:sz="6" w:space="0" w:color="auto"/>
            </w:tcBorders>
            <w:shd w:val="clear" w:color="auto" w:fill="FFFFFF"/>
          </w:tcPr>
          <w:p w:rsidR="00770711" w:rsidRPr="00D43C02" w:rsidRDefault="00770711" w:rsidP="00056A7D">
            <w:pPr>
              <w:pStyle w:val="ConsPlusNormal"/>
              <w:ind w:firstLine="197"/>
              <w:jc w:val="both"/>
              <w:rPr>
                <w:sz w:val="22"/>
                <w:szCs w:val="22"/>
              </w:rPr>
            </w:pPr>
            <w:r w:rsidRPr="00D43C02">
              <w:rPr>
                <w:rFonts w:ascii="Times New Roman" w:hAnsi="Times New Roman" w:cs="Times New Roman"/>
                <w:sz w:val="22"/>
                <w:szCs w:val="22"/>
              </w:rPr>
              <w:t>При размещении заказа путем проведения открытого аукциона</w:t>
            </w:r>
            <w:r>
              <w:rPr>
                <w:rFonts w:ascii="Times New Roman" w:hAnsi="Times New Roman" w:cs="Times New Roman"/>
                <w:sz w:val="22"/>
                <w:szCs w:val="22"/>
              </w:rPr>
              <w:t xml:space="preserve"> в электронной</w:t>
            </w:r>
            <w:r w:rsidRPr="00D43C02">
              <w:rPr>
                <w:rFonts w:ascii="Times New Roman" w:hAnsi="Times New Roman" w:cs="Times New Roman"/>
                <w:sz w:val="22"/>
                <w:szCs w:val="22"/>
              </w:rPr>
              <w:t xml:space="preserve"> </w:t>
            </w:r>
            <w:r>
              <w:rPr>
                <w:rFonts w:ascii="Times New Roman" w:hAnsi="Times New Roman" w:cs="Times New Roman"/>
                <w:sz w:val="22"/>
                <w:szCs w:val="22"/>
              </w:rPr>
              <w:t xml:space="preserve">форме </w:t>
            </w:r>
            <w:r w:rsidRPr="00D43C02">
              <w:rPr>
                <w:rFonts w:ascii="Times New Roman" w:hAnsi="Times New Roman" w:cs="Times New Roman"/>
                <w:sz w:val="22"/>
                <w:szCs w:val="22"/>
              </w:rPr>
              <w:t>устанавливаются следующие обязательные требования к участникам размещения заказа:</w:t>
            </w:r>
          </w:p>
        </w:tc>
      </w:tr>
      <w:tr w:rsidR="00770711" w:rsidRPr="00D43C02" w:rsidTr="003F12B3">
        <w:trPr>
          <w:trHeight w:val="768"/>
          <w:tblCellSpacing w:w="20" w:type="dxa"/>
        </w:trPr>
        <w:tc>
          <w:tcPr>
            <w:tcW w:w="373" w:type="dxa"/>
            <w:shd w:val="clear" w:color="auto" w:fill="FFFFFF"/>
          </w:tcPr>
          <w:p w:rsidR="00770711" w:rsidRPr="00D43C02" w:rsidRDefault="00770711" w:rsidP="00056A7D">
            <w:pPr>
              <w:pStyle w:val="ConsPlusNormal"/>
              <w:widowControl/>
              <w:numPr>
                <w:ilvl w:val="0"/>
                <w:numId w:val="6"/>
              </w:numPr>
              <w:rPr>
                <w:rFonts w:ascii="Times New Roman" w:hAnsi="Times New Roman" w:cs="Times New Roman"/>
                <w:sz w:val="22"/>
                <w:szCs w:val="22"/>
              </w:rPr>
            </w:pPr>
          </w:p>
        </w:tc>
        <w:tc>
          <w:tcPr>
            <w:tcW w:w="10293" w:type="dxa"/>
            <w:gridSpan w:val="3"/>
            <w:shd w:val="clear" w:color="auto" w:fill="FFFFFF"/>
          </w:tcPr>
          <w:p w:rsidR="00770711" w:rsidRDefault="00770711" w:rsidP="00056A7D">
            <w:pPr>
              <w:pStyle w:val="ConsPlusNormal"/>
              <w:ind w:firstLine="0"/>
              <w:jc w:val="both"/>
              <w:rPr>
                <w:rFonts w:ascii="Times New Roman" w:hAnsi="Times New Roman" w:cs="Times New Roman"/>
                <w:sz w:val="22"/>
                <w:szCs w:val="22"/>
              </w:rPr>
            </w:pPr>
            <w:r w:rsidRPr="00D43C02">
              <w:rPr>
                <w:rFonts w:ascii="Times New Roman" w:hAnsi="Times New Roman" w:cs="Times New Roman"/>
                <w:sz w:val="22"/>
                <w:szCs w:val="22"/>
              </w:rPr>
              <w:t xml:space="preserve">Соответствие участников размещения заказа требованиям, устанавливаемым в соответствии </w:t>
            </w:r>
          </w:p>
          <w:p w:rsidR="00770711" w:rsidRPr="00D43C02" w:rsidRDefault="00770711" w:rsidP="00056A7D">
            <w:pPr>
              <w:pStyle w:val="ConsPlusNormal"/>
              <w:ind w:firstLine="0"/>
              <w:jc w:val="both"/>
              <w:rPr>
                <w:rFonts w:ascii="Times New Roman" w:hAnsi="Times New Roman" w:cs="Times New Roman"/>
                <w:sz w:val="24"/>
                <w:szCs w:val="24"/>
              </w:rPr>
            </w:pPr>
            <w:r w:rsidRPr="00D43C02">
              <w:rPr>
                <w:rFonts w:ascii="Times New Roman" w:hAnsi="Times New Roman" w:cs="Times New Roman"/>
                <w:sz w:val="22"/>
                <w:szCs w:val="22"/>
              </w:rPr>
              <w:t xml:space="preserve">с законодательством Российской Федерации к лицам, осуществляющим поставки товаров, выполнение работ, оказание услуг, являющихся предметом </w:t>
            </w:r>
            <w:r>
              <w:rPr>
                <w:rFonts w:ascii="Times New Roman" w:hAnsi="Times New Roman" w:cs="Times New Roman"/>
                <w:sz w:val="22"/>
                <w:szCs w:val="22"/>
              </w:rPr>
              <w:t xml:space="preserve">открытого </w:t>
            </w:r>
            <w:r w:rsidRPr="00D43C02">
              <w:rPr>
                <w:rFonts w:ascii="Times New Roman" w:hAnsi="Times New Roman" w:cs="Times New Roman"/>
                <w:color w:val="000000"/>
                <w:sz w:val="22"/>
                <w:szCs w:val="22"/>
              </w:rPr>
              <w:t>аукциона</w:t>
            </w:r>
            <w:r>
              <w:rPr>
                <w:rFonts w:ascii="Times New Roman" w:hAnsi="Times New Roman" w:cs="Times New Roman"/>
                <w:color w:val="000000"/>
                <w:sz w:val="22"/>
                <w:szCs w:val="22"/>
              </w:rPr>
              <w:t xml:space="preserve"> в электронной форме</w:t>
            </w:r>
            <w:r>
              <w:rPr>
                <w:rFonts w:ascii="Times New Roman" w:hAnsi="Times New Roman" w:cs="Times New Roman"/>
                <w:sz w:val="22"/>
                <w:szCs w:val="22"/>
              </w:rPr>
              <w:t>.</w:t>
            </w:r>
          </w:p>
        </w:tc>
      </w:tr>
      <w:tr w:rsidR="00770711" w:rsidRPr="00D43C02" w:rsidTr="003F12B3">
        <w:trPr>
          <w:trHeight w:val="816"/>
          <w:tblCellSpacing w:w="20" w:type="dxa"/>
        </w:trPr>
        <w:tc>
          <w:tcPr>
            <w:tcW w:w="373" w:type="dxa"/>
            <w:shd w:val="clear" w:color="auto" w:fill="FFFFFF"/>
          </w:tcPr>
          <w:p w:rsidR="00770711" w:rsidRPr="00D43C02" w:rsidRDefault="00770711" w:rsidP="00056A7D">
            <w:pPr>
              <w:pStyle w:val="ConsPlusNormal"/>
              <w:widowControl/>
              <w:numPr>
                <w:ilvl w:val="0"/>
                <w:numId w:val="6"/>
              </w:numPr>
              <w:rPr>
                <w:rFonts w:ascii="Times New Roman" w:hAnsi="Times New Roman" w:cs="Times New Roman"/>
                <w:sz w:val="22"/>
                <w:szCs w:val="22"/>
              </w:rPr>
            </w:pPr>
            <w:bookmarkStart w:id="0" w:name="_Ref309978189"/>
          </w:p>
        </w:tc>
        <w:bookmarkEnd w:id="0"/>
        <w:tc>
          <w:tcPr>
            <w:tcW w:w="10293" w:type="dxa"/>
            <w:gridSpan w:val="3"/>
            <w:shd w:val="clear" w:color="auto" w:fill="FFFFFF"/>
          </w:tcPr>
          <w:p w:rsidR="00770711" w:rsidRPr="00D43C02" w:rsidRDefault="00770711" w:rsidP="00056A7D">
            <w:pPr>
              <w:pStyle w:val="ConsPlusNormal"/>
              <w:ind w:firstLine="0"/>
              <w:jc w:val="both"/>
              <w:rPr>
                <w:rFonts w:ascii="Times New Roman" w:hAnsi="Times New Roman" w:cs="Times New Roman"/>
                <w:sz w:val="22"/>
                <w:szCs w:val="22"/>
              </w:rPr>
            </w:pPr>
            <w:r w:rsidRPr="00D43C02">
              <w:rPr>
                <w:rFonts w:ascii="Times New Roman" w:hAnsi="Times New Roman" w:cs="Times New Roman"/>
                <w:sz w:val="22"/>
                <w:szCs w:val="22"/>
              </w:rPr>
              <w:t>Не проведение ликвидации участника размещения заказа - юридического лица и отсутствие решения арбитражного суда о признании участника размещения заказа - юридического лица, индивидуального предпринимателя банкротом и об открытии конкурсного производства</w:t>
            </w:r>
            <w:r>
              <w:rPr>
                <w:rFonts w:ascii="Times New Roman" w:hAnsi="Times New Roman" w:cs="Times New Roman"/>
                <w:sz w:val="22"/>
                <w:szCs w:val="22"/>
              </w:rPr>
              <w:t>.</w:t>
            </w:r>
          </w:p>
        </w:tc>
      </w:tr>
      <w:tr w:rsidR="00770711" w:rsidRPr="00D43C02" w:rsidTr="003F12B3">
        <w:trPr>
          <w:trHeight w:val="840"/>
          <w:tblCellSpacing w:w="20" w:type="dxa"/>
        </w:trPr>
        <w:tc>
          <w:tcPr>
            <w:tcW w:w="373" w:type="dxa"/>
            <w:shd w:val="clear" w:color="auto" w:fill="FFFFFF"/>
          </w:tcPr>
          <w:p w:rsidR="00770711" w:rsidRPr="00D43C02" w:rsidRDefault="00770711" w:rsidP="00056A7D">
            <w:pPr>
              <w:pStyle w:val="ConsPlusNormal"/>
              <w:widowControl/>
              <w:numPr>
                <w:ilvl w:val="0"/>
                <w:numId w:val="6"/>
              </w:numPr>
              <w:rPr>
                <w:rFonts w:ascii="Times New Roman" w:hAnsi="Times New Roman" w:cs="Times New Roman"/>
                <w:sz w:val="22"/>
                <w:szCs w:val="22"/>
              </w:rPr>
            </w:pPr>
          </w:p>
        </w:tc>
        <w:tc>
          <w:tcPr>
            <w:tcW w:w="10293" w:type="dxa"/>
            <w:gridSpan w:val="3"/>
            <w:shd w:val="clear" w:color="auto" w:fill="FFFFFF"/>
          </w:tcPr>
          <w:p w:rsidR="00770711" w:rsidRDefault="00770711" w:rsidP="00056A7D">
            <w:pPr>
              <w:pStyle w:val="ConsPlusNormal"/>
              <w:ind w:firstLine="0"/>
              <w:jc w:val="both"/>
              <w:rPr>
                <w:rFonts w:ascii="Times New Roman" w:hAnsi="Times New Roman" w:cs="Times New Roman"/>
                <w:sz w:val="22"/>
                <w:szCs w:val="22"/>
              </w:rPr>
            </w:pPr>
            <w:r w:rsidRPr="00D43C02">
              <w:rPr>
                <w:rFonts w:ascii="Times New Roman" w:hAnsi="Times New Roman" w:cs="Times New Roman"/>
                <w:sz w:val="22"/>
                <w:szCs w:val="22"/>
              </w:rPr>
              <w:t xml:space="preserve">Не приостановление деятельности участника размещения заказа в порядке, предусмотренном Кодексом Российской Федерации об административных правонарушениях, на день подачи заявки на участие </w:t>
            </w:r>
          </w:p>
          <w:p w:rsidR="00770711" w:rsidRPr="00D43C02" w:rsidRDefault="00770711" w:rsidP="00056A7D">
            <w:pPr>
              <w:pStyle w:val="ConsPlusNormal"/>
              <w:ind w:firstLine="0"/>
              <w:jc w:val="both"/>
              <w:rPr>
                <w:rFonts w:ascii="Times New Roman" w:hAnsi="Times New Roman" w:cs="Times New Roman"/>
                <w:sz w:val="22"/>
                <w:szCs w:val="22"/>
              </w:rPr>
            </w:pPr>
            <w:r w:rsidRPr="00D43C02">
              <w:rPr>
                <w:rFonts w:ascii="Times New Roman" w:hAnsi="Times New Roman" w:cs="Times New Roman"/>
                <w:sz w:val="22"/>
                <w:szCs w:val="22"/>
              </w:rPr>
              <w:t>в аукционе</w:t>
            </w:r>
            <w:r>
              <w:rPr>
                <w:rFonts w:ascii="Times New Roman" w:hAnsi="Times New Roman" w:cs="Times New Roman"/>
                <w:sz w:val="22"/>
                <w:szCs w:val="22"/>
              </w:rPr>
              <w:t>.</w:t>
            </w:r>
          </w:p>
        </w:tc>
      </w:tr>
      <w:tr w:rsidR="00770711" w:rsidRPr="00D43C02" w:rsidTr="003F12B3">
        <w:trPr>
          <w:trHeight w:val="2076"/>
          <w:tblCellSpacing w:w="20" w:type="dxa"/>
        </w:trPr>
        <w:tc>
          <w:tcPr>
            <w:tcW w:w="373" w:type="dxa"/>
            <w:shd w:val="clear" w:color="auto" w:fill="FFFFFF"/>
          </w:tcPr>
          <w:p w:rsidR="00770711" w:rsidRPr="00D43C02" w:rsidRDefault="00770711" w:rsidP="00056A7D">
            <w:pPr>
              <w:pStyle w:val="ConsPlusNormal"/>
              <w:widowControl/>
              <w:numPr>
                <w:ilvl w:val="0"/>
                <w:numId w:val="6"/>
              </w:numPr>
              <w:rPr>
                <w:rFonts w:ascii="Times New Roman" w:hAnsi="Times New Roman" w:cs="Times New Roman"/>
                <w:sz w:val="22"/>
                <w:szCs w:val="22"/>
              </w:rPr>
            </w:pPr>
          </w:p>
        </w:tc>
        <w:tc>
          <w:tcPr>
            <w:tcW w:w="10293" w:type="dxa"/>
            <w:gridSpan w:val="3"/>
            <w:shd w:val="clear" w:color="auto" w:fill="FFFFFF"/>
          </w:tcPr>
          <w:p w:rsidR="00770711" w:rsidRDefault="00770711" w:rsidP="00056A7D">
            <w:pPr>
              <w:pStyle w:val="ConsPlusNormal"/>
              <w:ind w:firstLine="0"/>
              <w:jc w:val="both"/>
              <w:rPr>
                <w:rFonts w:ascii="Times New Roman" w:hAnsi="Times New Roman" w:cs="Times New Roman"/>
                <w:sz w:val="22"/>
                <w:szCs w:val="22"/>
              </w:rPr>
            </w:pPr>
            <w:r w:rsidRPr="00D43C02">
              <w:rPr>
                <w:rFonts w:ascii="Times New Roman" w:hAnsi="Times New Roman" w:cs="Times New Roman"/>
                <w:sz w:val="22"/>
                <w:szCs w:val="22"/>
              </w:rPr>
              <w:t xml:space="preserve">Отсутствие у участника размещения заказа задолженности по начисленным налогам, сборам и иным обязательным платежам в бюджеты любого уровня или государственные внебюджетные фонды </w:t>
            </w:r>
          </w:p>
          <w:p w:rsidR="00770711" w:rsidRDefault="00770711" w:rsidP="00056A7D">
            <w:pPr>
              <w:pStyle w:val="ConsPlusNormal"/>
              <w:ind w:firstLine="0"/>
              <w:jc w:val="both"/>
              <w:rPr>
                <w:rFonts w:ascii="Times New Roman" w:hAnsi="Times New Roman" w:cs="Times New Roman"/>
                <w:sz w:val="22"/>
                <w:szCs w:val="22"/>
              </w:rPr>
            </w:pPr>
            <w:r w:rsidRPr="00D43C02">
              <w:rPr>
                <w:rFonts w:ascii="Times New Roman" w:hAnsi="Times New Roman" w:cs="Times New Roman"/>
                <w:sz w:val="22"/>
                <w:szCs w:val="22"/>
              </w:rPr>
              <w:t xml:space="preserve">за прошедший календарный год, размер которой превышает двадцать пять процентов балансовой </w:t>
            </w:r>
            <w:proofErr w:type="gramStart"/>
            <w:r w:rsidRPr="00D43C02">
              <w:rPr>
                <w:rFonts w:ascii="Times New Roman" w:hAnsi="Times New Roman" w:cs="Times New Roman"/>
                <w:sz w:val="22"/>
                <w:szCs w:val="22"/>
              </w:rPr>
              <w:t>стоимости активов участника размещения заказа</w:t>
            </w:r>
            <w:proofErr w:type="gramEnd"/>
            <w:r w:rsidRPr="00D43C02">
              <w:rPr>
                <w:rFonts w:ascii="Times New Roman" w:hAnsi="Times New Roman" w:cs="Times New Roman"/>
                <w:sz w:val="22"/>
                <w:szCs w:val="22"/>
              </w:rPr>
              <w:t xml:space="preserve"> по данным бухгалтерской отчетности за последний завершенный отчетный период. Участник размещения заказа считается соответствующим установленному требованию в случае, если он обжалует наличие указанной задолженности </w:t>
            </w:r>
          </w:p>
          <w:p w:rsidR="00770711" w:rsidRPr="00D43C02" w:rsidRDefault="00770711" w:rsidP="00056A7D">
            <w:pPr>
              <w:pStyle w:val="ConsPlusNormal"/>
              <w:ind w:firstLine="0"/>
              <w:jc w:val="both"/>
              <w:rPr>
                <w:rFonts w:ascii="Times New Roman" w:hAnsi="Times New Roman" w:cs="Times New Roman"/>
                <w:sz w:val="22"/>
                <w:szCs w:val="22"/>
              </w:rPr>
            </w:pPr>
            <w:r w:rsidRPr="00D43C02">
              <w:rPr>
                <w:rFonts w:ascii="Times New Roman" w:hAnsi="Times New Roman" w:cs="Times New Roman"/>
                <w:sz w:val="22"/>
                <w:szCs w:val="22"/>
              </w:rPr>
              <w:t>в соответствии с законодательством Российской Федерации и решение по такой жалобе на день рассмотрения заявки на участие в аукционе не принято.</w:t>
            </w:r>
          </w:p>
        </w:tc>
      </w:tr>
      <w:tr w:rsidR="00770711" w:rsidRPr="00D43C02" w:rsidTr="003F12B3">
        <w:trPr>
          <w:trHeight w:val="216"/>
          <w:tblCellSpacing w:w="20" w:type="dxa"/>
        </w:trPr>
        <w:tc>
          <w:tcPr>
            <w:tcW w:w="373" w:type="dxa"/>
            <w:shd w:val="clear" w:color="auto" w:fill="FFFFFF"/>
          </w:tcPr>
          <w:p w:rsidR="00770711" w:rsidRPr="00D43C02" w:rsidRDefault="00770711" w:rsidP="00056A7D">
            <w:pPr>
              <w:pStyle w:val="ConsPlusNormal"/>
              <w:widowControl/>
              <w:numPr>
                <w:ilvl w:val="0"/>
                <w:numId w:val="6"/>
              </w:numPr>
              <w:rPr>
                <w:rFonts w:ascii="Times New Roman" w:hAnsi="Times New Roman" w:cs="Times New Roman"/>
                <w:sz w:val="22"/>
                <w:szCs w:val="22"/>
              </w:rPr>
            </w:pPr>
          </w:p>
        </w:tc>
        <w:tc>
          <w:tcPr>
            <w:tcW w:w="10293" w:type="dxa"/>
            <w:gridSpan w:val="3"/>
            <w:shd w:val="clear" w:color="auto" w:fill="FFFFFF"/>
          </w:tcPr>
          <w:p w:rsidR="00770711" w:rsidRPr="001C436A" w:rsidRDefault="00770711" w:rsidP="00056A7D">
            <w:pPr>
              <w:pStyle w:val="ConsPlusNormal"/>
              <w:ind w:firstLine="0"/>
              <w:jc w:val="both"/>
              <w:rPr>
                <w:rFonts w:ascii="Times New Roman" w:hAnsi="Times New Roman" w:cs="Times New Roman"/>
                <w:sz w:val="22"/>
                <w:szCs w:val="22"/>
              </w:rPr>
            </w:pPr>
            <w:r w:rsidRPr="00D43C02">
              <w:rPr>
                <w:rFonts w:ascii="Times New Roman" w:hAnsi="Times New Roman" w:cs="Times New Roman"/>
                <w:sz w:val="22"/>
                <w:szCs w:val="22"/>
              </w:rPr>
              <w:t>Отсутствие в реестре недобросовестных поставщиков сведений об участниках размещения заказа.</w:t>
            </w:r>
          </w:p>
        </w:tc>
      </w:tr>
      <w:tr w:rsidR="00770711" w:rsidRPr="00D43C02" w:rsidTr="003F12B3">
        <w:trPr>
          <w:tblCellSpacing w:w="20" w:type="dxa"/>
        </w:trPr>
        <w:tc>
          <w:tcPr>
            <w:tcW w:w="373" w:type="dxa"/>
            <w:tcBorders>
              <w:bottom w:val="outset" w:sz="6" w:space="0" w:color="808080"/>
            </w:tcBorders>
            <w:shd w:val="clear" w:color="auto" w:fill="FFFFFF"/>
          </w:tcPr>
          <w:p w:rsidR="00770711" w:rsidRPr="00D43C02" w:rsidRDefault="00770711" w:rsidP="00056A7D">
            <w:pPr>
              <w:pStyle w:val="ConsPlusNormal"/>
              <w:widowControl/>
              <w:numPr>
                <w:ilvl w:val="0"/>
                <w:numId w:val="6"/>
              </w:numPr>
              <w:rPr>
                <w:rFonts w:ascii="Times New Roman" w:hAnsi="Times New Roman" w:cs="Times New Roman"/>
                <w:sz w:val="22"/>
                <w:szCs w:val="22"/>
              </w:rPr>
            </w:pPr>
          </w:p>
        </w:tc>
        <w:tc>
          <w:tcPr>
            <w:tcW w:w="10293" w:type="dxa"/>
            <w:gridSpan w:val="3"/>
            <w:tcBorders>
              <w:bottom w:val="outset" w:sz="6" w:space="0" w:color="808080"/>
              <w:right w:val="outset" w:sz="6" w:space="0" w:color="808080"/>
            </w:tcBorders>
            <w:shd w:val="clear" w:color="auto" w:fill="FFFFFF"/>
          </w:tcPr>
          <w:p w:rsidR="00770711" w:rsidRDefault="00770711" w:rsidP="00056A7D">
            <w:pPr>
              <w:autoSpaceDE w:val="0"/>
              <w:autoSpaceDN w:val="0"/>
              <w:adjustRightInd w:val="0"/>
              <w:jc w:val="both"/>
              <w:outlineLvl w:val="1"/>
              <w:rPr>
                <w:sz w:val="22"/>
                <w:szCs w:val="22"/>
              </w:rPr>
            </w:pPr>
            <w:r w:rsidRPr="000A1328">
              <w:rPr>
                <w:sz w:val="22"/>
                <w:szCs w:val="22"/>
              </w:rPr>
              <w:t>Участником размещения заказа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w:t>
            </w:r>
            <w:r w:rsidRPr="00362BFF">
              <w:rPr>
                <w:sz w:val="22"/>
                <w:szCs w:val="22"/>
              </w:rPr>
              <w:t xml:space="preserve">, имеющее лицензию на размещение </w:t>
            </w:r>
          </w:p>
          <w:p w:rsidR="00770711" w:rsidRPr="00362BFF" w:rsidRDefault="00770711" w:rsidP="00056A7D">
            <w:pPr>
              <w:autoSpaceDE w:val="0"/>
              <w:autoSpaceDN w:val="0"/>
              <w:adjustRightInd w:val="0"/>
              <w:jc w:val="both"/>
              <w:outlineLvl w:val="1"/>
              <w:rPr>
                <w:sz w:val="22"/>
                <w:szCs w:val="22"/>
              </w:rPr>
            </w:pPr>
            <w:r w:rsidRPr="00362BFF">
              <w:rPr>
                <w:sz w:val="22"/>
                <w:szCs w:val="22"/>
              </w:rPr>
              <w:t xml:space="preserve">(в части захоронения) отходов, </w:t>
            </w:r>
            <w:r w:rsidRPr="006459F6">
              <w:rPr>
                <w:sz w:val="22"/>
                <w:szCs w:val="22"/>
              </w:rPr>
              <w:t xml:space="preserve">в том числе I-IV класса </w:t>
            </w:r>
            <w:r w:rsidRPr="00362BFF">
              <w:rPr>
                <w:sz w:val="22"/>
                <w:szCs w:val="22"/>
              </w:rPr>
              <w:t>опасности.</w:t>
            </w:r>
          </w:p>
        </w:tc>
      </w:tr>
      <w:tr w:rsidR="00770711" w:rsidRPr="00D43C02" w:rsidTr="003F12B3">
        <w:trPr>
          <w:tblCellSpacing w:w="20" w:type="dxa"/>
        </w:trPr>
        <w:tc>
          <w:tcPr>
            <w:tcW w:w="10706" w:type="dxa"/>
            <w:gridSpan w:val="4"/>
            <w:shd w:val="clear" w:color="auto" w:fill="00FFFF"/>
          </w:tcPr>
          <w:p w:rsidR="00770711" w:rsidRPr="00D43C02" w:rsidRDefault="00770711" w:rsidP="00056A7D">
            <w:pPr>
              <w:pStyle w:val="ConsPlusNormal"/>
              <w:widowControl/>
              <w:ind w:firstLine="0"/>
              <w:jc w:val="both"/>
              <w:rPr>
                <w:rFonts w:ascii="Times New Roman" w:hAnsi="Times New Roman" w:cs="Times New Roman"/>
                <w:sz w:val="24"/>
                <w:szCs w:val="24"/>
              </w:rPr>
            </w:pPr>
            <w:r w:rsidRPr="00D43C02">
              <w:rPr>
                <w:rFonts w:ascii="Times New Roman" w:hAnsi="Times New Roman" w:cs="Times New Roman"/>
                <w:b/>
                <w:bCs/>
                <w:sz w:val="24"/>
                <w:szCs w:val="24"/>
                <w:lang w:val="en-US"/>
              </w:rPr>
              <w:t>IV</w:t>
            </w:r>
            <w:r w:rsidRPr="00D43C02">
              <w:rPr>
                <w:rFonts w:ascii="Times New Roman" w:hAnsi="Times New Roman" w:cs="Times New Roman"/>
                <w:b/>
                <w:bCs/>
                <w:sz w:val="24"/>
                <w:szCs w:val="24"/>
              </w:rPr>
              <w:t>. Требования к содержанию</w:t>
            </w:r>
            <w:r>
              <w:rPr>
                <w:rFonts w:ascii="Times New Roman" w:hAnsi="Times New Roman" w:cs="Times New Roman"/>
                <w:b/>
                <w:bCs/>
                <w:sz w:val="24"/>
                <w:szCs w:val="24"/>
              </w:rPr>
              <w:t xml:space="preserve"> и</w:t>
            </w:r>
            <w:r w:rsidRPr="00D43C02">
              <w:rPr>
                <w:rFonts w:ascii="Times New Roman" w:hAnsi="Times New Roman" w:cs="Times New Roman"/>
                <w:b/>
                <w:bCs/>
                <w:sz w:val="24"/>
                <w:szCs w:val="24"/>
              </w:rPr>
              <w:t xml:space="preserve"> составу заявки на участие в</w:t>
            </w:r>
            <w:r>
              <w:rPr>
                <w:rFonts w:ascii="Times New Roman" w:hAnsi="Times New Roman" w:cs="Times New Roman"/>
                <w:b/>
                <w:bCs/>
                <w:sz w:val="24"/>
                <w:szCs w:val="24"/>
              </w:rPr>
              <w:t xml:space="preserve"> открытом </w:t>
            </w:r>
            <w:r w:rsidRPr="00D43C02">
              <w:rPr>
                <w:rFonts w:ascii="Times New Roman" w:hAnsi="Times New Roman" w:cs="Times New Roman"/>
                <w:b/>
                <w:bCs/>
                <w:sz w:val="24"/>
                <w:szCs w:val="24"/>
              </w:rPr>
              <w:t>аукционе</w:t>
            </w:r>
            <w:r>
              <w:rPr>
                <w:rFonts w:ascii="Times New Roman" w:hAnsi="Times New Roman" w:cs="Times New Roman"/>
                <w:b/>
                <w:bCs/>
                <w:sz w:val="24"/>
                <w:szCs w:val="24"/>
              </w:rPr>
              <w:t xml:space="preserve"> в электронной форме</w:t>
            </w:r>
            <w:r w:rsidRPr="00D43C02">
              <w:rPr>
                <w:rFonts w:ascii="Times New Roman" w:hAnsi="Times New Roman" w:cs="Times New Roman"/>
                <w:b/>
                <w:bCs/>
                <w:sz w:val="24"/>
                <w:szCs w:val="24"/>
              </w:rPr>
              <w:t>:</w:t>
            </w:r>
          </w:p>
        </w:tc>
      </w:tr>
      <w:tr w:rsidR="00770711" w:rsidRPr="00D43C02" w:rsidTr="003F12B3">
        <w:trPr>
          <w:tblCellSpacing w:w="20" w:type="dxa"/>
        </w:trPr>
        <w:tc>
          <w:tcPr>
            <w:tcW w:w="10706" w:type="dxa"/>
            <w:gridSpan w:val="4"/>
            <w:shd w:val="clear" w:color="auto" w:fill="FFFFFF"/>
          </w:tcPr>
          <w:p w:rsidR="00770711" w:rsidRDefault="00770711" w:rsidP="00056A7D">
            <w:pPr>
              <w:autoSpaceDE w:val="0"/>
              <w:autoSpaceDN w:val="0"/>
              <w:adjustRightInd w:val="0"/>
              <w:jc w:val="both"/>
              <w:outlineLvl w:val="1"/>
              <w:rPr>
                <w:sz w:val="22"/>
                <w:szCs w:val="22"/>
              </w:rPr>
            </w:pPr>
            <w:r>
              <w:rPr>
                <w:sz w:val="22"/>
                <w:szCs w:val="22"/>
              </w:rPr>
              <w:t>Заявка на участие в открытом аукционе в электронной форме состоит из двух частей.</w:t>
            </w:r>
          </w:p>
        </w:tc>
      </w:tr>
      <w:tr w:rsidR="00770711" w:rsidRPr="00D43C02" w:rsidTr="003F12B3">
        <w:trPr>
          <w:tblCellSpacing w:w="20" w:type="dxa"/>
        </w:trPr>
        <w:tc>
          <w:tcPr>
            <w:tcW w:w="10706" w:type="dxa"/>
            <w:gridSpan w:val="4"/>
            <w:shd w:val="clear" w:color="auto" w:fill="FFFFFF"/>
          </w:tcPr>
          <w:p w:rsidR="00770711" w:rsidRPr="00725697" w:rsidRDefault="00770711" w:rsidP="00056A7D">
            <w:pPr>
              <w:numPr>
                <w:ilvl w:val="0"/>
                <w:numId w:val="8"/>
              </w:numPr>
              <w:autoSpaceDE w:val="0"/>
              <w:autoSpaceDN w:val="0"/>
              <w:adjustRightInd w:val="0"/>
              <w:ind w:left="235" w:hanging="235"/>
              <w:jc w:val="both"/>
              <w:outlineLvl w:val="1"/>
              <w:rPr>
                <w:b/>
                <w:bCs/>
                <w:i/>
                <w:iCs/>
                <w:sz w:val="22"/>
                <w:szCs w:val="22"/>
              </w:rPr>
            </w:pPr>
            <w:r w:rsidRPr="00F36F19">
              <w:rPr>
                <w:b/>
                <w:bCs/>
                <w:sz w:val="22"/>
                <w:szCs w:val="22"/>
                <w:u w:val="single"/>
              </w:rPr>
              <w:t>Первая часть заявки на участие в открытом аукционе в электронной форме</w:t>
            </w:r>
            <w:r>
              <w:rPr>
                <w:sz w:val="22"/>
                <w:szCs w:val="22"/>
              </w:rPr>
              <w:t xml:space="preserve"> должна содержать указанные в одном из следующих пунктов сведения:</w:t>
            </w:r>
          </w:p>
        </w:tc>
      </w:tr>
      <w:tr w:rsidR="00770711" w:rsidRPr="00D43C02" w:rsidTr="003F12B3">
        <w:trPr>
          <w:tblCellSpacing w:w="20" w:type="dxa"/>
        </w:trPr>
        <w:tc>
          <w:tcPr>
            <w:tcW w:w="10706" w:type="dxa"/>
            <w:gridSpan w:val="4"/>
            <w:shd w:val="clear" w:color="auto" w:fill="FFFFFF"/>
          </w:tcPr>
          <w:p w:rsidR="00770711" w:rsidRPr="00F36F19" w:rsidRDefault="00770711" w:rsidP="00056A7D">
            <w:pPr>
              <w:numPr>
                <w:ilvl w:val="0"/>
                <w:numId w:val="23"/>
              </w:numPr>
              <w:autoSpaceDE w:val="0"/>
              <w:autoSpaceDN w:val="0"/>
              <w:adjustRightInd w:val="0"/>
              <w:jc w:val="both"/>
              <w:outlineLvl w:val="1"/>
              <w:rPr>
                <w:sz w:val="22"/>
                <w:szCs w:val="22"/>
              </w:rPr>
            </w:pPr>
            <w:r w:rsidRPr="00F36F19">
              <w:rPr>
                <w:sz w:val="22"/>
                <w:szCs w:val="22"/>
              </w:rPr>
              <w:t>Согласие участника размещения заказа на выполнение работ, оказание услуг на условиях, предусмотренных документацией об открытом аукционе в электронной форме, при условии размещения заказа на выполнение работ, оказание услуг</w:t>
            </w:r>
            <w:r>
              <w:rPr>
                <w:sz w:val="22"/>
                <w:szCs w:val="22"/>
              </w:rPr>
              <w:t>.</w:t>
            </w:r>
          </w:p>
        </w:tc>
      </w:tr>
      <w:tr w:rsidR="00770711" w:rsidRPr="00D43C02" w:rsidTr="003F12B3">
        <w:trPr>
          <w:tblCellSpacing w:w="20" w:type="dxa"/>
        </w:trPr>
        <w:tc>
          <w:tcPr>
            <w:tcW w:w="10706" w:type="dxa"/>
            <w:gridSpan w:val="4"/>
            <w:shd w:val="clear" w:color="auto" w:fill="FFFFFF"/>
          </w:tcPr>
          <w:p w:rsidR="00770711" w:rsidRPr="00D43C02" w:rsidRDefault="00770711" w:rsidP="00056A7D">
            <w:pPr>
              <w:numPr>
                <w:ilvl w:val="0"/>
                <w:numId w:val="8"/>
              </w:numPr>
              <w:autoSpaceDE w:val="0"/>
              <w:autoSpaceDN w:val="0"/>
              <w:adjustRightInd w:val="0"/>
              <w:ind w:left="235" w:hanging="235"/>
              <w:jc w:val="both"/>
              <w:outlineLvl w:val="1"/>
              <w:rPr>
                <w:sz w:val="22"/>
                <w:szCs w:val="22"/>
              </w:rPr>
            </w:pPr>
            <w:r w:rsidRPr="00F36F19">
              <w:rPr>
                <w:b/>
                <w:bCs/>
                <w:sz w:val="22"/>
                <w:szCs w:val="22"/>
                <w:u w:val="single"/>
              </w:rPr>
              <w:t>Вторая часть заявки на участие в открытом аукционе в электронной форме</w:t>
            </w:r>
            <w:r>
              <w:rPr>
                <w:sz w:val="22"/>
                <w:szCs w:val="22"/>
              </w:rPr>
              <w:t xml:space="preserve"> должна содержать следующие документы и сведения:</w:t>
            </w:r>
          </w:p>
        </w:tc>
      </w:tr>
      <w:tr w:rsidR="00770711" w:rsidRPr="00D43C02" w:rsidTr="003F12B3">
        <w:trPr>
          <w:tblCellSpacing w:w="20" w:type="dxa"/>
        </w:trPr>
        <w:tc>
          <w:tcPr>
            <w:tcW w:w="373" w:type="dxa"/>
            <w:shd w:val="clear" w:color="auto" w:fill="FFFFFF"/>
          </w:tcPr>
          <w:p w:rsidR="00770711" w:rsidRPr="00D43C02" w:rsidRDefault="00770711" w:rsidP="00056A7D">
            <w:pPr>
              <w:pStyle w:val="ConsPlusNormal"/>
              <w:widowControl/>
              <w:numPr>
                <w:ilvl w:val="0"/>
                <w:numId w:val="9"/>
              </w:numPr>
              <w:rPr>
                <w:rFonts w:ascii="Times New Roman" w:hAnsi="Times New Roman" w:cs="Times New Roman"/>
                <w:sz w:val="22"/>
                <w:szCs w:val="22"/>
              </w:rPr>
            </w:pPr>
          </w:p>
        </w:tc>
        <w:tc>
          <w:tcPr>
            <w:tcW w:w="10293" w:type="dxa"/>
            <w:gridSpan w:val="3"/>
            <w:shd w:val="clear" w:color="auto" w:fill="FFFFFF"/>
          </w:tcPr>
          <w:p w:rsidR="00770711" w:rsidRPr="00D43C02" w:rsidRDefault="00770711" w:rsidP="00056A7D">
            <w:pPr>
              <w:autoSpaceDE w:val="0"/>
              <w:autoSpaceDN w:val="0"/>
              <w:adjustRightInd w:val="0"/>
              <w:jc w:val="both"/>
              <w:outlineLvl w:val="1"/>
              <w:rPr>
                <w:i/>
                <w:iCs/>
                <w:sz w:val="22"/>
                <w:szCs w:val="22"/>
              </w:rPr>
            </w:pPr>
            <w:proofErr w:type="gramStart"/>
            <w:r>
              <w:rPr>
                <w:sz w:val="22"/>
                <w:szCs w:val="22"/>
              </w:rPr>
              <w:t>Фирменное наименование (наименование), сведения об организационно-правовой форме, о месте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 идентификационный номер налогоплательщика.</w:t>
            </w:r>
            <w:proofErr w:type="gramEnd"/>
          </w:p>
        </w:tc>
      </w:tr>
      <w:tr w:rsidR="00770711" w:rsidRPr="00D43C02" w:rsidTr="003F12B3">
        <w:trPr>
          <w:tblCellSpacing w:w="20" w:type="dxa"/>
        </w:trPr>
        <w:tc>
          <w:tcPr>
            <w:tcW w:w="373" w:type="dxa"/>
            <w:shd w:val="clear" w:color="auto" w:fill="FFFFFF"/>
          </w:tcPr>
          <w:p w:rsidR="00770711" w:rsidRPr="00D43C02" w:rsidRDefault="00770711" w:rsidP="00056A7D">
            <w:pPr>
              <w:pStyle w:val="ConsPlusNormal"/>
              <w:widowControl/>
              <w:numPr>
                <w:ilvl w:val="0"/>
                <w:numId w:val="9"/>
              </w:numPr>
              <w:rPr>
                <w:rFonts w:ascii="Times New Roman" w:hAnsi="Times New Roman" w:cs="Times New Roman"/>
                <w:sz w:val="22"/>
                <w:szCs w:val="22"/>
              </w:rPr>
            </w:pPr>
          </w:p>
        </w:tc>
        <w:tc>
          <w:tcPr>
            <w:tcW w:w="10293" w:type="dxa"/>
            <w:gridSpan w:val="3"/>
            <w:shd w:val="clear" w:color="auto" w:fill="FFFFFF"/>
          </w:tcPr>
          <w:p w:rsidR="00770711" w:rsidRPr="00362BFF" w:rsidRDefault="00770711" w:rsidP="00056A7D">
            <w:pPr>
              <w:pStyle w:val="a4"/>
              <w:rPr>
                <w:sz w:val="22"/>
                <w:szCs w:val="22"/>
              </w:rPr>
            </w:pPr>
            <w:r w:rsidRPr="00362BFF">
              <w:rPr>
                <w:sz w:val="22"/>
                <w:szCs w:val="22"/>
              </w:rPr>
              <w:t>Копии документов, подтверждающих соответствие участника размещения заказа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открытого аукциона в электронной форме:</w:t>
            </w:r>
          </w:p>
          <w:p w:rsidR="00770711" w:rsidRPr="00362BFF" w:rsidRDefault="00770711" w:rsidP="00056A7D">
            <w:pPr>
              <w:pStyle w:val="a4"/>
              <w:numPr>
                <w:ilvl w:val="0"/>
                <w:numId w:val="8"/>
              </w:numPr>
              <w:rPr>
                <w:sz w:val="22"/>
                <w:szCs w:val="22"/>
              </w:rPr>
            </w:pPr>
            <w:r w:rsidRPr="00362BFF">
              <w:rPr>
                <w:sz w:val="22"/>
                <w:szCs w:val="22"/>
              </w:rPr>
              <w:t xml:space="preserve">Лицензия </w:t>
            </w:r>
            <w:bookmarkStart w:id="1" w:name="OLE_LINK1"/>
            <w:bookmarkStart w:id="2" w:name="OLE_LINK2"/>
            <w:r w:rsidRPr="00362BFF">
              <w:rPr>
                <w:sz w:val="22"/>
                <w:szCs w:val="22"/>
              </w:rPr>
              <w:t xml:space="preserve">на осуществление деятельности по размещению (в части захоронения) отходов, </w:t>
            </w:r>
            <w:r w:rsidRPr="006459F6">
              <w:rPr>
                <w:sz w:val="22"/>
                <w:szCs w:val="22"/>
              </w:rPr>
              <w:t>в том числе I-IV класса</w:t>
            </w:r>
            <w:r w:rsidRPr="00362BFF">
              <w:rPr>
                <w:sz w:val="22"/>
                <w:szCs w:val="22"/>
              </w:rPr>
              <w:t xml:space="preserve"> опасности</w:t>
            </w:r>
            <w:bookmarkEnd w:id="1"/>
            <w:bookmarkEnd w:id="2"/>
            <w:r>
              <w:rPr>
                <w:sz w:val="22"/>
                <w:szCs w:val="22"/>
              </w:rPr>
              <w:t>.</w:t>
            </w:r>
            <w:r w:rsidRPr="00362BFF">
              <w:rPr>
                <w:sz w:val="22"/>
                <w:szCs w:val="22"/>
              </w:rPr>
              <w:t xml:space="preserve"> </w:t>
            </w:r>
          </w:p>
          <w:p w:rsidR="00770711" w:rsidRPr="00362BFF" w:rsidRDefault="00770711" w:rsidP="00056A7D">
            <w:pPr>
              <w:pStyle w:val="a4"/>
              <w:numPr>
                <w:ilvl w:val="0"/>
                <w:numId w:val="8"/>
              </w:numPr>
              <w:rPr>
                <w:sz w:val="22"/>
                <w:szCs w:val="22"/>
              </w:rPr>
            </w:pPr>
            <w:r w:rsidRPr="00362BFF">
              <w:rPr>
                <w:sz w:val="22"/>
                <w:szCs w:val="22"/>
              </w:rPr>
              <w:t>Приложение к лицензии на осуществление деятельности по размещению (в части захоронения) отходов</w:t>
            </w:r>
            <w:r>
              <w:rPr>
                <w:sz w:val="22"/>
                <w:szCs w:val="22"/>
              </w:rPr>
              <w:t xml:space="preserve">, </w:t>
            </w:r>
            <w:r w:rsidRPr="006459F6">
              <w:rPr>
                <w:sz w:val="22"/>
                <w:szCs w:val="22"/>
              </w:rPr>
              <w:t xml:space="preserve">в том числе I-IV класса </w:t>
            </w:r>
            <w:r w:rsidRPr="00362BFF">
              <w:rPr>
                <w:sz w:val="22"/>
                <w:szCs w:val="22"/>
              </w:rPr>
              <w:t>опасности, которое должно содержать право участника размещения заказа на захоронение  следующих видов отходов:</w:t>
            </w:r>
          </w:p>
          <w:tbl>
            <w:tblPr>
              <w:tblW w:w="9712" w:type="dxa"/>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7444"/>
              <w:gridCol w:w="2268"/>
            </w:tblGrid>
            <w:tr w:rsidR="00770711" w:rsidRPr="003F046F">
              <w:tc>
                <w:tcPr>
                  <w:tcW w:w="7444" w:type="dxa"/>
                  <w:tcBorders>
                    <w:top w:val="single" w:sz="4" w:space="0" w:color="auto"/>
                    <w:left w:val="single" w:sz="4" w:space="0" w:color="auto"/>
                    <w:bottom w:val="single" w:sz="4" w:space="0" w:color="auto"/>
                    <w:right w:val="single" w:sz="4" w:space="0" w:color="auto"/>
                  </w:tcBorders>
                </w:tcPr>
                <w:p w:rsidR="00770711" w:rsidRPr="003F046F" w:rsidRDefault="00770711" w:rsidP="006E615A">
                  <w:pPr>
                    <w:pStyle w:val="a4"/>
                    <w:framePr w:hSpace="180" w:wrap="around" w:hAnchor="margin" w:xAlign="center" w:y="-225"/>
                    <w:widowControl w:val="0"/>
                    <w:autoSpaceDE w:val="0"/>
                    <w:autoSpaceDN w:val="0"/>
                    <w:adjustRightInd w:val="0"/>
                    <w:ind w:firstLine="720"/>
                    <w:rPr>
                      <w:sz w:val="22"/>
                      <w:szCs w:val="22"/>
                    </w:rPr>
                  </w:pPr>
                  <w:r w:rsidRPr="003F046F">
                    <w:rPr>
                      <w:sz w:val="22"/>
                      <w:szCs w:val="22"/>
                    </w:rPr>
                    <w:t>Вид отхода</w:t>
                  </w:r>
                </w:p>
              </w:tc>
              <w:tc>
                <w:tcPr>
                  <w:tcW w:w="2268" w:type="dxa"/>
                  <w:tcBorders>
                    <w:top w:val="single" w:sz="4" w:space="0" w:color="auto"/>
                    <w:left w:val="single" w:sz="4" w:space="0" w:color="auto"/>
                    <w:bottom w:val="single" w:sz="4" w:space="0" w:color="auto"/>
                    <w:right w:val="single" w:sz="4" w:space="0" w:color="auto"/>
                  </w:tcBorders>
                </w:tcPr>
                <w:p w:rsidR="00770711" w:rsidRPr="003F046F" w:rsidRDefault="00770711" w:rsidP="006E615A">
                  <w:pPr>
                    <w:pStyle w:val="a4"/>
                    <w:framePr w:hSpace="180" w:wrap="around" w:hAnchor="margin" w:xAlign="center" w:y="-225"/>
                    <w:widowControl w:val="0"/>
                    <w:autoSpaceDE w:val="0"/>
                    <w:autoSpaceDN w:val="0"/>
                    <w:adjustRightInd w:val="0"/>
                    <w:ind w:firstLine="720"/>
                    <w:rPr>
                      <w:sz w:val="22"/>
                      <w:szCs w:val="22"/>
                    </w:rPr>
                  </w:pPr>
                  <w:r w:rsidRPr="003F046F">
                    <w:rPr>
                      <w:sz w:val="22"/>
                      <w:szCs w:val="22"/>
                    </w:rPr>
                    <w:t>Код отхода*</w:t>
                  </w:r>
                </w:p>
              </w:tc>
            </w:tr>
            <w:tr w:rsidR="00770711" w:rsidRPr="003F046F">
              <w:tc>
                <w:tcPr>
                  <w:tcW w:w="7444" w:type="dxa"/>
                  <w:tcBorders>
                    <w:top w:val="single" w:sz="4" w:space="0" w:color="auto"/>
                    <w:left w:val="single" w:sz="4" w:space="0" w:color="auto"/>
                    <w:bottom w:val="single" w:sz="4" w:space="0" w:color="auto"/>
                    <w:right w:val="single" w:sz="4" w:space="0" w:color="auto"/>
                  </w:tcBorders>
                </w:tcPr>
                <w:p w:rsidR="00770711" w:rsidRPr="003F046F" w:rsidRDefault="00770711" w:rsidP="006E615A">
                  <w:pPr>
                    <w:pStyle w:val="a4"/>
                    <w:framePr w:hSpace="180" w:wrap="around" w:hAnchor="margin" w:xAlign="center" w:y="-225"/>
                    <w:widowControl w:val="0"/>
                    <w:autoSpaceDE w:val="0"/>
                    <w:autoSpaceDN w:val="0"/>
                    <w:adjustRightInd w:val="0"/>
                    <w:ind w:hanging="91"/>
                    <w:jc w:val="center"/>
                    <w:rPr>
                      <w:sz w:val="22"/>
                      <w:szCs w:val="22"/>
                    </w:rPr>
                  </w:pPr>
                  <w:r>
                    <w:rPr>
                      <w:sz w:val="22"/>
                      <w:szCs w:val="22"/>
                    </w:rPr>
                    <w:t>отходы смеси затвердевших разнородных пластмасс</w:t>
                  </w:r>
                </w:p>
              </w:tc>
              <w:tc>
                <w:tcPr>
                  <w:tcW w:w="2268" w:type="dxa"/>
                  <w:tcBorders>
                    <w:top w:val="single" w:sz="4" w:space="0" w:color="auto"/>
                    <w:left w:val="single" w:sz="4" w:space="0" w:color="auto"/>
                    <w:bottom w:val="single" w:sz="4" w:space="0" w:color="auto"/>
                    <w:right w:val="single" w:sz="4" w:space="0" w:color="auto"/>
                  </w:tcBorders>
                </w:tcPr>
                <w:p w:rsidR="00770711" w:rsidRDefault="00770711" w:rsidP="006E615A">
                  <w:pPr>
                    <w:pStyle w:val="a4"/>
                    <w:framePr w:hSpace="180" w:wrap="around" w:hAnchor="margin" w:xAlign="center" w:y="-225"/>
                    <w:widowControl w:val="0"/>
                    <w:autoSpaceDE w:val="0"/>
                    <w:autoSpaceDN w:val="0"/>
                    <w:adjustRightInd w:val="0"/>
                    <w:jc w:val="center"/>
                    <w:rPr>
                      <w:sz w:val="22"/>
                      <w:szCs w:val="22"/>
                    </w:rPr>
                  </w:pPr>
                  <w:r>
                    <w:rPr>
                      <w:sz w:val="22"/>
                      <w:szCs w:val="22"/>
                    </w:rPr>
                    <w:t>571 099 00 01 00 4</w:t>
                  </w:r>
                </w:p>
                <w:p w:rsidR="00770711" w:rsidRPr="000532A1" w:rsidRDefault="00770711" w:rsidP="006E615A">
                  <w:pPr>
                    <w:framePr w:hSpace="180" w:wrap="around" w:hAnchor="margin" w:xAlign="center" w:y="-225"/>
                    <w:jc w:val="center"/>
                  </w:pPr>
                </w:p>
              </w:tc>
            </w:tr>
            <w:tr w:rsidR="00770711" w:rsidRPr="003F046F">
              <w:tc>
                <w:tcPr>
                  <w:tcW w:w="7444" w:type="dxa"/>
                  <w:tcBorders>
                    <w:top w:val="single" w:sz="4" w:space="0" w:color="auto"/>
                    <w:left w:val="single" w:sz="4" w:space="0" w:color="auto"/>
                    <w:bottom w:val="single" w:sz="4" w:space="0" w:color="auto"/>
                    <w:right w:val="single" w:sz="4" w:space="0" w:color="auto"/>
                  </w:tcBorders>
                </w:tcPr>
                <w:p w:rsidR="00770711" w:rsidRPr="003F046F" w:rsidRDefault="00770711" w:rsidP="006E615A">
                  <w:pPr>
                    <w:pStyle w:val="a4"/>
                    <w:framePr w:hSpace="180" w:wrap="around" w:hAnchor="margin" w:xAlign="center" w:y="-225"/>
                    <w:widowControl w:val="0"/>
                    <w:autoSpaceDE w:val="0"/>
                    <w:autoSpaceDN w:val="0"/>
                    <w:adjustRightInd w:val="0"/>
                    <w:ind w:hanging="91"/>
                    <w:jc w:val="center"/>
                    <w:rPr>
                      <w:sz w:val="22"/>
                      <w:szCs w:val="22"/>
                    </w:rPr>
                  </w:pPr>
                  <w:r>
                    <w:rPr>
                      <w:sz w:val="22"/>
                      <w:szCs w:val="22"/>
                    </w:rPr>
                    <w:t>отходы рубероида</w:t>
                  </w:r>
                </w:p>
              </w:tc>
              <w:tc>
                <w:tcPr>
                  <w:tcW w:w="2268" w:type="dxa"/>
                  <w:tcBorders>
                    <w:top w:val="single" w:sz="4" w:space="0" w:color="auto"/>
                    <w:left w:val="single" w:sz="4" w:space="0" w:color="auto"/>
                    <w:bottom w:val="single" w:sz="4" w:space="0" w:color="auto"/>
                    <w:right w:val="single" w:sz="4" w:space="0" w:color="auto"/>
                  </w:tcBorders>
                </w:tcPr>
                <w:p w:rsidR="00770711" w:rsidRPr="003F046F" w:rsidRDefault="00770711" w:rsidP="006E615A">
                  <w:pPr>
                    <w:pStyle w:val="a4"/>
                    <w:framePr w:hSpace="180" w:wrap="around" w:hAnchor="margin" w:xAlign="center" w:y="-225"/>
                    <w:widowControl w:val="0"/>
                    <w:autoSpaceDE w:val="0"/>
                    <w:autoSpaceDN w:val="0"/>
                    <w:adjustRightInd w:val="0"/>
                    <w:jc w:val="center"/>
                    <w:rPr>
                      <w:sz w:val="22"/>
                      <w:szCs w:val="22"/>
                    </w:rPr>
                  </w:pPr>
                  <w:r>
                    <w:rPr>
                      <w:sz w:val="22"/>
                      <w:szCs w:val="22"/>
                    </w:rPr>
                    <w:t xml:space="preserve">187 204 01 </w:t>
                  </w:r>
                  <w:proofErr w:type="spellStart"/>
                  <w:r>
                    <w:rPr>
                      <w:sz w:val="22"/>
                      <w:szCs w:val="22"/>
                    </w:rPr>
                    <w:t>01</w:t>
                  </w:r>
                  <w:proofErr w:type="spellEnd"/>
                  <w:r>
                    <w:rPr>
                      <w:sz w:val="22"/>
                      <w:szCs w:val="22"/>
                    </w:rPr>
                    <w:t xml:space="preserve"> </w:t>
                  </w:r>
                  <w:proofErr w:type="spellStart"/>
                  <w:r>
                    <w:rPr>
                      <w:sz w:val="22"/>
                      <w:szCs w:val="22"/>
                    </w:rPr>
                    <w:t>01</w:t>
                  </w:r>
                  <w:proofErr w:type="spellEnd"/>
                  <w:r>
                    <w:rPr>
                      <w:sz w:val="22"/>
                      <w:szCs w:val="22"/>
                    </w:rPr>
                    <w:t xml:space="preserve"> 4</w:t>
                  </w:r>
                </w:p>
              </w:tc>
            </w:tr>
            <w:tr w:rsidR="00770711" w:rsidRPr="003F046F">
              <w:tc>
                <w:tcPr>
                  <w:tcW w:w="7444" w:type="dxa"/>
                  <w:tcBorders>
                    <w:top w:val="single" w:sz="4" w:space="0" w:color="auto"/>
                    <w:left w:val="single" w:sz="4" w:space="0" w:color="auto"/>
                    <w:bottom w:val="single" w:sz="4" w:space="0" w:color="auto"/>
                    <w:right w:val="single" w:sz="4" w:space="0" w:color="auto"/>
                  </w:tcBorders>
                </w:tcPr>
                <w:p w:rsidR="00770711" w:rsidRPr="003F046F" w:rsidRDefault="00770711" w:rsidP="006E615A">
                  <w:pPr>
                    <w:pStyle w:val="a4"/>
                    <w:framePr w:hSpace="180" w:wrap="around" w:hAnchor="margin" w:xAlign="center" w:y="-225"/>
                    <w:widowControl w:val="0"/>
                    <w:autoSpaceDE w:val="0"/>
                    <w:autoSpaceDN w:val="0"/>
                    <w:adjustRightInd w:val="0"/>
                    <w:ind w:hanging="91"/>
                    <w:jc w:val="center"/>
                    <w:rPr>
                      <w:sz w:val="22"/>
                      <w:szCs w:val="22"/>
                    </w:rPr>
                  </w:pPr>
                  <w:r>
                    <w:rPr>
                      <w:sz w:val="22"/>
                      <w:szCs w:val="22"/>
                    </w:rPr>
                    <w:t>мусор от бытовых помещений организаций несортированный (</w:t>
                  </w:r>
                  <w:proofErr w:type="gramStart"/>
                  <w:r>
                    <w:rPr>
                      <w:sz w:val="22"/>
                      <w:szCs w:val="22"/>
                    </w:rPr>
                    <w:t>исключая</w:t>
                  </w:r>
                  <w:proofErr w:type="gramEnd"/>
                  <w:r>
                    <w:rPr>
                      <w:sz w:val="22"/>
                      <w:szCs w:val="22"/>
                    </w:rPr>
                    <w:t xml:space="preserve"> крупногабаритный)</w:t>
                  </w:r>
                </w:p>
              </w:tc>
              <w:tc>
                <w:tcPr>
                  <w:tcW w:w="2268" w:type="dxa"/>
                  <w:tcBorders>
                    <w:top w:val="single" w:sz="4" w:space="0" w:color="auto"/>
                    <w:left w:val="single" w:sz="4" w:space="0" w:color="auto"/>
                    <w:bottom w:val="single" w:sz="4" w:space="0" w:color="auto"/>
                    <w:right w:val="single" w:sz="4" w:space="0" w:color="auto"/>
                  </w:tcBorders>
                </w:tcPr>
                <w:p w:rsidR="00770711" w:rsidRPr="003F046F" w:rsidRDefault="00770711" w:rsidP="006E615A">
                  <w:pPr>
                    <w:pStyle w:val="a4"/>
                    <w:framePr w:hSpace="180" w:wrap="around" w:hAnchor="margin" w:xAlign="center" w:y="-225"/>
                    <w:widowControl w:val="0"/>
                    <w:autoSpaceDE w:val="0"/>
                    <w:autoSpaceDN w:val="0"/>
                    <w:adjustRightInd w:val="0"/>
                    <w:jc w:val="center"/>
                    <w:rPr>
                      <w:sz w:val="22"/>
                      <w:szCs w:val="22"/>
                    </w:rPr>
                  </w:pPr>
                  <w:r>
                    <w:rPr>
                      <w:sz w:val="22"/>
                      <w:szCs w:val="22"/>
                    </w:rPr>
                    <w:t>912 004 00 01 00 4</w:t>
                  </w:r>
                </w:p>
              </w:tc>
            </w:tr>
            <w:tr w:rsidR="00770711" w:rsidRPr="003F046F">
              <w:tc>
                <w:tcPr>
                  <w:tcW w:w="7444" w:type="dxa"/>
                  <w:tcBorders>
                    <w:top w:val="single" w:sz="4" w:space="0" w:color="auto"/>
                    <w:left w:val="single" w:sz="4" w:space="0" w:color="auto"/>
                    <w:bottom w:val="single" w:sz="4" w:space="0" w:color="auto"/>
                    <w:right w:val="single" w:sz="4" w:space="0" w:color="auto"/>
                  </w:tcBorders>
                </w:tcPr>
                <w:p w:rsidR="00770711" w:rsidRPr="003F046F" w:rsidRDefault="00770711" w:rsidP="006E615A">
                  <w:pPr>
                    <w:pStyle w:val="a4"/>
                    <w:framePr w:hSpace="180" w:wrap="around" w:hAnchor="margin" w:xAlign="center" w:y="-225"/>
                    <w:widowControl w:val="0"/>
                    <w:autoSpaceDE w:val="0"/>
                    <w:autoSpaceDN w:val="0"/>
                    <w:adjustRightInd w:val="0"/>
                    <w:ind w:hanging="91"/>
                    <w:jc w:val="center"/>
                    <w:rPr>
                      <w:sz w:val="22"/>
                      <w:szCs w:val="22"/>
                    </w:rPr>
                  </w:pPr>
                  <w:r>
                    <w:rPr>
                      <w:sz w:val="22"/>
                      <w:szCs w:val="22"/>
                    </w:rPr>
                    <w:t xml:space="preserve">отходы от жилищ несортированные (исключая </w:t>
                  </w:r>
                  <w:proofErr w:type="gramStart"/>
                  <w:r>
                    <w:rPr>
                      <w:sz w:val="22"/>
                      <w:szCs w:val="22"/>
                    </w:rPr>
                    <w:t>крупногабаритный</w:t>
                  </w:r>
                  <w:proofErr w:type="gramEnd"/>
                  <w:r>
                    <w:rPr>
                      <w:sz w:val="22"/>
                      <w:szCs w:val="22"/>
                    </w:rPr>
                    <w:t>)</w:t>
                  </w:r>
                </w:p>
              </w:tc>
              <w:tc>
                <w:tcPr>
                  <w:tcW w:w="2268" w:type="dxa"/>
                  <w:tcBorders>
                    <w:top w:val="single" w:sz="4" w:space="0" w:color="auto"/>
                    <w:left w:val="single" w:sz="4" w:space="0" w:color="auto"/>
                    <w:bottom w:val="single" w:sz="4" w:space="0" w:color="auto"/>
                    <w:right w:val="single" w:sz="4" w:space="0" w:color="auto"/>
                  </w:tcBorders>
                </w:tcPr>
                <w:p w:rsidR="00770711" w:rsidRPr="003F046F" w:rsidRDefault="00770711" w:rsidP="006E615A">
                  <w:pPr>
                    <w:pStyle w:val="a4"/>
                    <w:framePr w:hSpace="180" w:wrap="around" w:hAnchor="margin" w:xAlign="center" w:y="-225"/>
                    <w:widowControl w:val="0"/>
                    <w:autoSpaceDE w:val="0"/>
                    <w:autoSpaceDN w:val="0"/>
                    <w:adjustRightInd w:val="0"/>
                    <w:jc w:val="center"/>
                    <w:rPr>
                      <w:sz w:val="22"/>
                      <w:szCs w:val="22"/>
                    </w:rPr>
                  </w:pPr>
                  <w:r>
                    <w:rPr>
                      <w:sz w:val="22"/>
                      <w:szCs w:val="22"/>
                    </w:rPr>
                    <w:t>911 001 00 01 00 4</w:t>
                  </w:r>
                </w:p>
              </w:tc>
            </w:tr>
            <w:tr w:rsidR="00770711" w:rsidRPr="003F046F">
              <w:tc>
                <w:tcPr>
                  <w:tcW w:w="7444" w:type="dxa"/>
                  <w:tcBorders>
                    <w:top w:val="single" w:sz="4" w:space="0" w:color="auto"/>
                    <w:left w:val="single" w:sz="4" w:space="0" w:color="auto"/>
                    <w:bottom w:val="single" w:sz="4" w:space="0" w:color="auto"/>
                    <w:right w:val="single" w:sz="4" w:space="0" w:color="auto"/>
                  </w:tcBorders>
                </w:tcPr>
                <w:p w:rsidR="00770711" w:rsidRPr="003F046F" w:rsidRDefault="00770711" w:rsidP="006E615A">
                  <w:pPr>
                    <w:pStyle w:val="a4"/>
                    <w:framePr w:hSpace="180" w:wrap="around" w:hAnchor="margin" w:xAlign="center" w:y="-225"/>
                    <w:widowControl w:val="0"/>
                    <w:autoSpaceDE w:val="0"/>
                    <w:autoSpaceDN w:val="0"/>
                    <w:adjustRightInd w:val="0"/>
                    <w:ind w:hanging="91"/>
                    <w:jc w:val="center"/>
                    <w:rPr>
                      <w:sz w:val="22"/>
                      <w:szCs w:val="22"/>
                    </w:rPr>
                  </w:pPr>
                  <w:r>
                    <w:rPr>
                      <w:sz w:val="22"/>
                      <w:szCs w:val="22"/>
                    </w:rPr>
                    <w:t>отходы древесных строительных лесоматериалов, в том числе от сноса и разборки строений</w:t>
                  </w:r>
                </w:p>
              </w:tc>
              <w:tc>
                <w:tcPr>
                  <w:tcW w:w="2268" w:type="dxa"/>
                  <w:tcBorders>
                    <w:top w:val="single" w:sz="4" w:space="0" w:color="auto"/>
                    <w:left w:val="single" w:sz="4" w:space="0" w:color="auto"/>
                    <w:bottom w:val="single" w:sz="4" w:space="0" w:color="auto"/>
                    <w:right w:val="single" w:sz="4" w:space="0" w:color="auto"/>
                  </w:tcBorders>
                </w:tcPr>
                <w:p w:rsidR="00770711" w:rsidRPr="003F046F" w:rsidRDefault="00770711" w:rsidP="006E615A">
                  <w:pPr>
                    <w:pStyle w:val="a4"/>
                    <w:framePr w:hSpace="180" w:wrap="around" w:hAnchor="margin" w:xAlign="center" w:y="-225"/>
                    <w:widowControl w:val="0"/>
                    <w:autoSpaceDE w:val="0"/>
                    <w:autoSpaceDN w:val="0"/>
                    <w:adjustRightInd w:val="0"/>
                    <w:jc w:val="center"/>
                    <w:rPr>
                      <w:sz w:val="22"/>
                      <w:szCs w:val="22"/>
                    </w:rPr>
                  </w:pPr>
                  <w:r>
                    <w:rPr>
                      <w:sz w:val="22"/>
                      <w:szCs w:val="22"/>
                    </w:rPr>
                    <w:t>171 205 00 01 00 4</w:t>
                  </w:r>
                </w:p>
              </w:tc>
            </w:tr>
            <w:tr w:rsidR="00770711" w:rsidRPr="003F046F">
              <w:tc>
                <w:tcPr>
                  <w:tcW w:w="7444" w:type="dxa"/>
                  <w:tcBorders>
                    <w:top w:val="single" w:sz="4" w:space="0" w:color="auto"/>
                    <w:left w:val="single" w:sz="4" w:space="0" w:color="auto"/>
                    <w:bottom w:val="single" w:sz="4" w:space="0" w:color="auto"/>
                    <w:right w:val="single" w:sz="4" w:space="0" w:color="auto"/>
                  </w:tcBorders>
                </w:tcPr>
                <w:p w:rsidR="00770711" w:rsidRDefault="00770711" w:rsidP="006E615A">
                  <w:pPr>
                    <w:pStyle w:val="a4"/>
                    <w:framePr w:hSpace="180" w:wrap="around" w:hAnchor="margin" w:xAlign="center" w:y="-225"/>
                    <w:widowControl w:val="0"/>
                    <w:autoSpaceDE w:val="0"/>
                    <w:autoSpaceDN w:val="0"/>
                    <w:adjustRightInd w:val="0"/>
                    <w:ind w:hanging="91"/>
                    <w:jc w:val="center"/>
                    <w:rPr>
                      <w:sz w:val="22"/>
                      <w:szCs w:val="22"/>
                    </w:rPr>
                  </w:pPr>
                  <w:r>
                    <w:rPr>
                      <w:sz w:val="22"/>
                      <w:szCs w:val="22"/>
                    </w:rPr>
                    <w:t>бой кирпичной кладки при ремонте зданий и сооружений</w:t>
                  </w:r>
                </w:p>
              </w:tc>
              <w:tc>
                <w:tcPr>
                  <w:tcW w:w="2268" w:type="dxa"/>
                  <w:tcBorders>
                    <w:top w:val="single" w:sz="4" w:space="0" w:color="auto"/>
                    <w:left w:val="single" w:sz="4" w:space="0" w:color="auto"/>
                    <w:bottom w:val="single" w:sz="4" w:space="0" w:color="auto"/>
                    <w:right w:val="single" w:sz="4" w:space="0" w:color="auto"/>
                  </w:tcBorders>
                </w:tcPr>
                <w:p w:rsidR="00770711" w:rsidRDefault="00770711" w:rsidP="006E615A">
                  <w:pPr>
                    <w:pStyle w:val="a4"/>
                    <w:framePr w:hSpace="180" w:wrap="around" w:hAnchor="margin" w:xAlign="center" w:y="-225"/>
                    <w:widowControl w:val="0"/>
                    <w:autoSpaceDE w:val="0"/>
                    <w:autoSpaceDN w:val="0"/>
                    <w:adjustRightInd w:val="0"/>
                    <w:jc w:val="center"/>
                    <w:rPr>
                      <w:sz w:val="22"/>
                      <w:szCs w:val="22"/>
                    </w:rPr>
                  </w:pPr>
                  <w:r>
                    <w:rPr>
                      <w:sz w:val="22"/>
                      <w:szCs w:val="22"/>
                    </w:rPr>
                    <w:t>314 014 03 01 99 5</w:t>
                  </w:r>
                </w:p>
              </w:tc>
            </w:tr>
            <w:tr w:rsidR="00770711" w:rsidRPr="003F046F">
              <w:tc>
                <w:tcPr>
                  <w:tcW w:w="7444" w:type="dxa"/>
                  <w:tcBorders>
                    <w:top w:val="single" w:sz="4" w:space="0" w:color="auto"/>
                    <w:left w:val="single" w:sz="4" w:space="0" w:color="auto"/>
                    <w:bottom w:val="single" w:sz="4" w:space="0" w:color="auto"/>
                    <w:right w:val="single" w:sz="4" w:space="0" w:color="auto"/>
                  </w:tcBorders>
                </w:tcPr>
                <w:p w:rsidR="00770711" w:rsidRDefault="00770711" w:rsidP="006E615A">
                  <w:pPr>
                    <w:pStyle w:val="a4"/>
                    <w:framePr w:hSpace="180" w:wrap="around" w:hAnchor="margin" w:xAlign="center" w:y="-225"/>
                    <w:widowControl w:val="0"/>
                    <w:autoSpaceDE w:val="0"/>
                    <w:autoSpaceDN w:val="0"/>
                    <w:adjustRightInd w:val="0"/>
                    <w:ind w:hanging="91"/>
                    <w:jc w:val="center"/>
                    <w:rPr>
                      <w:sz w:val="22"/>
                      <w:szCs w:val="22"/>
                    </w:rPr>
                  </w:pPr>
                  <w:r>
                    <w:rPr>
                      <w:sz w:val="22"/>
                      <w:szCs w:val="22"/>
                    </w:rPr>
                    <w:t>бой бетонных изделий, отходы бетона в кусковой форме</w:t>
                  </w:r>
                </w:p>
              </w:tc>
              <w:tc>
                <w:tcPr>
                  <w:tcW w:w="2268" w:type="dxa"/>
                  <w:tcBorders>
                    <w:top w:val="single" w:sz="4" w:space="0" w:color="auto"/>
                    <w:left w:val="single" w:sz="4" w:space="0" w:color="auto"/>
                    <w:bottom w:val="single" w:sz="4" w:space="0" w:color="auto"/>
                    <w:right w:val="single" w:sz="4" w:space="0" w:color="auto"/>
                  </w:tcBorders>
                </w:tcPr>
                <w:p w:rsidR="00770711" w:rsidRDefault="00770711" w:rsidP="006E615A">
                  <w:pPr>
                    <w:pStyle w:val="a4"/>
                    <w:framePr w:hSpace="180" w:wrap="around" w:hAnchor="margin" w:xAlign="center" w:y="-225"/>
                    <w:widowControl w:val="0"/>
                    <w:autoSpaceDE w:val="0"/>
                    <w:autoSpaceDN w:val="0"/>
                    <w:adjustRightInd w:val="0"/>
                    <w:jc w:val="center"/>
                    <w:rPr>
                      <w:sz w:val="22"/>
                      <w:szCs w:val="22"/>
                    </w:rPr>
                  </w:pPr>
                  <w:r>
                    <w:rPr>
                      <w:sz w:val="22"/>
                      <w:szCs w:val="22"/>
                    </w:rPr>
                    <w:t xml:space="preserve">314 027 01 </w:t>
                  </w:r>
                  <w:proofErr w:type="spellStart"/>
                  <w:r>
                    <w:rPr>
                      <w:sz w:val="22"/>
                      <w:szCs w:val="22"/>
                    </w:rPr>
                    <w:t>01</w:t>
                  </w:r>
                  <w:proofErr w:type="spellEnd"/>
                  <w:r>
                    <w:rPr>
                      <w:sz w:val="22"/>
                      <w:szCs w:val="22"/>
                    </w:rPr>
                    <w:t xml:space="preserve"> 99 5</w:t>
                  </w:r>
                </w:p>
              </w:tc>
            </w:tr>
            <w:tr w:rsidR="00770711" w:rsidRPr="003F046F">
              <w:tc>
                <w:tcPr>
                  <w:tcW w:w="7444" w:type="dxa"/>
                  <w:tcBorders>
                    <w:top w:val="single" w:sz="4" w:space="0" w:color="auto"/>
                    <w:left w:val="single" w:sz="4" w:space="0" w:color="auto"/>
                    <w:bottom w:val="single" w:sz="4" w:space="0" w:color="auto"/>
                    <w:right w:val="single" w:sz="4" w:space="0" w:color="auto"/>
                  </w:tcBorders>
                </w:tcPr>
                <w:p w:rsidR="00770711" w:rsidRDefault="00770711" w:rsidP="006E615A">
                  <w:pPr>
                    <w:pStyle w:val="a4"/>
                    <w:framePr w:hSpace="180" w:wrap="around" w:hAnchor="margin" w:xAlign="center" w:y="-225"/>
                    <w:widowControl w:val="0"/>
                    <w:autoSpaceDE w:val="0"/>
                    <w:autoSpaceDN w:val="0"/>
                    <w:adjustRightInd w:val="0"/>
                    <w:ind w:hanging="91"/>
                    <w:jc w:val="center"/>
                    <w:rPr>
                      <w:sz w:val="22"/>
                      <w:szCs w:val="22"/>
                    </w:rPr>
                  </w:pPr>
                  <w:r>
                    <w:rPr>
                      <w:sz w:val="22"/>
                      <w:szCs w:val="22"/>
                    </w:rPr>
                    <w:t>бой железобетонных изделий, отходы железобетона в кусковой форме</w:t>
                  </w:r>
                </w:p>
              </w:tc>
              <w:tc>
                <w:tcPr>
                  <w:tcW w:w="2268" w:type="dxa"/>
                  <w:tcBorders>
                    <w:top w:val="single" w:sz="4" w:space="0" w:color="auto"/>
                    <w:left w:val="single" w:sz="4" w:space="0" w:color="auto"/>
                    <w:bottom w:val="single" w:sz="4" w:space="0" w:color="auto"/>
                    <w:right w:val="single" w:sz="4" w:space="0" w:color="auto"/>
                  </w:tcBorders>
                </w:tcPr>
                <w:p w:rsidR="00770711" w:rsidRDefault="00770711" w:rsidP="006E615A">
                  <w:pPr>
                    <w:pStyle w:val="a4"/>
                    <w:framePr w:hSpace="180" w:wrap="around" w:hAnchor="margin" w:xAlign="center" w:y="-225"/>
                    <w:widowControl w:val="0"/>
                    <w:autoSpaceDE w:val="0"/>
                    <w:autoSpaceDN w:val="0"/>
                    <w:adjustRightInd w:val="0"/>
                    <w:jc w:val="center"/>
                    <w:rPr>
                      <w:sz w:val="22"/>
                      <w:szCs w:val="22"/>
                    </w:rPr>
                  </w:pPr>
                  <w:r>
                    <w:rPr>
                      <w:sz w:val="22"/>
                      <w:szCs w:val="22"/>
                    </w:rPr>
                    <w:t>314 027 02 01 99 5</w:t>
                  </w:r>
                </w:p>
              </w:tc>
            </w:tr>
            <w:tr w:rsidR="00770711" w:rsidRPr="003F046F">
              <w:tc>
                <w:tcPr>
                  <w:tcW w:w="7444" w:type="dxa"/>
                  <w:tcBorders>
                    <w:top w:val="single" w:sz="4" w:space="0" w:color="auto"/>
                    <w:left w:val="single" w:sz="4" w:space="0" w:color="auto"/>
                    <w:bottom w:val="single" w:sz="4" w:space="0" w:color="auto"/>
                    <w:right w:val="single" w:sz="4" w:space="0" w:color="auto"/>
                  </w:tcBorders>
                </w:tcPr>
                <w:p w:rsidR="00770711" w:rsidRDefault="00770711" w:rsidP="006E615A">
                  <w:pPr>
                    <w:pStyle w:val="a4"/>
                    <w:framePr w:hSpace="180" w:wrap="around" w:hAnchor="margin" w:xAlign="center" w:y="-225"/>
                    <w:widowControl w:val="0"/>
                    <w:autoSpaceDE w:val="0"/>
                    <w:autoSpaceDN w:val="0"/>
                    <w:adjustRightInd w:val="0"/>
                    <w:ind w:hanging="91"/>
                    <w:jc w:val="center"/>
                    <w:rPr>
                      <w:sz w:val="22"/>
                      <w:szCs w:val="22"/>
                    </w:rPr>
                  </w:pPr>
                  <w:r>
                    <w:rPr>
                      <w:sz w:val="22"/>
                      <w:szCs w:val="22"/>
                    </w:rPr>
                    <w:t>грунт, образовавшийся при проведении землеройных работ, не загрязненный опасными веществами</w:t>
                  </w:r>
                </w:p>
              </w:tc>
              <w:tc>
                <w:tcPr>
                  <w:tcW w:w="2268" w:type="dxa"/>
                  <w:tcBorders>
                    <w:top w:val="single" w:sz="4" w:space="0" w:color="auto"/>
                    <w:left w:val="single" w:sz="4" w:space="0" w:color="auto"/>
                    <w:bottom w:val="single" w:sz="4" w:space="0" w:color="auto"/>
                    <w:right w:val="single" w:sz="4" w:space="0" w:color="auto"/>
                  </w:tcBorders>
                </w:tcPr>
                <w:p w:rsidR="00770711" w:rsidRDefault="00770711" w:rsidP="006E615A">
                  <w:pPr>
                    <w:pStyle w:val="a4"/>
                    <w:framePr w:hSpace="180" w:wrap="around" w:hAnchor="margin" w:xAlign="center" w:y="-225"/>
                    <w:widowControl w:val="0"/>
                    <w:autoSpaceDE w:val="0"/>
                    <w:autoSpaceDN w:val="0"/>
                    <w:adjustRightInd w:val="0"/>
                    <w:jc w:val="center"/>
                    <w:rPr>
                      <w:sz w:val="22"/>
                      <w:szCs w:val="22"/>
                    </w:rPr>
                  </w:pPr>
                  <w:r>
                    <w:rPr>
                      <w:sz w:val="22"/>
                      <w:szCs w:val="22"/>
                    </w:rPr>
                    <w:t>314 011 00 08 99 5</w:t>
                  </w:r>
                </w:p>
              </w:tc>
            </w:tr>
            <w:tr w:rsidR="00770711" w:rsidRPr="003F046F">
              <w:tc>
                <w:tcPr>
                  <w:tcW w:w="7444" w:type="dxa"/>
                  <w:tcBorders>
                    <w:top w:val="single" w:sz="4" w:space="0" w:color="auto"/>
                    <w:left w:val="single" w:sz="4" w:space="0" w:color="auto"/>
                    <w:bottom w:val="single" w:sz="4" w:space="0" w:color="auto"/>
                    <w:right w:val="single" w:sz="4" w:space="0" w:color="auto"/>
                  </w:tcBorders>
                </w:tcPr>
                <w:p w:rsidR="00770711" w:rsidRDefault="00770711" w:rsidP="006E615A">
                  <w:pPr>
                    <w:pStyle w:val="a4"/>
                    <w:framePr w:hSpace="180" w:wrap="around" w:hAnchor="margin" w:xAlign="center" w:y="-225"/>
                    <w:widowControl w:val="0"/>
                    <w:autoSpaceDE w:val="0"/>
                    <w:autoSpaceDN w:val="0"/>
                    <w:adjustRightInd w:val="0"/>
                    <w:ind w:hanging="91"/>
                    <w:jc w:val="center"/>
                    <w:rPr>
                      <w:sz w:val="22"/>
                      <w:szCs w:val="22"/>
                    </w:rPr>
                  </w:pPr>
                  <w:r>
                    <w:rPr>
                      <w:sz w:val="22"/>
                      <w:szCs w:val="22"/>
                    </w:rPr>
                    <w:t>отходы цемента в кусковой форме</w:t>
                  </w:r>
                </w:p>
              </w:tc>
              <w:tc>
                <w:tcPr>
                  <w:tcW w:w="2268" w:type="dxa"/>
                  <w:tcBorders>
                    <w:top w:val="single" w:sz="4" w:space="0" w:color="auto"/>
                    <w:left w:val="single" w:sz="4" w:space="0" w:color="auto"/>
                    <w:bottom w:val="single" w:sz="4" w:space="0" w:color="auto"/>
                    <w:right w:val="single" w:sz="4" w:space="0" w:color="auto"/>
                  </w:tcBorders>
                </w:tcPr>
                <w:p w:rsidR="00770711" w:rsidRDefault="00770711" w:rsidP="006E615A">
                  <w:pPr>
                    <w:pStyle w:val="a4"/>
                    <w:framePr w:hSpace="180" w:wrap="around" w:hAnchor="margin" w:xAlign="center" w:y="-225"/>
                    <w:widowControl w:val="0"/>
                    <w:autoSpaceDE w:val="0"/>
                    <w:autoSpaceDN w:val="0"/>
                    <w:adjustRightInd w:val="0"/>
                    <w:jc w:val="center"/>
                    <w:rPr>
                      <w:sz w:val="22"/>
                      <w:szCs w:val="22"/>
                    </w:rPr>
                  </w:pPr>
                  <w:r>
                    <w:rPr>
                      <w:sz w:val="22"/>
                      <w:szCs w:val="22"/>
                    </w:rPr>
                    <w:t>314 055 02 01 99 5</w:t>
                  </w:r>
                </w:p>
              </w:tc>
            </w:tr>
            <w:tr w:rsidR="00770711" w:rsidRPr="003F046F">
              <w:tc>
                <w:tcPr>
                  <w:tcW w:w="7444" w:type="dxa"/>
                  <w:tcBorders>
                    <w:top w:val="single" w:sz="4" w:space="0" w:color="auto"/>
                    <w:left w:val="single" w:sz="4" w:space="0" w:color="auto"/>
                    <w:bottom w:val="single" w:sz="4" w:space="0" w:color="auto"/>
                    <w:right w:val="single" w:sz="4" w:space="0" w:color="auto"/>
                  </w:tcBorders>
                </w:tcPr>
                <w:p w:rsidR="00770711" w:rsidRDefault="00770711" w:rsidP="006E615A">
                  <w:pPr>
                    <w:pStyle w:val="a4"/>
                    <w:framePr w:hSpace="180" w:wrap="around" w:hAnchor="margin" w:xAlign="center" w:y="-225"/>
                    <w:widowControl w:val="0"/>
                    <w:autoSpaceDE w:val="0"/>
                    <w:autoSpaceDN w:val="0"/>
                    <w:adjustRightInd w:val="0"/>
                    <w:ind w:hanging="91"/>
                    <w:jc w:val="center"/>
                    <w:rPr>
                      <w:sz w:val="22"/>
                      <w:szCs w:val="22"/>
                    </w:rPr>
                  </w:pPr>
                  <w:r>
                    <w:rPr>
                      <w:sz w:val="22"/>
                      <w:szCs w:val="22"/>
                    </w:rPr>
                    <w:t>отходы песка, не загрязненного опасными веществами</w:t>
                  </w:r>
                </w:p>
              </w:tc>
              <w:tc>
                <w:tcPr>
                  <w:tcW w:w="2268" w:type="dxa"/>
                  <w:tcBorders>
                    <w:top w:val="single" w:sz="4" w:space="0" w:color="auto"/>
                    <w:left w:val="single" w:sz="4" w:space="0" w:color="auto"/>
                    <w:bottom w:val="single" w:sz="4" w:space="0" w:color="auto"/>
                    <w:right w:val="single" w:sz="4" w:space="0" w:color="auto"/>
                  </w:tcBorders>
                </w:tcPr>
                <w:p w:rsidR="00770711" w:rsidRDefault="00770711" w:rsidP="006E615A">
                  <w:pPr>
                    <w:pStyle w:val="a4"/>
                    <w:framePr w:hSpace="180" w:wrap="around" w:hAnchor="margin" w:xAlign="center" w:y="-225"/>
                    <w:widowControl w:val="0"/>
                    <w:autoSpaceDE w:val="0"/>
                    <w:autoSpaceDN w:val="0"/>
                    <w:adjustRightInd w:val="0"/>
                    <w:jc w:val="center"/>
                    <w:rPr>
                      <w:sz w:val="22"/>
                      <w:szCs w:val="22"/>
                    </w:rPr>
                  </w:pPr>
                  <w:r>
                    <w:rPr>
                      <w:sz w:val="22"/>
                      <w:szCs w:val="22"/>
                    </w:rPr>
                    <w:t xml:space="preserve">314 023 01 </w:t>
                  </w:r>
                  <w:proofErr w:type="spellStart"/>
                  <w:r>
                    <w:rPr>
                      <w:sz w:val="22"/>
                      <w:szCs w:val="22"/>
                    </w:rPr>
                    <w:t>01</w:t>
                  </w:r>
                  <w:proofErr w:type="spellEnd"/>
                  <w:r>
                    <w:rPr>
                      <w:sz w:val="22"/>
                      <w:szCs w:val="22"/>
                    </w:rPr>
                    <w:t xml:space="preserve"> 99 5</w:t>
                  </w:r>
                </w:p>
              </w:tc>
            </w:tr>
            <w:tr w:rsidR="00770711" w:rsidRPr="003F046F">
              <w:tc>
                <w:tcPr>
                  <w:tcW w:w="7444" w:type="dxa"/>
                  <w:tcBorders>
                    <w:top w:val="single" w:sz="4" w:space="0" w:color="auto"/>
                    <w:left w:val="single" w:sz="4" w:space="0" w:color="auto"/>
                    <w:bottom w:val="single" w:sz="4" w:space="0" w:color="auto"/>
                    <w:right w:val="single" w:sz="4" w:space="0" w:color="auto"/>
                  </w:tcBorders>
                </w:tcPr>
                <w:p w:rsidR="00770711" w:rsidRDefault="00770711" w:rsidP="006E615A">
                  <w:pPr>
                    <w:pStyle w:val="a4"/>
                    <w:framePr w:hSpace="180" w:wrap="around" w:hAnchor="margin" w:xAlign="center" w:y="-225"/>
                    <w:widowControl w:val="0"/>
                    <w:autoSpaceDE w:val="0"/>
                    <w:autoSpaceDN w:val="0"/>
                    <w:adjustRightInd w:val="0"/>
                    <w:ind w:hanging="91"/>
                    <w:jc w:val="center"/>
                    <w:rPr>
                      <w:sz w:val="22"/>
                      <w:szCs w:val="22"/>
                    </w:rPr>
                  </w:pPr>
                  <w:r>
                    <w:rPr>
                      <w:sz w:val="22"/>
                      <w:szCs w:val="22"/>
                    </w:rPr>
                    <w:t>строительный щебень, потерявший потребительские свойства</w:t>
                  </w:r>
                </w:p>
              </w:tc>
              <w:tc>
                <w:tcPr>
                  <w:tcW w:w="2268" w:type="dxa"/>
                  <w:tcBorders>
                    <w:top w:val="single" w:sz="4" w:space="0" w:color="auto"/>
                    <w:left w:val="single" w:sz="4" w:space="0" w:color="auto"/>
                    <w:bottom w:val="single" w:sz="4" w:space="0" w:color="auto"/>
                    <w:right w:val="single" w:sz="4" w:space="0" w:color="auto"/>
                  </w:tcBorders>
                </w:tcPr>
                <w:p w:rsidR="00770711" w:rsidRDefault="00770711" w:rsidP="006E615A">
                  <w:pPr>
                    <w:pStyle w:val="a4"/>
                    <w:framePr w:hSpace="180" w:wrap="around" w:hAnchor="margin" w:xAlign="center" w:y="-225"/>
                    <w:widowControl w:val="0"/>
                    <w:autoSpaceDE w:val="0"/>
                    <w:autoSpaceDN w:val="0"/>
                    <w:adjustRightInd w:val="0"/>
                    <w:jc w:val="center"/>
                    <w:rPr>
                      <w:sz w:val="22"/>
                      <w:szCs w:val="22"/>
                    </w:rPr>
                  </w:pPr>
                  <w:r>
                    <w:rPr>
                      <w:sz w:val="22"/>
                      <w:szCs w:val="22"/>
                    </w:rPr>
                    <w:t>314 009 02 01 99 5</w:t>
                  </w:r>
                </w:p>
              </w:tc>
            </w:tr>
            <w:tr w:rsidR="00770711" w:rsidRPr="003F046F">
              <w:tc>
                <w:tcPr>
                  <w:tcW w:w="7444" w:type="dxa"/>
                  <w:tcBorders>
                    <w:top w:val="single" w:sz="4" w:space="0" w:color="auto"/>
                    <w:left w:val="single" w:sz="4" w:space="0" w:color="auto"/>
                    <w:bottom w:val="single" w:sz="4" w:space="0" w:color="auto"/>
                    <w:right w:val="single" w:sz="4" w:space="0" w:color="auto"/>
                  </w:tcBorders>
                </w:tcPr>
                <w:p w:rsidR="00770711" w:rsidRDefault="00770711" w:rsidP="006E615A">
                  <w:pPr>
                    <w:pStyle w:val="a4"/>
                    <w:framePr w:hSpace="180" w:wrap="around" w:hAnchor="margin" w:xAlign="center" w:y="-225"/>
                    <w:widowControl w:val="0"/>
                    <w:autoSpaceDE w:val="0"/>
                    <w:autoSpaceDN w:val="0"/>
                    <w:adjustRightInd w:val="0"/>
                    <w:ind w:hanging="91"/>
                    <w:jc w:val="center"/>
                    <w:rPr>
                      <w:sz w:val="22"/>
                      <w:szCs w:val="22"/>
                    </w:rPr>
                  </w:pPr>
                  <w:r>
                    <w:rPr>
                      <w:sz w:val="22"/>
                      <w:szCs w:val="22"/>
                    </w:rPr>
                    <w:t>резинометаллические изделия, отработанные</w:t>
                  </w:r>
                </w:p>
              </w:tc>
              <w:tc>
                <w:tcPr>
                  <w:tcW w:w="2268" w:type="dxa"/>
                  <w:tcBorders>
                    <w:top w:val="single" w:sz="4" w:space="0" w:color="auto"/>
                    <w:left w:val="single" w:sz="4" w:space="0" w:color="auto"/>
                    <w:bottom w:val="single" w:sz="4" w:space="0" w:color="auto"/>
                    <w:right w:val="single" w:sz="4" w:space="0" w:color="auto"/>
                  </w:tcBorders>
                </w:tcPr>
                <w:p w:rsidR="00770711" w:rsidRDefault="00770711" w:rsidP="006E615A">
                  <w:pPr>
                    <w:pStyle w:val="a4"/>
                    <w:framePr w:hSpace="180" w:wrap="around" w:hAnchor="margin" w:xAlign="center" w:y="-225"/>
                    <w:widowControl w:val="0"/>
                    <w:autoSpaceDE w:val="0"/>
                    <w:autoSpaceDN w:val="0"/>
                    <w:adjustRightInd w:val="0"/>
                    <w:jc w:val="center"/>
                    <w:rPr>
                      <w:sz w:val="22"/>
                      <w:szCs w:val="22"/>
                    </w:rPr>
                  </w:pPr>
                  <w:r>
                    <w:rPr>
                      <w:sz w:val="22"/>
                      <w:szCs w:val="22"/>
                    </w:rPr>
                    <w:t>575 004 02 13 00 5</w:t>
                  </w:r>
                </w:p>
              </w:tc>
            </w:tr>
            <w:tr w:rsidR="00770711" w:rsidRPr="003F046F">
              <w:tc>
                <w:tcPr>
                  <w:tcW w:w="7444" w:type="dxa"/>
                  <w:tcBorders>
                    <w:top w:val="single" w:sz="4" w:space="0" w:color="auto"/>
                    <w:left w:val="single" w:sz="4" w:space="0" w:color="auto"/>
                    <w:bottom w:val="single" w:sz="4" w:space="0" w:color="auto"/>
                    <w:right w:val="single" w:sz="4" w:space="0" w:color="auto"/>
                  </w:tcBorders>
                </w:tcPr>
                <w:p w:rsidR="00770711" w:rsidRDefault="00770711" w:rsidP="006E615A">
                  <w:pPr>
                    <w:pStyle w:val="a4"/>
                    <w:framePr w:hSpace="180" w:wrap="around" w:hAnchor="margin" w:xAlign="center" w:y="-225"/>
                    <w:widowControl w:val="0"/>
                    <w:autoSpaceDE w:val="0"/>
                    <w:autoSpaceDN w:val="0"/>
                    <w:adjustRightInd w:val="0"/>
                    <w:ind w:hanging="91"/>
                    <w:jc w:val="center"/>
                    <w:rPr>
                      <w:sz w:val="22"/>
                      <w:szCs w:val="22"/>
                    </w:rPr>
                  </w:pPr>
                  <w:r>
                    <w:rPr>
                      <w:sz w:val="22"/>
                      <w:szCs w:val="22"/>
                    </w:rPr>
                    <w:t>обрезки резины</w:t>
                  </w:r>
                </w:p>
              </w:tc>
              <w:tc>
                <w:tcPr>
                  <w:tcW w:w="2268" w:type="dxa"/>
                  <w:tcBorders>
                    <w:top w:val="single" w:sz="4" w:space="0" w:color="auto"/>
                    <w:left w:val="single" w:sz="4" w:space="0" w:color="auto"/>
                    <w:bottom w:val="single" w:sz="4" w:space="0" w:color="auto"/>
                    <w:right w:val="single" w:sz="4" w:space="0" w:color="auto"/>
                  </w:tcBorders>
                </w:tcPr>
                <w:p w:rsidR="00770711" w:rsidRDefault="00770711" w:rsidP="006E615A">
                  <w:pPr>
                    <w:pStyle w:val="a4"/>
                    <w:framePr w:hSpace="180" w:wrap="around" w:hAnchor="margin" w:xAlign="center" w:y="-225"/>
                    <w:widowControl w:val="0"/>
                    <w:autoSpaceDE w:val="0"/>
                    <w:autoSpaceDN w:val="0"/>
                    <w:adjustRightInd w:val="0"/>
                    <w:jc w:val="center"/>
                    <w:rPr>
                      <w:sz w:val="22"/>
                      <w:szCs w:val="22"/>
                    </w:rPr>
                  </w:pPr>
                  <w:r>
                    <w:rPr>
                      <w:sz w:val="22"/>
                      <w:szCs w:val="22"/>
                    </w:rPr>
                    <w:t>575 001 02 01 00 5</w:t>
                  </w:r>
                </w:p>
              </w:tc>
            </w:tr>
            <w:tr w:rsidR="00770711" w:rsidRPr="003F046F">
              <w:tc>
                <w:tcPr>
                  <w:tcW w:w="7444" w:type="dxa"/>
                  <w:tcBorders>
                    <w:top w:val="single" w:sz="4" w:space="0" w:color="auto"/>
                    <w:left w:val="single" w:sz="4" w:space="0" w:color="auto"/>
                    <w:bottom w:val="single" w:sz="4" w:space="0" w:color="auto"/>
                    <w:right w:val="single" w:sz="4" w:space="0" w:color="auto"/>
                  </w:tcBorders>
                </w:tcPr>
                <w:p w:rsidR="00770711" w:rsidRDefault="00770711" w:rsidP="006E615A">
                  <w:pPr>
                    <w:pStyle w:val="a4"/>
                    <w:framePr w:hSpace="180" w:wrap="around" w:hAnchor="margin" w:xAlign="center" w:y="-225"/>
                    <w:widowControl w:val="0"/>
                    <w:autoSpaceDE w:val="0"/>
                    <w:autoSpaceDN w:val="0"/>
                    <w:adjustRightInd w:val="0"/>
                    <w:ind w:hanging="91"/>
                    <w:jc w:val="center"/>
                    <w:rPr>
                      <w:sz w:val="22"/>
                      <w:szCs w:val="22"/>
                    </w:rPr>
                  </w:pPr>
                  <w:r>
                    <w:rPr>
                      <w:sz w:val="22"/>
                      <w:szCs w:val="22"/>
                    </w:rPr>
                    <w:t>пищевые отходы кухонь и организаций общественного питания несортированные</w:t>
                  </w:r>
                </w:p>
              </w:tc>
              <w:tc>
                <w:tcPr>
                  <w:tcW w:w="2268" w:type="dxa"/>
                  <w:tcBorders>
                    <w:top w:val="single" w:sz="4" w:space="0" w:color="auto"/>
                    <w:left w:val="single" w:sz="4" w:space="0" w:color="auto"/>
                    <w:bottom w:val="single" w:sz="4" w:space="0" w:color="auto"/>
                    <w:right w:val="single" w:sz="4" w:space="0" w:color="auto"/>
                  </w:tcBorders>
                </w:tcPr>
                <w:p w:rsidR="00770711" w:rsidRDefault="00770711" w:rsidP="006E615A">
                  <w:pPr>
                    <w:pStyle w:val="a4"/>
                    <w:framePr w:hSpace="180" w:wrap="around" w:hAnchor="margin" w:xAlign="center" w:y="-225"/>
                    <w:widowControl w:val="0"/>
                    <w:autoSpaceDE w:val="0"/>
                    <w:autoSpaceDN w:val="0"/>
                    <w:adjustRightInd w:val="0"/>
                    <w:jc w:val="center"/>
                    <w:rPr>
                      <w:sz w:val="22"/>
                      <w:szCs w:val="22"/>
                    </w:rPr>
                  </w:pPr>
                  <w:r>
                    <w:rPr>
                      <w:sz w:val="22"/>
                      <w:szCs w:val="22"/>
                    </w:rPr>
                    <w:t xml:space="preserve">912 010 01 00 </w:t>
                  </w:r>
                  <w:proofErr w:type="spellStart"/>
                  <w:r>
                    <w:rPr>
                      <w:sz w:val="22"/>
                      <w:szCs w:val="22"/>
                    </w:rPr>
                    <w:t>00</w:t>
                  </w:r>
                  <w:proofErr w:type="spellEnd"/>
                  <w:r>
                    <w:rPr>
                      <w:sz w:val="22"/>
                      <w:szCs w:val="22"/>
                    </w:rPr>
                    <w:t xml:space="preserve"> 5</w:t>
                  </w:r>
                </w:p>
              </w:tc>
            </w:tr>
            <w:tr w:rsidR="00770711" w:rsidRPr="003F046F">
              <w:tc>
                <w:tcPr>
                  <w:tcW w:w="7444" w:type="dxa"/>
                  <w:tcBorders>
                    <w:top w:val="single" w:sz="4" w:space="0" w:color="auto"/>
                    <w:left w:val="single" w:sz="4" w:space="0" w:color="auto"/>
                    <w:bottom w:val="single" w:sz="4" w:space="0" w:color="auto"/>
                    <w:right w:val="single" w:sz="4" w:space="0" w:color="auto"/>
                  </w:tcBorders>
                </w:tcPr>
                <w:p w:rsidR="00770711" w:rsidRDefault="00770711" w:rsidP="006E615A">
                  <w:pPr>
                    <w:pStyle w:val="a4"/>
                    <w:framePr w:hSpace="180" w:wrap="around" w:hAnchor="margin" w:xAlign="center" w:y="-225"/>
                    <w:widowControl w:val="0"/>
                    <w:autoSpaceDE w:val="0"/>
                    <w:autoSpaceDN w:val="0"/>
                    <w:adjustRightInd w:val="0"/>
                    <w:ind w:hanging="91"/>
                    <w:jc w:val="center"/>
                    <w:rPr>
                      <w:sz w:val="22"/>
                      <w:szCs w:val="22"/>
                    </w:rPr>
                  </w:pPr>
                  <w:r>
                    <w:rPr>
                      <w:sz w:val="22"/>
                      <w:szCs w:val="22"/>
                    </w:rPr>
                    <w:t>отходы из жилищ крупногабаритные</w:t>
                  </w:r>
                </w:p>
              </w:tc>
              <w:tc>
                <w:tcPr>
                  <w:tcW w:w="2268" w:type="dxa"/>
                  <w:tcBorders>
                    <w:top w:val="single" w:sz="4" w:space="0" w:color="auto"/>
                    <w:left w:val="single" w:sz="4" w:space="0" w:color="auto"/>
                    <w:bottom w:val="single" w:sz="4" w:space="0" w:color="auto"/>
                    <w:right w:val="single" w:sz="4" w:space="0" w:color="auto"/>
                  </w:tcBorders>
                </w:tcPr>
                <w:p w:rsidR="00770711" w:rsidRDefault="00770711" w:rsidP="006E615A">
                  <w:pPr>
                    <w:pStyle w:val="a4"/>
                    <w:framePr w:hSpace="180" w:wrap="around" w:hAnchor="margin" w:xAlign="center" w:y="-225"/>
                    <w:widowControl w:val="0"/>
                    <w:autoSpaceDE w:val="0"/>
                    <w:autoSpaceDN w:val="0"/>
                    <w:adjustRightInd w:val="0"/>
                    <w:jc w:val="center"/>
                    <w:rPr>
                      <w:sz w:val="22"/>
                      <w:szCs w:val="22"/>
                    </w:rPr>
                  </w:pPr>
                  <w:r>
                    <w:rPr>
                      <w:sz w:val="22"/>
                      <w:szCs w:val="22"/>
                    </w:rPr>
                    <w:t>911 002 00 01 00 5</w:t>
                  </w:r>
                </w:p>
              </w:tc>
            </w:tr>
            <w:tr w:rsidR="00770711" w:rsidRPr="003F046F">
              <w:tc>
                <w:tcPr>
                  <w:tcW w:w="7444" w:type="dxa"/>
                  <w:tcBorders>
                    <w:top w:val="single" w:sz="4" w:space="0" w:color="auto"/>
                    <w:left w:val="single" w:sz="4" w:space="0" w:color="auto"/>
                    <w:bottom w:val="single" w:sz="4" w:space="0" w:color="auto"/>
                    <w:right w:val="single" w:sz="4" w:space="0" w:color="auto"/>
                  </w:tcBorders>
                </w:tcPr>
                <w:p w:rsidR="00770711" w:rsidRDefault="00770711" w:rsidP="006E615A">
                  <w:pPr>
                    <w:pStyle w:val="a4"/>
                    <w:framePr w:hSpace="180" w:wrap="around" w:hAnchor="margin" w:xAlign="center" w:y="-225"/>
                    <w:widowControl w:val="0"/>
                    <w:autoSpaceDE w:val="0"/>
                    <w:autoSpaceDN w:val="0"/>
                    <w:adjustRightInd w:val="0"/>
                    <w:ind w:hanging="91"/>
                    <w:jc w:val="center"/>
                    <w:rPr>
                      <w:sz w:val="22"/>
                      <w:szCs w:val="22"/>
                    </w:rPr>
                  </w:pPr>
                  <w:r>
                    <w:rPr>
                      <w:sz w:val="22"/>
                      <w:szCs w:val="22"/>
                    </w:rPr>
                    <w:t>древесные отходы из натуральной чистой древесины несортированные</w:t>
                  </w:r>
                </w:p>
              </w:tc>
              <w:tc>
                <w:tcPr>
                  <w:tcW w:w="2268" w:type="dxa"/>
                  <w:tcBorders>
                    <w:top w:val="single" w:sz="4" w:space="0" w:color="auto"/>
                    <w:left w:val="single" w:sz="4" w:space="0" w:color="auto"/>
                    <w:bottom w:val="single" w:sz="4" w:space="0" w:color="auto"/>
                    <w:right w:val="single" w:sz="4" w:space="0" w:color="auto"/>
                  </w:tcBorders>
                </w:tcPr>
                <w:p w:rsidR="00770711" w:rsidRDefault="00770711" w:rsidP="006E615A">
                  <w:pPr>
                    <w:pStyle w:val="a4"/>
                    <w:framePr w:hSpace="180" w:wrap="around" w:hAnchor="margin" w:xAlign="center" w:y="-225"/>
                    <w:widowControl w:val="0"/>
                    <w:autoSpaceDE w:val="0"/>
                    <w:autoSpaceDN w:val="0"/>
                    <w:adjustRightInd w:val="0"/>
                    <w:jc w:val="center"/>
                    <w:rPr>
                      <w:sz w:val="22"/>
                      <w:szCs w:val="22"/>
                    </w:rPr>
                  </w:pPr>
                  <w:r>
                    <w:rPr>
                      <w:sz w:val="22"/>
                      <w:szCs w:val="22"/>
                    </w:rPr>
                    <w:t>171 120 00 01 00 5</w:t>
                  </w:r>
                </w:p>
              </w:tc>
            </w:tr>
            <w:tr w:rsidR="00770711" w:rsidRPr="003F046F">
              <w:tc>
                <w:tcPr>
                  <w:tcW w:w="7444" w:type="dxa"/>
                  <w:tcBorders>
                    <w:top w:val="single" w:sz="4" w:space="0" w:color="auto"/>
                    <w:left w:val="single" w:sz="4" w:space="0" w:color="auto"/>
                    <w:bottom w:val="single" w:sz="4" w:space="0" w:color="auto"/>
                    <w:right w:val="single" w:sz="4" w:space="0" w:color="auto"/>
                  </w:tcBorders>
                </w:tcPr>
                <w:p w:rsidR="00770711" w:rsidRDefault="00770711" w:rsidP="006E615A">
                  <w:pPr>
                    <w:pStyle w:val="a4"/>
                    <w:framePr w:hSpace="180" w:wrap="around" w:hAnchor="margin" w:xAlign="center" w:y="-225"/>
                    <w:widowControl w:val="0"/>
                    <w:autoSpaceDE w:val="0"/>
                    <w:autoSpaceDN w:val="0"/>
                    <w:adjustRightInd w:val="0"/>
                    <w:ind w:hanging="91"/>
                    <w:jc w:val="center"/>
                    <w:rPr>
                      <w:sz w:val="22"/>
                      <w:szCs w:val="22"/>
                    </w:rPr>
                  </w:pPr>
                  <w:r>
                    <w:rPr>
                      <w:sz w:val="22"/>
                      <w:szCs w:val="22"/>
                    </w:rPr>
                    <w:t>отходы сучьев, ветвей от лесоразработок</w:t>
                  </w:r>
                </w:p>
              </w:tc>
              <w:tc>
                <w:tcPr>
                  <w:tcW w:w="2268" w:type="dxa"/>
                  <w:tcBorders>
                    <w:top w:val="single" w:sz="4" w:space="0" w:color="auto"/>
                    <w:left w:val="single" w:sz="4" w:space="0" w:color="auto"/>
                    <w:bottom w:val="single" w:sz="4" w:space="0" w:color="auto"/>
                    <w:right w:val="single" w:sz="4" w:space="0" w:color="auto"/>
                  </w:tcBorders>
                </w:tcPr>
                <w:p w:rsidR="00770711" w:rsidRDefault="00770711" w:rsidP="006E615A">
                  <w:pPr>
                    <w:pStyle w:val="a4"/>
                    <w:framePr w:hSpace="180" w:wrap="around" w:hAnchor="margin" w:xAlign="center" w:y="-225"/>
                    <w:widowControl w:val="0"/>
                    <w:autoSpaceDE w:val="0"/>
                    <w:autoSpaceDN w:val="0"/>
                    <w:adjustRightInd w:val="0"/>
                    <w:jc w:val="center"/>
                    <w:rPr>
                      <w:sz w:val="22"/>
                      <w:szCs w:val="22"/>
                    </w:rPr>
                  </w:pPr>
                  <w:r>
                    <w:rPr>
                      <w:sz w:val="22"/>
                      <w:szCs w:val="22"/>
                    </w:rPr>
                    <w:t xml:space="preserve">173 001 01 </w:t>
                  </w:r>
                  <w:proofErr w:type="spellStart"/>
                  <w:r>
                    <w:rPr>
                      <w:sz w:val="22"/>
                      <w:szCs w:val="22"/>
                    </w:rPr>
                    <w:t>01</w:t>
                  </w:r>
                  <w:proofErr w:type="spellEnd"/>
                  <w:r>
                    <w:rPr>
                      <w:sz w:val="22"/>
                      <w:szCs w:val="22"/>
                    </w:rPr>
                    <w:t xml:space="preserve"> 00 5</w:t>
                  </w:r>
                </w:p>
              </w:tc>
            </w:tr>
            <w:tr w:rsidR="00770711" w:rsidRPr="003F046F">
              <w:tc>
                <w:tcPr>
                  <w:tcW w:w="7444" w:type="dxa"/>
                  <w:tcBorders>
                    <w:top w:val="single" w:sz="4" w:space="0" w:color="auto"/>
                    <w:left w:val="single" w:sz="4" w:space="0" w:color="auto"/>
                    <w:bottom w:val="single" w:sz="4" w:space="0" w:color="auto"/>
                    <w:right w:val="single" w:sz="4" w:space="0" w:color="auto"/>
                  </w:tcBorders>
                </w:tcPr>
                <w:p w:rsidR="00770711" w:rsidRDefault="00770711" w:rsidP="006E615A">
                  <w:pPr>
                    <w:pStyle w:val="a4"/>
                    <w:framePr w:hSpace="180" w:wrap="around" w:hAnchor="margin" w:xAlign="center" w:y="-225"/>
                    <w:widowControl w:val="0"/>
                    <w:autoSpaceDE w:val="0"/>
                    <w:autoSpaceDN w:val="0"/>
                    <w:adjustRightInd w:val="0"/>
                    <w:ind w:hanging="91"/>
                    <w:jc w:val="center"/>
                    <w:rPr>
                      <w:sz w:val="22"/>
                      <w:szCs w:val="22"/>
                    </w:rPr>
                  </w:pPr>
                  <w:r>
                    <w:rPr>
                      <w:sz w:val="22"/>
                      <w:szCs w:val="22"/>
                    </w:rPr>
                    <w:t>стеклянный бой незагрязненный (исключая бой стекла электронно-лучевых трубок и люминесцентных ламп)</w:t>
                  </w:r>
                </w:p>
              </w:tc>
              <w:tc>
                <w:tcPr>
                  <w:tcW w:w="2268" w:type="dxa"/>
                  <w:tcBorders>
                    <w:top w:val="single" w:sz="4" w:space="0" w:color="auto"/>
                    <w:left w:val="single" w:sz="4" w:space="0" w:color="auto"/>
                    <w:bottom w:val="single" w:sz="4" w:space="0" w:color="auto"/>
                    <w:right w:val="single" w:sz="4" w:space="0" w:color="auto"/>
                  </w:tcBorders>
                </w:tcPr>
                <w:p w:rsidR="00770711" w:rsidRDefault="00770711" w:rsidP="006E615A">
                  <w:pPr>
                    <w:pStyle w:val="a4"/>
                    <w:framePr w:hSpace="180" w:wrap="around" w:hAnchor="margin" w:xAlign="center" w:y="-225"/>
                    <w:widowControl w:val="0"/>
                    <w:autoSpaceDE w:val="0"/>
                    <w:autoSpaceDN w:val="0"/>
                    <w:adjustRightInd w:val="0"/>
                    <w:jc w:val="center"/>
                    <w:rPr>
                      <w:sz w:val="22"/>
                      <w:szCs w:val="22"/>
                    </w:rPr>
                  </w:pPr>
                  <w:r>
                    <w:rPr>
                      <w:sz w:val="22"/>
                      <w:szCs w:val="22"/>
                    </w:rPr>
                    <w:t>314 008 02 01 99 5</w:t>
                  </w:r>
                </w:p>
              </w:tc>
            </w:tr>
          </w:tbl>
          <w:p w:rsidR="00770711" w:rsidRPr="00362BFF" w:rsidRDefault="00770711" w:rsidP="00056A7D">
            <w:pPr>
              <w:pStyle w:val="a4"/>
              <w:ind w:left="720"/>
              <w:rPr>
                <w:sz w:val="22"/>
                <w:szCs w:val="22"/>
              </w:rPr>
            </w:pPr>
            <w:r w:rsidRPr="00362BFF">
              <w:rPr>
                <w:sz w:val="22"/>
                <w:szCs w:val="22"/>
              </w:rPr>
              <w:t>*Код отхода в соответствии с Федеральным классификационным каталогом отходов, утвержденным Приказом Министерства природных ресурсов РФ от 02.12.2002 №786.</w:t>
            </w:r>
          </w:p>
        </w:tc>
      </w:tr>
      <w:tr w:rsidR="00770711" w:rsidRPr="00D43C02" w:rsidTr="003F12B3">
        <w:trPr>
          <w:tblCellSpacing w:w="20" w:type="dxa"/>
        </w:trPr>
        <w:tc>
          <w:tcPr>
            <w:tcW w:w="373" w:type="dxa"/>
            <w:shd w:val="clear" w:color="auto" w:fill="FFFFFF"/>
          </w:tcPr>
          <w:p w:rsidR="00770711" w:rsidRPr="00D43C02" w:rsidRDefault="00770711" w:rsidP="00056A7D">
            <w:pPr>
              <w:pStyle w:val="ConsPlusNormal"/>
              <w:widowControl/>
              <w:numPr>
                <w:ilvl w:val="0"/>
                <w:numId w:val="9"/>
              </w:numPr>
              <w:rPr>
                <w:rFonts w:ascii="Times New Roman" w:hAnsi="Times New Roman" w:cs="Times New Roman"/>
                <w:sz w:val="22"/>
                <w:szCs w:val="22"/>
              </w:rPr>
            </w:pPr>
          </w:p>
        </w:tc>
        <w:tc>
          <w:tcPr>
            <w:tcW w:w="10293" w:type="dxa"/>
            <w:gridSpan w:val="3"/>
            <w:shd w:val="clear" w:color="auto" w:fill="FFFFFF"/>
          </w:tcPr>
          <w:p w:rsidR="00770711" w:rsidRDefault="00770711" w:rsidP="00056A7D">
            <w:pPr>
              <w:autoSpaceDE w:val="0"/>
              <w:autoSpaceDN w:val="0"/>
              <w:adjustRightInd w:val="0"/>
              <w:jc w:val="both"/>
              <w:outlineLvl w:val="1"/>
              <w:rPr>
                <w:sz w:val="22"/>
                <w:szCs w:val="22"/>
              </w:rPr>
            </w:pPr>
            <w:r>
              <w:rPr>
                <w:sz w:val="22"/>
                <w:szCs w:val="22"/>
              </w:rPr>
              <w:t xml:space="preserve">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и (или) учредительными документами юридического лица </w:t>
            </w:r>
          </w:p>
          <w:p w:rsidR="00770711" w:rsidRDefault="00770711" w:rsidP="00056A7D">
            <w:pPr>
              <w:autoSpaceDE w:val="0"/>
              <w:autoSpaceDN w:val="0"/>
              <w:adjustRightInd w:val="0"/>
              <w:jc w:val="both"/>
              <w:outlineLvl w:val="1"/>
              <w:rPr>
                <w:sz w:val="22"/>
                <w:szCs w:val="22"/>
              </w:rPr>
            </w:pPr>
            <w:r>
              <w:rPr>
                <w:sz w:val="22"/>
                <w:szCs w:val="22"/>
              </w:rPr>
              <w:t>и если для участника размещения заказа поставки товаров, выполнение работ, оказание услуг, являющихся предметом контракта, или внесение денежных сре</w:t>
            </w:r>
            <w:proofErr w:type="gramStart"/>
            <w:r>
              <w:rPr>
                <w:sz w:val="22"/>
                <w:szCs w:val="22"/>
              </w:rPr>
              <w:t>дств в к</w:t>
            </w:r>
            <w:proofErr w:type="gramEnd"/>
            <w:r>
              <w:rPr>
                <w:sz w:val="22"/>
                <w:szCs w:val="22"/>
              </w:rPr>
              <w:t xml:space="preserve">ачестве обеспечения заявки </w:t>
            </w:r>
          </w:p>
          <w:p w:rsidR="00770711" w:rsidRDefault="00770711" w:rsidP="00056A7D">
            <w:pPr>
              <w:autoSpaceDE w:val="0"/>
              <w:autoSpaceDN w:val="0"/>
              <w:adjustRightInd w:val="0"/>
              <w:jc w:val="both"/>
              <w:outlineLvl w:val="1"/>
              <w:rPr>
                <w:sz w:val="22"/>
                <w:szCs w:val="22"/>
              </w:rPr>
            </w:pPr>
            <w:r>
              <w:rPr>
                <w:sz w:val="22"/>
                <w:szCs w:val="22"/>
              </w:rPr>
              <w:t xml:space="preserve">на участие в открытом аукционе, обеспечения исполнения контракта являются крупной сделкой. Предоставление указанного решения не требуется в случае, если начальная (максимальная) цена контракта не превышает максимальную сумму сделки, предусмотренную решением об одобрении или </w:t>
            </w:r>
          </w:p>
          <w:p w:rsidR="00770711" w:rsidRPr="00D43C02" w:rsidRDefault="00770711" w:rsidP="00056A7D">
            <w:pPr>
              <w:autoSpaceDE w:val="0"/>
              <w:autoSpaceDN w:val="0"/>
              <w:adjustRightInd w:val="0"/>
              <w:jc w:val="both"/>
              <w:outlineLvl w:val="1"/>
              <w:rPr>
                <w:sz w:val="22"/>
                <w:szCs w:val="22"/>
              </w:rPr>
            </w:pPr>
            <w:r>
              <w:rPr>
                <w:sz w:val="22"/>
                <w:szCs w:val="22"/>
              </w:rPr>
              <w:t xml:space="preserve">о совершении сделок, </w:t>
            </w:r>
            <w:proofErr w:type="gramStart"/>
            <w:r>
              <w:rPr>
                <w:sz w:val="22"/>
                <w:szCs w:val="22"/>
              </w:rPr>
              <w:t>предоставляемым</w:t>
            </w:r>
            <w:proofErr w:type="gramEnd"/>
            <w:r>
              <w:rPr>
                <w:sz w:val="22"/>
                <w:szCs w:val="22"/>
              </w:rPr>
              <w:t xml:space="preserve"> для аккредитации участника размещения заказа на электронной площадке.</w:t>
            </w:r>
          </w:p>
        </w:tc>
      </w:tr>
      <w:tr w:rsidR="00770711" w:rsidRPr="00D43C02" w:rsidTr="003F12B3">
        <w:trPr>
          <w:tblCellSpacing w:w="20" w:type="dxa"/>
        </w:trPr>
        <w:tc>
          <w:tcPr>
            <w:tcW w:w="1733" w:type="dxa"/>
            <w:gridSpan w:val="2"/>
            <w:shd w:val="clear" w:color="auto" w:fill="FFFFFF"/>
          </w:tcPr>
          <w:p w:rsidR="00770711" w:rsidRPr="00D43C02" w:rsidRDefault="00770711" w:rsidP="00056A7D">
            <w:pPr>
              <w:pStyle w:val="a6"/>
              <w:spacing w:after="0"/>
              <w:ind w:left="0"/>
              <w:rPr>
                <w:sz w:val="22"/>
                <w:szCs w:val="22"/>
              </w:rPr>
            </w:pPr>
            <w:r w:rsidRPr="00D43C02">
              <w:rPr>
                <w:sz w:val="22"/>
                <w:szCs w:val="22"/>
              </w:rPr>
              <w:t>Инструкция по заполнению</w:t>
            </w:r>
            <w:r>
              <w:rPr>
                <w:sz w:val="22"/>
                <w:szCs w:val="22"/>
              </w:rPr>
              <w:t xml:space="preserve"> заявки на участие в открытом аукционе в электронной форме</w:t>
            </w:r>
            <w:r w:rsidRPr="00D43C02">
              <w:rPr>
                <w:sz w:val="22"/>
                <w:szCs w:val="22"/>
              </w:rPr>
              <w:t xml:space="preserve"> </w:t>
            </w:r>
          </w:p>
        </w:tc>
        <w:tc>
          <w:tcPr>
            <w:tcW w:w="8933" w:type="dxa"/>
            <w:gridSpan w:val="2"/>
            <w:shd w:val="clear" w:color="auto" w:fill="FFFFFF"/>
          </w:tcPr>
          <w:p w:rsidR="00770711" w:rsidRDefault="00770711" w:rsidP="00056A7D">
            <w:pPr>
              <w:autoSpaceDE w:val="0"/>
              <w:autoSpaceDN w:val="0"/>
              <w:adjustRightInd w:val="0"/>
              <w:jc w:val="both"/>
              <w:outlineLvl w:val="1"/>
              <w:rPr>
                <w:sz w:val="22"/>
                <w:szCs w:val="22"/>
              </w:rPr>
            </w:pPr>
            <w:r w:rsidRPr="009E359B">
              <w:rPr>
                <w:sz w:val="22"/>
                <w:szCs w:val="22"/>
              </w:rPr>
              <w:t>Для участия в открытом аукционе в электронной форме участник размещения заказа, получивший аккредитацию на электронной площадке, подает заявку на участие в открытом аукционе в электронной форме.</w:t>
            </w:r>
          </w:p>
          <w:p w:rsidR="00770711" w:rsidRDefault="00770711" w:rsidP="00056A7D">
            <w:pPr>
              <w:autoSpaceDE w:val="0"/>
              <w:autoSpaceDN w:val="0"/>
              <w:adjustRightInd w:val="0"/>
              <w:jc w:val="both"/>
              <w:outlineLvl w:val="1"/>
              <w:rPr>
                <w:sz w:val="22"/>
                <w:szCs w:val="22"/>
              </w:rPr>
            </w:pPr>
            <w:proofErr w:type="gramStart"/>
            <w:r w:rsidRPr="001933FC">
              <w:rPr>
                <w:sz w:val="22"/>
                <w:szCs w:val="22"/>
              </w:rPr>
              <w:t xml:space="preserve">Заявка (все документы и сведения, входящие в состав заявки на участие </w:t>
            </w:r>
            <w:proofErr w:type="gramEnd"/>
          </w:p>
          <w:p w:rsidR="00770711" w:rsidRDefault="00770711" w:rsidP="00056A7D">
            <w:pPr>
              <w:autoSpaceDE w:val="0"/>
              <w:autoSpaceDN w:val="0"/>
              <w:adjustRightInd w:val="0"/>
              <w:jc w:val="both"/>
              <w:outlineLvl w:val="1"/>
              <w:rPr>
                <w:i/>
                <w:iCs/>
                <w:sz w:val="22"/>
                <w:szCs w:val="22"/>
              </w:rPr>
            </w:pPr>
            <w:r w:rsidRPr="001933FC">
              <w:rPr>
                <w:sz w:val="22"/>
                <w:szCs w:val="22"/>
              </w:rPr>
              <w:t>в аукционе в электронной форме) должна быть заполнена на русском языке</w:t>
            </w:r>
            <w:r w:rsidRPr="001933FC">
              <w:rPr>
                <w:i/>
                <w:iCs/>
                <w:sz w:val="22"/>
                <w:szCs w:val="22"/>
              </w:rPr>
              <w:t xml:space="preserve">. </w:t>
            </w:r>
          </w:p>
          <w:p w:rsidR="00770711" w:rsidRDefault="00770711" w:rsidP="00056A7D">
            <w:pPr>
              <w:autoSpaceDE w:val="0"/>
              <w:autoSpaceDN w:val="0"/>
              <w:adjustRightInd w:val="0"/>
              <w:jc w:val="both"/>
              <w:outlineLvl w:val="1"/>
              <w:rPr>
                <w:sz w:val="22"/>
                <w:szCs w:val="22"/>
              </w:rPr>
            </w:pPr>
            <w:r>
              <w:rPr>
                <w:sz w:val="22"/>
                <w:szCs w:val="22"/>
              </w:rPr>
              <w:t xml:space="preserve">Заявка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документов, содержащих предусмотренные разделом </w:t>
            </w:r>
            <w:r>
              <w:rPr>
                <w:sz w:val="22"/>
                <w:szCs w:val="22"/>
                <w:lang w:val="en-US"/>
              </w:rPr>
              <w:t>IV</w:t>
            </w:r>
            <w:r>
              <w:rPr>
                <w:sz w:val="22"/>
                <w:szCs w:val="22"/>
              </w:rPr>
              <w:t xml:space="preserve"> документации части заявки. Указанные электронные документы подаются одновременно.</w:t>
            </w:r>
          </w:p>
          <w:p w:rsidR="00770711" w:rsidRDefault="00770711" w:rsidP="00056A7D">
            <w:pPr>
              <w:autoSpaceDE w:val="0"/>
              <w:autoSpaceDN w:val="0"/>
              <w:adjustRightInd w:val="0"/>
              <w:jc w:val="both"/>
              <w:outlineLvl w:val="1"/>
              <w:rPr>
                <w:sz w:val="22"/>
                <w:szCs w:val="22"/>
              </w:rPr>
            </w:pPr>
            <w:r>
              <w:rPr>
                <w:sz w:val="22"/>
                <w:szCs w:val="22"/>
              </w:rPr>
              <w:t xml:space="preserve">Участник размещения заказа вправе подать только одну заявку на участие </w:t>
            </w:r>
          </w:p>
          <w:p w:rsidR="00770711" w:rsidRDefault="00770711" w:rsidP="00056A7D">
            <w:pPr>
              <w:autoSpaceDE w:val="0"/>
              <w:autoSpaceDN w:val="0"/>
              <w:adjustRightInd w:val="0"/>
              <w:jc w:val="both"/>
              <w:outlineLvl w:val="1"/>
              <w:rPr>
                <w:sz w:val="22"/>
                <w:szCs w:val="22"/>
              </w:rPr>
            </w:pPr>
            <w:r>
              <w:rPr>
                <w:sz w:val="22"/>
                <w:szCs w:val="22"/>
              </w:rPr>
              <w:t>в открытом аукционе в электронной форме в отношении каждого предмета аукциона.</w:t>
            </w:r>
          </w:p>
          <w:p w:rsidR="00770711" w:rsidRDefault="00770711" w:rsidP="00056A7D">
            <w:pPr>
              <w:autoSpaceDE w:val="0"/>
              <w:autoSpaceDN w:val="0"/>
              <w:adjustRightInd w:val="0"/>
              <w:jc w:val="both"/>
              <w:outlineLvl w:val="1"/>
              <w:rPr>
                <w:sz w:val="22"/>
                <w:szCs w:val="22"/>
              </w:rPr>
            </w:pPr>
            <w:r>
              <w:rPr>
                <w:sz w:val="22"/>
                <w:szCs w:val="22"/>
              </w:rPr>
              <w:t xml:space="preserve">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 находящихся на его счете, открытом для проведения операций по обеспечению участия </w:t>
            </w:r>
          </w:p>
          <w:p w:rsidR="00770711" w:rsidRDefault="00770711" w:rsidP="00056A7D">
            <w:pPr>
              <w:autoSpaceDE w:val="0"/>
              <w:autoSpaceDN w:val="0"/>
              <w:adjustRightInd w:val="0"/>
              <w:jc w:val="both"/>
              <w:outlineLvl w:val="1"/>
              <w:rPr>
                <w:sz w:val="22"/>
                <w:szCs w:val="22"/>
              </w:rPr>
            </w:pPr>
            <w:r>
              <w:rPr>
                <w:sz w:val="22"/>
                <w:szCs w:val="22"/>
              </w:rPr>
              <w:t xml:space="preserve">в открытых аукционах в электронной форме, в качестве платы за участие </w:t>
            </w:r>
          </w:p>
          <w:p w:rsidR="00770711" w:rsidRPr="00D43C02" w:rsidRDefault="00770711" w:rsidP="00056A7D">
            <w:pPr>
              <w:autoSpaceDE w:val="0"/>
              <w:autoSpaceDN w:val="0"/>
              <w:adjustRightInd w:val="0"/>
              <w:jc w:val="both"/>
              <w:outlineLvl w:val="1"/>
              <w:rPr>
                <w:sz w:val="22"/>
                <w:szCs w:val="22"/>
              </w:rPr>
            </w:pPr>
            <w:r>
              <w:rPr>
                <w:sz w:val="22"/>
                <w:szCs w:val="22"/>
              </w:rPr>
              <w:t>в открытом аукционе в электронной форме в случаях, предусмотренных Федеральным законом от 21.07.2005 № 94-ФЗ.</w:t>
            </w:r>
          </w:p>
        </w:tc>
      </w:tr>
      <w:tr w:rsidR="00770711" w:rsidRPr="00D43C02" w:rsidTr="003F12B3">
        <w:trPr>
          <w:tblCellSpacing w:w="20" w:type="dxa"/>
        </w:trPr>
        <w:tc>
          <w:tcPr>
            <w:tcW w:w="10706" w:type="dxa"/>
            <w:gridSpan w:val="4"/>
            <w:tcBorders>
              <w:top w:val="single" w:sz="4" w:space="0" w:color="auto"/>
              <w:left w:val="single" w:sz="4" w:space="0" w:color="auto"/>
              <w:bottom w:val="single" w:sz="4" w:space="0" w:color="auto"/>
              <w:right w:val="single" w:sz="4" w:space="0" w:color="auto"/>
            </w:tcBorders>
            <w:shd w:val="clear" w:color="auto" w:fill="00FFFF"/>
          </w:tcPr>
          <w:p w:rsidR="00770711" w:rsidRPr="00D43C02" w:rsidRDefault="00770711" w:rsidP="00056A7D">
            <w:pPr>
              <w:pStyle w:val="ConsPlusNormal"/>
              <w:widowControl/>
              <w:ind w:firstLine="0"/>
              <w:jc w:val="both"/>
              <w:rPr>
                <w:rFonts w:ascii="Times New Roman" w:hAnsi="Times New Roman" w:cs="Times New Roman"/>
                <w:b/>
                <w:bCs/>
                <w:sz w:val="24"/>
                <w:szCs w:val="24"/>
              </w:rPr>
            </w:pPr>
            <w:r w:rsidRPr="00D43C02">
              <w:rPr>
                <w:rFonts w:ascii="Times New Roman" w:hAnsi="Times New Roman" w:cs="Times New Roman"/>
                <w:b/>
                <w:bCs/>
                <w:sz w:val="24"/>
                <w:szCs w:val="24"/>
                <w:lang w:val="en-US"/>
              </w:rPr>
              <w:t>V</w:t>
            </w:r>
            <w:r w:rsidRPr="00D43C02">
              <w:rPr>
                <w:rFonts w:ascii="Times New Roman" w:hAnsi="Times New Roman" w:cs="Times New Roman"/>
                <w:b/>
                <w:bCs/>
                <w:sz w:val="24"/>
                <w:szCs w:val="24"/>
              </w:rPr>
              <w:t>. Обеспечение заявки на участие в</w:t>
            </w:r>
            <w:r>
              <w:rPr>
                <w:rFonts w:ascii="Times New Roman" w:hAnsi="Times New Roman" w:cs="Times New Roman"/>
                <w:b/>
                <w:bCs/>
                <w:sz w:val="24"/>
                <w:szCs w:val="24"/>
              </w:rPr>
              <w:t xml:space="preserve"> открытом</w:t>
            </w:r>
            <w:r w:rsidRPr="00D43C02">
              <w:rPr>
                <w:rFonts w:ascii="Times New Roman" w:hAnsi="Times New Roman" w:cs="Times New Roman"/>
                <w:b/>
                <w:bCs/>
                <w:sz w:val="24"/>
                <w:szCs w:val="24"/>
              </w:rPr>
              <w:t xml:space="preserve"> аукционе</w:t>
            </w:r>
            <w:r>
              <w:rPr>
                <w:rFonts w:ascii="Times New Roman" w:hAnsi="Times New Roman" w:cs="Times New Roman"/>
                <w:b/>
                <w:bCs/>
                <w:sz w:val="24"/>
                <w:szCs w:val="24"/>
              </w:rPr>
              <w:t xml:space="preserve"> в электронной форме</w:t>
            </w:r>
          </w:p>
        </w:tc>
      </w:tr>
      <w:tr w:rsidR="00770711" w:rsidRPr="00D43C02" w:rsidTr="003F12B3">
        <w:trPr>
          <w:tblCellSpacing w:w="20" w:type="dxa"/>
        </w:trPr>
        <w:tc>
          <w:tcPr>
            <w:tcW w:w="1733" w:type="dxa"/>
            <w:gridSpan w:val="2"/>
            <w:tcBorders>
              <w:top w:val="single" w:sz="4" w:space="0" w:color="auto"/>
              <w:left w:val="single" w:sz="4" w:space="0" w:color="auto"/>
              <w:bottom w:val="single" w:sz="4" w:space="0" w:color="auto"/>
              <w:right w:val="single" w:sz="4" w:space="0" w:color="auto"/>
            </w:tcBorders>
            <w:shd w:val="clear" w:color="auto" w:fill="FFFFFF"/>
          </w:tcPr>
          <w:p w:rsidR="00770711" w:rsidRPr="00D43C02" w:rsidRDefault="00770711" w:rsidP="00056A7D">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 xml:space="preserve">Размер обеспечения заявки </w:t>
            </w:r>
          </w:p>
          <w:p w:rsidR="00770711" w:rsidRPr="00D43C02" w:rsidRDefault="00770711" w:rsidP="00056A7D">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на участие в аукционе</w:t>
            </w:r>
          </w:p>
        </w:tc>
        <w:tc>
          <w:tcPr>
            <w:tcW w:w="8933" w:type="dxa"/>
            <w:gridSpan w:val="2"/>
            <w:tcBorders>
              <w:top w:val="single" w:sz="4" w:space="0" w:color="auto"/>
              <w:left w:val="single" w:sz="4" w:space="0" w:color="auto"/>
              <w:bottom w:val="single" w:sz="4" w:space="0" w:color="auto"/>
              <w:right w:val="single" w:sz="4" w:space="0" w:color="auto"/>
            </w:tcBorders>
            <w:shd w:val="clear" w:color="auto" w:fill="FFFFFF"/>
          </w:tcPr>
          <w:p w:rsidR="00770711" w:rsidRPr="00945126" w:rsidRDefault="003F12B3" w:rsidP="00056A7D">
            <w:pPr>
              <w:autoSpaceDE w:val="0"/>
              <w:autoSpaceDN w:val="0"/>
              <w:adjustRightInd w:val="0"/>
              <w:jc w:val="both"/>
              <w:outlineLvl w:val="1"/>
              <w:rPr>
                <w:sz w:val="22"/>
                <w:szCs w:val="22"/>
              </w:rPr>
            </w:pPr>
            <w:r>
              <w:rPr>
                <w:sz w:val="22"/>
                <w:szCs w:val="22"/>
              </w:rPr>
              <w:t>5</w:t>
            </w:r>
            <w:r w:rsidR="00770711">
              <w:rPr>
                <w:sz w:val="22"/>
                <w:szCs w:val="22"/>
              </w:rPr>
              <w:t xml:space="preserve"> </w:t>
            </w:r>
            <w:r w:rsidR="00770711" w:rsidRPr="00945126">
              <w:rPr>
                <w:sz w:val="22"/>
                <w:szCs w:val="22"/>
              </w:rPr>
              <w:t>% начальной (максимальной</w:t>
            </w:r>
            <w:r w:rsidR="00770711">
              <w:rPr>
                <w:sz w:val="22"/>
                <w:szCs w:val="22"/>
              </w:rPr>
              <w:t>)</w:t>
            </w:r>
            <w:r w:rsidR="00770711" w:rsidRPr="00945126">
              <w:rPr>
                <w:sz w:val="22"/>
                <w:szCs w:val="22"/>
              </w:rPr>
              <w:t xml:space="preserve"> цены </w:t>
            </w:r>
            <w:r w:rsidR="00770711">
              <w:rPr>
                <w:sz w:val="22"/>
                <w:szCs w:val="22"/>
              </w:rPr>
              <w:t>контракта, что составляет</w:t>
            </w:r>
            <w:r>
              <w:rPr>
                <w:sz w:val="22"/>
                <w:szCs w:val="22"/>
              </w:rPr>
              <w:t xml:space="preserve"> </w:t>
            </w:r>
            <w:r w:rsidRPr="00F45658">
              <w:rPr>
                <w:sz w:val="22"/>
                <w:szCs w:val="22"/>
              </w:rPr>
              <w:t>147 697 рублей 75 копеек</w:t>
            </w:r>
            <w:r w:rsidR="00770711">
              <w:rPr>
                <w:sz w:val="22"/>
                <w:szCs w:val="22"/>
              </w:rPr>
              <w:t>.</w:t>
            </w:r>
          </w:p>
          <w:p w:rsidR="00770711" w:rsidRPr="00755220" w:rsidRDefault="00770711" w:rsidP="003F12B3">
            <w:pPr>
              <w:autoSpaceDE w:val="0"/>
              <w:autoSpaceDN w:val="0"/>
              <w:adjustRightInd w:val="0"/>
              <w:jc w:val="both"/>
              <w:outlineLvl w:val="1"/>
              <w:rPr>
                <w:i/>
                <w:iCs/>
                <w:sz w:val="22"/>
                <w:szCs w:val="22"/>
              </w:rPr>
            </w:pPr>
            <w:r w:rsidRPr="00880FF1">
              <w:rPr>
                <w:sz w:val="22"/>
                <w:szCs w:val="22"/>
              </w:rPr>
              <w:t>Требование обеспечения заявки на участие в открытом аукционе в равной мере распространяется на всех участников размещения заказа</w:t>
            </w:r>
            <w:r>
              <w:rPr>
                <w:sz w:val="22"/>
                <w:szCs w:val="22"/>
              </w:rPr>
              <w:t>.</w:t>
            </w:r>
            <w:r w:rsidRPr="00755220">
              <w:rPr>
                <w:i/>
                <w:iCs/>
                <w:sz w:val="22"/>
                <w:szCs w:val="22"/>
              </w:rPr>
              <w:t xml:space="preserve"> </w:t>
            </w:r>
          </w:p>
        </w:tc>
      </w:tr>
      <w:tr w:rsidR="00770711" w:rsidRPr="00D43C02" w:rsidTr="003F12B3">
        <w:trPr>
          <w:tblCellSpacing w:w="20" w:type="dxa"/>
        </w:trPr>
        <w:tc>
          <w:tcPr>
            <w:tcW w:w="10706" w:type="dxa"/>
            <w:gridSpan w:val="4"/>
            <w:tcBorders>
              <w:top w:val="single" w:sz="4" w:space="0" w:color="auto"/>
              <w:left w:val="single" w:sz="4" w:space="0" w:color="auto"/>
              <w:bottom w:val="single" w:sz="4" w:space="0" w:color="auto"/>
              <w:right w:val="single" w:sz="4" w:space="0" w:color="auto"/>
            </w:tcBorders>
            <w:shd w:val="clear" w:color="auto" w:fill="00FFFF"/>
          </w:tcPr>
          <w:p w:rsidR="00770711" w:rsidRPr="00D43C02" w:rsidRDefault="00770711" w:rsidP="00056A7D">
            <w:pPr>
              <w:pStyle w:val="ConsPlusNormal"/>
              <w:widowControl/>
              <w:ind w:firstLine="0"/>
              <w:jc w:val="both"/>
              <w:rPr>
                <w:rFonts w:ascii="Times New Roman" w:hAnsi="Times New Roman" w:cs="Times New Roman"/>
                <w:b/>
                <w:bCs/>
                <w:sz w:val="24"/>
                <w:szCs w:val="24"/>
              </w:rPr>
            </w:pPr>
            <w:r w:rsidRPr="00D43C02">
              <w:rPr>
                <w:rFonts w:ascii="Times New Roman" w:hAnsi="Times New Roman" w:cs="Times New Roman"/>
                <w:b/>
                <w:bCs/>
                <w:sz w:val="24"/>
                <w:szCs w:val="24"/>
                <w:lang w:val="en-US"/>
              </w:rPr>
              <w:t>VI</w:t>
            </w:r>
            <w:r w:rsidRPr="00D43C02">
              <w:rPr>
                <w:rFonts w:ascii="Times New Roman" w:hAnsi="Times New Roman" w:cs="Times New Roman"/>
                <w:b/>
                <w:bCs/>
                <w:sz w:val="24"/>
                <w:szCs w:val="24"/>
              </w:rPr>
              <w:t>.</w:t>
            </w:r>
            <w:r>
              <w:rPr>
                <w:rFonts w:ascii="Times New Roman" w:hAnsi="Times New Roman" w:cs="Times New Roman"/>
                <w:b/>
                <w:bCs/>
                <w:sz w:val="24"/>
                <w:szCs w:val="24"/>
              </w:rPr>
              <w:t> Сроки подачи заявок на участие в открытом аукционе в электронной форме, сроки рассмотрения таких заявок. Дата проведения открытого аукциона в электронной форме</w:t>
            </w:r>
          </w:p>
        </w:tc>
      </w:tr>
      <w:tr w:rsidR="00D55B79" w:rsidRPr="00D43C02" w:rsidTr="003F12B3">
        <w:trPr>
          <w:tblCellSpacing w:w="20" w:type="dxa"/>
        </w:trPr>
        <w:tc>
          <w:tcPr>
            <w:tcW w:w="1733" w:type="dxa"/>
            <w:gridSpan w:val="2"/>
            <w:tcBorders>
              <w:top w:val="single" w:sz="4" w:space="0" w:color="auto"/>
              <w:left w:val="single" w:sz="4" w:space="0" w:color="auto"/>
              <w:bottom w:val="single" w:sz="4" w:space="0" w:color="auto"/>
              <w:right w:val="single" w:sz="4" w:space="0" w:color="auto"/>
            </w:tcBorders>
            <w:shd w:val="clear" w:color="auto" w:fill="FFFFFF"/>
          </w:tcPr>
          <w:p w:rsidR="00D55B79" w:rsidRPr="00D43C02" w:rsidRDefault="00D55B79" w:rsidP="00056A7D">
            <w:pPr>
              <w:autoSpaceDE w:val="0"/>
              <w:autoSpaceDN w:val="0"/>
              <w:adjustRightInd w:val="0"/>
              <w:jc w:val="both"/>
              <w:outlineLvl w:val="1"/>
              <w:rPr>
                <w:sz w:val="22"/>
                <w:szCs w:val="22"/>
              </w:rPr>
            </w:pPr>
            <w:r>
              <w:rPr>
                <w:sz w:val="22"/>
                <w:szCs w:val="22"/>
              </w:rPr>
              <w:t>Дата и время окончания срока подачи заявок на участие в открытом аукционе в электронной форме</w:t>
            </w:r>
          </w:p>
        </w:tc>
        <w:tc>
          <w:tcPr>
            <w:tcW w:w="8933" w:type="dxa"/>
            <w:gridSpan w:val="2"/>
            <w:tcBorders>
              <w:top w:val="single" w:sz="4" w:space="0" w:color="auto"/>
              <w:left w:val="single" w:sz="4" w:space="0" w:color="auto"/>
              <w:bottom w:val="single" w:sz="4" w:space="0" w:color="auto"/>
              <w:right w:val="single" w:sz="4" w:space="0" w:color="auto"/>
            </w:tcBorders>
            <w:shd w:val="clear" w:color="auto" w:fill="FFFFFF"/>
          </w:tcPr>
          <w:p w:rsidR="00D55B79" w:rsidRPr="00A25701" w:rsidRDefault="00D55B79" w:rsidP="0080619B">
            <w:pPr>
              <w:pStyle w:val="ConsPlusNormal"/>
              <w:widowControl/>
              <w:ind w:firstLine="0"/>
              <w:jc w:val="both"/>
              <w:rPr>
                <w:rFonts w:ascii="Times New Roman" w:hAnsi="Times New Roman" w:cs="Times New Roman"/>
                <w:sz w:val="22"/>
                <w:szCs w:val="22"/>
              </w:rPr>
            </w:pPr>
          </w:p>
          <w:p w:rsidR="00D55B79" w:rsidRPr="00A25701" w:rsidRDefault="00D55B79" w:rsidP="0080619B">
            <w:pPr>
              <w:pStyle w:val="ConsPlusNormal"/>
              <w:widowControl/>
              <w:ind w:firstLine="0"/>
              <w:jc w:val="both"/>
              <w:rPr>
                <w:rFonts w:ascii="Times New Roman" w:hAnsi="Times New Roman" w:cs="Times New Roman"/>
                <w:sz w:val="22"/>
                <w:szCs w:val="22"/>
              </w:rPr>
            </w:pPr>
          </w:p>
          <w:p w:rsidR="00D55B79" w:rsidRPr="00A25701" w:rsidRDefault="00D55B79" w:rsidP="0080619B">
            <w:pPr>
              <w:pStyle w:val="ConsPlusNormal"/>
              <w:widowControl/>
              <w:ind w:firstLine="0"/>
              <w:jc w:val="both"/>
              <w:rPr>
                <w:rFonts w:ascii="Times New Roman" w:hAnsi="Times New Roman" w:cs="Times New Roman"/>
                <w:sz w:val="22"/>
                <w:szCs w:val="22"/>
              </w:rPr>
            </w:pPr>
            <w:r w:rsidRPr="00A25701">
              <w:rPr>
                <w:rFonts w:ascii="Times New Roman" w:hAnsi="Times New Roman" w:cs="Times New Roman"/>
                <w:sz w:val="22"/>
                <w:szCs w:val="22"/>
              </w:rPr>
              <w:t>17.09.2012г.</w:t>
            </w:r>
          </w:p>
          <w:p w:rsidR="00D55B79" w:rsidRPr="00A25701" w:rsidRDefault="00D55B79" w:rsidP="0080619B">
            <w:pPr>
              <w:pStyle w:val="ConsPlusNormal"/>
              <w:widowControl/>
              <w:ind w:firstLine="0"/>
              <w:jc w:val="both"/>
              <w:rPr>
                <w:rFonts w:ascii="Times New Roman" w:hAnsi="Times New Roman" w:cs="Times New Roman"/>
                <w:sz w:val="22"/>
                <w:szCs w:val="22"/>
              </w:rPr>
            </w:pPr>
            <w:r w:rsidRPr="00A25701">
              <w:rPr>
                <w:rFonts w:ascii="Times New Roman" w:hAnsi="Times New Roman" w:cs="Times New Roman"/>
                <w:sz w:val="22"/>
                <w:szCs w:val="22"/>
              </w:rPr>
              <w:t>09:00 (время местное)</w:t>
            </w:r>
          </w:p>
        </w:tc>
      </w:tr>
      <w:tr w:rsidR="00D55B79" w:rsidRPr="00D43C02" w:rsidTr="003F12B3">
        <w:trPr>
          <w:tblCellSpacing w:w="20" w:type="dxa"/>
        </w:trPr>
        <w:tc>
          <w:tcPr>
            <w:tcW w:w="1733" w:type="dxa"/>
            <w:gridSpan w:val="2"/>
            <w:tcBorders>
              <w:top w:val="single" w:sz="4" w:space="0" w:color="auto"/>
              <w:left w:val="single" w:sz="4" w:space="0" w:color="auto"/>
              <w:bottom w:val="single" w:sz="4" w:space="0" w:color="auto"/>
              <w:right w:val="single" w:sz="4" w:space="0" w:color="auto"/>
            </w:tcBorders>
            <w:shd w:val="clear" w:color="auto" w:fill="FFFFFF"/>
          </w:tcPr>
          <w:p w:rsidR="00D55B79" w:rsidRDefault="00D55B79" w:rsidP="00056A7D">
            <w:pPr>
              <w:autoSpaceDE w:val="0"/>
              <w:autoSpaceDN w:val="0"/>
              <w:adjustRightInd w:val="0"/>
              <w:outlineLvl w:val="1"/>
              <w:rPr>
                <w:sz w:val="22"/>
                <w:szCs w:val="22"/>
              </w:rPr>
            </w:pPr>
            <w:r>
              <w:rPr>
                <w:sz w:val="22"/>
                <w:szCs w:val="22"/>
              </w:rPr>
              <w:t>Дата окончания срока рассмотрения первых частей</w:t>
            </w:r>
          </w:p>
          <w:p w:rsidR="00D55B79" w:rsidRPr="00D43C02" w:rsidRDefault="00D55B79" w:rsidP="00056A7D">
            <w:pPr>
              <w:autoSpaceDE w:val="0"/>
              <w:autoSpaceDN w:val="0"/>
              <w:adjustRightInd w:val="0"/>
              <w:outlineLvl w:val="1"/>
              <w:rPr>
                <w:sz w:val="22"/>
                <w:szCs w:val="22"/>
              </w:rPr>
            </w:pPr>
            <w:r>
              <w:rPr>
                <w:sz w:val="22"/>
                <w:szCs w:val="22"/>
              </w:rPr>
              <w:t>заявок на участие в открытом аукционе в электронной форме</w:t>
            </w:r>
          </w:p>
        </w:tc>
        <w:tc>
          <w:tcPr>
            <w:tcW w:w="8933" w:type="dxa"/>
            <w:gridSpan w:val="2"/>
            <w:tcBorders>
              <w:top w:val="single" w:sz="4" w:space="0" w:color="auto"/>
              <w:left w:val="single" w:sz="4" w:space="0" w:color="auto"/>
              <w:bottom w:val="single" w:sz="4" w:space="0" w:color="auto"/>
              <w:right w:val="single" w:sz="4" w:space="0" w:color="auto"/>
            </w:tcBorders>
            <w:shd w:val="clear" w:color="auto" w:fill="FFFFFF"/>
          </w:tcPr>
          <w:p w:rsidR="00D55B79" w:rsidRPr="00A25701" w:rsidRDefault="00D55B79" w:rsidP="0080619B">
            <w:pPr>
              <w:pStyle w:val="ConsPlusNormal"/>
              <w:widowControl/>
              <w:ind w:firstLine="0"/>
              <w:jc w:val="both"/>
              <w:rPr>
                <w:rFonts w:ascii="Times New Roman" w:hAnsi="Times New Roman" w:cs="Times New Roman"/>
                <w:sz w:val="22"/>
                <w:szCs w:val="22"/>
              </w:rPr>
            </w:pPr>
          </w:p>
          <w:p w:rsidR="00D55B79" w:rsidRPr="00A25701" w:rsidRDefault="00D55B79" w:rsidP="0080619B">
            <w:pPr>
              <w:pStyle w:val="ConsPlusNormal"/>
              <w:widowControl/>
              <w:ind w:firstLine="0"/>
              <w:jc w:val="both"/>
              <w:rPr>
                <w:rFonts w:ascii="Times New Roman" w:hAnsi="Times New Roman" w:cs="Times New Roman"/>
                <w:sz w:val="22"/>
                <w:szCs w:val="22"/>
              </w:rPr>
            </w:pPr>
          </w:p>
          <w:p w:rsidR="00D55B79" w:rsidRPr="00A25701" w:rsidRDefault="00D55B79" w:rsidP="0080619B">
            <w:pPr>
              <w:pStyle w:val="ConsPlusNormal"/>
              <w:widowControl/>
              <w:ind w:firstLine="0"/>
              <w:jc w:val="both"/>
              <w:rPr>
                <w:rFonts w:ascii="Times New Roman" w:hAnsi="Times New Roman" w:cs="Times New Roman"/>
                <w:sz w:val="22"/>
                <w:szCs w:val="22"/>
              </w:rPr>
            </w:pPr>
          </w:p>
          <w:p w:rsidR="00D55B79" w:rsidRPr="00A25701" w:rsidRDefault="00D55B79" w:rsidP="0080619B">
            <w:pPr>
              <w:pStyle w:val="ConsPlusNormal"/>
              <w:widowControl/>
              <w:ind w:firstLine="0"/>
              <w:jc w:val="both"/>
              <w:rPr>
                <w:rFonts w:ascii="Times New Roman" w:hAnsi="Times New Roman" w:cs="Times New Roman"/>
                <w:sz w:val="22"/>
                <w:szCs w:val="22"/>
              </w:rPr>
            </w:pPr>
            <w:r w:rsidRPr="00A25701">
              <w:rPr>
                <w:rFonts w:ascii="Times New Roman" w:hAnsi="Times New Roman" w:cs="Times New Roman"/>
                <w:sz w:val="22"/>
                <w:szCs w:val="22"/>
              </w:rPr>
              <w:t>24.09.2012г.</w:t>
            </w:r>
          </w:p>
        </w:tc>
      </w:tr>
      <w:tr w:rsidR="00D55B79" w:rsidRPr="00D43C02" w:rsidTr="003F12B3">
        <w:trPr>
          <w:tblCellSpacing w:w="20" w:type="dxa"/>
        </w:trPr>
        <w:tc>
          <w:tcPr>
            <w:tcW w:w="1733" w:type="dxa"/>
            <w:gridSpan w:val="2"/>
            <w:tcBorders>
              <w:top w:val="single" w:sz="4" w:space="0" w:color="auto"/>
              <w:left w:val="single" w:sz="4" w:space="0" w:color="auto"/>
              <w:bottom w:val="single" w:sz="4" w:space="0" w:color="auto"/>
              <w:right w:val="single" w:sz="4" w:space="0" w:color="auto"/>
            </w:tcBorders>
            <w:shd w:val="clear" w:color="auto" w:fill="FFFFFF"/>
          </w:tcPr>
          <w:p w:rsidR="00D55B79" w:rsidRPr="00D43C02" w:rsidRDefault="00D55B79" w:rsidP="00056A7D">
            <w:pPr>
              <w:autoSpaceDE w:val="0"/>
              <w:autoSpaceDN w:val="0"/>
              <w:adjustRightInd w:val="0"/>
              <w:jc w:val="both"/>
              <w:outlineLvl w:val="1"/>
              <w:rPr>
                <w:sz w:val="22"/>
                <w:szCs w:val="22"/>
              </w:rPr>
            </w:pPr>
            <w:r>
              <w:rPr>
                <w:sz w:val="22"/>
                <w:szCs w:val="22"/>
              </w:rPr>
              <w:t xml:space="preserve">Дата </w:t>
            </w:r>
            <w:r>
              <w:rPr>
                <w:sz w:val="22"/>
                <w:szCs w:val="22"/>
              </w:rPr>
              <w:lastRenderedPageBreak/>
              <w:t>проведения открытого аукциона в электронной форме</w:t>
            </w:r>
          </w:p>
        </w:tc>
        <w:tc>
          <w:tcPr>
            <w:tcW w:w="8933" w:type="dxa"/>
            <w:gridSpan w:val="2"/>
            <w:tcBorders>
              <w:top w:val="single" w:sz="4" w:space="0" w:color="auto"/>
              <w:left w:val="single" w:sz="4" w:space="0" w:color="auto"/>
              <w:bottom w:val="single" w:sz="4" w:space="0" w:color="auto"/>
              <w:right w:val="single" w:sz="4" w:space="0" w:color="auto"/>
            </w:tcBorders>
            <w:shd w:val="clear" w:color="auto" w:fill="FFFFFF"/>
          </w:tcPr>
          <w:p w:rsidR="00D55B79" w:rsidRPr="00A25701" w:rsidRDefault="00D55B79" w:rsidP="0080619B">
            <w:pPr>
              <w:autoSpaceDE w:val="0"/>
              <w:autoSpaceDN w:val="0"/>
              <w:adjustRightInd w:val="0"/>
              <w:jc w:val="both"/>
              <w:outlineLvl w:val="1"/>
              <w:rPr>
                <w:sz w:val="22"/>
                <w:szCs w:val="22"/>
              </w:rPr>
            </w:pPr>
          </w:p>
          <w:p w:rsidR="00D55B79" w:rsidRPr="00A25701" w:rsidRDefault="00D55B79" w:rsidP="0080619B">
            <w:pPr>
              <w:autoSpaceDE w:val="0"/>
              <w:autoSpaceDN w:val="0"/>
              <w:adjustRightInd w:val="0"/>
              <w:jc w:val="both"/>
              <w:outlineLvl w:val="1"/>
              <w:rPr>
                <w:sz w:val="22"/>
                <w:szCs w:val="22"/>
              </w:rPr>
            </w:pPr>
          </w:p>
          <w:p w:rsidR="00D55B79" w:rsidRPr="00A25701" w:rsidRDefault="00D55B79" w:rsidP="0080619B">
            <w:pPr>
              <w:autoSpaceDE w:val="0"/>
              <w:autoSpaceDN w:val="0"/>
              <w:adjustRightInd w:val="0"/>
              <w:jc w:val="both"/>
              <w:outlineLvl w:val="1"/>
              <w:rPr>
                <w:sz w:val="22"/>
                <w:szCs w:val="22"/>
              </w:rPr>
            </w:pPr>
            <w:r w:rsidRPr="00A25701">
              <w:rPr>
                <w:sz w:val="22"/>
                <w:szCs w:val="22"/>
              </w:rPr>
              <w:t>27.09.2012г</w:t>
            </w:r>
          </w:p>
        </w:tc>
      </w:tr>
      <w:tr w:rsidR="00770711" w:rsidRPr="00D43C02" w:rsidTr="003F12B3">
        <w:trPr>
          <w:tblCellSpacing w:w="20" w:type="dxa"/>
        </w:trPr>
        <w:tc>
          <w:tcPr>
            <w:tcW w:w="10706" w:type="dxa"/>
            <w:gridSpan w:val="4"/>
            <w:tcBorders>
              <w:top w:val="single" w:sz="4" w:space="0" w:color="auto"/>
              <w:left w:val="single" w:sz="4" w:space="0" w:color="auto"/>
              <w:bottom w:val="single" w:sz="4" w:space="0" w:color="auto"/>
              <w:right w:val="single" w:sz="4" w:space="0" w:color="auto"/>
            </w:tcBorders>
            <w:shd w:val="clear" w:color="auto" w:fill="00FFFF"/>
          </w:tcPr>
          <w:p w:rsidR="00770711" w:rsidRPr="00D43C02" w:rsidRDefault="00770711" w:rsidP="00056A7D">
            <w:pPr>
              <w:pStyle w:val="3"/>
              <w:numPr>
                <w:ilvl w:val="0"/>
                <w:numId w:val="0"/>
              </w:numPr>
              <w:rPr>
                <w:b/>
                <w:bCs/>
              </w:rPr>
            </w:pPr>
            <w:r>
              <w:rPr>
                <w:b/>
                <w:bCs/>
                <w:lang w:val="en-US"/>
              </w:rPr>
              <w:lastRenderedPageBreak/>
              <w:t>VII</w:t>
            </w:r>
            <w:r w:rsidRPr="00D43C02">
              <w:rPr>
                <w:b/>
                <w:bCs/>
              </w:rPr>
              <w:t>. Обеспечение исполнения контракта</w:t>
            </w:r>
          </w:p>
        </w:tc>
      </w:tr>
      <w:tr w:rsidR="00770711" w:rsidRPr="000B7B0E" w:rsidTr="003F12B3">
        <w:trPr>
          <w:tblCellSpacing w:w="20" w:type="dxa"/>
        </w:trPr>
        <w:tc>
          <w:tcPr>
            <w:tcW w:w="1733" w:type="dxa"/>
            <w:gridSpan w:val="2"/>
            <w:shd w:val="clear" w:color="auto" w:fill="FFFFFF"/>
          </w:tcPr>
          <w:p w:rsidR="00770711" w:rsidRPr="00D43C02" w:rsidRDefault="00770711" w:rsidP="00056A7D">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Размер обеспечения исполнения контракта</w:t>
            </w:r>
          </w:p>
        </w:tc>
        <w:tc>
          <w:tcPr>
            <w:tcW w:w="8933" w:type="dxa"/>
            <w:gridSpan w:val="2"/>
            <w:shd w:val="clear" w:color="auto" w:fill="FFFFFF"/>
          </w:tcPr>
          <w:p w:rsidR="009237AC" w:rsidRDefault="009237AC" w:rsidP="003F12B3">
            <w:pPr>
              <w:pStyle w:val="3"/>
              <w:numPr>
                <w:ilvl w:val="0"/>
                <w:numId w:val="0"/>
              </w:numPr>
              <w:rPr>
                <w:sz w:val="22"/>
                <w:szCs w:val="22"/>
              </w:rPr>
            </w:pPr>
          </w:p>
          <w:p w:rsidR="00770711" w:rsidRPr="00D43C02" w:rsidRDefault="009237AC" w:rsidP="009237AC">
            <w:pPr>
              <w:pStyle w:val="3"/>
              <w:numPr>
                <w:ilvl w:val="0"/>
                <w:numId w:val="0"/>
              </w:numPr>
              <w:rPr>
                <w:sz w:val="22"/>
                <w:szCs w:val="22"/>
              </w:rPr>
            </w:pPr>
            <w:r>
              <w:rPr>
                <w:sz w:val="22"/>
                <w:szCs w:val="22"/>
              </w:rPr>
              <w:t>1</w:t>
            </w:r>
            <w:r w:rsidR="00770711">
              <w:rPr>
                <w:sz w:val="22"/>
                <w:szCs w:val="22"/>
              </w:rPr>
              <w:t xml:space="preserve">0 </w:t>
            </w:r>
            <w:r w:rsidR="00770711" w:rsidRPr="00D43C02">
              <w:rPr>
                <w:sz w:val="22"/>
                <w:szCs w:val="22"/>
              </w:rPr>
              <w:t xml:space="preserve">% начальной (максимальной) цены </w:t>
            </w:r>
            <w:r w:rsidR="003F12B3">
              <w:rPr>
                <w:sz w:val="22"/>
                <w:szCs w:val="22"/>
              </w:rPr>
              <w:t>к</w:t>
            </w:r>
            <w:r w:rsidR="00D55B79">
              <w:rPr>
                <w:sz w:val="22"/>
                <w:szCs w:val="22"/>
              </w:rPr>
              <w:t xml:space="preserve">онтракта, что составляет </w:t>
            </w:r>
            <w:r>
              <w:rPr>
                <w:sz w:val="22"/>
                <w:szCs w:val="22"/>
              </w:rPr>
              <w:t>295 395</w:t>
            </w:r>
            <w:r w:rsidR="00770711">
              <w:rPr>
                <w:sz w:val="22"/>
                <w:szCs w:val="22"/>
              </w:rPr>
              <w:t xml:space="preserve"> рублей</w:t>
            </w:r>
            <w:r w:rsidR="00D55B79">
              <w:rPr>
                <w:sz w:val="22"/>
                <w:szCs w:val="22"/>
              </w:rPr>
              <w:t xml:space="preserve"> 50 копеек</w:t>
            </w:r>
            <w:r w:rsidR="00770711">
              <w:rPr>
                <w:sz w:val="22"/>
                <w:szCs w:val="22"/>
              </w:rPr>
              <w:t xml:space="preserve">. </w:t>
            </w:r>
          </w:p>
        </w:tc>
      </w:tr>
      <w:tr w:rsidR="00770711" w:rsidRPr="000B7B0E" w:rsidTr="003F12B3">
        <w:trPr>
          <w:tblCellSpacing w:w="20" w:type="dxa"/>
        </w:trPr>
        <w:tc>
          <w:tcPr>
            <w:tcW w:w="1733" w:type="dxa"/>
            <w:gridSpan w:val="2"/>
            <w:shd w:val="clear" w:color="auto" w:fill="FFFFFF"/>
          </w:tcPr>
          <w:p w:rsidR="00770711" w:rsidRPr="00D05031" w:rsidRDefault="00770711" w:rsidP="00056A7D">
            <w:pPr>
              <w:pStyle w:val="ConsPlusNormal"/>
              <w:widowControl/>
              <w:ind w:firstLine="0"/>
              <w:rPr>
                <w:rFonts w:ascii="Times New Roman" w:hAnsi="Times New Roman" w:cs="Times New Roman"/>
                <w:sz w:val="22"/>
                <w:szCs w:val="22"/>
              </w:rPr>
            </w:pPr>
            <w:r w:rsidRPr="00D05031">
              <w:rPr>
                <w:rFonts w:ascii="Times New Roman" w:hAnsi="Times New Roman" w:cs="Times New Roman"/>
                <w:sz w:val="22"/>
                <w:szCs w:val="22"/>
              </w:rPr>
              <w:t>Срок предоставления обеспечения исполнения контракта</w:t>
            </w:r>
          </w:p>
        </w:tc>
        <w:tc>
          <w:tcPr>
            <w:tcW w:w="8933" w:type="dxa"/>
            <w:gridSpan w:val="2"/>
            <w:shd w:val="clear" w:color="auto" w:fill="FFFFFF"/>
          </w:tcPr>
          <w:p w:rsidR="00770711" w:rsidRDefault="00770711" w:rsidP="00056A7D">
            <w:pPr>
              <w:autoSpaceDE w:val="0"/>
              <w:autoSpaceDN w:val="0"/>
              <w:adjustRightInd w:val="0"/>
              <w:ind w:firstLine="175"/>
              <w:jc w:val="both"/>
              <w:outlineLvl w:val="1"/>
              <w:rPr>
                <w:sz w:val="22"/>
                <w:szCs w:val="22"/>
              </w:rPr>
            </w:pPr>
            <w:r w:rsidRPr="00D05031">
              <w:rPr>
                <w:sz w:val="22"/>
                <w:szCs w:val="22"/>
              </w:rPr>
              <w:t>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 подписанный электронной цифровой подписью лица, имеющего право действовать от имени участника открытого аукциона, а также подписанный электронной цифровой подписью указанного лица документ об обеспечении исполнения контракта</w:t>
            </w:r>
            <w:r>
              <w:rPr>
                <w:sz w:val="22"/>
                <w:szCs w:val="22"/>
              </w:rPr>
              <w:t>, или протокол разногласий.</w:t>
            </w:r>
          </w:p>
          <w:p w:rsidR="00770711" w:rsidRPr="00D05031" w:rsidRDefault="00770711" w:rsidP="00056A7D">
            <w:pPr>
              <w:autoSpaceDE w:val="0"/>
              <w:autoSpaceDN w:val="0"/>
              <w:adjustRightInd w:val="0"/>
              <w:ind w:firstLine="175"/>
              <w:jc w:val="both"/>
              <w:outlineLvl w:val="1"/>
              <w:rPr>
                <w:sz w:val="22"/>
                <w:szCs w:val="22"/>
              </w:rPr>
            </w:pPr>
            <w:r>
              <w:rPr>
                <w:sz w:val="22"/>
                <w:szCs w:val="22"/>
              </w:rPr>
              <w:t>Обеспечение исполнения контракта предоставляется в сроки, определенные статьей 41.12 Федерального закона от 21.07.2005 № 94-ФЗ.</w:t>
            </w:r>
          </w:p>
        </w:tc>
      </w:tr>
      <w:tr w:rsidR="00770711" w:rsidRPr="000B7B0E" w:rsidTr="003F12B3">
        <w:trPr>
          <w:tblCellSpacing w:w="20" w:type="dxa"/>
        </w:trPr>
        <w:tc>
          <w:tcPr>
            <w:tcW w:w="1733" w:type="dxa"/>
            <w:gridSpan w:val="2"/>
            <w:shd w:val="clear" w:color="auto" w:fill="FFFFFF"/>
          </w:tcPr>
          <w:p w:rsidR="00770711" w:rsidRPr="00D43C02" w:rsidRDefault="00770711" w:rsidP="00056A7D">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Порядок предоставления обеспечения исполнения контракта</w:t>
            </w:r>
          </w:p>
        </w:tc>
        <w:tc>
          <w:tcPr>
            <w:tcW w:w="8933" w:type="dxa"/>
            <w:gridSpan w:val="2"/>
            <w:shd w:val="clear" w:color="auto" w:fill="FFFFFF"/>
          </w:tcPr>
          <w:p w:rsidR="00770711" w:rsidRDefault="00770711" w:rsidP="00056A7D">
            <w:pPr>
              <w:autoSpaceDE w:val="0"/>
              <w:autoSpaceDN w:val="0"/>
              <w:adjustRightInd w:val="0"/>
              <w:ind w:firstLine="175"/>
              <w:jc w:val="both"/>
              <w:outlineLvl w:val="1"/>
              <w:rPr>
                <w:sz w:val="22"/>
                <w:szCs w:val="22"/>
              </w:rPr>
            </w:pPr>
            <w:r>
              <w:rPr>
                <w:sz w:val="22"/>
                <w:szCs w:val="22"/>
              </w:rPr>
              <w:t>Контракт заключается только после предоставления участником открытого аукциона в электронной форме, с которым заключается контракт:</w:t>
            </w:r>
          </w:p>
          <w:p w:rsidR="00770711" w:rsidRDefault="00770711" w:rsidP="00056A7D">
            <w:pPr>
              <w:numPr>
                <w:ilvl w:val="0"/>
                <w:numId w:val="10"/>
              </w:numPr>
              <w:autoSpaceDE w:val="0"/>
              <w:autoSpaceDN w:val="0"/>
              <w:adjustRightInd w:val="0"/>
              <w:jc w:val="both"/>
              <w:outlineLvl w:val="1"/>
              <w:rPr>
                <w:sz w:val="22"/>
                <w:szCs w:val="22"/>
              </w:rPr>
            </w:pPr>
            <w:r>
              <w:rPr>
                <w:sz w:val="22"/>
                <w:szCs w:val="22"/>
              </w:rPr>
              <w:t xml:space="preserve">безотзывной банковской гарантии, выданной банком или иной кредитной организацией, </w:t>
            </w:r>
          </w:p>
          <w:p w:rsidR="00770711" w:rsidRPr="00BA31EF" w:rsidRDefault="00770711" w:rsidP="00056A7D">
            <w:pPr>
              <w:numPr>
                <w:ilvl w:val="0"/>
                <w:numId w:val="10"/>
              </w:numPr>
              <w:autoSpaceDE w:val="0"/>
              <w:autoSpaceDN w:val="0"/>
              <w:adjustRightInd w:val="0"/>
              <w:jc w:val="both"/>
              <w:outlineLvl w:val="1"/>
              <w:rPr>
                <w:sz w:val="22"/>
                <w:szCs w:val="22"/>
              </w:rPr>
            </w:pPr>
            <w:r>
              <w:rPr>
                <w:sz w:val="22"/>
                <w:szCs w:val="22"/>
              </w:rPr>
              <w:t xml:space="preserve">передачи заказчику в залог денежных средств, в том числе в форме вклада (депозита) </w:t>
            </w:r>
            <w:r w:rsidRPr="00BA31EF">
              <w:rPr>
                <w:sz w:val="22"/>
                <w:szCs w:val="22"/>
              </w:rPr>
              <w:t xml:space="preserve">в размере обеспечения исполнения контракта, установленном документацией об открытом аукционе в электронной форме. </w:t>
            </w:r>
          </w:p>
          <w:p w:rsidR="00770711" w:rsidRDefault="00770711" w:rsidP="00056A7D">
            <w:pPr>
              <w:autoSpaceDE w:val="0"/>
              <w:autoSpaceDN w:val="0"/>
              <w:adjustRightInd w:val="0"/>
              <w:ind w:firstLine="175"/>
              <w:jc w:val="both"/>
              <w:outlineLvl w:val="1"/>
              <w:rPr>
                <w:sz w:val="22"/>
                <w:szCs w:val="22"/>
              </w:rPr>
            </w:pPr>
            <w:r>
              <w:rPr>
                <w:sz w:val="22"/>
                <w:szCs w:val="22"/>
              </w:rPr>
              <w:t>Способ обеспечения исполнения контракта определяется таким участником открытого аукциона в электронной форме самостоятельно.</w:t>
            </w:r>
          </w:p>
          <w:p w:rsidR="00770711" w:rsidRDefault="00770711" w:rsidP="00056A7D">
            <w:pPr>
              <w:pStyle w:val="3"/>
              <w:numPr>
                <w:ilvl w:val="0"/>
                <w:numId w:val="0"/>
              </w:numPr>
              <w:ind w:firstLine="258"/>
              <w:rPr>
                <w:sz w:val="22"/>
                <w:szCs w:val="22"/>
              </w:rPr>
            </w:pPr>
            <w:r w:rsidRPr="004D4A81">
              <w:rPr>
                <w:sz w:val="22"/>
                <w:szCs w:val="22"/>
              </w:rPr>
              <w:t>Если участником открытого аукциона в электронной форме, с которым заключается контракт, является бюджетное учреждение, предоставление обеспечения исполнения контракта не требуется.</w:t>
            </w:r>
          </w:p>
          <w:p w:rsidR="00770711" w:rsidRPr="00D43C02" w:rsidRDefault="00770711" w:rsidP="00056A7D">
            <w:pPr>
              <w:pStyle w:val="3"/>
              <w:numPr>
                <w:ilvl w:val="0"/>
                <w:numId w:val="0"/>
              </w:numPr>
              <w:ind w:firstLine="258"/>
              <w:rPr>
                <w:i/>
                <w:iCs/>
                <w:sz w:val="22"/>
                <w:szCs w:val="22"/>
              </w:rPr>
            </w:pPr>
            <w:proofErr w:type="gramStart"/>
            <w:r w:rsidRPr="008447B3">
              <w:rPr>
                <w:sz w:val="22"/>
                <w:szCs w:val="22"/>
              </w:rPr>
              <w:t xml:space="preserve">В случае если по каким-либо причинам обеспечение исполнения контракта перестало быть действительным, закончило свое действие или иным образом перестало обеспечивать исполнение поставщиком (исполнителем, подрядчиком) своих обязательств по контракту, соответствующий поставщик (исполнитель, подрядчик) должен в течение </w:t>
            </w:r>
            <w:r>
              <w:rPr>
                <w:sz w:val="22"/>
                <w:szCs w:val="22"/>
              </w:rPr>
              <w:t>10</w:t>
            </w:r>
            <w:r w:rsidRPr="008447B3">
              <w:rPr>
                <w:sz w:val="22"/>
                <w:szCs w:val="22"/>
              </w:rPr>
              <w:t>(</w:t>
            </w:r>
            <w:r>
              <w:rPr>
                <w:sz w:val="22"/>
                <w:szCs w:val="22"/>
              </w:rPr>
              <w:t>десяти</w:t>
            </w:r>
            <w:r w:rsidRPr="008447B3">
              <w:rPr>
                <w:sz w:val="22"/>
                <w:szCs w:val="22"/>
              </w:rPr>
              <w:t>) банковских дней предоставить заказчику иное (новое) обеспечение исполнения контракта на тех</w:t>
            </w:r>
            <w:r>
              <w:rPr>
                <w:sz w:val="22"/>
                <w:szCs w:val="22"/>
              </w:rPr>
              <w:t xml:space="preserve"> же условиях и в том же размере. </w:t>
            </w:r>
            <w:proofErr w:type="gramEnd"/>
          </w:p>
        </w:tc>
      </w:tr>
      <w:tr w:rsidR="00770711" w:rsidRPr="000B7B0E" w:rsidTr="003F12B3">
        <w:trPr>
          <w:tblCellSpacing w:w="20" w:type="dxa"/>
        </w:trPr>
        <w:tc>
          <w:tcPr>
            <w:tcW w:w="1733" w:type="dxa"/>
            <w:gridSpan w:val="2"/>
            <w:shd w:val="clear" w:color="auto" w:fill="FFFFFF"/>
          </w:tcPr>
          <w:p w:rsidR="00770711" w:rsidRPr="00D43C02" w:rsidRDefault="00770711" w:rsidP="00056A7D">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Безотзывная банковская гарантия</w:t>
            </w:r>
          </w:p>
        </w:tc>
        <w:tc>
          <w:tcPr>
            <w:tcW w:w="8933" w:type="dxa"/>
            <w:gridSpan w:val="2"/>
            <w:shd w:val="clear" w:color="auto" w:fill="FFFFFF"/>
          </w:tcPr>
          <w:p w:rsidR="00770711" w:rsidRDefault="00770711" w:rsidP="00056A7D">
            <w:pPr>
              <w:pStyle w:val="3"/>
              <w:numPr>
                <w:ilvl w:val="0"/>
                <w:numId w:val="0"/>
              </w:numPr>
              <w:ind w:firstLine="258"/>
              <w:rPr>
                <w:sz w:val="22"/>
                <w:szCs w:val="22"/>
              </w:rPr>
            </w:pPr>
            <w:r>
              <w:rPr>
                <w:sz w:val="22"/>
                <w:szCs w:val="22"/>
              </w:rPr>
              <w:t>Б</w:t>
            </w:r>
            <w:r w:rsidRPr="00433073">
              <w:rPr>
                <w:sz w:val="22"/>
                <w:szCs w:val="22"/>
              </w:rPr>
              <w:t>езотзывн</w:t>
            </w:r>
            <w:r>
              <w:rPr>
                <w:sz w:val="22"/>
                <w:szCs w:val="22"/>
              </w:rPr>
              <w:t>ая</w:t>
            </w:r>
            <w:r w:rsidRPr="00433073">
              <w:rPr>
                <w:sz w:val="22"/>
                <w:szCs w:val="22"/>
              </w:rPr>
              <w:t xml:space="preserve"> банковск</w:t>
            </w:r>
            <w:r>
              <w:rPr>
                <w:sz w:val="22"/>
                <w:szCs w:val="22"/>
              </w:rPr>
              <w:t>ая</w:t>
            </w:r>
            <w:r w:rsidRPr="00433073">
              <w:rPr>
                <w:sz w:val="22"/>
                <w:szCs w:val="22"/>
              </w:rPr>
              <w:t xml:space="preserve"> гаранти</w:t>
            </w:r>
            <w:r>
              <w:rPr>
                <w:sz w:val="22"/>
                <w:szCs w:val="22"/>
              </w:rPr>
              <w:t>я</w:t>
            </w:r>
            <w:r w:rsidRPr="00433073">
              <w:rPr>
                <w:sz w:val="22"/>
                <w:szCs w:val="22"/>
              </w:rPr>
              <w:t>, выданн</w:t>
            </w:r>
            <w:r>
              <w:rPr>
                <w:sz w:val="22"/>
                <w:szCs w:val="22"/>
              </w:rPr>
              <w:t>ая</w:t>
            </w:r>
            <w:r w:rsidRPr="00433073">
              <w:rPr>
                <w:sz w:val="22"/>
                <w:szCs w:val="22"/>
              </w:rPr>
              <w:t xml:space="preserve"> банком ил</w:t>
            </w:r>
            <w:r>
              <w:rPr>
                <w:sz w:val="22"/>
                <w:szCs w:val="22"/>
              </w:rPr>
              <w:t xml:space="preserve">и иной кредитной организацией, </w:t>
            </w:r>
            <w:r w:rsidRPr="00433073">
              <w:rPr>
                <w:sz w:val="22"/>
                <w:szCs w:val="22"/>
              </w:rPr>
              <w:t xml:space="preserve"> обеспечивающ</w:t>
            </w:r>
            <w:r>
              <w:rPr>
                <w:sz w:val="22"/>
                <w:szCs w:val="22"/>
              </w:rPr>
              <w:t>ая</w:t>
            </w:r>
            <w:r w:rsidRPr="00433073">
              <w:rPr>
                <w:sz w:val="22"/>
                <w:szCs w:val="22"/>
              </w:rPr>
              <w:t xml:space="preserve"> все обязательства участника размещения заказа по контракту</w:t>
            </w:r>
            <w:r>
              <w:rPr>
                <w:sz w:val="22"/>
                <w:szCs w:val="22"/>
              </w:rPr>
              <w:t>.</w:t>
            </w:r>
          </w:p>
          <w:p w:rsidR="00770711" w:rsidRDefault="00770711" w:rsidP="00056A7D">
            <w:pPr>
              <w:pStyle w:val="3"/>
              <w:numPr>
                <w:ilvl w:val="0"/>
                <w:numId w:val="0"/>
              </w:numPr>
              <w:rPr>
                <w:sz w:val="22"/>
                <w:szCs w:val="22"/>
              </w:rPr>
            </w:pPr>
            <w:r>
              <w:rPr>
                <w:sz w:val="22"/>
                <w:szCs w:val="22"/>
              </w:rPr>
              <w:t>При выборе в качестве обеспечения исполнения контракта безотзывной Банковской гарантии необходимо представить Банковскую гарантию, которая должна содержать следующие необходимые условия:</w:t>
            </w:r>
          </w:p>
          <w:p w:rsidR="00770711" w:rsidRDefault="00770711" w:rsidP="00056A7D">
            <w:pPr>
              <w:pStyle w:val="3"/>
              <w:numPr>
                <w:ilvl w:val="0"/>
                <w:numId w:val="0"/>
              </w:numPr>
              <w:rPr>
                <w:sz w:val="22"/>
                <w:szCs w:val="22"/>
              </w:rPr>
            </w:pPr>
            <w:r>
              <w:rPr>
                <w:sz w:val="22"/>
                <w:szCs w:val="22"/>
              </w:rPr>
              <w:t xml:space="preserve">1.Указание на </w:t>
            </w:r>
            <w:proofErr w:type="spellStart"/>
            <w:r>
              <w:rPr>
                <w:sz w:val="22"/>
                <w:szCs w:val="22"/>
              </w:rPr>
              <w:t>безотзывность</w:t>
            </w:r>
            <w:proofErr w:type="spellEnd"/>
            <w:r>
              <w:rPr>
                <w:sz w:val="22"/>
                <w:szCs w:val="22"/>
              </w:rPr>
              <w:t xml:space="preserve"> гарантии.</w:t>
            </w:r>
          </w:p>
          <w:p w:rsidR="00770711" w:rsidRDefault="00770711" w:rsidP="00056A7D">
            <w:pPr>
              <w:pStyle w:val="3"/>
              <w:numPr>
                <w:ilvl w:val="0"/>
                <w:numId w:val="0"/>
              </w:numPr>
              <w:ind w:left="33"/>
              <w:rPr>
                <w:sz w:val="22"/>
                <w:szCs w:val="22"/>
              </w:rPr>
            </w:pPr>
            <w:r>
              <w:rPr>
                <w:sz w:val="22"/>
                <w:szCs w:val="22"/>
              </w:rPr>
              <w:t xml:space="preserve">2. Указание в качестве Бенефициара </w:t>
            </w:r>
            <w:r w:rsidR="003F12B3" w:rsidRPr="00F45658">
              <w:rPr>
                <w:sz w:val="22"/>
                <w:szCs w:val="22"/>
              </w:rPr>
              <w:t xml:space="preserve"> Муниципальное казенное учреждение «Благоустройство Орджоникидзевского района»</w:t>
            </w:r>
            <w:r>
              <w:rPr>
                <w:sz w:val="22"/>
                <w:szCs w:val="22"/>
              </w:rPr>
              <w:t>.</w:t>
            </w:r>
          </w:p>
          <w:p w:rsidR="00770711" w:rsidRDefault="00770711" w:rsidP="00056A7D">
            <w:pPr>
              <w:pStyle w:val="3"/>
              <w:numPr>
                <w:ilvl w:val="0"/>
                <w:numId w:val="0"/>
              </w:numPr>
              <w:ind w:left="33"/>
              <w:rPr>
                <w:sz w:val="22"/>
                <w:szCs w:val="22"/>
              </w:rPr>
            </w:pPr>
            <w:r>
              <w:rPr>
                <w:sz w:val="22"/>
                <w:szCs w:val="22"/>
              </w:rPr>
              <w:t>3. Ссылка на решения аукционной комиссии и контракт.</w:t>
            </w:r>
          </w:p>
          <w:p w:rsidR="00770711" w:rsidRDefault="00770711" w:rsidP="00056A7D">
            <w:pPr>
              <w:pStyle w:val="3"/>
              <w:numPr>
                <w:ilvl w:val="0"/>
                <w:numId w:val="0"/>
              </w:numPr>
              <w:ind w:left="33"/>
              <w:rPr>
                <w:sz w:val="22"/>
                <w:szCs w:val="22"/>
              </w:rPr>
            </w:pPr>
            <w:r>
              <w:rPr>
                <w:sz w:val="22"/>
                <w:szCs w:val="22"/>
              </w:rPr>
              <w:t>4. Указание срока уплаты денежных средств, который не должен превышать 15(пятнадцать) банковских дней с момента получения Гарантом письменного требования Бенефициара о неисполнении или ненадлежащем исполнении Принципалом обязательств по контракту.</w:t>
            </w:r>
          </w:p>
          <w:p w:rsidR="00770711" w:rsidRDefault="00770711" w:rsidP="00056A7D">
            <w:pPr>
              <w:pStyle w:val="3"/>
              <w:numPr>
                <w:ilvl w:val="0"/>
                <w:numId w:val="0"/>
              </w:numPr>
              <w:ind w:left="33"/>
              <w:rPr>
                <w:sz w:val="22"/>
                <w:szCs w:val="22"/>
              </w:rPr>
            </w:pPr>
            <w:r>
              <w:rPr>
                <w:sz w:val="22"/>
                <w:szCs w:val="22"/>
              </w:rPr>
              <w:t>5. Условие о предоставлении банковской гарантии в следующих размерах:</w:t>
            </w:r>
          </w:p>
          <w:p w:rsidR="00770711" w:rsidRDefault="00770711" w:rsidP="00056A7D">
            <w:pPr>
              <w:pStyle w:val="3"/>
              <w:numPr>
                <w:ilvl w:val="0"/>
                <w:numId w:val="0"/>
              </w:numPr>
              <w:ind w:left="33"/>
              <w:rPr>
                <w:sz w:val="22"/>
                <w:szCs w:val="22"/>
              </w:rPr>
            </w:pPr>
            <w:r>
              <w:rPr>
                <w:sz w:val="22"/>
                <w:szCs w:val="22"/>
              </w:rPr>
              <w:t xml:space="preserve"> -размер обеспечения ис</w:t>
            </w:r>
            <w:r w:rsidR="009237AC">
              <w:rPr>
                <w:sz w:val="22"/>
                <w:szCs w:val="22"/>
              </w:rPr>
              <w:t>полнения контракта составляет 1</w:t>
            </w:r>
            <w:r w:rsidR="00F41159">
              <w:rPr>
                <w:sz w:val="22"/>
                <w:szCs w:val="22"/>
              </w:rPr>
              <w:t>0</w:t>
            </w:r>
            <w:r>
              <w:rPr>
                <w:sz w:val="22"/>
                <w:szCs w:val="22"/>
              </w:rPr>
              <w:t xml:space="preserve"> % от начальной (максимальной) цены контракта.</w:t>
            </w:r>
          </w:p>
          <w:p w:rsidR="00770711" w:rsidRDefault="00770711" w:rsidP="00056A7D">
            <w:pPr>
              <w:pStyle w:val="3"/>
              <w:numPr>
                <w:ilvl w:val="0"/>
                <w:numId w:val="0"/>
              </w:numPr>
              <w:ind w:left="33"/>
              <w:rPr>
                <w:sz w:val="22"/>
                <w:szCs w:val="22"/>
              </w:rPr>
            </w:pPr>
            <w:r>
              <w:rPr>
                <w:sz w:val="22"/>
                <w:szCs w:val="22"/>
              </w:rPr>
              <w:t xml:space="preserve">6. Срок действия Банковской гарантии должен распространяться </w:t>
            </w:r>
          </w:p>
          <w:p w:rsidR="00770711" w:rsidRDefault="00770711" w:rsidP="00056A7D">
            <w:pPr>
              <w:pStyle w:val="3"/>
              <w:numPr>
                <w:ilvl w:val="0"/>
                <w:numId w:val="0"/>
              </w:numPr>
              <w:ind w:left="33"/>
              <w:rPr>
                <w:sz w:val="22"/>
                <w:szCs w:val="22"/>
              </w:rPr>
            </w:pPr>
            <w:r>
              <w:rPr>
                <w:sz w:val="22"/>
                <w:szCs w:val="22"/>
              </w:rPr>
              <w:t>до окончания срока, предусмотренного контрактом.</w:t>
            </w:r>
          </w:p>
          <w:p w:rsidR="00770711" w:rsidRDefault="00770711" w:rsidP="00056A7D">
            <w:pPr>
              <w:pStyle w:val="3"/>
              <w:numPr>
                <w:ilvl w:val="0"/>
                <w:numId w:val="0"/>
              </w:numPr>
              <w:ind w:firstLine="258"/>
              <w:rPr>
                <w:sz w:val="22"/>
                <w:szCs w:val="22"/>
              </w:rPr>
            </w:pPr>
            <w:r>
              <w:rPr>
                <w:sz w:val="22"/>
                <w:szCs w:val="22"/>
              </w:rPr>
              <w:t xml:space="preserve">Банковская гарантия должна быть оформлена и выдана в соответствии </w:t>
            </w:r>
          </w:p>
          <w:p w:rsidR="00770711" w:rsidRPr="00D43C02" w:rsidRDefault="00770711" w:rsidP="00056A7D">
            <w:pPr>
              <w:pStyle w:val="3"/>
              <w:numPr>
                <w:ilvl w:val="0"/>
                <w:numId w:val="0"/>
              </w:numPr>
              <w:ind w:firstLine="258"/>
              <w:rPr>
                <w:b/>
                <w:bCs/>
                <w:sz w:val="20"/>
                <w:szCs w:val="20"/>
              </w:rPr>
            </w:pPr>
            <w:r>
              <w:rPr>
                <w:sz w:val="22"/>
                <w:szCs w:val="22"/>
              </w:rPr>
              <w:t xml:space="preserve">с действующим законодательством Российской Федерации, кроме того, банк в связи с выдачей гарантии не должен нарушать нормативы и иные требования, установленные </w:t>
            </w:r>
            <w:r>
              <w:rPr>
                <w:sz w:val="22"/>
                <w:szCs w:val="22"/>
              </w:rPr>
              <w:lastRenderedPageBreak/>
              <w:t>Банком России.</w:t>
            </w:r>
          </w:p>
        </w:tc>
      </w:tr>
      <w:tr w:rsidR="00770711" w:rsidRPr="000B7B0E" w:rsidTr="003F12B3">
        <w:trPr>
          <w:tblCellSpacing w:w="20" w:type="dxa"/>
        </w:trPr>
        <w:tc>
          <w:tcPr>
            <w:tcW w:w="1733" w:type="dxa"/>
            <w:gridSpan w:val="2"/>
            <w:shd w:val="clear" w:color="auto" w:fill="FFFFFF"/>
          </w:tcPr>
          <w:p w:rsidR="00770711" w:rsidRPr="00D43C02" w:rsidRDefault="00770711" w:rsidP="00056A7D">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lastRenderedPageBreak/>
              <w:t>Залог денежных средств</w:t>
            </w:r>
          </w:p>
        </w:tc>
        <w:tc>
          <w:tcPr>
            <w:tcW w:w="8933" w:type="dxa"/>
            <w:gridSpan w:val="2"/>
            <w:shd w:val="clear" w:color="auto" w:fill="FFFFFF"/>
          </w:tcPr>
          <w:p w:rsidR="003F12B3" w:rsidRPr="00F45658" w:rsidRDefault="003F12B3" w:rsidP="003F12B3">
            <w:pPr>
              <w:autoSpaceDE w:val="0"/>
              <w:autoSpaceDN w:val="0"/>
              <w:adjustRightInd w:val="0"/>
              <w:outlineLvl w:val="1"/>
              <w:rPr>
                <w:sz w:val="22"/>
                <w:szCs w:val="22"/>
              </w:rPr>
            </w:pPr>
            <w:r w:rsidRPr="00F45658">
              <w:rPr>
                <w:sz w:val="22"/>
                <w:szCs w:val="22"/>
              </w:rPr>
              <w:t>В случае передачи заказчику в залог денежных сре</w:t>
            </w:r>
            <w:proofErr w:type="gramStart"/>
            <w:r w:rsidRPr="00F45658">
              <w:rPr>
                <w:sz w:val="22"/>
                <w:szCs w:val="22"/>
              </w:rPr>
              <w:t>дств в к</w:t>
            </w:r>
            <w:proofErr w:type="gramEnd"/>
            <w:r w:rsidRPr="00F45658">
              <w:rPr>
                <w:sz w:val="22"/>
                <w:szCs w:val="22"/>
              </w:rPr>
              <w:t xml:space="preserve">ачестве обеспечения исполнения контракта, перечисление участником открытого аукциона в электронной форме, с которым заключается контракт, производится по следующим реквизитам: </w:t>
            </w:r>
          </w:p>
          <w:tbl>
            <w:tblPr>
              <w:tblW w:w="0" w:type="auto"/>
              <w:tblLook w:val="01E0"/>
            </w:tblPr>
            <w:tblGrid>
              <w:gridCol w:w="1411"/>
              <w:gridCol w:w="5830"/>
            </w:tblGrid>
            <w:tr w:rsidR="003F12B3" w:rsidRPr="00F45658" w:rsidTr="00D11ABC">
              <w:tc>
                <w:tcPr>
                  <w:tcW w:w="1411" w:type="dxa"/>
                  <w:shd w:val="clear" w:color="auto" w:fill="auto"/>
                </w:tcPr>
                <w:p w:rsidR="003F12B3" w:rsidRPr="00F45658" w:rsidRDefault="003F12B3" w:rsidP="006E615A">
                  <w:pPr>
                    <w:framePr w:hSpace="180" w:wrap="around" w:hAnchor="margin" w:xAlign="center" w:y="-225"/>
                    <w:jc w:val="right"/>
                    <w:rPr>
                      <w:b/>
                      <w:sz w:val="22"/>
                      <w:szCs w:val="22"/>
                    </w:rPr>
                  </w:pPr>
                  <w:r w:rsidRPr="00F45658">
                    <w:rPr>
                      <w:b/>
                      <w:sz w:val="22"/>
                      <w:szCs w:val="22"/>
                    </w:rPr>
                    <w:t>Получатель</w:t>
                  </w:r>
                </w:p>
              </w:tc>
              <w:tc>
                <w:tcPr>
                  <w:tcW w:w="5830" w:type="dxa"/>
                  <w:tcBorders>
                    <w:bottom w:val="single" w:sz="4" w:space="0" w:color="auto"/>
                  </w:tcBorders>
                  <w:shd w:val="clear" w:color="auto" w:fill="auto"/>
                </w:tcPr>
                <w:p w:rsidR="003F12B3" w:rsidRPr="00F45658" w:rsidRDefault="003F12B3" w:rsidP="006E615A">
                  <w:pPr>
                    <w:framePr w:hSpace="180" w:wrap="around" w:hAnchor="margin" w:xAlign="center" w:y="-225"/>
                    <w:jc w:val="both"/>
                    <w:rPr>
                      <w:sz w:val="22"/>
                      <w:szCs w:val="22"/>
                    </w:rPr>
                  </w:pPr>
                  <w:proofErr w:type="gramStart"/>
                  <w:r w:rsidRPr="00F45658">
                    <w:rPr>
                      <w:sz w:val="22"/>
                      <w:szCs w:val="22"/>
                    </w:rPr>
                    <w:t xml:space="preserve">Департамент финансов администрации города Перми (Муниципальное казенное учреждение «Благоустройство Орджоникидзевского района» </w:t>
                  </w:r>
                  <w:proofErr w:type="gramEnd"/>
                </w:p>
                <w:p w:rsidR="003F12B3" w:rsidRPr="00F45658" w:rsidRDefault="003F12B3" w:rsidP="006E615A">
                  <w:pPr>
                    <w:framePr w:hSpace="180" w:wrap="around" w:hAnchor="margin" w:xAlign="center" w:y="-225"/>
                    <w:jc w:val="both"/>
                    <w:rPr>
                      <w:sz w:val="22"/>
                      <w:szCs w:val="22"/>
                    </w:rPr>
                  </w:pPr>
                  <w:proofErr w:type="gramStart"/>
                  <w:r w:rsidRPr="00F45658">
                    <w:rPr>
                      <w:sz w:val="22"/>
                      <w:szCs w:val="22"/>
                    </w:rPr>
                    <w:t>л</w:t>
                  </w:r>
                  <w:proofErr w:type="gramEnd"/>
                  <w:r w:rsidRPr="00F45658">
                    <w:rPr>
                      <w:sz w:val="22"/>
                      <w:szCs w:val="22"/>
                    </w:rPr>
                    <w:t>/с № 04937018397)</w:t>
                  </w:r>
                </w:p>
              </w:tc>
            </w:tr>
            <w:tr w:rsidR="003F12B3" w:rsidRPr="00F45658" w:rsidTr="00D11ABC">
              <w:tc>
                <w:tcPr>
                  <w:tcW w:w="1411" w:type="dxa"/>
                  <w:shd w:val="clear" w:color="auto" w:fill="auto"/>
                </w:tcPr>
                <w:p w:rsidR="003F12B3" w:rsidRPr="00F45658" w:rsidRDefault="003F12B3" w:rsidP="006E615A">
                  <w:pPr>
                    <w:framePr w:hSpace="180" w:wrap="around" w:hAnchor="margin" w:xAlign="center" w:y="-225"/>
                    <w:jc w:val="right"/>
                    <w:rPr>
                      <w:b/>
                      <w:sz w:val="22"/>
                      <w:szCs w:val="22"/>
                    </w:rPr>
                  </w:pPr>
                  <w:r w:rsidRPr="00F45658">
                    <w:rPr>
                      <w:b/>
                      <w:sz w:val="22"/>
                      <w:szCs w:val="22"/>
                    </w:rPr>
                    <w:t>ИНН</w:t>
                  </w:r>
                </w:p>
              </w:tc>
              <w:tc>
                <w:tcPr>
                  <w:tcW w:w="5830" w:type="dxa"/>
                  <w:tcBorders>
                    <w:top w:val="single" w:sz="4" w:space="0" w:color="auto"/>
                    <w:bottom w:val="single" w:sz="4" w:space="0" w:color="auto"/>
                  </w:tcBorders>
                  <w:shd w:val="clear" w:color="auto" w:fill="auto"/>
                </w:tcPr>
                <w:p w:rsidR="003F12B3" w:rsidRPr="00F45658" w:rsidRDefault="003F12B3" w:rsidP="006E615A">
                  <w:pPr>
                    <w:framePr w:hSpace="180" w:wrap="around" w:hAnchor="margin" w:xAlign="center" w:y="-225"/>
                    <w:jc w:val="both"/>
                    <w:rPr>
                      <w:sz w:val="22"/>
                      <w:szCs w:val="22"/>
                    </w:rPr>
                  </w:pPr>
                  <w:r w:rsidRPr="00F45658">
                    <w:rPr>
                      <w:sz w:val="22"/>
                      <w:szCs w:val="22"/>
                    </w:rPr>
                    <w:t>5907038291</w:t>
                  </w:r>
                </w:p>
              </w:tc>
            </w:tr>
            <w:tr w:rsidR="003F12B3" w:rsidRPr="00F45658" w:rsidTr="00D11ABC">
              <w:tc>
                <w:tcPr>
                  <w:tcW w:w="1411" w:type="dxa"/>
                  <w:shd w:val="clear" w:color="auto" w:fill="auto"/>
                </w:tcPr>
                <w:p w:rsidR="003F12B3" w:rsidRPr="00F45658" w:rsidRDefault="003F12B3" w:rsidP="006E615A">
                  <w:pPr>
                    <w:framePr w:hSpace="180" w:wrap="around" w:hAnchor="margin" w:xAlign="center" w:y="-225"/>
                    <w:jc w:val="right"/>
                    <w:rPr>
                      <w:b/>
                      <w:sz w:val="22"/>
                      <w:szCs w:val="22"/>
                    </w:rPr>
                  </w:pPr>
                  <w:r w:rsidRPr="00F45658">
                    <w:rPr>
                      <w:b/>
                      <w:sz w:val="22"/>
                      <w:szCs w:val="22"/>
                    </w:rPr>
                    <w:t>КПП</w:t>
                  </w:r>
                </w:p>
              </w:tc>
              <w:tc>
                <w:tcPr>
                  <w:tcW w:w="5830" w:type="dxa"/>
                  <w:tcBorders>
                    <w:top w:val="single" w:sz="4" w:space="0" w:color="auto"/>
                    <w:bottom w:val="single" w:sz="4" w:space="0" w:color="auto"/>
                  </w:tcBorders>
                  <w:shd w:val="clear" w:color="auto" w:fill="auto"/>
                </w:tcPr>
                <w:p w:rsidR="003F12B3" w:rsidRPr="00F45658" w:rsidRDefault="003F12B3" w:rsidP="006E615A">
                  <w:pPr>
                    <w:framePr w:hSpace="180" w:wrap="around" w:hAnchor="margin" w:xAlign="center" w:y="-225"/>
                    <w:jc w:val="both"/>
                    <w:rPr>
                      <w:sz w:val="22"/>
                      <w:szCs w:val="22"/>
                    </w:rPr>
                  </w:pPr>
                  <w:r w:rsidRPr="00F45658">
                    <w:rPr>
                      <w:sz w:val="22"/>
                      <w:szCs w:val="22"/>
                    </w:rPr>
                    <w:t>590701001</w:t>
                  </w:r>
                </w:p>
              </w:tc>
            </w:tr>
            <w:tr w:rsidR="003F12B3" w:rsidRPr="00F45658" w:rsidTr="00D11ABC">
              <w:tc>
                <w:tcPr>
                  <w:tcW w:w="1411" w:type="dxa"/>
                  <w:shd w:val="clear" w:color="auto" w:fill="auto"/>
                </w:tcPr>
                <w:p w:rsidR="003F12B3" w:rsidRPr="00F45658" w:rsidRDefault="003F12B3" w:rsidP="006E615A">
                  <w:pPr>
                    <w:framePr w:hSpace="180" w:wrap="around" w:hAnchor="margin" w:xAlign="center" w:y="-225"/>
                    <w:jc w:val="right"/>
                    <w:rPr>
                      <w:b/>
                      <w:sz w:val="22"/>
                      <w:szCs w:val="22"/>
                    </w:rPr>
                  </w:pPr>
                  <w:proofErr w:type="gramStart"/>
                  <w:r w:rsidRPr="00F45658">
                    <w:rPr>
                      <w:b/>
                      <w:sz w:val="22"/>
                      <w:szCs w:val="22"/>
                    </w:rPr>
                    <w:t>Р</w:t>
                  </w:r>
                  <w:proofErr w:type="gramEnd"/>
                  <w:r w:rsidRPr="00F45658">
                    <w:rPr>
                      <w:b/>
                      <w:sz w:val="22"/>
                      <w:szCs w:val="22"/>
                    </w:rPr>
                    <w:t>/с</w:t>
                  </w:r>
                </w:p>
              </w:tc>
              <w:tc>
                <w:tcPr>
                  <w:tcW w:w="5830" w:type="dxa"/>
                  <w:tcBorders>
                    <w:top w:val="single" w:sz="4" w:space="0" w:color="auto"/>
                    <w:bottom w:val="single" w:sz="4" w:space="0" w:color="auto"/>
                  </w:tcBorders>
                  <w:shd w:val="clear" w:color="auto" w:fill="auto"/>
                </w:tcPr>
                <w:p w:rsidR="003F12B3" w:rsidRPr="00F45658" w:rsidRDefault="003F12B3" w:rsidP="006E615A">
                  <w:pPr>
                    <w:framePr w:hSpace="180" w:wrap="around" w:hAnchor="margin" w:xAlign="center" w:y="-225"/>
                    <w:jc w:val="both"/>
                    <w:rPr>
                      <w:sz w:val="22"/>
                      <w:szCs w:val="22"/>
                    </w:rPr>
                  </w:pPr>
                  <w:r w:rsidRPr="00F45658">
                    <w:rPr>
                      <w:sz w:val="22"/>
                      <w:szCs w:val="22"/>
                    </w:rPr>
                    <w:t>40302810000005000009 в РКЦ г</w:t>
                  </w:r>
                  <w:proofErr w:type="gramStart"/>
                  <w:r w:rsidRPr="00F45658">
                    <w:rPr>
                      <w:sz w:val="22"/>
                      <w:szCs w:val="22"/>
                    </w:rPr>
                    <w:t>.П</w:t>
                  </w:r>
                  <w:proofErr w:type="gramEnd"/>
                  <w:r w:rsidRPr="00F45658">
                    <w:rPr>
                      <w:sz w:val="22"/>
                      <w:szCs w:val="22"/>
                    </w:rPr>
                    <w:t>ерми</w:t>
                  </w:r>
                </w:p>
              </w:tc>
            </w:tr>
            <w:tr w:rsidR="003F12B3" w:rsidRPr="00F45658" w:rsidTr="00D11ABC">
              <w:tc>
                <w:tcPr>
                  <w:tcW w:w="1411" w:type="dxa"/>
                  <w:shd w:val="clear" w:color="auto" w:fill="auto"/>
                </w:tcPr>
                <w:p w:rsidR="003F12B3" w:rsidRPr="00F45658" w:rsidRDefault="003F12B3" w:rsidP="006E615A">
                  <w:pPr>
                    <w:framePr w:hSpace="180" w:wrap="around" w:hAnchor="margin" w:xAlign="center" w:y="-225"/>
                    <w:jc w:val="right"/>
                    <w:rPr>
                      <w:b/>
                      <w:sz w:val="22"/>
                      <w:szCs w:val="22"/>
                    </w:rPr>
                  </w:pPr>
                  <w:r w:rsidRPr="00F45658">
                    <w:rPr>
                      <w:b/>
                      <w:color w:val="000000"/>
                      <w:sz w:val="22"/>
                      <w:szCs w:val="22"/>
                    </w:rPr>
                    <w:t xml:space="preserve">БИК </w:t>
                  </w:r>
                </w:p>
              </w:tc>
              <w:tc>
                <w:tcPr>
                  <w:tcW w:w="5830" w:type="dxa"/>
                  <w:tcBorders>
                    <w:top w:val="single" w:sz="4" w:space="0" w:color="auto"/>
                    <w:bottom w:val="single" w:sz="4" w:space="0" w:color="auto"/>
                  </w:tcBorders>
                  <w:shd w:val="clear" w:color="auto" w:fill="auto"/>
                </w:tcPr>
                <w:p w:rsidR="003F12B3" w:rsidRPr="00F45658" w:rsidRDefault="003F12B3" w:rsidP="006E615A">
                  <w:pPr>
                    <w:framePr w:hSpace="180" w:wrap="around" w:hAnchor="margin" w:xAlign="center" w:y="-225"/>
                    <w:jc w:val="both"/>
                    <w:rPr>
                      <w:sz w:val="22"/>
                      <w:szCs w:val="22"/>
                    </w:rPr>
                  </w:pPr>
                  <w:r w:rsidRPr="00F45658">
                    <w:rPr>
                      <w:sz w:val="22"/>
                      <w:szCs w:val="22"/>
                    </w:rPr>
                    <w:t>045744000</w:t>
                  </w:r>
                </w:p>
              </w:tc>
            </w:tr>
            <w:tr w:rsidR="003F12B3" w:rsidRPr="00F45658" w:rsidTr="00D11ABC">
              <w:trPr>
                <w:trHeight w:val="515"/>
              </w:trPr>
              <w:tc>
                <w:tcPr>
                  <w:tcW w:w="7241" w:type="dxa"/>
                  <w:gridSpan w:val="2"/>
                  <w:shd w:val="clear" w:color="auto" w:fill="auto"/>
                </w:tcPr>
                <w:p w:rsidR="003F12B3" w:rsidRPr="00F45658" w:rsidRDefault="003F12B3" w:rsidP="006E615A">
                  <w:pPr>
                    <w:framePr w:hSpace="180" w:wrap="around" w:hAnchor="margin" w:xAlign="center" w:y="-225"/>
                    <w:rPr>
                      <w:sz w:val="22"/>
                      <w:szCs w:val="22"/>
                    </w:rPr>
                  </w:pPr>
                  <w:r w:rsidRPr="00F45658">
                    <w:rPr>
                      <w:b/>
                      <w:color w:val="000000"/>
                      <w:sz w:val="22"/>
                      <w:szCs w:val="22"/>
                    </w:rPr>
                    <w:t xml:space="preserve">Назначение платежа   </w:t>
                  </w:r>
                  <w:r w:rsidRPr="00F45658">
                    <w:rPr>
                      <w:sz w:val="22"/>
                      <w:szCs w:val="22"/>
                    </w:rPr>
                    <w:t xml:space="preserve">Обеспечение исполнения контракта, извещение </w:t>
                  </w:r>
                  <w:proofErr w:type="gramStart"/>
                  <w:r w:rsidRPr="00F45658">
                    <w:rPr>
                      <w:sz w:val="22"/>
                      <w:szCs w:val="22"/>
                    </w:rPr>
                    <w:t>от</w:t>
                  </w:r>
                  <w:proofErr w:type="gramEnd"/>
                  <w:r w:rsidRPr="00F45658">
                    <w:rPr>
                      <w:sz w:val="22"/>
                      <w:szCs w:val="22"/>
                    </w:rPr>
                    <w:t>______________  № _______________________</w:t>
                  </w:r>
                </w:p>
                <w:p w:rsidR="003F12B3" w:rsidRPr="00F45658" w:rsidRDefault="003F12B3" w:rsidP="006E615A">
                  <w:pPr>
                    <w:framePr w:hSpace="180" w:wrap="around" w:hAnchor="margin" w:xAlign="center" w:y="-225"/>
                    <w:rPr>
                      <w:sz w:val="22"/>
                      <w:szCs w:val="22"/>
                    </w:rPr>
                  </w:pPr>
                </w:p>
              </w:tc>
            </w:tr>
          </w:tbl>
          <w:p w:rsidR="00770711" w:rsidRPr="00D43C02" w:rsidRDefault="00770711" w:rsidP="00056A7D">
            <w:pPr>
              <w:pStyle w:val="a4"/>
              <w:rPr>
                <w:color w:val="FFFF00"/>
                <w:sz w:val="22"/>
                <w:szCs w:val="22"/>
                <w:highlight w:val="yellow"/>
              </w:rPr>
            </w:pPr>
          </w:p>
        </w:tc>
      </w:tr>
    </w:tbl>
    <w:p w:rsidR="00770711" w:rsidRDefault="00770711" w:rsidP="00F90AC1">
      <w:pPr>
        <w:ind w:firstLine="567"/>
        <w:jc w:val="right"/>
        <w:rPr>
          <w:sz w:val="22"/>
          <w:szCs w:val="22"/>
        </w:rPr>
      </w:pPr>
    </w:p>
    <w:p w:rsidR="00770711" w:rsidRDefault="00770711" w:rsidP="00F90AC1">
      <w:pPr>
        <w:ind w:firstLine="567"/>
        <w:jc w:val="right"/>
        <w:rPr>
          <w:sz w:val="22"/>
          <w:szCs w:val="22"/>
        </w:rPr>
      </w:pPr>
    </w:p>
    <w:p w:rsidR="00770711" w:rsidRPr="00803CB4" w:rsidRDefault="00770711" w:rsidP="00F90AC1">
      <w:pPr>
        <w:ind w:firstLine="567"/>
        <w:jc w:val="right"/>
        <w:rPr>
          <w:sz w:val="22"/>
          <w:szCs w:val="22"/>
        </w:rPr>
      </w:pPr>
      <w:r>
        <w:rPr>
          <w:sz w:val="22"/>
          <w:szCs w:val="22"/>
        </w:rPr>
        <w:br w:type="page"/>
      </w:r>
      <w:r w:rsidRPr="00803CB4">
        <w:rPr>
          <w:sz w:val="22"/>
          <w:szCs w:val="22"/>
        </w:rPr>
        <w:lastRenderedPageBreak/>
        <w:t>Приложение № 1</w:t>
      </w:r>
    </w:p>
    <w:p w:rsidR="00770711" w:rsidRPr="00803CB4" w:rsidRDefault="00770711" w:rsidP="00F90AC1">
      <w:pPr>
        <w:ind w:firstLine="567"/>
        <w:jc w:val="right"/>
        <w:rPr>
          <w:sz w:val="22"/>
          <w:szCs w:val="22"/>
        </w:rPr>
      </w:pPr>
      <w:r w:rsidRPr="00803CB4">
        <w:rPr>
          <w:sz w:val="22"/>
          <w:szCs w:val="22"/>
        </w:rPr>
        <w:t xml:space="preserve">к документации об </w:t>
      </w:r>
      <w:proofErr w:type="gramStart"/>
      <w:r w:rsidRPr="00803CB4">
        <w:rPr>
          <w:sz w:val="22"/>
          <w:szCs w:val="22"/>
        </w:rPr>
        <w:t>открытом</w:t>
      </w:r>
      <w:proofErr w:type="gramEnd"/>
      <w:r w:rsidRPr="00803CB4">
        <w:rPr>
          <w:sz w:val="22"/>
          <w:szCs w:val="22"/>
        </w:rPr>
        <w:t xml:space="preserve"> </w:t>
      </w:r>
    </w:p>
    <w:p w:rsidR="00770711" w:rsidRPr="00803CB4" w:rsidRDefault="00770711" w:rsidP="00193F6C">
      <w:pPr>
        <w:ind w:firstLine="567"/>
        <w:jc w:val="right"/>
        <w:rPr>
          <w:sz w:val="22"/>
          <w:szCs w:val="22"/>
        </w:rPr>
      </w:pPr>
      <w:proofErr w:type="gramStart"/>
      <w:r w:rsidRPr="00803CB4">
        <w:rPr>
          <w:sz w:val="22"/>
          <w:szCs w:val="22"/>
        </w:rPr>
        <w:t>аукционе</w:t>
      </w:r>
      <w:proofErr w:type="gramEnd"/>
      <w:r w:rsidRPr="00803CB4">
        <w:rPr>
          <w:sz w:val="22"/>
          <w:szCs w:val="22"/>
        </w:rPr>
        <w:t xml:space="preserve"> в электронной форме</w:t>
      </w:r>
    </w:p>
    <w:p w:rsidR="00770711" w:rsidRPr="00803CB4" w:rsidRDefault="00770711" w:rsidP="00F90AC1">
      <w:pPr>
        <w:ind w:firstLine="567"/>
        <w:jc w:val="right"/>
        <w:rPr>
          <w:sz w:val="22"/>
          <w:szCs w:val="22"/>
          <w:highlight w:val="yellow"/>
        </w:rPr>
      </w:pPr>
    </w:p>
    <w:p w:rsidR="00770711" w:rsidRPr="00803CB4" w:rsidRDefault="00770711" w:rsidP="0072690B">
      <w:pPr>
        <w:jc w:val="center"/>
        <w:rPr>
          <w:b/>
          <w:bCs/>
          <w:sz w:val="22"/>
          <w:szCs w:val="22"/>
        </w:rPr>
      </w:pPr>
    </w:p>
    <w:p w:rsidR="00F41159" w:rsidRPr="00803CB4" w:rsidRDefault="00F41159" w:rsidP="00F41159">
      <w:pPr>
        <w:jc w:val="center"/>
        <w:rPr>
          <w:b/>
          <w:sz w:val="22"/>
          <w:szCs w:val="22"/>
        </w:rPr>
      </w:pPr>
      <w:r w:rsidRPr="00803CB4">
        <w:rPr>
          <w:b/>
          <w:sz w:val="22"/>
          <w:szCs w:val="22"/>
        </w:rPr>
        <w:t xml:space="preserve">Техническое задание </w:t>
      </w:r>
    </w:p>
    <w:p w:rsidR="00F41159" w:rsidRPr="00803CB4" w:rsidRDefault="00F41159" w:rsidP="00F41159">
      <w:pPr>
        <w:pStyle w:val="afc"/>
        <w:jc w:val="center"/>
        <w:rPr>
          <w:rFonts w:ascii="Times New Roman" w:hAnsi="Times New Roman"/>
          <w:b/>
        </w:rPr>
      </w:pPr>
      <w:r w:rsidRPr="00803CB4">
        <w:rPr>
          <w:rFonts w:ascii="Times New Roman" w:hAnsi="Times New Roman"/>
          <w:b/>
        </w:rPr>
        <w:t xml:space="preserve">на  выполнение работ по ликвидации несанкционированных свалок </w:t>
      </w:r>
      <w:r>
        <w:rPr>
          <w:rFonts w:ascii="Times New Roman" w:hAnsi="Times New Roman"/>
          <w:b/>
        </w:rPr>
        <w:t xml:space="preserve">в </w:t>
      </w:r>
      <w:r w:rsidRPr="009913A1">
        <w:rPr>
          <w:rFonts w:ascii="Times New Roman" w:hAnsi="Times New Roman"/>
          <w:b/>
        </w:rPr>
        <w:t>Орджоникидзевско</w:t>
      </w:r>
      <w:r>
        <w:rPr>
          <w:rFonts w:ascii="Times New Roman" w:hAnsi="Times New Roman"/>
          <w:b/>
        </w:rPr>
        <w:t>м</w:t>
      </w:r>
      <w:r w:rsidRPr="00803CB4">
        <w:rPr>
          <w:rFonts w:ascii="Times New Roman" w:hAnsi="Times New Roman"/>
          <w:b/>
        </w:rPr>
        <w:t xml:space="preserve"> район</w:t>
      </w:r>
      <w:r>
        <w:rPr>
          <w:rFonts w:ascii="Times New Roman" w:hAnsi="Times New Roman"/>
          <w:b/>
        </w:rPr>
        <w:t>е</w:t>
      </w:r>
      <w:r w:rsidRPr="00803CB4">
        <w:rPr>
          <w:rFonts w:ascii="Times New Roman" w:hAnsi="Times New Roman"/>
          <w:b/>
        </w:rPr>
        <w:t xml:space="preserve"> города Перми.</w:t>
      </w:r>
    </w:p>
    <w:p w:rsidR="00F41159" w:rsidRPr="00803CB4" w:rsidRDefault="00F41159" w:rsidP="00F41159">
      <w:pPr>
        <w:jc w:val="center"/>
        <w:rPr>
          <w:rFonts w:ascii="Courier New" w:hAnsi="Courier New" w:cs="Courier New"/>
          <w:b/>
          <w:sz w:val="22"/>
          <w:szCs w:val="22"/>
        </w:rPr>
      </w:pPr>
    </w:p>
    <w:p w:rsidR="00F41159" w:rsidRPr="00803CB4" w:rsidRDefault="00F41159" w:rsidP="00F41159">
      <w:pPr>
        <w:jc w:val="center"/>
        <w:rPr>
          <w:rFonts w:ascii="Courier New" w:hAnsi="Courier New" w:cs="Courier New"/>
          <w:b/>
          <w:sz w:val="22"/>
          <w:szCs w:val="22"/>
        </w:rPr>
      </w:pPr>
    </w:p>
    <w:p w:rsidR="00F41159" w:rsidRPr="00803CB4" w:rsidRDefault="00F41159" w:rsidP="00F41159">
      <w:pPr>
        <w:shd w:val="clear" w:color="auto" w:fill="FFFFFF"/>
        <w:jc w:val="both"/>
        <w:rPr>
          <w:sz w:val="22"/>
          <w:szCs w:val="22"/>
          <w:u w:val="single"/>
        </w:rPr>
      </w:pPr>
      <w:r w:rsidRPr="00803CB4">
        <w:rPr>
          <w:b/>
          <w:sz w:val="22"/>
          <w:szCs w:val="22"/>
        </w:rPr>
        <w:t>1. Срок выполнения работ:</w:t>
      </w:r>
      <w:r w:rsidRPr="00803CB4">
        <w:rPr>
          <w:sz w:val="22"/>
          <w:szCs w:val="22"/>
        </w:rPr>
        <w:t xml:space="preserve"> </w:t>
      </w:r>
      <w:r w:rsidR="0056484F">
        <w:rPr>
          <w:sz w:val="22"/>
          <w:szCs w:val="22"/>
        </w:rPr>
        <w:t>в течение 30 дней с момента заключения контракта</w:t>
      </w:r>
      <w:r>
        <w:rPr>
          <w:sz w:val="22"/>
          <w:szCs w:val="22"/>
        </w:rPr>
        <w:t>.</w:t>
      </w:r>
    </w:p>
    <w:p w:rsidR="00F41159" w:rsidRDefault="00F41159" w:rsidP="00F41159">
      <w:pPr>
        <w:shd w:val="clear" w:color="auto" w:fill="FFFFFF"/>
        <w:jc w:val="both"/>
        <w:rPr>
          <w:b/>
          <w:sz w:val="22"/>
          <w:szCs w:val="22"/>
        </w:rPr>
      </w:pPr>
    </w:p>
    <w:p w:rsidR="00F41159" w:rsidRPr="00803CB4" w:rsidRDefault="00F41159" w:rsidP="00F41159">
      <w:pPr>
        <w:shd w:val="clear" w:color="auto" w:fill="FFFFFF"/>
        <w:jc w:val="both"/>
        <w:rPr>
          <w:sz w:val="22"/>
          <w:szCs w:val="22"/>
          <w:u w:val="single"/>
        </w:rPr>
      </w:pPr>
      <w:r w:rsidRPr="00803CB4">
        <w:rPr>
          <w:b/>
          <w:sz w:val="22"/>
          <w:szCs w:val="22"/>
        </w:rPr>
        <w:t>2. Стоимость выполняемых работ:</w:t>
      </w:r>
      <w:r w:rsidRPr="00803CB4">
        <w:rPr>
          <w:sz w:val="22"/>
          <w:szCs w:val="22"/>
        </w:rPr>
        <w:t xml:space="preserve"> </w:t>
      </w:r>
      <w:r>
        <w:rPr>
          <w:sz w:val="22"/>
          <w:szCs w:val="22"/>
        </w:rPr>
        <w:t xml:space="preserve">2 953 955 </w:t>
      </w:r>
      <w:r w:rsidRPr="00803CB4">
        <w:rPr>
          <w:sz w:val="22"/>
          <w:szCs w:val="22"/>
        </w:rPr>
        <w:t xml:space="preserve">руб. </w:t>
      </w:r>
    </w:p>
    <w:p w:rsidR="00F41159" w:rsidRPr="00803CB4" w:rsidRDefault="00F41159" w:rsidP="00F41159">
      <w:pPr>
        <w:shd w:val="clear" w:color="auto" w:fill="FFFFFF"/>
        <w:ind w:firstLine="709"/>
        <w:jc w:val="both"/>
        <w:rPr>
          <w:b/>
          <w:sz w:val="22"/>
          <w:szCs w:val="22"/>
          <w:u w:val="single"/>
        </w:rPr>
      </w:pPr>
    </w:p>
    <w:p w:rsidR="00F41159" w:rsidRPr="00803CB4" w:rsidRDefault="00F41159" w:rsidP="00F41159">
      <w:pPr>
        <w:shd w:val="clear" w:color="auto" w:fill="FFFFFF"/>
        <w:jc w:val="both"/>
        <w:rPr>
          <w:spacing w:val="-4"/>
          <w:sz w:val="22"/>
          <w:szCs w:val="22"/>
        </w:rPr>
      </w:pPr>
      <w:r w:rsidRPr="00803CB4">
        <w:rPr>
          <w:b/>
          <w:sz w:val="22"/>
          <w:szCs w:val="22"/>
        </w:rPr>
        <w:t>3. Место выполнения работ:</w:t>
      </w:r>
      <w:r w:rsidRPr="00803CB4">
        <w:rPr>
          <w:sz w:val="22"/>
          <w:szCs w:val="22"/>
        </w:rPr>
        <w:t xml:space="preserve"> захоронение отходов - объект размещения  отходов Подрядчика. Погрузка, транспортировка - </w:t>
      </w:r>
      <w:proofErr w:type="gramStart"/>
      <w:r w:rsidRPr="00803CB4">
        <w:rPr>
          <w:spacing w:val="-4"/>
          <w:sz w:val="22"/>
          <w:szCs w:val="22"/>
        </w:rPr>
        <w:t>г</w:t>
      </w:r>
      <w:proofErr w:type="gramEnd"/>
      <w:r w:rsidRPr="00803CB4">
        <w:rPr>
          <w:spacing w:val="-4"/>
          <w:sz w:val="22"/>
          <w:szCs w:val="22"/>
        </w:rPr>
        <w:t xml:space="preserve">. Пермь, </w:t>
      </w:r>
      <w:r>
        <w:rPr>
          <w:spacing w:val="-4"/>
          <w:sz w:val="22"/>
          <w:szCs w:val="22"/>
        </w:rPr>
        <w:t>Орджоникидзевский</w:t>
      </w:r>
      <w:r w:rsidRPr="00803CB4">
        <w:rPr>
          <w:spacing w:val="-4"/>
          <w:sz w:val="22"/>
          <w:szCs w:val="22"/>
        </w:rPr>
        <w:t xml:space="preserve"> район, согласно Приложению № </w:t>
      </w:r>
      <w:r>
        <w:rPr>
          <w:spacing w:val="-4"/>
          <w:sz w:val="22"/>
          <w:szCs w:val="22"/>
        </w:rPr>
        <w:t>1</w:t>
      </w:r>
      <w:r w:rsidRPr="00803CB4">
        <w:rPr>
          <w:spacing w:val="-4"/>
          <w:sz w:val="22"/>
          <w:szCs w:val="22"/>
        </w:rPr>
        <w:t xml:space="preserve"> к Техническому заданию на </w:t>
      </w:r>
      <w:r w:rsidRPr="00803CB4">
        <w:rPr>
          <w:sz w:val="22"/>
          <w:szCs w:val="22"/>
        </w:rPr>
        <w:t xml:space="preserve">выполнение работ по ликвидации несанкционированных свалок </w:t>
      </w:r>
      <w:r>
        <w:rPr>
          <w:sz w:val="22"/>
          <w:szCs w:val="22"/>
        </w:rPr>
        <w:t>в Орджоникидзевском</w:t>
      </w:r>
      <w:r w:rsidRPr="00803CB4">
        <w:rPr>
          <w:sz w:val="22"/>
          <w:szCs w:val="22"/>
        </w:rPr>
        <w:t xml:space="preserve"> район</w:t>
      </w:r>
      <w:r>
        <w:rPr>
          <w:sz w:val="22"/>
          <w:szCs w:val="22"/>
        </w:rPr>
        <w:t>е</w:t>
      </w:r>
      <w:r w:rsidRPr="00803CB4">
        <w:rPr>
          <w:sz w:val="22"/>
          <w:szCs w:val="22"/>
        </w:rPr>
        <w:t xml:space="preserve"> города Перми.</w:t>
      </w:r>
    </w:p>
    <w:p w:rsidR="00F41159" w:rsidRPr="00803CB4" w:rsidRDefault="00F41159" w:rsidP="00F41159">
      <w:pPr>
        <w:shd w:val="clear" w:color="auto" w:fill="FFFFFF"/>
        <w:ind w:firstLine="709"/>
        <w:jc w:val="both"/>
        <w:rPr>
          <w:b/>
          <w:sz w:val="22"/>
          <w:szCs w:val="22"/>
          <w:u w:val="single"/>
        </w:rPr>
      </w:pPr>
    </w:p>
    <w:p w:rsidR="00F41159" w:rsidRPr="00803CB4" w:rsidRDefault="00F41159" w:rsidP="00F41159">
      <w:pPr>
        <w:shd w:val="clear" w:color="auto" w:fill="FFFFFF"/>
        <w:jc w:val="both"/>
        <w:rPr>
          <w:sz w:val="22"/>
          <w:szCs w:val="22"/>
        </w:rPr>
      </w:pPr>
      <w:r w:rsidRPr="00803CB4">
        <w:rPr>
          <w:b/>
          <w:sz w:val="22"/>
          <w:szCs w:val="22"/>
        </w:rPr>
        <w:t>4.</w:t>
      </w:r>
      <w:r w:rsidRPr="00803CB4">
        <w:rPr>
          <w:sz w:val="22"/>
          <w:szCs w:val="22"/>
        </w:rPr>
        <w:t xml:space="preserve"> </w:t>
      </w:r>
      <w:r w:rsidRPr="00803CB4">
        <w:rPr>
          <w:b/>
          <w:sz w:val="22"/>
          <w:szCs w:val="22"/>
        </w:rPr>
        <w:t>Объем выполняемых работ:</w:t>
      </w:r>
      <w:r w:rsidRPr="00803CB4">
        <w:rPr>
          <w:sz w:val="22"/>
          <w:szCs w:val="22"/>
        </w:rPr>
        <w:t xml:space="preserve"> </w:t>
      </w:r>
    </w:p>
    <w:p w:rsidR="00F41159" w:rsidRDefault="00F41159" w:rsidP="00F41159">
      <w:pPr>
        <w:ind w:firstLine="709"/>
        <w:jc w:val="both"/>
        <w:rPr>
          <w:sz w:val="22"/>
          <w:szCs w:val="22"/>
        </w:rPr>
      </w:pPr>
      <w:r>
        <w:rPr>
          <w:sz w:val="22"/>
          <w:szCs w:val="22"/>
        </w:rPr>
        <w:t>- Размещение (в части захоронения) отходов на полигон ТБО</w:t>
      </w:r>
      <w:r w:rsidRPr="00803CB4">
        <w:rPr>
          <w:sz w:val="22"/>
          <w:szCs w:val="22"/>
        </w:rPr>
        <w:t xml:space="preserve"> </w:t>
      </w:r>
      <w:r>
        <w:rPr>
          <w:sz w:val="22"/>
          <w:szCs w:val="22"/>
        </w:rPr>
        <w:t>–</w:t>
      </w:r>
      <w:r w:rsidRPr="00803CB4">
        <w:rPr>
          <w:sz w:val="22"/>
          <w:szCs w:val="22"/>
        </w:rPr>
        <w:t xml:space="preserve"> </w:t>
      </w:r>
      <w:r>
        <w:rPr>
          <w:sz w:val="22"/>
          <w:szCs w:val="22"/>
        </w:rPr>
        <w:t xml:space="preserve">3 015 </w:t>
      </w:r>
      <w:r w:rsidRPr="00803CB4">
        <w:rPr>
          <w:sz w:val="22"/>
          <w:szCs w:val="22"/>
        </w:rPr>
        <w:t>т.</w:t>
      </w:r>
    </w:p>
    <w:p w:rsidR="00F41159" w:rsidRPr="009913A1" w:rsidRDefault="00F41159" w:rsidP="00F41159">
      <w:pPr>
        <w:ind w:firstLine="709"/>
        <w:jc w:val="both"/>
        <w:rPr>
          <w:sz w:val="22"/>
          <w:szCs w:val="22"/>
        </w:rPr>
      </w:pPr>
      <w:r>
        <w:rPr>
          <w:sz w:val="22"/>
          <w:szCs w:val="22"/>
        </w:rPr>
        <w:t xml:space="preserve">- </w:t>
      </w:r>
      <w:r w:rsidRPr="009913A1">
        <w:rPr>
          <w:sz w:val="22"/>
          <w:szCs w:val="22"/>
        </w:rPr>
        <w:t>Сбор мусора (опасные отходы).</w:t>
      </w:r>
    </w:p>
    <w:p w:rsidR="00F41159" w:rsidRPr="009913A1" w:rsidRDefault="00F41159" w:rsidP="00F41159">
      <w:pPr>
        <w:ind w:firstLine="709"/>
        <w:jc w:val="both"/>
        <w:rPr>
          <w:sz w:val="22"/>
          <w:szCs w:val="22"/>
        </w:rPr>
      </w:pPr>
      <w:r>
        <w:rPr>
          <w:sz w:val="22"/>
          <w:szCs w:val="22"/>
        </w:rPr>
        <w:t xml:space="preserve">- </w:t>
      </w:r>
      <w:r w:rsidRPr="009913A1">
        <w:rPr>
          <w:sz w:val="22"/>
          <w:szCs w:val="22"/>
        </w:rPr>
        <w:t>Погрузка и перевозка мусора.</w:t>
      </w:r>
    </w:p>
    <w:p w:rsidR="00F41159" w:rsidRPr="009913A1" w:rsidRDefault="00F41159" w:rsidP="00F41159">
      <w:pPr>
        <w:ind w:firstLine="709"/>
        <w:jc w:val="both"/>
        <w:rPr>
          <w:sz w:val="22"/>
          <w:szCs w:val="22"/>
        </w:rPr>
      </w:pPr>
      <w:r>
        <w:rPr>
          <w:sz w:val="22"/>
          <w:szCs w:val="22"/>
        </w:rPr>
        <w:t xml:space="preserve">- </w:t>
      </w:r>
      <w:r w:rsidRPr="009913A1">
        <w:rPr>
          <w:sz w:val="22"/>
          <w:szCs w:val="22"/>
        </w:rPr>
        <w:t>Механизированная планировка убираемого участка.</w:t>
      </w:r>
    </w:p>
    <w:p w:rsidR="00F41159" w:rsidRPr="00803CB4" w:rsidRDefault="00F41159" w:rsidP="00F41159">
      <w:pPr>
        <w:jc w:val="both"/>
        <w:rPr>
          <w:b/>
          <w:sz w:val="22"/>
          <w:szCs w:val="22"/>
          <w:u w:val="single"/>
        </w:rPr>
      </w:pPr>
    </w:p>
    <w:p w:rsidR="00F41159" w:rsidRPr="00803CB4" w:rsidRDefault="00F41159" w:rsidP="00F41159">
      <w:pPr>
        <w:jc w:val="both"/>
        <w:rPr>
          <w:b/>
          <w:sz w:val="22"/>
          <w:szCs w:val="22"/>
        </w:rPr>
      </w:pPr>
      <w:r w:rsidRPr="00803CB4">
        <w:rPr>
          <w:b/>
          <w:sz w:val="22"/>
          <w:szCs w:val="22"/>
        </w:rPr>
        <w:t xml:space="preserve">5. Требования к выполняемым работам: </w:t>
      </w:r>
    </w:p>
    <w:p w:rsidR="00F41159" w:rsidRPr="00803CB4" w:rsidRDefault="00F41159" w:rsidP="00F41159">
      <w:pPr>
        <w:ind w:firstLine="709"/>
        <w:jc w:val="both"/>
        <w:rPr>
          <w:sz w:val="22"/>
          <w:szCs w:val="22"/>
        </w:rPr>
      </w:pPr>
      <w:r w:rsidRPr="00803CB4">
        <w:rPr>
          <w:sz w:val="22"/>
          <w:szCs w:val="22"/>
        </w:rPr>
        <w:t xml:space="preserve">- Подрядчик </w:t>
      </w:r>
      <w:proofErr w:type="gramStart"/>
      <w:r w:rsidRPr="00803CB4">
        <w:rPr>
          <w:sz w:val="22"/>
          <w:szCs w:val="22"/>
        </w:rPr>
        <w:t>предоставляет справки</w:t>
      </w:r>
      <w:proofErr w:type="gramEnd"/>
      <w:r w:rsidRPr="00803CB4">
        <w:rPr>
          <w:sz w:val="22"/>
          <w:szCs w:val="22"/>
        </w:rPr>
        <w:t xml:space="preserve"> о количестве принятых на захоронение отходов.</w:t>
      </w:r>
    </w:p>
    <w:p w:rsidR="00F41159" w:rsidRPr="00803CB4" w:rsidRDefault="00F41159" w:rsidP="00F41159">
      <w:pPr>
        <w:ind w:firstLine="709"/>
        <w:jc w:val="both"/>
        <w:rPr>
          <w:sz w:val="22"/>
          <w:szCs w:val="22"/>
        </w:rPr>
      </w:pPr>
      <w:r w:rsidRPr="00803CB4">
        <w:rPr>
          <w:sz w:val="22"/>
          <w:szCs w:val="22"/>
        </w:rPr>
        <w:t>- Подрядчик предоставляет фотографии до начала производства работ и после окончания производства работ</w:t>
      </w:r>
    </w:p>
    <w:p w:rsidR="00F41159" w:rsidRPr="00803CB4" w:rsidRDefault="00F41159" w:rsidP="00F41159">
      <w:pPr>
        <w:ind w:firstLine="709"/>
        <w:contextualSpacing/>
        <w:rPr>
          <w:sz w:val="22"/>
          <w:szCs w:val="22"/>
        </w:rPr>
      </w:pPr>
      <w:r w:rsidRPr="00803CB4">
        <w:rPr>
          <w:sz w:val="22"/>
          <w:szCs w:val="22"/>
        </w:rPr>
        <w:t>- В случае обнаружения дефектов и недостатков Заказчик имеет право выписывать предписания для их устранения.</w:t>
      </w:r>
    </w:p>
    <w:p w:rsidR="00F41159" w:rsidRDefault="00F41159" w:rsidP="00F41159">
      <w:pPr>
        <w:ind w:firstLine="709"/>
        <w:jc w:val="both"/>
        <w:rPr>
          <w:sz w:val="22"/>
          <w:szCs w:val="22"/>
        </w:rPr>
      </w:pPr>
      <w:r w:rsidRPr="00803CB4">
        <w:rPr>
          <w:sz w:val="22"/>
          <w:szCs w:val="22"/>
        </w:rPr>
        <w:t xml:space="preserve">- Объем отходов, подлежащих захоронению – </w:t>
      </w:r>
      <w:r>
        <w:rPr>
          <w:sz w:val="22"/>
          <w:szCs w:val="22"/>
        </w:rPr>
        <w:t>3 015 т</w:t>
      </w:r>
      <w:r w:rsidRPr="00803CB4">
        <w:rPr>
          <w:sz w:val="22"/>
          <w:szCs w:val="22"/>
        </w:rPr>
        <w:t>.</w:t>
      </w:r>
    </w:p>
    <w:p w:rsidR="00F41159" w:rsidRPr="00803CB4" w:rsidRDefault="00F41159" w:rsidP="00F41159">
      <w:pPr>
        <w:shd w:val="clear" w:color="auto" w:fill="FFFFFF"/>
        <w:ind w:firstLine="709"/>
        <w:jc w:val="both"/>
        <w:rPr>
          <w:sz w:val="22"/>
          <w:szCs w:val="22"/>
        </w:rPr>
      </w:pPr>
      <w:r w:rsidRPr="00803CB4">
        <w:rPr>
          <w:sz w:val="22"/>
          <w:szCs w:val="22"/>
        </w:rPr>
        <w:tab/>
      </w:r>
    </w:p>
    <w:p w:rsidR="00F41159" w:rsidRPr="00803CB4" w:rsidRDefault="00F41159" w:rsidP="00F41159">
      <w:pPr>
        <w:jc w:val="both"/>
        <w:rPr>
          <w:b/>
          <w:sz w:val="22"/>
          <w:szCs w:val="22"/>
        </w:rPr>
      </w:pPr>
      <w:r w:rsidRPr="00803CB4">
        <w:rPr>
          <w:b/>
          <w:sz w:val="22"/>
          <w:szCs w:val="22"/>
        </w:rPr>
        <w:t>6. Технология производства работ:</w:t>
      </w:r>
    </w:p>
    <w:p w:rsidR="00F41159" w:rsidRPr="00803CB4" w:rsidRDefault="00F41159" w:rsidP="00F41159">
      <w:pPr>
        <w:ind w:firstLine="709"/>
        <w:jc w:val="both"/>
        <w:rPr>
          <w:sz w:val="22"/>
          <w:szCs w:val="22"/>
        </w:rPr>
      </w:pPr>
      <w:r w:rsidRPr="00803CB4">
        <w:rPr>
          <w:sz w:val="22"/>
          <w:szCs w:val="22"/>
        </w:rPr>
        <w:t xml:space="preserve">Перед началом производства работ Заказчику на согласование предоставляется план-график производства работ по ликвидации несанкционированных свалок на территории </w:t>
      </w:r>
      <w:r>
        <w:rPr>
          <w:sz w:val="22"/>
          <w:szCs w:val="22"/>
        </w:rPr>
        <w:t>Орджоникидзевского</w:t>
      </w:r>
      <w:r w:rsidRPr="00803CB4">
        <w:rPr>
          <w:sz w:val="22"/>
          <w:szCs w:val="22"/>
        </w:rPr>
        <w:t xml:space="preserve"> района города Перми. Работы по погрузке, транспортировке при ликвидации несанкционированных свалок согласовываются с Заказчиком до начала производства работ. </w:t>
      </w:r>
    </w:p>
    <w:p w:rsidR="00F41159" w:rsidRPr="00803CB4" w:rsidRDefault="00F41159" w:rsidP="00F41159">
      <w:pPr>
        <w:ind w:firstLine="709"/>
        <w:jc w:val="both"/>
        <w:rPr>
          <w:sz w:val="22"/>
          <w:szCs w:val="22"/>
        </w:rPr>
      </w:pPr>
      <w:r w:rsidRPr="00803CB4">
        <w:rPr>
          <w:sz w:val="22"/>
          <w:szCs w:val="22"/>
        </w:rPr>
        <w:t>Транспортировка мусора производится на объект размещения отходов для захоронения. Выполненные работы предъявляются Заказчику с предоставлением оригинала справки, подтверждающей количество принятых на захоронение отходов. Справка выписывается на имя Заказчика.</w:t>
      </w:r>
    </w:p>
    <w:p w:rsidR="00F41159" w:rsidRPr="00803CB4" w:rsidRDefault="00F41159" w:rsidP="00F41159">
      <w:pPr>
        <w:ind w:firstLine="709"/>
        <w:jc w:val="both"/>
        <w:rPr>
          <w:sz w:val="22"/>
          <w:szCs w:val="22"/>
        </w:rPr>
      </w:pPr>
      <w:r w:rsidRPr="00803CB4">
        <w:rPr>
          <w:sz w:val="22"/>
          <w:szCs w:val="22"/>
        </w:rPr>
        <w:t xml:space="preserve">В течение всего периода ликвидации несанкционированных свалок производятся работы по недопущению образования очагов скопления </w:t>
      </w:r>
      <w:r>
        <w:rPr>
          <w:sz w:val="22"/>
          <w:szCs w:val="22"/>
        </w:rPr>
        <w:t>мусора.</w:t>
      </w:r>
    </w:p>
    <w:p w:rsidR="00F41159" w:rsidRDefault="00F41159" w:rsidP="00F41159">
      <w:pPr>
        <w:ind w:firstLine="709"/>
        <w:jc w:val="both"/>
        <w:rPr>
          <w:sz w:val="22"/>
          <w:szCs w:val="22"/>
        </w:rPr>
      </w:pPr>
      <w:r w:rsidRPr="00803CB4">
        <w:rPr>
          <w:sz w:val="22"/>
          <w:szCs w:val="22"/>
        </w:rPr>
        <w:t xml:space="preserve">Определение класса отходов осуществляется </w:t>
      </w:r>
      <w:r w:rsidRPr="00803CB4">
        <w:rPr>
          <w:rFonts w:cs="Tahoma"/>
          <w:sz w:val="22"/>
          <w:szCs w:val="22"/>
        </w:rPr>
        <w:t xml:space="preserve">на основании Федерального классификационного каталога отходов, утвержденного Приказом Министерства природных ресурсов РФ от 02.12.2002 №786. Отход, в отношении которого отсутствует подтверждение экспериментальным методом об отнесении его к </w:t>
      </w:r>
      <w:proofErr w:type="spellStart"/>
      <w:r w:rsidRPr="00803CB4">
        <w:rPr>
          <w:rFonts w:cs="Tahoma"/>
          <w:sz w:val="22"/>
          <w:szCs w:val="22"/>
        </w:rPr>
        <w:t>V-му</w:t>
      </w:r>
      <w:proofErr w:type="spellEnd"/>
      <w:r w:rsidRPr="00803CB4">
        <w:rPr>
          <w:rFonts w:cs="Tahoma"/>
          <w:sz w:val="22"/>
          <w:szCs w:val="22"/>
        </w:rPr>
        <w:t xml:space="preserve"> классу, относится к </w:t>
      </w:r>
      <w:proofErr w:type="spellStart"/>
      <w:r w:rsidRPr="00803CB4">
        <w:rPr>
          <w:rFonts w:cs="Tahoma"/>
          <w:sz w:val="22"/>
          <w:szCs w:val="22"/>
        </w:rPr>
        <w:t>IV-му</w:t>
      </w:r>
      <w:proofErr w:type="spellEnd"/>
      <w:r w:rsidRPr="00803CB4">
        <w:rPr>
          <w:rFonts w:cs="Tahoma"/>
          <w:sz w:val="22"/>
          <w:szCs w:val="22"/>
        </w:rPr>
        <w:t xml:space="preserve"> классу опасности, и в отношении него должны выполняться требования, предусмотренные законодательством Российской Федерации к обращению с отходами I-IV-го классов опасности, включая требования, предусмотренные </w:t>
      </w:r>
      <w:r w:rsidRPr="00803CB4">
        <w:rPr>
          <w:sz w:val="22"/>
          <w:szCs w:val="22"/>
        </w:rPr>
        <w:t xml:space="preserve">Федеральным законом от 24.06.1998 №89-ФЗ «Об отходах производства </w:t>
      </w:r>
    </w:p>
    <w:p w:rsidR="00F41159" w:rsidRPr="00803CB4" w:rsidRDefault="00F41159" w:rsidP="00F41159">
      <w:pPr>
        <w:jc w:val="both"/>
        <w:rPr>
          <w:sz w:val="22"/>
          <w:szCs w:val="22"/>
        </w:rPr>
      </w:pPr>
      <w:r w:rsidRPr="00803CB4">
        <w:rPr>
          <w:sz w:val="22"/>
          <w:szCs w:val="22"/>
        </w:rPr>
        <w:t>и потребления».</w:t>
      </w:r>
    </w:p>
    <w:p w:rsidR="00F41159" w:rsidRPr="00803CB4" w:rsidRDefault="00F41159" w:rsidP="00F41159">
      <w:pPr>
        <w:ind w:firstLine="709"/>
        <w:jc w:val="both"/>
        <w:rPr>
          <w:sz w:val="22"/>
          <w:szCs w:val="22"/>
        </w:rPr>
      </w:pPr>
      <w:r w:rsidRPr="00803CB4">
        <w:rPr>
          <w:sz w:val="22"/>
          <w:szCs w:val="22"/>
        </w:rPr>
        <w:t>Обращение с отходами производства и потребления (захоронение) при выполнении работ должно осуществляться в соответствии с Федеральным законом от 24.06.1998 №89-ФЗ «Об отходах производства и потребления», в том числе:</w:t>
      </w:r>
    </w:p>
    <w:p w:rsidR="00F41159" w:rsidRPr="00803CB4" w:rsidRDefault="00F41159" w:rsidP="00F41159">
      <w:pPr>
        <w:ind w:firstLine="709"/>
        <w:jc w:val="both"/>
        <w:rPr>
          <w:sz w:val="22"/>
          <w:szCs w:val="22"/>
        </w:rPr>
      </w:pPr>
      <w:r w:rsidRPr="00803CB4">
        <w:rPr>
          <w:sz w:val="22"/>
          <w:szCs w:val="22"/>
        </w:rPr>
        <w:t>1) лица, которые допущены к обращению с отходами, обязаны иметь профессиональную подготовку, подтвержденную свидетельствами (лицензией) на право работы с отходами, в том числе I-IV класса опасности;</w:t>
      </w:r>
    </w:p>
    <w:p w:rsidR="00F41159" w:rsidRPr="00803CB4" w:rsidRDefault="00F41159" w:rsidP="00F41159">
      <w:pPr>
        <w:ind w:firstLine="709"/>
        <w:jc w:val="both"/>
        <w:rPr>
          <w:sz w:val="22"/>
          <w:szCs w:val="22"/>
        </w:rPr>
      </w:pPr>
      <w:r w:rsidRPr="00803CB4">
        <w:rPr>
          <w:sz w:val="22"/>
          <w:szCs w:val="22"/>
        </w:rPr>
        <w:t>2) транспортирование отходов опасности должно осуществляться при следующих условиях:</w:t>
      </w:r>
    </w:p>
    <w:p w:rsidR="00F41159" w:rsidRPr="00803CB4" w:rsidRDefault="00F41159" w:rsidP="00F41159">
      <w:pPr>
        <w:ind w:firstLine="709"/>
        <w:jc w:val="both"/>
        <w:rPr>
          <w:sz w:val="22"/>
          <w:szCs w:val="22"/>
        </w:rPr>
      </w:pPr>
      <w:r w:rsidRPr="00803CB4">
        <w:rPr>
          <w:sz w:val="22"/>
          <w:szCs w:val="22"/>
        </w:rPr>
        <w:lastRenderedPageBreak/>
        <w:t>а) наличие специально оборудованных и снабженных специальными знаками транспортных средств;</w:t>
      </w:r>
    </w:p>
    <w:p w:rsidR="00F41159" w:rsidRPr="00803CB4" w:rsidRDefault="00F41159" w:rsidP="00F41159">
      <w:pPr>
        <w:ind w:firstLine="709"/>
        <w:jc w:val="both"/>
        <w:rPr>
          <w:sz w:val="22"/>
          <w:szCs w:val="22"/>
        </w:rPr>
      </w:pPr>
      <w:r w:rsidRPr="00803CB4">
        <w:rPr>
          <w:sz w:val="22"/>
          <w:szCs w:val="22"/>
        </w:rPr>
        <w:t>б) соблюдение требований безопасности к транспортированию отходов, в том числе I-IV класса опасности, на транспортных средствах;</w:t>
      </w:r>
    </w:p>
    <w:p w:rsidR="00F41159" w:rsidRPr="00803CB4" w:rsidRDefault="00F41159" w:rsidP="00F41159">
      <w:pPr>
        <w:ind w:firstLine="709"/>
        <w:jc w:val="both"/>
        <w:rPr>
          <w:sz w:val="22"/>
          <w:szCs w:val="22"/>
        </w:rPr>
      </w:pPr>
      <w:r w:rsidRPr="00803CB4">
        <w:rPr>
          <w:sz w:val="22"/>
          <w:szCs w:val="22"/>
        </w:rPr>
        <w:t>в) наличие документации для транспортирования и передачи отходов с указанием количества транспортируемых отходов, цели и места назначения их транспортирования;</w:t>
      </w:r>
    </w:p>
    <w:p w:rsidR="00F41159" w:rsidRPr="00803CB4" w:rsidRDefault="00F41159" w:rsidP="00F41159">
      <w:pPr>
        <w:ind w:firstLine="709"/>
        <w:jc w:val="both"/>
        <w:rPr>
          <w:rFonts w:cs="Tahoma"/>
          <w:sz w:val="22"/>
          <w:szCs w:val="22"/>
        </w:rPr>
      </w:pPr>
      <w:r w:rsidRPr="00803CB4">
        <w:rPr>
          <w:sz w:val="22"/>
          <w:szCs w:val="22"/>
        </w:rPr>
        <w:t>3) подрядчик</w:t>
      </w:r>
      <w:r w:rsidRPr="00803CB4">
        <w:rPr>
          <w:rFonts w:cs="Tahoma"/>
          <w:sz w:val="22"/>
          <w:szCs w:val="22"/>
        </w:rPr>
        <w:t xml:space="preserve"> обязан проводить производственный </w:t>
      </w:r>
      <w:proofErr w:type="gramStart"/>
      <w:r w:rsidRPr="00803CB4">
        <w:rPr>
          <w:rFonts w:cs="Tahoma"/>
          <w:sz w:val="22"/>
          <w:szCs w:val="22"/>
        </w:rPr>
        <w:t>контроль за</w:t>
      </w:r>
      <w:proofErr w:type="gramEnd"/>
      <w:r w:rsidRPr="00803CB4">
        <w:rPr>
          <w:rFonts w:cs="Tahoma"/>
          <w:sz w:val="22"/>
          <w:szCs w:val="22"/>
        </w:rPr>
        <w:t xml:space="preserve"> соблюдением требований </w:t>
      </w:r>
      <w:hyperlink r:id="rId8" w:history="1">
        <w:r w:rsidRPr="00803CB4">
          <w:rPr>
            <w:rStyle w:val="a8"/>
            <w:rFonts w:eastAsiaTheme="majorEastAsia" w:cs="Tahoma"/>
            <w:sz w:val="22"/>
            <w:szCs w:val="22"/>
          </w:rPr>
          <w:t>законодательства</w:t>
        </w:r>
      </w:hyperlink>
      <w:r w:rsidRPr="00803CB4">
        <w:rPr>
          <w:rFonts w:cs="Tahoma"/>
          <w:sz w:val="22"/>
          <w:szCs w:val="22"/>
        </w:rPr>
        <w:t xml:space="preserve"> Российской Федерации в области обращения с отходами;</w:t>
      </w:r>
    </w:p>
    <w:p w:rsidR="00F41159" w:rsidRDefault="00F41159" w:rsidP="00F41159">
      <w:pPr>
        <w:ind w:firstLine="709"/>
        <w:jc w:val="both"/>
        <w:rPr>
          <w:rFonts w:cs="Tahoma"/>
          <w:sz w:val="22"/>
          <w:szCs w:val="22"/>
        </w:rPr>
      </w:pPr>
      <w:r w:rsidRPr="00803CB4">
        <w:rPr>
          <w:sz w:val="22"/>
          <w:szCs w:val="22"/>
        </w:rPr>
        <w:t xml:space="preserve">4) </w:t>
      </w:r>
      <w:r w:rsidRPr="00803CB4">
        <w:rPr>
          <w:rFonts w:cs="Tahoma"/>
          <w:sz w:val="22"/>
          <w:szCs w:val="22"/>
        </w:rPr>
        <w:t xml:space="preserve">наличие у Подрядчика в соответствии с Федеральным </w:t>
      </w:r>
      <w:hyperlink r:id="rId9" w:history="1">
        <w:r w:rsidRPr="00803CB4">
          <w:rPr>
            <w:rStyle w:val="a8"/>
            <w:rFonts w:eastAsiaTheme="majorEastAsia" w:cs="Tahoma"/>
            <w:sz w:val="22"/>
            <w:szCs w:val="22"/>
          </w:rPr>
          <w:t>законом</w:t>
        </w:r>
      </w:hyperlink>
      <w:r w:rsidRPr="00803CB4">
        <w:rPr>
          <w:rFonts w:cs="Tahoma"/>
          <w:sz w:val="22"/>
          <w:szCs w:val="22"/>
        </w:rPr>
        <w:t xml:space="preserve"> «О санитарно-эпидемиологическом благополучии населения» санитарно-эпидемиологического заключения </w:t>
      </w:r>
    </w:p>
    <w:p w:rsidR="00F41159" w:rsidRDefault="00F41159" w:rsidP="00F41159">
      <w:pPr>
        <w:jc w:val="both"/>
        <w:rPr>
          <w:rFonts w:cs="Tahoma"/>
          <w:sz w:val="22"/>
          <w:szCs w:val="22"/>
        </w:rPr>
      </w:pPr>
      <w:r w:rsidRPr="00803CB4">
        <w:rPr>
          <w:rFonts w:cs="Tahoma"/>
          <w:sz w:val="22"/>
          <w:szCs w:val="22"/>
        </w:rPr>
        <w:t xml:space="preserve">о соответствии санитарным правилам зданий, строений, сооружений, помещений, оборудования </w:t>
      </w:r>
    </w:p>
    <w:p w:rsidR="00F41159" w:rsidRPr="00803CB4" w:rsidRDefault="00F41159" w:rsidP="00F41159">
      <w:pPr>
        <w:jc w:val="both"/>
        <w:rPr>
          <w:rFonts w:cs="Tahoma"/>
          <w:sz w:val="22"/>
          <w:szCs w:val="22"/>
        </w:rPr>
      </w:pPr>
      <w:r w:rsidRPr="00803CB4">
        <w:rPr>
          <w:rFonts w:cs="Tahoma"/>
          <w:sz w:val="22"/>
          <w:szCs w:val="22"/>
        </w:rPr>
        <w:t>и иного имущества, которые исполнитель будет использовать для осуществления деятельности обезвреживанию и размещению отходов.</w:t>
      </w:r>
    </w:p>
    <w:p w:rsidR="00F41159" w:rsidRPr="00803CB4" w:rsidRDefault="00F41159" w:rsidP="00F41159">
      <w:pPr>
        <w:spacing w:line="240" w:lineRule="atLeast"/>
        <w:ind w:firstLine="709"/>
        <w:jc w:val="both"/>
        <w:rPr>
          <w:sz w:val="22"/>
          <w:szCs w:val="22"/>
        </w:rPr>
      </w:pPr>
      <w:proofErr w:type="gramStart"/>
      <w:r w:rsidRPr="00803CB4">
        <w:rPr>
          <w:sz w:val="22"/>
          <w:szCs w:val="22"/>
        </w:rPr>
        <w:t>Виды отходов: древесные отходы; отходы древесных строительных лесоматериалов, в том числе от сноса и разборки строений; прочие твердые минеральные отходы (грунт, образовавшийся при проведении землеройных работ); стеклянные отходы; отходы кирпича (включая шамотный кирпич); отходы бетона, железобетона; отходы асфальтобетона и асфальтобетонной смеси; отходы цемента; отходы коммунальные; твердые коммунальные отходы; мусор от бытовых помещений организаций несортированный;</w:t>
      </w:r>
      <w:proofErr w:type="gramEnd"/>
      <w:r w:rsidRPr="00803CB4">
        <w:rPr>
          <w:sz w:val="22"/>
          <w:szCs w:val="22"/>
        </w:rPr>
        <w:t xml:space="preserve"> мусор строительный; мусор строительный от разборки зданий; прочие коммунальные отходы (смет с территории); отходы песка; отходы строительного щебня; отходы битума; асфальт в твердой форме; отходы рубероида, толи и бумаги, пропитанной битумом; отходы из жилищ).</w:t>
      </w:r>
    </w:p>
    <w:p w:rsidR="00F41159" w:rsidRDefault="00F41159" w:rsidP="00F41159">
      <w:pPr>
        <w:ind w:firstLine="709"/>
        <w:jc w:val="both"/>
        <w:rPr>
          <w:sz w:val="22"/>
          <w:szCs w:val="22"/>
        </w:rPr>
      </w:pPr>
      <w:r w:rsidRPr="00803CB4">
        <w:rPr>
          <w:sz w:val="22"/>
          <w:szCs w:val="22"/>
        </w:rPr>
        <w:t>Все работы производятся в соответствии с требованиями действующего законодательства РФ, требованиями нормативно-технической документации (</w:t>
      </w:r>
      <w:proofErr w:type="spellStart"/>
      <w:r w:rsidRPr="00803CB4">
        <w:rPr>
          <w:sz w:val="22"/>
          <w:szCs w:val="22"/>
        </w:rPr>
        <w:t>ГОСТы</w:t>
      </w:r>
      <w:proofErr w:type="spellEnd"/>
      <w:r w:rsidRPr="00803CB4">
        <w:rPr>
          <w:sz w:val="22"/>
          <w:szCs w:val="22"/>
        </w:rPr>
        <w:t xml:space="preserve">, </w:t>
      </w:r>
      <w:proofErr w:type="spellStart"/>
      <w:r w:rsidRPr="00803CB4">
        <w:rPr>
          <w:sz w:val="22"/>
          <w:szCs w:val="22"/>
        </w:rPr>
        <w:t>СНиПы</w:t>
      </w:r>
      <w:proofErr w:type="spellEnd"/>
      <w:r w:rsidRPr="00803CB4">
        <w:rPr>
          <w:sz w:val="22"/>
          <w:szCs w:val="22"/>
        </w:rPr>
        <w:t xml:space="preserve"> и др.), Уставом города Перми, «Правил благоустройства и содержания территории в городе Перми», утвержденных  решением ПГД № 4 от 29.01.2008г. </w:t>
      </w:r>
      <w:r>
        <w:rPr>
          <w:sz w:val="22"/>
          <w:szCs w:val="22"/>
        </w:rPr>
        <w:t>и приложением №2 к техническому заданию.</w:t>
      </w:r>
    </w:p>
    <w:p w:rsidR="003F492D" w:rsidRPr="00803CB4" w:rsidRDefault="003F492D" w:rsidP="003F492D">
      <w:pPr>
        <w:ind w:firstLine="709"/>
        <w:jc w:val="both"/>
        <w:rPr>
          <w:sz w:val="22"/>
          <w:szCs w:val="22"/>
        </w:rPr>
      </w:pPr>
      <w:r w:rsidRPr="001B156F">
        <w:rPr>
          <w:sz w:val="22"/>
          <w:szCs w:val="22"/>
        </w:rPr>
        <w:t>Оценка качества выполняемых работ и снижение стоимости за некачественную работу производятся</w:t>
      </w:r>
      <w:r>
        <w:rPr>
          <w:sz w:val="22"/>
          <w:szCs w:val="22"/>
        </w:rPr>
        <w:t xml:space="preserve"> в соответствии с приложением №3</w:t>
      </w:r>
      <w:r w:rsidRPr="001B156F">
        <w:rPr>
          <w:sz w:val="22"/>
          <w:szCs w:val="22"/>
        </w:rPr>
        <w:t xml:space="preserve"> к техническому заданию</w:t>
      </w:r>
    </w:p>
    <w:p w:rsidR="00F41159" w:rsidRPr="00803CB4" w:rsidRDefault="00F41159" w:rsidP="00F41159">
      <w:pPr>
        <w:ind w:firstLine="709"/>
        <w:jc w:val="both"/>
        <w:rPr>
          <w:sz w:val="22"/>
          <w:szCs w:val="22"/>
        </w:rPr>
      </w:pPr>
      <w:r w:rsidRPr="00803CB4">
        <w:rPr>
          <w:sz w:val="22"/>
          <w:szCs w:val="22"/>
        </w:rPr>
        <w:t xml:space="preserve">Подрядчик обязан выполнить работы, являющиеся предметом аукциона, лично, собственными силами. Привлечение субподрядчиков к выполнению работ не допускается.    </w:t>
      </w:r>
    </w:p>
    <w:p w:rsidR="00770711" w:rsidRPr="00113E3A" w:rsidRDefault="00770711" w:rsidP="0072690B">
      <w:pPr>
        <w:rPr>
          <w:sz w:val="22"/>
          <w:szCs w:val="22"/>
        </w:rPr>
      </w:pPr>
    </w:p>
    <w:p w:rsidR="00770711" w:rsidRDefault="00770711" w:rsidP="0072690B">
      <w:pPr>
        <w:jc w:val="center"/>
        <w:rPr>
          <w:b/>
          <w:bCs/>
          <w:sz w:val="22"/>
          <w:szCs w:val="22"/>
        </w:rPr>
      </w:pPr>
    </w:p>
    <w:p w:rsidR="00770711" w:rsidRDefault="00770711" w:rsidP="0072690B">
      <w:pPr>
        <w:jc w:val="center"/>
        <w:rPr>
          <w:b/>
          <w:bCs/>
          <w:sz w:val="22"/>
          <w:szCs w:val="22"/>
        </w:rPr>
      </w:pPr>
    </w:p>
    <w:p w:rsidR="00770711" w:rsidRDefault="00770711" w:rsidP="0072690B">
      <w:pPr>
        <w:jc w:val="center"/>
        <w:rPr>
          <w:b/>
          <w:bCs/>
          <w:sz w:val="22"/>
          <w:szCs w:val="22"/>
        </w:rPr>
      </w:pPr>
    </w:p>
    <w:p w:rsidR="00770711" w:rsidRDefault="00770711" w:rsidP="0072690B">
      <w:pPr>
        <w:jc w:val="center"/>
        <w:rPr>
          <w:b/>
          <w:bCs/>
          <w:sz w:val="22"/>
          <w:szCs w:val="22"/>
        </w:rPr>
      </w:pPr>
    </w:p>
    <w:p w:rsidR="00770711" w:rsidRPr="00803CB4" w:rsidRDefault="00770711" w:rsidP="0072690B">
      <w:pPr>
        <w:rPr>
          <w:sz w:val="22"/>
          <w:szCs w:val="22"/>
        </w:rPr>
      </w:pPr>
    </w:p>
    <w:p w:rsidR="00770711" w:rsidRDefault="00770711" w:rsidP="007028C4">
      <w:pPr>
        <w:ind w:firstLine="567"/>
        <w:jc w:val="both"/>
        <w:rPr>
          <w:sz w:val="22"/>
          <w:szCs w:val="22"/>
        </w:rPr>
      </w:pPr>
    </w:p>
    <w:p w:rsidR="00770711" w:rsidRDefault="00770711" w:rsidP="000E1278">
      <w:pPr>
        <w:ind w:firstLine="567"/>
        <w:jc w:val="right"/>
        <w:rPr>
          <w:sz w:val="22"/>
          <w:szCs w:val="22"/>
        </w:rPr>
      </w:pPr>
    </w:p>
    <w:p w:rsidR="00770711" w:rsidRDefault="00770711" w:rsidP="000E1278">
      <w:pPr>
        <w:ind w:firstLine="567"/>
        <w:jc w:val="right"/>
        <w:rPr>
          <w:sz w:val="22"/>
          <w:szCs w:val="22"/>
        </w:rPr>
      </w:pPr>
    </w:p>
    <w:p w:rsidR="00770711" w:rsidRDefault="00770711" w:rsidP="000E1278">
      <w:pPr>
        <w:ind w:firstLine="567"/>
        <w:jc w:val="right"/>
        <w:rPr>
          <w:sz w:val="22"/>
          <w:szCs w:val="22"/>
        </w:rPr>
      </w:pPr>
    </w:p>
    <w:p w:rsidR="00770711" w:rsidRDefault="00770711" w:rsidP="000E1278">
      <w:pPr>
        <w:ind w:firstLine="567"/>
        <w:jc w:val="right"/>
        <w:rPr>
          <w:sz w:val="22"/>
          <w:szCs w:val="22"/>
        </w:rPr>
      </w:pPr>
    </w:p>
    <w:p w:rsidR="00770711" w:rsidRDefault="00770711" w:rsidP="000E1278">
      <w:pPr>
        <w:ind w:firstLine="567"/>
        <w:jc w:val="right"/>
        <w:rPr>
          <w:sz w:val="22"/>
          <w:szCs w:val="22"/>
        </w:rPr>
      </w:pPr>
    </w:p>
    <w:p w:rsidR="00F41159" w:rsidRDefault="00F41159" w:rsidP="00F41159">
      <w:pPr>
        <w:ind w:firstLine="567"/>
        <w:jc w:val="right"/>
        <w:rPr>
          <w:sz w:val="22"/>
          <w:szCs w:val="22"/>
        </w:rPr>
      </w:pPr>
    </w:p>
    <w:p w:rsidR="00F41159" w:rsidRDefault="00F41159" w:rsidP="00F41159">
      <w:pPr>
        <w:ind w:firstLine="567"/>
        <w:jc w:val="right"/>
        <w:rPr>
          <w:sz w:val="22"/>
          <w:szCs w:val="22"/>
        </w:rPr>
      </w:pPr>
    </w:p>
    <w:p w:rsidR="00F41159" w:rsidRDefault="00F41159" w:rsidP="00F41159">
      <w:pPr>
        <w:ind w:firstLine="567"/>
        <w:jc w:val="right"/>
        <w:rPr>
          <w:sz w:val="22"/>
          <w:szCs w:val="22"/>
        </w:rPr>
      </w:pPr>
    </w:p>
    <w:p w:rsidR="00F41159" w:rsidRDefault="00F41159" w:rsidP="00F41159">
      <w:pPr>
        <w:ind w:firstLine="567"/>
        <w:jc w:val="right"/>
        <w:rPr>
          <w:sz w:val="22"/>
          <w:szCs w:val="22"/>
        </w:rPr>
      </w:pPr>
    </w:p>
    <w:p w:rsidR="00F41159" w:rsidRDefault="00F41159" w:rsidP="00F41159">
      <w:pPr>
        <w:ind w:firstLine="567"/>
        <w:jc w:val="right"/>
        <w:rPr>
          <w:sz w:val="22"/>
          <w:szCs w:val="22"/>
        </w:rPr>
      </w:pPr>
    </w:p>
    <w:p w:rsidR="00F41159" w:rsidRDefault="00F41159" w:rsidP="00F41159">
      <w:pPr>
        <w:ind w:firstLine="567"/>
        <w:jc w:val="right"/>
        <w:rPr>
          <w:sz w:val="22"/>
          <w:szCs w:val="22"/>
        </w:rPr>
      </w:pPr>
    </w:p>
    <w:p w:rsidR="00F41159" w:rsidRDefault="00F41159" w:rsidP="00F41159">
      <w:pPr>
        <w:ind w:firstLine="567"/>
        <w:jc w:val="right"/>
        <w:rPr>
          <w:sz w:val="22"/>
          <w:szCs w:val="22"/>
        </w:rPr>
      </w:pPr>
    </w:p>
    <w:p w:rsidR="00F41159" w:rsidRDefault="00F41159" w:rsidP="00F41159">
      <w:pPr>
        <w:ind w:firstLine="567"/>
        <w:jc w:val="right"/>
        <w:rPr>
          <w:sz w:val="22"/>
          <w:szCs w:val="22"/>
        </w:rPr>
      </w:pPr>
    </w:p>
    <w:p w:rsidR="00F41159" w:rsidRDefault="00F41159" w:rsidP="00F41159">
      <w:pPr>
        <w:ind w:firstLine="567"/>
        <w:jc w:val="right"/>
        <w:rPr>
          <w:sz w:val="22"/>
          <w:szCs w:val="22"/>
        </w:rPr>
      </w:pPr>
    </w:p>
    <w:p w:rsidR="00F41159" w:rsidRDefault="00F41159" w:rsidP="00F41159">
      <w:pPr>
        <w:ind w:firstLine="567"/>
        <w:jc w:val="right"/>
        <w:rPr>
          <w:sz w:val="22"/>
          <w:szCs w:val="22"/>
        </w:rPr>
      </w:pPr>
    </w:p>
    <w:p w:rsidR="00F41159" w:rsidRDefault="00F41159" w:rsidP="00F41159">
      <w:pPr>
        <w:ind w:firstLine="567"/>
        <w:jc w:val="right"/>
        <w:rPr>
          <w:sz w:val="22"/>
          <w:szCs w:val="22"/>
        </w:rPr>
      </w:pPr>
    </w:p>
    <w:p w:rsidR="00F41159" w:rsidRDefault="00F41159" w:rsidP="00F41159">
      <w:pPr>
        <w:ind w:firstLine="567"/>
        <w:jc w:val="right"/>
        <w:rPr>
          <w:sz w:val="22"/>
          <w:szCs w:val="22"/>
        </w:rPr>
      </w:pPr>
    </w:p>
    <w:p w:rsidR="00F41159" w:rsidRDefault="00F41159" w:rsidP="00F41159">
      <w:pPr>
        <w:ind w:firstLine="567"/>
        <w:jc w:val="right"/>
        <w:rPr>
          <w:sz w:val="22"/>
          <w:szCs w:val="22"/>
        </w:rPr>
      </w:pPr>
    </w:p>
    <w:p w:rsidR="00F41159" w:rsidRDefault="00F41159" w:rsidP="00F41159">
      <w:pPr>
        <w:ind w:firstLine="567"/>
        <w:jc w:val="right"/>
        <w:rPr>
          <w:sz w:val="22"/>
          <w:szCs w:val="22"/>
        </w:rPr>
      </w:pPr>
    </w:p>
    <w:p w:rsidR="00F41159" w:rsidRDefault="00F41159" w:rsidP="00F41159">
      <w:pPr>
        <w:ind w:firstLine="567"/>
        <w:jc w:val="right"/>
        <w:rPr>
          <w:sz w:val="22"/>
          <w:szCs w:val="22"/>
        </w:rPr>
      </w:pPr>
    </w:p>
    <w:p w:rsidR="00F41159" w:rsidRDefault="00F41159" w:rsidP="00F41159">
      <w:pPr>
        <w:ind w:firstLine="567"/>
        <w:jc w:val="right"/>
        <w:rPr>
          <w:sz w:val="22"/>
          <w:szCs w:val="22"/>
        </w:rPr>
      </w:pPr>
    </w:p>
    <w:p w:rsidR="00F41159" w:rsidRDefault="00F41159" w:rsidP="00F41159">
      <w:pPr>
        <w:ind w:firstLine="567"/>
        <w:jc w:val="right"/>
        <w:rPr>
          <w:sz w:val="22"/>
          <w:szCs w:val="22"/>
        </w:rPr>
      </w:pPr>
    </w:p>
    <w:p w:rsidR="00F41159" w:rsidRDefault="00F41159" w:rsidP="00F41159">
      <w:pPr>
        <w:ind w:firstLine="567"/>
        <w:jc w:val="right"/>
        <w:rPr>
          <w:sz w:val="22"/>
          <w:szCs w:val="22"/>
        </w:rPr>
      </w:pPr>
    </w:p>
    <w:p w:rsidR="00F41159" w:rsidRPr="00284D48" w:rsidRDefault="00F41159" w:rsidP="00F41159">
      <w:pPr>
        <w:ind w:firstLine="567"/>
        <w:jc w:val="right"/>
        <w:rPr>
          <w:sz w:val="22"/>
          <w:szCs w:val="22"/>
        </w:rPr>
      </w:pPr>
      <w:r w:rsidRPr="00284D48">
        <w:rPr>
          <w:sz w:val="22"/>
          <w:szCs w:val="22"/>
        </w:rPr>
        <w:lastRenderedPageBreak/>
        <w:t xml:space="preserve">Приложение № </w:t>
      </w:r>
      <w:r>
        <w:rPr>
          <w:sz w:val="22"/>
          <w:szCs w:val="22"/>
        </w:rPr>
        <w:t>1</w:t>
      </w:r>
    </w:p>
    <w:p w:rsidR="00F41159" w:rsidRDefault="00F41159" w:rsidP="00F41159">
      <w:pPr>
        <w:jc w:val="right"/>
        <w:rPr>
          <w:sz w:val="22"/>
          <w:szCs w:val="22"/>
        </w:rPr>
      </w:pPr>
      <w:r w:rsidRPr="00284D48">
        <w:rPr>
          <w:sz w:val="22"/>
          <w:szCs w:val="22"/>
        </w:rPr>
        <w:t>к техническому заданию</w:t>
      </w:r>
    </w:p>
    <w:p w:rsidR="00F41159" w:rsidRDefault="00F41159" w:rsidP="00F41159">
      <w:pPr>
        <w:jc w:val="right"/>
        <w:rPr>
          <w:sz w:val="22"/>
          <w:szCs w:val="22"/>
        </w:rPr>
      </w:pPr>
    </w:p>
    <w:p w:rsidR="00F41159" w:rsidRPr="00284D48" w:rsidRDefault="00F41159" w:rsidP="00F41159">
      <w:pPr>
        <w:jc w:val="right"/>
        <w:rPr>
          <w:sz w:val="22"/>
          <w:szCs w:val="22"/>
        </w:rPr>
      </w:pPr>
    </w:p>
    <w:p w:rsidR="00F41159" w:rsidRDefault="00F41159" w:rsidP="00F41159">
      <w:pPr>
        <w:jc w:val="center"/>
        <w:rPr>
          <w:b/>
          <w:sz w:val="22"/>
          <w:szCs w:val="22"/>
        </w:rPr>
      </w:pPr>
      <w:r w:rsidRPr="00AF56F5">
        <w:rPr>
          <w:b/>
          <w:sz w:val="22"/>
          <w:szCs w:val="22"/>
        </w:rPr>
        <w:t xml:space="preserve">Перечень адресов </w:t>
      </w:r>
      <w:r>
        <w:rPr>
          <w:b/>
          <w:sz w:val="22"/>
          <w:szCs w:val="22"/>
        </w:rPr>
        <w:t>и морфологический состав свалок</w:t>
      </w:r>
    </w:p>
    <w:p w:rsidR="00F41159" w:rsidRPr="00AF56F5" w:rsidRDefault="00F41159" w:rsidP="00F41159">
      <w:pPr>
        <w:jc w:val="center"/>
        <w:rPr>
          <w:b/>
          <w:sz w:val="22"/>
          <w:szCs w:val="22"/>
        </w:rPr>
      </w:pPr>
      <w:r>
        <w:rPr>
          <w:b/>
          <w:sz w:val="22"/>
          <w:szCs w:val="22"/>
        </w:rPr>
        <w:t xml:space="preserve">в Орджоникидзевском районе города </w:t>
      </w:r>
      <w:r w:rsidRPr="00AF56F5">
        <w:rPr>
          <w:b/>
          <w:sz w:val="22"/>
          <w:szCs w:val="22"/>
        </w:rPr>
        <w:t>Перми.</w:t>
      </w:r>
    </w:p>
    <w:p w:rsidR="00F41159" w:rsidRPr="00AF56F5" w:rsidRDefault="00F41159" w:rsidP="00F41159">
      <w:pPr>
        <w:jc w:val="center"/>
        <w:rPr>
          <w:b/>
          <w:sz w:val="22"/>
          <w:szCs w:val="22"/>
        </w:rPr>
      </w:pPr>
    </w:p>
    <w:tbl>
      <w:tblPr>
        <w:tblW w:w="10528"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14"/>
        <w:gridCol w:w="3989"/>
        <w:gridCol w:w="4749"/>
        <w:gridCol w:w="1276"/>
      </w:tblGrid>
      <w:tr w:rsidR="00F41159" w:rsidRPr="00AF56F5" w:rsidTr="00F41159">
        <w:tc>
          <w:tcPr>
            <w:tcW w:w="514" w:type="dxa"/>
            <w:shd w:val="clear" w:color="auto" w:fill="auto"/>
          </w:tcPr>
          <w:p w:rsidR="00F41159" w:rsidRPr="00AF56F5" w:rsidRDefault="00F41159" w:rsidP="00D11ABC">
            <w:pPr>
              <w:widowControl w:val="0"/>
              <w:jc w:val="center"/>
              <w:rPr>
                <w:sz w:val="22"/>
                <w:szCs w:val="22"/>
              </w:rPr>
            </w:pPr>
            <w:r w:rsidRPr="00AF56F5">
              <w:rPr>
                <w:sz w:val="22"/>
                <w:szCs w:val="22"/>
              </w:rPr>
              <w:t>№</w:t>
            </w:r>
          </w:p>
          <w:p w:rsidR="00F41159" w:rsidRPr="00AF56F5" w:rsidRDefault="00F41159" w:rsidP="00D11ABC">
            <w:pPr>
              <w:jc w:val="center"/>
              <w:rPr>
                <w:b/>
                <w:sz w:val="22"/>
                <w:szCs w:val="22"/>
              </w:rPr>
            </w:pPr>
            <w:proofErr w:type="spellStart"/>
            <w:proofErr w:type="gramStart"/>
            <w:r w:rsidRPr="00AF56F5">
              <w:rPr>
                <w:sz w:val="22"/>
                <w:szCs w:val="22"/>
              </w:rPr>
              <w:t>п</w:t>
            </w:r>
            <w:proofErr w:type="spellEnd"/>
            <w:proofErr w:type="gramEnd"/>
            <w:r w:rsidRPr="00AF56F5">
              <w:rPr>
                <w:sz w:val="22"/>
                <w:szCs w:val="22"/>
              </w:rPr>
              <w:t>/</w:t>
            </w:r>
            <w:proofErr w:type="spellStart"/>
            <w:r w:rsidRPr="00AF56F5">
              <w:rPr>
                <w:sz w:val="22"/>
                <w:szCs w:val="22"/>
              </w:rPr>
              <w:t>п</w:t>
            </w:r>
            <w:proofErr w:type="spellEnd"/>
          </w:p>
        </w:tc>
        <w:tc>
          <w:tcPr>
            <w:tcW w:w="3989" w:type="dxa"/>
            <w:shd w:val="clear" w:color="auto" w:fill="auto"/>
          </w:tcPr>
          <w:p w:rsidR="00F41159" w:rsidRPr="00AF56F5" w:rsidRDefault="00F41159" w:rsidP="00D11ABC">
            <w:pPr>
              <w:jc w:val="center"/>
              <w:rPr>
                <w:b/>
                <w:sz w:val="22"/>
                <w:szCs w:val="22"/>
              </w:rPr>
            </w:pPr>
            <w:r w:rsidRPr="00AF56F5">
              <w:rPr>
                <w:b/>
                <w:sz w:val="22"/>
                <w:szCs w:val="22"/>
              </w:rPr>
              <w:t>Местонахождение несанкционированной свалки</w:t>
            </w:r>
          </w:p>
        </w:tc>
        <w:tc>
          <w:tcPr>
            <w:tcW w:w="4749" w:type="dxa"/>
            <w:shd w:val="clear" w:color="auto" w:fill="auto"/>
          </w:tcPr>
          <w:p w:rsidR="00F41159" w:rsidRPr="00AF56F5" w:rsidRDefault="00F41159" w:rsidP="00D11ABC">
            <w:pPr>
              <w:jc w:val="center"/>
              <w:rPr>
                <w:b/>
                <w:sz w:val="22"/>
                <w:szCs w:val="22"/>
              </w:rPr>
            </w:pPr>
            <w:r w:rsidRPr="00AF56F5">
              <w:rPr>
                <w:b/>
                <w:sz w:val="22"/>
                <w:szCs w:val="22"/>
              </w:rPr>
              <w:t>Морфологический состав</w:t>
            </w:r>
          </w:p>
        </w:tc>
        <w:tc>
          <w:tcPr>
            <w:tcW w:w="1276" w:type="dxa"/>
            <w:shd w:val="clear" w:color="auto" w:fill="auto"/>
          </w:tcPr>
          <w:p w:rsidR="00F41159" w:rsidRPr="00AF56F5" w:rsidRDefault="00F41159" w:rsidP="00D11ABC">
            <w:pPr>
              <w:jc w:val="center"/>
              <w:rPr>
                <w:b/>
                <w:sz w:val="22"/>
                <w:szCs w:val="22"/>
              </w:rPr>
            </w:pPr>
            <w:r>
              <w:rPr>
                <w:b/>
                <w:sz w:val="22"/>
                <w:szCs w:val="22"/>
              </w:rPr>
              <w:t xml:space="preserve">Объем, </w:t>
            </w:r>
            <w:proofErr w:type="gramStart"/>
            <w:r>
              <w:rPr>
                <w:b/>
                <w:sz w:val="22"/>
                <w:szCs w:val="22"/>
              </w:rPr>
              <w:t>т</w:t>
            </w:r>
            <w:proofErr w:type="gramEnd"/>
          </w:p>
        </w:tc>
      </w:tr>
      <w:tr w:rsidR="00F41159" w:rsidRPr="00AF56F5" w:rsidTr="00F41159">
        <w:tc>
          <w:tcPr>
            <w:tcW w:w="514" w:type="dxa"/>
            <w:shd w:val="clear" w:color="auto" w:fill="auto"/>
          </w:tcPr>
          <w:p w:rsidR="00F41159" w:rsidRPr="00AF56F5" w:rsidRDefault="00F41159" w:rsidP="00D11ABC">
            <w:pPr>
              <w:jc w:val="center"/>
              <w:rPr>
                <w:sz w:val="22"/>
                <w:szCs w:val="22"/>
              </w:rPr>
            </w:pPr>
            <w:r>
              <w:rPr>
                <w:sz w:val="22"/>
                <w:szCs w:val="22"/>
              </w:rPr>
              <w:t>1</w:t>
            </w:r>
          </w:p>
        </w:tc>
        <w:tc>
          <w:tcPr>
            <w:tcW w:w="3989" w:type="dxa"/>
            <w:shd w:val="clear" w:color="auto" w:fill="auto"/>
            <w:vAlign w:val="center"/>
          </w:tcPr>
          <w:p w:rsidR="00F41159" w:rsidRPr="009237AC" w:rsidRDefault="00F41159" w:rsidP="00D11ABC">
            <w:pPr>
              <w:rPr>
                <w:sz w:val="22"/>
                <w:szCs w:val="22"/>
              </w:rPr>
            </w:pPr>
            <w:r w:rsidRPr="009237AC">
              <w:rPr>
                <w:sz w:val="22"/>
                <w:szCs w:val="22"/>
              </w:rPr>
              <w:t>Вдоль дороги, ведущей на полигон ТБО за территорией ОАО «ЭЛИЗ» (ул. Репина, 98)</w:t>
            </w:r>
          </w:p>
        </w:tc>
        <w:tc>
          <w:tcPr>
            <w:tcW w:w="4749" w:type="dxa"/>
            <w:vMerge w:val="restart"/>
            <w:shd w:val="clear" w:color="auto" w:fill="auto"/>
            <w:vAlign w:val="center"/>
          </w:tcPr>
          <w:p w:rsidR="00F41159" w:rsidRPr="009237AC" w:rsidRDefault="00F41159" w:rsidP="00F41159">
            <w:pPr>
              <w:numPr>
                <w:ilvl w:val="0"/>
                <w:numId w:val="28"/>
              </w:numPr>
              <w:tabs>
                <w:tab w:val="clear" w:pos="720"/>
                <w:tab w:val="num" w:pos="249"/>
              </w:tabs>
              <w:ind w:left="69" w:firstLine="0"/>
              <w:jc w:val="both"/>
              <w:rPr>
                <w:sz w:val="22"/>
                <w:szCs w:val="22"/>
              </w:rPr>
            </w:pPr>
            <w:r w:rsidRPr="009237AC">
              <w:rPr>
                <w:sz w:val="22"/>
                <w:szCs w:val="22"/>
              </w:rPr>
              <w:t>Отходы рубероида</w:t>
            </w:r>
          </w:p>
          <w:p w:rsidR="00F41159" w:rsidRPr="009237AC" w:rsidRDefault="00F41159" w:rsidP="00F41159">
            <w:pPr>
              <w:numPr>
                <w:ilvl w:val="0"/>
                <w:numId w:val="28"/>
              </w:numPr>
              <w:tabs>
                <w:tab w:val="clear" w:pos="720"/>
                <w:tab w:val="num" w:pos="249"/>
              </w:tabs>
              <w:ind w:left="69" w:firstLine="0"/>
              <w:jc w:val="both"/>
              <w:rPr>
                <w:sz w:val="22"/>
                <w:szCs w:val="22"/>
              </w:rPr>
            </w:pPr>
            <w:r w:rsidRPr="009237AC">
              <w:rPr>
                <w:sz w:val="22"/>
                <w:szCs w:val="22"/>
              </w:rPr>
              <w:t>Мусор от бытовых помещений организаций несортированный (</w:t>
            </w:r>
            <w:proofErr w:type="gramStart"/>
            <w:r w:rsidRPr="009237AC">
              <w:rPr>
                <w:sz w:val="22"/>
                <w:szCs w:val="22"/>
              </w:rPr>
              <w:t>исключая</w:t>
            </w:r>
            <w:proofErr w:type="gramEnd"/>
            <w:r w:rsidRPr="009237AC">
              <w:rPr>
                <w:sz w:val="22"/>
                <w:szCs w:val="22"/>
              </w:rPr>
              <w:t xml:space="preserve"> крупногабаритный)</w:t>
            </w:r>
          </w:p>
          <w:p w:rsidR="00F41159" w:rsidRPr="009237AC" w:rsidRDefault="00F41159" w:rsidP="00F41159">
            <w:pPr>
              <w:numPr>
                <w:ilvl w:val="0"/>
                <w:numId w:val="28"/>
              </w:numPr>
              <w:tabs>
                <w:tab w:val="clear" w:pos="720"/>
                <w:tab w:val="num" w:pos="249"/>
              </w:tabs>
              <w:ind w:left="69" w:firstLine="0"/>
              <w:jc w:val="both"/>
              <w:rPr>
                <w:sz w:val="22"/>
                <w:szCs w:val="22"/>
              </w:rPr>
            </w:pPr>
            <w:r w:rsidRPr="009237AC">
              <w:rPr>
                <w:sz w:val="22"/>
                <w:szCs w:val="22"/>
              </w:rPr>
              <w:t>Отходы жилищ несортированные (</w:t>
            </w:r>
            <w:proofErr w:type="gramStart"/>
            <w:r w:rsidRPr="009237AC">
              <w:rPr>
                <w:sz w:val="22"/>
                <w:szCs w:val="22"/>
              </w:rPr>
              <w:t>исключая</w:t>
            </w:r>
            <w:proofErr w:type="gramEnd"/>
            <w:r w:rsidRPr="009237AC">
              <w:rPr>
                <w:sz w:val="22"/>
                <w:szCs w:val="22"/>
              </w:rPr>
              <w:t xml:space="preserve"> крупногабаритные)</w:t>
            </w:r>
          </w:p>
          <w:p w:rsidR="00F41159" w:rsidRPr="009237AC" w:rsidRDefault="00F41159" w:rsidP="00F41159">
            <w:pPr>
              <w:numPr>
                <w:ilvl w:val="0"/>
                <w:numId w:val="28"/>
              </w:numPr>
              <w:tabs>
                <w:tab w:val="clear" w:pos="720"/>
                <w:tab w:val="num" w:pos="249"/>
              </w:tabs>
              <w:ind w:left="69" w:firstLine="0"/>
              <w:jc w:val="both"/>
              <w:rPr>
                <w:sz w:val="22"/>
                <w:szCs w:val="22"/>
              </w:rPr>
            </w:pPr>
            <w:r w:rsidRPr="009237AC">
              <w:rPr>
                <w:sz w:val="22"/>
                <w:szCs w:val="22"/>
              </w:rPr>
              <w:t>Отходы древесных строительных лесоматериалов, в том числе от сноса и разборки строений</w:t>
            </w:r>
          </w:p>
          <w:p w:rsidR="00F41159" w:rsidRPr="009237AC" w:rsidRDefault="00F41159" w:rsidP="00F41159">
            <w:pPr>
              <w:numPr>
                <w:ilvl w:val="0"/>
                <w:numId w:val="28"/>
              </w:numPr>
              <w:tabs>
                <w:tab w:val="clear" w:pos="720"/>
                <w:tab w:val="num" w:pos="249"/>
              </w:tabs>
              <w:ind w:left="69" w:firstLine="0"/>
              <w:jc w:val="both"/>
              <w:rPr>
                <w:sz w:val="22"/>
                <w:szCs w:val="22"/>
              </w:rPr>
            </w:pPr>
            <w:r w:rsidRPr="009237AC">
              <w:rPr>
                <w:sz w:val="22"/>
                <w:szCs w:val="22"/>
              </w:rPr>
              <w:t>Отходы смеси затвердевших разнородных пластмасс</w:t>
            </w:r>
          </w:p>
          <w:p w:rsidR="00F41159" w:rsidRPr="009237AC" w:rsidRDefault="00F41159" w:rsidP="00F41159">
            <w:pPr>
              <w:numPr>
                <w:ilvl w:val="0"/>
                <w:numId w:val="28"/>
              </w:numPr>
              <w:tabs>
                <w:tab w:val="clear" w:pos="720"/>
                <w:tab w:val="num" w:pos="249"/>
              </w:tabs>
              <w:ind w:left="69" w:firstLine="0"/>
              <w:jc w:val="both"/>
              <w:rPr>
                <w:sz w:val="22"/>
                <w:szCs w:val="22"/>
              </w:rPr>
            </w:pPr>
            <w:r w:rsidRPr="009237AC">
              <w:rPr>
                <w:sz w:val="22"/>
                <w:szCs w:val="22"/>
              </w:rPr>
              <w:t>Отходы сучьев, ветвей от лесоразработок</w:t>
            </w:r>
          </w:p>
          <w:p w:rsidR="00F41159" w:rsidRPr="009237AC" w:rsidRDefault="00F41159" w:rsidP="00F41159">
            <w:pPr>
              <w:numPr>
                <w:ilvl w:val="0"/>
                <w:numId w:val="28"/>
              </w:numPr>
              <w:tabs>
                <w:tab w:val="clear" w:pos="720"/>
                <w:tab w:val="num" w:pos="249"/>
              </w:tabs>
              <w:ind w:left="69" w:firstLine="0"/>
              <w:jc w:val="both"/>
              <w:rPr>
                <w:sz w:val="22"/>
                <w:szCs w:val="22"/>
              </w:rPr>
            </w:pPr>
            <w:r w:rsidRPr="009237AC">
              <w:rPr>
                <w:sz w:val="22"/>
                <w:szCs w:val="22"/>
              </w:rPr>
              <w:t>Бой кирпичной кладки при ремонте зданий и сооружений</w:t>
            </w:r>
          </w:p>
          <w:p w:rsidR="00F41159" w:rsidRPr="009237AC" w:rsidRDefault="00F41159" w:rsidP="00F41159">
            <w:pPr>
              <w:numPr>
                <w:ilvl w:val="0"/>
                <w:numId w:val="28"/>
              </w:numPr>
              <w:tabs>
                <w:tab w:val="clear" w:pos="720"/>
                <w:tab w:val="num" w:pos="249"/>
              </w:tabs>
              <w:ind w:left="69" w:firstLine="0"/>
              <w:jc w:val="both"/>
              <w:rPr>
                <w:sz w:val="22"/>
                <w:szCs w:val="22"/>
              </w:rPr>
            </w:pPr>
            <w:r w:rsidRPr="009237AC">
              <w:rPr>
                <w:sz w:val="22"/>
                <w:szCs w:val="22"/>
              </w:rPr>
              <w:t>Бой бетонных изделий, отходы бетона в кусковой форме</w:t>
            </w:r>
          </w:p>
          <w:p w:rsidR="00F41159" w:rsidRPr="009237AC" w:rsidRDefault="00F41159" w:rsidP="00F41159">
            <w:pPr>
              <w:numPr>
                <w:ilvl w:val="0"/>
                <w:numId w:val="28"/>
              </w:numPr>
              <w:tabs>
                <w:tab w:val="clear" w:pos="720"/>
                <w:tab w:val="num" w:pos="249"/>
              </w:tabs>
              <w:ind w:left="69" w:firstLine="0"/>
              <w:jc w:val="both"/>
              <w:rPr>
                <w:sz w:val="22"/>
                <w:szCs w:val="22"/>
              </w:rPr>
            </w:pPr>
            <w:r w:rsidRPr="009237AC">
              <w:rPr>
                <w:sz w:val="22"/>
                <w:szCs w:val="22"/>
              </w:rPr>
              <w:t>Бой железобетонных изделий, отходы железобетона в кусковой форме</w:t>
            </w:r>
          </w:p>
          <w:p w:rsidR="00F41159" w:rsidRPr="009237AC" w:rsidRDefault="00F41159" w:rsidP="00F41159">
            <w:pPr>
              <w:numPr>
                <w:ilvl w:val="0"/>
                <w:numId w:val="28"/>
              </w:numPr>
              <w:tabs>
                <w:tab w:val="clear" w:pos="720"/>
                <w:tab w:val="num" w:pos="249"/>
              </w:tabs>
              <w:ind w:left="69" w:firstLine="0"/>
              <w:jc w:val="both"/>
              <w:rPr>
                <w:sz w:val="22"/>
                <w:szCs w:val="22"/>
              </w:rPr>
            </w:pPr>
            <w:r w:rsidRPr="009237AC">
              <w:rPr>
                <w:sz w:val="22"/>
                <w:szCs w:val="22"/>
              </w:rPr>
              <w:t>Грунт, образовавшийся при проведении землеройных работ, не загрязненный опасными веществами</w:t>
            </w:r>
          </w:p>
          <w:p w:rsidR="00F41159" w:rsidRPr="009237AC" w:rsidRDefault="00F41159" w:rsidP="00F41159">
            <w:pPr>
              <w:numPr>
                <w:ilvl w:val="0"/>
                <w:numId w:val="28"/>
              </w:numPr>
              <w:tabs>
                <w:tab w:val="clear" w:pos="720"/>
                <w:tab w:val="num" w:pos="249"/>
              </w:tabs>
              <w:ind w:left="69" w:firstLine="0"/>
              <w:jc w:val="both"/>
              <w:rPr>
                <w:sz w:val="22"/>
                <w:szCs w:val="22"/>
              </w:rPr>
            </w:pPr>
            <w:r w:rsidRPr="009237AC">
              <w:rPr>
                <w:sz w:val="22"/>
                <w:szCs w:val="22"/>
              </w:rPr>
              <w:t>Отходы цемента в кусковой форме</w:t>
            </w:r>
          </w:p>
          <w:p w:rsidR="00F41159" w:rsidRPr="009237AC" w:rsidRDefault="00F41159" w:rsidP="00F41159">
            <w:pPr>
              <w:numPr>
                <w:ilvl w:val="0"/>
                <w:numId w:val="28"/>
              </w:numPr>
              <w:tabs>
                <w:tab w:val="clear" w:pos="720"/>
                <w:tab w:val="num" w:pos="249"/>
              </w:tabs>
              <w:ind w:left="69" w:firstLine="0"/>
              <w:jc w:val="both"/>
              <w:rPr>
                <w:sz w:val="22"/>
                <w:szCs w:val="22"/>
              </w:rPr>
            </w:pPr>
            <w:r w:rsidRPr="009237AC">
              <w:rPr>
                <w:sz w:val="22"/>
                <w:szCs w:val="22"/>
              </w:rPr>
              <w:t>Отходы песка, не загрязненного опасными веществами</w:t>
            </w:r>
          </w:p>
          <w:p w:rsidR="00F41159" w:rsidRPr="009237AC" w:rsidRDefault="00F41159" w:rsidP="00F41159">
            <w:pPr>
              <w:numPr>
                <w:ilvl w:val="0"/>
                <w:numId w:val="28"/>
              </w:numPr>
              <w:tabs>
                <w:tab w:val="clear" w:pos="720"/>
                <w:tab w:val="num" w:pos="249"/>
              </w:tabs>
              <w:ind w:left="69" w:firstLine="0"/>
              <w:jc w:val="both"/>
              <w:rPr>
                <w:sz w:val="22"/>
                <w:szCs w:val="22"/>
              </w:rPr>
            </w:pPr>
            <w:r w:rsidRPr="009237AC">
              <w:rPr>
                <w:sz w:val="22"/>
                <w:szCs w:val="22"/>
              </w:rPr>
              <w:t>Строительный щебень, потерявший потребительские свойства</w:t>
            </w:r>
          </w:p>
          <w:p w:rsidR="00F41159" w:rsidRPr="009237AC" w:rsidRDefault="00F41159" w:rsidP="00F41159">
            <w:pPr>
              <w:numPr>
                <w:ilvl w:val="0"/>
                <w:numId w:val="28"/>
              </w:numPr>
              <w:tabs>
                <w:tab w:val="clear" w:pos="720"/>
                <w:tab w:val="num" w:pos="249"/>
              </w:tabs>
              <w:ind w:left="69" w:firstLine="0"/>
              <w:jc w:val="both"/>
              <w:rPr>
                <w:sz w:val="22"/>
                <w:szCs w:val="22"/>
              </w:rPr>
            </w:pPr>
            <w:r w:rsidRPr="009237AC">
              <w:rPr>
                <w:sz w:val="22"/>
                <w:szCs w:val="22"/>
              </w:rPr>
              <w:t>Резинометаллические изделия, отработанные</w:t>
            </w:r>
          </w:p>
          <w:p w:rsidR="00F41159" w:rsidRPr="009237AC" w:rsidRDefault="00F41159" w:rsidP="00F41159">
            <w:pPr>
              <w:numPr>
                <w:ilvl w:val="0"/>
                <w:numId w:val="28"/>
              </w:numPr>
              <w:tabs>
                <w:tab w:val="clear" w:pos="720"/>
                <w:tab w:val="num" w:pos="249"/>
              </w:tabs>
              <w:ind w:left="69" w:firstLine="0"/>
              <w:jc w:val="both"/>
              <w:rPr>
                <w:sz w:val="22"/>
                <w:szCs w:val="22"/>
              </w:rPr>
            </w:pPr>
            <w:r w:rsidRPr="009237AC">
              <w:rPr>
                <w:sz w:val="22"/>
                <w:szCs w:val="22"/>
              </w:rPr>
              <w:t>Обрезки резины</w:t>
            </w:r>
          </w:p>
          <w:p w:rsidR="00F41159" w:rsidRPr="009237AC" w:rsidRDefault="00F41159" w:rsidP="00F41159">
            <w:pPr>
              <w:numPr>
                <w:ilvl w:val="0"/>
                <w:numId w:val="28"/>
              </w:numPr>
              <w:tabs>
                <w:tab w:val="clear" w:pos="720"/>
                <w:tab w:val="num" w:pos="249"/>
              </w:tabs>
              <w:ind w:left="69" w:firstLine="0"/>
              <w:jc w:val="both"/>
              <w:rPr>
                <w:sz w:val="22"/>
                <w:szCs w:val="22"/>
              </w:rPr>
            </w:pPr>
            <w:r w:rsidRPr="009237AC">
              <w:rPr>
                <w:sz w:val="22"/>
                <w:szCs w:val="22"/>
              </w:rPr>
              <w:t>Пищевые отходы кухонь и организаций общественного питания несортированные</w:t>
            </w:r>
          </w:p>
          <w:p w:rsidR="00F41159" w:rsidRPr="009237AC" w:rsidRDefault="00F41159" w:rsidP="00F41159">
            <w:pPr>
              <w:numPr>
                <w:ilvl w:val="0"/>
                <w:numId w:val="28"/>
              </w:numPr>
              <w:tabs>
                <w:tab w:val="clear" w:pos="720"/>
                <w:tab w:val="num" w:pos="249"/>
              </w:tabs>
              <w:ind w:left="69" w:firstLine="0"/>
              <w:jc w:val="both"/>
              <w:rPr>
                <w:sz w:val="22"/>
                <w:szCs w:val="22"/>
              </w:rPr>
            </w:pPr>
            <w:r w:rsidRPr="009237AC">
              <w:rPr>
                <w:sz w:val="22"/>
                <w:szCs w:val="22"/>
              </w:rPr>
              <w:t>Отходы из жилищ крупногабаритные</w:t>
            </w:r>
          </w:p>
          <w:p w:rsidR="00F41159" w:rsidRPr="009237AC" w:rsidRDefault="00F41159" w:rsidP="00F41159">
            <w:pPr>
              <w:numPr>
                <w:ilvl w:val="0"/>
                <w:numId w:val="28"/>
              </w:numPr>
              <w:tabs>
                <w:tab w:val="clear" w:pos="720"/>
                <w:tab w:val="num" w:pos="249"/>
              </w:tabs>
              <w:ind w:left="69" w:firstLine="0"/>
              <w:jc w:val="both"/>
              <w:rPr>
                <w:sz w:val="22"/>
                <w:szCs w:val="22"/>
              </w:rPr>
            </w:pPr>
            <w:r w:rsidRPr="009237AC">
              <w:rPr>
                <w:sz w:val="22"/>
                <w:szCs w:val="22"/>
              </w:rPr>
              <w:t>Древесные отходы из натуральной чистой древесины несортированные</w:t>
            </w:r>
          </w:p>
          <w:p w:rsidR="00F41159" w:rsidRPr="009237AC" w:rsidRDefault="00F41159" w:rsidP="00F41159">
            <w:pPr>
              <w:numPr>
                <w:ilvl w:val="0"/>
                <w:numId w:val="28"/>
              </w:numPr>
              <w:tabs>
                <w:tab w:val="clear" w:pos="720"/>
                <w:tab w:val="num" w:pos="249"/>
              </w:tabs>
              <w:ind w:left="69" w:firstLine="0"/>
              <w:jc w:val="both"/>
              <w:rPr>
                <w:sz w:val="22"/>
                <w:szCs w:val="22"/>
              </w:rPr>
            </w:pPr>
            <w:r w:rsidRPr="009237AC">
              <w:rPr>
                <w:sz w:val="22"/>
                <w:szCs w:val="22"/>
              </w:rPr>
              <w:t>Стеклянный бой незагрязненный (исключая бой стекла электронно-лучевых трубок и люминесцентных ламп)</w:t>
            </w:r>
          </w:p>
        </w:tc>
        <w:tc>
          <w:tcPr>
            <w:tcW w:w="1276" w:type="dxa"/>
            <w:vMerge w:val="restart"/>
            <w:shd w:val="clear" w:color="auto" w:fill="auto"/>
            <w:vAlign w:val="center"/>
          </w:tcPr>
          <w:p w:rsidR="00F41159" w:rsidRPr="00AF56F5" w:rsidRDefault="00F41159" w:rsidP="00D11ABC">
            <w:pPr>
              <w:jc w:val="center"/>
              <w:rPr>
                <w:sz w:val="22"/>
                <w:szCs w:val="22"/>
              </w:rPr>
            </w:pPr>
            <w:r>
              <w:rPr>
                <w:sz w:val="22"/>
                <w:szCs w:val="22"/>
              </w:rPr>
              <w:t>3 015</w:t>
            </w:r>
          </w:p>
        </w:tc>
      </w:tr>
      <w:tr w:rsidR="00F41159" w:rsidRPr="00AF56F5" w:rsidTr="00F41159">
        <w:tc>
          <w:tcPr>
            <w:tcW w:w="514" w:type="dxa"/>
            <w:shd w:val="clear" w:color="auto" w:fill="auto"/>
          </w:tcPr>
          <w:p w:rsidR="00F41159" w:rsidRPr="00AF56F5" w:rsidRDefault="00F41159" w:rsidP="00D11ABC">
            <w:pPr>
              <w:jc w:val="center"/>
              <w:rPr>
                <w:sz w:val="22"/>
                <w:szCs w:val="22"/>
              </w:rPr>
            </w:pPr>
            <w:r>
              <w:rPr>
                <w:sz w:val="22"/>
                <w:szCs w:val="22"/>
              </w:rPr>
              <w:t>2</w:t>
            </w:r>
          </w:p>
        </w:tc>
        <w:tc>
          <w:tcPr>
            <w:tcW w:w="3989" w:type="dxa"/>
            <w:shd w:val="clear" w:color="auto" w:fill="auto"/>
            <w:vAlign w:val="center"/>
          </w:tcPr>
          <w:p w:rsidR="00F41159" w:rsidRPr="009237AC" w:rsidRDefault="00F41159" w:rsidP="00D11ABC">
            <w:pPr>
              <w:rPr>
                <w:sz w:val="22"/>
                <w:szCs w:val="22"/>
              </w:rPr>
            </w:pPr>
            <w:r w:rsidRPr="009237AC">
              <w:rPr>
                <w:sz w:val="22"/>
                <w:szCs w:val="22"/>
              </w:rPr>
              <w:t>Ул. Веденеева, 87</w:t>
            </w:r>
          </w:p>
        </w:tc>
        <w:tc>
          <w:tcPr>
            <w:tcW w:w="4749" w:type="dxa"/>
            <w:vMerge/>
            <w:shd w:val="clear" w:color="auto" w:fill="auto"/>
          </w:tcPr>
          <w:p w:rsidR="00F41159" w:rsidRPr="009237AC" w:rsidRDefault="00F41159" w:rsidP="00D11ABC">
            <w:pPr>
              <w:jc w:val="both"/>
              <w:rPr>
                <w:sz w:val="22"/>
                <w:szCs w:val="22"/>
              </w:rPr>
            </w:pPr>
          </w:p>
        </w:tc>
        <w:tc>
          <w:tcPr>
            <w:tcW w:w="1276" w:type="dxa"/>
            <w:vMerge/>
            <w:shd w:val="clear" w:color="auto" w:fill="auto"/>
          </w:tcPr>
          <w:p w:rsidR="00F41159" w:rsidRPr="00AF56F5" w:rsidRDefault="00F41159" w:rsidP="00D11ABC">
            <w:pPr>
              <w:jc w:val="center"/>
              <w:rPr>
                <w:sz w:val="22"/>
                <w:szCs w:val="22"/>
              </w:rPr>
            </w:pPr>
          </w:p>
        </w:tc>
      </w:tr>
      <w:tr w:rsidR="00F41159" w:rsidRPr="00AF56F5" w:rsidTr="00F41159">
        <w:tc>
          <w:tcPr>
            <w:tcW w:w="514" w:type="dxa"/>
            <w:shd w:val="clear" w:color="auto" w:fill="auto"/>
          </w:tcPr>
          <w:p w:rsidR="00F41159" w:rsidRPr="00AF56F5" w:rsidRDefault="00F41159" w:rsidP="00D11ABC">
            <w:pPr>
              <w:jc w:val="center"/>
              <w:rPr>
                <w:sz w:val="22"/>
                <w:szCs w:val="22"/>
              </w:rPr>
            </w:pPr>
            <w:r>
              <w:rPr>
                <w:sz w:val="22"/>
                <w:szCs w:val="22"/>
              </w:rPr>
              <w:t>3</w:t>
            </w:r>
          </w:p>
        </w:tc>
        <w:tc>
          <w:tcPr>
            <w:tcW w:w="3989" w:type="dxa"/>
            <w:shd w:val="clear" w:color="auto" w:fill="auto"/>
            <w:vAlign w:val="center"/>
          </w:tcPr>
          <w:p w:rsidR="00F41159" w:rsidRPr="009237AC" w:rsidRDefault="00F41159" w:rsidP="00D11ABC">
            <w:pPr>
              <w:rPr>
                <w:sz w:val="22"/>
                <w:szCs w:val="22"/>
              </w:rPr>
            </w:pPr>
            <w:r w:rsidRPr="009237AC">
              <w:rPr>
                <w:sz w:val="22"/>
                <w:szCs w:val="22"/>
              </w:rPr>
              <w:t>Ул. Гайвинская, 103</w:t>
            </w:r>
          </w:p>
        </w:tc>
        <w:tc>
          <w:tcPr>
            <w:tcW w:w="4749" w:type="dxa"/>
            <w:vMerge/>
            <w:shd w:val="clear" w:color="auto" w:fill="auto"/>
          </w:tcPr>
          <w:p w:rsidR="00F41159" w:rsidRPr="009237AC" w:rsidRDefault="00F41159" w:rsidP="00D11ABC">
            <w:pPr>
              <w:jc w:val="both"/>
              <w:rPr>
                <w:sz w:val="22"/>
                <w:szCs w:val="22"/>
              </w:rPr>
            </w:pPr>
          </w:p>
        </w:tc>
        <w:tc>
          <w:tcPr>
            <w:tcW w:w="1276" w:type="dxa"/>
            <w:vMerge/>
            <w:shd w:val="clear" w:color="auto" w:fill="auto"/>
          </w:tcPr>
          <w:p w:rsidR="00F41159" w:rsidRPr="00AF56F5" w:rsidRDefault="00F41159" w:rsidP="00D11ABC">
            <w:pPr>
              <w:jc w:val="center"/>
              <w:rPr>
                <w:sz w:val="22"/>
                <w:szCs w:val="22"/>
              </w:rPr>
            </w:pPr>
          </w:p>
        </w:tc>
      </w:tr>
      <w:tr w:rsidR="00F41159" w:rsidRPr="00AF56F5" w:rsidTr="00F41159">
        <w:tc>
          <w:tcPr>
            <w:tcW w:w="514" w:type="dxa"/>
            <w:shd w:val="clear" w:color="auto" w:fill="auto"/>
          </w:tcPr>
          <w:p w:rsidR="00F41159" w:rsidRPr="00AF56F5" w:rsidRDefault="00F41159" w:rsidP="00D11ABC">
            <w:pPr>
              <w:jc w:val="center"/>
              <w:rPr>
                <w:sz w:val="22"/>
                <w:szCs w:val="22"/>
              </w:rPr>
            </w:pPr>
            <w:r>
              <w:rPr>
                <w:sz w:val="22"/>
                <w:szCs w:val="22"/>
              </w:rPr>
              <w:t>4</w:t>
            </w:r>
          </w:p>
        </w:tc>
        <w:tc>
          <w:tcPr>
            <w:tcW w:w="3989" w:type="dxa"/>
            <w:shd w:val="clear" w:color="auto" w:fill="auto"/>
            <w:vAlign w:val="center"/>
          </w:tcPr>
          <w:p w:rsidR="00F41159" w:rsidRPr="009237AC" w:rsidRDefault="00F41159" w:rsidP="00D11ABC">
            <w:pPr>
              <w:rPr>
                <w:sz w:val="22"/>
                <w:szCs w:val="22"/>
              </w:rPr>
            </w:pPr>
            <w:r w:rsidRPr="009237AC">
              <w:rPr>
                <w:sz w:val="22"/>
                <w:szCs w:val="22"/>
              </w:rPr>
              <w:t>Ул. Карбышева, 78/3</w:t>
            </w:r>
          </w:p>
        </w:tc>
        <w:tc>
          <w:tcPr>
            <w:tcW w:w="4749" w:type="dxa"/>
            <w:vMerge/>
            <w:shd w:val="clear" w:color="auto" w:fill="auto"/>
          </w:tcPr>
          <w:p w:rsidR="00F41159" w:rsidRPr="009237AC" w:rsidRDefault="00F41159" w:rsidP="00D11ABC">
            <w:pPr>
              <w:jc w:val="both"/>
              <w:rPr>
                <w:sz w:val="22"/>
                <w:szCs w:val="22"/>
              </w:rPr>
            </w:pPr>
          </w:p>
        </w:tc>
        <w:tc>
          <w:tcPr>
            <w:tcW w:w="1276" w:type="dxa"/>
            <w:vMerge/>
            <w:shd w:val="clear" w:color="auto" w:fill="auto"/>
          </w:tcPr>
          <w:p w:rsidR="00F41159" w:rsidRPr="00AF56F5" w:rsidRDefault="00F41159" w:rsidP="00D11ABC">
            <w:pPr>
              <w:jc w:val="center"/>
              <w:rPr>
                <w:sz w:val="22"/>
                <w:szCs w:val="22"/>
              </w:rPr>
            </w:pPr>
          </w:p>
        </w:tc>
      </w:tr>
      <w:tr w:rsidR="00F41159" w:rsidRPr="00AF56F5" w:rsidTr="00F41159">
        <w:tc>
          <w:tcPr>
            <w:tcW w:w="514" w:type="dxa"/>
            <w:shd w:val="clear" w:color="auto" w:fill="auto"/>
          </w:tcPr>
          <w:p w:rsidR="00F41159" w:rsidRPr="00AF56F5" w:rsidRDefault="00F41159" w:rsidP="00D11ABC">
            <w:pPr>
              <w:jc w:val="center"/>
              <w:rPr>
                <w:sz w:val="22"/>
                <w:szCs w:val="22"/>
              </w:rPr>
            </w:pPr>
            <w:r>
              <w:rPr>
                <w:sz w:val="22"/>
                <w:szCs w:val="22"/>
              </w:rPr>
              <w:t>5</w:t>
            </w:r>
          </w:p>
        </w:tc>
        <w:tc>
          <w:tcPr>
            <w:tcW w:w="3989" w:type="dxa"/>
            <w:shd w:val="clear" w:color="auto" w:fill="auto"/>
            <w:vAlign w:val="center"/>
          </w:tcPr>
          <w:p w:rsidR="00F41159" w:rsidRPr="009237AC" w:rsidRDefault="00F41159" w:rsidP="00D11ABC">
            <w:pPr>
              <w:rPr>
                <w:sz w:val="22"/>
                <w:szCs w:val="22"/>
              </w:rPr>
            </w:pPr>
            <w:r w:rsidRPr="009237AC">
              <w:rPr>
                <w:sz w:val="22"/>
                <w:szCs w:val="22"/>
              </w:rPr>
              <w:t>Ул. Менжинского, 11</w:t>
            </w:r>
          </w:p>
        </w:tc>
        <w:tc>
          <w:tcPr>
            <w:tcW w:w="4749" w:type="dxa"/>
            <w:vMerge/>
            <w:shd w:val="clear" w:color="auto" w:fill="auto"/>
          </w:tcPr>
          <w:p w:rsidR="00F41159" w:rsidRPr="009237AC" w:rsidRDefault="00F41159" w:rsidP="00D11ABC">
            <w:pPr>
              <w:jc w:val="both"/>
              <w:rPr>
                <w:sz w:val="22"/>
                <w:szCs w:val="22"/>
              </w:rPr>
            </w:pPr>
          </w:p>
        </w:tc>
        <w:tc>
          <w:tcPr>
            <w:tcW w:w="1276" w:type="dxa"/>
            <w:vMerge/>
            <w:shd w:val="clear" w:color="auto" w:fill="auto"/>
          </w:tcPr>
          <w:p w:rsidR="00F41159" w:rsidRPr="00AF56F5" w:rsidRDefault="00F41159" w:rsidP="00D11ABC">
            <w:pPr>
              <w:jc w:val="center"/>
              <w:rPr>
                <w:sz w:val="22"/>
                <w:szCs w:val="22"/>
              </w:rPr>
            </w:pPr>
          </w:p>
        </w:tc>
      </w:tr>
      <w:tr w:rsidR="00F41159" w:rsidRPr="00AF56F5" w:rsidTr="00F41159">
        <w:tc>
          <w:tcPr>
            <w:tcW w:w="514" w:type="dxa"/>
            <w:shd w:val="clear" w:color="auto" w:fill="auto"/>
          </w:tcPr>
          <w:p w:rsidR="00F41159" w:rsidRPr="00AF56F5" w:rsidRDefault="00F41159" w:rsidP="00D11ABC">
            <w:pPr>
              <w:jc w:val="center"/>
              <w:rPr>
                <w:sz w:val="22"/>
                <w:szCs w:val="22"/>
              </w:rPr>
            </w:pPr>
            <w:r>
              <w:rPr>
                <w:sz w:val="22"/>
                <w:szCs w:val="22"/>
              </w:rPr>
              <w:t>6</w:t>
            </w:r>
          </w:p>
        </w:tc>
        <w:tc>
          <w:tcPr>
            <w:tcW w:w="3989" w:type="dxa"/>
            <w:shd w:val="clear" w:color="auto" w:fill="auto"/>
            <w:vAlign w:val="center"/>
          </w:tcPr>
          <w:p w:rsidR="00F41159" w:rsidRPr="009237AC" w:rsidRDefault="00F41159" w:rsidP="00D11ABC">
            <w:pPr>
              <w:rPr>
                <w:sz w:val="22"/>
                <w:szCs w:val="22"/>
              </w:rPr>
            </w:pPr>
            <w:r w:rsidRPr="009237AC">
              <w:rPr>
                <w:sz w:val="22"/>
                <w:szCs w:val="22"/>
              </w:rPr>
              <w:t xml:space="preserve">Ул. </w:t>
            </w:r>
            <w:proofErr w:type="spellStart"/>
            <w:r w:rsidRPr="009237AC">
              <w:rPr>
                <w:sz w:val="22"/>
                <w:szCs w:val="22"/>
              </w:rPr>
              <w:t>Волховская</w:t>
            </w:r>
            <w:proofErr w:type="spellEnd"/>
            <w:r w:rsidRPr="009237AC">
              <w:rPr>
                <w:sz w:val="22"/>
                <w:szCs w:val="22"/>
              </w:rPr>
              <w:t>, 18</w:t>
            </w:r>
          </w:p>
        </w:tc>
        <w:tc>
          <w:tcPr>
            <w:tcW w:w="4749" w:type="dxa"/>
            <w:vMerge/>
            <w:shd w:val="clear" w:color="auto" w:fill="auto"/>
          </w:tcPr>
          <w:p w:rsidR="00F41159" w:rsidRPr="009237AC" w:rsidRDefault="00F41159" w:rsidP="00D11ABC">
            <w:pPr>
              <w:jc w:val="both"/>
              <w:rPr>
                <w:sz w:val="22"/>
                <w:szCs w:val="22"/>
              </w:rPr>
            </w:pPr>
          </w:p>
        </w:tc>
        <w:tc>
          <w:tcPr>
            <w:tcW w:w="1276" w:type="dxa"/>
            <w:vMerge/>
            <w:shd w:val="clear" w:color="auto" w:fill="auto"/>
          </w:tcPr>
          <w:p w:rsidR="00F41159" w:rsidRPr="00AF56F5" w:rsidRDefault="00F41159" w:rsidP="00D11ABC">
            <w:pPr>
              <w:jc w:val="center"/>
              <w:rPr>
                <w:sz w:val="22"/>
                <w:szCs w:val="22"/>
              </w:rPr>
            </w:pPr>
          </w:p>
        </w:tc>
      </w:tr>
      <w:tr w:rsidR="00F41159" w:rsidRPr="00AF56F5" w:rsidTr="00F41159">
        <w:tc>
          <w:tcPr>
            <w:tcW w:w="514" w:type="dxa"/>
            <w:shd w:val="clear" w:color="auto" w:fill="auto"/>
          </w:tcPr>
          <w:p w:rsidR="00F41159" w:rsidRPr="00AF56F5" w:rsidRDefault="00F41159" w:rsidP="00D11ABC">
            <w:pPr>
              <w:jc w:val="center"/>
              <w:rPr>
                <w:sz w:val="22"/>
                <w:szCs w:val="22"/>
              </w:rPr>
            </w:pPr>
            <w:r>
              <w:rPr>
                <w:sz w:val="22"/>
                <w:szCs w:val="22"/>
              </w:rPr>
              <w:t>7</w:t>
            </w:r>
          </w:p>
        </w:tc>
        <w:tc>
          <w:tcPr>
            <w:tcW w:w="3989" w:type="dxa"/>
            <w:shd w:val="clear" w:color="auto" w:fill="auto"/>
            <w:vAlign w:val="center"/>
          </w:tcPr>
          <w:p w:rsidR="00F41159" w:rsidRPr="009237AC" w:rsidRDefault="00F41159" w:rsidP="00D11ABC">
            <w:pPr>
              <w:rPr>
                <w:sz w:val="22"/>
                <w:szCs w:val="22"/>
              </w:rPr>
            </w:pPr>
            <w:r w:rsidRPr="009237AC">
              <w:rPr>
                <w:sz w:val="22"/>
                <w:szCs w:val="22"/>
              </w:rPr>
              <w:t>Ул. Старикова, 14</w:t>
            </w:r>
          </w:p>
        </w:tc>
        <w:tc>
          <w:tcPr>
            <w:tcW w:w="4749" w:type="dxa"/>
            <w:vMerge/>
            <w:shd w:val="clear" w:color="auto" w:fill="auto"/>
          </w:tcPr>
          <w:p w:rsidR="00F41159" w:rsidRPr="009237AC" w:rsidRDefault="00F41159" w:rsidP="00D11ABC">
            <w:pPr>
              <w:jc w:val="both"/>
              <w:rPr>
                <w:sz w:val="22"/>
                <w:szCs w:val="22"/>
              </w:rPr>
            </w:pPr>
          </w:p>
        </w:tc>
        <w:tc>
          <w:tcPr>
            <w:tcW w:w="1276" w:type="dxa"/>
            <w:vMerge/>
            <w:shd w:val="clear" w:color="auto" w:fill="auto"/>
          </w:tcPr>
          <w:p w:rsidR="00F41159" w:rsidRPr="00AF56F5" w:rsidRDefault="00F41159" w:rsidP="00D11ABC">
            <w:pPr>
              <w:jc w:val="center"/>
              <w:rPr>
                <w:sz w:val="22"/>
                <w:szCs w:val="22"/>
              </w:rPr>
            </w:pPr>
          </w:p>
        </w:tc>
      </w:tr>
      <w:tr w:rsidR="00F41159" w:rsidRPr="00AF56F5" w:rsidTr="00F41159">
        <w:tc>
          <w:tcPr>
            <w:tcW w:w="514" w:type="dxa"/>
            <w:shd w:val="clear" w:color="auto" w:fill="auto"/>
          </w:tcPr>
          <w:p w:rsidR="00F41159" w:rsidRDefault="00F41159" w:rsidP="00D11ABC">
            <w:pPr>
              <w:jc w:val="center"/>
              <w:rPr>
                <w:sz w:val="22"/>
                <w:szCs w:val="22"/>
              </w:rPr>
            </w:pPr>
            <w:r>
              <w:rPr>
                <w:sz w:val="22"/>
                <w:szCs w:val="22"/>
              </w:rPr>
              <w:t>8</w:t>
            </w:r>
          </w:p>
        </w:tc>
        <w:tc>
          <w:tcPr>
            <w:tcW w:w="3989" w:type="dxa"/>
            <w:shd w:val="clear" w:color="auto" w:fill="auto"/>
          </w:tcPr>
          <w:p w:rsidR="00F41159" w:rsidRPr="009237AC" w:rsidRDefault="00F41159" w:rsidP="00D11ABC">
            <w:pPr>
              <w:rPr>
                <w:sz w:val="22"/>
                <w:szCs w:val="22"/>
              </w:rPr>
            </w:pPr>
            <w:r w:rsidRPr="009237AC">
              <w:rPr>
                <w:sz w:val="22"/>
                <w:szCs w:val="22"/>
              </w:rPr>
              <w:t>Ул. Усадебная</w:t>
            </w:r>
          </w:p>
        </w:tc>
        <w:tc>
          <w:tcPr>
            <w:tcW w:w="4749" w:type="dxa"/>
            <w:vMerge/>
            <w:shd w:val="clear" w:color="auto" w:fill="auto"/>
          </w:tcPr>
          <w:p w:rsidR="00F41159" w:rsidRPr="009237AC" w:rsidRDefault="00F41159" w:rsidP="00D11ABC">
            <w:pPr>
              <w:jc w:val="both"/>
              <w:rPr>
                <w:sz w:val="22"/>
                <w:szCs w:val="22"/>
              </w:rPr>
            </w:pPr>
          </w:p>
        </w:tc>
        <w:tc>
          <w:tcPr>
            <w:tcW w:w="1276" w:type="dxa"/>
            <w:vMerge/>
            <w:shd w:val="clear" w:color="auto" w:fill="auto"/>
          </w:tcPr>
          <w:p w:rsidR="00F41159" w:rsidRPr="00AF56F5" w:rsidRDefault="00F41159" w:rsidP="00D11ABC">
            <w:pPr>
              <w:jc w:val="center"/>
              <w:rPr>
                <w:sz w:val="22"/>
                <w:szCs w:val="22"/>
              </w:rPr>
            </w:pPr>
          </w:p>
        </w:tc>
      </w:tr>
    </w:tbl>
    <w:p w:rsidR="00F41159" w:rsidRPr="00694FFD" w:rsidRDefault="00F41159" w:rsidP="00F41159">
      <w:pPr>
        <w:jc w:val="right"/>
        <w:rPr>
          <w:sz w:val="22"/>
          <w:szCs w:val="22"/>
        </w:rPr>
      </w:pPr>
      <w:r w:rsidRPr="00F066C8">
        <w:rPr>
          <w:b/>
        </w:rPr>
        <w:br w:type="page"/>
      </w:r>
      <w:r w:rsidRPr="00694FFD">
        <w:rPr>
          <w:sz w:val="22"/>
          <w:szCs w:val="22"/>
        </w:rPr>
        <w:lastRenderedPageBreak/>
        <w:t>Приложение №</w:t>
      </w:r>
      <w:r>
        <w:rPr>
          <w:sz w:val="22"/>
          <w:szCs w:val="22"/>
        </w:rPr>
        <w:t>2</w:t>
      </w:r>
    </w:p>
    <w:p w:rsidR="00F41159" w:rsidRPr="00694FFD" w:rsidRDefault="00F41159" w:rsidP="00F41159">
      <w:pPr>
        <w:jc w:val="right"/>
        <w:rPr>
          <w:sz w:val="22"/>
          <w:szCs w:val="22"/>
        </w:rPr>
      </w:pPr>
      <w:r w:rsidRPr="00694FFD">
        <w:rPr>
          <w:sz w:val="22"/>
          <w:szCs w:val="22"/>
        </w:rPr>
        <w:t>к техническому заданию</w:t>
      </w:r>
    </w:p>
    <w:p w:rsidR="00F41159" w:rsidRPr="00694FFD" w:rsidRDefault="00F41159" w:rsidP="00F41159">
      <w:pPr>
        <w:rPr>
          <w:sz w:val="22"/>
          <w:szCs w:val="22"/>
        </w:rPr>
      </w:pPr>
    </w:p>
    <w:p w:rsidR="00F41159" w:rsidRDefault="00F41159" w:rsidP="00F41159">
      <w:pPr>
        <w:jc w:val="center"/>
        <w:rPr>
          <w:b/>
          <w:sz w:val="22"/>
          <w:szCs w:val="22"/>
        </w:rPr>
      </w:pPr>
      <w:r w:rsidRPr="00694FFD">
        <w:rPr>
          <w:b/>
          <w:sz w:val="22"/>
          <w:szCs w:val="22"/>
        </w:rPr>
        <w:t>Перечень нормативных документов</w:t>
      </w:r>
    </w:p>
    <w:p w:rsidR="00F41159" w:rsidRPr="00694FFD" w:rsidRDefault="00F41159" w:rsidP="00F41159">
      <w:pPr>
        <w:jc w:val="center"/>
        <w:rPr>
          <w:b/>
          <w:sz w:val="22"/>
          <w:szCs w:val="22"/>
        </w:rPr>
      </w:pPr>
    </w:p>
    <w:tbl>
      <w:tblPr>
        <w:tblW w:w="103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636"/>
        <w:gridCol w:w="2712"/>
        <w:gridCol w:w="6966"/>
      </w:tblGrid>
      <w:tr w:rsidR="00F41159" w:rsidRPr="00694FFD" w:rsidTr="00F41159">
        <w:trPr>
          <w:trHeight w:val="339"/>
        </w:trPr>
        <w:tc>
          <w:tcPr>
            <w:tcW w:w="636" w:type="dxa"/>
            <w:vAlign w:val="center"/>
          </w:tcPr>
          <w:p w:rsidR="00F41159" w:rsidRPr="00694FFD" w:rsidRDefault="00F41159" w:rsidP="00D11ABC">
            <w:pPr>
              <w:rPr>
                <w:sz w:val="22"/>
                <w:szCs w:val="22"/>
              </w:rPr>
            </w:pPr>
            <w:r w:rsidRPr="00694FFD">
              <w:rPr>
                <w:sz w:val="22"/>
                <w:szCs w:val="22"/>
              </w:rPr>
              <w:t>1</w:t>
            </w:r>
          </w:p>
        </w:tc>
        <w:tc>
          <w:tcPr>
            <w:tcW w:w="2712" w:type="dxa"/>
            <w:vAlign w:val="center"/>
          </w:tcPr>
          <w:p w:rsidR="00F41159" w:rsidRPr="00694FFD" w:rsidRDefault="00F41159" w:rsidP="00D11ABC">
            <w:pPr>
              <w:rPr>
                <w:sz w:val="22"/>
                <w:szCs w:val="22"/>
              </w:rPr>
            </w:pPr>
            <w:r w:rsidRPr="00694FFD">
              <w:rPr>
                <w:sz w:val="22"/>
                <w:szCs w:val="22"/>
              </w:rPr>
              <w:t>СНиП 3-10-75</w:t>
            </w:r>
          </w:p>
        </w:tc>
        <w:tc>
          <w:tcPr>
            <w:tcW w:w="6966" w:type="dxa"/>
            <w:vAlign w:val="center"/>
          </w:tcPr>
          <w:p w:rsidR="00F41159" w:rsidRPr="00694FFD" w:rsidRDefault="00F41159" w:rsidP="00D11ABC">
            <w:pPr>
              <w:jc w:val="both"/>
              <w:rPr>
                <w:sz w:val="22"/>
                <w:szCs w:val="22"/>
              </w:rPr>
            </w:pPr>
            <w:r w:rsidRPr="00694FFD">
              <w:rPr>
                <w:sz w:val="22"/>
                <w:szCs w:val="22"/>
              </w:rPr>
              <w:t>Благоустройство территории</w:t>
            </w:r>
          </w:p>
        </w:tc>
      </w:tr>
      <w:tr w:rsidR="00F41159" w:rsidRPr="00694FFD" w:rsidTr="00F41159">
        <w:tc>
          <w:tcPr>
            <w:tcW w:w="636" w:type="dxa"/>
            <w:vAlign w:val="center"/>
          </w:tcPr>
          <w:p w:rsidR="00F41159" w:rsidRPr="00694FFD" w:rsidRDefault="00F41159" w:rsidP="00D11ABC">
            <w:pPr>
              <w:rPr>
                <w:sz w:val="22"/>
                <w:szCs w:val="22"/>
              </w:rPr>
            </w:pPr>
            <w:r w:rsidRPr="00694FFD">
              <w:rPr>
                <w:sz w:val="22"/>
                <w:szCs w:val="22"/>
              </w:rPr>
              <w:t>2</w:t>
            </w:r>
          </w:p>
        </w:tc>
        <w:tc>
          <w:tcPr>
            <w:tcW w:w="2712" w:type="dxa"/>
            <w:vAlign w:val="center"/>
          </w:tcPr>
          <w:p w:rsidR="00F41159" w:rsidRPr="00694FFD" w:rsidRDefault="00F41159" w:rsidP="00D11ABC">
            <w:pPr>
              <w:rPr>
                <w:sz w:val="22"/>
                <w:szCs w:val="22"/>
              </w:rPr>
            </w:pPr>
            <w:r w:rsidRPr="00694FFD">
              <w:rPr>
                <w:sz w:val="22"/>
                <w:szCs w:val="22"/>
              </w:rPr>
              <w:t>Решение Пермской Городской Думы от 29.01.2008 г. №4</w:t>
            </w:r>
          </w:p>
        </w:tc>
        <w:tc>
          <w:tcPr>
            <w:tcW w:w="6966" w:type="dxa"/>
            <w:vAlign w:val="center"/>
          </w:tcPr>
          <w:p w:rsidR="00F41159" w:rsidRPr="00694FFD" w:rsidRDefault="00F41159" w:rsidP="00D11ABC">
            <w:pPr>
              <w:rPr>
                <w:sz w:val="22"/>
                <w:szCs w:val="22"/>
              </w:rPr>
            </w:pPr>
            <w:r w:rsidRPr="00694FFD">
              <w:rPr>
                <w:sz w:val="22"/>
                <w:szCs w:val="22"/>
              </w:rPr>
              <w:t>Об утверждении правил благоустройства и содержания территории в городе Перми</w:t>
            </w:r>
          </w:p>
        </w:tc>
      </w:tr>
      <w:tr w:rsidR="00F41159" w:rsidRPr="00694FFD" w:rsidTr="00F41159">
        <w:tc>
          <w:tcPr>
            <w:tcW w:w="636" w:type="dxa"/>
            <w:vAlign w:val="center"/>
          </w:tcPr>
          <w:p w:rsidR="00F41159" w:rsidRPr="00694FFD" w:rsidRDefault="00F41159" w:rsidP="00D11ABC">
            <w:pPr>
              <w:rPr>
                <w:sz w:val="22"/>
                <w:szCs w:val="22"/>
              </w:rPr>
            </w:pPr>
            <w:r w:rsidRPr="00694FFD">
              <w:rPr>
                <w:sz w:val="22"/>
                <w:szCs w:val="22"/>
              </w:rPr>
              <w:t>3</w:t>
            </w:r>
          </w:p>
        </w:tc>
        <w:tc>
          <w:tcPr>
            <w:tcW w:w="2712" w:type="dxa"/>
            <w:vAlign w:val="center"/>
          </w:tcPr>
          <w:p w:rsidR="00F41159" w:rsidRPr="00694FFD" w:rsidRDefault="00F41159" w:rsidP="00D11ABC">
            <w:pPr>
              <w:rPr>
                <w:sz w:val="22"/>
                <w:szCs w:val="22"/>
              </w:rPr>
            </w:pPr>
            <w:r w:rsidRPr="00694FFD">
              <w:rPr>
                <w:sz w:val="22"/>
                <w:szCs w:val="22"/>
              </w:rPr>
              <w:t>СНиП 23-01-99</w:t>
            </w:r>
          </w:p>
        </w:tc>
        <w:tc>
          <w:tcPr>
            <w:tcW w:w="6966" w:type="dxa"/>
            <w:vAlign w:val="center"/>
          </w:tcPr>
          <w:p w:rsidR="00F41159" w:rsidRPr="00694FFD" w:rsidRDefault="00F41159" w:rsidP="00D11ABC">
            <w:pPr>
              <w:rPr>
                <w:sz w:val="22"/>
                <w:szCs w:val="22"/>
              </w:rPr>
            </w:pPr>
            <w:r w:rsidRPr="00694FFD">
              <w:rPr>
                <w:sz w:val="22"/>
                <w:szCs w:val="22"/>
              </w:rPr>
              <w:t>Строительная климатология.</w:t>
            </w:r>
          </w:p>
        </w:tc>
      </w:tr>
      <w:tr w:rsidR="00F41159" w:rsidRPr="00694FFD" w:rsidTr="00F41159">
        <w:tc>
          <w:tcPr>
            <w:tcW w:w="636" w:type="dxa"/>
            <w:vAlign w:val="center"/>
          </w:tcPr>
          <w:p w:rsidR="00F41159" w:rsidRPr="00694FFD" w:rsidRDefault="00F41159" w:rsidP="00D11ABC">
            <w:pPr>
              <w:rPr>
                <w:sz w:val="22"/>
                <w:szCs w:val="22"/>
              </w:rPr>
            </w:pPr>
            <w:r w:rsidRPr="00694FFD">
              <w:rPr>
                <w:sz w:val="22"/>
                <w:szCs w:val="22"/>
              </w:rPr>
              <w:t>4</w:t>
            </w:r>
          </w:p>
        </w:tc>
        <w:tc>
          <w:tcPr>
            <w:tcW w:w="2712" w:type="dxa"/>
            <w:vAlign w:val="center"/>
          </w:tcPr>
          <w:p w:rsidR="00F41159" w:rsidRPr="00694FFD" w:rsidRDefault="00F41159" w:rsidP="00D11ABC">
            <w:pPr>
              <w:rPr>
                <w:sz w:val="22"/>
                <w:szCs w:val="22"/>
              </w:rPr>
            </w:pPr>
            <w:r w:rsidRPr="00694FFD">
              <w:rPr>
                <w:sz w:val="22"/>
                <w:szCs w:val="22"/>
              </w:rPr>
              <w:t xml:space="preserve">СНиП </w:t>
            </w:r>
            <w:r w:rsidRPr="00694FFD">
              <w:rPr>
                <w:sz w:val="22"/>
                <w:szCs w:val="22"/>
                <w:lang w:val="en-US"/>
              </w:rPr>
              <w:t>III</w:t>
            </w:r>
            <w:r w:rsidRPr="00694FFD">
              <w:rPr>
                <w:sz w:val="22"/>
                <w:szCs w:val="22"/>
              </w:rPr>
              <w:t>-4-2000</w:t>
            </w:r>
          </w:p>
        </w:tc>
        <w:tc>
          <w:tcPr>
            <w:tcW w:w="6966" w:type="dxa"/>
            <w:vAlign w:val="center"/>
          </w:tcPr>
          <w:p w:rsidR="00F41159" w:rsidRPr="00694FFD" w:rsidRDefault="00F41159" w:rsidP="00D11ABC">
            <w:pPr>
              <w:rPr>
                <w:sz w:val="22"/>
                <w:szCs w:val="22"/>
              </w:rPr>
            </w:pPr>
            <w:r w:rsidRPr="00694FFD">
              <w:rPr>
                <w:sz w:val="22"/>
                <w:szCs w:val="22"/>
              </w:rPr>
              <w:t>Правила производства и приемки работ. Техника безопасности в строительстве.</w:t>
            </w:r>
          </w:p>
        </w:tc>
      </w:tr>
      <w:tr w:rsidR="00F41159" w:rsidRPr="00694FFD" w:rsidTr="00F41159">
        <w:tc>
          <w:tcPr>
            <w:tcW w:w="636" w:type="dxa"/>
            <w:vAlign w:val="center"/>
          </w:tcPr>
          <w:p w:rsidR="00F41159" w:rsidRPr="00694FFD" w:rsidRDefault="00F41159" w:rsidP="00D11ABC">
            <w:pPr>
              <w:rPr>
                <w:sz w:val="22"/>
                <w:szCs w:val="22"/>
              </w:rPr>
            </w:pPr>
            <w:r w:rsidRPr="00694FFD">
              <w:rPr>
                <w:sz w:val="22"/>
                <w:szCs w:val="22"/>
              </w:rPr>
              <w:t>5</w:t>
            </w:r>
          </w:p>
        </w:tc>
        <w:tc>
          <w:tcPr>
            <w:tcW w:w="2712" w:type="dxa"/>
            <w:vAlign w:val="center"/>
          </w:tcPr>
          <w:p w:rsidR="00F41159" w:rsidRPr="00694FFD" w:rsidRDefault="00F41159" w:rsidP="00D11ABC">
            <w:pPr>
              <w:rPr>
                <w:sz w:val="22"/>
                <w:szCs w:val="22"/>
              </w:rPr>
            </w:pPr>
            <w:r w:rsidRPr="00694FFD">
              <w:rPr>
                <w:sz w:val="22"/>
                <w:szCs w:val="22"/>
              </w:rPr>
              <w:t>ГОСТ 17.4.2.01-81*</w:t>
            </w:r>
          </w:p>
        </w:tc>
        <w:tc>
          <w:tcPr>
            <w:tcW w:w="6966" w:type="dxa"/>
            <w:vAlign w:val="center"/>
          </w:tcPr>
          <w:p w:rsidR="00F41159" w:rsidRPr="00694FFD" w:rsidRDefault="00F41159" w:rsidP="00D11ABC">
            <w:pPr>
              <w:jc w:val="both"/>
              <w:rPr>
                <w:sz w:val="22"/>
                <w:szCs w:val="22"/>
              </w:rPr>
            </w:pPr>
            <w:r w:rsidRPr="00694FFD">
              <w:rPr>
                <w:sz w:val="22"/>
                <w:szCs w:val="22"/>
              </w:rPr>
              <w:t>Охрана природы. Почвы. Номенклатура показателей санитарного состояния.</w:t>
            </w:r>
          </w:p>
        </w:tc>
      </w:tr>
      <w:tr w:rsidR="00F41159" w:rsidRPr="00694FFD" w:rsidTr="00F41159">
        <w:tc>
          <w:tcPr>
            <w:tcW w:w="636" w:type="dxa"/>
            <w:vAlign w:val="center"/>
          </w:tcPr>
          <w:p w:rsidR="00F41159" w:rsidRPr="00694FFD" w:rsidRDefault="00F41159" w:rsidP="00D11ABC">
            <w:pPr>
              <w:rPr>
                <w:sz w:val="22"/>
                <w:szCs w:val="22"/>
              </w:rPr>
            </w:pPr>
            <w:r w:rsidRPr="00694FFD">
              <w:rPr>
                <w:sz w:val="22"/>
                <w:szCs w:val="22"/>
              </w:rPr>
              <w:t>6</w:t>
            </w:r>
          </w:p>
        </w:tc>
        <w:tc>
          <w:tcPr>
            <w:tcW w:w="2712" w:type="dxa"/>
            <w:vAlign w:val="center"/>
          </w:tcPr>
          <w:p w:rsidR="00F41159" w:rsidRPr="00694FFD" w:rsidRDefault="00F41159" w:rsidP="00D11ABC">
            <w:pPr>
              <w:rPr>
                <w:sz w:val="22"/>
                <w:szCs w:val="22"/>
              </w:rPr>
            </w:pPr>
            <w:r w:rsidRPr="00694FFD">
              <w:rPr>
                <w:sz w:val="22"/>
                <w:szCs w:val="22"/>
              </w:rPr>
              <w:t>ГОСТ 12.2.11-75</w:t>
            </w:r>
          </w:p>
        </w:tc>
        <w:tc>
          <w:tcPr>
            <w:tcW w:w="6966" w:type="dxa"/>
            <w:vAlign w:val="center"/>
          </w:tcPr>
          <w:p w:rsidR="00F41159" w:rsidRPr="00694FFD" w:rsidRDefault="00F41159" w:rsidP="00D11ABC">
            <w:pPr>
              <w:jc w:val="both"/>
              <w:rPr>
                <w:sz w:val="22"/>
                <w:szCs w:val="22"/>
              </w:rPr>
            </w:pPr>
            <w:r w:rsidRPr="00694FFD">
              <w:rPr>
                <w:sz w:val="22"/>
                <w:szCs w:val="22"/>
              </w:rPr>
              <w:t xml:space="preserve">ССБТ. Машины строительные и дорожные. Общие требования безопасности. </w:t>
            </w:r>
          </w:p>
        </w:tc>
      </w:tr>
      <w:tr w:rsidR="00F41159" w:rsidRPr="00694FFD" w:rsidTr="00F41159">
        <w:tc>
          <w:tcPr>
            <w:tcW w:w="636" w:type="dxa"/>
            <w:vAlign w:val="center"/>
          </w:tcPr>
          <w:p w:rsidR="00F41159" w:rsidRPr="00694FFD" w:rsidRDefault="00F41159" w:rsidP="00D11ABC">
            <w:pPr>
              <w:rPr>
                <w:sz w:val="22"/>
                <w:szCs w:val="22"/>
              </w:rPr>
            </w:pPr>
            <w:r w:rsidRPr="00694FFD">
              <w:rPr>
                <w:sz w:val="22"/>
                <w:szCs w:val="22"/>
              </w:rPr>
              <w:t>7</w:t>
            </w:r>
          </w:p>
        </w:tc>
        <w:tc>
          <w:tcPr>
            <w:tcW w:w="2712" w:type="dxa"/>
            <w:vAlign w:val="center"/>
          </w:tcPr>
          <w:p w:rsidR="00F41159" w:rsidRPr="00694FFD" w:rsidRDefault="00F41159" w:rsidP="00D11ABC">
            <w:pPr>
              <w:rPr>
                <w:sz w:val="22"/>
                <w:szCs w:val="22"/>
              </w:rPr>
            </w:pPr>
            <w:r w:rsidRPr="00694FFD">
              <w:rPr>
                <w:sz w:val="22"/>
                <w:szCs w:val="22"/>
              </w:rPr>
              <w:t>ГОСТ 17.0.0.1-76</w:t>
            </w:r>
          </w:p>
        </w:tc>
        <w:tc>
          <w:tcPr>
            <w:tcW w:w="6966" w:type="dxa"/>
            <w:vAlign w:val="center"/>
          </w:tcPr>
          <w:p w:rsidR="00F41159" w:rsidRPr="00694FFD" w:rsidRDefault="00F41159" w:rsidP="00D11ABC">
            <w:pPr>
              <w:jc w:val="both"/>
              <w:rPr>
                <w:sz w:val="22"/>
                <w:szCs w:val="22"/>
              </w:rPr>
            </w:pPr>
            <w:r w:rsidRPr="00694FFD">
              <w:rPr>
                <w:sz w:val="22"/>
                <w:szCs w:val="22"/>
              </w:rPr>
              <w:t>Система стандартов в области охраны природы и улучшения использования природных ресурсов. Основные положения.</w:t>
            </w:r>
          </w:p>
        </w:tc>
      </w:tr>
      <w:tr w:rsidR="00F41159" w:rsidRPr="00694FFD" w:rsidTr="00F41159">
        <w:tc>
          <w:tcPr>
            <w:tcW w:w="636" w:type="dxa"/>
            <w:vAlign w:val="center"/>
          </w:tcPr>
          <w:p w:rsidR="00F41159" w:rsidRPr="00694FFD" w:rsidRDefault="00F41159" w:rsidP="00D11ABC">
            <w:pPr>
              <w:rPr>
                <w:sz w:val="22"/>
                <w:szCs w:val="22"/>
              </w:rPr>
            </w:pPr>
            <w:r w:rsidRPr="00694FFD">
              <w:rPr>
                <w:sz w:val="22"/>
                <w:szCs w:val="22"/>
              </w:rPr>
              <w:t>8</w:t>
            </w:r>
          </w:p>
        </w:tc>
        <w:tc>
          <w:tcPr>
            <w:tcW w:w="2712" w:type="dxa"/>
            <w:vAlign w:val="center"/>
          </w:tcPr>
          <w:p w:rsidR="00F41159" w:rsidRPr="00694FFD" w:rsidRDefault="00F41159" w:rsidP="00D11ABC">
            <w:pPr>
              <w:rPr>
                <w:sz w:val="22"/>
                <w:szCs w:val="22"/>
              </w:rPr>
            </w:pPr>
            <w:r w:rsidRPr="00694FFD">
              <w:rPr>
                <w:sz w:val="22"/>
                <w:szCs w:val="22"/>
              </w:rPr>
              <w:t>ГОСТ 17.1.1.01-77*</w:t>
            </w:r>
          </w:p>
        </w:tc>
        <w:tc>
          <w:tcPr>
            <w:tcW w:w="6966" w:type="dxa"/>
            <w:vAlign w:val="center"/>
          </w:tcPr>
          <w:p w:rsidR="00F41159" w:rsidRPr="00694FFD" w:rsidRDefault="00F41159" w:rsidP="00D11ABC">
            <w:pPr>
              <w:jc w:val="both"/>
              <w:rPr>
                <w:sz w:val="22"/>
                <w:szCs w:val="22"/>
              </w:rPr>
            </w:pPr>
            <w:r w:rsidRPr="00694FFD">
              <w:rPr>
                <w:sz w:val="22"/>
                <w:szCs w:val="22"/>
              </w:rPr>
              <w:t>Охрана природы. Гидросфера. Использование и охрана вод. Основные термины и определения.</w:t>
            </w:r>
          </w:p>
        </w:tc>
      </w:tr>
      <w:tr w:rsidR="00F41159" w:rsidRPr="00694FFD" w:rsidTr="00F41159">
        <w:tc>
          <w:tcPr>
            <w:tcW w:w="636" w:type="dxa"/>
            <w:vAlign w:val="center"/>
          </w:tcPr>
          <w:p w:rsidR="00F41159" w:rsidRPr="00694FFD" w:rsidRDefault="00F41159" w:rsidP="00D11ABC">
            <w:pPr>
              <w:rPr>
                <w:sz w:val="22"/>
                <w:szCs w:val="22"/>
              </w:rPr>
            </w:pPr>
            <w:r w:rsidRPr="00694FFD">
              <w:rPr>
                <w:sz w:val="22"/>
                <w:szCs w:val="22"/>
              </w:rPr>
              <w:t>9</w:t>
            </w:r>
          </w:p>
        </w:tc>
        <w:tc>
          <w:tcPr>
            <w:tcW w:w="2712" w:type="dxa"/>
            <w:vAlign w:val="center"/>
          </w:tcPr>
          <w:p w:rsidR="00F41159" w:rsidRPr="00694FFD" w:rsidRDefault="00F41159" w:rsidP="00D11ABC">
            <w:pPr>
              <w:rPr>
                <w:sz w:val="22"/>
                <w:szCs w:val="22"/>
              </w:rPr>
            </w:pPr>
            <w:r w:rsidRPr="00694FFD">
              <w:rPr>
                <w:sz w:val="22"/>
                <w:szCs w:val="22"/>
              </w:rPr>
              <w:t>ГОСТ 17.2.1.01-76*</w:t>
            </w:r>
          </w:p>
        </w:tc>
        <w:tc>
          <w:tcPr>
            <w:tcW w:w="6966" w:type="dxa"/>
            <w:vAlign w:val="center"/>
          </w:tcPr>
          <w:p w:rsidR="00F41159" w:rsidRPr="00694FFD" w:rsidRDefault="00F41159" w:rsidP="00D11ABC">
            <w:pPr>
              <w:jc w:val="both"/>
              <w:rPr>
                <w:sz w:val="22"/>
                <w:szCs w:val="22"/>
              </w:rPr>
            </w:pPr>
            <w:r w:rsidRPr="00694FFD">
              <w:rPr>
                <w:sz w:val="22"/>
                <w:szCs w:val="22"/>
              </w:rPr>
              <w:t>Охрана природы. Атмосфера. Классификация выбросов по составу.</w:t>
            </w:r>
          </w:p>
        </w:tc>
      </w:tr>
    </w:tbl>
    <w:p w:rsidR="00F41159" w:rsidRPr="00694FFD" w:rsidRDefault="00F41159" w:rsidP="00F41159">
      <w:pPr>
        <w:jc w:val="center"/>
        <w:rPr>
          <w:b/>
          <w:sz w:val="22"/>
          <w:szCs w:val="22"/>
        </w:rPr>
      </w:pPr>
    </w:p>
    <w:p w:rsidR="00F41159" w:rsidRDefault="00F41159" w:rsidP="008F5DF4">
      <w:pPr>
        <w:ind w:firstLine="567"/>
        <w:jc w:val="right"/>
        <w:rPr>
          <w:sz w:val="22"/>
          <w:szCs w:val="22"/>
        </w:rPr>
      </w:pPr>
    </w:p>
    <w:p w:rsidR="00F41159" w:rsidRDefault="00F41159" w:rsidP="00F41159">
      <w:pPr>
        <w:jc w:val="center"/>
        <w:rPr>
          <w:b/>
          <w:sz w:val="22"/>
          <w:szCs w:val="22"/>
        </w:rPr>
      </w:pPr>
    </w:p>
    <w:p w:rsidR="00F41159" w:rsidRPr="007A196D" w:rsidRDefault="00F41159" w:rsidP="001A697C">
      <w:pPr>
        <w:rPr>
          <w:b/>
          <w:sz w:val="22"/>
          <w:szCs w:val="22"/>
          <w:highlight w:val="yellow"/>
        </w:rPr>
      </w:pPr>
    </w:p>
    <w:p w:rsidR="00F41159" w:rsidRDefault="00F41159" w:rsidP="008F5DF4">
      <w:pPr>
        <w:ind w:firstLine="567"/>
        <w:jc w:val="right"/>
        <w:rPr>
          <w:sz w:val="22"/>
          <w:szCs w:val="22"/>
        </w:rPr>
      </w:pPr>
    </w:p>
    <w:p w:rsidR="003F492D" w:rsidRDefault="003F492D" w:rsidP="008F5DF4">
      <w:pPr>
        <w:ind w:firstLine="567"/>
        <w:jc w:val="right"/>
        <w:rPr>
          <w:sz w:val="22"/>
          <w:szCs w:val="22"/>
        </w:rPr>
      </w:pPr>
    </w:p>
    <w:p w:rsidR="003F492D" w:rsidRDefault="003F492D" w:rsidP="008F5DF4">
      <w:pPr>
        <w:ind w:firstLine="567"/>
        <w:jc w:val="right"/>
        <w:rPr>
          <w:sz w:val="22"/>
          <w:szCs w:val="22"/>
        </w:rPr>
      </w:pPr>
    </w:p>
    <w:p w:rsidR="003F492D" w:rsidRDefault="003F492D" w:rsidP="008F5DF4">
      <w:pPr>
        <w:ind w:firstLine="567"/>
        <w:jc w:val="right"/>
        <w:rPr>
          <w:sz w:val="22"/>
          <w:szCs w:val="22"/>
        </w:rPr>
      </w:pPr>
    </w:p>
    <w:p w:rsidR="003F492D" w:rsidRDefault="003F492D" w:rsidP="008F5DF4">
      <w:pPr>
        <w:ind w:firstLine="567"/>
        <w:jc w:val="right"/>
        <w:rPr>
          <w:sz w:val="22"/>
          <w:szCs w:val="22"/>
        </w:rPr>
      </w:pPr>
    </w:p>
    <w:p w:rsidR="003F492D" w:rsidRDefault="003F492D" w:rsidP="008F5DF4">
      <w:pPr>
        <w:ind w:firstLine="567"/>
        <w:jc w:val="right"/>
        <w:rPr>
          <w:sz w:val="22"/>
          <w:szCs w:val="22"/>
        </w:rPr>
      </w:pPr>
    </w:p>
    <w:p w:rsidR="003F492D" w:rsidRDefault="003F492D" w:rsidP="008F5DF4">
      <w:pPr>
        <w:ind w:firstLine="567"/>
        <w:jc w:val="right"/>
        <w:rPr>
          <w:sz w:val="22"/>
          <w:szCs w:val="22"/>
        </w:rPr>
      </w:pPr>
    </w:p>
    <w:p w:rsidR="003F492D" w:rsidRDefault="003F492D" w:rsidP="008F5DF4">
      <w:pPr>
        <w:ind w:firstLine="567"/>
        <w:jc w:val="right"/>
        <w:rPr>
          <w:sz w:val="22"/>
          <w:szCs w:val="22"/>
        </w:rPr>
      </w:pPr>
    </w:p>
    <w:p w:rsidR="003F492D" w:rsidRDefault="003F492D" w:rsidP="008F5DF4">
      <w:pPr>
        <w:ind w:firstLine="567"/>
        <w:jc w:val="right"/>
        <w:rPr>
          <w:sz w:val="22"/>
          <w:szCs w:val="22"/>
        </w:rPr>
      </w:pPr>
    </w:p>
    <w:p w:rsidR="003F492D" w:rsidRDefault="003F492D" w:rsidP="008F5DF4">
      <w:pPr>
        <w:ind w:firstLine="567"/>
        <w:jc w:val="right"/>
        <w:rPr>
          <w:sz w:val="22"/>
          <w:szCs w:val="22"/>
        </w:rPr>
      </w:pPr>
    </w:p>
    <w:p w:rsidR="003F492D" w:rsidRDefault="003F492D" w:rsidP="008F5DF4">
      <w:pPr>
        <w:ind w:firstLine="567"/>
        <w:jc w:val="right"/>
        <w:rPr>
          <w:sz w:val="22"/>
          <w:szCs w:val="22"/>
        </w:rPr>
      </w:pPr>
    </w:p>
    <w:p w:rsidR="003F492D" w:rsidRDefault="003F492D" w:rsidP="008F5DF4">
      <w:pPr>
        <w:ind w:firstLine="567"/>
        <w:jc w:val="right"/>
        <w:rPr>
          <w:sz w:val="22"/>
          <w:szCs w:val="22"/>
        </w:rPr>
      </w:pPr>
    </w:p>
    <w:p w:rsidR="003F492D" w:rsidRDefault="003F492D" w:rsidP="008F5DF4">
      <w:pPr>
        <w:ind w:firstLine="567"/>
        <w:jc w:val="right"/>
        <w:rPr>
          <w:sz w:val="22"/>
          <w:szCs w:val="22"/>
        </w:rPr>
      </w:pPr>
    </w:p>
    <w:p w:rsidR="003F492D" w:rsidRDefault="003F492D" w:rsidP="008F5DF4">
      <w:pPr>
        <w:ind w:firstLine="567"/>
        <w:jc w:val="right"/>
        <w:rPr>
          <w:sz w:val="22"/>
          <w:szCs w:val="22"/>
        </w:rPr>
      </w:pPr>
    </w:p>
    <w:p w:rsidR="003F492D" w:rsidRDefault="003F492D" w:rsidP="008F5DF4">
      <w:pPr>
        <w:ind w:firstLine="567"/>
        <w:jc w:val="right"/>
        <w:rPr>
          <w:sz w:val="22"/>
          <w:szCs w:val="22"/>
        </w:rPr>
      </w:pPr>
    </w:p>
    <w:p w:rsidR="003F492D" w:rsidRDefault="003F492D" w:rsidP="008F5DF4">
      <w:pPr>
        <w:ind w:firstLine="567"/>
        <w:jc w:val="right"/>
        <w:rPr>
          <w:sz w:val="22"/>
          <w:szCs w:val="22"/>
        </w:rPr>
      </w:pPr>
    </w:p>
    <w:p w:rsidR="003F492D" w:rsidRDefault="003F492D" w:rsidP="008F5DF4">
      <w:pPr>
        <w:ind w:firstLine="567"/>
        <w:jc w:val="right"/>
        <w:rPr>
          <w:sz w:val="22"/>
          <w:szCs w:val="22"/>
        </w:rPr>
      </w:pPr>
    </w:p>
    <w:p w:rsidR="003F492D" w:rsidRDefault="003F492D" w:rsidP="008F5DF4">
      <w:pPr>
        <w:ind w:firstLine="567"/>
        <w:jc w:val="right"/>
        <w:rPr>
          <w:sz w:val="22"/>
          <w:szCs w:val="22"/>
        </w:rPr>
      </w:pPr>
    </w:p>
    <w:p w:rsidR="003F492D" w:rsidRDefault="003F492D" w:rsidP="008F5DF4">
      <w:pPr>
        <w:ind w:firstLine="567"/>
        <w:jc w:val="right"/>
        <w:rPr>
          <w:sz w:val="22"/>
          <w:szCs w:val="22"/>
        </w:rPr>
      </w:pPr>
    </w:p>
    <w:p w:rsidR="003F492D" w:rsidRDefault="003F492D" w:rsidP="008F5DF4">
      <w:pPr>
        <w:ind w:firstLine="567"/>
        <w:jc w:val="right"/>
        <w:rPr>
          <w:sz w:val="22"/>
          <w:szCs w:val="22"/>
        </w:rPr>
      </w:pPr>
    </w:p>
    <w:p w:rsidR="003F492D" w:rsidRDefault="003F492D" w:rsidP="008F5DF4">
      <w:pPr>
        <w:ind w:firstLine="567"/>
        <w:jc w:val="right"/>
        <w:rPr>
          <w:sz w:val="22"/>
          <w:szCs w:val="22"/>
        </w:rPr>
      </w:pPr>
    </w:p>
    <w:p w:rsidR="003F492D" w:rsidRDefault="003F492D" w:rsidP="008F5DF4">
      <w:pPr>
        <w:ind w:firstLine="567"/>
        <w:jc w:val="right"/>
        <w:rPr>
          <w:sz w:val="22"/>
          <w:szCs w:val="22"/>
        </w:rPr>
      </w:pPr>
    </w:p>
    <w:p w:rsidR="003F492D" w:rsidRDefault="003F492D" w:rsidP="008F5DF4">
      <w:pPr>
        <w:ind w:firstLine="567"/>
        <w:jc w:val="right"/>
        <w:rPr>
          <w:sz w:val="22"/>
          <w:szCs w:val="22"/>
        </w:rPr>
      </w:pPr>
    </w:p>
    <w:p w:rsidR="003F492D" w:rsidRDefault="003F492D" w:rsidP="008F5DF4">
      <w:pPr>
        <w:ind w:firstLine="567"/>
        <w:jc w:val="right"/>
        <w:rPr>
          <w:sz w:val="22"/>
          <w:szCs w:val="22"/>
        </w:rPr>
      </w:pPr>
    </w:p>
    <w:p w:rsidR="003F492D" w:rsidRDefault="003F492D" w:rsidP="008F5DF4">
      <w:pPr>
        <w:ind w:firstLine="567"/>
        <w:jc w:val="right"/>
        <w:rPr>
          <w:sz w:val="22"/>
          <w:szCs w:val="22"/>
        </w:rPr>
      </w:pPr>
    </w:p>
    <w:p w:rsidR="003F492D" w:rsidRDefault="003F492D" w:rsidP="008F5DF4">
      <w:pPr>
        <w:ind w:firstLine="567"/>
        <w:jc w:val="right"/>
        <w:rPr>
          <w:sz w:val="22"/>
          <w:szCs w:val="22"/>
        </w:rPr>
      </w:pPr>
    </w:p>
    <w:p w:rsidR="003F492D" w:rsidRDefault="003F492D" w:rsidP="008F5DF4">
      <w:pPr>
        <w:ind w:firstLine="567"/>
        <w:jc w:val="right"/>
        <w:rPr>
          <w:sz w:val="22"/>
          <w:szCs w:val="22"/>
        </w:rPr>
      </w:pPr>
    </w:p>
    <w:p w:rsidR="003F492D" w:rsidRDefault="003F492D" w:rsidP="008F5DF4">
      <w:pPr>
        <w:ind w:firstLine="567"/>
        <w:jc w:val="right"/>
        <w:rPr>
          <w:sz w:val="22"/>
          <w:szCs w:val="22"/>
        </w:rPr>
      </w:pPr>
    </w:p>
    <w:p w:rsidR="003F492D" w:rsidRDefault="003F492D" w:rsidP="008F5DF4">
      <w:pPr>
        <w:ind w:firstLine="567"/>
        <w:jc w:val="right"/>
        <w:rPr>
          <w:sz w:val="22"/>
          <w:szCs w:val="22"/>
        </w:rPr>
      </w:pPr>
    </w:p>
    <w:p w:rsidR="003F492D" w:rsidRDefault="003F492D" w:rsidP="008F5DF4">
      <w:pPr>
        <w:ind w:firstLine="567"/>
        <w:jc w:val="right"/>
        <w:rPr>
          <w:sz w:val="22"/>
          <w:szCs w:val="22"/>
        </w:rPr>
      </w:pPr>
    </w:p>
    <w:p w:rsidR="003F492D" w:rsidRDefault="003F492D" w:rsidP="008F5DF4">
      <w:pPr>
        <w:ind w:firstLine="567"/>
        <w:jc w:val="right"/>
        <w:rPr>
          <w:sz w:val="22"/>
          <w:szCs w:val="22"/>
        </w:rPr>
      </w:pPr>
    </w:p>
    <w:p w:rsidR="003F492D" w:rsidRDefault="003F492D" w:rsidP="008F5DF4">
      <w:pPr>
        <w:ind w:firstLine="567"/>
        <w:jc w:val="right"/>
        <w:rPr>
          <w:sz w:val="22"/>
          <w:szCs w:val="22"/>
        </w:rPr>
      </w:pPr>
    </w:p>
    <w:p w:rsidR="003F492D" w:rsidRDefault="003F492D" w:rsidP="008F5DF4">
      <w:pPr>
        <w:ind w:firstLine="567"/>
        <w:jc w:val="right"/>
        <w:rPr>
          <w:sz w:val="22"/>
          <w:szCs w:val="22"/>
        </w:rPr>
      </w:pPr>
    </w:p>
    <w:p w:rsidR="003F492D" w:rsidRPr="001B156F" w:rsidRDefault="003F492D" w:rsidP="003F492D">
      <w:pPr>
        <w:ind w:left="720" w:firstLine="360"/>
        <w:jc w:val="right"/>
        <w:rPr>
          <w:sz w:val="22"/>
          <w:szCs w:val="22"/>
        </w:rPr>
      </w:pPr>
      <w:r w:rsidRPr="001B156F">
        <w:rPr>
          <w:sz w:val="22"/>
          <w:szCs w:val="22"/>
        </w:rPr>
        <w:lastRenderedPageBreak/>
        <w:t>Приложение №</w:t>
      </w:r>
      <w:r>
        <w:rPr>
          <w:sz w:val="22"/>
          <w:szCs w:val="22"/>
        </w:rPr>
        <w:t>3</w:t>
      </w:r>
    </w:p>
    <w:p w:rsidR="003F492D" w:rsidRPr="001B156F" w:rsidRDefault="003F492D" w:rsidP="003F492D">
      <w:pPr>
        <w:ind w:left="720" w:firstLine="360"/>
        <w:jc w:val="right"/>
        <w:rPr>
          <w:sz w:val="22"/>
          <w:szCs w:val="22"/>
        </w:rPr>
      </w:pPr>
      <w:r w:rsidRPr="001B156F">
        <w:rPr>
          <w:sz w:val="22"/>
          <w:szCs w:val="22"/>
        </w:rPr>
        <w:t>к техническому заданию</w:t>
      </w:r>
    </w:p>
    <w:p w:rsidR="003F492D" w:rsidRPr="001B156F" w:rsidRDefault="003F492D" w:rsidP="003F492D">
      <w:pPr>
        <w:ind w:left="720" w:firstLine="360"/>
        <w:jc w:val="right"/>
        <w:rPr>
          <w:sz w:val="22"/>
          <w:szCs w:val="22"/>
        </w:rPr>
      </w:pPr>
    </w:p>
    <w:p w:rsidR="003F492D" w:rsidRPr="001B156F" w:rsidRDefault="003F492D" w:rsidP="003F492D">
      <w:pPr>
        <w:jc w:val="center"/>
        <w:rPr>
          <w:b/>
          <w:sz w:val="22"/>
          <w:szCs w:val="22"/>
        </w:rPr>
      </w:pPr>
      <w:r w:rsidRPr="001B156F">
        <w:rPr>
          <w:b/>
          <w:sz w:val="22"/>
          <w:szCs w:val="22"/>
        </w:rPr>
        <w:t>Критерии оценки качества работ</w:t>
      </w:r>
    </w:p>
    <w:p w:rsidR="003F492D" w:rsidRPr="00C34145" w:rsidRDefault="003F492D" w:rsidP="003F492D">
      <w:pPr>
        <w:ind w:firstLine="709"/>
        <w:jc w:val="both"/>
        <w:rPr>
          <w:sz w:val="22"/>
          <w:szCs w:val="22"/>
        </w:rPr>
      </w:pPr>
      <w:r>
        <w:rPr>
          <w:sz w:val="22"/>
          <w:szCs w:val="22"/>
        </w:rPr>
        <w:t>На в</w:t>
      </w:r>
      <w:r w:rsidRPr="00F45658">
        <w:rPr>
          <w:sz w:val="22"/>
          <w:szCs w:val="22"/>
        </w:rPr>
        <w:t>ыполнение работ по ликвидации несанкционированных свалок в Орджоникидзевском районе города Перми</w:t>
      </w:r>
    </w:p>
    <w:p w:rsidR="003F492D" w:rsidRPr="001B156F" w:rsidRDefault="003F492D" w:rsidP="003F492D">
      <w:pPr>
        <w:jc w:val="center"/>
        <w:rPr>
          <w:sz w:val="22"/>
          <w:szCs w:val="22"/>
        </w:rPr>
      </w:pPr>
    </w:p>
    <w:p w:rsidR="003F492D" w:rsidRPr="001B156F" w:rsidRDefault="003F492D" w:rsidP="003F492D">
      <w:pPr>
        <w:jc w:val="both"/>
        <w:rPr>
          <w:sz w:val="22"/>
          <w:szCs w:val="22"/>
        </w:rPr>
      </w:pPr>
    </w:p>
    <w:tbl>
      <w:tblPr>
        <w:tblW w:w="104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28"/>
        <w:gridCol w:w="6741"/>
        <w:gridCol w:w="2880"/>
      </w:tblGrid>
      <w:tr w:rsidR="003F492D" w:rsidRPr="001B156F" w:rsidTr="007F40F6">
        <w:tc>
          <w:tcPr>
            <w:tcW w:w="828" w:type="dxa"/>
            <w:vAlign w:val="center"/>
          </w:tcPr>
          <w:p w:rsidR="003F492D" w:rsidRPr="001B156F" w:rsidRDefault="003F492D" w:rsidP="007F40F6">
            <w:pPr>
              <w:pStyle w:val="afc"/>
              <w:rPr>
                <w:rFonts w:ascii="Times New Roman" w:eastAsia="Calibri" w:hAnsi="Times New Roman"/>
              </w:rPr>
            </w:pPr>
            <w:r w:rsidRPr="001B156F">
              <w:rPr>
                <w:rFonts w:ascii="Times New Roman" w:eastAsia="Calibri" w:hAnsi="Times New Roman"/>
              </w:rPr>
              <w:t xml:space="preserve">№ </w:t>
            </w:r>
            <w:proofErr w:type="spellStart"/>
            <w:r w:rsidRPr="001B156F">
              <w:rPr>
                <w:rFonts w:ascii="Times New Roman" w:eastAsia="Calibri" w:hAnsi="Times New Roman"/>
              </w:rPr>
              <w:t>п\</w:t>
            </w:r>
            <w:proofErr w:type="gramStart"/>
            <w:r w:rsidRPr="001B156F">
              <w:rPr>
                <w:rFonts w:ascii="Times New Roman" w:eastAsia="Calibri" w:hAnsi="Times New Roman"/>
              </w:rPr>
              <w:t>п</w:t>
            </w:r>
            <w:proofErr w:type="spellEnd"/>
            <w:proofErr w:type="gramEnd"/>
          </w:p>
        </w:tc>
        <w:tc>
          <w:tcPr>
            <w:tcW w:w="6741" w:type="dxa"/>
            <w:vAlign w:val="center"/>
          </w:tcPr>
          <w:p w:rsidR="003F492D" w:rsidRPr="001B156F" w:rsidRDefault="003F492D" w:rsidP="007F40F6">
            <w:pPr>
              <w:pStyle w:val="afc"/>
              <w:jc w:val="center"/>
              <w:rPr>
                <w:rFonts w:ascii="Times New Roman" w:eastAsia="Calibri" w:hAnsi="Times New Roman"/>
              </w:rPr>
            </w:pPr>
            <w:r w:rsidRPr="001B156F">
              <w:rPr>
                <w:rFonts w:ascii="Times New Roman" w:eastAsia="Calibri" w:hAnsi="Times New Roman"/>
              </w:rPr>
              <w:t>Контролируемый параметр</w:t>
            </w:r>
          </w:p>
        </w:tc>
        <w:tc>
          <w:tcPr>
            <w:tcW w:w="2880" w:type="dxa"/>
            <w:vAlign w:val="center"/>
          </w:tcPr>
          <w:p w:rsidR="003F492D" w:rsidRPr="001B156F" w:rsidRDefault="003F492D" w:rsidP="007F40F6">
            <w:pPr>
              <w:pStyle w:val="afc"/>
              <w:jc w:val="center"/>
              <w:rPr>
                <w:rFonts w:ascii="Times New Roman" w:eastAsia="Calibri" w:hAnsi="Times New Roman"/>
              </w:rPr>
            </w:pPr>
            <w:r w:rsidRPr="001B156F">
              <w:rPr>
                <w:rFonts w:ascii="Times New Roman" w:eastAsia="Calibri" w:hAnsi="Times New Roman"/>
              </w:rPr>
              <w:t>Оценка</w:t>
            </w:r>
          </w:p>
        </w:tc>
      </w:tr>
      <w:tr w:rsidR="003F492D" w:rsidRPr="001B156F" w:rsidTr="007F40F6">
        <w:tc>
          <w:tcPr>
            <w:tcW w:w="828" w:type="dxa"/>
          </w:tcPr>
          <w:p w:rsidR="003F492D" w:rsidRPr="001B156F" w:rsidRDefault="003F492D" w:rsidP="007F40F6">
            <w:pPr>
              <w:pStyle w:val="afc"/>
              <w:rPr>
                <w:rFonts w:ascii="Times New Roman" w:eastAsia="Calibri" w:hAnsi="Times New Roman"/>
              </w:rPr>
            </w:pPr>
            <w:r w:rsidRPr="001B156F">
              <w:rPr>
                <w:rFonts w:ascii="Times New Roman" w:eastAsia="Calibri" w:hAnsi="Times New Roman"/>
              </w:rPr>
              <w:t>1</w:t>
            </w:r>
          </w:p>
        </w:tc>
        <w:tc>
          <w:tcPr>
            <w:tcW w:w="6741" w:type="dxa"/>
          </w:tcPr>
          <w:p w:rsidR="003F492D" w:rsidRPr="001B156F" w:rsidRDefault="003F492D" w:rsidP="007F40F6">
            <w:pPr>
              <w:pStyle w:val="afc"/>
              <w:jc w:val="both"/>
              <w:rPr>
                <w:rFonts w:ascii="Times New Roman" w:eastAsia="Calibri" w:hAnsi="Times New Roman"/>
              </w:rPr>
            </w:pPr>
            <w:r w:rsidRPr="001B156F">
              <w:rPr>
                <w:rFonts w:ascii="Times New Roman" w:eastAsia="Calibri" w:hAnsi="Times New Roman"/>
              </w:rPr>
              <w:t>Мусор собран, погружен и вывезен на полигон ТБО. Убираемый участок спланирован.</w:t>
            </w:r>
          </w:p>
        </w:tc>
        <w:tc>
          <w:tcPr>
            <w:tcW w:w="2880" w:type="dxa"/>
            <w:vAlign w:val="center"/>
          </w:tcPr>
          <w:p w:rsidR="003F492D" w:rsidRPr="001B156F" w:rsidRDefault="003F492D" w:rsidP="007F40F6">
            <w:pPr>
              <w:pStyle w:val="afc"/>
              <w:jc w:val="center"/>
              <w:rPr>
                <w:rFonts w:ascii="Times New Roman" w:eastAsia="Calibri" w:hAnsi="Times New Roman"/>
              </w:rPr>
            </w:pPr>
            <w:r w:rsidRPr="001B156F">
              <w:rPr>
                <w:rFonts w:ascii="Times New Roman" w:eastAsia="Calibri" w:hAnsi="Times New Roman"/>
              </w:rPr>
              <w:t>Удовлетворительно</w:t>
            </w:r>
          </w:p>
        </w:tc>
      </w:tr>
      <w:tr w:rsidR="003F492D" w:rsidRPr="001B156F" w:rsidTr="007F40F6">
        <w:tc>
          <w:tcPr>
            <w:tcW w:w="828" w:type="dxa"/>
          </w:tcPr>
          <w:p w:rsidR="003F492D" w:rsidRPr="001B156F" w:rsidRDefault="003F492D" w:rsidP="007F40F6">
            <w:pPr>
              <w:pStyle w:val="afc"/>
              <w:rPr>
                <w:rFonts w:ascii="Times New Roman" w:eastAsia="Calibri" w:hAnsi="Times New Roman"/>
              </w:rPr>
            </w:pPr>
            <w:r w:rsidRPr="001B156F">
              <w:rPr>
                <w:rFonts w:ascii="Times New Roman" w:eastAsia="Calibri" w:hAnsi="Times New Roman"/>
              </w:rPr>
              <w:t>2</w:t>
            </w:r>
          </w:p>
        </w:tc>
        <w:tc>
          <w:tcPr>
            <w:tcW w:w="6741" w:type="dxa"/>
          </w:tcPr>
          <w:p w:rsidR="003F492D" w:rsidRPr="001B156F" w:rsidRDefault="003F492D" w:rsidP="007F40F6">
            <w:pPr>
              <w:pStyle w:val="afc"/>
              <w:jc w:val="both"/>
              <w:rPr>
                <w:rFonts w:ascii="Times New Roman" w:eastAsia="Calibri" w:hAnsi="Times New Roman"/>
              </w:rPr>
            </w:pPr>
            <w:r w:rsidRPr="001B156F">
              <w:rPr>
                <w:rFonts w:ascii="Times New Roman" w:eastAsia="Calibri" w:hAnsi="Times New Roman"/>
              </w:rPr>
              <w:t>Мусор не собран, не погружен или не вывезен на полигон ТБО или убираемый участок не спланирован.</w:t>
            </w:r>
          </w:p>
        </w:tc>
        <w:tc>
          <w:tcPr>
            <w:tcW w:w="2880" w:type="dxa"/>
            <w:vAlign w:val="center"/>
          </w:tcPr>
          <w:p w:rsidR="003F492D" w:rsidRPr="001B156F" w:rsidRDefault="003F492D" w:rsidP="007F40F6">
            <w:pPr>
              <w:pStyle w:val="afc"/>
              <w:jc w:val="center"/>
              <w:rPr>
                <w:rFonts w:ascii="Times New Roman" w:eastAsia="Calibri" w:hAnsi="Times New Roman"/>
              </w:rPr>
            </w:pPr>
            <w:r w:rsidRPr="001B156F">
              <w:rPr>
                <w:rFonts w:ascii="Times New Roman" w:eastAsia="Calibri" w:hAnsi="Times New Roman"/>
              </w:rPr>
              <w:t>Неудовлетворительно</w:t>
            </w:r>
          </w:p>
        </w:tc>
      </w:tr>
    </w:tbl>
    <w:p w:rsidR="003F492D" w:rsidRDefault="003F492D" w:rsidP="003F492D">
      <w:pPr>
        <w:ind w:firstLine="708"/>
        <w:jc w:val="both"/>
        <w:rPr>
          <w:sz w:val="22"/>
          <w:szCs w:val="22"/>
        </w:rPr>
      </w:pPr>
    </w:p>
    <w:p w:rsidR="003F492D" w:rsidRPr="001B156F" w:rsidRDefault="003F492D" w:rsidP="003F492D">
      <w:pPr>
        <w:ind w:firstLine="708"/>
        <w:jc w:val="both"/>
        <w:rPr>
          <w:sz w:val="22"/>
          <w:szCs w:val="22"/>
        </w:rPr>
      </w:pPr>
      <w:r w:rsidRPr="001B156F">
        <w:rPr>
          <w:sz w:val="22"/>
          <w:szCs w:val="22"/>
        </w:rPr>
        <w:t xml:space="preserve">При оценке «Удовлетворительно» оплата производится </w:t>
      </w:r>
      <w:proofErr w:type="gramStart"/>
      <w:r w:rsidRPr="001B156F">
        <w:rPr>
          <w:sz w:val="22"/>
          <w:szCs w:val="22"/>
        </w:rPr>
        <w:t>согласно контракта</w:t>
      </w:r>
      <w:proofErr w:type="gramEnd"/>
      <w:r w:rsidRPr="001B156F">
        <w:rPr>
          <w:sz w:val="22"/>
          <w:szCs w:val="22"/>
        </w:rPr>
        <w:t xml:space="preserve"> в полном объеме.</w:t>
      </w:r>
    </w:p>
    <w:p w:rsidR="003F492D" w:rsidRPr="001B156F" w:rsidRDefault="003F492D" w:rsidP="003F492D">
      <w:pPr>
        <w:ind w:firstLine="708"/>
        <w:jc w:val="both"/>
        <w:rPr>
          <w:sz w:val="22"/>
          <w:szCs w:val="22"/>
        </w:rPr>
      </w:pPr>
      <w:r w:rsidRPr="001B156F">
        <w:rPr>
          <w:sz w:val="22"/>
          <w:szCs w:val="22"/>
        </w:rPr>
        <w:t>При оценке «Неудовлетворительно» за один из видов работ в составе всего комплекса оплата за данный вид работ не производится.</w:t>
      </w:r>
    </w:p>
    <w:p w:rsidR="003F492D" w:rsidRDefault="003F492D" w:rsidP="008F5DF4">
      <w:pPr>
        <w:ind w:firstLine="567"/>
        <w:jc w:val="right"/>
        <w:rPr>
          <w:sz w:val="22"/>
          <w:szCs w:val="22"/>
        </w:rPr>
      </w:pPr>
    </w:p>
    <w:p w:rsidR="003F492D" w:rsidRDefault="003F492D" w:rsidP="008F5DF4">
      <w:pPr>
        <w:ind w:firstLine="567"/>
        <w:jc w:val="right"/>
        <w:rPr>
          <w:sz w:val="22"/>
          <w:szCs w:val="22"/>
        </w:rPr>
        <w:sectPr w:rsidR="003F492D" w:rsidSect="00F41159">
          <w:headerReference w:type="default" r:id="rId10"/>
          <w:footerReference w:type="default" r:id="rId11"/>
          <w:pgSz w:w="11906" w:h="16838"/>
          <w:pgMar w:top="851" w:right="567" w:bottom="567" w:left="1134" w:header="709" w:footer="709" w:gutter="0"/>
          <w:cols w:space="708"/>
          <w:docGrid w:linePitch="360"/>
        </w:sectPr>
      </w:pPr>
    </w:p>
    <w:p w:rsidR="00F41159" w:rsidRPr="00681DB7" w:rsidRDefault="00F41159" w:rsidP="00F41159">
      <w:pPr>
        <w:ind w:firstLine="567"/>
        <w:jc w:val="right"/>
        <w:rPr>
          <w:sz w:val="22"/>
          <w:szCs w:val="22"/>
        </w:rPr>
      </w:pPr>
      <w:r w:rsidRPr="00681DB7">
        <w:rPr>
          <w:sz w:val="22"/>
          <w:szCs w:val="22"/>
        </w:rPr>
        <w:lastRenderedPageBreak/>
        <w:t>Приложение № 1</w:t>
      </w:r>
    </w:p>
    <w:p w:rsidR="00F41159" w:rsidRPr="00681DB7" w:rsidRDefault="00F41159" w:rsidP="00F41159">
      <w:pPr>
        <w:ind w:firstLine="567"/>
        <w:jc w:val="right"/>
        <w:rPr>
          <w:sz w:val="22"/>
          <w:szCs w:val="22"/>
        </w:rPr>
      </w:pPr>
      <w:r w:rsidRPr="00681DB7">
        <w:rPr>
          <w:sz w:val="22"/>
          <w:szCs w:val="22"/>
        </w:rPr>
        <w:t xml:space="preserve">к документации об </w:t>
      </w:r>
      <w:proofErr w:type="gramStart"/>
      <w:r w:rsidRPr="00681DB7">
        <w:rPr>
          <w:sz w:val="22"/>
          <w:szCs w:val="22"/>
        </w:rPr>
        <w:t>открытом</w:t>
      </w:r>
      <w:proofErr w:type="gramEnd"/>
    </w:p>
    <w:p w:rsidR="00F41159" w:rsidRDefault="00F41159" w:rsidP="00F41159">
      <w:pPr>
        <w:ind w:left="2700" w:right="-76"/>
        <w:jc w:val="right"/>
        <w:rPr>
          <w:sz w:val="22"/>
          <w:szCs w:val="22"/>
        </w:rPr>
      </w:pPr>
      <w:proofErr w:type="gramStart"/>
      <w:r w:rsidRPr="00681DB7">
        <w:rPr>
          <w:sz w:val="22"/>
          <w:szCs w:val="22"/>
        </w:rPr>
        <w:t>аукционе</w:t>
      </w:r>
      <w:proofErr w:type="gramEnd"/>
      <w:r w:rsidRPr="00681DB7">
        <w:rPr>
          <w:sz w:val="22"/>
          <w:szCs w:val="22"/>
        </w:rPr>
        <w:t xml:space="preserve"> в электронной форме</w:t>
      </w:r>
    </w:p>
    <w:p w:rsidR="00F41159" w:rsidRDefault="00F41159" w:rsidP="00F41159">
      <w:pPr>
        <w:ind w:left="2700" w:right="-76"/>
        <w:jc w:val="right"/>
        <w:rPr>
          <w:sz w:val="22"/>
          <w:szCs w:val="22"/>
        </w:rPr>
      </w:pPr>
    </w:p>
    <w:p w:rsidR="00F41159" w:rsidRDefault="00F41159" w:rsidP="00F41159">
      <w:pPr>
        <w:pBdr>
          <w:bottom w:val="single" w:sz="4" w:space="1" w:color="auto"/>
        </w:pBdr>
        <w:ind w:left="2700" w:right="2160"/>
        <w:jc w:val="center"/>
        <w:rPr>
          <w:sz w:val="22"/>
          <w:szCs w:val="22"/>
        </w:rPr>
      </w:pPr>
    </w:p>
    <w:p w:rsidR="00F41159" w:rsidRPr="00F45658" w:rsidRDefault="00F41159" w:rsidP="00F41159">
      <w:pPr>
        <w:pBdr>
          <w:bottom w:val="single" w:sz="4" w:space="1" w:color="auto"/>
        </w:pBdr>
        <w:ind w:left="2700" w:right="2160"/>
        <w:jc w:val="center"/>
        <w:rPr>
          <w:sz w:val="22"/>
          <w:szCs w:val="22"/>
        </w:rPr>
      </w:pPr>
      <w:r w:rsidRPr="00F45658">
        <w:rPr>
          <w:sz w:val="22"/>
          <w:szCs w:val="22"/>
        </w:rPr>
        <w:t>Организация сбора, вывоза отходов с территории Орджоникидзевского района города Перми.</w:t>
      </w:r>
    </w:p>
    <w:p w:rsidR="00F41159" w:rsidRPr="00F45658" w:rsidRDefault="00F41159" w:rsidP="00F41159">
      <w:pPr>
        <w:jc w:val="center"/>
        <w:rPr>
          <w:i/>
        </w:rPr>
      </w:pPr>
      <w:r w:rsidRPr="00F45658">
        <w:rPr>
          <w:i/>
        </w:rPr>
        <w:t>(наименование стройки)</w:t>
      </w:r>
    </w:p>
    <w:p w:rsidR="00F41159" w:rsidRPr="00F45658" w:rsidRDefault="00F41159" w:rsidP="00F41159">
      <w:pPr>
        <w:rPr>
          <w:sz w:val="22"/>
          <w:szCs w:val="22"/>
        </w:rPr>
      </w:pPr>
    </w:p>
    <w:p w:rsidR="00F41159" w:rsidRPr="00F45658" w:rsidRDefault="00F41159" w:rsidP="00F41159">
      <w:pPr>
        <w:pStyle w:val="10"/>
        <w:jc w:val="center"/>
        <w:rPr>
          <w:i w:val="0"/>
          <w:sz w:val="22"/>
          <w:szCs w:val="22"/>
        </w:rPr>
      </w:pPr>
      <w:r w:rsidRPr="00F45658">
        <w:rPr>
          <w:i w:val="0"/>
          <w:sz w:val="22"/>
          <w:szCs w:val="22"/>
        </w:rPr>
        <w:t>ЛОКАЛЬНЫЙ СМЕТНЫЙ РАСЧЕТ</w:t>
      </w:r>
      <w:bookmarkStart w:id="3" w:name="Ind"/>
      <w:bookmarkEnd w:id="3"/>
    </w:p>
    <w:p w:rsidR="00F41159" w:rsidRPr="00F45658" w:rsidRDefault="00F41159" w:rsidP="00F41159">
      <w:pPr>
        <w:ind w:firstLine="720"/>
        <w:jc w:val="center"/>
        <w:rPr>
          <w:i/>
        </w:rPr>
      </w:pPr>
      <w:r w:rsidRPr="00F45658">
        <w:rPr>
          <w:i/>
        </w:rPr>
        <w:t>(локальная смета)</w:t>
      </w:r>
    </w:p>
    <w:p w:rsidR="00F41159" w:rsidRDefault="00F41159" w:rsidP="00F41159">
      <w:pPr>
        <w:ind w:left="2700"/>
        <w:rPr>
          <w:sz w:val="22"/>
          <w:szCs w:val="22"/>
        </w:rPr>
      </w:pPr>
    </w:p>
    <w:p w:rsidR="00F41159" w:rsidRPr="00F45658" w:rsidRDefault="00F41159" w:rsidP="00F41159">
      <w:pPr>
        <w:ind w:left="2700"/>
        <w:rPr>
          <w:sz w:val="22"/>
          <w:szCs w:val="22"/>
        </w:rPr>
      </w:pPr>
      <w:r>
        <w:rPr>
          <w:sz w:val="22"/>
          <w:szCs w:val="22"/>
        </w:rPr>
        <w:t>Н</w:t>
      </w:r>
      <w:r w:rsidRPr="00F45658">
        <w:rPr>
          <w:sz w:val="22"/>
          <w:szCs w:val="22"/>
        </w:rPr>
        <w:t xml:space="preserve">а </w:t>
      </w:r>
      <w:bookmarkStart w:id="4" w:name="Obj"/>
      <w:bookmarkEnd w:id="4"/>
      <w:r>
        <w:rPr>
          <w:sz w:val="22"/>
          <w:szCs w:val="22"/>
        </w:rPr>
        <w:t xml:space="preserve"> л</w:t>
      </w:r>
      <w:r w:rsidRPr="00F45658">
        <w:rPr>
          <w:sz w:val="22"/>
          <w:szCs w:val="22"/>
        </w:rPr>
        <w:t>иквидацию несанкционированных свалок в Орджоникидзевском районе города Перми</w:t>
      </w:r>
    </w:p>
    <w:p w:rsidR="00F41159" w:rsidRPr="00F45658" w:rsidRDefault="00F41159" w:rsidP="00F41159">
      <w:pPr>
        <w:pBdr>
          <w:top w:val="single" w:sz="4" w:space="1" w:color="auto"/>
        </w:pBdr>
        <w:ind w:left="2954" w:right="2700"/>
        <w:jc w:val="center"/>
        <w:rPr>
          <w:i/>
        </w:rPr>
      </w:pPr>
      <w:r w:rsidRPr="00F45658">
        <w:rPr>
          <w:i/>
        </w:rPr>
        <w:t>(наименование работ и затрат, наименование объекта)</w:t>
      </w:r>
    </w:p>
    <w:p w:rsidR="00F41159" w:rsidRPr="00F45658" w:rsidRDefault="00F41159" w:rsidP="00F41159">
      <w:pPr>
        <w:rPr>
          <w:i/>
          <w:sz w:val="22"/>
          <w:szCs w:val="22"/>
        </w:rPr>
      </w:pPr>
    </w:p>
    <w:p w:rsidR="00F41159" w:rsidRPr="00F45658" w:rsidRDefault="00F41159" w:rsidP="00F41159">
      <w:pPr>
        <w:ind w:left="2880"/>
        <w:outlineLvl w:val="0"/>
        <w:rPr>
          <w:sz w:val="22"/>
          <w:szCs w:val="22"/>
        </w:rPr>
      </w:pPr>
      <w:r w:rsidRPr="00F45658">
        <w:rPr>
          <w:sz w:val="22"/>
          <w:szCs w:val="22"/>
        </w:rPr>
        <w:t xml:space="preserve">Основание: </w:t>
      </w:r>
      <w:bookmarkStart w:id="5" w:name="Obosn"/>
      <w:bookmarkEnd w:id="5"/>
      <w:r w:rsidRPr="00F45658">
        <w:rPr>
          <w:sz w:val="22"/>
          <w:szCs w:val="22"/>
        </w:rPr>
        <w:t>Техническое задание.</w:t>
      </w:r>
    </w:p>
    <w:p w:rsidR="00F41159" w:rsidRPr="00F45658" w:rsidRDefault="00F41159" w:rsidP="00F41159">
      <w:pPr>
        <w:ind w:left="2880"/>
        <w:rPr>
          <w:sz w:val="22"/>
          <w:szCs w:val="22"/>
        </w:rPr>
      </w:pPr>
      <w:r w:rsidRPr="00F45658">
        <w:rPr>
          <w:sz w:val="22"/>
          <w:szCs w:val="22"/>
        </w:rPr>
        <w:t xml:space="preserve">Сметная стоимость </w:t>
      </w:r>
      <w:bookmarkStart w:id="6" w:name="SmPr"/>
      <w:bookmarkEnd w:id="6"/>
      <w:r w:rsidRPr="00F45658">
        <w:rPr>
          <w:sz w:val="22"/>
          <w:szCs w:val="22"/>
        </w:rPr>
        <w:t>2953955,00 руб.</w:t>
      </w:r>
    </w:p>
    <w:p w:rsidR="00F41159" w:rsidRPr="00F45658" w:rsidRDefault="00F41159" w:rsidP="00F41159">
      <w:pPr>
        <w:ind w:left="2880"/>
        <w:outlineLvl w:val="0"/>
        <w:rPr>
          <w:sz w:val="22"/>
          <w:szCs w:val="22"/>
        </w:rPr>
      </w:pPr>
      <w:r w:rsidRPr="00F45658">
        <w:rPr>
          <w:sz w:val="22"/>
          <w:szCs w:val="22"/>
        </w:rPr>
        <w:t xml:space="preserve">Средства  на оплату труда </w:t>
      </w:r>
      <w:bookmarkStart w:id="7" w:name="FOT"/>
      <w:bookmarkEnd w:id="7"/>
      <w:r w:rsidRPr="00F45658">
        <w:rPr>
          <w:sz w:val="22"/>
          <w:szCs w:val="22"/>
        </w:rPr>
        <w:t>310995,53 руб.</w:t>
      </w:r>
    </w:p>
    <w:p w:rsidR="00F41159" w:rsidRPr="00F45658" w:rsidRDefault="00F41159" w:rsidP="00F41159">
      <w:pPr>
        <w:ind w:left="2880"/>
        <w:rPr>
          <w:sz w:val="22"/>
          <w:szCs w:val="22"/>
        </w:rPr>
      </w:pPr>
      <w:r w:rsidRPr="00F45658">
        <w:rPr>
          <w:sz w:val="22"/>
          <w:szCs w:val="22"/>
        </w:rPr>
        <w:t>Составле</w:t>
      </w:r>
      <w:proofErr w:type="gramStart"/>
      <w:r w:rsidRPr="00F45658">
        <w:rPr>
          <w:sz w:val="22"/>
          <w:szCs w:val="22"/>
        </w:rPr>
        <w:t>н(</w:t>
      </w:r>
      <w:proofErr w:type="gramEnd"/>
      <w:r w:rsidRPr="00F45658">
        <w:rPr>
          <w:sz w:val="22"/>
          <w:szCs w:val="22"/>
        </w:rPr>
        <w:t xml:space="preserve">а) в текущих (прогнозных) ценах по состоянию на 2 кв. </w:t>
      </w:r>
      <w:smartTag w:uri="urn:schemas-microsoft-com:office:smarttags" w:element="metricconverter">
        <w:smartTagPr>
          <w:attr w:name="ProductID" w:val="2012 г"/>
        </w:smartTagPr>
        <w:r w:rsidRPr="00F45658">
          <w:rPr>
            <w:sz w:val="22"/>
            <w:szCs w:val="22"/>
          </w:rPr>
          <w:t>2012 г</w:t>
        </w:r>
      </w:smartTag>
      <w:r w:rsidRPr="00F45658">
        <w:rPr>
          <w:sz w:val="22"/>
          <w:szCs w:val="22"/>
        </w:rPr>
        <w:t>.</w:t>
      </w:r>
    </w:p>
    <w:p w:rsidR="00F41159" w:rsidRPr="00FC70F0" w:rsidRDefault="00F41159" w:rsidP="00F41159"/>
    <w:tbl>
      <w:tblPr>
        <w:tblW w:w="4334" w:type="pct"/>
        <w:jc w:val="center"/>
        <w:tblInd w:w="-19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56"/>
        <w:gridCol w:w="1683"/>
        <w:gridCol w:w="3770"/>
        <w:gridCol w:w="659"/>
        <w:gridCol w:w="949"/>
        <w:gridCol w:w="716"/>
        <w:gridCol w:w="984"/>
        <w:gridCol w:w="1128"/>
        <w:gridCol w:w="943"/>
        <w:gridCol w:w="943"/>
        <w:gridCol w:w="1122"/>
      </w:tblGrid>
      <w:tr w:rsidR="00F41159" w:rsidTr="00D11ABC">
        <w:trPr>
          <w:cantSplit/>
          <w:trHeight w:val="278"/>
          <w:tblHeader/>
          <w:jc w:val="center"/>
        </w:trPr>
        <w:tc>
          <w:tcPr>
            <w:tcW w:w="242" w:type="pct"/>
            <w:vMerge w:val="restart"/>
            <w:tcBorders>
              <w:bottom w:val="nil"/>
            </w:tcBorders>
            <w:vAlign w:val="center"/>
          </w:tcPr>
          <w:p w:rsidR="00F41159" w:rsidRDefault="00F41159" w:rsidP="00D11ABC">
            <w:pPr>
              <w:jc w:val="center"/>
              <w:rPr>
                <w:sz w:val="18"/>
              </w:rPr>
            </w:pPr>
            <w:r>
              <w:rPr>
                <w:sz w:val="18"/>
              </w:rPr>
              <w:t xml:space="preserve">№ </w:t>
            </w:r>
            <w:proofErr w:type="spellStart"/>
            <w:r>
              <w:rPr>
                <w:sz w:val="18"/>
              </w:rPr>
              <w:t>пп</w:t>
            </w:r>
            <w:proofErr w:type="spellEnd"/>
          </w:p>
        </w:tc>
        <w:tc>
          <w:tcPr>
            <w:tcW w:w="621" w:type="pct"/>
            <w:vMerge w:val="restart"/>
            <w:tcBorders>
              <w:bottom w:val="nil"/>
            </w:tcBorders>
            <w:vAlign w:val="center"/>
          </w:tcPr>
          <w:p w:rsidR="00F41159" w:rsidRDefault="00F41159" w:rsidP="00D11ABC">
            <w:pPr>
              <w:jc w:val="center"/>
              <w:rPr>
                <w:sz w:val="18"/>
              </w:rPr>
            </w:pPr>
            <w:r>
              <w:rPr>
                <w:sz w:val="18"/>
              </w:rPr>
              <w:t>Обоснование</w:t>
            </w:r>
          </w:p>
        </w:tc>
        <w:tc>
          <w:tcPr>
            <w:tcW w:w="1391" w:type="pct"/>
            <w:vMerge w:val="restart"/>
            <w:tcBorders>
              <w:bottom w:val="nil"/>
            </w:tcBorders>
            <w:vAlign w:val="center"/>
          </w:tcPr>
          <w:p w:rsidR="00F41159" w:rsidRDefault="00F41159" w:rsidP="00D11ABC">
            <w:pPr>
              <w:jc w:val="center"/>
              <w:rPr>
                <w:sz w:val="18"/>
              </w:rPr>
            </w:pPr>
            <w:r>
              <w:rPr>
                <w:sz w:val="18"/>
              </w:rPr>
              <w:t>Наименование</w:t>
            </w:r>
          </w:p>
        </w:tc>
        <w:tc>
          <w:tcPr>
            <w:tcW w:w="243" w:type="pct"/>
            <w:vMerge w:val="restart"/>
            <w:tcBorders>
              <w:bottom w:val="nil"/>
            </w:tcBorders>
            <w:vAlign w:val="center"/>
          </w:tcPr>
          <w:p w:rsidR="00F41159" w:rsidRDefault="00F41159" w:rsidP="00D11ABC">
            <w:pPr>
              <w:jc w:val="center"/>
              <w:rPr>
                <w:sz w:val="18"/>
              </w:rPr>
            </w:pPr>
            <w:r>
              <w:rPr>
                <w:sz w:val="18"/>
              </w:rPr>
              <w:t xml:space="preserve">Ед. </w:t>
            </w:r>
            <w:proofErr w:type="spellStart"/>
            <w:r>
              <w:rPr>
                <w:sz w:val="18"/>
              </w:rPr>
              <w:t>изм</w:t>
            </w:r>
            <w:proofErr w:type="spellEnd"/>
            <w:r>
              <w:rPr>
                <w:sz w:val="18"/>
              </w:rPr>
              <w:t>.</w:t>
            </w:r>
          </w:p>
        </w:tc>
        <w:tc>
          <w:tcPr>
            <w:tcW w:w="350" w:type="pct"/>
            <w:vMerge w:val="restart"/>
            <w:tcBorders>
              <w:bottom w:val="nil"/>
            </w:tcBorders>
            <w:vAlign w:val="center"/>
          </w:tcPr>
          <w:p w:rsidR="00F41159" w:rsidRDefault="00F41159" w:rsidP="00D11ABC">
            <w:pPr>
              <w:jc w:val="center"/>
              <w:rPr>
                <w:sz w:val="18"/>
              </w:rPr>
            </w:pPr>
            <w:r>
              <w:rPr>
                <w:sz w:val="18"/>
              </w:rPr>
              <w:t>Кол.</w:t>
            </w:r>
          </w:p>
        </w:tc>
        <w:tc>
          <w:tcPr>
            <w:tcW w:w="1043" w:type="pct"/>
            <w:gridSpan w:val="3"/>
            <w:vAlign w:val="center"/>
          </w:tcPr>
          <w:p w:rsidR="00F41159" w:rsidRPr="00744ADD" w:rsidRDefault="00F41159" w:rsidP="00D11ABC">
            <w:pPr>
              <w:jc w:val="center"/>
              <w:rPr>
                <w:sz w:val="18"/>
              </w:rPr>
            </w:pPr>
            <w:r>
              <w:rPr>
                <w:sz w:val="18"/>
              </w:rPr>
              <w:t>Стоимость единицы</w:t>
            </w:r>
            <w:r w:rsidRPr="00744ADD">
              <w:rPr>
                <w:sz w:val="18"/>
              </w:rPr>
              <w:t>, руб.</w:t>
            </w:r>
          </w:p>
        </w:tc>
        <w:tc>
          <w:tcPr>
            <w:tcW w:w="1110" w:type="pct"/>
            <w:gridSpan w:val="3"/>
            <w:vAlign w:val="center"/>
          </w:tcPr>
          <w:p w:rsidR="00F41159" w:rsidRPr="00744ADD" w:rsidRDefault="00F41159" w:rsidP="00D11ABC">
            <w:pPr>
              <w:jc w:val="center"/>
              <w:rPr>
                <w:sz w:val="18"/>
              </w:rPr>
            </w:pPr>
            <w:r>
              <w:rPr>
                <w:sz w:val="18"/>
              </w:rPr>
              <w:t>Общая стоимость</w:t>
            </w:r>
            <w:r w:rsidRPr="00744ADD">
              <w:rPr>
                <w:sz w:val="18"/>
              </w:rPr>
              <w:t>, руб.</w:t>
            </w:r>
          </w:p>
        </w:tc>
      </w:tr>
      <w:tr w:rsidR="00F41159" w:rsidTr="00D11ABC">
        <w:trPr>
          <w:cantSplit/>
          <w:trHeight w:val="278"/>
          <w:tblHeader/>
          <w:jc w:val="center"/>
        </w:trPr>
        <w:tc>
          <w:tcPr>
            <w:tcW w:w="242" w:type="pct"/>
            <w:vMerge/>
            <w:tcBorders>
              <w:bottom w:val="nil"/>
            </w:tcBorders>
          </w:tcPr>
          <w:p w:rsidR="00F41159" w:rsidRDefault="00F41159" w:rsidP="00D11ABC">
            <w:pPr>
              <w:jc w:val="center"/>
              <w:rPr>
                <w:sz w:val="18"/>
              </w:rPr>
            </w:pPr>
          </w:p>
        </w:tc>
        <w:tc>
          <w:tcPr>
            <w:tcW w:w="621" w:type="pct"/>
            <w:vMerge/>
            <w:tcBorders>
              <w:bottom w:val="nil"/>
            </w:tcBorders>
          </w:tcPr>
          <w:p w:rsidR="00F41159" w:rsidRDefault="00F41159" w:rsidP="00D11ABC">
            <w:pPr>
              <w:jc w:val="center"/>
              <w:rPr>
                <w:sz w:val="18"/>
              </w:rPr>
            </w:pPr>
          </w:p>
        </w:tc>
        <w:tc>
          <w:tcPr>
            <w:tcW w:w="1391" w:type="pct"/>
            <w:vMerge/>
            <w:tcBorders>
              <w:bottom w:val="nil"/>
            </w:tcBorders>
          </w:tcPr>
          <w:p w:rsidR="00F41159" w:rsidRDefault="00F41159" w:rsidP="00D11ABC">
            <w:pPr>
              <w:jc w:val="center"/>
              <w:rPr>
                <w:sz w:val="18"/>
              </w:rPr>
            </w:pPr>
          </w:p>
        </w:tc>
        <w:tc>
          <w:tcPr>
            <w:tcW w:w="243" w:type="pct"/>
            <w:vMerge/>
            <w:tcBorders>
              <w:bottom w:val="nil"/>
            </w:tcBorders>
          </w:tcPr>
          <w:p w:rsidR="00F41159" w:rsidRDefault="00F41159" w:rsidP="00D11ABC">
            <w:pPr>
              <w:jc w:val="center"/>
              <w:rPr>
                <w:sz w:val="18"/>
              </w:rPr>
            </w:pPr>
          </w:p>
        </w:tc>
        <w:tc>
          <w:tcPr>
            <w:tcW w:w="350" w:type="pct"/>
            <w:vMerge/>
            <w:tcBorders>
              <w:bottom w:val="nil"/>
            </w:tcBorders>
            <w:vAlign w:val="center"/>
          </w:tcPr>
          <w:p w:rsidR="00F41159" w:rsidRDefault="00F41159" w:rsidP="00D11ABC">
            <w:pPr>
              <w:jc w:val="center"/>
              <w:rPr>
                <w:sz w:val="18"/>
              </w:rPr>
            </w:pPr>
          </w:p>
        </w:tc>
        <w:tc>
          <w:tcPr>
            <w:tcW w:w="264" w:type="pct"/>
            <w:vMerge w:val="restart"/>
            <w:tcBorders>
              <w:bottom w:val="nil"/>
            </w:tcBorders>
            <w:vAlign w:val="center"/>
          </w:tcPr>
          <w:p w:rsidR="00F41159" w:rsidRDefault="00F41159" w:rsidP="00D11ABC">
            <w:pPr>
              <w:jc w:val="center"/>
              <w:rPr>
                <w:sz w:val="18"/>
              </w:rPr>
            </w:pPr>
            <w:r>
              <w:rPr>
                <w:sz w:val="18"/>
              </w:rPr>
              <w:t>Всего</w:t>
            </w:r>
          </w:p>
        </w:tc>
        <w:tc>
          <w:tcPr>
            <w:tcW w:w="779" w:type="pct"/>
            <w:gridSpan w:val="2"/>
            <w:tcBorders>
              <w:bottom w:val="single" w:sz="4" w:space="0" w:color="auto"/>
            </w:tcBorders>
            <w:vAlign w:val="center"/>
          </w:tcPr>
          <w:p w:rsidR="00F41159" w:rsidRDefault="00F41159" w:rsidP="00D11ABC">
            <w:pPr>
              <w:jc w:val="center"/>
              <w:rPr>
                <w:sz w:val="18"/>
              </w:rPr>
            </w:pPr>
            <w:r>
              <w:rPr>
                <w:sz w:val="18"/>
              </w:rPr>
              <w:t>В том числе</w:t>
            </w:r>
          </w:p>
        </w:tc>
        <w:tc>
          <w:tcPr>
            <w:tcW w:w="348" w:type="pct"/>
            <w:vMerge w:val="restart"/>
            <w:vAlign w:val="center"/>
          </w:tcPr>
          <w:p w:rsidR="00F41159" w:rsidRDefault="00F41159" w:rsidP="00D11ABC">
            <w:pPr>
              <w:jc w:val="center"/>
              <w:rPr>
                <w:sz w:val="18"/>
              </w:rPr>
            </w:pPr>
            <w:r>
              <w:rPr>
                <w:sz w:val="18"/>
              </w:rPr>
              <w:t>Всего</w:t>
            </w:r>
          </w:p>
        </w:tc>
        <w:tc>
          <w:tcPr>
            <w:tcW w:w="763" w:type="pct"/>
            <w:gridSpan w:val="2"/>
            <w:tcBorders>
              <w:bottom w:val="nil"/>
            </w:tcBorders>
            <w:vAlign w:val="center"/>
          </w:tcPr>
          <w:p w:rsidR="00F41159" w:rsidRDefault="00F41159" w:rsidP="00D11ABC">
            <w:pPr>
              <w:jc w:val="center"/>
              <w:rPr>
                <w:sz w:val="18"/>
              </w:rPr>
            </w:pPr>
            <w:r>
              <w:rPr>
                <w:sz w:val="18"/>
              </w:rPr>
              <w:t>В том числе</w:t>
            </w:r>
          </w:p>
        </w:tc>
      </w:tr>
      <w:tr w:rsidR="00F41159" w:rsidTr="00D11ABC">
        <w:trPr>
          <w:cantSplit/>
          <w:trHeight w:val="277"/>
          <w:tblHeader/>
          <w:jc w:val="center"/>
        </w:trPr>
        <w:tc>
          <w:tcPr>
            <w:tcW w:w="242" w:type="pct"/>
            <w:vMerge/>
            <w:tcBorders>
              <w:bottom w:val="nil"/>
            </w:tcBorders>
          </w:tcPr>
          <w:p w:rsidR="00F41159" w:rsidRDefault="00F41159" w:rsidP="00D11ABC">
            <w:pPr>
              <w:jc w:val="center"/>
              <w:rPr>
                <w:sz w:val="18"/>
              </w:rPr>
            </w:pPr>
          </w:p>
        </w:tc>
        <w:tc>
          <w:tcPr>
            <w:tcW w:w="621" w:type="pct"/>
            <w:vMerge/>
            <w:tcBorders>
              <w:bottom w:val="nil"/>
            </w:tcBorders>
          </w:tcPr>
          <w:p w:rsidR="00F41159" w:rsidRDefault="00F41159" w:rsidP="00D11ABC">
            <w:pPr>
              <w:jc w:val="center"/>
              <w:rPr>
                <w:sz w:val="18"/>
              </w:rPr>
            </w:pPr>
          </w:p>
        </w:tc>
        <w:tc>
          <w:tcPr>
            <w:tcW w:w="1391" w:type="pct"/>
            <w:vMerge/>
            <w:tcBorders>
              <w:bottom w:val="nil"/>
            </w:tcBorders>
          </w:tcPr>
          <w:p w:rsidR="00F41159" w:rsidRDefault="00F41159" w:rsidP="00D11ABC">
            <w:pPr>
              <w:jc w:val="center"/>
              <w:rPr>
                <w:sz w:val="18"/>
              </w:rPr>
            </w:pPr>
          </w:p>
        </w:tc>
        <w:tc>
          <w:tcPr>
            <w:tcW w:w="243" w:type="pct"/>
            <w:vMerge/>
            <w:tcBorders>
              <w:bottom w:val="nil"/>
            </w:tcBorders>
          </w:tcPr>
          <w:p w:rsidR="00F41159" w:rsidRDefault="00F41159" w:rsidP="00D11ABC">
            <w:pPr>
              <w:jc w:val="center"/>
              <w:rPr>
                <w:sz w:val="18"/>
              </w:rPr>
            </w:pPr>
          </w:p>
        </w:tc>
        <w:tc>
          <w:tcPr>
            <w:tcW w:w="350" w:type="pct"/>
            <w:vMerge/>
            <w:tcBorders>
              <w:bottom w:val="nil"/>
            </w:tcBorders>
            <w:vAlign w:val="center"/>
          </w:tcPr>
          <w:p w:rsidR="00F41159" w:rsidRDefault="00F41159" w:rsidP="00D11ABC">
            <w:pPr>
              <w:jc w:val="center"/>
              <w:rPr>
                <w:sz w:val="18"/>
              </w:rPr>
            </w:pPr>
          </w:p>
        </w:tc>
        <w:tc>
          <w:tcPr>
            <w:tcW w:w="264" w:type="pct"/>
            <w:vMerge/>
            <w:tcBorders>
              <w:bottom w:val="nil"/>
            </w:tcBorders>
            <w:vAlign w:val="center"/>
          </w:tcPr>
          <w:p w:rsidR="00F41159" w:rsidRDefault="00F41159" w:rsidP="00D11ABC">
            <w:pPr>
              <w:jc w:val="center"/>
              <w:rPr>
                <w:sz w:val="18"/>
              </w:rPr>
            </w:pPr>
          </w:p>
        </w:tc>
        <w:tc>
          <w:tcPr>
            <w:tcW w:w="363" w:type="pct"/>
            <w:tcBorders>
              <w:bottom w:val="nil"/>
            </w:tcBorders>
            <w:vAlign w:val="center"/>
          </w:tcPr>
          <w:p w:rsidR="00F41159" w:rsidRDefault="00F41159" w:rsidP="00D11ABC">
            <w:pPr>
              <w:jc w:val="center"/>
              <w:rPr>
                <w:sz w:val="18"/>
              </w:rPr>
            </w:pPr>
            <w:proofErr w:type="spellStart"/>
            <w:r>
              <w:rPr>
                <w:sz w:val="18"/>
              </w:rPr>
              <w:t>Осн</w:t>
            </w:r>
            <w:proofErr w:type="gramStart"/>
            <w:r>
              <w:rPr>
                <w:sz w:val="18"/>
              </w:rPr>
              <w:t>.З</w:t>
            </w:r>
            <w:proofErr w:type="spellEnd"/>
            <w:proofErr w:type="gramEnd"/>
            <w:r>
              <w:rPr>
                <w:sz w:val="18"/>
              </w:rPr>
              <w:t>/</w:t>
            </w:r>
            <w:proofErr w:type="spellStart"/>
            <w:r>
              <w:rPr>
                <w:sz w:val="18"/>
              </w:rPr>
              <w:t>п</w:t>
            </w:r>
            <w:proofErr w:type="spellEnd"/>
          </w:p>
        </w:tc>
        <w:tc>
          <w:tcPr>
            <w:tcW w:w="416" w:type="pct"/>
            <w:tcBorders>
              <w:bottom w:val="nil"/>
            </w:tcBorders>
            <w:vAlign w:val="center"/>
          </w:tcPr>
          <w:p w:rsidR="00F41159" w:rsidRPr="00297DF7" w:rsidRDefault="00F41159" w:rsidP="00D11ABC">
            <w:pPr>
              <w:jc w:val="center"/>
              <w:rPr>
                <w:sz w:val="18"/>
              </w:rPr>
            </w:pPr>
            <w:r>
              <w:rPr>
                <w:sz w:val="18"/>
              </w:rPr>
              <w:t>Эк</w:t>
            </w:r>
            <w:proofErr w:type="gramStart"/>
            <w:r>
              <w:rPr>
                <w:sz w:val="18"/>
              </w:rPr>
              <w:t>.М</w:t>
            </w:r>
            <w:proofErr w:type="gramEnd"/>
            <w:r>
              <w:rPr>
                <w:sz w:val="18"/>
              </w:rPr>
              <w:t>аш.</w:t>
            </w:r>
            <w:r w:rsidRPr="00297DF7">
              <w:rPr>
                <w:sz w:val="18"/>
              </w:rPr>
              <w:t>/</w:t>
            </w:r>
            <w:r>
              <w:rPr>
                <w:sz w:val="18"/>
              </w:rPr>
              <w:t xml:space="preserve"> </w:t>
            </w:r>
            <w:proofErr w:type="gramStart"/>
            <w:r>
              <w:rPr>
                <w:sz w:val="18"/>
              </w:rPr>
              <w:t>З</w:t>
            </w:r>
            <w:proofErr w:type="gramEnd"/>
            <w:r>
              <w:rPr>
                <w:sz w:val="18"/>
              </w:rPr>
              <w:t>/</w:t>
            </w:r>
            <w:proofErr w:type="spellStart"/>
            <w:r>
              <w:rPr>
                <w:sz w:val="18"/>
              </w:rPr>
              <w:t>пМех</w:t>
            </w:r>
            <w:proofErr w:type="spellEnd"/>
            <w:r>
              <w:rPr>
                <w:sz w:val="18"/>
              </w:rPr>
              <w:t>.</w:t>
            </w:r>
          </w:p>
        </w:tc>
        <w:tc>
          <w:tcPr>
            <w:tcW w:w="348" w:type="pct"/>
            <w:vMerge/>
            <w:tcBorders>
              <w:bottom w:val="nil"/>
            </w:tcBorders>
            <w:vAlign w:val="center"/>
          </w:tcPr>
          <w:p w:rsidR="00F41159" w:rsidRDefault="00F41159" w:rsidP="00D11ABC">
            <w:pPr>
              <w:jc w:val="center"/>
              <w:rPr>
                <w:sz w:val="18"/>
              </w:rPr>
            </w:pPr>
          </w:p>
        </w:tc>
        <w:tc>
          <w:tcPr>
            <w:tcW w:w="348" w:type="pct"/>
            <w:tcBorders>
              <w:bottom w:val="nil"/>
            </w:tcBorders>
            <w:vAlign w:val="center"/>
          </w:tcPr>
          <w:p w:rsidR="00F41159" w:rsidRDefault="00F41159" w:rsidP="00D11ABC">
            <w:pPr>
              <w:jc w:val="center"/>
              <w:rPr>
                <w:sz w:val="18"/>
              </w:rPr>
            </w:pPr>
            <w:proofErr w:type="spellStart"/>
            <w:r>
              <w:rPr>
                <w:sz w:val="18"/>
              </w:rPr>
              <w:t>Осн</w:t>
            </w:r>
            <w:proofErr w:type="gramStart"/>
            <w:r>
              <w:rPr>
                <w:sz w:val="18"/>
              </w:rPr>
              <w:t>.З</w:t>
            </w:r>
            <w:proofErr w:type="spellEnd"/>
            <w:proofErr w:type="gramEnd"/>
            <w:r>
              <w:rPr>
                <w:sz w:val="18"/>
              </w:rPr>
              <w:t>/</w:t>
            </w:r>
            <w:proofErr w:type="spellStart"/>
            <w:r>
              <w:rPr>
                <w:sz w:val="18"/>
              </w:rPr>
              <w:t>п</w:t>
            </w:r>
            <w:proofErr w:type="spellEnd"/>
          </w:p>
        </w:tc>
        <w:tc>
          <w:tcPr>
            <w:tcW w:w="415" w:type="pct"/>
            <w:tcBorders>
              <w:bottom w:val="nil"/>
            </w:tcBorders>
            <w:vAlign w:val="center"/>
          </w:tcPr>
          <w:p w:rsidR="00F41159" w:rsidRPr="00297DF7" w:rsidRDefault="00F41159" w:rsidP="00D11ABC">
            <w:pPr>
              <w:jc w:val="center"/>
              <w:rPr>
                <w:sz w:val="18"/>
              </w:rPr>
            </w:pPr>
            <w:r>
              <w:rPr>
                <w:sz w:val="18"/>
              </w:rPr>
              <w:t>Эк</w:t>
            </w:r>
            <w:proofErr w:type="gramStart"/>
            <w:r>
              <w:rPr>
                <w:sz w:val="18"/>
              </w:rPr>
              <w:t>.М</w:t>
            </w:r>
            <w:proofErr w:type="gramEnd"/>
            <w:r>
              <w:rPr>
                <w:sz w:val="18"/>
              </w:rPr>
              <w:t>аш.</w:t>
            </w:r>
            <w:r w:rsidRPr="00297DF7">
              <w:rPr>
                <w:sz w:val="18"/>
              </w:rPr>
              <w:t>/</w:t>
            </w:r>
            <w:r>
              <w:rPr>
                <w:sz w:val="18"/>
              </w:rPr>
              <w:t xml:space="preserve"> </w:t>
            </w:r>
            <w:proofErr w:type="gramStart"/>
            <w:r>
              <w:rPr>
                <w:sz w:val="18"/>
              </w:rPr>
              <w:t>З</w:t>
            </w:r>
            <w:proofErr w:type="gramEnd"/>
            <w:r>
              <w:rPr>
                <w:sz w:val="18"/>
              </w:rPr>
              <w:t>/</w:t>
            </w:r>
            <w:proofErr w:type="spellStart"/>
            <w:r>
              <w:rPr>
                <w:sz w:val="18"/>
              </w:rPr>
              <w:t>пМех</w:t>
            </w:r>
            <w:proofErr w:type="spellEnd"/>
            <w:r>
              <w:rPr>
                <w:sz w:val="18"/>
              </w:rPr>
              <w:t>.</w:t>
            </w:r>
          </w:p>
        </w:tc>
      </w:tr>
    </w:tbl>
    <w:p w:rsidR="00F41159" w:rsidRPr="00946AC0" w:rsidRDefault="00F41159" w:rsidP="00F41159">
      <w:pPr>
        <w:spacing w:line="24" w:lineRule="auto"/>
        <w:ind w:left="2126" w:firstLine="709"/>
        <w:rPr>
          <w:sz w:val="2"/>
        </w:rPr>
      </w:pPr>
    </w:p>
    <w:tbl>
      <w:tblPr>
        <w:tblW w:w="4334" w:type="pct"/>
        <w:jc w:val="center"/>
        <w:tblInd w:w="-2188" w:type="dxa"/>
        <w:tblBorders>
          <w:top w:val="single" w:sz="4" w:space="0" w:color="auto"/>
          <w:left w:val="single" w:sz="4" w:space="0" w:color="auto"/>
          <w:bottom w:val="single" w:sz="4" w:space="0" w:color="auto"/>
          <w:right w:val="single" w:sz="4" w:space="0" w:color="auto"/>
        </w:tblBorders>
        <w:tblLayout w:type="fixed"/>
        <w:tblLook w:val="0000"/>
      </w:tblPr>
      <w:tblGrid>
        <w:gridCol w:w="657"/>
        <w:gridCol w:w="1697"/>
        <w:gridCol w:w="3754"/>
        <w:gridCol w:w="653"/>
        <w:gridCol w:w="954"/>
        <w:gridCol w:w="726"/>
        <w:gridCol w:w="979"/>
        <w:gridCol w:w="1130"/>
        <w:gridCol w:w="943"/>
        <w:gridCol w:w="935"/>
        <w:gridCol w:w="1125"/>
      </w:tblGrid>
      <w:tr w:rsidR="00F41159" w:rsidTr="00D11ABC">
        <w:trPr>
          <w:cantSplit/>
          <w:tblHeader/>
          <w:jc w:val="center"/>
        </w:trPr>
        <w:tc>
          <w:tcPr>
            <w:tcW w:w="242" w:type="pct"/>
            <w:tcBorders>
              <w:top w:val="single" w:sz="4" w:space="0" w:color="auto"/>
              <w:bottom w:val="single" w:sz="4" w:space="0" w:color="auto"/>
              <w:right w:val="single" w:sz="4" w:space="0" w:color="auto"/>
            </w:tcBorders>
          </w:tcPr>
          <w:p w:rsidR="00F41159" w:rsidRDefault="00F41159" w:rsidP="00D11ABC">
            <w:pPr>
              <w:jc w:val="center"/>
              <w:rPr>
                <w:sz w:val="18"/>
              </w:rPr>
            </w:pPr>
            <w:bookmarkStart w:id="8" w:name="Tab"/>
            <w:bookmarkEnd w:id="8"/>
            <w:r>
              <w:rPr>
                <w:sz w:val="18"/>
              </w:rPr>
              <w:t>1.</w:t>
            </w:r>
          </w:p>
        </w:tc>
        <w:tc>
          <w:tcPr>
            <w:tcW w:w="626" w:type="pct"/>
            <w:tcBorders>
              <w:top w:val="single" w:sz="4" w:space="0" w:color="auto"/>
              <w:left w:val="single" w:sz="4" w:space="0" w:color="auto"/>
              <w:bottom w:val="single" w:sz="4" w:space="0" w:color="auto"/>
              <w:right w:val="single" w:sz="4" w:space="0" w:color="auto"/>
            </w:tcBorders>
          </w:tcPr>
          <w:p w:rsidR="00F41159" w:rsidRDefault="00F41159" w:rsidP="00D11ABC">
            <w:pPr>
              <w:jc w:val="center"/>
              <w:rPr>
                <w:sz w:val="18"/>
              </w:rPr>
            </w:pPr>
            <w:r>
              <w:rPr>
                <w:sz w:val="18"/>
              </w:rPr>
              <w:t>2.</w:t>
            </w:r>
          </w:p>
        </w:tc>
        <w:tc>
          <w:tcPr>
            <w:tcW w:w="1385" w:type="pct"/>
            <w:tcBorders>
              <w:top w:val="single" w:sz="4" w:space="0" w:color="auto"/>
              <w:left w:val="single" w:sz="4" w:space="0" w:color="auto"/>
              <w:bottom w:val="single" w:sz="4" w:space="0" w:color="auto"/>
              <w:right w:val="single" w:sz="4" w:space="0" w:color="auto"/>
            </w:tcBorders>
          </w:tcPr>
          <w:p w:rsidR="00F41159" w:rsidRDefault="00F41159" w:rsidP="00D11ABC">
            <w:pPr>
              <w:jc w:val="center"/>
              <w:rPr>
                <w:sz w:val="18"/>
              </w:rPr>
            </w:pPr>
            <w:r>
              <w:rPr>
                <w:sz w:val="18"/>
              </w:rPr>
              <w:t>3.</w:t>
            </w:r>
          </w:p>
        </w:tc>
        <w:tc>
          <w:tcPr>
            <w:tcW w:w="241" w:type="pct"/>
            <w:tcBorders>
              <w:top w:val="single" w:sz="4" w:space="0" w:color="auto"/>
              <w:left w:val="single" w:sz="4" w:space="0" w:color="auto"/>
              <w:bottom w:val="single" w:sz="4" w:space="0" w:color="auto"/>
              <w:right w:val="single" w:sz="4" w:space="0" w:color="auto"/>
            </w:tcBorders>
          </w:tcPr>
          <w:p w:rsidR="00F41159" w:rsidRDefault="00F41159" w:rsidP="00D11ABC">
            <w:pPr>
              <w:jc w:val="center"/>
              <w:rPr>
                <w:sz w:val="18"/>
              </w:rPr>
            </w:pPr>
            <w:r>
              <w:rPr>
                <w:sz w:val="18"/>
              </w:rPr>
              <w:t>4.</w:t>
            </w:r>
          </w:p>
        </w:tc>
        <w:tc>
          <w:tcPr>
            <w:tcW w:w="352" w:type="pct"/>
            <w:tcBorders>
              <w:top w:val="single" w:sz="4" w:space="0" w:color="auto"/>
              <w:left w:val="single" w:sz="4" w:space="0" w:color="auto"/>
              <w:bottom w:val="single" w:sz="4" w:space="0" w:color="auto"/>
              <w:right w:val="single" w:sz="4" w:space="0" w:color="auto"/>
            </w:tcBorders>
          </w:tcPr>
          <w:p w:rsidR="00F41159" w:rsidRDefault="00F41159" w:rsidP="00D11ABC">
            <w:pPr>
              <w:jc w:val="center"/>
              <w:rPr>
                <w:sz w:val="18"/>
                <w:lang w:val="en-US"/>
              </w:rPr>
            </w:pPr>
            <w:r>
              <w:rPr>
                <w:sz w:val="18"/>
              </w:rPr>
              <w:t>5.</w:t>
            </w:r>
          </w:p>
        </w:tc>
        <w:tc>
          <w:tcPr>
            <w:tcW w:w="268" w:type="pct"/>
            <w:tcBorders>
              <w:top w:val="single" w:sz="4" w:space="0" w:color="auto"/>
              <w:left w:val="single" w:sz="4" w:space="0" w:color="auto"/>
              <w:bottom w:val="single" w:sz="4" w:space="0" w:color="auto"/>
              <w:right w:val="single" w:sz="4" w:space="0" w:color="auto"/>
            </w:tcBorders>
          </w:tcPr>
          <w:p w:rsidR="00F41159" w:rsidRDefault="00F41159" w:rsidP="00D11ABC">
            <w:pPr>
              <w:jc w:val="center"/>
              <w:rPr>
                <w:sz w:val="18"/>
              </w:rPr>
            </w:pPr>
            <w:r>
              <w:rPr>
                <w:sz w:val="18"/>
              </w:rPr>
              <w:t>6.</w:t>
            </w:r>
          </w:p>
        </w:tc>
        <w:tc>
          <w:tcPr>
            <w:tcW w:w="361" w:type="pct"/>
            <w:tcBorders>
              <w:top w:val="single" w:sz="4" w:space="0" w:color="auto"/>
              <w:left w:val="single" w:sz="4" w:space="0" w:color="auto"/>
              <w:bottom w:val="single" w:sz="4" w:space="0" w:color="auto"/>
              <w:right w:val="single" w:sz="4" w:space="0" w:color="auto"/>
            </w:tcBorders>
          </w:tcPr>
          <w:p w:rsidR="00F41159" w:rsidRDefault="00F41159" w:rsidP="00D11ABC">
            <w:pPr>
              <w:jc w:val="center"/>
              <w:rPr>
                <w:sz w:val="18"/>
              </w:rPr>
            </w:pPr>
            <w:r>
              <w:rPr>
                <w:sz w:val="18"/>
                <w:lang w:val="en-US"/>
              </w:rPr>
              <w:t>7</w:t>
            </w:r>
            <w:r>
              <w:rPr>
                <w:sz w:val="18"/>
              </w:rPr>
              <w:t>.</w:t>
            </w:r>
          </w:p>
        </w:tc>
        <w:tc>
          <w:tcPr>
            <w:tcW w:w="416" w:type="pct"/>
            <w:tcBorders>
              <w:top w:val="single" w:sz="4" w:space="0" w:color="auto"/>
              <w:left w:val="single" w:sz="4" w:space="0" w:color="auto"/>
              <w:bottom w:val="single" w:sz="4" w:space="0" w:color="auto"/>
              <w:right w:val="single" w:sz="4" w:space="0" w:color="auto"/>
            </w:tcBorders>
          </w:tcPr>
          <w:p w:rsidR="00F41159" w:rsidRDefault="00F41159" w:rsidP="00D11ABC">
            <w:pPr>
              <w:jc w:val="center"/>
              <w:rPr>
                <w:sz w:val="18"/>
              </w:rPr>
            </w:pPr>
            <w:r>
              <w:rPr>
                <w:sz w:val="18"/>
              </w:rPr>
              <w:t>8.</w:t>
            </w:r>
          </w:p>
        </w:tc>
        <w:tc>
          <w:tcPr>
            <w:tcW w:w="348" w:type="pct"/>
            <w:tcBorders>
              <w:top w:val="single" w:sz="4" w:space="0" w:color="auto"/>
              <w:left w:val="single" w:sz="4" w:space="0" w:color="auto"/>
              <w:bottom w:val="single" w:sz="4" w:space="0" w:color="auto"/>
              <w:right w:val="single" w:sz="4" w:space="0" w:color="auto"/>
            </w:tcBorders>
          </w:tcPr>
          <w:p w:rsidR="00F41159" w:rsidRPr="00297DF7" w:rsidRDefault="00F41159" w:rsidP="00D11ABC">
            <w:pPr>
              <w:jc w:val="center"/>
              <w:rPr>
                <w:sz w:val="18"/>
                <w:lang w:val="en-US"/>
              </w:rPr>
            </w:pPr>
            <w:r>
              <w:rPr>
                <w:sz w:val="18"/>
              </w:rPr>
              <w:t>9.</w:t>
            </w:r>
          </w:p>
        </w:tc>
        <w:tc>
          <w:tcPr>
            <w:tcW w:w="345" w:type="pct"/>
            <w:tcBorders>
              <w:top w:val="single" w:sz="4" w:space="0" w:color="auto"/>
              <w:left w:val="single" w:sz="4" w:space="0" w:color="auto"/>
              <w:bottom w:val="single" w:sz="4" w:space="0" w:color="auto"/>
              <w:right w:val="single" w:sz="4" w:space="0" w:color="auto"/>
            </w:tcBorders>
          </w:tcPr>
          <w:p w:rsidR="00F41159" w:rsidRDefault="00F41159" w:rsidP="00D11ABC">
            <w:pPr>
              <w:jc w:val="center"/>
              <w:rPr>
                <w:sz w:val="18"/>
              </w:rPr>
            </w:pPr>
            <w:r>
              <w:rPr>
                <w:sz w:val="18"/>
              </w:rPr>
              <w:t>1</w:t>
            </w:r>
            <w:r>
              <w:rPr>
                <w:sz w:val="18"/>
                <w:lang w:val="en-US"/>
              </w:rPr>
              <w:t>0</w:t>
            </w:r>
            <w:r>
              <w:rPr>
                <w:sz w:val="18"/>
              </w:rPr>
              <w:t>.</w:t>
            </w:r>
          </w:p>
        </w:tc>
        <w:tc>
          <w:tcPr>
            <w:tcW w:w="415" w:type="pct"/>
            <w:tcBorders>
              <w:top w:val="single" w:sz="4" w:space="0" w:color="auto"/>
              <w:left w:val="single" w:sz="4" w:space="0" w:color="auto"/>
              <w:bottom w:val="single" w:sz="4" w:space="0" w:color="auto"/>
              <w:right w:val="single" w:sz="4" w:space="0" w:color="auto"/>
            </w:tcBorders>
          </w:tcPr>
          <w:p w:rsidR="00F41159" w:rsidRDefault="00F41159" w:rsidP="00D11ABC">
            <w:pPr>
              <w:jc w:val="center"/>
              <w:rPr>
                <w:sz w:val="18"/>
              </w:rPr>
            </w:pPr>
            <w:r>
              <w:rPr>
                <w:sz w:val="18"/>
              </w:rPr>
              <w:t>1</w:t>
            </w:r>
            <w:proofErr w:type="spellStart"/>
            <w:r>
              <w:rPr>
                <w:sz w:val="18"/>
                <w:lang w:val="en-US"/>
              </w:rPr>
              <w:t>1</w:t>
            </w:r>
            <w:proofErr w:type="spellEnd"/>
            <w:r>
              <w:rPr>
                <w:sz w:val="18"/>
              </w:rPr>
              <w:t>.</w:t>
            </w:r>
          </w:p>
        </w:tc>
      </w:tr>
      <w:tr w:rsidR="00F41159" w:rsidRPr="0085692C" w:rsidTr="00D11ABC">
        <w:trPr>
          <w:cantSplit/>
          <w:jc w:val="center"/>
        </w:trPr>
        <w:tc>
          <w:tcPr>
            <w:tcW w:w="5000" w:type="pct"/>
            <w:gridSpan w:val="11"/>
            <w:tcBorders>
              <w:top w:val="single" w:sz="4" w:space="0" w:color="auto"/>
              <w:bottom w:val="single" w:sz="4" w:space="0" w:color="auto"/>
              <w:right w:val="single" w:sz="4" w:space="0" w:color="auto"/>
            </w:tcBorders>
          </w:tcPr>
          <w:p w:rsidR="00F41159" w:rsidRPr="0085692C" w:rsidRDefault="00F41159" w:rsidP="00D11ABC">
            <w:pPr>
              <w:rPr>
                <w:b/>
                <w:sz w:val="18"/>
                <w:szCs w:val="14"/>
              </w:rPr>
            </w:pPr>
            <w:r>
              <w:rPr>
                <w:b/>
                <w:sz w:val="18"/>
                <w:szCs w:val="14"/>
              </w:rPr>
              <w:t xml:space="preserve">                                       Раздел 1. </w:t>
            </w:r>
          </w:p>
        </w:tc>
      </w:tr>
      <w:tr w:rsidR="00F41159" w:rsidRPr="0085692C" w:rsidTr="00D11ABC">
        <w:trPr>
          <w:cantSplit/>
          <w:jc w:val="center"/>
        </w:trPr>
        <w:tc>
          <w:tcPr>
            <w:tcW w:w="242" w:type="pct"/>
            <w:tcBorders>
              <w:top w:val="single" w:sz="4" w:space="0" w:color="auto"/>
              <w:bottom w:val="single" w:sz="4" w:space="0" w:color="auto"/>
              <w:right w:val="single" w:sz="4" w:space="0" w:color="auto"/>
            </w:tcBorders>
          </w:tcPr>
          <w:p w:rsidR="00F41159" w:rsidRPr="0085692C" w:rsidRDefault="00F41159" w:rsidP="00D11ABC">
            <w:pPr>
              <w:rPr>
                <w:sz w:val="16"/>
                <w:szCs w:val="16"/>
              </w:rPr>
            </w:pPr>
            <w:r>
              <w:rPr>
                <w:sz w:val="16"/>
                <w:szCs w:val="16"/>
              </w:rPr>
              <w:t>1</w:t>
            </w:r>
          </w:p>
        </w:tc>
        <w:tc>
          <w:tcPr>
            <w:tcW w:w="626" w:type="pct"/>
            <w:tcBorders>
              <w:top w:val="single" w:sz="4" w:space="0" w:color="auto"/>
              <w:left w:val="single" w:sz="4" w:space="0" w:color="auto"/>
              <w:bottom w:val="single" w:sz="4" w:space="0" w:color="auto"/>
              <w:right w:val="single" w:sz="4" w:space="0" w:color="auto"/>
            </w:tcBorders>
          </w:tcPr>
          <w:p w:rsidR="00F41159" w:rsidRDefault="00F41159" w:rsidP="00D11ABC">
            <w:pPr>
              <w:rPr>
                <w:sz w:val="18"/>
              </w:rPr>
            </w:pPr>
            <w:r>
              <w:rPr>
                <w:sz w:val="18"/>
              </w:rPr>
              <w:t>ФЕР47-01-001-04</w:t>
            </w:r>
          </w:p>
          <w:p w:rsidR="00F41159" w:rsidRDefault="00F41159" w:rsidP="00D11ABC">
            <w:pPr>
              <w:rPr>
                <w:sz w:val="18"/>
              </w:rPr>
            </w:pPr>
          </w:p>
          <w:p w:rsidR="00F41159" w:rsidRPr="0085692C" w:rsidRDefault="00F41159" w:rsidP="00D11ABC">
            <w:pPr>
              <w:rPr>
                <w:sz w:val="18"/>
              </w:rPr>
            </w:pPr>
            <w:r>
              <w:rPr>
                <w:sz w:val="18"/>
              </w:rPr>
              <w:t xml:space="preserve">Пр. </w:t>
            </w:r>
            <w:proofErr w:type="spellStart"/>
            <w:r>
              <w:rPr>
                <w:sz w:val="18"/>
              </w:rPr>
              <w:t>Минрегион</w:t>
            </w:r>
            <w:proofErr w:type="spellEnd"/>
            <w:r>
              <w:rPr>
                <w:sz w:val="18"/>
              </w:rPr>
              <w:t xml:space="preserve"> от  17.11.08 № 253</w:t>
            </w:r>
          </w:p>
        </w:tc>
        <w:tc>
          <w:tcPr>
            <w:tcW w:w="1385" w:type="pct"/>
            <w:tcBorders>
              <w:top w:val="single" w:sz="4" w:space="0" w:color="auto"/>
              <w:left w:val="single" w:sz="4" w:space="0" w:color="auto"/>
              <w:bottom w:val="single" w:sz="4" w:space="0" w:color="auto"/>
              <w:right w:val="single" w:sz="4" w:space="0" w:color="auto"/>
            </w:tcBorders>
          </w:tcPr>
          <w:p w:rsidR="00F41159" w:rsidRPr="0085692C" w:rsidRDefault="00F41159" w:rsidP="00D11ABC">
            <w:pPr>
              <w:rPr>
                <w:sz w:val="18"/>
              </w:rPr>
            </w:pPr>
            <w:r>
              <w:rPr>
                <w:sz w:val="18"/>
              </w:rPr>
              <w:t>Очистка участка от мусора</w:t>
            </w:r>
          </w:p>
        </w:tc>
        <w:tc>
          <w:tcPr>
            <w:tcW w:w="241" w:type="pct"/>
            <w:tcBorders>
              <w:top w:val="single" w:sz="4" w:space="0" w:color="auto"/>
              <w:left w:val="single" w:sz="4" w:space="0" w:color="auto"/>
              <w:bottom w:val="single" w:sz="4" w:space="0" w:color="auto"/>
              <w:right w:val="single" w:sz="4" w:space="0" w:color="auto"/>
            </w:tcBorders>
          </w:tcPr>
          <w:p w:rsidR="00F41159" w:rsidRPr="0085692C" w:rsidRDefault="00F41159" w:rsidP="00D11ABC">
            <w:pPr>
              <w:rPr>
                <w:sz w:val="18"/>
              </w:rPr>
            </w:pPr>
            <w:smartTag w:uri="urn:schemas-microsoft-com:office:smarttags" w:element="metricconverter">
              <w:smartTagPr>
                <w:attr w:name="ProductID" w:val="100 м2"/>
              </w:smartTagPr>
              <w:r>
                <w:rPr>
                  <w:sz w:val="18"/>
                </w:rPr>
                <w:t>100 м</w:t>
              </w:r>
              <w:proofErr w:type="gramStart"/>
              <w:r>
                <w:rPr>
                  <w:sz w:val="18"/>
                </w:rPr>
                <w:t>2</w:t>
              </w:r>
            </w:smartTag>
            <w:proofErr w:type="gramEnd"/>
          </w:p>
        </w:tc>
        <w:tc>
          <w:tcPr>
            <w:tcW w:w="352" w:type="pct"/>
            <w:tcBorders>
              <w:top w:val="single" w:sz="4" w:space="0" w:color="auto"/>
              <w:left w:val="single" w:sz="4" w:space="0" w:color="auto"/>
              <w:bottom w:val="single" w:sz="4" w:space="0" w:color="auto"/>
              <w:right w:val="single" w:sz="4" w:space="0" w:color="auto"/>
            </w:tcBorders>
          </w:tcPr>
          <w:p w:rsidR="00F41159" w:rsidRPr="0085692C" w:rsidRDefault="00F41159" w:rsidP="00D11ABC">
            <w:pPr>
              <w:jc w:val="center"/>
              <w:rPr>
                <w:sz w:val="16"/>
              </w:rPr>
            </w:pPr>
            <w:r>
              <w:rPr>
                <w:sz w:val="16"/>
              </w:rPr>
              <w:t>150,75</w:t>
            </w:r>
          </w:p>
        </w:tc>
        <w:tc>
          <w:tcPr>
            <w:tcW w:w="268" w:type="pct"/>
            <w:tcBorders>
              <w:top w:val="single" w:sz="4" w:space="0" w:color="auto"/>
              <w:left w:val="single" w:sz="4" w:space="0" w:color="auto"/>
              <w:bottom w:val="single" w:sz="4" w:space="0" w:color="auto"/>
              <w:right w:val="single" w:sz="4" w:space="0" w:color="auto"/>
            </w:tcBorders>
          </w:tcPr>
          <w:p w:rsidR="00F41159" w:rsidRPr="0085692C" w:rsidRDefault="00F41159" w:rsidP="00D11ABC">
            <w:pPr>
              <w:jc w:val="right"/>
              <w:rPr>
                <w:sz w:val="14"/>
                <w:szCs w:val="14"/>
              </w:rPr>
            </w:pPr>
            <w:r>
              <w:rPr>
                <w:sz w:val="14"/>
                <w:szCs w:val="14"/>
              </w:rPr>
              <w:t>30,50</w:t>
            </w:r>
          </w:p>
        </w:tc>
        <w:tc>
          <w:tcPr>
            <w:tcW w:w="361" w:type="pct"/>
            <w:tcBorders>
              <w:top w:val="single" w:sz="4" w:space="0" w:color="auto"/>
              <w:left w:val="single" w:sz="4" w:space="0" w:color="auto"/>
              <w:bottom w:val="single" w:sz="4" w:space="0" w:color="auto"/>
              <w:right w:val="single" w:sz="4" w:space="0" w:color="auto"/>
            </w:tcBorders>
          </w:tcPr>
          <w:p w:rsidR="00F41159" w:rsidRPr="0085692C" w:rsidRDefault="00F41159" w:rsidP="00D11ABC">
            <w:pPr>
              <w:jc w:val="right"/>
              <w:rPr>
                <w:sz w:val="14"/>
                <w:szCs w:val="14"/>
              </w:rPr>
            </w:pPr>
            <w:r>
              <w:rPr>
                <w:sz w:val="14"/>
                <w:szCs w:val="14"/>
              </w:rPr>
              <w:t>30,50</w:t>
            </w:r>
          </w:p>
        </w:tc>
        <w:tc>
          <w:tcPr>
            <w:tcW w:w="416" w:type="pct"/>
            <w:tcBorders>
              <w:top w:val="single" w:sz="4" w:space="0" w:color="auto"/>
              <w:left w:val="single" w:sz="4" w:space="0" w:color="auto"/>
              <w:bottom w:val="single" w:sz="4" w:space="0" w:color="auto"/>
              <w:right w:val="single" w:sz="4" w:space="0" w:color="auto"/>
            </w:tcBorders>
          </w:tcPr>
          <w:p w:rsidR="00F41159" w:rsidRDefault="00F41159" w:rsidP="00D11ABC">
            <w:pPr>
              <w:jc w:val="right"/>
              <w:rPr>
                <w:sz w:val="14"/>
                <w:szCs w:val="14"/>
              </w:rPr>
            </w:pPr>
          </w:p>
          <w:p w:rsidR="00F41159" w:rsidRPr="0085692C" w:rsidRDefault="00F41159" w:rsidP="00D11ABC">
            <w:pPr>
              <w:jc w:val="right"/>
              <w:rPr>
                <w:sz w:val="14"/>
                <w:szCs w:val="14"/>
              </w:rPr>
            </w:pPr>
          </w:p>
        </w:tc>
        <w:tc>
          <w:tcPr>
            <w:tcW w:w="348" w:type="pct"/>
            <w:tcBorders>
              <w:top w:val="single" w:sz="4" w:space="0" w:color="auto"/>
              <w:left w:val="single" w:sz="4" w:space="0" w:color="auto"/>
              <w:bottom w:val="single" w:sz="4" w:space="0" w:color="auto"/>
              <w:right w:val="single" w:sz="4" w:space="0" w:color="auto"/>
            </w:tcBorders>
          </w:tcPr>
          <w:p w:rsidR="00F41159" w:rsidRPr="0085692C" w:rsidRDefault="00F41159" w:rsidP="00D11ABC">
            <w:pPr>
              <w:jc w:val="right"/>
              <w:rPr>
                <w:sz w:val="14"/>
                <w:szCs w:val="14"/>
              </w:rPr>
            </w:pPr>
            <w:r>
              <w:rPr>
                <w:sz w:val="14"/>
                <w:szCs w:val="14"/>
              </w:rPr>
              <w:t>4597,88</w:t>
            </w:r>
          </w:p>
        </w:tc>
        <w:tc>
          <w:tcPr>
            <w:tcW w:w="345" w:type="pct"/>
            <w:tcBorders>
              <w:top w:val="single" w:sz="4" w:space="0" w:color="auto"/>
              <w:left w:val="single" w:sz="4" w:space="0" w:color="auto"/>
              <w:bottom w:val="single" w:sz="4" w:space="0" w:color="auto"/>
              <w:right w:val="single" w:sz="4" w:space="0" w:color="auto"/>
            </w:tcBorders>
          </w:tcPr>
          <w:p w:rsidR="00F41159" w:rsidRPr="0085692C" w:rsidRDefault="00F41159" w:rsidP="00D11ABC">
            <w:pPr>
              <w:jc w:val="right"/>
              <w:rPr>
                <w:sz w:val="14"/>
                <w:szCs w:val="14"/>
              </w:rPr>
            </w:pPr>
            <w:r>
              <w:rPr>
                <w:sz w:val="14"/>
                <w:szCs w:val="14"/>
              </w:rPr>
              <w:t>4597,88</w:t>
            </w:r>
          </w:p>
        </w:tc>
        <w:tc>
          <w:tcPr>
            <w:tcW w:w="415" w:type="pct"/>
            <w:tcBorders>
              <w:top w:val="single" w:sz="4" w:space="0" w:color="auto"/>
              <w:left w:val="single" w:sz="4" w:space="0" w:color="auto"/>
              <w:bottom w:val="single" w:sz="4" w:space="0" w:color="auto"/>
              <w:right w:val="single" w:sz="4" w:space="0" w:color="auto"/>
            </w:tcBorders>
          </w:tcPr>
          <w:p w:rsidR="00F41159" w:rsidRDefault="00F41159" w:rsidP="00D11ABC">
            <w:pPr>
              <w:jc w:val="right"/>
              <w:rPr>
                <w:sz w:val="14"/>
                <w:szCs w:val="14"/>
              </w:rPr>
            </w:pPr>
          </w:p>
          <w:p w:rsidR="00F41159" w:rsidRPr="0085692C" w:rsidRDefault="00F41159" w:rsidP="00D11ABC">
            <w:pPr>
              <w:jc w:val="right"/>
              <w:rPr>
                <w:sz w:val="14"/>
                <w:szCs w:val="14"/>
              </w:rPr>
            </w:pPr>
          </w:p>
        </w:tc>
      </w:tr>
      <w:tr w:rsidR="00F41159" w:rsidRPr="0085692C" w:rsidTr="00D11ABC">
        <w:trPr>
          <w:cantSplit/>
          <w:jc w:val="center"/>
        </w:trPr>
        <w:tc>
          <w:tcPr>
            <w:tcW w:w="242" w:type="pct"/>
            <w:tcBorders>
              <w:top w:val="single" w:sz="4" w:space="0" w:color="auto"/>
              <w:bottom w:val="single" w:sz="4" w:space="0" w:color="auto"/>
              <w:right w:val="single" w:sz="4" w:space="0" w:color="auto"/>
            </w:tcBorders>
          </w:tcPr>
          <w:p w:rsidR="00F41159" w:rsidRPr="0085692C" w:rsidRDefault="00F41159" w:rsidP="00D11ABC">
            <w:pPr>
              <w:rPr>
                <w:sz w:val="16"/>
                <w:szCs w:val="16"/>
              </w:rPr>
            </w:pPr>
            <w:r>
              <w:rPr>
                <w:sz w:val="16"/>
                <w:szCs w:val="16"/>
              </w:rPr>
              <w:t>2</w:t>
            </w:r>
          </w:p>
        </w:tc>
        <w:tc>
          <w:tcPr>
            <w:tcW w:w="626" w:type="pct"/>
            <w:tcBorders>
              <w:top w:val="single" w:sz="4" w:space="0" w:color="auto"/>
              <w:left w:val="single" w:sz="4" w:space="0" w:color="auto"/>
              <w:bottom w:val="single" w:sz="4" w:space="0" w:color="auto"/>
              <w:right w:val="single" w:sz="4" w:space="0" w:color="auto"/>
            </w:tcBorders>
          </w:tcPr>
          <w:p w:rsidR="00F41159" w:rsidRDefault="00F41159" w:rsidP="00D11ABC">
            <w:pPr>
              <w:rPr>
                <w:sz w:val="18"/>
              </w:rPr>
            </w:pPr>
            <w:r>
              <w:rPr>
                <w:sz w:val="18"/>
              </w:rPr>
              <w:t>ФССЦпг01-01-01-041</w:t>
            </w:r>
          </w:p>
          <w:p w:rsidR="00F41159" w:rsidRDefault="00F41159" w:rsidP="00D11ABC">
            <w:pPr>
              <w:rPr>
                <w:sz w:val="18"/>
              </w:rPr>
            </w:pPr>
          </w:p>
          <w:p w:rsidR="00F41159" w:rsidRPr="0085692C" w:rsidRDefault="00F41159" w:rsidP="00D11ABC">
            <w:pPr>
              <w:rPr>
                <w:sz w:val="18"/>
              </w:rPr>
            </w:pPr>
            <w:proofErr w:type="spellStart"/>
            <w:r>
              <w:rPr>
                <w:sz w:val="18"/>
              </w:rPr>
              <w:t>Пр</w:t>
            </w:r>
            <w:proofErr w:type="gramStart"/>
            <w:r>
              <w:rPr>
                <w:sz w:val="18"/>
              </w:rPr>
              <w:t>.М</w:t>
            </w:r>
            <w:proofErr w:type="gramEnd"/>
            <w:r>
              <w:rPr>
                <w:sz w:val="18"/>
              </w:rPr>
              <w:t>инрегиона</w:t>
            </w:r>
            <w:proofErr w:type="spellEnd"/>
            <w:r>
              <w:rPr>
                <w:sz w:val="18"/>
              </w:rPr>
              <w:t xml:space="preserve"> №354 от 20.07.11</w:t>
            </w:r>
          </w:p>
        </w:tc>
        <w:tc>
          <w:tcPr>
            <w:tcW w:w="1385" w:type="pct"/>
            <w:tcBorders>
              <w:top w:val="single" w:sz="4" w:space="0" w:color="auto"/>
              <w:left w:val="single" w:sz="4" w:space="0" w:color="auto"/>
              <w:bottom w:val="single" w:sz="4" w:space="0" w:color="auto"/>
              <w:right w:val="single" w:sz="4" w:space="0" w:color="auto"/>
            </w:tcBorders>
          </w:tcPr>
          <w:p w:rsidR="00F41159" w:rsidRPr="0085692C" w:rsidRDefault="00F41159" w:rsidP="007A196D">
            <w:pPr>
              <w:rPr>
                <w:sz w:val="18"/>
              </w:rPr>
            </w:pPr>
            <w:r>
              <w:rPr>
                <w:sz w:val="18"/>
              </w:rPr>
              <w:t xml:space="preserve">Погрузочные работы при автомобильных перевозках: </w:t>
            </w:r>
            <w:r w:rsidR="007A196D">
              <w:rPr>
                <w:sz w:val="18"/>
              </w:rPr>
              <w:t xml:space="preserve"> </w:t>
            </w:r>
            <w:r>
              <w:rPr>
                <w:sz w:val="18"/>
              </w:rPr>
              <w:t>с погрузкой вручную</w:t>
            </w:r>
          </w:p>
        </w:tc>
        <w:tc>
          <w:tcPr>
            <w:tcW w:w="241" w:type="pct"/>
            <w:tcBorders>
              <w:top w:val="single" w:sz="4" w:space="0" w:color="auto"/>
              <w:left w:val="single" w:sz="4" w:space="0" w:color="auto"/>
              <w:bottom w:val="single" w:sz="4" w:space="0" w:color="auto"/>
              <w:right w:val="single" w:sz="4" w:space="0" w:color="auto"/>
            </w:tcBorders>
          </w:tcPr>
          <w:p w:rsidR="00F41159" w:rsidRPr="0085692C" w:rsidRDefault="00F41159" w:rsidP="00D11ABC">
            <w:pPr>
              <w:rPr>
                <w:sz w:val="18"/>
              </w:rPr>
            </w:pPr>
            <w:r>
              <w:rPr>
                <w:sz w:val="18"/>
              </w:rPr>
              <w:t>1 т груза</w:t>
            </w:r>
          </w:p>
        </w:tc>
        <w:tc>
          <w:tcPr>
            <w:tcW w:w="352" w:type="pct"/>
            <w:tcBorders>
              <w:top w:val="single" w:sz="4" w:space="0" w:color="auto"/>
              <w:left w:val="single" w:sz="4" w:space="0" w:color="auto"/>
              <w:bottom w:val="single" w:sz="4" w:space="0" w:color="auto"/>
              <w:right w:val="single" w:sz="4" w:space="0" w:color="auto"/>
            </w:tcBorders>
          </w:tcPr>
          <w:p w:rsidR="00F41159" w:rsidRPr="0085692C" w:rsidRDefault="00F41159" w:rsidP="00D11ABC">
            <w:pPr>
              <w:jc w:val="center"/>
              <w:rPr>
                <w:sz w:val="16"/>
              </w:rPr>
            </w:pPr>
            <w:r>
              <w:rPr>
                <w:sz w:val="16"/>
              </w:rPr>
              <w:t>600</w:t>
            </w:r>
          </w:p>
        </w:tc>
        <w:tc>
          <w:tcPr>
            <w:tcW w:w="268" w:type="pct"/>
            <w:tcBorders>
              <w:top w:val="single" w:sz="4" w:space="0" w:color="auto"/>
              <w:left w:val="single" w:sz="4" w:space="0" w:color="auto"/>
              <w:bottom w:val="single" w:sz="4" w:space="0" w:color="auto"/>
              <w:right w:val="single" w:sz="4" w:space="0" w:color="auto"/>
            </w:tcBorders>
          </w:tcPr>
          <w:p w:rsidR="00F41159" w:rsidRPr="0085692C" w:rsidRDefault="00F41159" w:rsidP="00D11ABC">
            <w:pPr>
              <w:jc w:val="right"/>
              <w:rPr>
                <w:sz w:val="14"/>
                <w:szCs w:val="14"/>
              </w:rPr>
            </w:pPr>
            <w:r>
              <w:rPr>
                <w:sz w:val="14"/>
                <w:szCs w:val="14"/>
              </w:rPr>
              <w:t>42,98</w:t>
            </w:r>
          </w:p>
        </w:tc>
        <w:tc>
          <w:tcPr>
            <w:tcW w:w="361" w:type="pct"/>
            <w:tcBorders>
              <w:top w:val="single" w:sz="4" w:space="0" w:color="auto"/>
              <w:left w:val="single" w:sz="4" w:space="0" w:color="auto"/>
              <w:bottom w:val="single" w:sz="4" w:space="0" w:color="auto"/>
              <w:right w:val="single" w:sz="4" w:space="0" w:color="auto"/>
            </w:tcBorders>
          </w:tcPr>
          <w:p w:rsidR="00F41159" w:rsidRPr="0085692C" w:rsidRDefault="00F41159" w:rsidP="00D11ABC">
            <w:pPr>
              <w:jc w:val="right"/>
              <w:rPr>
                <w:sz w:val="14"/>
                <w:szCs w:val="14"/>
              </w:rPr>
            </w:pPr>
            <w:r>
              <w:rPr>
                <w:sz w:val="14"/>
                <w:szCs w:val="14"/>
              </w:rPr>
              <w:t>42,98</w:t>
            </w:r>
          </w:p>
        </w:tc>
        <w:tc>
          <w:tcPr>
            <w:tcW w:w="416" w:type="pct"/>
            <w:tcBorders>
              <w:top w:val="single" w:sz="4" w:space="0" w:color="auto"/>
              <w:left w:val="single" w:sz="4" w:space="0" w:color="auto"/>
              <w:bottom w:val="single" w:sz="4" w:space="0" w:color="auto"/>
              <w:right w:val="single" w:sz="4" w:space="0" w:color="auto"/>
            </w:tcBorders>
          </w:tcPr>
          <w:p w:rsidR="00F41159" w:rsidRDefault="00F41159" w:rsidP="00D11ABC">
            <w:pPr>
              <w:jc w:val="right"/>
              <w:rPr>
                <w:sz w:val="14"/>
                <w:szCs w:val="14"/>
              </w:rPr>
            </w:pPr>
          </w:p>
          <w:p w:rsidR="00F41159" w:rsidRPr="0085692C" w:rsidRDefault="00F41159" w:rsidP="00D11ABC">
            <w:pPr>
              <w:jc w:val="right"/>
              <w:rPr>
                <w:sz w:val="14"/>
                <w:szCs w:val="14"/>
              </w:rPr>
            </w:pPr>
          </w:p>
        </w:tc>
        <w:tc>
          <w:tcPr>
            <w:tcW w:w="348" w:type="pct"/>
            <w:tcBorders>
              <w:top w:val="single" w:sz="4" w:space="0" w:color="auto"/>
              <w:left w:val="single" w:sz="4" w:space="0" w:color="auto"/>
              <w:bottom w:val="single" w:sz="4" w:space="0" w:color="auto"/>
              <w:right w:val="single" w:sz="4" w:space="0" w:color="auto"/>
            </w:tcBorders>
          </w:tcPr>
          <w:p w:rsidR="00F41159" w:rsidRPr="0085692C" w:rsidRDefault="00F41159" w:rsidP="00D11ABC">
            <w:pPr>
              <w:jc w:val="right"/>
              <w:rPr>
                <w:sz w:val="14"/>
                <w:szCs w:val="14"/>
              </w:rPr>
            </w:pPr>
            <w:r>
              <w:rPr>
                <w:sz w:val="14"/>
                <w:szCs w:val="14"/>
              </w:rPr>
              <w:t>25788,00</w:t>
            </w:r>
          </w:p>
        </w:tc>
        <w:tc>
          <w:tcPr>
            <w:tcW w:w="345" w:type="pct"/>
            <w:tcBorders>
              <w:top w:val="single" w:sz="4" w:space="0" w:color="auto"/>
              <w:left w:val="single" w:sz="4" w:space="0" w:color="auto"/>
              <w:bottom w:val="single" w:sz="4" w:space="0" w:color="auto"/>
              <w:right w:val="single" w:sz="4" w:space="0" w:color="auto"/>
            </w:tcBorders>
          </w:tcPr>
          <w:p w:rsidR="00F41159" w:rsidRPr="0085692C" w:rsidRDefault="00F41159" w:rsidP="00D11ABC">
            <w:pPr>
              <w:jc w:val="right"/>
              <w:rPr>
                <w:sz w:val="14"/>
                <w:szCs w:val="14"/>
              </w:rPr>
            </w:pPr>
            <w:r>
              <w:rPr>
                <w:sz w:val="14"/>
                <w:szCs w:val="14"/>
              </w:rPr>
              <w:t>25788,00</w:t>
            </w:r>
          </w:p>
        </w:tc>
        <w:tc>
          <w:tcPr>
            <w:tcW w:w="415" w:type="pct"/>
            <w:tcBorders>
              <w:top w:val="single" w:sz="4" w:space="0" w:color="auto"/>
              <w:left w:val="single" w:sz="4" w:space="0" w:color="auto"/>
              <w:bottom w:val="single" w:sz="4" w:space="0" w:color="auto"/>
              <w:right w:val="single" w:sz="4" w:space="0" w:color="auto"/>
            </w:tcBorders>
          </w:tcPr>
          <w:p w:rsidR="00F41159" w:rsidRDefault="00F41159" w:rsidP="00D11ABC">
            <w:pPr>
              <w:jc w:val="right"/>
              <w:rPr>
                <w:sz w:val="14"/>
                <w:szCs w:val="14"/>
              </w:rPr>
            </w:pPr>
          </w:p>
          <w:p w:rsidR="00F41159" w:rsidRPr="0085692C" w:rsidRDefault="00F41159" w:rsidP="00D11ABC">
            <w:pPr>
              <w:jc w:val="right"/>
              <w:rPr>
                <w:sz w:val="14"/>
                <w:szCs w:val="14"/>
              </w:rPr>
            </w:pPr>
          </w:p>
        </w:tc>
      </w:tr>
      <w:tr w:rsidR="00F41159" w:rsidRPr="0085692C" w:rsidTr="00D11ABC">
        <w:trPr>
          <w:cantSplit/>
          <w:jc w:val="center"/>
        </w:trPr>
        <w:tc>
          <w:tcPr>
            <w:tcW w:w="242" w:type="pct"/>
            <w:tcBorders>
              <w:top w:val="single" w:sz="4" w:space="0" w:color="auto"/>
              <w:bottom w:val="single" w:sz="4" w:space="0" w:color="auto"/>
              <w:right w:val="single" w:sz="4" w:space="0" w:color="auto"/>
            </w:tcBorders>
          </w:tcPr>
          <w:p w:rsidR="00F41159" w:rsidRPr="0085692C" w:rsidRDefault="00F41159" w:rsidP="00D11ABC">
            <w:pPr>
              <w:rPr>
                <w:sz w:val="16"/>
                <w:szCs w:val="16"/>
              </w:rPr>
            </w:pPr>
            <w:r>
              <w:rPr>
                <w:sz w:val="16"/>
                <w:szCs w:val="16"/>
              </w:rPr>
              <w:t>3</w:t>
            </w:r>
          </w:p>
        </w:tc>
        <w:tc>
          <w:tcPr>
            <w:tcW w:w="626" w:type="pct"/>
            <w:tcBorders>
              <w:top w:val="single" w:sz="4" w:space="0" w:color="auto"/>
              <w:left w:val="single" w:sz="4" w:space="0" w:color="auto"/>
              <w:bottom w:val="single" w:sz="4" w:space="0" w:color="auto"/>
              <w:right w:val="single" w:sz="4" w:space="0" w:color="auto"/>
            </w:tcBorders>
          </w:tcPr>
          <w:p w:rsidR="00F41159" w:rsidRDefault="00F41159" w:rsidP="00D11ABC">
            <w:pPr>
              <w:rPr>
                <w:sz w:val="18"/>
              </w:rPr>
            </w:pPr>
            <w:r>
              <w:rPr>
                <w:sz w:val="18"/>
              </w:rPr>
              <w:t>ФССЦпг01-01-01-043</w:t>
            </w:r>
          </w:p>
          <w:p w:rsidR="00F41159" w:rsidRDefault="00F41159" w:rsidP="00D11ABC">
            <w:pPr>
              <w:rPr>
                <w:sz w:val="18"/>
              </w:rPr>
            </w:pPr>
          </w:p>
          <w:p w:rsidR="00F41159" w:rsidRPr="0085692C" w:rsidRDefault="00F41159" w:rsidP="00D11ABC">
            <w:pPr>
              <w:rPr>
                <w:sz w:val="18"/>
              </w:rPr>
            </w:pPr>
            <w:proofErr w:type="spellStart"/>
            <w:r>
              <w:rPr>
                <w:sz w:val="18"/>
              </w:rPr>
              <w:t>Пр</w:t>
            </w:r>
            <w:proofErr w:type="gramStart"/>
            <w:r>
              <w:rPr>
                <w:sz w:val="18"/>
              </w:rPr>
              <w:t>.М</w:t>
            </w:r>
            <w:proofErr w:type="gramEnd"/>
            <w:r>
              <w:rPr>
                <w:sz w:val="18"/>
              </w:rPr>
              <w:t>инрегиона</w:t>
            </w:r>
            <w:proofErr w:type="spellEnd"/>
            <w:r>
              <w:rPr>
                <w:sz w:val="18"/>
              </w:rPr>
              <w:t xml:space="preserve"> №354 от 20.07.11</w:t>
            </w:r>
          </w:p>
        </w:tc>
        <w:tc>
          <w:tcPr>
            <w:tcW w:w="1385" w:type="pct"/>
            <w:tcBorders>
              <w:top w:val="single" w:sz="4" w:space="0" w:color="auto"/>
              <w:left w:val="single" w:sz="4" w:space="0" w:color="auto"/>
              <w:bottom w:val="single" w:sz="4" w:space="0" w:color="auto"/>
              <w:right w:val="single" w:sz="4" w:space="0" w:color="auto"/>
            </w:tcBorders>
          </w:tcPr>
          <w:p w:rsidR="00F41159" w:rsidRPr="0085692C" w:rsidRDefault="00F41159" w:rsidP="007A196D">
            <w:pPr>
              <w:rPr>
                <w:sz w:val="18"/>
              </w:rPr>
            </w:pPr>
            <w:r>
              <w:rPr>
                <w:sz w:val="18"/>
              </w:rPr>
              <w:t xml:space="preserve">Погрузочные работы при автомобильных перевозках: </w:t>
            </w:r>
            <w:r w:rsidR="007A196D">
              <w:rPr>
                <w:sz w:val="18"/>
              </w:rPr>
              <w:t>механизированным способом</w:t>
            </w:r>
          </w:p>
        </w:tc>
        <w:tc>
          <w:tcPr>
            <w:tcW w:w="241" w:type="pct"/>
            <w:tcBorders>
              <w:top w:val="single" w:sz="4" w:space="0" w:color="auto"/>
              <w:left w:val="single" w:sz="4" w:space="0" w:color="auto"/>
              <w:bottom w:val="single" w:sz="4" w:space="0" w:color="auto"/>
              <w:right w:val="single" w:sz="4" w:space="0" w:color="auto"/>
            </w:tcBorders>
          </w:tcPr>
          <w:p w:rsidR="00F41159" w:rsidRPr="0085692C" w:rsidRDefault="00F41159" w:rsidP="00D11ABC">
            <w:pPr>
              <w:rPr>
                <w:sz w:val="18"/>
              </w:rPr>
            </w:pPr>
            <w:r>
              <w:rPr>
                <w:sz w:val="18"/>
              </w:rPr>
              <w:t>1 т груза</w:t>
            </w:r>
          </w:p>
        </w:tc>
        <w:tc>
          <w:tcPr>
            <w:tcW w:w="352" w:type="pct"/>
            <w:tcBorders>
              <w:top w:val="single" w:sz="4" w:space="0" w:color="auto"/>
              <w:left w:val="single" w:sz="4" w:space="0" w:color="auto"/>
              <w:bottom w:val="single" w:sz="4" w:space="0" w:color="auto"/>
              <w:right w:val="single" w:sz="4" w:space="0" w:color="auto"/>
            </w:tcBorders>
          </w:tcPr>
          <w:p w:rsidR="00F41159" w:rsidRPr="0085692C" w:rsidRDefault="00F41159" w:rsidP="00D11ABC">
            <w:pPr>
              <w:jc w:val="center"/>
              <w:rPr>
                <w:sz w:val="16"/>
              </w:rPr>
            </w:pPr>
            <w:r>
              <w:rPr>
                <w:sz w:val="16"/>
              </w:rPr>
              <w:t>2415</w:t>
            </w:r>
          </w:p>
        </w:tc>
        <w:tc>
          <w:tcPr>
            <w:tcW w:w="268" w:type="pct"/>
            <w:tcBorders>
              <w:top w:val="single" w:sz="4" w:space="0" w:color="auto"/>
              <w:left w:val="single" w:sz="4" w:space="0" w:color="auto"/>
              <w:bottom w:val="single" w:sz="4" w:space="0" w:color="auto"/>
              <w:right w:val="single" w:sz="4" w:space="0" w:color="auto"/>
            </w:tcBorders>
          </w:tcPr>
          <w:p w:rsidR="00F41159" w:rsidRPr="0085692C" w:rsidRDefault="00F41159" w:rsidP="00D11ABC">
            <w:pPr>
              <w:jc w:val="right"/>
              <w:rPr>
                <w:sz w:val="14"/>
                <w:szCs w:val="14"/>
              </w:rPr>
            </w:pPr>
            <w:r>
              <w:rPr>
                <w:sz w:val="14"/>
                <w:szCs w:val="14"/>
              </w:rPr>
              <w:t>3,45</w:t>
            </w:r>
          </w:p>
        </w:tc>
        <w:tc>
          <w:tcPr>
            <w:tcW w:w="361" w:type="pct"/>
            <w:tcBorders>
              <w:top w:val="single" w:sz="4" w:space="0" w:color="auto"/>
              <w:left w:val="single" w:sz="4" w:space="0" w:color="auto"/>
              <w:bottom w:val="single" w:sz="4" w:space="0" w:color="auto"/>
              <w:right w:val="single" w:sz="4" w:space="0" w:color="auto"/>
            </w:tcBorders>
          </w:tcPr>
          <w:p w:rsidR="00F41159" w:rsidRPr="0085692C" w:rsidRDefault="00F41159" w:rsidP="00D11ABC">
            <w:pPr>
              <w:jc w:val="right"/>
              <w:rPr>
                <w:sz w:val="14"/>
                <w:szCs w:val="14"/>
              </w:rPr>
            </w:pPr>
          </w:p>
        </w:tc>
        <w:tc>
          <w:tcPr>
            <w:tcW w:w="416" w:type="pct"/>
            <w:tcBorders>
              <w:top w:val="single" w:sz="4" w:space="0" w:color="auto"/>
              <w:left w:val="single" w:sz="4" w:space="0" w:color="auto"/>
              <w:bottom w:val="single" w:sz="4" w:space="0" w:color="auto"/>
              <w:right w:val="single" w:sz="4" w:space="0" w:color="auto"/>
            </w:tcBorders>
          </w:tcPr>
          <w:p w:rsidR="00F41159" w:rsidRDefault="00F41159" w:rsidP="00D11ABC">
            <w:pPr>
              <w:jc w:val="right"/>
              <w:rPr>
                <w:sz w:val="14"/>
                <w:szCs w:val="14"/>
              </w:rPr>
            </w:pPr>
            <w:r>
              <w:rPr>
                <w:sz w:val="14"/>
                <w:szCs w:val="14"/>
              </w:rPr>
              <w:t>3,45</w:t>
            </w:r>
          </w:p>
          <w:p w:rsidR="00F41159" w:rsidRPr="0085692C" w:rsidRDefault="00F41159" w:rsidP="00D11ABC">
            <w:pPr>
              <w:jc w:val="right"/>
              <w:rPr>
                <w:sz w:val="14"/>
                <w:szCs w:val="14"/>
              </w:rPr>
            </w:pPr>
          </w:p>
        </w:tc>
        <w:tc>
          <w:tcPr>
            <w:tcW w:w="348" w:type="pct"/>
            <w:tcBorders>
              <w:top w:val="single" w:sz="4" w:space="0" w:color="auto"/>
              <w:left w:val="single" w:sz="4" w:space="0" w:color="auto"/>
              <w:bottom w:val="single" w:sz="4" w:space="0" w:color="auto"/>
              <w:right w:val="single" w:sz="4" w:space="0" w:color="auto"/>
            </w:tcBorders>
          </w:tcPr>
          <w:p w:rsidR="00F41159" w:rsidRPr="0085692C" w:rsidRDefault="00F41159" w:rsidP="00D11ABC">
            <w:pPr>
              <w:jc w:val="right"/>
              <w:rPr>
                <w:sz w:val="14"/>
                <w:szCs w:val="14"/>
              </w:rPr>
            </w:pPr>
            <w:r>
              <w:rPr>
                <w:sz w:val="14"/>
                <w:szCs w:val="14"/>
              </w:rPr>
              <w:t>8331,75</w:t>
            </w:r>
          </w:p>
        </w:tc>
        <w:tc>
          <w:tcPr>
            <w:tcW w:w="345" w:type="pct"/>
            <w:tcBorders>
              <w:top w:val="single" w:sz="4" w:space="0" w:color="auto"/>
              <w:left w:val="single" w:sz="4" w:space="0" w:color="auto"/>
              <w:bottom w:val="single" w:sz="4" w:space="0" w:color="auto"/>
              <w:right w:val="single" w:sz="4" w:space="0" w:color="auto"/>
            </w:tcBorders>
          </w:tcPr>
          <w:p w:rsidR="00F41159" w:rsidRPr="0085692C" w:rsidRDefault="00F41159" w:rsidP="00D11ABC">
            <w:pPr>
              <w:jc w:val="right"/>
              <w:rPr>
                <w:sz w:val="14"/>
                <w:szCs w:val="14"/>
              </w:rPr>
            </w:pPr>
          </w:p>
        </w:tc>
        <w:tc>
          <w:tcPr>
            <w:tcW w:w="415" w:type="pct"/>
            <w:tcBorders>
              <w:top w:val="single" w:sz="4" w:space="0" w:color="auto"/>
              <w:left w:val="single" w:sz="4" w:space="0" w:color="auto"/>
              <w:bottom w:val="single" w:sz="4" w:space="0" w:color="auto"/>
              <w:right w:val="single" w:sz="4" w:space="0" w:color="auto"/>
            </w:tcBorders>
          </w:tcPr>
          <w:p w:rsidR="00F41159" w:rsidRDefault="00F41159" w:rsidP="00D11ABC">
            <w:pPr>
              <w:jc w:val="right"/>
              <w:rPr>
                <w:sz w:val="14"/>
                <w:szCs w:val="14"/>
              </w:rPr>
            </w:pPr>
            <w:r>
              <w:rPr>
                <w:sz w:val="14"/>
                <w:szCs w:val="14"/>
              </w:rPr>
              <w:t>8331,75</w:t>
            </w:r>
          </w:p>
          <w:p w:rsidR="00F41159" w:rsidRPr="0085692C" w:rsidRDefault="00F41159" w:rsidP="00D11ABC">
            <w:pPr>
              <w:jc w:val="right"/>
              <w:rPr>
                <w:sz w:val="14"/>
                <w:szCs w:val="14"/>
              </w:rPr>
            </w:pPr>
          </w:p>
        </w:tc>
      </w:tr>
      <w:tr w:rsidR="00F41159" w:rsidRPr="0085692C" w:rsidTr="00D11ABC">
        <w:trPr>
          <w:cantSplit/>
          <w:jc w:val="center"/>
        </w:trPr>
        <w:tc>
          <w:tcPr>
            <w:tcW w:w="242" w:type="pct"/>
            <w:tcBorders>
              <w:top w:val="single" w:sz="4" w:space="0" w:color="auto"/>
              <w:bottom w:val="single" w:sz="4" w:space="0" w:color="auto"/>
              <w:right w:val="single" w:sz="4" w:space="0" w:color="auto"/>
            </w:tcBorders>
          </w:tcPr>
          <w:p w:rsidR="00F41159" w:rsidRPr="0085692C" w:rsidRDefault="00F41159" w:rsidP="00D11ABC">
            <w:pPr>
              <w:rPr>
                <w:sz w:val="16"/>
                <w:szCs w:val="16"/>
              </w:rPr>
            </w:pPr>
            <w:r>
              <w:rPr>
                <w:sz w:val="16"/>
                <w:szCs w:val="16"/>
              </w:rPr>
              <w:lastRenderedPageBreak/>
              <w:t>4</w:t>
            </w:r>
          </w:p>
        </w:tc>
        <w:tc>
          <w:tcPr>
            <w:tcW w:w="626" w:type="pct"/>
            <w:tcBorders>
              <w:top w:val="single" w:sz="4" w:space="0" w:color="auto"/>
              <w:left w:val="single" w:sz="4" w:space="0" w:color="auto"/>
              <w:bottom w:val="single" w:sz="4" w:space="0" w:color="auto"/>
              <w:right w:val="single" w:sz="4" w:space="0" w:color="auto"/>
            </w:tcBorders>
          </w:tcPr>
          <w:p w:rsidR="00F41159" w:rsidRDefault="00F41159" w:rsidP="00D11ABC">
            <w:pPr>
              <w:rPr>
                <w:sz w:val="18"/>
              </w:rPr>
            </w:pPr>
            <w:r>
              <w:rPr>
                <w:sz w:val="18"/>
              </w:rPr>
              <w:t>ФССЦпг03-21-01-037</w:t>
            </w:r>
          </w:p>
          <w:p w:rsidR="00F41159" w:rsidRDefault="00F41159" w:rsidP="00D11ABC">
            <w:pPr>
              <w:rPr>
                <w:sz w:val="18"/>
              </w:rPr>
            </w:pPr>
          </w:p>
          <w:p w:rsidR="00F41159" w:rsidRPr="0085692C" w:rsidRDefault="00F41159" w:rsidP="00D11ABC">
            <w:pPr>
              <w:rPr>
                <w:sz w:val="18"/>
              </w:rPr>
            </w:pPr>
            <w:proofErr w:type="spellStart"/>
            <w:r>
              <w:rPr>
                <w:sz w:val="18"/>
              </w:rPr>
              <w:t>Пр</w:t>
            </w:r>
            <w:proofErr w:type="gramStart"/>
            <w:r>
              <w:rPr>
                <w:sz w:val="18"/>
              </w:rPr>
              <w:t>.М</w:t>
            </w:r>
            <w:proofErr w:type="gramEnd"/>
            <w:r>
              <w:rPr>
                <w:sz w:val="18"/>
              </w:rPr>
              <w:t>инрегиона</w:t>
            </w:r>
            <w:proofErr w:type="spellEnd"/>
            <w:r>
              <w:rPr>
                <w:sz w:val="18"/>
              </w:rPr>
              <w:t xml:space="preserve"> №354 от 20.07.11</w:t>
            </w:r>
          </w:p>
        </w:tc>
        <w:tc>
          <w:tcPr>
            <w:tcW w:w="1385" w:type="pct"/>
            <w:tcBorders>
              <w:top w:val="single" w:sz="4" w:space="0" w:color="auto"/>
              <w:left w:val="single" w:sz="4" w:space="0" w:color="auto"/>
              <w:bottom w:val="single" w:sz="4" w:space="0" w:color="auto"/>
              <w:right w:val="single" w:sz="4" w:space="0" w:color="auto"/>
            </w:tcBorders>
          </w:tcPr>
          <w:p w:rsidR="00F41159" w:rsidRPr="0085692C" w:rsidRDefault="00F41159" w:rsidP="0056484F">
            <w:pPr>
              <w:rPr>
                <w:sz w:val="18"/>
              </w:rPr>
            </w:pPr>
            <w:r>
              <w:rPr>
                <w:sz w:val="18"/>
              </w:rPr>
              <w:t xml:space="preserve">Перевозка грузов </w:t>
            </w:r>
          </w:p>
        </w:tc>
        <w:tc>
          <w:tcPr>
            <w:tcW w:w="241" w:type="pct"/>
            <w:tcBorders>
              <w:top w:val="single" w:sz="4" w:space="0" w:color="auto"/>
              <w:left w:val="single" w:sz="4" w:space="0" w:color="auto"/>
              <w:bottom w:val="single" w:sz="4" w:space="0" w:color="auto"/>
              <w:right w:val="single" w:sz="4" w:space="0" w:color="auto"/>
            </w:tcBorders>
          </w:tcPr>
          <w:p w:rsidR="00F41159" w:rsidRPr="0085692C" w:rsidRDefault="00F41159" w:rsidP="00D11ABC">
            <w:pPr>
              <w:rPr>
                <w:sz w:val="18"/>
              </w:rPr>
            </w:pPr>
            <w:r>
              <w:rPr>
                <w:sz w:val="18"/>
              </w:rPr>
              <w:t>1 т груза</w:t>
            </w:r>
          </w:p>
        </w:tc>
        <w:tc>
          <w:tcPr>
            <w:tcW w:w="352" w:type="pct"/>
            <w:tcBorders>
              <w:top w:val="single" w:sz="4" w:space="0" w:color="auto"/>
              <w:left w:val="single" w:sz="4" w:space="0" w:color="auto"/>
              <w:bottom w:val="single" w:sz="4" w:space="0" w:color="auto"/>
              <w:right w:val="single" w:sz="4" w:space="0" w:color="auto"/>
            </w:tcBorders>
          </w:tcPr>
          <w:p w:rsidR="00F41159" w:rsidRPr="0085692C" w:rsidRDefault="00F41159" w:rsidP="00D11ABC">
            <w:pPr>
              <w:jc w:val="center"/>
              <w:rPr>
                <w:sz w:val="16"/>
              </w:rPr>
            </w:pPr>
            <w:r>
              <w:rPr>
                <w:sz w:val="16"/>
              </w:rPr>
              <w:t>3015</w:t>
            </w:r>
          </w:p>
        </w:tc>
        <w:tc>
          <w:tcPr>
            <w:tcW w:w="268" w:type="pct"/>
            <w:tcBorders>
              <w:top w:val="single" w:sz="4" w:space="0" w:color="auto"/>
              <w:left w:val="single" w:sz="4" w:space="0" w:color="auto"/>
              <w:bottom w:val="single" w:sz="4" w:space="0" w:color="auto"/>
              <w:right w:val="single" w:sz="4" w:space="0" w:color="auto"/>
            </w:tcBorders>
          </w:tcPr>
          <w:p w:rsidR="00F41159" w:rsidRPr="0085692C" w:rsidRDefault="00F41159" w:rsidP="00D11ABC">
            <w:pPr>
              <w:jc w:val="right"/>
              <w:rPr>
                <w:sz w:val="14"/>
                <w:szCs w:val="14"/>
              </w:rPr>
            </w:pPr>
            <w:r>
              <w:rPr>
                <w:sz w:val="14"/>
                <w:szCs w:val="14"/>
              </w:rPr>
              <w:t>22,04</w:t>
            </w:r>
          </w:p>
        </w:tc>
        <w:tc>
          <w:tcPr>
            <w:tcW w:w="361" w:type="pct"/>
            <w:tcBorders>
              <w:top w:val="single" w:sz="4" w:space="0" w:color="auto"/>
              <w:left w:val="single" w:sz="4" w:space="0" w:color="auto"/>
              <w:bottom w:val="single" w:sz="4" w:space="0" w:color="auto"/>
              <w:right w:val="single" w:sz="4" w:space="0" w:color="auto"/>
            </w:tcBorders>
          </w:tcPr>
          <w:p w:rsidR="00F41159" w:rsidRPr="0085692C" w:rsidRDefault="00F41159" w:rsidP="00D11ABC">
            <w:pPr>
              <w:jc w:val="right"/>
              <w:rPr>
                <w:sz w:val="14"/>
                <w:szCs w:val="14"/>
              </w:rPr>
            </w:pPr>
          </w:p>
        </w:tc>
        <w:tc>
          <w:tcPr>
            <w:tcW w:w="416" w:type="pct"/>
            <w:tcBorders>
              <w:top w:val="single" w:sz="4" w:space="0" w:color="auto"/>
              <w:left w:val="single" w:sz="4" w:space="0" w:color="auto"/>
              <w:bottom w:val="single" w:sz="4" w:space="0" w:color="auto"/>
              <w:right w:val="single" w:sz="4" w:space="0" w:color="auto"/>
            </w:tcBorders>
          </w:tcPr>
          <w:p w:rsidR="00F41159" w:rsidRDefault="00F41159" w:rsidP="00D11ABC">
            <w:pPr>
              <w:jc w:val="right"/>
              <w:rPr>
                <w:sz w:val="14"/>
                <w:szCs w:val="14"/>
              </w:rPr>
            </w:pPr>
            <w:r>
              <w:rPr>
                <w:sz w:val="14"/>
                <w:szCs w:val="14"/>
              </w:rPr>
              <w:t>22,04</w:t>
            </w:r>
          </w:p>
          <w:p w:rsidR="00F41159" w:rsidRPr="0085692C" w:rsidRDefault="00F41159" w:rsidP="00D11ABC">
            <w:pPr>
              <w:jc w:val="right"/>
              <w:rPr>
                <w:sz w:val="14"/>
                <w:szCs w:val="14"/>
              </w:rPr>
            </w:pPr>
          </w:p>
        </w:tc>
        <w:tc>
          <w:tcPr>
            <w:tcW w:w="348" w:type="pct"/>
            <w:tcBorders>
              <w:top w:val="single" w:sz="4" w:space="0" w:color="auto"/>
              <w:left w:val="single" w:sz="4" w:space="0" w:color="auto"/>
              <w:bottom w:val="single" w:sz="4" w:space="0" w:color="auto"/>
              <w:right w:val="single" w:sz="4" w:space="0" w:color="auto"/>
            </w:tcBorders>
          </w:tcPr>
          <w:p w:rsidR="00F41159" w:rsidRPr="0085692C" w:rsidRDefault="00F41159" w:rsidP="00D11ABC">
            <w:pPr>
              <w:jc w:val="right"/>
              <w:rPr>
                <w:sz w:val="14"/>
                <w:szCs w:val="14"/>
              </w:rPr>
            </w:pPr>
            <w:r>
              <w:rPr>
                <w:sz w:val="14"/>
                <w:szCs w:val="14"/>
              </w:rPr>
              <w:t>66450,60</w:t>
            </w:r>
          </w:p>
        </w:tc>
        <w:tc>
          <w:tcPr>
            <w:tcW w:w="345" w:type="pct"/>
            <w:tcBorders>
              <w:top w:val="single" w:sz="4" w:space="0" w:color="auto"/>
              <w:left w:val="single" w:sz="4" w:space="0" w:color="auto"/>
              <w:bottom w:val="single" w:sz="4" w:space="0" w:color="auto"/>
              <w:right w:val="single" w:sz="4" w:space="0" w:color="auto"/>
            </w:tcBorders>
          </w:tcPr>
          <w:p w:rsidR="00F41159" w:rsidRPr="0085692C" w:rsidRDefault="00F41159" w:rsidP="00D11ABC">
            <w:pPr>
              <w:jc w:val="right"/>
              <w:rPr>
                <w:sz w:val="14"/>
                <w:szCs w:val="14"/>
              </w:rPr>
            </w:pPr>
          </w:p>
        </w:tc>
        <w:tc>
          <w:tcPr>
            <w:tcW w:w="415" w:type="pct"/>
            <w:tcBorders>
              <w:top w:val="single" w:sz="4" w:space="0" w:color="auto"/>
              <w:left w:val="single" w:sz="4" w:space="0" w:color="auto"/>
              <w:bottom w:val="single" w:sz="4" w:space="0" w:color="auto"/>
              <w:right w:val="single" w:sz="4" w:space="0" w:color="auto"/>
            </w:tcBorders>
          </w:tcPr>
          <w:p w:rsidR="00F41159" w:rsidRDefault="00F41159" w:rsidP="00D11ABC">
            <w:pPr>
              <w:jc w:val="right"/>
              <w:rPr>
                <w:sz w:val="14"/>
                <w:szCs w:val="14"/>
              </w:rPr>
            </w:pPr>
            <w:r>
              <w:rPr>
                <w:sz w:val="14"/>
                <w:szCs w:val="14"/>
              </w:rPr>
              <w:t>66450,60</w:t>
            </w:r>
          </w:p>
          <w:p w:rsidR="00F41159" w:rsidRPr="0085692C" w:rsidRDefault="00F41159" w:rsidP="00D11ABC">
            <w:pPr>
              <w:jc w:val="right"/>
              <w:rPr>
                <w:sz w:val="14"/>
                <w:szCs w:val="14"/>
              </w:rPr>
            </w:pPr>
          </w:p>
        </w:tc>
      </w:tr>
      <w:tr w:rsidR="00F41159" w:rsidRPr="0085692C" w:rsidTr="00D11ABC">
        <w:trPr>
          <w:cantSplit/>
          <w:jc w:val="center"/>
        </w:trPr>
        <w:tc>
          <w:tcPr>
            <w:tcW w:w="242" w:type="pct"/>
            <w:tcBorders>
              <w:top w:val="single" w:sz="4" w:space="0" w:color="auto"/>
              <w:bottom w:val="single" w:sz="4" w:space="0" w:color="auto"/>
              <w:right w:val="single" w:sz="4" w:space="0" w:color="auto"/>
            </w:tcBorders>
          </w:tcPr>
          <w:p w:rsidR="00F41159" w:rsidRPr="0085692C" w:rsidRDefault="00F41159" w:rsidP="00D11ABC">
            <w:pPr>
              <w:rPr>
                <w:sz w:val="16"/>
                <w:szCs w:val="16"/>
              </w:rPr>
            </w:pPr>
            <w:r>
              <w:rPr>
                <w:sz w:val="16"/>
                <w:szCs w:val="16"/>
              </w:rPr>
              <w:t>5</w:t>
            </w:r>
          </w:p>
        </w:tc>
        <w:tc>
          <w:tcPr>
            <w:tcW w:w="626" w:type="pct"/>
            <w:tcBorders>
              <w:top w:val="single" w:sz="4" w:space="0" w:color="auto"/>
              <w:left w:val="single" w:sz="4" w:space="0" w:color="auto"/>
              <w:bottom w:val="single" w:sz="4" w:space="0" w:color="auto"/>
              <w:right w:val="single" w:sz="4" w:space="0" w:color="auto"/>
            </w:tcBorders>
          </w:tcPr>
          <w:p w:rsidR="00F41159" w:rsidRDefault="00F41159" w:rsidP="00D11ABC">
            <w:pPr>
              <w:rPr>
                <w:sz w:val="18"/>
              </w:rPr>
            </w:pPr>
            <w:r>
              <w:rPr>
                <w:sz w:val="18"/>
              </w:rPr>
              <w:t>ФЕР47-01-001-01</w:t>
            </w:r>
          </w:p>
          <w:p w:rsidR="00F41159" w:rsidRDefault="00F41159" w:rsidP="00D11ABC">
            <w:pPr>
              <w:rPr>
                <w:sz w:val="18"/>
              </w:rPr>
            </w:pPr>
          </w:p>
          <w:p w:rsidR="00F41159" w:rsidRPr="0085692C" w:rsidRDefault="00F41159" w:rsidP="00D11ABC">
            <w:pPr>
              <w:rPr>
                <w:sz w:val="18"/>
              </w:rPr>
            </w:pPr>
            <w:r>
              <w:rPr>
                <w:sz w:val="18"/>
              </w:rPr>
              <w:t xml:space="preserve">В ред. пр. № 253 </w:t>
            </w:r>
            <w:proofErr w:type="spellStart"/>
            <w:r>
              <w:rPr>
                <w:sz w:val="18"/>
              </w:rPr>
              <w:t>Минрегиона</w:t>
            </w:r>
            <w:proofErr w:type="spellEnd"/>
            <w:r>
              <w:rPr>
                <w:sz w:val="18"/>
              </w:rPr>
              <w:t xml:space="preserve"> РФ</w:t>
            </w:r>
          </w:p>
        </w:tc>
        <w:tc>
          <w:tcPr>
            <w:tcW w:w="1385" w:type="pct"/>
            <w:tcBorders>
              <w:top w:val="single" w:sz="4" w:space="0" w:color="auto"/>
              <w:left w:val="single" w:sz="4" w:space="0" w:color="auto"/>
              <w:bottom w:val="single" w:sz="4" w:space="0" w:color="auto"/>
              <w:right w:val="single" w:sz="4" w:space="0" w:color="auto"/>
            </w:tcBorders>
          </w:tcPr>
          <w:p w:rsidR="00F41159" w:rsidRPr="0085692C" w:rsidRDefault="00F41159" w:rsidP="00D11ABC">
            <w:pPr>
              <w:rPr>
                <w:sz w:val="18"/>
              </w:rPr>
            </w:pPr>
            <w:r>
              <w:rPr>
                <w:sz w:val="18"/>
              </w:rPr>
              <w:t>Планировка участка: механизированным способом</w:t>
            </w:r>
          </w:p>
        </w:tc>
        <w:tc>
          <w:tcPr>
            <w:tcW w:w="241" w:type="pct"/>
            <w:tcBorders>
              <w:top w:val="single" w:sz="4" w:space="0" w:color="auto"/>
              <w:left w:val="single" w:sz="4" w:space="0" w:color="auto"/>
              <w:bottom w:val="single" w:sz="4" w:space="0" w:color="auto"/>
              <w:right w:val="single" w:sz="4" w:space="0" w:color="auto"/>
            </w:tcBorders>
          </w:tcPr>
          <w:p w:rsidR="00F41159" w:rsidRPr="0085692C" w:rsidRDefault="00F41159" w:rsidP="00D11ABC">
            <w:pPr>
              <w:rPr>
                <w:sz w:val="18"/>
              </w:rPr>
            </w:pPr>
            <w:smartTag w:uri="urn:schemas-microsoft-com:office:smarttags" w:element="metricconverter">
              <w:smartTagPr>
                <w:attr w:name="ProductID" w:val="100 м2"/>
              </w:smartTagPr>
              <w:r>
                <w:rPr>
                  <w:sz w:val="18"/>
                </w:rPr>
                <w:t>100 м</w:t>
              </w:r>
              <w:proofErr w:type="gramStart"/>
              <w:r>
                <w:rPr>
                  <w:sz w:val="18"/>
                </w:rPr>
                <w:t>2</w:t>
              </w:r>
            </w:smartTag>
            <w:proofErr w:type="gramEnd"/>
          </w:p>
        </w:tc>
        <w:tc>
          <w:tcPr>
            <w:tcW w:w="352" w:type="pct"/>
            <w:tcBorders>
              <w:top w:val="single" w:sz="4" w:space="0" w:color="auto"/>
              <w:left w:val="single" w:sz="4" w:space="0" w:color="auto"/>
              <w:bottom w:val="single" w:sz="4" w:space="0" w:color="auto"/>
              <w:right w:val="single" w:sz="4" w:space="0" w:color="auto"/>
            </w:tcBorders>
          </w:tcPr>
          <w:p w:rsidR="00F41159" w:rsidRPr="0085692C" w:rsidRDefault="00F41159" w:rsidP="00D11ABC">
            <w:pPr>
              <w:jc w:val="center"/>
              <w:rPr>
                <w:sz w:val="16"/>
              </w:rPr>
            </w:pPr>
            <w:r>
              <w:rPr>
                <w:sz w:val="16"/>
              </w:rPr>
              <w:t>150,75</w:t>
            </w:r>
          </w:p>
        </w:tc>
        <w:tc>
          <w:tcPr>
            <w:tcW w:w="268" w:type="pct"/>
            <w:tcBorders>
              <w:top w:val="single" w:sz="4" w:space="0" w:color="auto"/>
              <w:left w:val="single" w:sz="4" w:space="0" w:color="auto"/>
              <w:bottom w:val="single" w:sz="4" w:space="0" w:color="auto"/>
              <w:right w:val="single" w:sz="4" w:space="0" w:color="auto"/>
            </w:tcBorders>
          </w:tcPr>
          <w:p w:rsidR="00F41159" w:rsidRPr="0085692C" w:rsidRDefault="00F41159" w:rsidP="00D11ABC">
            <w:pPr>
              <w:jc w:val="right"/>
              <w:rPr>
                <w:sz w:val="14"/>
                <w:szCs w:val="14"/>
              </w:rPr>
            </w:pPr>
            <w:r>
              <w:rPr>
                <w:sz w:val="14"/>
                <w:szCs w:val="14"/>
              </w:rPr>
              <w:t>17,19</w:t>
            </w:r>
          </w:p>
        </w:tc>
        <w:tc>
          <w:tcPr>
            <w:tcW w:w="361" w:type="pct"/>
            <w:tcBorders>
              <w:top w:val="single" w:sz="4" w:space="0" w:color="auto"/>
              <w:left w:val="single" w:sz="4" w:space="0" w:color="auto"/>
              <w:bottom w:val="single" w:sz="4" w:space="0" w:color="auto"/>
              <w:right w:val="single" w:sz="4" w:space="0" w:color="auto"/>
            </w:tcBorders>
          </w:tcPr>
          <w:p w:rsidR="00F41159" w:rsidRPr="0085692C" w:rsidRDefault="00F41159" w:rsidP="00D11ABC">
            <w:pPr>
              <w:jc w:val="right"/>
              <w:rPr>
                <w:sz w:val="14"/>
                <w:szCs w:val="14"/>
              </w:rPr>
            </w:pPr>
          </w:p>
        </w:tc>
        <w:tc>
          <w:tcPr>
            <w:tcW w:w="416" w:type="pct"/>
            <w:tcBorders>
              <w:top w:val="single" w:sz="4" w:space="0" w:color="auto"/>
              <w:left w:val="single" w:sz="4" w:space="0" w:color="auto"/>
              <w:bottom w:val="single" w:sz="4" w:space="0" w:color="auto"/>
              <w:right w:val="single" w:sz="4" w:space="0" w:color="auto"/>
            </w:tcBorders>
          </w:tcPr>
          <w:p w:rsidR="00F41159" w:rsidRDefault="00F41159" w:rsidP="00D11ABC">
            <w:pPr>
              <w:jc w:val="right"/>
              <w:rPr>
                <w:sz w:val="14"/>
                <w:szCs w:val="14"/>
              </w:rPr>
            </w:pPr>
            <w:r>
              <w:rPr>
                <w:sz w:val="14"/>
                <w:szCs w:val="14"/>
              </w:rPr>
              <w:t>17,19</w:t>
            </w:r>
          </w:p>
          <w:p w:rsidR="00F41159" w:rsidRPr="0085692C" w:rsidRDefault="00F41159" w:rsidP="00D11ABC">
            <w:pPr>
              <w:jc w:val="right"/>
              <w:rPr>
                <w:sz w:val="14"/>
                <w:szCs w:val="14"/>
              </w:rPr>
            </w:pPr>
            <w:r>
              <w:rPr>
                <w:sz w:val="14"/>
                <w:szCs w:val="14"/>
              </w:rPr>
              <w:t>3,78</w:t>
            </w:r>
          </w:p>
        </w:tc>
        <w:tc>
          <w:tcPr>
            <w:tcW w:w="348" w:type="pct"/>
            <w:tcBorders>
              <w:top w:val="single" w:sz="4" w:space="0" w:color="auto"/>
              <w:left w:val="single" w:sz="4" w:space="0" w:color="auto"/>
              <w:bottom w:val="single" w:sz="4" w:space="0" w:color="auto"/>
              <w:right w:val="single" w:sz="4" w:space="0" w:color="auto"/>
            </w:tcBorders>
          </w:tcPr>
          <w:p w:rsidR="00F41159" w:rsidRPr="0085692C" w:rsidRDefault="00F41159" w:rsidP="00D11ABC">
            <w:pPr>
              <w:jc w:val="right"/>
              <w:rPr>
                <w:sz w:val="14"/>
                <w:szCs w:val="14"/>
              </w:rPr>
            </w:pPr>
            <w:r>
              <w:rPr>
                <w:sz w:val="14"/>
                <w:szCs w:val="14"/>
              </w:rPr>
              <w:t>2591,39</w:t>
            </w:r>
          </w:p>
        </w:tc>
        <w:tc>
          <w:tcPr>
            <w:tcW w:w="345" w:type="pct"/>
            <w:tcBorders>
              <w:top w:val="single" w:sz="4" w:space="0" w:color="auto"/>
              <w:left w:val="single" w:sz="4" w:space="0" w:color="auto"/>
              <w:bottom w:val="single" w:sz="4" w:space="0" w:color="auto"/>
              <w:right w:val="single" w:sz="4" w:space="0" w:color="auto"/>
            </w:tcBorders>
          </w:tcPr>
          <w:p w:rsidR="00F41159" w:rsidRPr="0085692C" w:rsidRDefault="00F41159" w:rsidP="00D11ABC">
            <w:pPr>
              <w:jc w:val="right"/>
              <w:rPr>
                <w:sz w:val="14"/>
                <w:szCs w:val="14"/>
              </w:rPr>
            </w:pPr>
          </w:p>
        </w:tc>
        <w:tc>
          <w:tcPr>
            <w:tcW w:w="415" w:type="pct"/>
            <w:tcBorders>
              <w:top w:val="single" w:sz="4" w:space="0" w:color="auto"/>
              <w:left w:val="single" w:sz="4" w:space="0" w:color="auto"/>
              <w:bottom w:val="single" w:sz="4" w:space="0" w:color="auto"/>
              <w:right w:val="single" w:sz="4" w:space="0" w:color="auto"/>
            </w:tcBorders>
          </w:tcPr>
          <w:p w:rsidR="00F41159" w:rsidRDefault="00F41159" w:rsidP="00D11ABC">
            <w:pPr>
              <w:jc w:val="right"/>
              <w:rPr>
                <w:sz w:val="14"/>
                <w:szCs w:val="14"/>
              </w:rPr>
            </w:pPr>
            <w:r>
              <w:rPr>
                <w:sz w:val="14"/>
                <w:szCs w:val="14"/>
              </w:rPr>
              <w:t>2591,39</w:t>
            </w:r>
          </w:p>
          <w:p w:rsidR="00F41159" w:rsidRPr="0085692C" w:rsidRDefault="00F41159" w:rsidP="00D11ABC">
            <w:pPr>
              <w:jc w:val="right"/>
              <w:rPr>
                <w:sz w:val="14"/>
                <w:szCs w:val="14"/>
              </w:rPr>
            </w:pPr>
            <w:r>
              <w:rPr>
                <w:sz w:val="14"/>
                <w:szCs w:val="14"/>
              </w:rPr>
              <w:t>569,84</w:t>
            </w:r>
          </w:p>
        </w:tc>
      </w:tr>
      <w:tr w:rsidR="00F41159" w:rsidRPr="0085692C" w:rsidTr="00D11ABC">
        <w:trPr>
          <w:cantSplit/>
          <w:jc w:val="center"/>
        </w:trPr>
        <w:tc>
          <w:tcPr>
            <w:tcW w:w="242" w:type="pct"/>
            <w:tcBorders>
              <w:top w:val="single" w:sz="4" w:space="0" w:color="auto"/>
              <w:bottom w:val="single" w:sz="4" w:space="0" w:color="auto"/>
              <w:right w:val="single" w:sz="4" w:space="0" w:color="auto"/>
            </w:tcBorders>
          </w:tcPr>
          <w:p w:rsidR="00F41159" w:rsidRPr="0085692C" w:rsidRDefault="00F41159" w:rsidP="00D11ABC">
            <w:pPr>
              <w:rPr>
                <w:sz w:val="16"/>
                <w:szCs w:val="16"/>
              </w:rPr>
            </w:pPr>
            <w:r>
              <w:rPr>
                <w:sz w:val="16"/>
                <w:szCs w:val="16"/>
              </w:rPr>
              <w:t>6</w:t>
            </w:r>
          </w:p>
        </w:tc>
        <w:tc>
          <w:tcPr>
            <w:tcW w:w="626" w:type="pct"/>
            <w:tcBorders>
              <w:top w:val="single" w:sz="4" w:space="0" w:color="auto"/>
              <w:left w:val="single" w:sz="4" w:space="0" w:color="auto"/>
              <w:bottom w:val="single" w:sz="4" w:space="0" w:color="auto"/>
              <w:right w:val="single" w:sz="4" w:space="0" w:color="auto"/>
            </w:tcBorders>
          </w:tcPr>
          <w:p w:rsidR="00F41159" w:rsidRDefault="00F41159" w:rsidP="00D11ABC">
            <w:pPr>
              <w:rPr>
                <w:sz w:val="18"/>
              </w:rPr>
            </w:pPr>
            <w:r>
              <w:rPr>
                <w:sz w:val="18"/>
              </w:rPr>
              <w:t>ФЕР47-01-001-02</w:t>
            </w:r>
          </w:p>
          <w:p w:rsidR="00F41159" w:rsidRDefault="00F41159" w:rsidP="00D11ABC">
            <w:pPr>
              <w:rPr>
                <w:sz w:val="18"/>
              </w:rPr>
            </w:pPr>
          </w:p>
          <w:p w:rsidR="00F41159" w:rsidRPr="0085692C" w:rsidRDefault="00F41159" w:rsidP="00D11ABC">
            <w:pPr>
              <w:rPr>
                <w:sz w:val="18"/>
              </w:rPr>
            </w:pPr>
            <w:r>
              <w:rPr>
                <w:sz w:val="18"/>
              </w:rPr>
              <w:t xml:space="preserve">Пр. </w:t>
            </w:r>
            <w:proofErr w:type="spellStart"/>
            <w:r>
              <w:rPr>
                <w:sz w:val="18"/>
              </w:rPr>
              <w:t>Минрегион</w:t>
            </w:r>
            <w:proofErr w:type="spellEnd"/>
            <w:r>
              <w:rPr>
                <w:sz w:val="18"/>
              </w:rPr>
              <w:t xml:space="preserve"> от  17.11.08 № 253</w:t>
            </w:r>
          </w:p>
        </w:tc>
        <w:tc>
          <w:tcPr>
            <w:tcW w:w="1385" w:type="pct"/>
            <w:tcBorders>
              <w:top w:val="single" w:sz="4" w:space="0" w:color="auto"/>
              <w:left w:val="single" w:sz="4" w:space="0" w:color="auto"/>
              <w:bottom w:val="single" w:sz="4" w:space="0" w:color="auto"/>
              <w:right w:val="single" w:sz="4" w:space="0" w:color="auto"/>
            </w:tcBorders>
          </w:tcPr>
          <w:p w:rsidR="00F41159" w:rsidRPr="0085692C" w:rsidRDefault="00F41159" w:rsidP="00D11ABC">
            <w:pPr>
              <w:rPr>
                <w:sz w:val="18"/>
              </w:rPr>
            </w:pPr>
            <w:r>
              <w:rPr>
                <w:sz w:val="18"/>
              </w:rPr>
              <w:t>Планировка участка: вручную</w:t>
            </w:r>
          </w:p>
        </w:tc>
        <w:tc>
          <w:tcPr>
            <w:tcW w:w="241" w:type="pct"/>
            <w:tcBorders>
              <w:top w:val="single" w:sz="4" w:space="0" w:color="auto"/>
              <w:left w:val="single" w:sz="4" w:space="0" w:color="auto"/>
              <w:bottom w:val="single" w:sz="4" w:space="0" w:color="auto"/>
              <w:right w:val="single" w:sz="4" w:space="0" w:color="auto"/>
            </w:tcBorders>
          </w:tcPr>
          <w:p w:rsidR="00F41159" w:rsidRPr="0085692C" w:rsidRDefault="00F41159" w:rsidP="00D11ABC">
            <w:pPr>
              <w:rPr>
                <w:sz w:val="18"/>
              </w:rPr>
            </w:pPr>
            <w:smartTag w:uri="urn:schemas-microsoft-com:office:smarttags" w:element="metricconverter">
              <w:smartTagPr>
                <w:attr w:name="ProductID" w:val="100 м2"/>
              </w:smartTagPr>
              <w:r>
                <w:rPr>
                  <w:sz w:val="18"/>
                </w:rPr>
                <w:t>100 м</w:t>
              </w:r>
              <w:proofErr w:type="gramStart"/>
              <w:r>
                <w:rPr>
                  <w:sz w:val="18"/>
                </w:rPr>
                <w:t>2</w:t>
              </w:r>
            </w:smartTag>
            <w:proofErr w:type="gramEnd"/>
          </w:p>
        </w:tc>
        <w:tc>
          <w:tcPr>
            <w:tcW w:w="352" w:type="pct"/>
            <w:tcBorders>
              <w:top w:val="single" w:sz="4" w:space="0" w:color="auto"/>
              <w:left w:val="single" w:sz="4" w:space="0" w:color="auto"/>
              <w:bottom w:val="single" w:sz="4" w:space="0" w:color="auto"/>
              <w:right w:val="single" w:sz="4" w:space="0" w:color="auto"/>
            </w:tcBorders>
          </w:tcPr>
          <w:p w:rsidR="00F41159" w:rsidRPr="0085692C" w:rsidRDefault="00F41159" w:rsidP="00D11ABC">
            <w:pPr>
              <w:jc w:val="center"/>
              <w:rPr>
                <w:sz w:val="16"/>
              </w:rPr>
            </w:pPr>
            <w:r>
              <w:rPr>
                <w:sz w:val="16"/>
              </w:rPr>
              <w:t>80,8085</w:t>
            </w:r>
          </w:p>
        </w:tc>
        <w:tc>
          <w:tcPr>
            <w:tcW w:w="268" w:type="pct"/>
            <w:tcBorders>
              <w:top w:val="single" w:sz="4" w:space="0" w:color="auto"/>
              <w:left w:val="single" w:sz="4" w:space="0" w:color="auto"/>
              <w:bottom w:val="single" w:sz="4" w:space="0" w:color="auto"/>
              <w:right w:val="single" w:sz="4" w:space="0" w:color="auto"/>
            </w:tcBorders>
          </w:tcPr>
          <w:p w:rsidR="00F41159" w:rsidRPr="0085692C" w:rsidRDefault="00F41159" w:rsidP="00D11ABC">
            <w:pPr>
              <w:jc w:val="right"/>
              <w:rPr>
                <w:sz w:val="14"/>
                <w:szCs w:val="14"/>
              </w:rPr>
            </w:pPr>
            <w:r>
              <w:rPr>
                <w:sz w:val="14"/>
                <w:szCs w:val="14"/>
              </w:rPr>
              <w:t>79,56</w:t>
            </w:r>
          </w:p>
        </w:tc>
        <w:tc>
          <w:tcPr>
            <w:tcW w:w="361" w:type="pct"/>
            <w:tcBorders>
              <w:top w:val="single" w:sz="4" w:space="0" w:color="auto"/>
              <w:left w:val="single" w:sz="4" w:space="0" w:color="auto"/>
              <w:bottom w:val="single" w:sz="4" w:space="0" w:color="auto"/>
              <w:right w:val="single" w:sz="4" w:space="0" w:color="auto"/>
            </w:tcBorders>
          </w:tcPr>
          <w:p w:rsidR="00F41159" w:rsidRPr="0085692C" w:rsidRDefault="00F41159" w:rsidP="00D11ABC">
            <w:pPr>
              <w:jc w:val="right"/>
              <w:rPr>
                <w:sz w:val="14"/>
                <w:szCs w:val="14"/>
              </w:rPr>
            </w:pPr>
            <w:r>
              <w:rPr>
                <w:sz w:val="14"/>
                <w:szCs w:val="14"/>
              </w:rPr>
              <w:t>79,56</w:t>
            </w:r>
          </w:p>
        </w:tc>
        <w:tc>
          <w:tcPr>
            <w:tcW w:w="416" w:type="pct"/>
            <w:tcBorders>
              <w:top w:val="single" w:sz="4" w:space="0" w:color="auto"/>
              <w:left w:val="single" w:sz="4" w:space="0" w:color="auto"/>
              <w:bottom w:val="single" w:sz="4" w:space="0" w:color="auto"/>
              <w:right w:val="single" w:sz="4" w:space="0" w:color="auto"/>
            </w:tcBorders>
          </w:tcPr>
          <w:p w:rsidR="00F41159" w:rsidRDefault="00F41159" w:rsidP="00D11ABC">
            <w:pPr>
              <w:jc w:val="right"/>
              <w:rPr>
                <w:sz w:val="14"/>
                <w:szCs w:val="14"/>
              </w:rPr>
            </w:pPr>
          </w:p>
          <w:p w:rsidR="00F41159" w:rsidRPr="0085692C" w:rsidRDefault="00F41159" w:rsidP="00D11ABC">
            <w:pPr>
              <w:jc w:val="right"/>
              <w:rPr>
                <w:sz w:val="14"/>
                <w:szCs w:val="14"/>
              </w:rPr>
            </w:pPr>
          </w:p>
        </w:tc>
        <w:tc>
          <w:tcPr>
            <w:tcW w:w="348" w:type="pct"/>
            <w:tcBorders>
              <w:top w:val="single" w:sz="4" w:space="0" w:color="auto"/>
              <w:left w:val="single" w:sz="4" w:space="0" w:color="auto"/>
              <w:bottom w:val="single" w:sz="4" w:space="0" w:color="auto"/>
              <w:right w:val="single" w:sz="4" w:space="0" w:color="auto"/>
            </w:tcBorders>
          </w:tcPr>
          <w:p w:rsidR="00F41159" w:rsidRPr="0085692C" w:rsidRDefault="00F41159" w:rsidP="00D11ABC">
            <w:pPr>
              <w:jc w:val="right"/>
              <w:rPr>
                <w:sz w:val="14"/>
                <w:szCs w:val="14"/>
              </w:rPr>
            </w:pPr>
            <w:r>
              <w:rPr>
                <w:sz w:val="14"/>
                <w:szCs w:val="14"/>
              </w:rPr>
              <w:t>6429,12</w:t>
            </w:r>
          </w:p>
        </w:tc>
        <w:tc>
          <w:tcPr>
            <w:tcW w:w="345" w:type="pct"/>
            <w:tcBorders>
              <w:top w:val="single" w:sz="4" w:space="0" w:color="auto"/>
              <w:left w:val="single" w:sz="4" w:space="0" w:color="auto"/>
              <w:bottom w:val="single" w:sz="4" w:space="0" w:color="auto"/>
              <w:right w:val="single" w:sz="4" w:space="0" w:color="auto"/>
            </w:tcBorders>
          </w:tcPr>
          <w:p w:rsidR="00F41159" w:rsidRPr="0085692C" w:rsidRDefault="00F41159" w:rsidP="00D11ABC">
            <w:pPr>
              <w:jc w:val="right"/>
              <w:rPr>
                <w:sz w:val="14"/>
                <w:szCs w:val="14"/>
              </w:rPr>
            </w:pPr>
            <w:r>
              <w:rPr>
                <w:sz w:val="14"/>
                <w:szCs w:val="14"/>
              </w:rPr>
              <w:t>6429,12</w:t>
            </w:r>
          </w:p>
        </w:tc>
        <w:tc>
          <w:tcPr>
            <w:tcW w:w="415" w:type="pct"/>
            <w:tcBorders>
              <w:top w:val="single" w:sz="4" w:space="0" w:color="auto"/>
              <w:left w:val="single" w:sz="4" w:space="0" w:color="auto"/>
              <w:bottom w:val="single" w:sz="4" w:space="0" w:color="auto"/>
              <w:right w:val="single" w:sz="4" w:space="0" w:color="auto"/>
            </w:tcBorders>
          </w:tcPr>
          <w:p w:rsidR="00F41159" w:rsidRDefault="00F41159" w:rsidP="00D11ABC">
            <w:pPr>
              <w:jc w:val="right"/>
              <w:rPr>
                <w:sz w:val="14"/>
                <w:szCs w:val="14"/>
              </w:rPr>
            </w:pPr>
          </w:p>
          <w:p w:rsidR="00F41159" w:rsidRPr="0085692C" w:rsidRDefault="00F41159" w:rsidP="00D11ABC">
            <w:pPr>
              <w:jc w:val="right"/>
              <w:rPr>
                <w:sz w:val="14"/>
                <w:szCs w:val="14"/>
              </w:rPr>
            </w:pPr>
          </w:p>
        </w:tc>
      </w:tr>
      <w:tr w:rsidR="00F41159" w:rsidRPr="0085692C" w:rsidTr="00D11ABC">
        <w:trPr>
          <w:cantSplit/>
          <w:jc w:val="center"/>
        </w:trPr>
        <w:tc>
          <w:tcPr>
            <w:tcW w:w="242" w:type="pct"/>
            <w:tcBorders>
              <w:top w:val="single" w:sz="4" w:space="0" w:color="auto"/>
              <w:bottom w:val="single" w:sz="4" w:space="0" w:color="auto"/>
              <w:right w:val="single" w:sz="4" w:space="0" w:color="auto"/>
            </w:tcBorders>
          </w:tcPr>
          <w:p w:rsidR="00F41159" w:rsidRPr="0085692C" w:rsidRDefault="00F41159" w:rsidP="00D11ABC">
            <w:pPr>
              <w:rPr>
                <w:sz w:val="16"/>
                <w:szCs w:val="16"/>
              </w:rPr>
            </w:pPr>
            <w:r>
              <w:rPr>
                <w:sz w:val="16"/>
                <w:szCs w:val="16"/>
              </w:rPr>
              <w:t>7</w:t>
            </w:r>
          </w:p>
        </w:tc>
        <w:tc>
          <w:tcPr>
            <w:tcW w:w="626" w:type="pct"/>
            <w:tcBorders>
              <w:top w:val="single" w:sz="4" w:space="0" w:color="auto"/>
              <w:left w:val="single" w:sz="4" w:space="0" w:color="auto"/>
              <w:bottom w:val="single" w:sz="4" w:space="0" w:color="auto"/>
              <w:right w:val="single" w:sz="4" w:space="0" w:color="auto"/>
            </w:tcBorders>
          </w:tcPr>
          <w:p w:rsidR="00F41159" w:rsidRDefault="00F41159" w:rsidP="00D11ABC">
            <w:pPr>
              <w:rPr>
                <w:sz w:val="18"/>
              </w:rPr>
            </w:pPr>
            <w:r>
              <w:rPr>
                <w:sz w:val="18"/>
              </w:rPr>
              <w:t>Текущие цены</w:t>
            </w:r>
          </w:p>
          <w:p w:rsidR="00F41159" w:rsidRPr="0085692C" w:rsidRDefault="00F41159" w:rsidP="00D11ABC">
            <w:pPr>
              <w:rPr>
                <w:sz w:val="18"/>
              </w:rPr>
            </w:pPr>
          </w:p>
        </w:tc>
        <w:tc>
          <w:tcPr>
            <w:tcW w:w="1385" w:type="pct"/>
            <w:tcBorders>
              <w:top w:val="single" w:sz="4" w:space="0" w:color="auto"/>
              <w:left w:val="single" w:sz="4" w:space="0" w:color="auto"/>
              <w:bottom w:val="single" w:sz="4" w:space="0" w:color="auto"/>
              <w:right w:val="single" w:sz="4" w:space="0" w:color="auto"/>
            </w:tcBorders>
          </w:tcPr>
          <w:p w:rsidR="00F41159" w:rsidRPr="0085692C" w:rsidRDefault="00F41159" w:rsidP="00D11ABC">
            <w:pPr>
              <w:rPr>
                <w:sz w:val="18"/>
              </w:rPr>
            </w:pPr>
            <w:r w:rsidRPr="007A196D">
              <w:rPr>
                <w:sz w:val="18"/>
              </w:rPr>
              <w:t>Услуги по  утилизац</w:t>
            </w:r>
            <w:r w:rsidR="007A196D" w:rsidRPr="007A196D">
              <w:rPr>
                <w:sz w:val="18"/>
              </w:rPr>
              <w:t>ии (захоронению)</w:t>
            </w:r>
            <w:r w:rsidRPr="007A196D">
              <w:rPr>
                <w:sz w:val="18"/>
              </w:rPr>
              <w:t xml:space="preserve"> отходов на полигоне ТБО</w:t>
            </w:r>
            <w:r w:rsidR="007A196D" w:rsidRPr="007A196D">
              <w:rPr>
                <w:sz w:val="18"/>
              </w:rPr>
              <w:t xml:space="preserve"> </w:t>
            </w:r>
            <w:r w:rsidRPr="007A196D">
              <w:rPr>
                <w:sz w:val="18"/>
              </w:rPr>
              <w:t>(440,96+449,79+561,88)/3=484,21</w:t>
            </w:r>
          </w:p>
        </w:tc>
        <w:tc>
          <w:tcPr>
            <w:tcW w:w="241" w:type="pct"/>
            <w:tcBorders>
              <w:top w:val="single" w:sz="4" w:space="0" w:color="auto"/>
              <w:left w:val="single" w:sz="4" w:space="0" w:color="auto"/>
              <w:bottom w:val="single" w:sz="4" w:space="0" w:color="auto"/>
              <w:right w:val="single" w:sz="4" w:space="0" w:color="auto"/>
            </w:tcBorders>
          </w:tcPr>
          <w:p w:rsidR="00F41159" w:rsidRPr="0085692C" w:rsidRDefault="00F41159" w:rsidP="00D11ABC">
            <w:pPr>
              <w:rPr>
                <w:sz w:val="18"/>
              </w:rPr>
            </w:pPr>
            <w:r>
              <w:rPr>
                <w:sz w:val="18"/>
              </w:rPr>
              <w:t>т</w:t>
            </w:r>
          </w:p>
        </w:tc>
        <w:tc>
          <w:tcPr>
            <w:tcW w:w="352" w:type="pct"/>
            <w:tcBorders>
              <w:top w:val="single" w:sz="4" w:space="0" w:color="auto"/>
              <w:left w:val="single" w:sz="4" w:space="0" w:color="auto"/>
              <w:bottom w:val="single" w:sz="4" w:space="0" w:color="auto"/>
              <w:right w:val="single" w:sz="4" w:space="0" w:color="auto"/>
            </w:tcBorders>
          </w:tcPr>
          <w:p w:rsidR="00F41159" w:rsidRPr="0085692C" w:rsidRDefault="00F41159" w:rsidP="00D11ABC">
            <w:pPr>
              <w:jc w:val="center"/>
              <w:rPr>
                <w:sz w:val="16"/>
              </w:rPr>
            </w:pPr>
            <w:r>
              <w:rPr>
                <w:sz w:val="16"/>
              </w:rPr>
              <w:t>3015</w:t>
            </w:r>
          </w:p>
        </w:tc>
        <w:tc>
          <w:tcPr>
            <w:tcW w:w="268" w:type="pct"/>
            <w:tcBorders>
              <w:top w:val="single" w:sz="4" w:space="0" w:color="auto"/>
              <w:left w:val="single" w:sz="4" w:space="0" w:color="auto"/>
              <w:bottom w:val="single" w:sz="4" w:space="0" w:color="auto"/>
              <w:right w:val="single" w:sz="4" w:space="0" w:color="auto"/>
            </w:tcBorders>
          </w:tcPr>
          <w:p w:rsidR="00F41159" w:rsidRPr="0085692C" w:rsidRDefault="00F41159" w:rsidP="00D11ABC">
            <w:pPr>
              <w:jc w:val="right"/>
              <w:rPr>
                <w:sz w:val="14"/>
                <w:szCs w:val="14"/>
              </w:rPr>
            </w:pPr>
            <w:r>
              <w:rPr>
                <w:sz w:val="14"/>
                <w:szCs w:val="14"/>
              </w:rPr>
              <w:t>484,21</w:t>
            </w:r>
          </w:p>
        </w:tc>
        <w:tc>
          <w:tcPr>
            <w:tcW w:w="361" w:type="pct"/>
            <w:tcBorders>
              <w:top w:val="single" w:sz="4" w:space="0" w:color="auto"/>
              <w:left w:val="single" w:sz="4" w:space="0" w:color="auto"/>
              <w:bottom w:val="single" w:sz="4" w:space="0" w:color="auto"/>
              <w:right w:val="single" w:sz="4" w:space="0" w:color="auto"/>
            </w:tcBorders>
          </w:tcPr>
          <w:p w:rsidR="00F41159" w:rsidRPr="0085692C" w:rsidRDefault="00F41159" w:rsidP="00D11ABC">
            <w:pPr>
              <w:jc w:val="right"/>
              <w:rPr>
                <w:sz w:val="14"/>
                <w:szCs w:val="14"/>
              </w:rPr>
            </w:pPr>
          </w:p>
        </w:tc>
        <w:tc>
          <w:tcPr>
            <w:tcW w:w="416" w:type="pct"/>
            <w:tcBorders>
              <w:top w:val="single" w:sz="4" w:space="0" w:color="auto"/>
              <w:left w:val="single" w:sz="4" w:space="0" w:color="auto"/>
              <w:bottom w:val="single" w:sz="4" w:space="0" w:color="auto"/>
              <w:right w:val="single" w:sz="4" w:space="0" w:color="auto"/>
            </w:tcBorders>
          </w:tcPr>
          <w:p w:rsidR="00F41159" w:rsidRDefault="00F41159" w:rsidP="00D11ABC">
            <w:pPr>
              <w:jc w:val="right"/>
              <w:rPr>
                <w:sz w:val="14"/>
                <w:szCs w:val="14"/>
              </w:rPr>
            </w:pPr>
          </w:p>
          <w:p w:rsidR="00F41159" w:rsidRPr="0085692C" w:rsidRDefault="00F41159" w:rsidP="00D11ABC">
            <w:pPr>
              <w:jc w:val="right"/>
              <w:rPr>
                <w:sz w:val="14"/>
                <w:szCs w:val="14"/>
              </w:rPr>
            </w:pPr>
          </w:p>
        </w:tc>
        <w:tc>
          <w:tcPr>
            <w:tcW w:w="348" w:type="pct"/>
            <w:tcBorders>
              <w:top w:val="single" w:sz="4" w:space="0" w:color="auto"/>
              <w:left w:val="single" w:sz="4" w:space="0" w:color="auto"/>
              <w:bottom w:val="single" w:sz="4" w:space="0" w:color="auto"/>
              <w:right w:val="single" w:sz="4" w:space="0" w:color="auto"/>
            </w:tcBorders>
          </w:tcPr>
          <w:p w:rsidR="00F41159" w:rsidRPr="0085692C" w:rsidRDefault="00F41159" w:rsidP="00D11ABC">
            <w:pPr>
              <w:jc w:val="right"/>
              <w:rPr>
                <w:sz w:val="14"/>
                <w:szCs w:val="14"/>
              </w:rPr>
            </w:pPr>
            <w:r>
              <w:rPr>
                <w:sz w:val="14"/>
                <w:szCs w:val="14"/>
              </w:rPr>
              <w:t>1459893,15</w:t>
            </w:r>
          </w:p>
        </w:tc>
        <w:tc>
          <w:tcPr>
            <w:tcW w:w="345" w:type="pct"/>
            <w:tcBorders>
              <w:top w:val="single" w:sz="4" w:space="0" w:color="auto"/>
              <w:left w:val="single" w:sz="4" w:space="0" w:color="auto"/>
              <w:bottom w:val="single" w:sz="4" w:space="0" w:color="auto"/>
              <w:right w:val="single" w:sz="4" w:space="0" w:color="auto"/>
            </w:tcBorders>
          </w:tcPr>
          <w:p w:rsidR="00F41159" w:rsidRPr="0085692C" w:rsidRDefault="00F41159" w:rsidP="00D11ABC">
            <w:pPr>
              <w:jc w:val="right"/>
              <w:rPr>
                <w:sz w:val="14"/>
                <w:szCs w:val="14"/>
              </w:rPr>
            </w:pPr>
          </w:p>
        </w:tc>
        <w:tc>
          <w:tcPr>
            <w:tcW w:w="415" w:type="pct"/>
            <w:tcBorders>
              <w:top w:val="single" w:sz="4" w:space="0" w:color="auto"/>
              <w:left w:val="single" w:sz="4" w:space="0" w:color="auto"/>
              <w:bottom w:val="single" w:sz="4" w:space="0" w:color="auto"/>
              <w:right w:val="single" w:sz="4" w:space="0" w:color="auto"/>
            </w:tcBorders>
          </w:tcPr>
          <w:p w:rsidR="00F41159" w:rsidRDefault="00F41159" w:rsidP="00D11ABC">
            <w:pPr>
              <w:jc w:val="right"/>
              <w:rPr>
                <w:sz w:val="14"/>
                <w:szCs w:val="14"/>
              </w:rPr>
            </w:pPr>
          </w:p>
          <w:p w:rsidR="00F41159" w:rsidRPr="0085692C" w:rsidRDefault="00F41159" w:rsidP="00D11ABC">
            <w:pPr>
              <w:jc w:val="right"/>
              <w:rPr>
                <w:sz w:val="14"/>
                <w:szCs w:val="14"/>
              </w:rPr>
            </w:pPr>
          </w:p>
        </w:tc>
      </w:tr>
      <w:tr w:rsidR="00F41159" w:rsidRPr="0085692C" w:rsidTr="00D11ABC">
        <w:trPr>
          <w:cantSplit/>
          <w:jc w:val="center"/>
        </w:trPr>
        <w:tc>
          <w:tcPr>
            <w:tcW w:w="3892" w:type="pct"/>
            <w:gridSpan w:val="8"/>
            <w:tcBorders>
              <w:top w:val="single" w:sz="4" w:space="0" w:color="auto"/>
              <w:bottom w:val="single" w:sz="4" w:space="0" w:color="auto"/>
              <w:right w:val="single" w:sz="4" w:space="0" w:color="auto"/>
            </w:tcBorders>
          </w:tcPr>
          <w:p w:rsidR="00F41159" w:rsidRPr="0085692C" w:rsidRDefault="00F41159" w:rsidP="00D11ABC">
            <w:pPr>
              <w:rPr>
                <w:sz w:val="14"/>
                <w:szCs w:val="14"/>
              </w:rPr>
            </w:pPr>
            <w:r>
              <w:rPr>
                <w:sz w:val="14"/>
                <w:szCs w:val="14"/>
              </w:rPr>
              <w:t>Итого прямые затраты по смете в ценах 2001г.</w:t>
            </w:r>
          </w:p>
        </w:tc>
        <w:tc>
          <w:tcPr>
            <w:tcW w:w="348" w:type="pct"/>
            <w:tcBorders>
              <w:top w:val="single" w:sz="4" w:space="0" w:color="auto"/>
              <w:left w:val="single" w:sz="4" w:space="0" w:color="auto"/>
              <w:bottom w:val="single" w:sz="4" w:space="0" w:color="auto"/>
              <w:right w:val="single" w:sz="4" w:space="0" w:color="auto"/>
            </w:tcBorders>
          </w:tcPr>
          <w:p w:rsidR="00F41159" w:rsidRPr="0085692C" w:rsidRDefault="00F41159" w:rsidP="00D11ABC">
            <w:pPr>
              <w:jc w:val="right"/>
              <w:rPr>
                <w:sz w:val="14"/>
                <w:szCs w:val="14"/>
              </w:rPr>
            </w:pPr>
            <w:r>
              <w:rPr>
                <w:sz w:val="14"/>
                <w:szCs w:val="14"/>
              </w:rPr>
              <w:t>1574081,89</w:t>
            </w:r>
          </w:p>
        </w:tc>
        <w:tc>
          <w:tcPr>
            <w:tcW w:w="345" w:type="pct"/>
            <w:tcBorders>
              <w:top w:val="single" w:sz="4" w:space="0" w:color="auto"/>
              <w:left w:val="single" w:sz="4" w:space="0" w:color="auto"/>
              <w:bottom w:val="single" w:sz="4" w:space="0" w:color="auto"/>
              <w:right w:val="single" w:sz="4" w:space="0" w:color="auto"/>
            </w:tcBorders>
          </w:tcPr>
          <w:p w:rsidR="00F41159" w:rsidRPr="0085692C" w:rsidRDefault="00F41159" w:rsidP="00D11ABC">
            <w:pPr>
              <w:jc w:val="right"/>
              <w:rPr>
                <w:sz w:val="14"/>
                <w:szCs w:val="14"/>
              </w:rPr>
            </w:pPr>
            <w:r>
              <w:rPr>
                <w:sz w:val="14"/>
                <w:szCs w:val="14"/>
              </w:rPr>
              <w:t>36815,00</w:t>
            </w:r>
          </w:p>
        </w:tc>
        <w:tc>
          <w:tcPr>
            <w:tcW w:w="415" w:type="pct"/>
            <w:tcBorders>
              <w:top w:val="single" w:sz="4" w:space="0" w:color="auto"/>
              <w:left w:val="single" w:sz="4" w:space="0" w:color="auto"/>
              <w:bottom w:val="single" w:sz="4" w:space="0" w:color="auto"/>
              <w:right w:val="single" w:sz="4" w:space="0" w:color="auto"/>
            </w:tcBorders>
          </w:tcPr>
          <w:p w:rsidR="00F41159" w:rsidRDefault="00F41159" w:rsidP="00D11ABC">
            <w:pPr>
              <w:jc w:val="right"/>
              <w:rPr>
                <w:sz w:val="14"/>
                <w:szCs w:val="14"/>
              </w:rPr>
            </w:pPr>
            <w:r>
              <w:rPr>
                <w:sz w:val="14"/>
                <w:szCs w:val="14"/>
              </w:rPr>
              <w:t>77373,74</w:t>
            </w:r>
          </w:p>
          <w:p w:rsidR="00F41159" w:rsidRPr="0085692C" w:rsidRDefault="00F41159" w:rsidP="00D11ABC">
            <w:pPr>
              <w:jc w:val="right"/>
              <w:rPr>
                <w:sz w:val="14"/>
                <w:szCs w:val="14"/>
              </w:rPr>
            </w:pPr>
            <w:r>
              <w:rPr>
                <w:sz w:val="14"/>
                <w:szCs w:val="14"/>
              </w:rPr>
              <w:t>569,84</w:t>
            </w:r>
          </w:p>
        </w:tc>
      </w:tr>
      <w:tr w:rsidR="00F41159" w:rsidRPr="0085692C" w:rsidTr="00D11ABC">
        <w:trPr>
          <w:cantSplit/>
          <w:jc w:val="center"/>
        </w:trPr>
        <w:tc>
          <w:tcPr>
            <w:tcW w:w="3892" w:type="pct"/>
            <w:gridSpan w:val="8"/>
            <w:tcBorders>
              <w:top w:val="single" w:sz="4" w:space="0" w:color="auto"/>
              <w:bottom w:val="single" w:sz="4" w:space="0" w:color="auto"/>
              <w:right w:val="single" w:sz="4" w:space="0" w:color="auto"/>
            </w:tcBorders>
          </w:tcPr>
          <w:p w:rsidR="00F41159" w:rsidRPr="0085692C" w:rsidRDefault="00F41159" w:rsidP="00D11ABC">
            <w:pPr>
              <w:rPr>
                <w:sz w:val="14"/>
                <w:szCs w:val="14"/>
              </w:rPr>
            </w:pPr>
            <w:r>
              <w:rPr>
                <w:sz w:val="14"/>
                <w:szCs w:val="14"/>
              </w:rPr>
              <w:t>Итого прямые затраты по смете с учетом коэффициентов к итогам</w:t>
            </w:r>
          </w:p>
        </w:tc>
        <w:tc>
          <w:tcPr>
            <w:tcW w:w="348" w:type="pct"/>
            <w:tcBorders>
              <w:top w:val="single" w:sz="4" w:space="0" w:color="auto"/>
              <w:left w:val="single" w:sz="4" w:space="0" w:color="auto"/>
              <w:bottom w:val="single" w:sz="4" w:space="0" w:color="auto"/>
              <w:right w:val="single" w:sz="4" w:space="0" w:color="auto"/>
            </w:tcBorders>
          </w:tcPr>
          <w:p w:rsidR="00F41159" w:rsidRPr="0085692C" w:rsidRDefault="00F41159" w:rsidP="00D11ABC">
            <w:pPr>
              <w:jc w:val="right"/>
              <w:rPr>
                <w:sz w:val="14"/>
                <w:szCs w:val="14"/>
              </w:rPr>
            </w:pPr>
            <w:r>
              <w:rPr>
                <w:sz w:val="14"/>
                <w:szCs w:val="14"/>
              </w:rPr>
              <w:t>2254355,97</w:t>
            </w:r>
          </w:p>
        </w:tc>
        <w:tc>
          <w:tcPr>
            <w:tcW w:w="345" w:type="pct"/>
            <w:tcBorders>
              <w:top w:val="single" w:sz="4" w:space="0" w:color="auto"/>
              <w:left w:val="single" w:sz="4" w:space="0" w:color="auto"/>
              <w:bottom w:val="single" w:sz="4" w:space="0" w:color="auto"/>
              <w:right w:val="single" w:sz="4" w:space="0" w:color="auto"/>
            </w:tcBorders>
          </w:tcPr>
          <w:p w:rsidR="00F41159" w:rsidRPr="0085692C" w:rsidRDefault="00F41159" w:rsidP="00D11ABC">
            <w:pPr>
              <w:jc w:val="right"/>
              <w:rPr>
                <w:sz w:val="14"/>
                <w:szCs w:val="14"/>
              </w:rPr>
            </w:pPr>
            <w:r>
              <w:rPr>
                <w:sz w:val="14"/>
                <w:szCs w:val="14"/>
              </w:rPr>
              <w:t>303798,45</w:t>
            </w:r>
          </w:p>
        </w:tc>
        <w:tc>
          <w:tcPr>
            <w:tcW w:w="415" w:type="pct"/>
            <w:tcBorders>
              <w:top w:val="single" w:sz="4" w:space="0" w:color="auto"/>
              <w:left w:val="single" w:sz="4" w:space="0" w:color="auto"/>
              <w:bottom w:val="single" w:sz="4" w:space="0" w:color="auto"/>
              <w:right w:val="single" w:sz="4" w:space="0" w:color="auto"/>
            </w:tcBorders>
          </w:tcPr>
          <w:p w:rsidR="00F41159" w:rsidRDefault="00F41159" w:rsidP="00D11ABC">
            <w:pPr>
              <w:jc w:val="right"/>
              <w:rPr>
                <w:sz w:val="14"/>
                <w:szCs w:val="14"/>
              </w:rPr>
            </w:pPr>
            <w:r>
              <w:rPr>
                <w:sz w:val="14"/>
                <w:szCs w:val="14"/>
              </w:rPr>
              <w:t>490664,37</w:t>
            </w:r>
          </w:p>
          <w:p w:rsidR="00F41159" w:rsidRPr="0085692C" w:rsidRDefault="00F41159" w:rsidP="00D11ABC">
            <w:pPr>
              <w:jc w:val="right"/>
              <w:rPr>
                <w:sz w:val="14"/>
                <w:szCs w:val="14"/>
              </w:rPr>
            </w:pPr>
            <w:r>
              <w:rPr>
                <w:sz w:val="14"/>
                <w:szCs w:val="14"/>
              </w:rPr>
              <w:t>7197,08</w:t>
            </w:r>
          </w:p>
        </w:tc>
      </w:tr>
      <w:tr w:rsidR="00F41159" w:rsidRPr="0085692C" w:rsidTr="00D11ABC">
        <w:trPr>
          <w:cantSplit/>
          <w:jc w:val="center"/>
        </w:trPr>
        <w:tc>
          <w:tcPr>
            <w:tcW w:w="3892" w:type="pct"/>
            <w:gridSpan w:val="8"/>
            <w:tcBorders>
              <w:top w:val="single" w:sz="4" w:space="0" w:color="auto"/>
              <w:bottom w:val="single" w:sz="4" w:space="0" w:color="auto"/>
              <w:right w:val="single" w:sz="4" w:space="0" w:color="auto"/>
            </w:tcBorders>
          </w:tcPr>
          <w:p w:rsidR="00F41159" w:rsidRPr="0085692C" w:rsidRDefault="00F41159" w:rsidP="00D11ABC">
            <w:pPr>
              <w:rPr>
                <w:sz w:val="14"/>
                <w:szCs w:val="14"/>
              </w:rPr>
            </w:pPr>
            <w:r>
              <w:rPr>
                <w:sz w:val="14"/>
                <w:szCs w:val="14"/>
              </w:rPr>
              <w:t xml:space="preserve">  В том числе, </w:t>
            </w:r>
            <w:proofErr w:type="spellStart"/>
            <w:r>
              <w:rPr>
                <w:sz w:val="14"/>
                <w:szCs w:val="14"/>
              </w:rPr>
              <w:t>справочно</w:t>
            </w:r>
            <w:proofErr w:type="spellEnd"/>
            <w:r>
              <w:rPr>
                <w:sz w:val="14"/>
                <w:szCs w:val="14"/>
              </w:rPr>
              <w:t>:</w:t>
            </w:r>
          </w:p>
        </w:tc>
        <w:tc>
          <w:tcPr>
            <w:tcW w:w="348" w:type="pct"/>
            <w:tcBorders>
              <w:top w:val="single" w:sz="4" w:space="0" w:color="auto"/>
              <w:left w:val="single" w:sz="4" w:space="0" w:color="auto"/>
              <w:bottom w:val="single" w:sz="4" w:space="0" w:color="auto"/>
              <w:right w:val="single" w:sz="4" w:space="0" w:color="auto"/>
            </w:tcBorders>
          </w:tcPr>
          <w:p w:rsidR="00F41159" w:rsidRPr="0085692C" w:rsidRDefault="00F41159" w:rsidP="00D11ABC">
            <w:pPr>
              <w:jc w:val="right"/>
              <w:rPr>
                <w:sz w:val="14"/>
                <w:szCs w:val="14"/>
              </w:rPr>
            </w:pPr>
          </w:p>
        </w:tc>
        <w:tc>
          <w:tcPr>
            <w:tcW w:w="345" w:type="pct"/>
            <w:tcBorders>
              <w:top w:val="single" w:sz="4" w:space="0" w:color="auto"/>
              <w:left w:val="single" w:sz="4" w:space="0" w:color="auto"/>
              <w:bottom w:val="single" w:sz="4" w:space="0" w:color="auto"/>
              <w:right w:val="single" w:sz="4" w:space="0" w:color="auto"/>
            </w:tcBorders>
          </w:tcPr>
          <w:p w:rsidR="00F41159" w:rsidRPr="0085692C" w:rsidRDefault="00F41159" w:rsidP="00D11ABC">
            <w:pPr>
              <w:jc w:val="right"/>
              <w:rPr>
                <w:sz w:val="14"/>
                <w:szCs w:val="14"/>
              </w:rPr>
            </w:pPr>
          </w:p>
        </w:tc>
        <w:tc>
          <w:tcPr>
            <w:tcW w:w="415" w:type="pct"/>
            <w:tcBorders>
              <w:top w:val="single" w:sz="4" w:space="0" w:color="auto"/>
              <w:left w:val="single" w:sz="4" w:space="0" w:color="auto"/>
              <w:bottom w:val="single" w:sz="4" w:space="0" w:color="auto"/>
              <w:right w:val="single" w:sz="4" w:space="0" w:color="auto"/>
            </w:tcBorders>
          </w:tcPr>
          <w:p w:rsidR="00F41159" w:rsidRDefault="00F41159" w:rsidP="00D11ABC">
            <w:pPr>
              <w:jc w:val="right"/>
              <w:rPr>
                <w:sz w:val="14"/>
                <w:szCs w:val="14"/>
              </w:rPr>
            </w:pPr>
          </w:p>
          <w:p w:rsidR="00F41159" w:rsidRPr="0085692C" w:rsidRDefault="00F41159" w:rsidP="00D11ABC">
            <w:pPr>
              <w:jc w:val="right"/>
              <w:rPr>
                <w:sz w:val="14"/>
                <w:szCs w:val="14"/>
              </w:rPr>
            </w:pPr>
          </w:p>
        </w:tc>
      </w:tr>
      <w:tr w:rsidR="00F41159" w:rsidRPr="0085692C" w:rsidTr="00D11ABC">
        <w:trPr>
          <w:cantSplit/>
          <w:jc w:val="center"/>
        </w:trPr>
        <w:tc>
          <w:tcPr>
            <w:tcW w:w="3892" w:type="pct"/>
            <w:gridSpan w:val="8"/>
            <w:tcBorders>
              <w:top w:val="single" w:sz="4" w:space="0" w:color="auto"/>
              <w:bottom w:val="single" w:sz="4" w:space="0" w:color="auto"/>
              <w:right w:val="single" w:sz="4" w:space="0" w:color="auto"/>
            </w:tcBorders>
          </w:tcPr>
          <w:p w:rsidR="00F41159" w:rsidRPr="0085692C" w:rsidRDefault="00F41159" w:rsidP="00D11ABC">
            <w:pPr>
              <w:rPr>
                <w:sz w:val="14"/>
                <w:szCs w:val="14"/>
              </w:rPr>
            </w:pPr>
            <w:r>
              <w:rPr>
                <w:sz w:val="14"/>
                <w:szCs w:val="14"/>
              </w:rPr>
              <w:t xml:space="preserve">   </w:t>
            </w:r>
            <w:proofErr w:type="spellStart"/>
            <w:r>
              <w:rPr>
                <w:sz w:val="14"/>
                <w:szCs w:val="14"/>
              </w:rPr>
              <w:t>РЦЦС_индекс</w:t>
            </w:r>
            <w:proofErr w:type="spellEnd"/>
            <w:r>
              <w:rPr>
                <w:sz w:val="14"/>
                <w:szCs w:val="14"/>
              </w:rPr>
              <w:t xml:space="preserve"> инфляции на 2 квартал 2012г</w:t>
            </w:r>
            <w:proofErr w:type="gramStart"/>
            <w:r>
              <w:rPr>
                <w:sz w:val="14"/>
                <w:szCs w:val="14"/>
              </w:rPr>
              <w:t>.о</w:t>
            </w:r>
            <w:proofErr w:type="gramEnd"/>
            <w:r>
              <w:rPr>
                <w:sz w:val="14"/>
                <w:szCs w:val="14"/>
              </w:rPr>
              <w:t>бщеотраслевой ОЗП=12,63; ЭМ=5,23; ЗПМ=12,63; МАТ=4,3  (Поз. 1, 5-6)</w:t>
            </w:r>
          </w:p>
        </w:tc>
        <w:tc>
          <w:tcPr>
            <w:tcW w:w="348" w:type="pct"/>
            <w:tcBorders>
              <w:top w:val="single" w:sz="4" w:space="0" w:color="auto"/>
              <w:left w:val="single" w:sz="4" w:space="0" w:color="auto"/>
              <w:bottom w:val="single" w:sz="4" w:space="0" w:color="auto"/>
              <w:right w:val="single" w:sz="4" w:space="0" w:color="auto"/>
            </w:tcBorders>
          </w:tcPr>
          <w:p w:rsidR="00F41159" w:rsidRPr="0085692C" w:rsidRDefault="00F41159" w:rsidP="00D11ABC">
            <w:pPr>
              <w:jc w:val="right"/>
              <w:rPr>
                <w:sz w:val="14"/>
                <w:szCs w:val="14"/>
              </w:rPr>
            </w:pPr>
            <w:r>
              <w:rPr>
                <w:sz w:val="14"/>
                <w:szCs w:val="14"/>
              </w:rPr>
              <w:t>139205,59</w:t>
            </w:r>
          </w:p>
        </w:tc>
        <w:tc>
          <w:tcPr>
            <w:tcW w:w="345" w:type="pct"/>
            <w:tcBorders>
              <w:top w:val="single" w:sz="4" w:space="0" w:color="auto"/>
              <w:left w:val="single" w:sz="4" w:space="0" w:color="auto"/>
              <w:bottom w:val="single" w:sz="4" w:space="0" w:color="auto"/>
              <w:right w:val="single" w:sz="4" w:space="0" w:color="auto"/>
            </w:tcBorders>
          </w:tcPr>
          <w:p w:rsidR="00F41159" w:rsidRPr="0085692C" w:rsidRDefault="00F41159" w:rsidP="00D11ABC">
            <w:pPr>
              <w:jc w:val="right"/>
              <w:rPr>
                <w:sz w:val="14"/>
                <w:szCs w:val="14"/>
              </w:rPr>
            </w:pPr>
            <w:r>
              <w:rPr>
                <w:sz w:val="14"/>
                <w:szCs w:val="14"/>
              </w:rPr>
              <w:t>128244,01</w:t>
            </w:r>
          </w:p>
        </w:tc>
        <w:tc>
          <w:tcPr>
            <w:tcW w:w="415" w:type="pct"/>
            <w:tcBorders>
              <w:top w:val="single" w:sz="4" w:space="0" w:color="auto"/>
              <w:left w:val="single" w:sz="4" w:space="0" w:color="auto"/>
              <w:bottom w:val="single" w:sz="4" w:space="0" w:color="auto"/>
              <w:right w:val="single" w:sz="4" w:space="0" w:color="auto"/>
            </w:tcBorders>
          </w:tcPr>
          <w:p w:rsidR="00F41159" w:rsidRDefault="00F41159" w:rsidP="00D11ABC">
            <w:pPr>
              <w:jc w:val="right"/>
              <w:rPr>
                <w:sz w:val="14"/>
                <w:szCs w:val="14"/>
              </w:rPr>
            </w:pPr>
            <w:r>
              <w:rPr>
                <w:sz w:val="14"/>
                <w:szCs w:val="14"/>
              </w:rPr>
              <w:t>10961,58</w:t>
            </w:r>
          </w:p>
          <w:p w:rsidR="00F41159" w:rsidRPr="0085692C" w:rsidRDefault="00F41159" w:rsidP="00D11ABC">
            <w:pPr>
              <w:jc w:val="right"/>
              <w:rPr>
                <w:sz w:val="14"/>
                <w:szCs w:val="14"/>
              </w:rPr>
            </w:pPr>
            <w:r>
              <w:rPr>
                <w:sz w:val="14"/>
                <w:szCs w:val="14"/>
              </w:rPr>
              <w:t>6627,24</w:t>
            </w:r>
          </w:p>
        </w:tc>
      </w:tr>
      <w:tr w:rsidR="00F41159" w:rsidRPr="0085692C" w:rsidTr="00D11ABC">
        <w:trPr>
          <w:cantSplit/>
          <w:jc w:val="center"/>
        </w:trPr>
        <w:tc>
          <w:tcPr>
            <w:tcW w:w="3892" w:type="pct"/>
            <w:gridSpan w:val="8"/>
            <w:tcBorders>
              <w:top w:val="single" w:sz="4" w:space="0" w:color="auto"/>
              <w:bottom w:val="single" w:sz="4" w:space="0" w:color="auto"/>
              <w:right w:val="single" w:sz="4" w:space="0" w:color="auto"/>
            </w:tcBorders>
          </w:tcPr>
          <w:p w:rsidR="00F41159" w:rsidRPr="0085692C" w:rsidRDefault="00F41159" w:rsidP="00D11ABC">
            <w:pPr>
              <w:rPr>
                <w:sz w:val="14"/>
                <w:szCs w:val="14"/>
              </w:rPr>
            </w:pPr>
            <w:r>
              <w:rPr>
                <w:sz w:val="14"/>
                <w:szCs w:val="14"/>
              </w:rPr>
              <w:t xml:space="preserve">   Перевозка мусора ПЗ=6,38 (ОЗП=6,38; ЭМ=6,38; ЗПМ=6,38; МАТ=6,38)  (Поз. 2-4)</w:t>
            </w:r>
          </w:p>
        </w:tc>
        <w:tc>
          <w:tcPr>
            <w:tcW w:w="348" w:type="pct"/>
            <w:tcBorders>
              <w:top w:val="single" w:sz="4" w:space="0" w:color="auto"/>
              <w:left w:val="single" w:sz="4" w:space="0" w:color="auto"/>
              <w:bottom w:val="single" w:sz="4" w:space="0" w:color="auto"/>
              <w:right w:val="single" w:sz="4" w:space="0" w:color="auto"/>
            </w:tcBorders>
          </w:tcPr>
          <w:p w:rsidR="00F41159" w:rsidRPr="0085692C" w:rsidRDefault="00F41159" w:rsidP="00D11ABC">
            <w:pPr>
              <w:jc w:val="right"/>
              <w:rPr>
                <w:sz w:val="14"/>
                <w:szCs w:val="14"/>
              </w:rPr>
            </w:pPr>
            <w:r>
              <w:rPr>
                <w:sz w:val="14"/>
                <w:szCs w:val="14"/>
              </w:rPr>
              <w:t>541068,49</w:t>
            </w:r>
          </w:p>
        </w:tc>
        <w:tc>
          <w:tcPr>
            <w:tcW w:w="345" w:type="pct"/>
            <w:tcBorders>
              <w:top w:val="single" w:sz="4" w:space="0" w:color="auto"/>
              <w:left w:val="single" w:sz="4" w:space="0" w:color="auto"/>
              <w:bottom w:val="single" w:sz="4" w:space="0" w:color="auto"/>
              <w:right w:val="single" w:sz="4" w:space="0" w:color="auto"/>
            </w:tcBorders>
          </w:tcPr>
          <w:p w:rsidR="00F41159" w:rsidRPr="0085692C" w:rsidRDefault="00F41159" w:rsidP="00D11ABC">
            <w:pPr>
              <w:jc w:val="right"/>
              <w:rPr>
                <w:sz w:val="14"/>
                <w:szCs w:val="14"/>
              </w:rPr>
            </w:pPr>
            <w:r>
              <w:rPr>
                <w:sz w:val="14"/>
                <w:szCs w:val="14"/>
              </w:rPr>
              <w:t>138739,44</w:t>
            </w:r>
          </w:p>
        </w:tc>
        <w:tc>
          <w:tcPr>
            <w:tcW w:w="415" w:type="pct"/>
            <w:tcBorders>
              <w:top w:val="single" w:sz="4" w:space="0" w:color="auto"/>
              <w:left w:val="single" w:sz="4" w:space="0" w:color="auto"/>
              <w:bottom w:val="single" w:sz="4" w:space="0" w:color="auto"/>
              <w:right w:val="single" w:sz="4" w:space="0" w:color="auto"/>
            </w:tcBorders>
          </w:tcPr>
          <w:p w:rsidR="00F41159" w:rsidRDefault="00F41159" w:rsidP="00D11ABC">
            <w:pPr>
              <w:jc w:val="right"/>
              <w:rPr>
                <w:sz w:val="14"/>
                <w:szCs w:val="14"/>
              </w:rPr>
            </w:pPr>
            <w:r>
              <w:rPr>
                <w:sz w:val="14"/>
                <w:szCs w:val="14"/>
              </w:rPr>
              <w:t>402329,04</w:t>
            </w:r>
          </w:p>
          <w:p w:rsidR="00F41159" w:rsidRPr="0085692C" w:rsidRDefault="00F41159" w:rsidP="00D11ABC">
            <w:pPr>
              <w:jc w:val="right"/>
              <w:rPr>
                <w:sz w:val="14"/>
                <w:szCs w:val="14"/>
              </w:rPr>
            </w:pPr>
          </w:p>
        </w:tc>
      </w:tr>
      <w:tr w:rsidR="00F41159" w:rsidRPr="0085692C" w:rsidTr="00D11ABC">
        <w:trPr>
          <w:cantSplit/>
          <w:jc w:val="center"/>
        </w:trPr>
        <w:tc>
          <w:tcPr>
            <w:tcW w:w="3892" w:type="pct"/>
            <w:gridSpan w:val="8"/>
            <w:tcBorders>
              <w:top w:val="single" w:sz="4" w:space="0" w:color="auto"/>
              <w:bottom w:val="single" w:sz="4" w:space="0" w:color="auto"/>
              <w:right w:val="single" w:sz="4" w:space="0" w:color="auto"/>
            </w:tcBorders>
          </w:tcPr>
          <w:p w:rsidR="00F41159" w:rsidRPr="0085692C" w:rsidRDefault="00F41159" w:rsidP="00D11ABC">
            <w:pPr>
              <w:rPr>
                <w:sz w:val="14"/>
                <w:szCs w:val="14"/>
              </w:rPr>
            </w:pPr>
            <w:r>
              <w:rPr>
                <w:sz w:val="14"/>
                <w:szCs w:val="14"/>
              </w:rPr>
              <w:t>Накладные расходы</w:t>
            </w:r>
          </w:p>
        </w:tc>
        <w:tc>
          <w:tcPr>
            <w:tcW w:w="348" w:type="pct"/>
            <w:tcBorders>
              <w:top w:val="single" w:sz="4" w:space="0" w:color="auto"/>
              <w:left w:val="single" w:sz="4" w:space="0" w:color="auto"/>
              <w:bottom w:val="single" w:sz="4" w:space="0" w:color="auto"/>
              <w:right w:val="single" w:sz="4" w:space="0" w:color="auto"/>
            </w:tcBorders>
          </w:tcPr>
          <w:p w:rsidR="00F41159" w:rsidRPr="0085692C" w:rsidRDefault="00F41159" w:rsidP="00D11ABC">
            <w:pPr>
              <w:jc w:val="right"/>
              <w:rPr>
                <w:sz w:val="14"/>
                <w:szCs w:val="14"/>
              </w:rPr>
            </w:pPr>
            <w:r>
              <w:rPr>
                <w:sz w:val="14"/>
                <w:szCs w:val="14"/>
              </w:rPr>
              <w:t>143538,73</w:t>
            </w:r>
          </w:p>
        </w:tc>
        <w:tc>
          <w:tcPr>
            <w:tcW w:w="345" w:type="pct"/>
            <w:tcBorders>
              <w:top w:val="single" w:sz="4" w:space="0" w:color="auto"/>
              <w:left w:val="single" w:sz="4" w:space="0" w:color="auto"/>
              <w:bottom w:val="single" w:sz="4" w:space="0" w:color="auto"/>
              <w:right w:val="single" w:sz="4" w:space="0" w:color="auto"/>
            </w:tcBorders>
          </w:tcPr>
          <w:p w:rsidR="00F41159" w:rsidRPr="0085692C" w:rsidRDefault="00F41159" w:rsidP="00D11ABC">
            <w:pPr>
              <w:jc w:val="right"/>
              <w:rPr>
                <w:sz w:val="14"/>
                <w:szCs w:val="14"/>
              </w:rPr>
            </w:pPr>
          </w:p>
        </w:tc>
        <w:tc>
          <w:tcPr>
            <w:tcW w:w="415" w:type="pct"/>
            <w:tcBorders>
              <w:top w:val="single" w:sz="4" w:space="0" w:color="auto"/>
              <w:left w:val="single" w:sz="4" w:space="0" w:color="auto"/>
              <w:bottom w:val="single" w:sz="4" w:space="0" w:color="auto"/>
              <w:right w:val="single" w:sz="4" w:space="0" w:color="auto"/>
            </w:tcBorders>
          </w:tcPr>
          <w:p w:rsidR="00F41159" w:rsidRDefault="00F41159" w:rsidP="00D11ABC">
            <w:pPr>
              <w:jc w:val="right"/>
              <w:rPr>
                <w:sz w:val="14"/>
                <w:szCs w:val="14"/>
              </w:rPr>
            </w:pPr>
          </w:p>
          <w:p w:rsidR="00F41159" w:rsidRPr="0085692C" w:rsidRDefault="00F41159" w:rsidP="00D11ABC">
            <w:pPr>
              <w:jc w:val="right"/>
              <w:rPr>
                <w:sz w:val="14"/>
                <w:szCs w:val="14"/>
              </w:rPr>
            </w:pPr>
          </w:p>
        </w:tc>
      </w:tr>
      <w:tr w:rsidR="00F41159" w:rsidRPr="0085692C" w:rsidTr="00D11ABC">
        <w:trPr>
          <w:cantSplit/>
          <w:jc w:val="center"/>
        </w:trPr>
        <w:tc>
          <w:tcPr>
            <w:tcW w:w="3892" w:type="pct"/>
            <w:gridSpan w:val="8"/>
            <w:tcBorders>
              <w:top w:val="single" w:sz="4" w:space="0" w:color="auto"/>
              <w:bottom w:val="single" w:sz="4" w:space="0" w:color="auto"/>
              <w:right w:val="single" w:sz="4" w:space="0" w:color="auto"/>
            </w:tcBorders>
          </w:tcPr>
          <w:p w:rsidR="00F41159" w:rsidRPr="0085692C" w:rsidRDefault="00F41159" w:rsidP="00D11ABC">
            <w:pPr>
              <w:rPr>
                <w:sz w:val="14"/>
                <w:szCs w:val="14"/>
              </w:rPr>
            </w:pPr>
            <w:r>
              <w:rPr>
                <w:sz w:val="14"/>
                <w:szCs w:val="14"/>
              </w:rPr>
              <w:t xml:space="preserve">  В том числе, </w:t>
            </w:r>
            <w:proofErr w:type="spellStart"/>
            <w:r>
              <w:rPr>
                <w:sz w:val="14"/>
                <w:szCs w:val="14"/>
              </w:rPr>
              <w:t>справочно</w:t>
            </w:r>
            <w:proofErr w:type="spellEnd"/>
            <w:r>
              <w:rPr>
                <w:sz w:val="14"/>
                <w:szCs w:val="14"/>
              </w:rPr>
              <w:t>:</w:t>
            </w:r>
          </w:p>
        </w:tc>
        <w:tc>
          <w:tcPr>
            <w:tcW w:w="348" w:type="pct"/>
            <w:tcBorders>
              <w:top w:val="single" w:sz="4" w:space="0" w:color="auto"/>
              <w:left w:val="single" w:sz="4" w:space="0" w:color="auto"/>
              <w:bottom w:val="single" w:sz="4" w:space="0" w:color="auto"/>
              <w:right w:val="single" w:sz="4" w:space="0" w:color="auto"/>
            </w:tcBorders>
          </w:tcPr>
          <w:p w:rsidR="00F41159" w:rsidRPr="0085692C" w:rsidRDefault="00F41159" w:rsidP="00D11ABC">
            <w:pPr>
              <w:jc w:val="right"/>
              <w:rPr>
                <w:sz w:val="14"/>
                <w:szCs w:val="14"/>
              </w:rPr>
            </w:pPr>
          </w:p>
        </w:tc>
        <w:tc>
          <w:tcPr>
            <w:tcW w:w="345" w:type="pct"/>
            <w:tcBorders>
              <w:top w:val="single" w:sz="4" w:space="0" w:color="auto"/>
              <w:left w:val="single" w:sz="4" w:space="0" w:color="auto"/>
              <w:bottom w:val="single" w:sz="4" w:space="0" w:color="auto"/>
              <w:right w:val="single" w:sz="4" w:space="0" w:color="auto"/>
            </w:tcBorders>
          </w:tcPr>
          <w:p w:rsidR="00F41159" w:rsidRPr="0085692C" w:rsidRDefault="00F41159" w:rsidP="00D11ABC">
            <w:pPr>
              <w:jc w:val="right"/>
              <w:rPr>
                <w:sz w:val="14"/>
                <w:szCs w:val="14"/>
              </w:rPr>
            </w:pPr>
          </w:p>
        </w:tc>
        <w:tc>
          <w:tcPr>
            <w:tcW w:w="415" w:type="pct"/>
            <w:tcBorders>
              <w:top w:val="single" w:sz="4" w:space="0" w:color="auto"/>
              <w:left w:val="single" w:sz="4" w:space="0" w:color="auto"/>
              <w:bottom w:val="single" w:sz="4" w:space="0" w:color="auto"/>
              <w:right w:val="single" w:sz="4" w:space="0" w:color="auto"/>
            </w:tcBorders>
          </w:tcPr>
          <w:p w:rsidR="00F41159" w:rsidRDefault="00F41159" w:rsidP="00D11ABC">
            <w:pPr>
              <w:jc w:val="right"/>
              <w:rPr>
                <w:sz w:val="14"/>
                <w:szCs w:val="14"/>
              </w:rPr>
            </w:pPr>
          </w:p>
          <w:p w:rsidR="00F41159" w:rsidRPr="0085692C" w:rsidRDefault="00F41159" w:rsidP="00D11ABC">
            <w:pPr>
              <w:jc w:val="right"/>
              <w:rPr>
                <w:sz w:val="14"/>
                <w:szCs w:val="14"/>
              </w:rPr>
            </w:pPr>
          </w:p>
        </w:tc>
      </w:tr>
      <w:tr w:rsidR="00F41159" w:rsidRPr="0085692C" w:rsidTr="00D11ABC">
        <w:trPr>
          <w:cantSplit/>
          <w:jc w:val="center"/>
        </w:trPr>
        <w:tc>
          <w:tcPr>
            <w:tcW w:w="3892" w:type="pct"/>
            <w:gridSpan w:val="8"/>
            <w:tcBorders>
              <w:top w:val="single" w:sz="4" w:space="0" w:color="auto"/>
              <w:bottom w:val="single" w:sz="4" w:space="0" w:color="auto"/>
              <w:right w:val="single" w:sz="4" w:space="0" w:color="auto"/>
            </w:tcBorders>
          </w:tcPr>
          <w:p w:rsidR="00F41159" w:rsidRPr="0085692C" w:rsidRDefault="00F41159" w:rsidP="00D11ABC">
            <w:pPr>
              <w:rPr>
                <w:sz w:val="14"/>
                <w:szCs w:val="14"/>
              </w:rPr>
            </w:pPr>
            <w:r>
              <w:rPr>
                <w:sz w:val="14"/>
                <w:szCs w:val="14"/>
              </w:rPr>
              <w:t xml:space="preserve">  98% =  115%*0,85 ФОТ (от 146468,09)  (Поз. 1, 5-6)</w:t>
            </w:r>
          </w:p>
        </w:tc>
        <w:tc>
          <w:tcPr>
            <w:tcW w:w="348" w:type="pct"/>
            <w:tcBorders>
              <w:top w:val="single" w:sz="4" w:space="0" w:color="auto"/>
              <w:left w:val="single" w:sz="4" w:space="0" w:color="auto"/>
              <w:bottom w:val="single" w:sz="4" w:space="0" w:color="auto"/>
              <w:right w:val="single" w:sz="4" w:space="0" w:color="auto"/>
            </w:tcBorders>
          </w:tcPr>
          <w:p w:rsidR="00F41159" w:rsidRPr="0085692C" w:rsidRDefault="00F41159" w:rsidP="00D11ABC">
            <w:pPr>
              <w:jc w:val="right"/>
              <w:rPr>
                <w:sz w:val="14"/>
                <w:szCs w:val="14"/>
              </w:rPr>
            </w:pPr>
            <w:r>
              <w:rPr>
                <w:sz w:val="14"/>
                <w:szCs w:val="14"/>
              </w:rPr>
              <w:t>143538,73</w:t>
            </w:r>
          </w:p>
        </w:tc>
        <w:tc>
          <w:tcPr>
            <w:tcW w:w="345" w:type="pct"/>
            <w:tcBorders>
              <w:top w:val="single" w:sz="4" w:space="0" w:color="auto"/>
              <w:left w:val="single" w:sz="4" w:space="0" w:color="auto"/>
              <w:bottom w:val="single" w:sz="4" w:space="0" w:color="auto"/>
              <w:right w:val="single" w:sz="4" w:space="0" w:color="auto"/>
            </w:tcBorders>
          </w:tcPr>
          <w:p w:rsidR="00F41159" w:rsidRPr="0085692C" w:rsidRDefault="00F41159" w:rsidP="00D11ABC">
            <w:pPr>
              <w:jc w:val="right"/>
              <w:rPr>
                <w:sz w:val="14"/>
                <w:szCs w:val="14"/>
              </w:rPr>
            </w:pPr>
          </w:p>
        </w:tc>
        <w:tc>
          <w:tcPr>
            <w:tcW w:w="415" w:type="pct"/>
            <w:tcBorders>
              <w:top w:val="single" w:sz="4" w:space="0" w:color="auto"/>
              <w:left w:val="single" w:sz="4" w:space="0" w:color="auto"/>
              <w:bottom w:val="single" w:sz="4" w:space="0" w:color="auto"/>
              <w:right w:val="single" w:sz="4" w:space="0" w:color="auto"/>
            </w:tcBorders>
          </w:tcPr>
          <w:p w:rsidR="00F41159" w:rsidRDefault="00F41159" w:rsidP="00D11ABC">
            <w:pPr>
              <w:jc w:val="right"/>
              <w:rPr>
                <w:sz w:val="14"/>
                <w:szCs w:val="14"/>
              </w:rPr>
            </w:pPr>
          </w:p>
          <w:p w:rsidR="00F41159" w:rsidRPr="0085692C" w:rsidRDefault="00F41159" w:rsidP="00D11ABC">
            <w:pPr>
              <w:jc w:val="right"/>
              <w:rPr>
                <w:sz w:val="14"/>
                <w:szCs w:val="14"/>
              </w:rPr>
            </w:pPr>
          </w:p>
        </w:tc>
      </w:tr>
      <w:tr w:rsidR="00F41159" w:rsidRPr="0085692C" w:rsidTr="00D11ABC">
        <w:trPr>
          <w:cantSplit/>
          <w:jc w:val="center"/>
        </w:trPr>
        <w:tc>
          <w:tcPr>
            <w:tcW w:w="3892" w:type="pct"/>
            <w:gridSpan w:val="8"/>
            <w:tcBorders>
              <w:top w:val="single" w:sz="4" w:space="0" w:color="auto"/>
              <w:bottom w:val="single" w:sz="4" w:space="0" w:color="auto"/>
              <w:right w:val="single" w:sz="4" w:space="0" w:color="auto"/>
            </w:tcBorders>
          </w:tcPr>
          <w:p w:rsidR="00F41159" w:rsidRPr="0085692C" w:rsidRDefault="00F41159" w:rsidP="00D11ABC">
            <w:pPr>
              <w:rPr>
                <w:sz w:val="14"/>
                <w:szCs w:val="14"/>
              </w:rPr>
            </w:pPr>
            <w:r>
              <w:rPr>
                <w:sz w:val="14"/>
                <w:szCs w:val="14"/>
              </w:rPr>
              <w:t>Сметная прибыль</w:t>
            </w:r>
          </w:p>
        </w:tc>
        <w:tc>
          <w:tcPr>
            <w:tcW w:w="348" w:type="pct"/>
            <w:tcBorders>
              <w:top w:val="single" w:sz="4" w:space="0" w:color="auto"/>
              <w:left w:val="single" w:sz="4" w:space="0" w:color="auto"/>
              <w:bottom w:val="single" w:sz="4" w:space="0" w:color="auto"/>
              <w:right w:val="single" w:sz="4" w:space="0" w:color="auto"/>
            </w:tcBorders>
          </w:tcPr>
          <w:p w:rsidR="00F41159" w:rsidRPr="0085692C" w:rsidRDefault="00F41159" w:rsidP="00D11ABC">
            <w:pPr>
              <w:jc w:val="right"/>
              <w:rPr>
                <w:sz w:val="14"/>
                <w:szCs w:val="14"/>
              </w:rPr>
            </w:pPr>
            <w:r>
              <w:rPr>
                <w:sz w:val="14"/>
                <w:szCs w:val="14"/>
              </w:rPr>
              <w:t>105457,02</w:t>
            </w:r>
          </w:p>
        </w:tc>
        <w:tc>
          <w:tcPr>
            <w:tcW w:w="345" w:type="pct"/>
            <w:tcBorders>
              <w:top w:val="single" w:sz="4" w:space="0" w:color="auto"/>
              <w:left w:val="single" w:sz="4" w:space="0" w:color="auto"/>
              <w:bottom w:val="single" w:sz="4" w:space="0" w:color="auto"/>
              <w:right w:val="single" w:sz="4" w:space="0" w:color="auto"/>
            </w:tcBorders>
          </w:tcPr>
          <w:p w:rsidR="00F41159" w:rsidRPr="0085692C" w:rsidRDefault="00F41159" w:rsidP="00D11ABC">
            <w:pPr>
              <w:jc w:val="right"/>
              <w:rPr>
                <w:sz w:val="14"/>
                <w:szCs w:val="14"/>
              </w:rPr>
            </w:pPr>
          </w:p>
        </w:tc>
        <w:tc>
          <w:tcPr>
            <w:tcW w:w="415" w:type="pct"/>
            <w:tcBorders>
              <w:top w:val="single" w:sz="4" w:space="0" w:color="auto"/>
              <w:left w:val="single" w:sz="4" w:space="0" w:color="auto"/>
              <w:bottom w:val="single" w:sz="4" w:space="0" w:color="auto"/>
              <w:right w:val="single" w:sz="4" w:space="0" w:color="auto"/>
            </w:tcBorders>
          </w:tcPr>
          <w:p w:rsidR="00F41159" w:rsidRDefault="00F41159" w:rsidP="00D11ABC">
            <w:pPr>
              <w:jc w:val="right"/>
              <w:rPr>
                <w:sz w:val="14"/>
                <w:szCs w:val="14"/>
              </w:rPr>
            </w:pPr>
          </w:p>
          <w:p w:rsidR="00F41159" w:rsidRPr="0085692C" w:rsidRDefault="00F41159" w:rsidP="00D11ABC">
            <w:pPr>
              <w:jc w:val="right"/>
              <w:rPr>
                <w:sz w:val="14"/>
                <w:szCs w:val="14"/>
              </w:rPr>
            </w:pPr>
          </w:p>
        </w:tc>
      </w:tr>
      <w:tr w:rsidR="00F41159" w:rsidRPr="0085692C" w:rsidTr="00D11ABC">
        <w:trPr>
          <w:cantSplit/>
          <w:jc w:val="center"/>
        </w:trPr>
        <w:tc>
          <w:tcPr>
            <w:tcW w:w="3892" w:type="pct"/>
            <w:gridSpan w:val="8"/>
            <w:tcBorders>
              <w:top w:val="single" w:sz="4" w:space="0" w:color="auto"/>
              <w:bottom w:val="single" w:sz="4" w:space="0" w:color="auto"/>
              <w:right w:val="single" w:sz="4" w:space="0" w:color="auto"/>
            </w:tcBorders>
          </w:tcPr>
          <w:p w:rsidR="00F41159" w:rsidRPr="0085692C" w:rsidRDefault="00F41159" w:rsidP="00D11ABC">
            <w:pPr>
              <w:rPr>
                <w:sz w:val="14"/>
                <w:szCs w:val="14"/>
              </w:rPr>
            </w:pPr>
            <w:r>
              <w:rPr>
                <w:sz w:val="14"/>
                <w:szCs w:val="14"/>
              </w:rPr>
              <w:t xml:space="preserve">  В том числе, </w:t>
            </w:r>
            <w:proofErr w:type="spellStart"/>
            <w:r>
              <w:rPr>
                <w:sz w:val="14"/>
                <w:szCs w:val="14"/>
              </w:rPr>
              <w:t>справочно</w:t>
            </w:r>
            <w:proofErr w:type="spellEnd"/>
            <w:r>
              <w:rPr>
                <w:sz w:val="14"/>
                <w:szCs w:val="14"/>
              </w:rPr>
              <w:t>:</w:t>
            </w:r>
          </w:p>
        </w:tc>
        <w:tc>
          <w:tcPr>
            <w:tcW w:w="348" w:type="pct"/>
            <w:tcBorders>
              <w:top w:val="single" w:sz="4" w:space="0" w:color="auto"/>
              <w:left w:val="single" w:sz="4" w:space="0" w:color="auto"/>
              <w:bottom w:val="single" w:sz="4" w:space="0" w:color="auto"/>
              <w:right w:val="single" w:sz="4" w:space="0" w:color="auto"/>
            </w:tcBorders>
          </w:tcPr>
          <w:p w:rsidR="00F41159" w:rsidRPr="0085692C" w:rsidRDefault="00F41159" w:rsidP="00D11ABC">
            <w:pPr>
              <w:jc w:val="right"/>
              <w:rPr>
                <w:sz w:val="14"/>
                <w:szCs w:val="14"/>
              </w:rPr>
            </w:pPr>
          </w:p>
        </w:tc>
        <w:tc>
          <w:tcPr>
            <w:tcW w:w="345" w:type="pct"/>
            <w:tcBorders>
              <w:top w:val="single" w:sz="4" w:space="0" w:color="auto"/>
              <w:left w:val="single" w:sz="4" w:space="0" w:color="auto"/>
              <w:bottom w:val="single" w:sz="4" w:space="0" w:color="auto"/>
              <w:right w:val="single" w:sz="4" w:space="0" w:color="auto"/>
            </w:tcBorders>
          </w:tcPr>
          <w:p w:rsidR="00F41159" w:rsidRPr="0085692C" w:rsidRDefault="00F41159" w:rsidP="00D11ABC">
            <w:pPr>
              <w:jc w:val="right"/>
              <w:rPr>
                <w:sz w:val="14"/>
                <w:szCs w:val="14"/>
              </w:rPr>
            </w:pPr>
          </w:p>
        </w:tc>
        <w:tc>
          <w:tcPr>
            <w:tcW w:w="415" w:type="pct"/>
            <w:tcBorders>
              <w:top w:val="single" w:sz="4" w:space="0" w:color="auto"/>
              <w:left w:val="single" w:sz="4" w:space="0" w:color="auto"/>
              <w:bottom w:val="single" w:sz="4" w:space="0" w:color="auto"/>
              <w:right w:val="single" w:sz="4" w:space="0" w:color="auto"/>
            </w:tcBorders>
          </w:tcPr>
          <w:p w:rsidR="00F41159" w:rsidRDefault="00F41159" w:rsidP="00D11ABC">
            <w:pPr>
              <w:jc w:val="right"/>
              <w:rPr>
                <w:sz w:val="14"/>
                <w:szCs w:val="14"/>
              </w:rPr>
            </w:pPr>
          </w:p>
          <w:p w:rsidR="00F41159" w:rsidRPr="0085692C" w:rsidRDefault="00F41159" w:rsidP="00D11ABC">
            <w:pPr>
              <w:jc w:val="right"/>
              <w:rPr>
                <w:sz w:val="14"/>
                <w:szCs w:val="14"/>
              </w:rPr>
            </w:pPr>
          </w:p>
        </w:tc>
      </w:tr>
      <w:tr w:rsidR="00F41159" w:rsidRPr="0085692C" w:rsidTr="00D11ABC">
        <w:trPr>
          <w:cantSplit/>
          <w:jc w:val="center"/>
        </w:trPr>
        <w:tc>
          <w:tcPr>
            <w:tcW w:w="3892" w:type="pct"/>
            <w:gridSpan w:val="8"/>
            <w:tcBorders>
              <w:top w:val="single" w:sz="4" w:space="0" w:color="auto"/>
              <w:bottom w:val="single" w:sz="4" w:space="0" w:color="auto"/>
              <w:right w:val="single" w:sz="4" w:space="0" w:color="auto"/>
            </w:tcBorders>
          </w:tcPr>
          <w:p w:rsidR="00F41159" w:rsidRPr="0085692C" w:rsidRDefault="00F41159" w:rsidP="00D11ABC">
            <w:pPr>
              <w:rPr>
                <w:sz w:val="14"/>
                <w:szCs w:val="14"/>
              </w:rPr>
            </w:pPr>
            <w:r>
              <w:rPr>
                <w:sz w:val="14"/>
                <w:szCs w:val="14"/>
              </w:rPr>
              <w:t xml:space="preserve">  72% =  90%*0,8 ФОТ (от 146468,09)  (Поз. 1, 5-6)</w:t>
            </w:r>
          </w:p>
        </w:tc>
        <w:tc>
          <w:tcPr>
            <w:tcW w:w="348" w:type="pct"/>
            <w:tcBorders>
              <w:top w:val="single" w:sz="4" w:space="0" w:color="auto"/>
              <w:left w:val="single" w:sz="4" w:space="0" w:color="auto"/>
              <w:bottom w:val="single" w:sz="4" w:space="0" w:color="auto"/>
              <w:right w:val="single" w:sz="4" w:space="0" w:color="auto"/>
            </w:tcBorders>
          </w:tcPr>
          <w:p w:rsidR="00F41159" w:rsidRPr="0085692C" w:rsidRDefault="00F41159" w:rsidP="00D11ABC">
            <w:pPr>
              <w:jc w:val="right"/>
              <w:rPr>
                <w:sz w:val="14"/>
                <w:szCs w:val="14"/>
              </w:rPr>
            </w:pPr>
            <w:r>
              <w:rPr>
                <w:sz w:val="14"/>
                <w:szCs w:val="14"/>
              </w:rPr>
              <w:t>105457,02</w:t>
            </w:r>
          </w:p>
        </w:tc>
        <w:tc>
          <w:tcPr>
            <w:tcW w:w="345" w:type="pct"/>
            <w:tcBorders>
              <w:top w:val="single" w:sz="4" w:space="0" w:color="auto"/>
              <w:left w:val="single" w:sz="4" w:space="0" w:color="auto"/>
              <w:bottom w:val="single" w:sz="4" w:space="0" w:color="auto"/>
              <w:right w:val="single" w:sz="4" w:space="0" w:color="auto"/>
            </w:tcBorders>
          </w:tcPr>
          <w:p w:rsidR="00F41159" w:rsidRPr="0085692C" w:rsidRDefault="00F41159" w:rsidP="00D11ABC">
            <w:pPr>
              <w:jc w:val="right"/>
              <w:rPr>
                <w:sz w:val="14"/>
                <w:szCs w:val="14"/>
              </w:rPr>
            </w:pPr>
          </w:p>
        </w:tc>
        <w:tc>
          <w:tcPr>
            <w:tcW w:w="415" w:type="pct"/>
            <w:tcBorders>
              <w:top w:val="single" w:sz="4" w:space="0" w:color="auto"/>
              <w:left w:val="single" w:sz="4" w:space="0" w:color="auto"/>
              <w:bottom w:val="single" w:sz="4" w:space="0" w:color="auto"/>
              <w:right w:val="single" w:sz="4" w:space="0" w:color="auto"/>
            </w:tcBorders>
          </w:tcPr>
          <w:p w:rsidR="00F41159" w:rsidRDefault="00F41159" w:rsidP="00D11ABC">
            <w:pPr>
              <w:jc w:val="right"/>
              <w:rPr>
                <w:sz w:val="14"/>
                <w:szCs w:val="14"/>
              </w:rPr>
            </w:pPr>
          </w:p>
          <w:p w:rsidR="00F41159" w:rsidRPr="0085692C" w:rsidRDefault="00F41159" w:rsidP="00D11ABC">
            <w:pPr>
              <w:jc w:val="right"/>
              <w:rPr>
                <w:sz w:val="14"/>
                <w:szCs w:val="14"/>
              </w:rPr>
            </w:pPr>
          </w:p>
        </w:tc>
      </w:tr>
      <w:tr w:rsidR="00F41159" w:rsidRPr="0085692C" w:rsidTr="00D11ABC">
        <w:trPr>
          <w:cantSplit/>
          <w:jc w:val="center"/>
        </w:trPr>
        <w:tc>
          <w:tcPr>
            <w:tcW w:w="3892" w:type="pct"/>
            <w:gridSpan w:val="8"/>
            <w:tcBorders>
              <w:top w:val="single" w:sz="4" w:space="0" w:color="auto"/>
              <w:bottom w:val="single" w:sz="4" w:space="0" w:color="auto"/>
              <w:right w:val="single" w:sz="4" w:space="0" w:color="auto"/>
            </w:tcBorders>
          </w:tcPr>
          <w:p w:rsidR="00F41159" w:rsidRPr="0085692C" w:rsidRDefault="00F41159" w:rsidP="00D11ABC">
            <w:pPr>
              <w:rPr>
                <w:b/>
                <w:sz w:val="14"/>
                <w:szCs w:val="14"/>
              </w:rPr>
            </w:pPr>
            <w:r w:rsidRPr="0085692C">
              <w:rPr>
                <w:b/>
                <w:sz w:val="14"/>
                <w:szCs w:val="14"/>
              </w:rPr>
              <w:t>Итоги по смете:</w:t>
            </w:r>
          </w:p>
        </w:tc>
        <w:tc>
          <w:tcPr>
            <w:tcW w:w="348" w:type="pct"/>
            <w:tcBorders>
              <w:top w:val="single" w:sz="4" w:space="0" w:color="auto"/>
              <w:left w:val="single" w:sz="4" w:space="0" w:color="auto"/>
              <w:bottom w:val="single" w:sz="4" w:space="0" w:color="auto"/>
              <w:right w:val="single" w:sz="4" w:space="0" w:color="auto"/>
            </w:tcBorders>
          </w:tcPr>
          <w:p w:rsidR="00F41159" w:rsidRPr="0085692C" w:rsidRDefault="00F41159" w:rsidP="00D11ABC">
            <w:pPr>
              <w:jc w:val="right"/>
              <w:rPr>
                <w:b/>
                <w:sz w:val="14"/>
                <w:szCs w:val="14"/>
              </w:rPr>
            </w:pPr>
          </w:p>
        </w:tc>
        <w:tc>
          <w:tcPr>
            <w:tcW w:w="345" w:type="pct"/>
            <w:tcBorders>
              <w:top w:val="single" w:sz="4" w:space="0" w:color="auto"/>
              <w:left w:val="single" w:sz="4" w:space="0" w:color="auto"/>
              <w:bottom w:val="single" w:sz="4" w:space="0" w:color="auto"/>
              <w:right w:val="single" w:sz="4" w:space="0" w:color="auto"/>
            </w:tcBorders>
          </w:tcPr>
          <w:p w:rsidR="00F41159" w:rsidRPr="0085692C" w:rsidRDefault="00F41159" w:rsidP="00D11ABC">
            <w:pPr>
              <w:jc w:val="right"/>
              <w:rPr>
                <w:b/>
                <w:sz w:val="14"/>
                <w:szCs w:val="14"/>
              </w:rPr>
            </w:pPr>
          </w:p>
        </w:tc>
        <w:tc>
          <w:tcPr>
            <w:tcW w:w="415" w:type="pct"/>
            <w:tcBorders>
              <w:top w:val="single" w:sz="4" w:space="0" w:color="auto"/>
              <w:left w:val="single" w:sz="4" w:space="0" w:color="auto"/>
              <w:bottom w:val="single" w:sz="4" w:space="0" w:color="auto"/>
              <w:right w:val="single" w:sz="4" w:space="0" w:color="auto"/>
            </w:tcBorders>
          </w:tcPr>
          <w:p w:rsidR="00F41159" w:rsidRDefault="00F41159" w:rsidP="00D11ABC">
            <w:pPr>
              <w:jc w:val="right"/>
              <w:rPr>
                <w:b/>
                <w:sz w:val="14"/>
                <w:szCs w:val="14"/>
              </w:rPr>
            </w:pPr>
          </w:p>
          <w:p w:rsidR="00F41159" w:rsidRPr="0085692C" w:rsidRDefault="00F41159" w:rsidP="00D11ABC">
            <w:pPr>
              <w:jc w:val="right"/>
              <w:rPr>
                <w:b/>
                <w:sz w:val="14"/>
                <w:szCs w:val="14"/>
              </w:rPr>
            </w:pPr>
          </w:p>
        </w:tc>
      </w:tr>
      <w:tr w:rsidR="00F41159" w:rsidRPr="0085692C" w:rsidTr="00D11ABC">
        <w:trPr>
          <w:cantSplit/>
          <w:jc w:val="center"/>
        </w:trPr>
        <w:tc>
          <w:tcPr>
            <w:tcW w:w="3892" w:type="pct"/>
            <w:gridSpan w:val="8"/>
            <w:tcBorders>
              <w:top w:val="single" w:sz="4" w:space="0" w:color="auto"/>
              <w:bottom w:val="single" w:sz="4" w:space="0" w:color="auto"/>
              <w:right w:val="single" w:sz="4" w:space="0" w:color="auto"/>
            </w:tcBorders>
          </w:tcPr>
          <w:p w:rsidR="00F41159" w:rsidRPr="0085692C" w:rsidRDefault="00F41159" w:rsidP="00D11ABC">
            <w:pPr>
              <w:rPr>
                <w:sz w:val="14"/>
                <w:szCs w:val="14"/>
              </w:rPr>
            </w:pPr>
            <w:r>
              <w:rPr>
                <w:sz w:val="14"/>
                <w:szCs w:val="14"/>
              </w:rPr>
              <w:t xml:space="preserve">  Озеленение. Защитные лесонасаждения</w:t>
            </w:r>
          </w:p>
        </w:tc>
        <w:tc>
          <w:tcPr>
            <w:tcW w:w="348" w:type="pct"/>
            <w:tcBorders>
              <w:top w:val="single" w:sz="4" w:space="0" w:color="auto"/>
              <w:left w:val="single" w:sz="4" w:space="0" w:color="auto"/>
              <w:bottom w:val="single" w:sz="4" w:space="0" w:color="auto"/>
              <w:right w:val="single" w:sz="4" w:space="0" w:color="auto"/>
            </w:tcBorders>
          </w:tcPr>
          <w:p w:rsidR="00F41159" w:rsidRPr="0085692C" w:rsidRDefault="00F41159" w:rsidP="00D11ABC">
            <w:pPr>
              <w:jc w:val="right"/>
              <w:rPr>
                <w:sz w:val="14"/>
                <w:szCs w:val="14"/>
              </w:rPr>
            </w:pPr>
            <w:r>
              <w:rPr>
                <w:sz w:val="14"/>
                <w:szCs w:val="14"/>
              </w:rPr>
              <w:t>401819,73</w:t>
            </w:r>
          </w:p>
        </w:tc>
        <w:tc>
          <w:tcPr>
            <w:tcW w:w="345" w:type="pct"/>
            <w:tcBorders>
              <w:top w:val="single" w:sz="4" w:space="0" w:color="auto"/>
              <w:left w:val="single" w:sz="4" w:space="0" w:color="auto"/>
              <w:bottom w:val="single" w:sz="4" w:space="0" w:color="auto"/>
              <w:right w:val="single" w:sz="4" w:space="0" w:color="auto"/>
            </w:tcBorders>
          </w:tcPr>
          <w:p w:rsidR="00F41159" w:rsidRPr="0085692C" w:rsidRDefault="00F41159" w:rsidP="00D11ABC">
            <w:pPr>
              <w:jc w:val="right"/>
              <w:rPr>
                <w:sz w:val="14"/>
                <w:szCs w:val="14"/>
              </w:rPr>
            </w:pPr>
          </w:p>
        </w:tc>
        <w:tc>
          <w:tcPr>
            <w:tcW w:w="415" w:type="pct"/>
            <w:tcBorders>
              <w:top w:val="single" w:sz="4" w:space="0" w:color="auto"/>
              <w:left w:val="single" w:sz="4" w:space="0" w:color="auto"/>
              <w:bottom w:val="single" w:sz="4" w:space="0" w:color="auto"/>
              <w:right w:val="single" w:sz="4" w:space="0" w:color="auto"/>
            </w:tcBorders>
          </w:tcPr>
          <w:p w:rsidR="00F41159" w:rsidRDefault="00F41159" w:rsidP="00D11ABC">
            <w:pPr>
              <w:jc w:val="right"/>
              <w:rPr>
                <w:sz w:val="14"/>
                <w:szCs w:val="14"/>
              </w:rPr>
            </w:pPr>
          </w:p>
          <w:p w:rsidR="00F41159" w:rsidRPr="0085692C" w:rsidRDefault="00F41159" w:rsidP="00D11ABC">
            <w:pPr>
              <w:jc w:val="right"/>
              <w:rPr>
                <w:sz w:val="14"/>
                <w:szCs w:val="14"/>
              </w:rPr>
            </w:pPr>
          </w:p>
        </w:tc>
      </w:tr>
      <w:tr w:rsidR="00F41159" w:rsidRPr="0085692C" w:rsidTr="00D11ABC">
        <w:trPr>
          <w:cantSplit/>
          <w:jc w:val="center"/>
        </w:trPr>
        <w:tc>
          <w:tcPr>
            <w:tcW w:w="3892" w:type="pct"/>
            <w:gridSpan w:val="8"/>
            <w:tcBorders>
              <w:top w:val="single" w:sz="4" w:space="0" w:color="auto"/>
              <w:bottom w:val="single" w:sz="4" w:space="0" w:color="auto"/>
              <w:right w:val="single" w:sz="4" w:space="0" w:color="auto"/>
            </w:tcBorders>
          </w:tcPr>
          <w:p w:rsidR="00F41159" w:rsidRPr="0085692C" w:rsidRDefault="00F41159" w:rsidP="00D11ABC">
            <w:pPr>
              <w:rPr>
                <w:sz w:val="14"/>
                <w:szCs w:val="14"/>
              </w:rPr>
            </w:pPr>
            <w:r>
              <w:rPr>
                <w:sz w:val="14"/>
                <w:szCs w:val="14"/>
              </w:rPr>
              <w:t xml:space="preserve">  Перевозка автотранспортом</w:t>
            </w:r>
          </w:p>
        </w:tc>
        <w:tc>
          <w:tcPr>
            <w:tcW w:w="348" w:type="pct"/>
            <w:tcBorders>
              <w:top w:val="single" w:sz="4" w:space="0" w:color="auto"/>
              <w:left w:val="single" w:sz="4" w:space="0" w:color="auto"/>
              <w:bottom w:val="single" w:sz="4" w:space="0" w:color="auto"/>
              <w:right w:val="single" w:sz="4" w:space="0" w:color="auto"/>
            </w:tcBorders>
          </w:tcPr>
          <w:p w:rsidR="00F41159" w:rsidRPr="0085692C" w:rsidRDefault="00F41159" w:rsidP="00D11ABC">
            <w:pPr>
              <w:jc w:val="right"/>
              <w:rPr>
                <w:sz w:val="14"/>
                <w:szCs w:val="14"/>
              </w:rPr>
            </w:pPr>
            <w:r>
              <w:rPr>
                <w:sz w:val="14"/>
                <w:szCs w:val="14"/>
              </w:rPr>
              <w:t>217684,01</w:t>
            </w:r>
          </w:p>
        </w:tc>
        <w:tc>
          <w:tcPr>
            <w:tcW w:w="345" w:type="pct"/>
            <w:tcBorders>
              <w:top w:val="single" w:sz="4" w:space="0" w:color="auto"/>
              <w:left w:val="single" w:sz="4" w:space="0" w:color="auto"/>
              <w:bottom w:val="single" w:sz="4" w:space="0" w:color="auto"/>
              <w:right w:val="single" w:sz="4" w:space="0" w:color="auto"/>
            </w:tcBorders>
          </w:tcPr>
          <w:p w:rsidR="00F41159" w:rsidRPr="0085692C" w:rsidRDefault="00F41159" w:rsidP="00D11ABC">
            <w:pPr>
              <w:jc w:val="right"/>
              <w:rPr>
                <w:sz w:val="14"/>
                <w:szCs w:val="14"/>
              </w:rPr>
            </w:pPr>
          </w:p>
        </w:tc>
        <w:tc>
          <w:tcPr>
            <w:tcW w:w="415" w:type="pct"/>
            <w:tcBorders>
              <w:top w:val="single" w:sz="4" w:space="0" w:color="auto"/>
              <w:left w:val="single" w:sz="4" w:space="0" w:color="auto"/>
              <w:bottom w:val="single" w:sz="4" w:space="0" w:color="auto"/>
              <w:right w:val="single" w:sz="4" w:space="0" w:color="auto"/>
            </w:tcBorders>
          </w:tcPr>
          <w:p w:rsidR="00F41159" w:rsidRDefault="00F41159" w:rsidP="00D11ABC">
            <w:pPr>
              <w:jc w:val="right"/>
              <w:rPr>
                <w:sz w:val="14"/>
                <w:szCs w:val="14"/>
              </w:rPr>
            </w:pPr>
          </w:p>
          <w:p w:rsidR="00F41159" w:rsidRPr="0085692C" w:rsidRDefault="00F41159" w:rsidP="00D11ABC">
            <w:pPr>
              <w:jc w:val="right"/>
              <w:rPr>
                <w:sz w:val="14"/>
                <w:szCs w:val="14"/>
              </w:rPr>
            </w:pPr>
          </w:p>
        </w:tc>
      </w:tr>
      <w:tr w:rsidR="00F41159" w:rsidRPr="0085692C" w:rsidTr="00D11ABC">
        <w:trPr>
          <w:cantSplit/>
          <w:jc w:val="center"/>
        </w:trPr>
        <w:tc>
          <w:tcPr>
            <w:tcW w:w="3892" w:type="pct"/>
            <w:gridSpan w:val="8"/>
            <w:tcBorders>
              <w:top w:val="single" w:sz="4" w:space="0" w:color="auto"/>
              <w:bottom w:val="single" w:sz="4" w:space="0" w:color="auto"/>
              <w:right w:val="single" w:sz="4" w:space="0" w:color="auto"/>
            </w:tcBorders>
          </w:tcPr>
          <w:p w:rsidR="00F41159" w:rsidRPr="0085692C" w:rsidRDefault="00F41159" w:rsidP="00D11ABC">
            <w:pPr>
              <w:rPr>
                <w:sz w:val="14"/>
                <w:szCs w:val="14"/>
              </w:rPr>
            </w:pPr>
            <w:r>
              <w:rPr>
                <w:sz w:val="14"/>
                <w:szCs w:val="14"/>
              </w:rPr>
              <w:t xml:space="preserve">  Перевозка грузов автотранспортом</w:t>
            </w:r>
          </w:p>
        </w:tc>
        <w:tc>
          <w:tcPr>
            <w:tcW w:w="348" w:type="pct"/>
            <w:tcBorders>
              <w:top w:val="single" w:sz="4" w:space="0" w:color="auto"/>
              <w:left w:val="single" w:sz="4" w:space="0" w:color="auto"/>
              <w:bottom w:val="single" w:sz="4" w:space="0" w:color="auto"/>
              <w:right w:val="single" w:sz="4" w:space="0" w:color="auto"/>
            </w:tcBorders>
          </w:tcPr>
          <w:p w:rsidR="00F41159" w:rsidRPr="0085692C" w:rsidRDefault="00F41159" w:rsidP="00D11ABC">
            <w:pPr>
              <w:jc w:val="right"/>
              <w:rPr>
                <w:sz w:val="14"/>
                <w:szCs w:val="14"/>
              </w:rPr>
            </w:pPr>
            <w:r>
              <w:rPr>
                <w:sz w:val="14"/>
                <w:szCs w:val="14"/>
              </w:rPr>
              <w:t>423954,83</w:t>
            </w:r>
          </w:p>
        </w:tc>
        <w:tc>
          <w:tcPr>
            <w:tcW w:w="345" w:type="pct"/>
            <w:tcBorders>
              <w:top w:val="single" w:sz="4" w:space="0" w:color="auto"/>
              <w:left w:val="single" w:sz="4" w:space="0" w:color="auto"/>
              <w:bottom w:val="single" w:sz="4" w:space="0" w:color="auto"/>
              <w:right w:val="single" w:sz="4" w:space="0" w:color="auto"/>
            </w:tcBorders>
          </w:tcPr>
          <w:p w:rsidR="00F41159" w:rsidRPr="0085692C" w:rsidRDefault="00F41159" w:rsidP="00D11ABC">
            <w:pPr>
              <w:jc w:val="right"/>
              <w:rPr>
                <w:sz w:val="14"/>
                <w:szCs w:val="14"/>
              </w:rPr>
            </w:pPr>
          </w:p>
        </w:tc>
        <w:tc>
          <w:tcPr>
            <w:tcW w:w="415" w:type="pct"/>
            <w:tcBorders>
              <w:top w:val="single" w:sz="4" w:space="0" w:color="auto"/>
              <w:left w:val="single" w:sz="4" w:space="0" w:color="auto"/>
              <w:bottom w:val="single" w:sz="4" w:space="0" w:color="auto"/>
              <w:right w:val="single" w:sz="4" w:space="0" w:color="auto"/>
            </w:tcBorders>
          </w:tcPr>
          <w:p w:rsidR="00F41159" w:rsidRDefault="00F41159" w:rsidP="00D11ABC">
            <w:pPr>
              <w:jc w:val="right"/>
              <w:rPr>
                <w:sz w:val="14"/>
                <w:szCs w:val="14"/>
              </w:rPr>
            </w:pPr>
          </w:p>
          <w:p w:rsidR="00F41159" w:rsidRPr="0085692C" w:rsidRDefault="00F41159" w:rsidP="00D11ABC">
            <w:pPr>
              <w:jc w:val="right"/>
              <w:rPr>
                <w:sz w:val="14"/>
                <w:szCs w:val="14"/>
              </w:rPr>
            </w:pPr>
          </w:p>
        </w:tc>
      </w:tr>
      <w:tr w:rsidR="00F41159" w:rsidRPr="0085692C" w:rsidTr="00D11ABC">
        <w:trPr>
          <w:cantSplit/>
          <w:jc w:val="center"/>
        </w:trPr>
        <w:tc>
          <w:tcPr>
            <w:tcW w:w="3892" w:type="pct"/>
            <w:gridSpan w:val="8"/>
            <w:tcBorders>
              <w:top w:val="single" w:sz="4" w:space="0" w:color="auto"/>
              <w:bottom w:val="single" w:sz="4" w:space="0" w:color="auto"/>
              <w:right w:val="single" w:sz="4" w:space="0" w:color="auto"/>
            </w:tcBorders>
          </w:tcPr>
          <w:p w:rsidR="00F41159" w:rsidRPr="0085692C" w:rsidRDefault="00F41159" w:rsidP="00D11ABC">
            <w:pPr>
              <w:rPr>
                <w:sz w:val="14"/>
                <w:szCs w:val="14"/>
              </w:rPr>
            </w:pPr>
            <w:r>
              <w:rPr>
                <w:sz w:val="14"/>
                <w:szCs w:val="14"/>
              </w:rPr>
              <w:t xml:space="preserve">  Прочие работы и затраты</w:t>
            </w:r>
          </w:p>
        </w:tc>
        <w:tc>
          <w:tcPr>
            <w:tcW w:w="348" w:type="pct"/>
            <w:tcBorders>
              <w:top w:val="single" w:sz="4" w:space="0" w:color="auto"/>
              <w:left w:val="single" w:sz="4" w:space="0" w:color="auto"/>
              <w:bottom w:val="single" w:sz="4" w:space="0" w:color="auto"/>
              <w:right w:val="single" w:sz="4" w:space="0" w:color="auto"/>
            </w:tcBorders>
          </w:tcPr>
          <w:p w:rsidR="00F41159" w:rsidRPr="0085692C" w:rsidRDefault="00F41159" w:rsidP="00D11ABC">
            <w:pPr>
              <w:jc w:val="right"/>
              <w:rPr>
                <w:sz w:val="14"/>
                <w:szCs w:val="14"/>
              </w:rPr>
            </w:pPr>
            <w:r>
              <w:rPr>
                <w:sz w:val="14"/>
                <w:szCs w:val="14"/>
              </w:rPr>
              <w:t>1459893,15</w:t>
            </w:r>
          </w:p>
        </w:tc>
        <w:tc>
          <w:tcPr>
            <w:tcW w:w="345" w:type="pct"/>
            <w:tcBorders>
              <w:top w:val="single" w:sz="4" w:space="0" w:color="auto"/>
              <w:left w:val="single" w:sz="4" w:space="0" w:color="auto"/>
              <w:bottom w:val="single" w:sz="4" w:space="0" w:color="auto"/>
              <w:right w:val="single" w:sz="4" w:space="0" w:color="auto"/>
            </w:tcBorders>
          </w:tcPr>
          <w:p w:rsidR="00F41159" w:rsidRPr="0085692C" w:rsidRDefault="00F41159" w:rsidP="00D11ABC">
            <w:pPr>
              <w:jc w:val="right"/>
              <w:rPr>
                <w:sz w:val="14"/>
                <w:szCs w:val="14"/>
              </w:rPr>
            </w:pPr>
          </w:p>
        </w:tc>
        <w:tc>
          <w:tcPr>
            <w:tcW w:w="415" w:type="pct"/>
            <w:tcBorders>
              <w:top w:val="single" w:sz="4" w:space="0" w:color="auto"/>
              <w:left w:val="single" w:sz="4" w:space="0" w:color="auto"/>
              <w:bottom w:val="single" w:sz="4" w:space="0" w:color="auto"/>
              <w:right w:val="single" w:sz="4" w:space="0" w:color="auto"/>
            </w:tcBorders>
          </w:tcPr>
          <w:p w:rsidR="00F41159" w:rsidRDefault="00F41159" w:rsidP="00D11ABC">
            <w:pPr>
              <w:jc w:val="right"/>
              <w:rPr>
                <w:sz w:val="14"/>
                <w:szCs w:val="14"/>
              </w:rPr>
            </w:pPr>
          </w:p>
          <w:p w:rsidR="00F41159" w:rsidRPr="0085692C" w:rsidRDefault="00F41159" w:rsidP="00D11ABC">
            <w:pPr>
              <w:jc w:val="right"/>
              <w:rPr>
                <w:sz w:val="14"/>
                <w:szCs w:val="14"/>
              </w:rPr>
            </w:pPr>
          </w:p>
        </w:tc>
      </w:tr>
      <w:tr w:rsidR="00F41159" w:rsidRPr="0085692C" w:rsidTr="00D11ABC">
        <w:trPr>
          <w:cantSplit/>
          <w:jc w:val="center"/>
        </w:trPr>
        <w:tc>
          <w:tcPr>
            <w:tcW w:w="3892" w:type="pct"/>
            <w:gridSpan w:val="8"/>
            <w:tcBorders>
              <w:top w:val="single" w:sz="4" w:space="0" w:color="auto"/>
              <w:bottom w:val="single" w:sz="4" w:space="0" w:color="auto"/>
              <w:right w:val="single" w:sz="4" w:space="0" w:color="auto"/>
            </w:tcBorders>
          </w:tcPr>
          <w:p w:rsidR="00F41159" w:rsidRPr="0085692C" w:rsidRDefault="00F41159" w:rsidP="00D11ABC">
            <w:pPr>
              <w:rPr>
                <w:sz w:val="14"/>
                <w:szCs w:val="14"/>
              </w:rPr>
            </w:pPr>
            <w:r>
              <w:rPr>
                <w:sz w:val="14"/>
                <w:szCs w:val="14"/>
              </w:rPr>
              <w:t xml:space="preserve">  Итого</w:t>
            </w:r>
          </w:p>
        </w:tc>
        <w:tc>
          <w:tcPr>
            <w:tcW w:w="348" w:type="pct"/>
            <w:tcBorders>
              <w:top w:val="single" w:sz="4" w:space="0" w:color="auto"/>
              <w:left w:val="single" w:sz="4" w:space="0" w:color="auto"/>
              <w:bottom w:val="single" w:sz="4" w:space="0" w:color="auto"/>
              <w:right w:val="single" w:sz="4" w:space="0" w:color="auto"/>
            </w:tcBorders>
          </w:tcPr>
          <w:p w:rsidR="00F41159" w:rsidRPr="0085692C" w:rsidRDefault="00F41159" w:rsidP="00D11ABC">
            <w:pPr>
              <w:jc w:val="right"/>
              <w:rPr>
                <w:sz w:val="14"/>
                <w:szCs w:val="14"/>
              </w:rPr>
            </w:pPr>
            <w:r>
              <w:rPr>
                <w:sz w:val="14"/>
                <w:szCs w:val="14"/>
              </w:rPr>
              <w:t>2503351,69</w:t>
            </w:r>
          </w:p>
        </w:tc>
        <w:tc>
          <w:tcPr>
            <w:tcW w:w="345" w:type="pct"/>
            <w:tcBorders>
              <w:top w:val="single" w:sz="4" w:space="0" w:color="auto"/>
              <w:left w:val="single" w:sz="4" w:space="0" w:color="auto"/>
              <w:bottom w:val="single" w:sz="4" w:space="0" w:color="auto"/>
              <w:right w:val="single" w:sz="4" w:space="0" w:color="auto"/>
            </w:tcBorders>
          </w:tcPr>
          <w:p w:rsidR="00F41159" w:rsidRPr="0085692C" w:rsidRDefault="00F41159" w:rsidP="00D11ABC">
            <w:pPr>
              <w:jc w:val="right"/>
              <w:rPr>
                <w:sz w:val="14"/>
                <w:szCs w:val="14"/>
              </w:rPr>
            </w:pPr>
          </w:p>
        </w:tc>
        <w:tc>
          <w:tcPr>
            <w:tcW w:w="415" w:type="pct"/>
            <w:tcBorders>
              <w:top w:val="single" w:sz="4" w:space="0" w:color="auto"/>
              <w:left w:val="single" w:sz="4" w:space="0" w:color="auto"/>
              <w:bottom w:val="single" w:sz="4" w:space="0" w:color="auto"/>
              <w:right w:val="single" w:sz="4" w:space="0" w:color="auto"/>
            </w:tcBorders>
          </w:tcPr>
          <w:p w:rsidR="00F41159" w:rsidRDefault="00F41159" w:rsidP="00D11ABC">
            <w:pPr>
              <w:jc w:val="right"/>
              <w:rPr>
                <w:sz w:val="14"/>
                <w:szCs w:val="14"/>
              </w:rPr>
            </w:pPr>
          </w:p>
          <w:p w:rsidR="00F41159" w:rsidRPr="0085692C" w:rsidRDefault="00F41159" w:rsidP="00D11ABC">
            <w:pPr>
              <w:jc w:val="right"/>
              <w:rPr>
                <w:sz w:val="14"/>
                <w:szCs w:val="14"/>
              </w:rPr>
            </w:pPr>
          </w:p>
        </w:tc>
      </w:tr>
      <w:tr w:rsidR="00F41159" w:rsidRPr="0085692C" w:rsidTr="00D11ABC">
        <w:trPr>
          <w:cantSplit/>
          <w:jc w:val="center"/>
        </w:trPr>
        <w:tc>
          <w:tcPr>
            <w:tcW w:w="3892" w:type="pct"/>
            <w:gridSpan w:val="8"/>
            <w:tcBorders>
              <w:top w:val="single" w:sz="4" w:space="0" w:color="auto"/>
              <w:bottom w:val="single" w:sz="4" w:space="0" w:color="auto"/>
              <w:right w:val="single" w:sz="4" w:space="0" w:color="auto"/>
            </w:tcBorders>
          </w:tcPr>
          <w:p w:rsidR="00F41159" w:rsidRPr="0085692C" w:rsidRDefault="00F41159" w:rsidP="00D11ABC">
            <w:pPr>
              <w:rPr>
                <w:sz w:val="14"/>
                <w:szCs w:val="14"/>
              </w:rPr>
            </w:pPr>
            <w:r>
              <w:rPr>
                <w:sz w:val="14"/>
                <w:szCs w:val="14"/>
              </w:rPr>
              <w:t xml:space="preserve">    В том числе:</w:t>
            </w:r>
          </w:p>
        </w:tc>
        <w:tc>
          <w:tcPr>
            <w:tcW w:w="348" w:type="pct"/>
            <w:tcBorders>
              <w:top w:val="single" w:sz="4" w:space="0" w:color="auto"/>
              <w:left w:val="single" w:sz="4" w:space="0" w:color="auto"/>
              <w:bottom w:val="single" w:sz="4" w:space="0" w:color="auto"/>
              <w:right w:val="single" w:sz="4" w:space="0" w:color="auto"/>
            </w:tcBorders>
          </w:tcPr>
          <w:p w:rsidR="00F41159" w:rsidRPr="0085692C" w:rsidRDefault="00F41159" w:rsidP="00D11ABC">
            <w:pPr>
              <w:jc w:val="right"/>
              <w:rPr>
                <w:sz w:val="14"/>
                <w:szCs w:val="14"/>
              </w:rPr>
            </w:pPr>
          </w:p>
        </w:tc>
        <w:tc>
          <w:tcPr>
            <w:tcW w:w="345" w:type="pct"/>
            <w:tcBorders>
              <w:top w:val="single" w:sz="4" w:space="0" w:color="auto"/>
              <w:left w:val="single" w:sz="4" w:space="0" w:color="auto"/>
              <w:bottom w:val="single" w:sz="4" w:space="0" w:color="auto"/>
              <w:right w:val="single" w:sz="4" w:space="0" w:color="auto"/>
            </w:tcBorders>
          </w:tcPr>
          <w:p w:rsidR="00F41159" w:rsidRPr="0085692C" w:rsidRDefault="00F41159" w:rsidP="00D11ABC">
            <w:pPr>
              <w:jc w:val="right"/>
              <w:rPr>
                <w:sz w:val="14"/>
                <w:szCs w:val="14"/>
              </w:rPr>
            </w:pPr>
          </w:p>
        </w:tc>
        <w:tc>
          <w:tcPr>
            <w:tcW w:w="415" w:type="pct"/>
            <w:tcBorders>
              <w:top w:val="single" w:sz="4" w:space="0" w:color="auto"/>
              <w:left w:val="single" w:sz="4" w:space="0" w:color="auto"/>
              <w:bottom w:val="single" w:sz="4" w:space="0" w:color="auto"/>
              <w:right w:val="single" w:sz="4" w:space="0" w:color="auto"/>
            </w:tcBorders>
          </w:tcPr>
          <w:p w:rsidR="00F41159" w:rsidRDefault="00F41159" w:rsidP="00D11ABC">
            <w:pPr>
              <w:jc w:val="right"/>
              <w:rPr>
                <w:sz w:val="14"/>
                <w:szCs w:val="14"/>
              </w:rPr>
            </w:pPr>
          </w:p>
          <w:p w:rsidR="00F41159" w:rsidRPr="0085692C" w:rsidRDefault="00F41159" w:rsidP="00D11ABC">
            <w:pPr>
              <w:jc w:val="right"/>
              <w:rPr>
                <w:sz w:val="14"/>
                <w:szCs w:val="14"/>
              </w:rPr>
            </w:pPr>
          </w:p>
        </w:tc>
      </w:tr>
      <w:tr w:rsidR="00F41159" w:rsidRPr="0085692C" w:rsidTr="00D11ABC">
        <w:trPr>
          <w:cantSplit/>
          <w:jc w:val="center"/>
        </w:trPr>
        <w:tc>
          <w:tcPr>
            <w:tcW w:w="3892" w:type="pct"/>
            <w:gridSpan w:val="8"/>
            <w:tcBorders>
              <w:top w:val="single" w:sz="4" w:space="0" w:color="auto"/>
              <w:bottom w:val="single" w:sz="4" w:space="0" w:color="auto"/>
              <w:right w:val="single" w:sz="4" w:space="0" w:color="auto"/>
            </w:tcBorders>
          </w:tcPr>
          <w:p w:rsidR="00F41159" w:rsidRPr="0085692C" w:rsidRDefault="00F41159" w:rsidP="00D11ABC">
            <w:pPr>
              <w:rPr>
                <w:sz w:val="14"/>
                <w:szCs w:val="14"/>
              </w:rPr>
            </w:pPr>
            <w:r>
              <w:rPr>
                <w:sz w:val="14"/>
                <w:szCs w:val="14"/>
              </w:rPr>
              <w:lastRenderedPageBreak/>
              <w:t xml:space="preserve">      Материалы</w:t>
            </w:r>
          </w:p>
        </w:tc>
        <w:tc>
          <w:tcPr>
            <w:tcW w:w="348" w:type="pct"/>
            <w:tcBorders>
              <w:top w:val="single" w:sz="4" w:space="0" w:color="auto"/>
              <w:left w:val="single" w:sz="4" w:space="0" w:color="auto"/>
              <w:bottom w:val="single" w:sz="4" w:space="0" w:color="auto"/>
              <w:right w:val="single" w:sz="4" w:space="0" w:color="auto"/>
            </w:tcBorders>
          </w:tcPr>
          <w:p w:rsidR="00F41159" w:rsidRPr="0085692C" w:rsidRDefault="00F41159" w:rsidP="00D11ABC">
            <w:pPr>
              <w:jc w:val="right"/>
              <w:rPr>
                <w:sz w:val="14"/>
                <w:szCs w:val="14"/>
              </w:rPr>
            </w:pPr>
            <w:r>
              <w:rPr>
                <w:sz w:val="14"/>
                <w:szCs w:val="14"/>
              </w:rPr>
              <w:t>1459893,15</w:t>
            </w:r>
          </w:p>
        </w:tc>
        <w:tc>
          <w:tcPr>
            <w:tcW w:w="345" w:type="pct"/>
            <w:tcBorders>
              <w:top w:val="single" w:sz="4" w:space="0" w:color="auto"/>
              <w:left w:val="single" w:sz="4" w:space="0" w:color="auto"/>
              <w:bottom w:val="single" w:sz="4" w:space="0" w:color="auto"/>
              <w:right w:val="single" w:sz="4" w:space="0" w:color="auto"/>
            </w:tcBorders>
          </w:tcPr>
          <w:p w:rsidR="00F41159" w:rsidRPr="0085692C" w:rsidRDefault="00F41159" w:rsidP="00D11ABC">
            <w:pPr>
              <w:jc w:val="right"/>
              <w:rPr>
                <w:sz w:val="14"/>
                <w:szCs w:val="14"/>
              </w:rPr>
            </w:pPr>
          </w:p>
        </w:tc>
        <w:tc>
          <w:tcPr>
            <w:tcW w:w="415" w:type="pct"/>
            <w:tcBorders>
              <w:top w:val="single" w:sz="4" w:space="0" w:color="auto"/>
              <w:left w:val="single" w:sz="4" w:space="0" w:color="auto"/>
              <w:bottom w:val="single" w:sz="4" w:space="0" w:color="auto"/>
              <w:right w:val="single" w:sz="4" w:space="0" w:color="auto"/>
            </w:tcBorders>
          </w:tcPr>
          <w:p w:rsidR="00F41159" w:rsidRDefault="00F41159" w:rsidP="00D11ABC">
            <w:pPr>
              <w:jc w:val="right"/>
              <w:rPr>
                <w:sz w:val="14"/>
                <w:szCs w:val="14"/>
              </w:rPr>
            </w:pPr>
          </w:p>
          <w:p w:rsidR="00F41159" w:rsidRPr="0085692C" w:rsidRDefault="00F41159" w:rsidP="00D11ABC">
            <w:pPr>
              <w:jc w:val="right"/>
              <w:rPr>
                <w:sz w:val="14"/>
                <w:szCs w:val="14"/>
              </w:rPr>
            </w:pPr>
          </w:p>
        </w:tc>
      </w:tr>
      <w:tr w:rsidR="00F41159" w:rsidRPr="0085692C" w:rsidTr="00D11ABC">
        <w:trPr>
          <w:cantSplit/>
          <w:jc w:val="center"/>
        </w:trPr>
        <w:tc>
          <w:tcPr>
            <w:tcW w:w="3892" w:type="pct"/>
            <w:gridSpan w:val="8"/>
            <w:tcBorders>
              <w:top w:val="single" w:sz="4" w:space="0" w:color="auto"/>
              <w:bottom w:val="single" w:sz="4" w:space="0" w:color="auto"/>
              <w:right w:val="single" w:sz="4" w:space="0" w:color="auto"/>
            </w:tcBorders>
          </w:tcPr>
          <w:p w:rsidR="00F41159" w:rsidRPr="0085692C" w:rsidRDefault="00F41159" w:rsidP="00D11ABC">
            <w:pPr>
              <w:rPr>
                <w:sz w:val="14"/>
                <w:szCs w:val="14"/>
              </w:rPr>
            </w:pPr>
            <w:r>
              <w:rPr>
                <w:sz w:val="14"/>
                <w:szCs w:val="14"/>
              </w:rPr>
              <w:t xml:space="preserve">      Машины и механизмы</w:t>
            </w:r>
          </w:p>
        </w:tc>
        <w:tc>
          <w:tcPr>
            <w:tcW w:w="348" w:type="pct"/>
            <w:tcBorders>
              <w:top w:val="single" w:sz="4" w:space="0" w:color="auto"/>
              <w:left w:val="single" w:sz="4" w:space="0" w:color="auto"/>
              <w:bottom w:val="single" w:sz="4" w:space="0" w:color="auto"/>
              <w:right w:val="single" w:sz="4" w:space="0" w:color="auto"/>
            </w:tcBorders>
          </w:tcPr>
          <w:p w:rsidR="00F41159" w:rsidRPr="0085692C" w:rsidRDefault="00F41159" w:rsidP="00D11ABC">
            <w:pPr>
              <w:jc w:val="right"/>
              <w:rPr>
                <w:sz w:val="14"/>
                <w:szCs w:val="14"/>
              </w:rPr>
            </w:pPr>
            <w:r>
              <w:rPr>
                <w:sz w:val="14"/>
                <w:szCs w:val="14"/>
              </w:rPr>
              <w:t>490664,37</w:t>
            </w:r>
          </w:p>
        </w:tc>
        <w:tc>
          <w:tcPr>
            <w:tcW w:w="345" w:type="pct"/>
            <w:tcBorders>
              <w:top w:val="single" w:sz="4" w:space="0" w:color="auto"/>
              <w:left w:val="single" w:sz="4" w:space="0" w:color="auto"/>
              <w:bottom w:val="single" w:sz="4" w:space="0" w:color="auto"/>
              <w:right w:val="single" w:sz="4" w:space="0" w:color="auto"/>
            </w:tcBorders>
          </w:tcPr>
          <w:p w:rsidR="00F41159" w:rsidRPr="0085692C" w:rsidRDefault="00F41159" w:rsidP="00D11ABC">
            <w:pPr>
              <w:jc w:val="right"/>
              <w:rPr>
                <w:sz w:val="14"/>
                <w:szCs w:val="14"/>
              </w:rPr>
            </w:pPr>
          </w:p>
        </w:tc>
        <w:tc>
          <w:tcPr>
            <w:tcW w:w="415" w:type="pct"/>
            <w:tcBorders>
              <w:top w:val="single" w:sz="4" w:space="0" w:color="auto"/>
              <w:left w:val="single" w:sz="4" w:space="0" w:color="auto"/>
              <w:bottom w:val="single" w:sz="4" w:space="0" w:color="auto"/>
              <w:right w:val="single" w:sz="4" w:space="0" w:color="auto"/>
            </w:tcBorders>
          </w:tcPr>
          <w:p w:rsidR="00F41159" w:rsidRDefault="00F41159" w:rsidP="00D11ABC">
            <w:pPr>
              <w:jc w:val="right"/>
              <w:rPr>
                <w:sz w:val="14"/>
                <w:szCs w:val="14"/>
              </w:rPr>
            </w:pPr>
          </w:p>
          <w:p w:rsidR="00F41159" w:rsidRPr="0085692C" w:rsidRDefault="00F41159" w:rsidP="00D11ABC">
            <w:pPr>
              <w:jc w:val="right"/>
              <w:rPr>
                <w:sz w:val="14"/>
                <w:szCs w:val="14"/>
              </w:rPr>
            </w:pPr>
          </w:p>
        </w:tc>
      </w:tr>
      <w:tr w:rsidR="00F41159" w:rsidRPr="0085692C" w:rsidTr="00D11ABC">
        <w:trPr>
          <w:cantSplit/>
          <w:jc w:val="center"/>
        </w:trPr>
        <w:tc>
          <w:tcPr>
            <w:tcW w:w="3892" w:type="pct"/>
            <w:gridSpan w:val="8"/>
            <w:tcBorders>
              <w:top w:val="single" w:sz="4" w:space="0" w:color="auto"/>
              <w:bottom w:val="single" w:sz="4" w:space="0" w:color="auto"/>
              <w:right w:val="single" w:sz="4" w:space="0" w:color="auto"/>
            </w:tcBorders>
          </w:tcPr>
          <w:p w:rsidR="00F41159" w:rsidRPr="0085692C" w:rsidRDefault="00F41159" w:rsidP="00D11ABC">
            <w:pPr>
              <w:rPr>
                <w:sz w:val="14"/>
                <w:szCs w:val="14"/>
              </w:rPr>
            </w:pPr>
            <w:r>
              <w:rPr>
                <w:sz w:val="14"/>
                <w:szCs w:val="14"/>
              </w:rPr>
              <w:t xml:space="preserve">      ФОТ</w:t>
            </w:r>
          </w:p>
        </w:tc>
        <w:tc>
          <w:tcPr>
            <w:tcW w:w="348" w:type="pct"/>
            <w:tcBorders>
              <w:top w:val="single" w:sz="4" w:space="0" w:color="auto"/>
              <w:left w:val="single" w:sz="4" w:space="0" w:color="auto"/>
              <w:bottom w:val="single" w:sz="4" w:space="0" w:color="auto"/>
              <w:right w:val="single" w:sz="4" w:space="0" w:color="auto"/>
            </w:tcBorders>
          </w:tcPr>
          <w:p w:rsidR="00F41159" w:rsidRPr="0085692C" w:rsidRDefault="00F41159" w:rsidP="00D11ABC">
            <w:pPr>
              <w:jc w:val="right"/>
              <w:rPr>
                <w:sz w:val="14"/>
                <w:szCs w:val="14"/>
              </w:rPr>
            </w:pPr>
            <w:r>
              <w:rPr>
                <w:sz w:val="14"/>
                <w:szCs w:val="14"/>
              </w:rPr>
              <w:t>310995,53</w:t>
            </w:r>
          </w:p>
        </w:tc>
        <w:tc>
          <w:tcPr>
            <w:tcW w:w="345" w:type="pct"/>
            <w:tcBorders>
              <w:top w:val="single" w:sz="4" w:space="0" w:color="auto"/>
              <w:left w:val="single" w:sz="4" w:space="0" w:color="auto"/>
              <w:bottom w:val="single" w:sz="4" w:space="0" w:color="auto"/>
              <w:right w:val="single" w:sz="4" w:space="0" w:color="auto"/>
            </w:tcBorders>
          </w:tcPr>
          <w:p w:rsidR="00F41159" w:rsidRPr="0085692C" w:rsidRDefault="00F41159" w:rsidP="00D11ABC">
            <w:pPr>
              <w:jc w:val="right"/>
              <w:rPr>
                <w:sz w:val="14"/>
                <w:szCs w:val="14"/>
              </w:rPr>
            </w:pPr>
          </w:p>
        </w:tc>
        <w:tc>
          <w:tcPr>
            <w:tcW w:w="415" w:type="pct"/>
            <w:tcBorders>
              <w:top w:val="single" w:sz="4" w:space="0" w:color="auto"/>
              <w:left w:val="single" w:sz="4" w:space="0" w:color="auto"/>
              <w:bottom w:val="single" w:sz="4" w:space="0" w:color="auto"/>
              <w:right w:val="single" w:sz="4" w:space="0" w:color="auto"/>
            </w:tcBorders>
          </w:tcPr>
          <w:p w:rsidR="00F41159" w:rsidRDefault="00F41159" w:rsidP="00D11ABC">
            <w:pPr>
              <w:jc w:val="right"/>
              <w:rPr>
                <w:sz w:val="14"/>
                <w:szCs w:val="14"/>
              </w:rPr>
            </w:pPr>
          </w:p>
          <w:p w:rsidR="00F41159" w:rsidRPr="0085692C" w:rsidRDefault="00F41159" w:rsidP="00D11ABC">
            <w:pPr>
              <w:jc w:val="right"/>
              <w:rPr>
                <w:sz w:val="14"/>
                <w:szCs w:val="14"/>
              </w:rPr>
            </w:pPr>
          </w:p>
        </w:tc>
      </w:tr>
      <w:tr w:rsidR="00F41159" w:rsidRPr="0085692C" w:rsidTr="00D11ABC">
        <w:trPr>
          <w:cantSplit/>
          <w:jc w:val="center"/>
        </w:trPr>
        <w:tc>
          <w:tcPr>
            <w:tcW w:w="3892" w:type="pct"/>
            <w:gridSpan w:val="8"/>
            <w:tcBorders>
              <w:top w:val="single" w:sz="4" w:space="0" w:color="auto"/>
              <w:bottom w:val="single" w:sz="4" w:space="0" w:color="auto"/>
              <w:right w:val="single" w:sz="4" w:space="0" w:color="auto"/>
            </w:tcBorders>
          </w:tcPr>
          <w:p w:rsidR="00F41159" w:rsidRPr="0085692C" w:rsidRDefault="00F41159" w:rsidP="00D11ABC">
            <w:pPr>
              <w:rPr>
                <w:sz w:val="14"/>
                <w:szCs w:val="14"/>
              </w:rPr>
            </w:pPr>
            <w:r>
              <w:rPr>
                <w:sz w:val="14"/>
                <w:szCs w:val="14"/>
              </w:rPr>
              <w:t xml:space="preserve">      Накладные расходы</w:t>
            </w:r>
          </w:p>
        </w:tc>
        <w:tc>
          <w:tcPr>
            <w:tcW w:w="348" w:type="pct"/>
            <w:tcBorders>
              <w:top w:val="single" w:sz="4" w:space="0" w:color="auto"/>
              <w:left w:val="single" w:sz="4" w:space="0" w:color="auto"/>
              <w:bottom w:val="single" w:sz="4" w:space="0" w:color="auto"/>
              <w:right w:val="single" w:sz="4" w:space="0" w:color="auto"/>
            </w:tcBorders>
          </w:tcPr>
          <w:p w:rsidR="00F41159" w:rsidRPr="0085692C" w:rsidRDefault="00F41159" w:rsidP="00D11ABC">
            <w:pPr>
              <w:jc w:val="right"/>
              <w:rPr>
                <w:sz w:val="14"/>
                <w:szCs w:val="14"/>
              </w:rPr>
            </w:pPr>
            <w:r>
              <w:rPr>
                <w:sz w:val="14"/>
                <w:szCs w:val="14"/>
              </w:rPr>
              <w:t>143538,73</w:t>
            </w:r>
          </w:p>
        </w:tc>
        <w:tc>
          <w:tcPr>
            <w:tcW w:w="345" w:type="pct"/>
            <w:tcBorders>
              <w:top w:val="single" w:sz="4" w:space="0" w:color="auto"/>
              <w:left w:val="single" w:sz="4" w:space="0" w:color="auto"/>
              <w:bottom w:val="single" w:sz="4" w:space="0" w:color="auto"/>
              <w:right w:val="single" w:sz="4" w:space="0" w:color="auto"/>
            </w:tcBorders>
          </w:tcPr>
          <w:p w:rsidR="00F41159" w:rsidRPr="0085692C" w:rsidRDefault="00F41159" w:rsidP="00D11ABC">
            <w:pPr>
              <w:jc w:val="right"/>
              <w:rPr>
                <w:sz w:val="14"/>
                <w:szCs w:val="14"/>
              </w:rPr>
            </w:pPr>
          </w:p>
        </w:tc>
        <w:tc>
          <w:tcPr>
            <w:tcW w:w="415" w:type="pct"/>
            <w:tcBorders>
              <w:top w:val="single" w:sz="4" w:space="0" w:color="auto"/>
              <w:left w:val="single" w:sz="4" w:space="0" w:color="auto"/>
              <w:bottom w:val="single" w:sz="4" w:space="0" w:color="auto"/>
              <w:right w:val="single" w:sz="4" w:space="0" w:color="auto"/>
            </w:tcBorders>
          </w:tcPr>
          <w:p w:rsidR="00F41159" w:rsidRDefault="00F41159" w:rsidP="00D11ABC">
            <w:pPr>
              <w:jc w:val="right"/>
              <w:rPr>
                <w:sz w:val="14"/>
                <w:szCs w:val="14"/>
              </w:rPr>
            </w:pPr>
          </w:p>
          <w:p w:rsidR="00F41159" w:rsidRPr="0085692C" w:rsidRDefault="00F41159" w:rsidP="00D11ABC">
            <w:pPr>
              <w:jc w:val="right"/>
              <w:rPr>
                <w:sz w:val="14"/>
                <w:szCs w:val="14"/>
              </w:rPr>
            </w:pPr>
          </w:p>
        </w:tc>
      </w:tr>
      <w:tr w:rsidR="00F41159" w:rsidRPr="0085692C" w:rsidTr="00D11ABC">
        <w:trPr>
          <w:cantSplit/>
          <w:jc w:val="center"/>
        </w:trPr>
        <w:tc>
          <w:tcPr>
            <w:tcW w:w="3892" w:type="pct"/>
            <w:gridSpan w:val="8"/>
            <w:tcBorders>
              <w:top w:val="single" w:sz="4" w:space="0" w:color="auto"/>
              <w:bottom w:val="single" w:sz="4" w:space="0" w:color="auto"/>
              <w:right w:val="single" w:sz="4" w:space="0" w:color="auto"/>
            </w:tcBorders>
          </w:tcPr>
          <w:p w:rsidR="00F41159" w:rsidRPr="0085692C" w:rsidRDefault="00F41159" w:rsidP="00D11ABC">
            <w:pPr>
              <w:rPr>
                <w:sz w:val="14"/>
                <w:szCs w:val="14"/>
              </w:rPr>
            </w:pPr>
            <w:r>
              <w:rPr>
                <w:sz w:val="14"/>
                <w:szCs w:val="14"/>
              </w:rPr>
              <w:t xml:space="preserve">      Сметная прибыль</w:t>
            </w:r>
          </w:p>
        </w:tc>
        <w:tc>
          <w:tcPr>
            <w:tcW w:w="348" w:type="pct"/>
            <w:tcBorders>
              <w:top w:val="single" w:sz="4" w:space="0" w:color="auto"/>
              <w:left w:val="single" w:sz="4" w:space="0" w:color="auto"/>
              <w:bottom w:val="single" w:sz="4" w:space="0" w:color="auto"/>
              <w:right w:val="single" w:sz="4" w:space="0" w:color="auto"/>
            </w:tcBorders>
          </w:tcPr>
          <w:p w:rsidR="00F41159" w:rsidRPr="0085692C" w:rsidRDefault="00F41159" w:rsidP="00D11ABC">
            <w:pPr>
              <w:jc w:val="right"/>
              <w:rPr>
                <w:sz w:val="14"/>
                <w:szCs w:val="14"/>
              </w:rPr>
            </w:pPr>
            <w:r>
              <w:rPr>
                <w:sz w:val="14"/>
                <w:szCs w:val="14"/>
              </w:rPr>
              <w:t>105457,02</w:t>
            </w:r>
          </w:p>
        </w:tc>
        <w:tc>
          <w:tcPr>
            <w:tcW w:w="345" w:type="pct"/>
            <w:tcBorders>
              <w:top w:val="single" w:sz="4" w:space="0" w:color="auto"/>
              <w:left w:val="single" w:sz="4" w:space="0" w:color="auto"/>
              <w:bottom w:val="single" w:sz="4" w:space="0" w:color="auto"/>
              <w:right w:val="single" w:sz="4" w:space="0" w:color="auto"/>
            </w:tcBorders>
          </w:tcPr>
          <w:p w:rsidR="00F41159" w:rsidRPr="0085692C" w:rsidRDefault="00F41159" w:rsidP="00D11ABC">
            <w:pPr>
              <w:jc w:val="right"/>
              <w:rPr>
                <w:sz w:val="14"/>
                <w:szCs w:val="14"/>
              </w:rPr>
            </w:pPr>
          </w:p>
        </w:tc>
        <w:tc>
          <w:tcPr>
            <w:tcW w:w="415" w:type="pct"/>
            <w:tcBorders>
              <w:top w:val="single" w:sz="4" w:space="0" w:color="auto"/>
              <w:left w:val="single" w:sz="4" w:space="0" w:color="auto"/>
              <w:bottom w:val="single" w:sz="4" w:space="0" w:color="auto"/>
              <w:right w:val="single" w:sz="4" w:space="0" w:color="auto"/>
            </w:tcBorders>
          </w:tcPr>
          <w:p w:rsidR="00F41159" w:rsidRDefault="00F41159" w:rsidP="00D11ABC">
            <w:pPr>
              <w:jc w:val="right"/>
              <w:rPr>
                <w:sz w:val="14"/>
                <w:szCs w:val="14"/>
              </w:rPr>
            </w:pPr>
          </w:p>
          <w:p w:rsidR="00F41159" w:rsidRPr="0085692C" w:rsidRDefault="00F41159" w:rsidP="00D11ABC">
            <w:pPr>
              <w:jc w:val="right"/>
              <w:rPr>
                <w:sz w:val="14"/>
                <w:szCs w:val="14"/>
              </w:rPr>
            </w:pPr>
          </w:p>
        </w:tc>
      </w:tr>
      <w:tr w:rsidR="00F41159" w:rsidRPr="0085692C" w:rsidTr="00D11ABC">
        <w:trPr>
          <w:cantSplit/>
          <w:jc w:val="center"/>
        </w:trPr>
        <w:tc>
          <w:tcPr>
            <w:tcW w:w="3892" w:type="pct"/>
            <w:gridSpan w:val="8"/>
            <w:tcBorders>
              <w:top w:val="single" w:sz="4" w:space="0" w:color="auto"/>
              <w:bottom w:val="single" w:sz="4" w:space="0" w:color="auto"/>
              <w:right w:val="single" w:sz="4" w:space="0" w:color="auto"/>
            </w:tcBorders>
          </w:tcPr>
          <w:p w:rsidR="00F41159" w:rsidRPr="0085692C" w:rsidRDefault="00F41159" w:rsidP="00D11ABC">
            <w:pPr>
              <w:rPr>
                <w:sz w:val="14"/>
                <w:szCs w:val="14"/>
              </w:rPr>
            </w:pPr>
            <w:r>
              <w:rPr>
                <w:sz w:val="14"/>
                <w:szCs w:val="14"/>
              </w:rPr>
              <w:t xml:space="preserve">  НДС 18%</w:t>
            </w:r>
          </w:p>
        </w:tc>
        <w:tc>
          <w:tcPr>
            <w:tcW w:w="348" w:type="pct"/>
            <w:tcBorders>
              <w:top w:val="single" w:sz="4" w:space="0" w:color="auto"/>
              <w:left w:val="single" w:sz="4" w:space="0" w:color="auto"/>
              <w:bottom w:val="single" w:sz="4" w:space="0" w:color="auto"/>
              <w:right w:val="single" w:sz="4" w:space="0" w:color="auto"/>
            </w:tcBorders>
          </w:tcPr>
          <w:p w:rsidR="00F41159" w:rsidRPr="0085692C" w:rsidRDefault="00F41159" w:rsidP="00D11ABC">
            <w:pPr>
              <w:jc w:val="right"/>
              <w:rPr>
                <w:sz w:val="14"/>
                <w:szCs w:val="14"/>
              </w:rPr>
            </w:pPr>
            <w:r>
              <w:rPr>
                <w:sz w:val="14"/>
                <w:szCs w:val="14"/>
              </w:rPr>
              <w:t>450603,31</w:t>
            </w:r>
          </w:p>
        </w:tc>
        <w:tc>
          <w:tcPr>
            <w:tcW w:w="345" w:type="pct"/>
            <w:tcBorders>
              <w:top w:val="single" w:sz="4" w:space="0" w:color="auto"/>
              <w:left w:val="single" w:sz="4" w:space="0" w:color="auto"/>
              <w:bottom w:val="single" w:sz="4" w:space="0" w:color="auto"/>
              <w:right w:val="single" w:sz="4" w:space="0" w:color="auto"/>
            </w:tcBorders>
          </w:tcPr>
          <w:p w:rsidR="00F41159" w:rsidRPr="0085692C" w:rsidRDefault="00F41159" w:rsidP="00D11ABC">
            <w:pPr>
              <w:jc w:val="right"/>
              <w:rPr>
                <w:sz w:val="14"/>
                <w:szCs w:val="14"/>
              </w:rPr>
            </w:pPr>
          </w:p>
        </w:tc>
        <w:tc>
          <w:tcPr>
            <w:tcW w:w="415" w:type="pct"/>
            <w:tcBorders>
              <w:top w:val="single" w:sz="4" w:space="0" w:color="auto"/>
              <w:left w:val="single" w:sz="4" w:space="0" w:color="auto"/>
              <w:bottom w:val="single" w:sz="4" w:space="0" w:color="auto"/>
              <w:right w:val="single" w:sz="4" w:space="0" w:color="auto"/>
            </w:tcBorders>
          </w:tcPr>
          <w:p w:rsidR="00F41159" w:rsidRDefault="00F41159" w:rsidP="00D11ABC">
            <w:pPr>
              <w:jc w:val="right"/>
              <w:rPr>
                <w:sz w:val="14"/>
                <w:szCs w:val="14"/>
              </w:rPr>
            </w:pPr>
          </w:p>
          <w:p w:rsidR="00F41159" w:rsidRPr="0085692C" w:rsidRDefault="00F41159" w:rsidP="00D11ABC">
            <w:pPr>
              <w:jc w:val="right"/>
              <w:rPr>
                <w:sz w:val="14"/>
                <w:szCs w:val="14"/>
              </w:rPr>
            </w:pPr>
          </w:p>
        </w:tc>
      </w:tr>
      <w:tr w:rsidR="00F41159" w:rsidRPr="0085692C" w:rsidTr="00D11ABC">
        <w:trPr>
          <w:cantSplit/>
          <w:jc w:val="center"/>
        </w:trPr>
        <w:tc>
          <w:tcPr>
            <w:tcW w:w="3892" w:type="pct"/>
            <w:gridSpan w:val="8"/>
            <w:tcBorders>
              <w:top w:val="single" w:sz="4" w:space="0" w:color="auto"/>
              <w:bottom w:val="single" w:sz="4" w:space="0" w:color="auto"/>
              <w:right w:val="single" w:sz="4" w:space="0" w:color="auto"/>
            </w:tcBorders>
          </w:tcPr>
          <w:p w:rsidR="00F41159" w:rsidRPr="0085692C" w:rsidRDefault="00F41159" w:rsidP="00D11ABC">
            <w:pPr>
              <w:rPr>
                <w:b/>
                <w:sz w:val="14"/>
                <w:szCs w:val="14"/>
              </w:rPr>
            </w:pPr>
            <w:r w:rsidRPr="0085692C">
              <w:rPr>
                <w:b/>
                <w:sz w:val="14"/>
                <w:szCs w:val="14"/>
              </w:rPr>
              <w:t xml:space="preserve">  ВСЕГО по смете</w:t>
            </w:r>
          </w:p>
        </w:tc>
        <w:tc>
          <w:tcPr>
            <w:tcW w:w="348" w:type="pct"/>
            <w:tcBorders>
              <w:top w:val="single" w:sz="4" w:space="0" w:color="auto"/>
              <w:left w:val="single" w:sz="4" w:space="0" w:color="auto"/>
              <w:bottom w:val="single" w:sz="4" w:space="0" w:color="auto"/>
              <w:right w:val="single" w:sz="4" w:space="0" w:color="auto"/>
            </w:tcBorders>
          </w:tcPr>
          <w:p w:rsidR="00F41159" w:rsidRPr="0085692C" w:rsidRDefault="00F41159" w:rsidP="00D11ABC">
            <w:pPr>
              <w:jc w:val="right"/>
              <w:rPr>
                <w:b/>
                <w:sz w:val="14"/>
                <w:szCs w:val="14"/>
              </w:rPr>
            </w:pPr>
            <w:r>
              <w:rPr>
                <w:b/>
                <w:sz w:val="14"/>
                <w:szCs w:val="14"/>
              </w:rPr>
              <w:t>2953955,00</w:t>
            </w:r>
          </w:p>
        </w:tc>
        <w:tc>
          <w:tcPr>
            <w:tcW w:w="345" w:type="pct"/>
            <w:tcBorders>
              <w:top w:val="single" w:sz="4" w:space="0" w:color="auto"/>
              <w:left w:val="single" w:sz="4" w:space="0" w:color="auto"/>
              <w:bottom w:val="single" w:sz="4" w:space="0" w:color="auto"/>
              <w:right w:val="single" w:sz="4" w:space="0" w:color="auto"/>
            </w:tcBorders>
          </w:tcPr>
          <w:p w:rsidR="00F41159" w:rsidRPr="0085692C" w:rsidRDefault="00F41159" w:rsidP="00D11ABC">
            <w:pPr>
              <w:jc w:val="right"/>
              <w:rPr>
                <w:b/>
                <w:sz w:val="14"/>
                <w:szCs w:val="14"/>
              </w:rPr>
            </w:pPr>
          </w:p>
        </w:tc>
        <w:tc>
          <w:tcPr>
            <w:tcW w:w="415" w:type="pct"/>
            <w:tcBorders>
              <w:top w:val="single" w:sz="4" w:space="0" w:color="auto"/>
              <w:left w:val="single" w:sz="4" w:space="0" w:color="auto"/>
              <w:bottom w:val="single" w:sz="4" w:space="0" w:color="auto"/>
              <w:right w:val="single" w:sz="4" w:space="0" w:color="auto"/>
            </w:tcBorders>
          </w:tcPr>
          <w:p w:rsidR="00F41159" w:rsidRDefault="00F41159" w:rsidP="00D11ABC">
            <w:pPr>
              <w:jc w:val="right"/>
              <w:rPr>
                <w:b/>
                <w:sz w:val="14"/>
                <w:szCs w:val="14"/>
              </w:rPr>
            </w:pPr>
          </w:p>
          <w:p w:rsidR="00F41159" w:rsidRPr="0085692C" w:rsidRDefault="00F41159" w:rsidP="00D11ABC">
            <w:pPr>
              <w:jc w:val="right"/>
              <w:rPr>
                <w:b/>
                <w:sz w:val="14"/>
                <w:szCs w:val="14"/>
              </w:rPr>
            </w:pPr>
          </w:p>
        </w:tc>
      </w:tr>
    </w:tbl>
    <w:p w:rsidR="00F41159" w:rsidRDefault="00F41159" w:rsidP="00F41159">
      <w:pPr>
        <w:ind w:left="2700" w:right="2700"/>
        <w:jc w:val="center"/>
        <w:rPr>
          <w:sz w:val="22"/>
          <w:szCs w:val="22"/>
        </w:rPr>
      </w:pPr>
    </w:p>
    <w:p w:rsidR="00F41159" w:rsidRDefault="00F41159" w:rsidP="008F5DF4">
      <w:pPr>
        <w:ind w:firstLine="567"/>
        <w:jc w:val="right"/>
        <w:rPr>
          <w:sz w:val="22"/>
          <w:szCs w:val="22"/>
        </w:rPr>
        <w:sectPr w:rsidR="00F41159" w:rsidSect="00F41159">
          <w:pgSz w:w="16838" w:h="11906" w:orient="landscape"/>
          <w:pgMar w:top="1134" w:right="851" w:bottom="567" w:left="567" w:header="709" w:footer="709" w:gutter="0"/>
          <w:cols w:space="708"/>
          <w:docGrid w:linePitch="360"/>
        </w:sectPr>
      </w:pPr>
    </w:p>
    <w:p w:rsidR="00770711" w:rsidRPr="00113E3A" w:rsidRDefault="00770711" w:rsidP="007C6B33">
      <w:pPr>
        <w:jc w:val="right"/>
        <w:rPr>
          <w:sz w:val="22"/>
          <w:szCs w:val="22"/>
        </w:rPr>
      </w:pPr>
      <w:r w:rsidRPr="00113E3A">
        <w:rPr>
          <w:sz w:val="22"/>
          <w:szCs w:val="22"/>
        </w:rPr>
        <w:lastRenderedPageBreak/>
        <w:t xml:space="preserve">Приложение № </w:t>
      </w:r>
      <w:r>
        <w:rPr>
          <w:sz w:val="22"/>
          <w:szCs w:val="22"/>
        </w:rPr>
        <w:t>2</w:t>
      </w:r>
      <w:r w:rsidRPr="00113E3A">
        <w:rPr>
          <w:sz w:val="22"/>
          <w:szCs w:val="22"/>
        </w:rPr>
        <w:t xml:space="preserve"> </w:t>
      </w:r>
    </w:p>
    <w:p w:rsidR="00770711" w:rsidRPr="00113E3A" w:rsidRDefault="00770711" w:rsidP="00BA64F8">
      <w:pPr>
        <w:ind w:firstLine="567"/>
        <w:jc w:val="right"/>
        <w:rPr>
          <w:sz w:val="22"/>
          <w:szCs w:val="22"/>
        </w:rPr>
      </w:pPr>
      <w:r w:rsidRPr="00113E3A">
        <w:rPr>
          <w:sz w:val="22"/>
          <w:szCs w:val="22"/>
        </w:rPr>
        <w:t xml:space="preserve">к документации об </w:t>
      </w:r>
      <w:proofErr w:type="gramStart"/>
      <w:r w:rsidRPr="00113E3A">
        <w:rPr>
          <w:sz w:val="22"/>
          <w:szCs w:val="22"/>
        </w:rPr>
        <w:t>открытом</w:t>
      </w:r>
      <w:proofErr w:type="gramEnd"/>
      <w:r w:rsidRPr="00113E3A">
        <w:rPr>
          <w:sz w:val="22"/>
          <w:szCs w:val="22"/>
        </w:rPr>
        <w:t xml:space="preserve"> </w:t>
      </w:r>
    </w:p>
    <w:p w:rsidR="00770711" w:rsidRPr="00113E3A" w:rsidRDefault="00770711" w:rsidP="00BA64F8">
      <w:pPr>
        <w:jc w:val="right"/>
        <w:rPr>
          <w:sz w:val="22"/>
          <w:szCs w:val="22"/>
        </w:rPr>
      </w:pPr>
      <w:proofErr w:type="gramStart"/>
      <w:r w:rsidRPr="00113E3A">
        <w:rPr>
          <w:sz w:val="22"/>
          <w:szCs w:val="22"/>
        </w:rPr>
        <w:t>аукционе</w:t>
      </w:r>
      <w:proofErr w:type="gramEnd"/>
      <w:r w:rsidRPr="00113E3A">
        <w:rPr>
          <w:sz w:val="22"/>
          <w:szCs w:val="22"/>
        </w:rPr>
        <w:t xml:space="preserve"> в электронной форме</w:t>
      </w:r>
    </w:p>
    <w:p w:rsidR="001A697C" w:rsidRPr="003738C6" w:rsidRDefault="001A697C" w:rsidP="001A697C">
      <w:pPr>
        <w:pStyle w:val="af6"/>
        <w:jc w:val="center"/>
        <w:rPr>
          <w:rFonts w:ascii="Times New Roman" w:hAnsi="Times New Roman" w:cs="Times New Roman"/>
          <w:b/>
          <w:bCs/>
          <w:sz w:val="22"/>
          <w:szCs w:val="22"/>
        </w:rPr>
      </w:pPr>
      <w:r w:rsidRPr="003738C6">
        <w:rPr>
          <w:rFonts w:ascii="Times New Roman" w:hAnsi="Times New Roman" w:cs="Times New Roman"/>
          <w:b/>
          <w:bCs/>
          <w:sz w:val="22"/>
          <w:szCs w:val="22"/>
        </w:rPr>
        <w:t>Муниципальный контракт №___</w:t>
      </w:r>
    </w:p>
    <w:p w:rsidR="001A697C" w:rsidRPr="003738C6" w:rsidRDefault="001A697C" w:rsidP="001A697C">
      <w:pPr>
        <w:pStyle w:val="af6"/>
        <w:jc w:val="center"/>
        <w:rPr>
          <w:rFonts w:ascii="Times New Roman" w:hAnsi="Times New Roman" w:cs="Times New Roman"/>
          <w:b/>
          <w:bCs/>
          <w:sz w:val="22"/>
          <w:szCs w:val="22"/>
        </w:rPr>
      </w:pPr>
      <w:r w:rsidRPr="003738C6">
        <w:rPr>
          <w:rFonts w:ascii="Times New Roman" w:hAnsi="Times New Roman" w:cs="Times New Roman"/>
          <w:b/>
          <w:bCs/>
          <w:sz w:val="22"/>
          <w:szCs w:val="22"/>
        </w:rPr>
        <w:t>(проект)</w:t>
      </w:r>
    </w:p>
    <w:p w:rsidR="001A697C" w:rsidRPr="003738C6" w:rsidRDefault="001A697C" w:rsidP="001A697C">
      <w:pPr>
        <w:pStyle w:val="af6"/>
        <w:jc w:val="center"/>
        <w:rPr>
          <w:rFonts w:ascii="Times New Roman" w:hAnsi="Times New Roman" w:cs="Times New Roman"/>
          <w:b/>
          <w:bCs/>
          <w:sz w:val="22"/>
          <w:szCs w:val="22"/>
        </w:rPr>
      </w:pPr>
    </w:p>
    <w:p w:rsidR="001A697C" w:rsidRPr="003738C6" w:rsidRDefault="001A697C" w:rsidP="001A697C">
      <w:pPr>
        <w:pStyle w:val="af6"/>
        <w:jc w:val="center"/>
        <w:rPr>
          <w:rFonts w:ascii="Times New Roman" w:hAnsi="Times New Roman" w:cs="Times New Roman"/>
          <w:bCs/>
          <w:sz w:val="22"/>
          <w:szCs w:val="22"/>
        </w:rPr>
      </w:pPr>
      <w:r w:rsidRPr="003738C6">
        <w:rPr>
          <w:rFonts w:ascii="Times New Roman" w:hAnsi="Times New Roman" w:cs="Times New Roman"/>
          <w:bCs/>
          <w:sz w:val="22"/>
          <w:szCs w:val="22"/>
        </w:rPr>
        <w:t xml:space="preserve">г. Пермь </w:t>
      </w:r>
      <w:r w:rsidRPr="003738C6">
        <w:rPr>
          <w:rFonts w:ascii="Times New Roman" w:hAnsi="Times New Roman" w:cs="Times New Roman"/>
          <w:bCs/>
          <w:sz w:val="22"/>
          <w:szCs w:val="22"/>
        </w:rPr>
        <w:tab/>
      </w:r>
      <w:r w:rsidRPr="003738C6">
        <w:rPr>
          <w:rFonts w:ascii="Times New Roman" w:hAnsi="Times New Roman" w:cs="Times New Roman"/>
          <w:bCs/>
          <w:sz w:val="22"/>
          <w:szCs w:val="22"/>
        </w:rPr>
        <w:tab/>
      </w:r>
      <w:r w:rsidRPr="003738C6">
        <w:rPr>
          <w:rFonts w:ascii="Times New Roman" w:hAnsi="Times New Roman" w:cs="Times New Roman"/>
          <w:bCs/>
          <w:sz w:val="22"/>
          <w:szCs w:val="22"/>
        </w:rPr>
        <w:tab/>
      </w:r>
      <w:r w:rsidRPr="003738C6">
        <w:rPr>
          <w:rFonts w:ascii="Times New Roman" w:hAnsi="Times New Roman" w:cs="Times New Roman"/>
          <w:bCs/>
          <w:sz w:val="22"/>
          <w:szCs w:val="22"/>
        </w:rPr>
        <w:tab/>
      </w:r>
      <w:r w:rsidRPr="003738C6">
        <w:rPr>
          <w:rFonts w:ascii="Times New Roman" w:hAnsi="Times New Roman" w:cs="Times New Roman"/>
          <w:bCs/>
          <w:sz w:val="22"/>
          <w:szCs w:val="22"/>
        </w:rPr>
        <w:tab/>
      </w:r>
      <w:r w:rsidRPr="003738C6">
        <w:rPr>
          <w:rFonts w:ascii="Times New Roman" w:hAnsi="Times New Roman" w:cs="Times New Roman"/>
          <w:bCs/>
          <w:sz w:val="22"/>
          <w:szCs w:val="22"/>
        </w:rPr>
        <w:tab/>
      </w:r>
      <w:r w:rsidRPr="003738C6">
        <w:rPr>
          <w:rFonts w:ascii="Times New Roman" w:hAnsi="Times New Roman" w:cs="Times New Roman"/>
          <w:bCs/>
          <w:sz w:val="22"/>
          <w:szCs w:val="22"/>
        </w:rPr>
        <w:tab/>
      </w:r>
      <w:r w:rsidRPr="003738C6">
        <w:rPr>
          <w:rFonts w:ascii="Times New Roman" w:hAnsi="Times New Roman" w:cs="Times New Roman"/>
          <w:bCs/>
          <w:sz w:val="22"/>
          <w:szCs w:val="22"/>
        </w:rPr>
        <w:tab/>
        <w:t xml:space="preserve"> «___» _________ 2012 года</w:t>
      </w:r>
    </w:p>
    <w:p w:rsidR="001A697C" w:rsidRPr="003738C6" w:rsidRDefault="001A697C" w:rsidP="001A697C">
      <w:pPr>
        <w:pStyle w:val="af6"/>
        <w:jc w:val="center"/>
        <w:rPr>
          <w:rFonts w:ascii="Times New Roman" w:hAnsi="Times New Roman" w:cs="Times New Roman"/>
          <w:sz w:val="22"/>
          <w:szCs w:val="22"/>
        </w:rPr>
      </w:pPr>
    </w:p>
    <w:p w:rsidR="001A697C" w:rsidRPr="003738C6" w:rsidRDefault="001A697C" w:rsidP="001A697C">
      <w:pPr>
        <w:ind w:firstLine="708"/>
        <w:jc w:val="both"/>
        <w:rPr>
          <w:b/>
          <w:sz w:val="22"/>
          <w:szCs w:val="22"/>
        </w:rPr>
      </w:pPr>
      <w:r w:rsidRPr="003738C6">
        <w:rPr>
          <w:b/>
          <w:sz w:val="22"/>
          <w:szCs w:val="22"/>
        </w:rPr>
        <w:t>Муниципальное казённое учреждение «Благоустройство Орджоникидзевского района»,</w:t>
      </w:r>
      <w:r w:rsidRPr="003738C6">
        <w:rPr>
          <w:sz w:val="22"/>
          <w:szCs w:val="22"/>
        </w:rPr>
        <w:t xml:space="preserve"> именуемое в дальнейшем «Заказчик», в лице директора ____________________________, действующего на основании Устава, с одной стороны, и  ____________________________</w:t>
      </w:r>
      <w:r w:rsidRPr="003738C6">
        <w:rPr>
          <w:b/>
          <w:sz w:val="22"/>
          <w:szCs w:val="22"/>
        </w:rPr>
        <w:t>,</w:t>
      </w:r>
      <w:r w:rsidR="00E32B39">
        <w:rPr>
          <w:b/>
          <w:sz w:val="22"/>
          <w:szCs w:val="22"/>
        </w:rPr>
        <w:t xml:space="preserve"> </w:t>
      </w:r>
      <w:r w:rsidRPr="003738C6">
        <w:rPr>
          <w:sz w:val="22"/>
          <w:szCs w:val="22"/>
        </w:rPr>
        <w:t>именуемое в дальнейшем «Подрядчик», в лице _________________________________, действующего на основании ________, с другой стороны, в соответствии с решением аукционной комиссии (протокол от _______2012 года   № ___) заключили настоящий  контракт  о следующем:</w:t>
      </w:r>
    </w:p>
    <w:p w:rsidR="001A697C" w:rsidRPr="003738C6" w:rsidRDefault="001A697C" w:rsidP="001A697C">
      <w:pPr>
        <w:tabs>
          <w:tab w:val="left" w:pos="-180"/>
        </w:tabs>
        <w:jc w:val="both"/>
        <w:rPr>
          <w:sz w:val="22"/>
          <w:szCs w:val="22"/>
        </w:rPr>
      </w:pPr>
      <w:r w:rsidRPr="003738C6">
        <w:rPr>
          <w:sz w:val="22"/>
          <w:szCs w:val="22"/>
        </w:rPr>
        <w:tab/>
      </w:r>
    </w:p>
    <w:p w:rsidR="001A697C" w:rsidRPr="003738C6" w:rsidRDefault="001A697C" w:rsidP="001A697C">
      <w:pPr>
        <w:tabs>
          <w:tab w:val="left" w:pos="-180"/>
        </w:tabs>
        <w:jc w:val="center"/>
        <w:rPr>
          <w:sz w:val="22"/>
          <w:szCs w:val="22"/>
        </w:rPr>
      </w:pPr>
      <w:r w:rsidRPr="003738C6">
        <w:rPr>
          <w:b/>
          <w:sz w:val="22"/>
          <w:szCs w:val="22"/>
        </w:rPr>
        <w:t>1. Предмет контракта.</w:t>
      </w:r>
    </w:p>
    <w:p w:rsidR="001A697C" w:rsidRPr="007B7086" w:rsidRDefault="001A697C" w:rsidP="001A697C">
      <w:pPr>
        <w:jc w:val="both"/>
        <w:rPr>
          <w:b/>
          <w:sz w:val="22"/>
          <w:szCs w:val="22"/>
        </w:rPr>
      </w:pPr>
      <w:r w:rsidRPr="003738C6">
        <w:rPr>
          <w:color w:val="000000"/>
          <w:sz w:val="22"/>
          <w:szCs w:val="22"/>
        </w:rPr>
        <w:tab/>
        <w:t xml:space="preserve">1.1. Заказчик поручает и оплачивает, а Подрядчик  принимает на себя обязательство </w:t>
      </w:r>
      <w:r w:rsidRPr="007B7086">
        <w:rPr>
          <w:b/>
          <w:color w:val="000000"/>
          <w:sz w:val="22"/>
          <w:szCs w:val="22"/>
        </w:rPr>
        <w:t xml:space="preserve">выполнить  работы по ликвидации несанкционированных свалок в Орджоникидзевском районе города Перми. </w:t>
      </w:r>
    </w:p>
    <w:p w:rsidR="001A697C" w:rsidRPr="003738C6" w:rsidRDefault="001A697C" w:rsidP="001A697C">
      <w:pPr>
        <w:jc w:val="both"/>
        <w:rPr>
          <w:sz w:val="22"/>
          <w:szCs w:val="22"/>
        </w:rPr>
      </w:pPr>
      <w:r w:rsidRPr="003738C6">
        <w:rPr>
          <w:color w:val="000000"/>
          <w:sz w:val="22"/>
          <w:szCs w:val="22"/>
        </w:rPr>
        <w:tab/>
        <w:t xml:space="preserve">1.2. Подрядчик обеспечит выполнение работ, указанных в п. 1.1 контракта в соответствии </w:t>
      </w:r>
      <w:proofErr w:type="gramStart"/>
      <w:r w:rsidRPr="003738C6">
        <w:rPr>
          <w:color w:val="000000"/>
          <w:sz w:val="22"/>
          <w:szCs w:val="22"/>
        </w:rPr>
        <w:t>с</w:t>
      </w:r>
      <w:proofErr w:type="gramEnd"/>
      <w:r w:rsidRPr="003738C6">
        <w:rPr>
          <w:color w:val="000000"/>
          <w:sz w:val="22"/>
          <w:szCs w:val="22"/>
        </w:rPr>
        <w:t>:</w:t>
      </w:r>
    </w:p>
    <w:p w:rsidR="001A697C" w:rsidRPr="003738C6" w:rsidRDefault="001A697C" w:rsidP="001A697C">
      <w:pPr>
        <w:jc w:val="both"/>
        <w:rPr>
          <w:sz w:val="22"/>
          <w:szCs w:val="22"/>
        </w:rPr>
      </w:pPr>
      <w:r w:rsidRPr="003738C6">
        <w:rPr>
          <w:color w:val="000000"/>
          <w:sz w:val="22"/>
          <w:szCs w:val="22"/>
        </w:rPr>
        <w:t>а) приложениями к  контракту, являющимися его неотъемлемой частью:</w:t>
      </w:r>
    </w:p>
    <w:p w:rsidR="001A697C" w:rsidRPr="003738C6" w:rsidRDefault="001A697C" w:rsidP="001A697C">
      <w:pPr>
        <w:jc w:val="both"/>
        <w:rPr>
          <w:sz w:val="22"/>
          <w:szCs w:val="22"/>
        </w:rPr>
      </w:pPr>
      <w:r w:rsidRPr="003738C6">
        <w:rPr>
          <w:color w:val="000000"/>
          <w:sz w:val="22"/>
          <w:szCs w:val="22"/>
        </w:rPr>
        <w:t>- техническим заданием (Приложение № 1),</w:t>
      </w:r>
    </w:p>
    <w:p w:rsidR="001A697C" w:rsidRPr="003738C6" w:rsidRDefault="001A697C" w:rsidP="001A697C">
      <w:pPr>
        <w:jc w:val="both"/>
        <w:rPr>
          <w:sz w:val="22"/>
          <w:szCs w:val="22"/>
        </w:rPr>
      </w:pPr>
      <w:r w:rsidRPr="003738C6">
        <w:rPr>
          <w:color w:val="000000"/>
          <w:sz w:val="22"/>
          <w:szCs w:val="22"/>
        </w:rPr>
        <w:t>- локальным сметным расчетом (Приложение №2);</w:t>
      </w:r>
    </w:p>
    <w:p w:rsidR="001A697C" w:rsidRPr="003738C6" w:rsidRDefault="001A697C" w:rsidP="001A697C">
      <w:pPr>
        <w:jc w:val="both"/>
        <w:rPr>
          <w:sz w:val="22"/>
          <w:szCs w:val="22"/>
        </w:rPr>
      </w:pPr>
      <w:r w:rsidRPr="003738C6">
        <w:rPr>
          <w:color w:val="000000"/>
          <w:sz w:val="22"/>
          <w:szCs w:val="22"/>
        </w:rPr>
        <w:t xml:space="preserve">б) требованиями действующего законодательства, правовых актов города Перми. </w:t>
      </w:r>
    </w:p>
    <w:p w:rsidR="001A697C" w:rsidRPr="003738C6" w:rsidRDefault="001A697C" w:rsidP="001A697C">
      <w:pPr>
        <w:tabs>
          <w:tab w:val="left" w:pos="-180"/>
        </w:tabs>
        <w:jc w:val="both"/>
        <w:rPr>
          <w:sz w:val="22"/>
          <w:szCs w:val="22"/>
        </w:rPr>
      </w:pPr>
    </w:p>
    <w:p w:rsidR="001A697C" w:rsidRPr="003738C6" w:rsidRDefault="001A697C" w:rsidP="001A697C">
      <w:pPr>
        <w:spacing w:line="100" w:lineRule="atLeast"/>
        <w:jc w:val="center"/>
        <w:rPr>
          <w:b/>
          <w:bCs/>
          <w:sz w:val="22"/>
          <w:szCs w:val="22"/>
        </w:rPr>
      </w:pPr>
      <w:r w:rsidRPr="003738C6">
        <w:rPr>
          <w:b/>
          <w:bCs/>
          <w:sz w:val="22"/>
          <w:szCs w:val="22"/>
        </w:rPr>
        <w:t>2. Срок выполнения работ.</w:t>
      </w:r>
    </w:p>
    <w:p w:rsidR="001A697C" w:rsidRPr="003738C6" w:rsidRDefault="001A697C" w:rsidP="001A697C">
      <w:pPr>
        <w:spacing w:line="100" w:lineRule="atLeast"/>
        <w:ind w:firstLine="709"/>
        <w:jc w:val="both"/>
        <w:rPr>
          <w:sz w:val="22"/>
          <w:szCs w:val="22"/>
        </w:rPr>
      </w:pPr>
      <w:r w:rsidRPr="003738C6">
        <w:rPr>
          <w:sz w:val="22"/>
          <w:szCs w:val="22"/>
        </w:rPr>
        <w:t xml:space="preserve">2.1. Работы выполняются </w:t>
      </w:r>
      <w:r w:rsidR="00B65E74">
        <w:rPr>
          <w:sz w:val="22"/>
          <w:szCs w:val="22"/>
        </w:rPr>
        <w:t>в течение 30 дней с момента заключения контракта</w:t>
      </w:r>
      <w:r w:rsidRPr="003738C6">
        <w:rPr>
          <w:sz w:val="22"/>
          <w:szCs w:val="22"/>
        </w:rPr>
        <w:t>.</w:t>
      </w:r>
    </w:p>
    <w:p w:rsidR="001A697C" w:rsidRPr="003738C6" w:rsidRDefault="001A697C" w:rsidP="001A697C">
      <w:pPr>
        <w:spacing w:line="100" w:lineRule="atLeast"/>
        <w:ind w:firstLine="709"/>
        <w:jc w:val="both"/>
        <w:rPr>
          <w:sz w:val="22"/>
          <w:szCs w:val="22"/>
        </w:rPr>
      </w:pPr>
    </w:p>
    <w:p w:rsidR="001A697C" w:rsidRPr="003738C6" w:rsidRDefault="001A697C" w:rsidP="001A697C">
      <w:pPr>
        <w:spacing w:line="100" w:lineRule="atLeast"/>
        <w:jc w:val="center"/>
        <w:rPr>
          <w:b/>
          <w:bCs/>
          <w:sz w:val="22"/>
          <w:szCs w:val="22"/>
        </w:rPr>
      </w:pPr>
      <w:r w:rsidRPr="003738C6">
        <w:rPr>
          <w:b/>
          <w:bCs/>
          <w:sz w:val="22"/>
          <w:szCs w:val="22"/>
        </w:rPr>
        <w:t>3. Цена контракта, порядок приемки и оплаты.</w:t>
      </w:r>
    </w:p>
    <w:p w:rsidR="001A697C" w:rsidRPr="003738C6" w:rsidRDefault="001A697C" w:rsidP="001A697C">
      <w:pPr>
        <w:jc w:val="both"/>
        <w:rPr>
          <w:sz w:val="22"/>
          <w:szCs w:val="22"/>
        </w:rPr>
      </w:pPr>
      <w:r w:rsidRPr="003738C6">
        <w:rPr>
          <w:color w:val="000000"/>
          <w:sz w:val="22"/>
          <w:szCs w:val="22"/>
        </w:rPr>
        <w:tab/>
        <w:t>3.1. Цена  контракта</w:t>
      </w:r>
      <w:proofErr w:type="gramStart"/>
      <w:r w:rsidRPr="003738C6">
        <w:rPr>
          <w:color w:val="000000"/>
          <w:sz w:val="22"/>
          <w:szCs w:val="22"/>
        </w:rPr>
        <w:t xml:space="preserve">  </w:t>
      </w:r>
      <w:r w:rsidRPr="003738C6">
        <w:rPr>
          <w:bCs/>
          <w:color w:val="000000"/>
          <w:sz w:val="22"/>
          <w:szCs w:val="22"/>
        </w:rPr>
        <w:t>__________(_______)</w:t>
      </w:r>
      <w:r w:rsidRPr="003738C6">
        <w:rPr>
          <w:color w:val="000000"/>
          <w:sz w:val="22"/>
          <w:szCs w:val="22"/>
        </w:rPr>
        <w:t xml:space="preserve"> </w:t>
      </w:r>
      <w:proofErr w:type="gramEnd"/>
      <w:r w:rsidRPr="003738C6">
        <w:rPr>
          <w:color w:val="000000"/>
          <w:sz w:val="22"/>
          <w:szCs w:val="22"/>
        </w:rPr>
        <w:t>рублей, без дальнейшей её индексации.</w:t>
      </w:r>
    </w:p>
    <w:p w:rsidR="001A697C" w:rsidRPr="003738C6" w:rsidRDefault="001A697C" w:rsidP="001A697C">
      <w:pPr>
        <w:jc w:val="both"/>
        <w:rPr>
          <w:color w:val="000000"/>
          <w:sz w:val="22"/>
          <w:szCs w:val="22"/>
        </w:rPr>
      </w:pPr>
      <w:r w:rsidRPr="003738C6">
        <w:rPr>
          <w:color w:val="000000"/>
          <w:sz w:val="22"/>
          <w:szCs w:val="22"/>
        </w:rPr>
        <w:tab/>
        <w:t>3.2. Цена контракта включает в себя все расходы на уплату налогов и сборов и другие издержки Подрядчика и причитающееся ему вознаграждение.</w:t>
      </w:r>
    </w:p>
    <w:p w:rsidR="001A697C" w:rsidRPr="003738C6" w:rsidRDefault="001A697C" w:rsidP="001A697C">
      <w:pPr>
        <w:jc w:val="both"/>
        <w:rPr>
          <w:color w:val="000000"/>
          <w:sz w:val="22"/>
          <w:szCs w:val="22"/>
        </w:rPr>
      </w:pPr>
      <w:r w:rsidRPr="003738C6">
        <w:rPr>
          <w:color w:val="000000"/>
          <w:sz w:val="22"/>
          <w:szCs w:val="22"/>
        </w:rPr>
        <w:tab/>
        <w:t>3.3. Заказчик приступает к приемке результата выполненных работ  в течение 3-х дней с момента получения сообщения от Подрядчика о готовности сдать результат работ.</w:t>
      </w:r>
    </w:p>
    <w:p w:rsidR="001A697C" w:rsidRPr="003738C6" w:rsidRDefault="001A697C" w:rsidP="001A697C">
      <w:pPr>
        <w:jc w:val="both"/>
        <w:rPr>
          <w:color w:val="000000"/>
          <w:sz w:val="22"/>
          <w:szCs w:val="22"/>
        </w:rPr>
      </w:pPr>
      <w:r w:rsidRPr="003738C6">
        <w:rPr>
          <w:color w:val="000000"/>
          <w:sz w:val="22"/>
          <w:szCs w:val="22"/>
        </w:rPr>
        <w:tab/>
        <w:t xml:space="preserve">3.4. Сдача результата работ Подрядчиком и приемка его Заказчиком оформляются Актом </w:t>
      </w:r>
      <w:r>
        <w:rPr>
          <w:color w:val="000000"/>
          <w:sz w:val="22"/>
          <w:szCs w:val="22"/>
        </w:rPr>
        <w:t>сдачи-приемки выполненных работ</w:t>
      </w:r>
      <w:r w:rsidRPr="003738C6">
        <w:rPr>
          <w:color w:val="000000"/>
          <w:sz w:val="22"/>
          <w:szCs w:val="22"/>
        </w:rPr>
        <w:t xml:space="preserve">, подписанным обеими сторонами. </w:t>
      </w:r>
    </w:p>
    <w:p w:rsidR="001A697C" w:rsidRPr="003738C6" w:rsidRDefault="001A697C" w:rsidP="001A697C">
      <w:pPr>
        <w:ind w:firstLine="709"/>
        <w:jc w:val="both"/>
        <w:rPr>
          <w:color w:val="000000"/>
          <w:sz w:val="22"/>
          <w:szCs w:val="22"/>
        </w:rPr>
      </w:pPr>
      <w:r w:rsidRPr="003738C6">
        <w:rPr>
          <w:color w:val="000000"/>
          <w:sz w:val="22"/>
          <w:szCs w:val="22"/>
        </w:rPr>
        <w:t xml:space="preserve">3.5. </w:t>
      </w:r>
      <w:proofErr w:type="gramStart"/>
      <w:r w:rsidRPr="003738C6">
        <w:rPr>
          <w:color w:val="000000"/>
          <w:sz w:val="22"/>
          <w:szCs w:val="22"/>
        </w:rPr>
        <w:t>Основанием для рассмотрения и последующей оплаты (в порядке, установленном настоящим контрактом) выполненных Подрядчиком объемов работ являются:  акты сдачи-приемки выполненных работ; документы, подтверждающие количество</w:t>
      </w:r>
      <w:r>
        <w:rPr>
          <w:color w:val="000000"/>
          <w:sz w:val="22"/>
          <w:szCs w:val="22"/>
        </w:rPr>
        <w:t xml:space="preserve"> вывезенного мусора на</w:t>
      </w:r>
      <w:r w:rsidRPr="003738C6">
        <w:rPr>
          <w:color w:val="000000"/>
          <w:sz w:val="22"/>
          <w:szCs w:val="22"/>
        </w:rPr>
        <w:t xml:space="preserve"> полигон ТБО,  предъявляемые Заказчику в срок до 21</w:t>
      </w:r>
      <w:r w:rsidRPr="003738C6">
        <w:rPr>
          <w:b/>
          <w:bCs/>
          <w:color w:val="000000"/>
          <w:sz w:val="22"/>
          <w:szCs w:val="22"/>
        </w:rPr>
        <w:t xml:space="preserve"> </w:t>
      </w:r>
      <w:r w:rsidRPr="003738C6">
        <w:rPr>
          <w:color w:val="000000"/>
          <w:sz w:val="22"/>
          <w:szCs w:val="22"/>
        </w:rPr>
        <w:t>числа текущего месяца; справка о стоимости выполненных работ и затрат (КС-3) и счет-фактура, предъявляемые Заказчику в срок до 25</w:t>
      </w:r>
      <w:r w:rsidRPr="003738C6">
        <w:rPr>
          <w:b/>
          <w:bCs/>
          <w:color w:val="000000"/>
          <w:sz w:val="22"/>
          <w:szCs w:val="22"/>
        </w:rPr>
        <w:t xml:space="preserve"> </w:t>
      </w:r>
      <w:r w:rsidRPr="003738C6">
        <w:rPr>
          <w:color w:val="000000"/>
          <w:sz w:val="22"/>
          <w:szCs w:val="22"/>
        </w:rPr>
        <w:t>числа текущего месяца.</w:t>
      </w:r>
      <w:proofErr w:type="gramEnd"/>
    </w:p>
    <w:p w:rsidR="001A697C" w:rsidRPr="003738C6" w:rsidRDefault="001A697C" w:rsidP="001A697C">
      <w:pPr>
        <w:jc w:val="both"/>
        <w:rPr>
          <w:sz w:val="22"/>
          <w:szCs w:val="22"/>
        </w:rPr>
      </w:pPr>
      <w:r w:rsidRPr="003738C6">
        <w:rPr>
          <w:color w:val="000000"/>
          <w:sz w:val="22"/>
          <w:szCs w:val="22"/>
        </w:rPr>
        <w:tab/>
      </w:r>
      <w:r w:rsidRPr="003738C6">
        <w:rPr>
          <w:sz w:val="22"/>
          <w:szCs w:val="22"/>
        </w:rPr>
        <w:t>3.6. Порядок расчетов за выполненные работы:</w:t>
      </w:r>
    </w:p>
    <w:p w:rsidR="001A697C" w:rsidRPr="003738C6" w:rsidRDefault="001A697C" w:rsidP="001A697C">
      <w:pPr>
        <w:jc w:val="both"/>
        <w:rPr>
          <w:sz w:val="22"/>
          <w:szCs w:val="22"/>
        </w:rPr>
      </w:pPr>
      <w:r w:rsidRPr="003738C6">
        <w:rPr>
          <w:sz w:val="22"/>
          <w:szCs w:val="22"/>
        </w:rPr>
        <w:tab/>
        <w:t>Расчет за выполненные  работы производится в соответствии с расчетом стоимости работ заказчика с применением понижающего коэффициента.</w:t>
      </w:r>
    </w:p>
    <w:p w:rsidR="001A697C" w:rsidRPr="003738C6" w:rsidRDefault="001A697C" w:rsidP="001A697C">
      <w:pPr>
        <w:jc w:val="both"/>
        <w:rPr>
          <w:sz w:val="22"/>
          <w:szCs w:val="22"/>
        </w:rPr>
      </w:pPr>
      <w:r w:rsidRPr="003738C6">
        <w:rPr>
          <w:sz w:val="22"/>
          <w:szCs w:val="22"/>
        </w:rPr>
        <w:tab/>
        <w:t>Понижающий коэффициент определяется как частное от деления цены контракта, предложенной победителем аукциона,  на начальную (максимальную) цену контракта и составляет ___.</w:t>
      </w:r>
    </w:p>
    <w:p w:rsidR="001A697C" w:rsidRPr="003738C6" w:rsidRDefault="001A697C" w:rsidP="001A697C">
      <w:pPr>
        <w:jc w:val="both"/>
        <w:rPr>
          <w:sz w:val="22"/>
          <w:szCs w:val="22"/>
        </w:rPr>
      </w:pPr>
      <w:r w:rsidRPr="003738C6">
        <w:rPr>
          <w:sz w:val="22"/>
          <w:szCs w:val="22"/>
        </w:rPr>
        <w:tab/>
        <w:t>Сумма, подлежащая оплате за выполненные объемы работ, определяется путем умножения расчетной стоимости работ, согласно расчету стоимости работ заказчика, на полученный коэффициент</w:t>
      </w:r>
      <w:proofErr w:type="gramStart"/>
      <w:r w:rsidRPr="003738C6">
        <w:rPr>
          <w:sz w:val="22"/>
          <w:szCs w:val="22"/>
        </w:rPr>
        <w:t xml:space="preserve"> (________).</w:t>
      </w:r>
      <w:proofErr w:type="gramEnd"/>
    </w:p>
    <w:p w:rsidR="001A697C" w:rsidRPr="003738C6" w:rsidRDefault="001A697C" w:rsidP="001A697C">
      <w:pPr>
        <w:jc w:val="both"/>
        <w:rPr>
          <w:sz w:val="22"/>
          <w:szCs w:val="22"/>
        </w:rPr>
      </w:pPr>
      <w:r w:rsidRPr="003738C6">
        <w:rPr>
          <w:sz w:val="22"/>
          <w:szCs w:val="22"/>
        </w:rPr>
        <w:tab/>
        <w:t>В актах приемки выполненных работ указывается стоимость выполненных работ, подлежащая оплате (с учетом понижающего коэффициента).</w:t>
      </w:r>
    </w:p>
    <w:p w:rsidR="001A697C" w:rsidRPr="003738C6" w:rsidRDefault="001A697C" w:rsidP="001A697C">
      <w:pPr>
        <w:spacing w:line="100" w:lineRule="atLeast"/>
        <w:jc w:val="both"/>
        <w:rPr>
          <w:sz w:val="22"/>
          <w:szCs w:val="22"/>
        </w:rPr>
      </w:pPr>
      <w:r w:rsidRPr="003738C6">
        <w:rPr>
          <w:color w:val="000000"/>
          <w:sz w:val="22"/>
          <w:szCs w:val="22"/>
        </w:rPr>
        <w:tab/>
        <w:t>3.7.</w:t>
      </w:r>
      <w:r w:rsidRPr="003738C6">
        <w:rPr>
          <w:sz w:val="22"/>
          <w:szCs w:val="22"/>
        </w:rPr>
        <w:t xml:space="preserve"> </w:t>
      </w:r>
      <w:proofErr w:type="gramStart"/>
      <w:r w:rsidRPr="003738C6">
        <w:rPr>
          <w:sz w:val="22"/>
          <w:szCs w:val="22"/>
        </w:rPr>
        <w:t>Оплата результата выполненных Подрядчиком  работ осуществляется Заказчиком после устранения Подрядчиком замечаний Заказчика и выявленных в процессе работы недостатков   помесячно в течение 15 банковских дней после подписания сторонами акта приемки законченных работ, справки о стоимости выполненных работ и затрат (КС-3), а также получения Заказчиком счета-фактуры со стоимостью выполненных Подрядчиком и принятых Заказчиком работ.</w:t>
      </w:r>
      <w:proofErr w:type="gramEnd"/>
    </w:p>
    <w:p w:rsidR="001A697C" w:rsidRPr="003738C6" w:rsidRDefault="001A697C" w:rsidP="001A697C">
      <w:pPr>
        <w:spacing w:line="100" w:lineRule="atLeast"/>
        <w:jc w:val="both"/>
        <w:rPr>
          <w:color w:val="000000"/>
          <w:sz w:val="22"/>
          <w:szCs w:val="22"/>
        </w:rPr>
      </w:pPr>
      <w:r w:rsidRPr="003738C6">
        <w:rPr>
          <w:color w:val="000000"/>
          <w:sz w:val="22"/>
          <w:szCs w:val="22"/>
        </w:rPr>
        <w:tab/>
        <w:t>3.8. Форма оплаты: безналичный расчет.</w:t>
      </w:r>
    </w:p>
    <w:p w:rsidR="001A697C" w:rsidRPr="003738C6" w:rsidRDefault="001A697C" w:rsidP="001A697C">
      <w:pPr>
        <w:spacing w:line="100" w:lineRule="atLeast"/>
        <w:jc w:val="both"/>
        <w:rPr>
          <w:i/>
          <w:sz w:val="22"/>
          <w:szCs w:val="22"/>
          <w:u w:val="single"/>
        </w:rPr>
      </w:pPr>
      <w:r w:rsidRPr="003738C6">
        <w:rPr>
          <w:color w:val="000000"/>
          <w:sz w:val="22"/>
          <w:szCs w:val="22"/>
        </w:rPr>
        <w:tab/>
      </w:r>
      <w:r w:rsidRPr="003738C6">
        <w:rPr>
          <w:sz w:val="22"/>
          <w:szCs w:val="22"/>
        </w:rPr>
        <w:t>3.9. Финансирование работ по контракту  производится из городского бюджета.</w:t>
      </w:r>
    </w:p>
    <w:p w:rsidR="00E32B39" w:rsidRDefault="00E32B39" w:rsidP="001A697C">
      <w:pPr>
        <w:spacing w:line="100" w:lineRule="atLeast"/>
        <w:jc w:val="center"/>
        <w:rPr>
          <w:b/>
          <w:bCs/>
          <w:sz w:val="22"/>
          <w:szCs w:val="22"/>
        </w:rPr>
      </w:pPr>
    </w:p>
    <w:p w:rsidR="00E32B39" w:rsidRDefault="00E32B39" w:rsidP="001A697C">
      <w:pPr>
        <w:spacing w:line="100" w:lineRule="atLeast"/>
        <w:jc w:val="center"/>
        <w:rPr>
          <w:b/>
          <w:bCs/>
          <w:sz w:val="22"/>
          <w:szCs w:val="22"/>
        </w:rPr>
      </w:pPr>
    </w:p>
    <w:p w:rsidR="001A697C" w:rsidRPr="003738C6" w:rsidRDefault="001A697C" w:rsidP="001A697C">
      <w:pPr>
        <w:spacing w:line="100" w:lineRule="atLeast"/>
        <w:jc w:val="center"/>
        <w:rPr>
          <w:b/>
          <w:bCs/>
          <w:sz w:val="22"/>
          <w:szCs w:val="22"/>
        </w:rPr>
      </w:pPr>
      <w:r w:rsidRPr="003738C6">
        <w:rPr>
          <w:b/>
          <w:bCs/>
          <w:sz w:val="22"/>
          <w:szCs w:val="22"/>
        </w:rPr>
        <w:lastRenderedPageBreak/>
        <w:t>4. Качество работ.</w:t>
      </w:r>
    </w:p>
    <w:p w:rsidR="001A697C" w:rsidRPr="003738C6" w:rsidRDefault="001A697C" w:rsidP="001A697C">
      <w:pPr>
        <w:jc w:val="both"/>
        <w:rPr>
          <w:sz w:val="22"/>
          <w:szCs w:val="22"/>
        </w:rPr>
      </w:pPr>
      <w:r w:rsidRPr="003738C6">
        <w:rPr>
          <w:sz w:val="22"/>
          <w:szCs w:val="22"/>
        </w:rPr>
        <w:tab/>
      </w:r>
      <w:r w:rsidRPr="003738C6">
        <w:rPr>
          <w:color w:val="000000"/>
          <w:sz w:val="22"/>
          <w:szCs w:val="22"/>
        </w:rPr>
        <w:t>4.1. При производстве работ Подрядчик обеспечивает надлежащее качество их выполнения и несет материальную ответственность за последствия, связанные с некачественно выполненной работой. Качество работ определяется их соответствием условиям контракта.</w:t>
      </w:r>
    </w:p>
    <w:p w:rsidR="001A697C" w:rsidRPr="003738C6" w:rsidRDefault="001A697C" w:rsidP="001A697C">
      <w:pPr>
        <w:jc w:val="both"/>
        <w:rPr>
          <w:sz w:val="22"/>
          <w:szCs w:val="22"/>
        </w:rPr>
      </w:pPr>
      <w:r w:rsidRPr="003738C6">
        <w:rPr>
          <w:sz w:val="22"/>
          <w:szCs w:val="22"/>
        </w:rPr>
        <w:tab/>
      </w:r>
      <w:r w:rsidRPr="003738C6">
        <w:rPr>
          <w:color w:val="000000"/>
          <w:sz w:val="22"/>
          <w:szCs w:val="22"/>
        </w:rPr>
        <w:t xml:space="preserve">4.2. В случае обнаружения недостатков  работ Заказчик дает предписание Подрядчику в течение суток устранить их. </w:t>
      </w:r>
    </w:p>
    <w:p w:rsidR="001A697C" w:rsidRPr="003738C6" w:rsidRDefault="001A697C" w:rsidP="001A697C">
      <w:pPr>
        <w:jc w:val="both"/>
        <w:rPr>
          <w:sz w:val="22"/>
          <w:szCs w:val="22"/>
        </w:rPr>
      </w:pPr>
      <w:r w:rsidRPr="003738C6">
        <w:rPr>
          <w:color w:val="000000"/>
          <w:sz w:val="22"/>
          <w:szCs w:val="22"/>
        </w:rPr>
        <w:tab/>
      </w:r>
    </w:p>
    <w:p w:rsidR="001A697C" w:rsidRPr="003738C6" w:rsidRDefault="001A697C" w:rsidP="001A697C">
      <w:pPr>
        <w:pStyle w:val="FR3"/>
        <w:ind w:left="0" w:firstLine="0"/>
        <w:jc w:val="center"/>
        <w:rPr>
          <w:rFonts w:ascii="Times New Roman" w:hAnsi="Times New Roman"/>
          <w:b/>
          <w:sz w:val="22"/>
          <w:szCs w:val="22"/>
        </w:rPr>
      </w:pPr>
      <w:r w:rsidRPr="003738C6">
        <w:rPr>
          <w:rFonts w:ascii="Times New Roman" w:hAnsi="Times New Roman"/>
          <w:b/>
          <w:sz w:val="22"/>
          <w:szCs w:val="22"/>
        </w:rPr>
        <w:t>5. Права и обязанности Подрядчика.</w:t>
      </w:r>
    </w:p>
    <w:p w:rsidR="001A697C" w:rsidRPr="003738C6" w:rsidRDefault="001A697C" w:rsidP="001A697C">
      <w:pPr>
        <w:jc w:val="both"/>
        <w:rPr>
          <w:b/>
          <w:bCs/>
          <w:sz w:val="22"/>
          <w:szCs w:val="22"/>
        </w:rPr>
      </w:pPr>
      <w:r w:rsidRPr="003738C6">
        <w:rPr>
          <w:b/>
          <w:bCs/>
          <w:sz w:val="22"/>
          <w:szCs w:val="22"/>
        </w:rPr>
        <w:tab/>
      </w:r>
      <w:r w:rsidRPr="003738C6">
        <w:rPr>
          <w:bCs/>
          <w:sz w:val="22"/>
          <w:szCs w:val="22"/>
        </w:rPr>
        <w:t xml:space="preserve">5.1. </w:t>
      </w:r>
      <w:r w:rsidRPr="003738C6">
        <w:rPr>
          <w:b/>
          <w:bCs/>
          <w:sz w:val="22"/>
          <w:szCs w:val="22"/>
        </w:rPr>
        <w:t>Подрядчик обязан:</w:t>
      </w:r>
    </w:p>
    <w:p w:rsidR="001A697C" w:rsidRPr="003738C6" w:rsidRDefault="001A697C" w:rsidP="001A697C">
      <w:pPr>
        <w:jc w:val="both"/>
        <w:rPr>
          <w:sz w:val="22"/>
          <w:szCs w:val="22"/>
        </w:rPr>
      </w:pPr>
      <w:r w:rsidRPr="003738C6">
        <w:rPr>
          <w:sz w:val="22"/>
          <w:szCs w:val="22"/>
        </w:rPr>
        <w:tab/>
        <w:t>5.1.1. Согласовать представленный Заказчиком локальный сметный расчет.</w:t>
      </w:r>
      <w:r w:rsidRPr="003738C6">
        <w:rPr>
          <w:sz w:val="22"/>
          <w:szCs w:val="22"/>
        </w:rPr>
        <w:tab/>
      </w:r>
    </w:p>
    <w:p w:rsidR="001A697C" w:rsidRPr="003738C6" w:rsidRDefault="001A697C" w:rsidP="001A697C">
      <w:pPr>
        <w:jc w:val="both"/>
        <w:rPr>
          <w:sz w:val="22"/>
          <w:szCs w:val="22"/>
        </w:rPr>
      </w:pPr>
      <w:r w:rsidRPr="003738C6">
        <w:rPr>
          <w:sz w:val="22"/>
          <w:szCs w:val="22"/>
        </w:rPr>
        <w:tab/>
        <w:t>5.1.2. В соответствии с условиями контракта обеспечить выполнение работ, указанных в п. 1.1. контракта, и сдать их результат в установленный срок.</w:t>
      </w:r>
    </w:p>
    <w:p w:rsidR="001A697C" w:rsidRPr="003738C6" w:rsidRDefault="001A697C" w:rsidP="001A697C">
      <w:pPr>
        <w:jc w:val="both"/>
        <w:rPr>
          <w:sz w:val="22"/>
          <w:szCs w:val="22"/>
        </w:rPr>
      </w:pPr>
      <w:r w:rsidRPr="003738C6">
        <w:rPr>
          <w:sz w:val="22"/>
          <w:szCs w:val="22"/>
        </w:rPr>
        <w:tab/>
        <w:t>5.1.3. Вести общий журнал  работ с начала производства работ до их завершения.</w:t>
      </w:r>
    </w:p>
    <w:p w:rsidR="001A697C" w:rsidRPr="003738C6" w:rsidRDefault="001A697C" w:rsidP="001A697C">
      <w:pPr>
        <w:jc w:val="both"/>
        <w:rPr>
          <w:sz w:val="22"/>
          <w:szCs w:val="22"/>
        </w:rPr>
      </w:pPr>
      <w:r w:rsidRPr="003738C6">
        <w:rPr>
          <w:sz w:val="22"/>
          <w:szCs w:val="22"/>
        </w:rPr>
        <w:tab/>
        <w:t xml:space="preserve">5.1.4. Назначить приказом уполномоченного представителя, имеющего </w:t>
      </w:r>
      <w:proofErr w:type="gramStart"/>
      <w:r w:rsidRPr="003738C6">
        <w:rPr>
          <w:sz w:val="22"/>
          <w:szCs w:val="22"/>
        </w:rPr>
        <w:t>право ведения</w:t>
      </w:r>
      <w:proofErr w:type="gramEnd"/>
      <w:r w:rsidRPr="003738C6">
        <w:rPr>
          <w:sz w:val="22"/>
          <w:szCs w:val="22"/>
        </w:rPr>
        <w:t xml:space="preserve"> общего журнала  работ, подписания фотодокументов, актов сдачи-приемки выполненных работ. Копия соответствующего приказа должна быть представлена  Заказчику до начала работ. </w:t>
      </w:r>
    </w:p>
    <w:p w:rsidR="001A697C" w:rsidRPr="003738C6" w:rsidRDefault="001A697C" w:rsidP="001A697C">
      <w:pPr>
        <w:jc w:val="both"/>
        <w:rPr>
          <w:sz w:val="22"/>
          <w:szCs w:val="22"/>
        </w:rPr>
      </w:pPr>
      <w:r w:rsidRPr="003738C6">
        <w:rPr>
          <w:sz w:val="22"/>
          <w:szCs w:val="22"/>
        </w:rPr>
        <w:tab/>
        <w:t>5.1.5. Обеспечить на объекте производства работ безопасность движения транспорта и пешеходов, выполнение необходимых мероприятий по технике безопасности, охране окружающей среды, сохранности зеленых насаждений, объектов городской собственности.</w:t>
      </w:r>
    </w:p>
    <w:p w:rsidR="001A697C" w:rsidRPr="003738C6" w:rsidRDefault="001A697C" w:rsidP="001A697C">
      <w:pPr>
        <w:jc w:val="both"/>
        <w:rPr>
          <w:sz w:val="22"/>
          <w:szCs w:val="22"/>
        </w:rPr>
      </w:pPr>
      <w:r w:rsidRPr="003738C6">
        <w:rPr>
          <w:sz w:val="22"/>
          <w:szCs w:val="22"/>
        </w:rPr>
        <w:tab/>
        <w:t xml:space="preserve">5.1.6. Принимать меры по предотвращению возможного причинения вреда, связанного с выполнением работ по контракту, а также по ликвидации последствий нанесенного ущерба, кроме случая, когда обязанность принятия мер, и ответственность лежит на владельцах коммуникаций. </w:t>
      </w:r>
    </w:p>
    <w:p w:rsidR="001A697C" w:rsidRPr="003738C6" w:rsidRDefault="001A697C" w:rsidP="001A697C">
      <w:pPr>
        <w:jc w:val="both"/>
        <w:rPr>
          <w:sz w:val="22"/>
          <w:szCs w:val="22"/>
          <w:shd w:val="clear" w:color="auto" w:fill="C0C0C0"/>
        </w:rPr>
      </w:pPr>
      <w:r w:rsidRPr="003738C6">
        <w:rPr>
          <w:sz w:val="22"/>
          <w:szCs w:val="22"/>
        </w:rPr>
        <w:tab/>
        <w:t>5.1.7. В случае приостановки производства работ, происходящей не по инициативе Заказчика,  в течение одних суток проинформировать об этом Заказчика. Подрядчик также заблаговременно уведомляет Заказчика о возможном наступлении событий, препятствующих исполнению условий контракта.</w:t>
      </w:r>
    </w:p>
    <w:p w:rsidR="001A697C" w:rsidRPr="003738C6" w:rsidRDefault="001A697C" w:rsidP="001A697C">
      <w:pPr>
        <w:jc w:val="both"/>
        <w:rPr>
          <w:sz w:val="22"/>
          <w:szCs w:val="22"/>
        </w:rPr>
      </w:pPr>
      <w:r w:rsidRPr="003738C6">
        <w:rPr>
          <w:sz w:val="22"/>
          <w:szCs w:val="22"/>
        </w:rPr>
        <w:tab/>
        <w:t>5.1.8. Безвозмездно и своевременно устранять недостатки, указанные в предписании Заказчика.</w:t>
      </w:r>
    </w:p>
    <w:p w:rsidR="001A697C" w:rsidRPr="003738C6" w:rsidRDefault="001A697C" w:rsidP="001A697C">
      <w:pPr>
        <w:jc w:val="both"/>
        <w:rPr>
          <w:sz w:val="22"/>
          <w:szCs w:val="22"/>
        </w:rPr>
      </w:pPr>
      <w:r w:rsidRPr="003738C6">
        <w:rPr>
          <w:sz w:val="22"/>
          <w:szCs w:val="22"/>
        </w:rPr>
        <w:tab/>
        <w:t>5.1.9. Обеспечить своих работников спецодеждой, содержащей надпись – наименование предприятия Подрядчика.</w:t>
      </w:r>
    </w:p>
    <w:p w:rsidR="001A697C" w:rsidRPr="003738C6" w:rsidRDefault="001A697C" w:rsidP="001A697C">
      <w:pPr>
        <w:jc w:val="both"/>
        <w:rPr>
          <w:sz w:val="22"/>
          <w:szCs w:val="22"/>
        </w:rPr>
      </w:pPr>
      <w:r w:rsidRPr="003738C6">
        <w:rPr>
          <w:sz w:val="22"/>
          <w:szCs w:val="22"/>
        </w:rPr>
        <w:tab/>
        <w:t>5.1.10. Извещать Заказчика в письменном виде, в течение 4-х рабочих дней, об изменении своего местонахождения, почтового адреса, номеров телефонов. Извещения доставляются Заказчику заказным письмом, телеграммой, факсом или нарочным. При неисполнении, либо ненадлежащем исполнении данной обязанности, документы и письма, направленные Подрядчику, считаются направленными надлежащим образом.</w:t>
      </w:r>
    </w:p>
    <w:p w:rsidR="001A697C" w:rsidRPr="003738C6" w:rsidRDefault="001A697C" w:rsidP="001A697C">
      <w:pPr>
        <w:jc w:val="both"/>
        <w:rPr>
          <w:sz w:val="22"/>
          <w:szCs w:val="22"/>
        </w:rPr>
      </w:pPr>
      <w:r w:rsidRPr="003738C6">
        <w:rPr>
          <w:sz w:val="22"/>
          <w:szCs w:val="22"/>
        </w:rPr>
        <w:tab/>
      </w:r>
      <w:r w:rsidRPr="003738C6">
        <w:rPr>
          <w:b/>
          <w:sz w:val="22"/>
          <w:szCs w:val="22"/>
        </w:rPr>
        <w:t>5.2. Подрядчик имеет право</w:t>
      </w:r>
      <w:r w:rsidRPr="003738C6">
        <w:rPr>
          <w:sz w:val="22"/>
          <w:szCs w:val="22"/>
        </w:rPr>
        <w:t>:</w:t>
      </w:r>
      <w:r w:rsidRPr="003738C6">
        <w:rPr>
          <w:sz w:val="22"/>
          <w:szCs w:val="22"/>
        </w:rPr>
        <w:tab/>
      </w:r>
    </w:p>
    <w:p w:rsidR="001A697C" w:rsidRPr="003738C6" w:rsidRDefault="001A697C" w:rsidP="001A697C">
      <w:pPr>
        <w:ind w:firstLine="709"/>
        <w:jc w:val="both"/>
        <w:rPr>
          <w:sz w:val="22"/>
          <w:szCs w:val="22"/>
        </w:rPr>
      </w:pPr>
      <w:r w:rsidRPr="003738C6">
        <w:rPr>
          <w:sz w:val="22"/>
          <w:szCs w:val="22"/>
        </w:rPr>
        <w:t xml:space="preserve">5.2.1. В случае несогласия Подрядчика с претензиями Заказчика,  организовать комиссионный выход и обследование объекта содержания с привлечением представителя Заказчика, а в необходимых случаях с привлечением представителя администрации Орджоникидзевского района </w:t>
      </w:r>
      <w:proofErr w:type="gramStart"/>
      <w:r w:rsidRPr="003738C6">
        <w:rPr>
          <w:sz w:val="22"/>
          <w:szCs w:val="22"/>
        </w:rPr>
        <w:t>г</w:t>
      </w:r>
      <w:proofErr w:type="gramEnd"/>
      <w:r w:rsidRPr="003738C6">
        <w:rPr>
          <w:sz w:val="22"/>
          <w:szCs w:val="22"/>
        </w:rPr>
        <w:t>. Перми.</w:t>
      </w:r>
    </w:p>
    <w:p w:rsidR="001A697C" w:rsidRPr="003738C6" w:rsidRDefault="001A697C" w:rsidP="001A697C">
      <w:pPr>
        <w:ind w:left="720"/>
        <w:jc w:val="center"/>
        <w:rPr>
          <w:b/>
          <w:bCs/>
          <w:sz w:val="22"/>
          <w:szCs w:val="22"/>
        </w:rPr>
      </w:pPr>
    </w:p>
    <w:p w:rsidR="001A697C" w:rsidRPr="003738C6" w:rsidRDefault="001A697C" w:rsidP="001A697C">
      <w:pPr>
        <w:ind w:left="720"/>
        <w:jc w:val="center"/>
        <w:rPr>
          <w:b/>
          <w:bCs/>
          <w:sz w:val="22"/>
          <w:szCs w:val="22"/>
        </w:rPr>
      </w:pPr>
      <w:r w:rsidRPr="003738C6">
        <w:rPr>
          <w:b/>
          <w:bCs/>
          <w:sz w:val="22"/>
          <w:szCs w:val="22"/>
        </w:rPr>
        <w:t>6. Права и обязанности Заказчика.</w:t>
      </w:r>
    </w:p>
    <w:p w:rsidR="001A697C" w:rsidRPr="003738C6" w:rsidRDefault="001A697C" w:rsidP="001A697C">
      <w:pPr>
        <w:jc w:val="both"/>
        <w:rPr>
          <w:sz w:val="22"/>
          <w:szCs w:val="22"/>
        </w:rPr>
      </w:pPr>
      <w:r w:rsidRPr="003738C6">
        <w:rPr>
          <w:sz w:val="22"/>
          <w:szCs w:val="22"/>
        </w:rPr>
        <w:tab/>
        <w:t xml:space="preserve">6.1. </w:t>
      </w:r>
      <w:r w:rsidRPr="003738C6">
        <w:rPr>
          <w:b/>
          <w:sz w:val="22"/>
          <w:szCs w:val="22"/>
        </w:rPr>
        <w:t>Заказчик имеет право:</w:t>
      </w:r>
    </w:p>
    <w:p w:rsidR="001A697C" w:rsidRPr="003738C6" w:rsidRDefault="001A697C" w:rsidP="001A697C">
      <w:pPr>
        <w:jc w:val="both"/>
        <w:rPr>
          <w:sz w:val="22"/>
          <w:szCs w:val="22"/>
        </w:rPr>
      </w:pPr>
      <w:r w:rsidRPr="003738C6">
        <w:rPr>
          <w:sz w:val="22"/>
          <w:szCs w:val="22"/>
        </w:rPr>
        <w:tab/>
        <w:t xml:space="preserve">6.1.1. Для осуществления </w:t>
      </w:r>
      <w:proofErr w:type="gramStart"/>
      <w:r w:rsidRPr="003738C6">
        <w:rPr>
          <w:sz w:val="22"/>
          <w:szCs w:val="22"/>
        </w:rPr>
        <w:t>контроля за</w:t>
      </w:r>
      <w:proofErr w:type="gramEnd"/>
      <w:r w:rsidRPr="003738C6">
        <w:rPr>
          <w:sz w:val="22"/>
          <w:szCs w:val="22"/>
        </w:rPr>
        <w:t xml:space="preserve"> ходом производства работ и принятия оперативных решений  назначить уполномоченного представителя, имеющего право: </w:t>
      </w:r>
    </w:p>
    <w:p w:rsidR="001A697C" w:rsidRPr="003738C6" w:rsidRDefault="001A697C" w:rsidP="001A697C">
      <w:pPr>
        <w:tabs>
          <w:tab w:val="left" w:pos="352"/>
        </w:tabs>
        <w:ind w:left="69"/>
        <w:jc w:val="both"/>
        <w:rPr>
          <w:sz w:val="22"/>
          <w:szCs w:val="22"/>
        </w:rPr>
      </w:pPr>
      <w:r w:rsidRPr="003738C6">
        <w:rPr>
          <w:sz w:val="22"/>
          <w:szCs w:val="22"/>
        </w:rPr>
        <w:t xml:space="preserve">            -  присутствовать на объектах производства работ; </w:t>
      </w:r>
    </w:p>
    <w:p w:rsidR="001A697C" w:rsidRPr="003738C6" w:rsidRDefault="001A697C" w:rsidP="001A697C">
      <w:pPr>
        <w:tabs>
          <w:tab w:val="left" w:pos="352"/>
        </w:tabs>
        <w:ind w:left="69"/>
        <w:jc w:val="both"/>
        <w:rPr>
          <w:sz w:val="22"/>
          <w:szCs w:val="22"/>
        </w:rPr>
      </w:pPr>
      <w:r w:rsidRPr="003738C6">
        <w:rPr>
          <w:sz w:val="22"/>
          <w:szCs w:val="22"/>
        </w:rPr>
        <w:tab/>
      </w:r>
      <w:r w:rsidRPr="003738C6">
        <w:rPr>
          <w:sz w:val="22"/>
          <w:szCs w:val="22"/>
        </w:rPr>
        <w:tab/>
        <w:t xml:space="preserve"> - отдавать письменные распоряжения о частичной и полной приостановке производства работ с указанием причин, о запрещении применения материалов, технических средств, не обеспечивающих установленный техническими условиями уровень качества;</w:t>
      </w:r>
    </w:p>
    <w:p w:rsidR="001A697C" w:rsidRPr="003738C6" w:rsidRDefault="001A697C" w:rsidP="001A697C">
      <w:pPr>
        <w:tabs>
          <w:tab w:val="left" w:pos="352"/>
        </w:tabs>
        <w:jc w:val="both"/>
        <w:rPr>
          <w:sz w:val="22"/>
          <w:szCs w:val="22"/>
        </w:rPr>
      </w:pPr>
      <w:r w:rsidRPr="003738C6">
        <w:rPr>
          <w:sz w:val="22"/>
          <w:szCs w:val="22"/>
        </w:rPr>
        <w:tab/>
      </w:r>
      <w:r w:rsidRPr="003738C6">
        <w:rPr>
          <w:sz w:val="22"/>
          <w:szCs w:val="22"/>
        </w:rPr>
        <w:tab/>
        <w:t>- давать письменные предписания об устранении  недостатков работ и  устанавливать срок их устранения;</w:t>
      </w:r>
    </w:p>
    <w:p w:rsidR="001A697C" w:rsidRPr="003738C6" w:rsidRDefault="001A697C" w:rsidP="001A697C">
      <w:pPr>
        <w:tabs>
          <w:tab w:val="left" w:pos="352"/>
        </w:tabs>
        <w:ind w:left="69"/>
        <w:jc w:val="both"/>
        <w:rPr>
          <w:sz w:val="22"/>
          <w:szCs w:val="22"/>
        </w:rPr>
      </w:pPr>
      <w:r w:rsidRPr="003738C6">
        <w:rPr>
          <w:sz w:val="22"/>
          <w:szCs w:val="22"/>
        </w:rPr>
        <w:tab/>
      </w:r>
      <w:r w:rsidRPr="003738C6">
        <w:rPr>
          <w:sz w:val="22"/>
          <w:szCs w:val="22"/>
        </w:rPr>
        <w:tab/>
        <w:t>- производить проверку общего журнала работ и делать в нем замечания;</w:t>
      </w:r>
    </w:p>
    <w:p w:rsidR="001A697C" w:rsidRPr="003738C6" w:rsidRDefault="001A697C" w:rsidP="001A697C">
      <w:pPr>
        <w:tabs>
          <w:tab w:val="left" w:pos="352"/>
        </w:tabs>
        <w:ind w:left="69"/>
        <w:jc w:val="both"/>
        <w:rPr>
          <w:sz w:val="22"/>
          <w:szCs w:val="22"/>
        </w:rPr>
      </w:pPr>
      <w:r w:rsidRPr="003738C6">
        <w:rPr>
          <w:sz w:val="22"/>
          <w:szCs w:val="22"/>
        </w:rPr>
        <w:tab/>
      </w:r>
      <w:r w:rsidRPr="003738C6">
        <w:rPr>
          <w:sz w:val="22"/>
          <w:szCs w:val="22"/>
        </w:rPr>
        <w:tab/>
        <w:t xml:space="preserve">- осуществлять  иные полномочия и мероприятия по </w:t>
      </w:r>
      <w:proofErr w:type="gramStart"/>
      <w:r w:rsidRPr="003738C6">
        <w:rPr>
          <w:sz w:val="22"/>
          <w:szCs w:val="22"/>
        </w:rPr>
        <w:t>контролю за</w:t>
      </w:r>
      <w:proofErr w:type="gramEnd"/>
      <w:r w:rsidRPr="003738C6">
        <w:rPr>
          <w:sz w:val="22"/>
          <w:szCs w:val="22"/>
        </w:rPr>
        <w:t xml:space="preserve"> качеством работ.</w:t>
      </w:r>
    </w:p>
    <w:p w:rsidR="001A697C" w:rsidRPr="003738C6" w:rsidRDefault="001A697C" w:rsidP="001A697C">
      <w:pPr>
        <w:jc w:val="both"/>
        <w:rPr>
          <w:sz w:val="22"/>
          <w:szCs w:val="22"/>
        </w:rPr>
      </w:pPr>
      <w:r w:rsidRPr="003738C6">
        <w:rPr>
          <w:b/>
          <w:bCs/>
          <w:sz w:val="22"/>
          <w:szCs w:val="22"/>
        </w:rPr>
        <w:tab/>
      </w:r>
      <w:r w:rsidRPr="003738C6">
        <w:rPr>
          <w:bCs/>
          <w:sz w:val="22"/>
          <w:szCs w:val="22"/>
        </w:rPr>
        <w:t>6.2.</w:t>
      </w:r>
      <w:r w:rsidRPr="003738C6">
        <w:rPr>
          <w:b/>
          <w:bCs/>
          <w:sz w:val="22"/>
          <w:szCs w:val="22"/>
        </w:rPr>
        <w:t xml:space="preserve"> Заказчик обязан:</w:t>
      </w:r>
    </w:p>
    <w:p w:rsidR="001A697C" w:rsidRPr="003738C6" w:rsidRDefault="001A697C" w:rsidP="001A697C">
      <w:pPr>
        <w:jc w:val="both"/>
        <w:rPr>
          <w:sz w:val="22"/>
          <w:szCs w:val="22"/>
        </w:rPr>
      </w:pPr>
      <w:r w:rsidRPr="003738C6">
        <w:rPr>
          <w:sz w:val="22"/>
          <w:szCs w:val="22"/>
        </w:rPr>
        <w:tab/>
        <w:t xml:space="preserve">6.2.1. Составить локальный сметный расчет и представить его на согласование Подрядчику.  </w:t>
      </w:r>
    </w:p>
    <w:p w:rsidR="001A697C" w:rsidRPr="003738C6" w:rsidRDefault="001A697C" w:rsidP="001A697C">
      <w:pPr>
        <w:jc w:val="both"/>
        <w:rPr>
          <w:sz w:val="22"/>
          <w:szCs w:val="22"/>
        </w:rPr>
      </w:pPr>
      <w:r w:rsidRPr="003738C6">
        <w:rPr>
          <w:sz w:val="22"/>
          <w:szCs w:val="22"/>
        </w:rPr>
        <w:tab/>
        <w:t xml:space="preserve">6.2.2. Своевременно осуществлять приемку работ, подписывать акты на выполненные объемы работ. </w:t>
      </w:r>
    </w:p>
    <w:p w:rsidR="001A697C" w:rsidRPr="003738C6" w:rsidRDefault="001A697C" w:rsidP="001A697C">
      <w:pPr>
        <w:jc w:val="both"/>
        <w:rPr>
          <w:sz w:val="22"/>
          <w:szCs w:val="22"/>
        </w:rPr>
      </w:pPr>
      <w:r w:rsidRPr="003738C6">
        <w:rPr>
          <w:sz w:val="22"/>
          <w:szCs w:val="22"/>
        </w:rPr>
        <w:tab/>
        <w:t xml:space="preserve">6.2.3. Осуществлять рассмотрение документации по сдаче и оплате выполненных Подрядчиком объемов работ в течение пяти рабочих дней со дня получения указанной документации от Подрядчика. </w:t>
      </w:r>
    </w:p>
    <w:p w:rsidR="001A697C" w:rsidRPr="003738C6" w:rsidRDefault="001A697C" w:rsidP="001A697C">
      <w:pPr>
        <w:jc w:val="both"/>
        <w:rPr>
          <w:sz w:val="22"/>
          <w:szCs w:val="22"/>
        </w:rPr>
      </w:pPr>
      <w:r w:rsidRPr="003738C6">
        <w:rPr>
          <w:sz w:val="22"/>
          <w:szCs w:val="22"/>
        </w:rPr>
        <w:tab/>
        <w:t>6.2.4. Производить оплату выполненных и принятых к оплате объемов работ в порядке и в сроки, установленные в разделе 3   контракта.</w:t>
      </w:r>
    </w:p>
    <w:p w:rsidR="001A697C" w:rsidRPr="003738C6" w:rsidRDefault="001A697C" w:rsidP="001A697C">
      <w:pPr>
        <w:spacing w:line="301" w:lineRule="atLeast"/>
        <w:jc w:val="both"/>
        <w:rPr>
          <w:b/>
          <w:bCs/>
          <w:sz w:val="22"/>
          <w:szCs w:val="22"/>
        </w:rPr>
      </w:pPr>
      <w:r w:rsidRPr="003738C6">
        <w:rPr>
          <w:sz w:val="22"/>
          <w:szCs w:val="22"/>
        </w:rPr>
        <w:lastRenderedPageBreak/>
        <w:tab/>
      </w:r>
    </w:p>
    <w:p w:rsidR="001A697C" w:rsidRPr="003738C6" w:rsidRDefault="001A697C" w:rsidP="001A697C">
      <w:pPr>
        <w:jc w:val="center"/>
        <w:rPr>
          <w:b/>
          <w:bCs/>
          <w:sz w:val="22"/>
          <w:szCs w:val="22"/>
        </w:rPr>
      </w:pPr>
      <w:r w:rsidRPr="003738C6">
        <w:rPr>
          <w:b/>
          <w:bCs/>
          <w:sz w:val="22"/>
          <w:szCs w:val="22"/>
        </w:rPr>
        <w:t>7. Ответственность сторон.</w:t>
      </w:r>
    </w:p>
    <w:p w:rsidR="001A697C" w:rsidRPr="003738C6" w:rsidRDefault="001A697C" w:rsidP="001A697C">
      <w:pPr>
        <w:jc w:val="both"/>
        <w:rPr>
          <w:sz w:val="22"/>
          <w:szCs w:val="22"/>
        </w:rPr>
      </w:pPr>
      <w:r w:rsidRPr="003738C6">
        <w:rPr>
          <w:sz w:val="22"/>
          <w:szCs w:val="22"/>
        </w:rPr>
        <w:tab/>
        <w:t>7.1. За невыполнение или ненадлежащее выполнение принятых на себя обязатель</w:t>
      </w:r>
      <w:proofErr w:type="gramStart"/>
      <w:r w:rsidRPr="003738C6">
        <w:rPr>
          <w:sz w:val="22"/>
          <w:szCs w:val="22"/>
        </w:rPr>
        <w:t>ств ст</w:t>
      </w:r>
      <w:proofErr w:type="gramEnd"/>
      <w:r w:rsidRPr="003738C6">
        <w:rPr>
          <w:sz w:val="22"/>
          <w:szCs w:val="22"/>
        </w:rPr>
        <w:t>ороны несут ответственность в соответствии с действующим законодательством РФ.</w:t>
      </w:r>
    </w:p>
    <w:p w:rsidR="001A697C" w:rsidRPr="003738C6" w:rsidRDefault="001A697C" w:rsidP="001A697C">
      <w:pPr>
        <w:jc w:val="both"/>
        <w:rPr>
          <w:sz w:val="22"/>
          <w:szCs w:val="22"/>
        </w:rPr>
      </w:pPr>
      <w:r w:rsidRPr="003738C6">
        <w:rPr>
          <w:sz w:val="22"/>
          <w:szCs w:val="22"/>
        </w:rPr>
        <w:tab/>
        <w:t>7.2. Подрядчик несет ответственность и обязанность возмещения ущерба, причиненного, в том числе третьим лицам, в результате некачественного производства работ по контракту (в том числе, если недостатки возникли или выявлены после завершения производства работ), иных нарушений условий контракта, требований  действующего законодательства.</w:t>
      </w:r>
      <w:r w:rsidRPr="003738C6">
        <w:rPr>
          <w:sz w:val="22"/>
          <w:szCs w:val="22"/>
        </w:rPr>
        <w:tab/>
      </w:r>
    </w:p>
    <w:p w:rsidR="001A697C" w:rsidRPr="003738C6" w:rsidRDefault="001A697C" w:rsidP="001A697C">
      <w:pPr>
        <w:jc w:val="both"/>
        <w:rPr>
          <w:sz w:val="22"/>
          <w:szCs w:val="22"/>
        </w:rPr>
      </w:pPr>
      <w:r w:rsidRPr="003738C6">
        <w:rPr>
          <w:sz w:val="22"/>
          <w:szCs w:val="22"/>
        </w:rPr>
        <w:tab/>
        <w:t>7.3. При возникновении неблагоприятных последствий в связи с выполнением Подрядчиком работ, Подрядчик обязан за собственный счет компенсировать все возникшие в связи с этим издержки и затраты, выплатить компенсации и возместить убытки.</w:t>
      </w:r>
    </w:p>
    <w:p w:rsidR="001A697C" w:rsidRPr="003738C6" w:rsidRDefault="001A697C" w:rsidP="001A697C">
      <w:pPr>
        <w:jc w:val="both"/>
        <w:rPr>
          <w:sz w:val="22"/>
          <w:szCs w:val="22"/>
        </w:rPr>
      </w:pPr>
      <w:r w:rsidRPr="003738C6">
        <w:tab/>
      </w:r>
      <w:r w:rsidRPr="003738C6">
        <w:rPr>
          <w:sz w:val="22"/>
          <w:szCs w:val="22"/>
        </w:rPr>
        <w:t xml:space="preserve">7.4. За просрочку сдачи результата работ  Заказчик вправе потребовать уплату  пеней в размере 0,1% от  стоимости подлежащих сдаче работ за каждый день просрочки . </w:t>
      </w:r>
    </w:p>
    <w:p w:rsidR="001A697C" w:rsidRPr="003738C6" w:rsidRDefault="001A697C" w:rsidP="001A697C">
      <w:pPr>
        <w:jc w:val="both"/>
        <w:rPr>
          <w:sz w:val="22"/>
          <w:szCs w:val="22"/>
        </w:rPr>
      </w:pPr>
      <w:r w:rsidRPr="003738C6">
        <w:rPr>
          <w:sz w:val="22"/>
          <w:szCs w:val="22"/>
        </w:rPr>
        <w:tab/>
        <w:t xml:space="preserve">7.5. За просрочку устранения недостатков работ Заказчик вправе потребовать уплату  пеней в размере 1% от  стоимости </w:t>
      </w:r>
      <w:proofErr w:type="gramStart"/>
      <w:r w:rsidRPr="003738C6">
        <w:rPr>
          <w:sz w:val="22"/>
          <w:szCs w:val="22"/>
        </w:rPr>
        <w:t>ненадлежащее</w:t>
      </w:r>
      <w:proofErr w:type="gramEnd"/>
      <w:r w:rsidRPr="003738C6">
        <w:rPr>
          <w:sz w:val="22"/>
          <w:szCs w:val="22"/>
        </w:rPr>
        <w:t xml:space="preserve"> выполненных работ  за каждый день просрочки.</w:t>
      </w:r>
    </w:p>
    <w:p w:rsidR="001A697C" w:rsidRPr="003738C6" w:rsidRDefault="001A697C" w:rsidP="001A697C">
      <w:pPr>
        <w:jc w:val="both"/>
        <w:rPr>
          <w:color w:val="000000"/>
          <w:sz w:val="22"/>
          <w:szCs w:val="22"/>
        </w:rPr>
      </w:pPr>
      <w:r w:rsidRPr="003738C6">
        <w:rPr>
          <w:sz w:val="22"/>
          <w:szCs w:val="22"/>
        </w:rPr>
        <w:tab/>
        <w:t xml:space="preserve">7.6. </w:t>
      </w:r>
      <w:r w:rsidRPr="003738C6">
        <w:rPr>
          <w:color w:val="000000"/>
          <w:sz w:val="22"/>
          <w:szCs w:val="22"/>
        </w:rPr>
        <w:t>За неисполнение предписания, вынесенного в соответствии с п. 4.2 Заказчик вправе потребовать уплату штрафа в сумме  10000 рублей.</w:t>
      </w:r>
    </w:p>
    <w:p w:rsidR="001A697C" w:rsidRPr="003738C6" w:rsidRDefault="001A697C" w:rsidP="001A697C">
      <w:pPr>
        <w:jc w:val="both"/>
        <w:rPr>
          <w:sz w:val="22"/>
          <w:szCs w:val="22"/>
        </w:rPr>
      </w:pPr>
      <w:r w:rsidRPr="003738C6">
        <w:rPr>
          <w:sz w:val="22"/>
          <w:szCs w:val="22"/>
        </w:rPr>
        <w:t xml:space="preserve">7.7. За несвоевременную оплату контракта по вине Заказчика Подрядчик вправе потребовать уплату пеней  в размере 1/300 действующей на день уплаты неустойки  ставки рефинансирования Центрального банка РФ от суммы просроченной задолженности за каждый день просрочки, начиная со дня, следующего после дня истечения установленного контрактом срока исполнения обязательства. </w:t>
      </w:r>
    </w:p>
    <w:p w:rsidR="001A697C" w:rsidRPr="003738C6" w:rsidRDefault="001A697C" w:rsidP="001A697C">
      <w:pPr>
        <w:jc w:val="both"/>
        <w:rPr>
          <w:sz w:val="22"/>
          <w:szCs w:val="22"/>
        </w:rPr>
      </w:pPr>
      <w:r w:rsidRPr="003738C6">
        <w:rPr>
          <w:sz w:val="22"/>
          <w:szCs w:val="22"/>
        </w:rPr>
        <w:t xml:space="preserve">           7.8. Сторона  освобождается от уплаты неустойки (штрафа, пеней), если докажет, что просрочка исполнения указанного обязательства произошла вследствие непреодолимой силы или по вине другой стороны.</w:t>
      </w:r>
    </w:p>
    <w:p w:rsidR="001A697C" w:rsidRPr="003738C6" w:rsidRDefault="001A697C" w:rsidP="001A697C">
      <w:pPr>
        <w:jc w:val="both"/>
        <w:rPr>
          <w:sz w:val="22"/>
          <w:szCs w:val="22"/>
        </w:rPr>
      </w:pPr>
      <w:r w:rsidRPr="003738C6">
        <w:rPr>
          <w:sz w:val="22"/>
          <w:szCs w:val="22"/>
        </w:rPr>
        <w:tab/>
        <w:t>7.10. Уплата штрафных санкций не освобождает стороны от выполнения принятых обязательств.</w:t>
      </w:r>
    </w:p>
    <w:p w:rsidR="001A697C" w:rsidRPr="003738C6" w:rsidRDefault="001A697C" w:rsidP="001A697C">
      <w:pPr>
        <w:rPr>
          <w:sz w:val="22"/>
          <w:szCs w:val="22"/>
        </w:rPr>
      </w:pPr>
    </w:p>
    <w:p w:rsidR="001A697C" w:rsidRPr="003738C6" w:rsidRDefault="001A697C" w:rsidP="001A697C">
      <w:pPr>
        <w:pStyle w:val="30"/>
        <w:tabs>
          <w:tab w:val="clear" w:pos="510"/>
          <w:tab w:val="left" w:pos="2148"/>
        </w:tabs>
        <w:spacing w:before="0" w:after="0"/>
        <w:jc w:val="center"/>
        <w:rPr>
          <w:rFonts w:ascii="Times New Roman" w:hAnsi="Times New Roman" w:cs="Times New Roman"/>
          <w:sz w:val="22"/>
          <w:szCs w:val="22"/>
        </w:rPr>
      </w:pPr>
      <w:r w:rsidRPr="003738C6">
        <w:rPr>
          <w:rFonts w:ascii="Times New Roman" w:hAnsi="Times New Roman" w:cs="Times New Roman"/>
          <w:sz w:val="22"/>
          <w:szCs w:val="22"/>
        </w:rPr>
        <w:t>8. Действие, изменение и расторжение контракта.</w:t>
      </w:r>
    </w:p>
    <w:p w:rsidR="001A697C" w:rsidRPr="003738C6" w:rsidRDefault="001A697C" w:rsidP="001A697C">
      <w:pPr>
        <w:ind w:firstLine="709"/>
        <w:jc w:val="both"/>
        <w:rPr>
          <w:sz w:val="22"/>
          <w:szCs w:val="22"/>
        </w:rPr>
      </w:pPr>
      <w:r w:rsidRPr="003738C6">
        <w:rPr>
          <w:sz w:val="22"/>
          <w:szCs w:val="22"/>
        </w:rPr>
        <w:t>8.1.  Настоящий Контра</w:t>
      </w:r>
      <w:proofErr w:type="gramStart"/>
      <w:r w:rsidRPr="003738C6">
        <w:rPr>
          <w:sz w:val="22"/>
          <w:szCs w:val="22"/>
        </w:rPr>
        <w:t>кт вст</w:t>
      </w:r>
      <w:proofErr w:type="gramEnd"/>
      <w:r w:rsidRPr="003738C6">
        <w:rPr>
          <w:sz w:val="22"/>
          <w:szCs w:val="22"/>
        </w:rPr>
        <w:t>упает в силу с момента его заключения и действует до полного исполнения сторонами своих обязательств.</w:t>
      </w:r>
    </w:p>
    <w:p w:rsidR="001A697C" w:rsidRPr="003738C6" w:rsidRDefault="001A697C" w:rsidP="001A697C">
      <w:pPr>
        <w:ind w:firstLine="709"/>
        <w:jc w:val="both"/>
        <w:rPr>
          <w:sz w:val="22"/>
          <w:szCs w:val="22"/>
        </w:rPr>
      </w:pPr>
      <w:r w:rsidRPr="003738C6">
        <w:rPr>
          <w:sz w:val="22"/>
          <w:szCs w:val="22"/>
        </w:rPr>
        <w:t>8.2. Изменение и расторжение настоящего Контракта осуществляются по основаниям и в порядке, предусмотренным действующим законодательством РФ.</w:t>
      </w:r>
    </w:p>
    <w:p w:rsidR="001A697C" w:rsidRPr="003738C6" w:rsidRDefault="001A697C" w:rsidP="001A697C">
      <w:pPr>
        <w:jc w:val="both"/>
        <w:rPr>
          <w:sz w:val="22"/>
          <w:szCs w:val="22"/>
        </w:rPr>
      </w:pPr>
      <w:r w:rsidRPr="003738C6">
        <w:tab/>
      </w:r>
      <w:r w:rsidRPr="003738C6">
        <w:rPr>
          <w:sz w:val="22"/>
          <w:szCs w:val="22"/>
        </w:rPr>
        <w:t>8.3. Заказчик вправе в одностороннем порядке отказаться от исполнения обязательств по Контракту в случае систематич</w:t>
      </w:r>
      <w:r w:rsidR="00142DBA">
        <w:rPr>
          <w:sz w:val="22"/>
          <w:szCs w:val="22"/>
        </w:rPr>
        <w:t>еского (более 2-раз) нарушения</w:t>
      </w:r>
      <w:r w:rsidRPr="003738C6">
        <w:rPr>
          <w:sz w:val="22"/>
          <w:szCs w:val="22"/>
        </w:rPr>
        <w:t xml:space="preserve"> Подрядчиком требований по качеству выполнения работ в соответствии с Перечнем нормативных документов (приложение № 1 к Техническому заданию). При  этом Контракт считается расторгнутым с момента получения Подрядчиком уведомления Заказчика об одностороннем отказе  в выполнении обязательств по Контракту. </w:t>
      </w:r>
    </w:p>
    <w:p w:rsidR="001A697C" w:rsidRPr="003738C6" w:rsidRDefault="001A697C" w:rsidP="001A697C">
      <w:pPr>
        <w:ind w:firstLine="708"/>
        <w:jc w:val="both"/>
        <w:rPr>
          <w:sz w:val="22"/>
          <w:szCs w:val="22"/>
        </w:rPr>
      </w:pPr>
      <w:r w:rsidRPr="003738C6">
        <w:rPr>
          <w:sz w:val="22"/>
          <w:szCs w:val="22"/>
        </w:rPr>
        <w:t>8.4. Уведомление Заказчика об одностороннем отказе от выполнения обязательств по Контракту, соглашения сторон об изменении и расторжении Контракта совершаются в письменной форме и являются обязательными приложениями к Контракту.</w:t>
      </w:r>
    </w:p>
    <w:p w:rsidR="001A697C" w:rsidRPr="003738C6" w:rsidRDefault="001A697C" w:rsidP="001A697C">
      <w:pPr>
        <w:ind w:firstLine="708"/>
        <w:jc w:val="both"/>
        <w:rPr>
          <w:sz w:val="22"/>
          <w:szCs w:val="22"/>
        </w:rPr>
      </w:pPr>
      <w:r w:rsidRPr="003738C6">
        <w:rPr>
          <w:sz w:val="22"/>
          <w:szCs w:val="22"/>
        </w:rPr>
        <w:t>8.5. Сторона, желающая расторгнуть Контракт, должна не менее чем за 10 дней направить письменное предложение о расторжении настоящего Контракта другой Стороне. Предложение о расторжении Контракта направляется заказным письмом с уведомлением о вручении по почте России.</w:t>
      </w:r>
    </w:p>
    <w:p w:rsidR="001A697C" w:rsidRPr="003738C6" w:rsidRDefault="001A697C" w:rsidP="001A697C">
      <w:pPr>
        <w:ind w:firstLine="708"/>
        <w:jc w:val="both"/>
        <w:rPr>
          <w:sz w:val="22"/>
          <w:szCs w:val="22"/>
        </w:rPr>
      </w:pPr>
      <w:r w:rsidRPr="003738C6">
        <w:rPr>
          <w:sz w:val="22"/>
          <w:szCs w:val="22"/>
        </w:rPr>
        <w:t xml:space="preserve">8.6. Требование об изменении или расторжении настоящего Контракта может быть заявлено в Арбитражный суд Пермского края только после письменного отказа другой стороны на предложение о расторжении Контракта, либо неполучении ответа в  15 - дневный срок с момента направления предложения о расторжении Контракта. </w:t>
      </w:r>
    </w:p>
    <w:p w:rsidR="001A697C" w:rsidRPr="003738C6" w:rsidRDefault="001A697C" w:rsidP="001A697C">
      <w:pPr>
        <w:ind w:firstLine="709"/>
        <w:jc w:val="both"/>
        <w:rPr>
          <w:sz w:val="22"/>
          <w:szCs w:val="22"/>
        </w:rPr>
      </w:pPr>
      <w:r w:rsidRPr="003738C6">
        <w:rPr>
          <w:sz w:val="22"/>
          <w:szCs w:val="22"/>
        </w:rPr>
        <w:t>8.7. Если основанием для расторжения Контракта послужило существенное нарушение Контракта одной из Сторон, то другая Сторона вправе требовать возмещения убытков, понесенных расторжением Контракта.</w:t>
      </w:r>
    </w:p>
    <w:p w:rsidR="001A697C" w:rsidRPr="003738C6" w:rsidRDefault="001A697C" w:rsidP="001A697C">
      <w:pPr>
        <w:ind w:firstLine="709"/>
        <w:jc w:val="both"/>
        <w:rPr>
          <w:sz w:val="22"/>
          <w:szCs w:val="22"/>
        </w:rPr>
      </w:pPr>
    </w:p>
    <w:p w:rsidR="001A697C" w:rsidRDefault="001A697C" w:rsidP="001A697C">
      <w:pPr>
        <w:ind w:firstLine="709"/>
        <w:jc w:val="center"/>
        <w:rPr>
          <w:b/>
          <w:sz w:val="22"/>
          <w:szCs w:val="22"/>
        </w:rPr>
      </w:pPr>
      <w:r w:rsidRPr="003738C6">
        <w:rPr>
          <w:b/>
          <w:sz w:val="22"/>
          <w:szCs w:val="22"/>
        </w:rPr>
        <w:t>9. Обстоятельства непреодолимой силы.</w:t>
      </w:r>
    </w:p>
    <w:p w:rsidR="001A697C" w:rsidRPr="003738C6" w:rsidRDefault="001A697C" w:rsidP="001A697C">
      <w:pPr>
        <w:ind w:firstLine="709"/>
        <w:jc w:val="both"/>
        <w:rPr>
          <w:sz w:val="22"/>
          <w:szCs w:val="22"/>
        </w:rPr>
      </w:pPr>
      <w:r w:rsidRPr="003738C6">
        <w:rPr>
          <w:sz w:val="22"/>
          <w:szCs w:val="22"/>
        </w:rPr>
        <w:t xml:space="preserve">9.1. Любая Сторона контракта освобождается от ответственности за  его  нарушение, если такое нарушение явилось  следствием обстоятельств непреодолимой  силы, возникших после заключения контракта в результате событий  чрезвычайного характера, которые Стороны не могли ни предвидеть, ни  предотвратить разумными мерами. </w:t>
      </w:r>
      <w:proofErr w:type="gramStart"/>
      <w:r w:rsidRPr="003738C6">
        <w:rPr>
          <w:sz w:val="22"/>
          <w:szCs w:val="22"/>
        </w:rPr>
        <w:t xml:space="preserve">К обстоятельствам непреодолимой  силы относятся  события,  на  которые  Стороны не могут  оказывать влияние, например,  землетрясение, наводнение, пожар, ураган, а  также  восстание, гражданские беспорядки, забастовка, акты государственных органов, военные действия </w:t>
      </w:r>
      <w:r w:rsidRPr="003738C6">
        <w:rPr>
          <w:sz w:val="22"/>
          <w:szCs w:val="22"/>
        </w:rPr>
        <w:lastRenderedPageBreak/>
        <w:t xml:space="preserve">любого характера, препятствующие выполнению данного контракта, не связанное с его просчетом и небрежностью, предусмотренное п.3 статьи 401 Гражданского кодекса. </w:t>
      </w:r>
      <w:proofErr w:type="gramEnd"/>
    </w:p>
    <w:p w:rsidR="001A697C" w:rsidRPr="003738C6" w:rsidRDefault="001A697C" w:rsidP="001A697C">
      <w:pPr>
        <w:ind w:firstLine="709"/>
        <w:jc w:val="both"/>
        <w:rPr>
          <w:sz w:val="22"/>
          <w:szCs w:val="22"/>
        </w:rPr>
      </w:pPr>
      <w:r w:rsidRPr="003738C6">
        <w:rPr>
          <w:sz w:val="22"/>
          <w:szCs w:val="22"/>
        </w:rPr>
        <w:t>9.2. При возникновении обстоятельств непреодолимой силы Стороны  должны незамедлительно направить письменное уведомление о возникновении таких обстоятельств и их причинах, обязуясь предпринять все возможные меры для надлежащего выполнения своих обязательств по настоящему контракту.</w:t>
      </w:r>
    </w:p>
    <w:p w:rsidR="001A697C" w:rsidRDefault="001A697C" w:rsidP="001A697C">
      <w:pPr>
        <w:spacing w:before="20" w:after="20"/>
        <w:ind w:firstLine="426"/>
        <w:jc w:val="center"/>
        <w:rPr>
          <w:b/>
          <w:sz w:val="22"/>
          <w:szCs w:val="22"/>
          <w:lang w:eastAsia="ar-SA"/>
        </w:rPr>
      </w:pPr>
    </w:p>
    <w:p w:rsidR="001A697C" w:rsidRDefault="001A697C" w:rsidP="001A697C">
      <w:pPr>
        <w:spacing w:before="20" w:after="20"/>
        <w:ind w:firstLine="426"/>
        <w:jc w:val="center"/>
        <w:rPr>
          <w:b/>
          <w:sz w:val="22"/>
          <w:szCs w:val="22"/>
          <w:lang w:eastAsia="ar-SA"/>
        </w:rPr>
      </w:pPr>
      <w:r w:rsidRPr="003738C6">
        <w:rPr>
          <w:b/>
          <w:sz w:val="22"/>
          <w:szCs w:val="22"/>
          <w:lang w:eastAsia="ar-SA"/>
        </w:rPr>
        <w:t>10. Обеспечение исполнения  контракта.</w:t>
      </w:r>
    </w:p>
    <w:p w:rsidR="001A697C" w:rsidRPr="00F45658" w:rsidRDefault="001A697C" w:rsidP="001A697C">
      <w:pPr>
        <w:spacing w:before="20" w:after="20"/>
        <w:ind w:firstLine="426"/>
        <w:jc w:val="center"/>
        <w:rPr>
          <w:b/>
          <w:sz w:val="22"/>
          <w:szCs w:val="22"/>
          <w:lang w:eastAsia="ar-SA"/>
        </w:rPr>
      </w:pPr>
      <w:proofErr w:type="gramStart"/>
      <w:r w:rsidRPr="003738C6">
        <w:rPr>
          <w:sz w:val="22"/>
          <w:szCs w:val="22"/>
        </w:rPr>
        <w:t>10.1.Обеспечение ис</w:t>
      </w:r>
      <w:r>
        <w:rPr>
          <w:sz w:val="22"/>
          <w:szCs w:val="22"/>
        </w:rPr>
        <w:t xml:space="preserve">полнения контракта составляет  </w:t>
      </w:r>
      <w:r w:rsidR="009237AC">
        <w:rPr>
          <w:sz w:val="22"/>
          <w:szCs w:val="22"/>
        </w:rPr>
        <w:t>1</w:t>
      </w:r>
      <w:r w:rsidRPr="003738C6">
        <w:rPr>
          <w:sz w:val="22"/>
          <w:szCs w:val="22"/>
        </w:rPr>
        <w:t>0 % о</w:t>
      </w:r>
      <w:r>
        <w:rPr>
          <w:sz w:val="22"/>
          <w:szCs w:val="22"/>
        </w:rPr>
        <w:t>т начальной (максимальной цены</w:t>
      </w:r>
      <w:proofErr w:type="gramEnd"/>
    </w:p>
    <w:p w:rsidR="001A697C" w:rsidRPr="003738C6" w:rsidRDefault="001A697C" w:rsidP="001A697C">
      <w:pPr>
        <w:spacing w:before="20" w:after="20"/>
        <w:jc w:val="both"/>
        <w:rPr>
          <w:b/>
          <w:sz w:val="22"/>
          <w:szCs w:val="22"/>
          <w:lang w:eastAsia="ar-SA"/>
        </w:rPr>
      </w:pPr>
      <w:r w:rsidRPr="003738C6">
        <w:rPr>
          <w:sz w:val="22"/>
          <w:szCs w:val="22"/>
        </w:rPr>
        <w:t>контракта, что составляет          _______________</w:t>
      </w:r>
      <w:r>
        <w:rPr>
          <w:sz w:val="22"/>
          <w:szCs w:val="22"/>
        </w:rPr>
        <w:t xml:space="preserve"> </w:t>
      </w:r>
      <w:r w:rsidRPr="003738C6">
        <w:rPr>
          <w:sz w:val="22"/>
          <w:szCs w:val="22"/>
        </w:rPr>
        <w:t>рублей  _________</w:t>
      </w:r>
      <w:r w:rsidR="00142DBA">
        <w:rPr>
          <w:sz w:val="22"/>
          <w:szCs w:val="22"/>
        </w:rPr>
        <w:t xml:space="preserve"> </w:t>
      </w:r>
      <w:r w:rsidRPr="003738C6">
        <w:rPr>
          <w:sz w:val="22"/>
          <w:szCs w:val="22"/>
        </w:rPr>
        <w:t>копеек в виде:</w:t>
      </w:r>
    </w:p>
    <w:p w:rsidR="001A697C" w:rsidRPr="003738C6" w:rsidRDefault="001A697C" w:rsidP="001A697C">
      <w:pPr>
        <w:spacing w:before="20" w:after="20"/>
        <w:ind w:firstLine="426"/>
        <w:jc w:val="both"/>
        <w:rPr>
          <w:sz w:val="22"/>
          <w:szCs w:val="22"/>
        </w:rPr>
      </w:pPr>
      <w:r w:rsidRPr="003738C6">
        <w:rPr>
          <w:sz w:val="22"/>
          <w:szCs w:val="22"/>
        </w:rPr>
        <w:t xml:space="preserve">       - банковской гарантии,</w:t>
      </w:r>
    </w:p>
    <w:p w:rsidR="001A697C" w:rsidRPr="003738C6" w:rsidRDefault="001A697C" w:rsidP="001A697C">
      <w:pPr>
        <w:spacing w:before="20" w:after="20"/>
        <w:ind w:firstLine="426"/>
        <w:jc w:val="both"/>
        <w:rPr>
          <w:sz w:val="22"/>
          <w:szCs w:val="22"/>
        </w:rPr>
      </w:pPr>
      <w:r w:rsidRPr="003738C6">
        <w:rPr>
          <w:sz w:val="22"/>
          <w:szCs w:val="22"/>
        </w:rPr>
        <w:t xml:space="preserve">       - залога денежных средств, в том числе в виде вклада (депозита).</w:t>
      </w:r>
    </w:p>
    <w:p w:rsidR="001A697C" w:rsidRPr="003738C6" w:rsidRDefault="001A697C" w:rsidP="001A697C">
      <w:pPr>
        <w:spacing w:before="20" w:after="20"/>
        <w:ind w:firstLine="426"/>
        <w:jc w:val="both"/>
        <w:rPr>
          <w:sz w:val="22"/>
          <w:szCs w:val="22"/>
        </w:rPr>
      </w:pPr>
      <w:r w:rsidRPr="003738C6">
        <w:rPr>
          <w:sz w:val="22"/>
          <w:szCs w:val="22"/>
        </w:rPr>
        <w:t xml:space="preserve">       10.2. Способ обеспечение исполнения контракта из </w:t>
      </w:r>
      <w:proofErr w:type="gramStart"/>
      <w:r w:rsidRPr="003738C6">
        <w:rPr>
          <w:sz w:val="22"/>
          <w:szCs w:val="22"/>
        </w:rPr>
        <w:t>перечисленных</w:t>
      </w:r>
      <w:proofErr w:type="gramEnd"/>
      <w:r w:rsidRPr="003738C6">
        <w:rPr>
          <w:sz w:val="22"/>
          <w:szCs w:val="22"/>
        </w:rPr>
        <w:t xml:space="preserve"> в п. 10.1. выбирается Подрядчиком самостоятельно.</w:t>
      </w:r>
    </w:p>
    <w:p w:rsidR="001A697C" w:rsidRPr="003738C6" w:rsidRDefault="001A697C" w:rsidP="009237AC">
      <w:pPr>
        <w:ind w:firstLine="720"/>
        <w:contextualSpacing/>
        <w:jc w:val="both"/>
        <w:rPr>
          <w:sz w:val="22"/>
          <w:szCs w:val="22"/>
        </w:rPr>
      </w:pPr>
      <w:r w:rsidRPr="003738C6">
        <w:rPr>
          <w:sz w:val="22"/>
          <w:szCs w:val="22"/>
        </w:rPr>
        <w:t xml:space="preserve">  10.</w:t>
      </w:r>
      <w:r w:rsidR="009237AC">
        <w:rPr>
          <w:sz w:val="22"/>
          <w:szCs w:val="22"/>
        </w:rPr>
        <w:t>3</w:t>
      </w:r>
      <w:r w:rsidRPr="003738C6">
        <w:rPr>
          <w:sz w:val="22"/>
          <w:szCs w:val="22"/>
        </w:rPr>
        <w:t xml:space="preserve">. </w:t>
      </w:r>
      <w:proofErr w:type="gramStart"/>
      <w:r w:rsidRPr="003738C6">
        <w:rPr>
          <w:sz w:val="22"/>
          <w:szCs w:val="22"/>
        </w:rPr>
        <w:t>В случае если по каким-либо причинам обеспечение исполнения Контракта, установленное п.10.1, перестало быть действительным, закончило свое действие или иным образом перестало обеспечивать исполнение Подрядчиком своих обязательств по Контракту, Подрядчик должен в течение 10 (десяти) банковских дней с момента невозможности обеспечить исполнение Контракта предоставить Заказчику иное обеспечение исполнения Контракта, установленное п.10.1, на тех же условиях и в том же</w:t>
      </w:r>
      <w:proofErr w:type="gramEnd"/>
      <w:r w:rsidRPr="003738C6">
        <w:rPr>
          <w:sz w:val="22"/>
          <w:szCs w:val="22"/>
        </w:rPr>
        <w:t xml:space="preserve"> </w:t>
      </w:r>
      <w:proofErr w:type="gramStart"/>
      <w:r w:rsidRPr="003738C6">
        <w:rPr>
          <w:sz w:val="22"/>
          <w:szCs w:val="22"/>
        </w:rPr>
        <w:t>размере</w:t>
      </w:r>
      <w:proofErr w:type="gramEnd"/>
      <w:r w:rsidRPr="003738C6">
        <w:rPr>
          <w:sz w:val="22"/>
          <w:szCs w:val="22"/>
        </w:rPr>
        <w:t xml:space="preserve">. </w:t>
      </w:r>
    </w:p>
    <w:p w:rsidR="001A697C" w:rsidRPr="003738C6" w:rsidRDefault="001A697C" w:rsidP="001A697C">
      <w:pPr>
        <w:spacing w:before="20" w:after="20"/>
        <w:ind w:firstLine="426"/>
        <w:jc w:val="both"/>
        <w:rPr>
          <w:sz w:val="22"/>
          <w:szCs w:val="22"/>
        </w:rPr>
      </w:pPr>
      <w:r w:rsidRPr="003738C6">
        <w:rPr>
          <w:sz w:val="22"/>
          <w:szCs w:val="22"/>
        </w:rPr>
        <w:tab/>
        <w:t xml:space="preserve">  Залог денежных средств, в том числе в форме вклада (депозита) не может быть заменен другим способом обеспечения исполнения обязательства.</w:t>
      </w:r>
    </w:p>
    <w:p w:rsidR="001A697C" w:rsidRPr="003738C6" w:rsidRDefault="001A697C" w:rsidP="001A697C">
      <w:pPr>
        <w:autoSpaceDE w:val="0"/>
        <w:autoSpaceDN w:val="0"/>
        <w:adjustRightInd w:val="0"/>
        <w:ind w:firstLine="426"/>
        <w:jc w:val="both"/>
        <w:rPr>
          <w:sz w:val="22"/>
          <w:szCs w:val="22"/>
        </w:rPr>
      </w:pPr>
      <w:r w:rsidRPr="003738C6">
        <w:rPr>
          <w:sz w:val="22"/>
          <w:szCs w:val="22"/>
        </w:rPr>
        <w:t xml:space="preserve">      10.</w:t>
      </w:r>
      <w:r w:rsidR="009237AC">
        <w:rPr>
          <w:sz w:val="22"/>
          <w:szCs w:val="22"/>
        </w:rPr>
        <w:t>4</w:t>
      </w:r>
      <w:r w:rsidRPr="003738C6">
        <w:rPr>
          <w:sz w:val="22"/>
          <w:szCs w:val="22"/>
        </w:rPr>
        <w:t>. Требования Заказчика удовлетворяются из заложенного имущества (денежных средств) в случае неисполнения или ненадлежащего исполнения Участником размещения заказа своих обязательств по  контракту во внесудебном порядке путем удержания денежных сре</w:t>
      </w:r>
      <w:proofErr w:type="gramStart"/>
      <w:r w:rsidRPr="003738C6">
        <w:rPr>
          <w:sz w:val="22"/>
          <w:szCs w:val="22"/>
        </w:rPr>
        <w:t>дств в р</w:t>
      </w:r>
      <w:proofErr w:type="gramEnd"/>
      <w:r w:rsidRPr="003738C6">
        <w:rPr>
          <w:sz w:val="22"/>
          <w:szCs w:val="22"/>
        </w:rPr>
        <w:t xml:space="preserve">азмере, указанном в  контракте. </w:t>
      </w:r>
    </w:p>
    <w:p w:rsidR="001A697C" w:rsidRPr="003738C6" w:rsidRDefault="001A697C" w:rsidP="001A697C">
      <w:pPr>
        <w:autoSpaceDE w:val="0"/>
        <w:autoSpaceDN w:val="0"/>
        <w:adjustRightInd w:val="0"/>
        <w:ind w:firstLine="540"/>
        <w:jc w:val="both"/>
        <w:rPr>
          <w:sz w:val="22"/>
          <w:szCs w:val="22"/>
        </w:rPr>
      </w:pPr>
      <w:r w:rsidRPr="003738C6">
        <w:rPr>
          <w:sz w:val="22"/>
          <w:szCs w:val="22"/>
        </w:rPr>
        <w:t xml:space="preserve"> </w:t>
      </w:r>
      <w:r w:rsidRPr="003738C6">
        <w:rPr>
          <w:sz w:val="22"/>
          <w:szCs w:val="22"/>
        </w:rPr>
        <w:tab/>
        <w:t>При расторжении настоящего  контракта по решению суда по вине Подрядчика, обеспечение исполнения  контракта в виде залога денежных средств Подрядчику не возвращается.</w:t>
      </w:r>
    </w:p>
    <w:p w:rsidR="001A697C" w:rsidRPr="003738C6" w:rsidRDefault="009237AC" w:rsidP="001A697C">
      <w:pPr>
        <w:autoSpaceDE w:val="0"/>
        <w:autoSpaceDN w:val="0"/>
        <w:adjustRightInd w:val="0"/>
        <w:ind w:firstLine="426"/>
        <w:jc w:val="both"/>
        <w:rPr>
          <w:sz w:val="22"/>
          <w:szCs w:val="22"/>
        </w:rPr>
      </w:pPr>
      <w:r>
        <w:rPr>
          <w:sz w:val="22"/>
          <w:szCs w:val="22"/>
        </w:rPr>
        <w:t xml:space="preserve">    10.5</w:t>
      </w:r>
      <w:r w:rsidR="001A697C" w:rsidRPr="003738C6">
        <w:rPr>
          <w:sz w:val="22"/>
          <w:szCs w:val="22"/>
        </w:rPr>
        <w:t xml:space="preserve">. </w:t>
      </w:r>
      <w:proofErr w:type="gramStart"/>
      <w:r w:rsidR="001A697C" w:rsidRPr="003738C6">
        <w:rPr>
          <w:sz w:val="22"/>
          <w:szCs w:val="22"/>
        </w:rPr>
        <w:t>Заказчик в течение 15 (Пятнадцати) банковских дней после полного исполнения обязательств по  контракту, в том числе в части возмещения убытков, выплаты неустойки в связи с неисполнением или ненадлежащим исполнением  контракта и надлежащего документального подтверждения Участником размещения заказа исполнения обязательств по  контракту осуществляет возврат обеспечения по реквизитам, указанным в настоящем контракте, за исключением сумм удержания, предусмотренных п. 10.5 настоящего договора.</w:t>
      </w:r>
      <w:proofErr w:type="gramEnd"/>
    </w:p>
    <w:p w:rsidR="001A697C" w:rsidRPr="003738C6" w:rsidRDefault="001A697C" w:rsidP="001A697C">
      <w:pPr>
        <w:autoSpaceDE w:val="0"/>
        <w:autoSpaceDN w:val="0"/>
        <w:adjustRightInd w:val="0"/>
        <w:ind w:firstLine="426"/>
        <w:jc w:val="both"/>
        <w:rPr>
          <w:sz w:val="22"/>
          <w:szCs w:val="22"/>
        </w:rPr>
      </w:pPr>
      <w:r w:rsidRPr="003738C6">
        <w:rPr>
          <w:sz w:val="22"/>
          <w:szCs w:val="22"/>
        </w:rPr>
        <w:t xml:space="preserve">     </w:t>
      </w:r>
    </w:p>
    <w:p w:rsidR="001A697C" w:rsidRPr="003738C6" w:rsidRDefault="001A697C" w:rsidP="001A697C">
      <w:pPr>
        <w:pStyle w:val="30"/>
        <w:tabs>
          <w:tab w:val="clear" w:pos="510"/>
          <w:tab w:val="left" w:pos="2868"/>
        </w:tabs>
        <w:spacing w:before="0" w:after="0"/>
        <w:jc w:val="center"/>
        <w:rPr>
          <w:rFonts w:ascii="Times New Roman" w:hAnsi="Times New Roman" w:cs="Times New Roman"/>
          <w:sz w:val="22"/>
          <w:szCs w:val="22"/>
        </w:rPr>
      </w:pPr>
      <w:r w:rsidRPr="003738C6">
        <w:rPr>
          <w:rFonts w:ascii="Times New Roman" w:hAnsi="Times New Roman" w:cs="Times New Roman"/>
          <w:sz w:val="22"/>
          <w:szCs w:val="22"/>
        </w:rPr>
        <w:t>11. Разрешение споров.</w:t>
      </w:r>
    </w:p>
    <w:p w:rsidR="001A697C" w:rsidRPr="003738C6" w:rsidRDefault="001A697C" w:rsidP="001A697C">
      <w:pPr>
        <w:ind w:firstLine="709"/>
        <w:jc w:val="both"/>
        <w:rPr>
          <w:sz w:val="22"/>
          <w:szCs w:val="22"/>
        </w:rPr>
      </w:pPr>
      <w:r w:rsidRPr="003738C6">
        <w:rPr>
          <w:sz w:val="22"/>
          <w:szCs w:val="22"/>
        </w:rPr>
        <w:t>11.1. Споры между сторонами, возникающие при исполнении контракта, разрешаются путем переговоров, в случае недостижения соглашения – в Арбитражном суде Пермского края.</w:t>
      </w:r>
    </w:p>
    <w:p w:rsidR="001A697C" w:rsidRDefault="001A697C" w:rsidP="001A697C">
      <w:pPr>
        <w:jc w:val="center"/>
        <w:rPr>
          <w:b/>
          <w:sz w:val="22"/>
          <w:szCs w:val="22"/>
        </w:rPr>
      </w:pPr>
    </w:p>
    <w:p w:rsidR="001A697C" w:rsidRPr="003738C6" w:rsidRDefault="001A697C" w:rsidP="001A697C">
      <w:pPr>
        <w:jc w:val="center"/>
        <w:rPr>
          <w:b/>
          <w:sz w:val="22"/>
          <w:szCs w:val="22"/>
        </w:rPr>
      </w:pPr>
      <w:r w:rsidRPr="003738C6">
        <w:rPr>
          <w:b/>
          <w:sz w:val="22"/>
          <w:szCs w:val="22"/>
        </w:rPr>
        <w:t>12. Прочие условия.</w:t>
      </w:r>
    </w:p>
    <w:p w:rsidR="001A697C" w:rsidRPr="003738C6" w:rsidRDefault="001A697C" w:rsidP="001A697C">
      <w:pPr>
        <w:jc w:val="both"/>
        <w:rPr>
          <w:sz w:val="22"/>
          <w:szCs w:val="22"/>
        </w:rPr>
      </w:pPr>
      <w:r w:rsidRPr="003738C6">
        <w:rPr>
          <w:sz w:val="22"/>
          <w:szCs w:val="22"/>
        </w:rPr>
        <w:tab/>
        <w:t>12.1. Вопросы, не урегулированные контрактом, регулируются действующим законодательством РФ.</w:t>
      </w:r>
    </w:p>
    <w:p w:rsidR="001A697C" w:rsidRPr="003738C6" w:rsidRDefault="001A697C" w:rsidP="001A697C">
      <w:pPr>
        <w:jc w:val="both"/>
        <w:rPr>
          <w:sz w:val="22"/>
          <w:szCs w:val="22"/>
        </w:rPr>
      </w:pPr>
      <w:r w:rsidRPr="003738C6">
        <w:rPr>
          <w:sz w:val="22"/>
          <w:szCs w:val="22"/>
        </w:rPr>
        <w:tab/>
        <w:t>12.2. Любое уведомление, которое в соответствии с контрактом одна сторона направляет другой, высылается с обязательным подтверждением получения в виде письма, телеграммы или факса по адресу другой Стороны, указанному ниже.</w:t>
      </w:r>
    </w:p>
    <w:p w:rsidR="001A697C" w:rsidRPr="003738C6" w:rsidRDefault="001A697C" w:rsidP="001A697C">
      <w:pPr>
        <w:rPr>
          <w:sz w:val="22"/>
          <w:szCs w:val="22"/>
        </w:rPr>
      </w:pPr>
      <w:r w:rsidRPr="003738C6">
        <w:rPr>
          <w:sz w:val="22"/>
          <w:szCs w:val="22"/>
        </w:rPr>
        <w:tab/>
        <w:t>12.3. Контракт составлен в двух экземплярах, имеющих равную юридическую силу, по одному для каждой Стороны.</w:t>
      </w:r>
    </w:p>
    <w:p w:rsidR="001A697C" w:rsidRPr="003738C6" w:rsidRDefault="001A697C" w:rsidP="001A697C">
      <w:pPr>
        <w:jc w:val="both"/>
        <w:rPr>
          <w:sz w:val="22"/>
          <w:szCs w:val="22"/>
        </w:rPr>
      </w:pPr>
      <w:r w:rsidRPr="003738C6">
        <w:rPr>
          <w:sz w:val="22"/>
          <w:szCs w:val="22"/>
        </w:rPr>
        <w:tab/>
        <w:t>12.4. Для решения текущих вопросов по контракту от Заказчика назначается ответственное лицо.</w:t>
      </w:r>
    </w:p>
    <w:p w:rsidR="001A697C" w:rsidRPr="003738C6" w:rsidRDefault="001A697C" w:rsidP="001A697C">
      <w:pPr>
        <w:jc w:val="both"/>
        <w:rPr>
          <w:sz w:val="22"/>
          <w:szCs w:val="22"/>
        </w:rPr>
      </w:pPr>
      <w:r w:rsidRPr="003738C6">
        <w:rPr>
          <w:sz w:val="22"/>
          <w:szCs w:val="22"/>
        </w:rPr>
        <w:tab/>
        <w:t>12.5. К контракту прилагается: Приложения, указанные в п. 1.2.</w:t>
      </w:r>
    </w:p>
    <w:p w:rsidR="001A697C" w:rsidRPr="003738C6" w:rsidRDefault="001A697C" w:rsidP="001A697C">
      <w:pPr>
        <w:spacing w:line="301" w:lineRule="atLeast"/>
        <w:jc w:val="both"/>
        <w:rPr>
          <w:b/>
          <w:bCs/>
          <w:sz w:val="22"/>
          <w:szCs w:val="22"/>
        </w:rPr>
      </w:pPr>
    </w:p>
    <w:p w:rsidR="001A697C" w:rsidRPr="003738C6" w:rsidRDefault="001A697C" w:rsidP="001A697C">
      <w:pPr>
        <w:spacing w:line="301" w:lineRule="atLeast"/>
        <w:jc w:val="center"/>
        <w:rPr>
          <w:b/>
          <w:bCs/>
          <w:sz w:val="22"/>
          <w:szCs w:val="22"/>
        </w:rPr>
      </w:pPr>
      <w:r w:rsidRPr="003738C6">
        <w:rPr>
          <w:b/>
          <w:bCs/>
          <w:sz w:val="22"/>
          <w:szCs w:val="22"/>
        </w:rPr>
        <w:t>13. Юридические адреса и банковские реквизиты сторон.</w:t>
      </w:r>
    </w:p>
    <w:p w:rsidR="001A697C" w:rsidRPr="003738C6" w:rsidRDefault="001A697C" w:rsidP="001A697C">
      <w:pPr>
        <w:spacing w:line="301" w:lineRule="atLeast"/>
        <w:jc w:val="both"/>
        <w:rPr>
          <w:b/>
          <w:bCs/>
          <w:sz w:val="22"/>
          <w:szCs w:val="22"/>
        </w:rPr>
      </w:pPr>
    </w:p>
    <w:p w:rsidR="001A697C" w:rsidRPr="003738C6" w:rsidRDefault="001A697C" w:rsidP="001A697C">
      <w:pPr>
        <w:spacing w:line="301" w:lineRule="atLeast"/>
        <w:jc w:val="both"/>
        <w:rPr>
          <w:b/>
          <w:bCs/>
          <w:sz w:val="22"/>
          <w:szCs w:val="22"/>
        </w:rPr>
      </w:pPr>
      <w:r w:rsidRPr="003738C6">
        <w:rPr>
          <w:b/>
          <w:bCs/>
          <w:sz w:val="22"/>
          <w:szCs w:val="22"/>
        </w:rPr>
        <w:t>Заказчик:</w:t>
      </w:r>
      <w:r w:rsidRPr="003738C6">
        <w:rPr>
          <w:b/>
          <w:bCs/>
          <w:sz w:val="22"/>
          <w:szCs w:val="22"/>
        </w:rPr>
        <w:tab/>
      </w:r>
      <w:r w:rsidRPr="003738C6">
        <w:rPr>
          <w:b/>
          <w:bCs/>
          <w:sz w:val="22"/>
          <w:szCs w:val="22"/>
        </w:rPr>
        <w:tab/>
      </w:r>
      <w:r w:rsidRPr="003738C6">
        <w:rPr>
          <w:b/>
          <w:bCs/>
          <w:sz w:val="22"/>
          <w:szCs w:val="22"/>
        </w:rPr>
        <w:tab/>
      </w:r>
      <w:r w:rsidRPr="003738C6">
        <w:rPr>
          <w:b/>
          <w:bCs/>
          <w:sz w:val="22"/>
          <w:szCs w:val="22"/>
        </w:rPr>
        <w:tab/>
      </w:r>
      <w:r w:rsidRPr="003738C6">
        <w:rPr>
          <w:b/>
          <w:bCs/>
          <w:sz w:val="22"/>
          <w:szCs w:val="22"/>
        </w:rPr>
        <w:tab/>
        <w:t xml:space="preserve">           Подрядчик:</w:t>
      </w:r>
    </w:p>
    <w:p w:rsidR="001A697C" w:rsidRPr="003738C6" w:rsidRDefault="001A697C" w:rsidP="001A697C">
      <w:pPr>
        <w:spacing w:line="301" w:lineRule="atLeast"/>
        <w:jc w:val="both"/>
        <w:rPr>
          <w:b/>
          <w:bCs/>
          <w:sz w:val="22"/>
          <w:szCs w:val="22"/>
        </w:rPr>
      </w:pPr>
    </w:p>
    <w:tbl>
      <w:tblPr>
        <w:tblW w:w="10200" w:type="dxa"/>
        <w:tblInd w:w="105" w:type="dxa"/>
        <w:tblLayout w:type="fixed"/>
        <w:tblCellMar>
          <w:top w:w="105" w:type="dxa"/>
          <w:left w:w="105" w:type="dxa"/>
          <w:bottom w:w="105" w:type="dxa"/>
          <w:right w:w="105" w:type="dxa"/>
        </w:tblCellMar>
        <w:tblLook w:val="0000"/>
      </w:tblPr>
      <w:tblGrid>
        <w:gridCol w:w="5387"/>
        <w:gridCol w:w="4813"/>
      </w:tblGrid>
      <w:tr w:rsidR="001A697C" w:rsidRPr="003738C6" w:rsidTr="007F40F6">
        <w:trPr>
          <w:trHeight w:val="2085"/>
        </w:trPr>
        <w:tc>
          <w:tcPr>
            <w:tcW w:w="5387" w:type="dxa"/>
          </w:tcPr>
          <w:p w:rsidR="001A697C" w:rsidRPr="00243CC0" w:rsidRDefault="001A697C" w:rsidP="007F40F6">
            <w:pPr>
              <w:snapToGrid w:val="0"/>
              <w:spacing w:line="100" w:lineRule="atLeast"/>
              <w:ind w:left="-105"/>
              <w:jc w:val="both"/>
              <w:rPr>
                <w:b/>
                <w:bCs/>
                <w:sz w:val="22"/>
                <w:szCs w:val="22"/>
              </w:rPr>
            </w:pPr>
            <w:r w:rsidRPr="00243CC0">
              <w:rPr>
                <w:b/>
                <w:bCs/>
                <w:sz w:val="22"/>
                <w:szCs w:val="22"/>
              </w:rPr>
              <w:lastRenderedPageBreak/>
              <w:t xml:space="preserve">Муниципальное казённое учреждение </w:t>
            </w:r>
          </w:p>
          <w:p w:rsidR="001A697C" w:rsidRPr="00243CC0" w:rsidRDefault="001A697C" w:rsidP="007F40F6">
            <w:pPr>
              <w:spacing w:line="100" w:lineRule="atLeast"/>
              <w:ind w:left="-105"/>
              <w:jc w:val="both"/>
              <w:rPr>
                <w:b/>
                <w:bCs/>
                <w:sz w:val="22"/>
                <w:szCs w:val="22"/>
              </w:rPr>
            </w:pPr>
            <w:r w:rsidRPr="00243CC0">
              <w:rPr>
                <w:b/>
                <w:bCs/>
                <w:sz w:val="22"/>
                <w:szCs w:val="22"/>
              </w:rPr>
              <w:t xml:space="preserve">«Благоустройство Орджоникидзевского района» </w:t>
            </w:r>
          </w:p>
          <w:p w:rsidR="001A697C" w:rsidRPr="00243CC0" w:rsidRDefault="001A697C" w:rsidP="007F40F6">
            <w:pPr>
              <w:spacing w:line="100" w:lineRule="atLeast"/>
              <w:ind w:left="-105"/>
              <w:jc w:val="both"/>
              <w:rPr>
                <w:sz w:val="22"/>
                <w:szCs w:val="22"/>
              </w:rPr>
            </w:pPr>
            <w:r w:rsidRPr="00243CC0">
              <w:rPr>
                <w:sz w:val="22"/>
                <w:szCs w:val="22"/>
                <w:u w:val="single"/>
              </w:rPr>
              <w:t>Адрес</w:t>
            </w:r>
            <w:r w:rsidRPr="00243CC0">
              <w:rPr>
                <w:sz w:val="22"/>
                <w:szCs w:val="22"/>
              </w:rPr>
              <w:t xml:space="preserve">: </w:t>
            </w:r>
            <w:smartTag w:uri="urn:schemas-microsoft-com:office:smarttags" w:element="metricconverter">
              <w:smartTagPr>
                <w:attr w:name="ProductID" w:val="614038, г"/>
              </w:smartTagPr>
              <w:r w:rsidRPr="00243CC0">
                <w:rPr>
                  <w:sz w:val="22"/>
                  <w:szCs w:val="22"/>
                </w:rPr>
                <w:t>614038, г</w:t>
              </w:r>
            </w:smartTag>
            <w:r w:rsidRPr="00243CC0">
              <w:rPr>
                <w:sz w:val="22"/>
                <w:szCs w:val="22"/>
              </w:rPr>
              <w:t>. Пермь, ул. Веденеева, 86/а</w:t>
            </w:r>
          </w:p>
          <w:p w:rsidR="001A697C" w:rsidRPr="00243CC0" w:rsidRDefault="001A697C" w:rsidP="007F40F6">
            <w:pPr>
              <w:spacing w:line="100" w:lineRule="atLeast"/>
              <w:ind w:left="-105"/>
              <w:jc w:val="both"/>
              <w:rPr>
                <w:sz w:val="22"/>
                <w:szCs w:val="22"/>
              </w:rPr>
            </w:pPr>
            <w:r w:rsidRPr="00243CC0">
              <w:rPr>
                <w:sz w:val="22"/>
                <w:szCs w:val="22"/>
              </w:rPr>
              <w:t>Т./факс. 284-35-35;</w:t>
            </w:r>
          </w:p>
          <w:p w:rsidR="001A697C" w:rsidRPr="00243CC0" w:rsidRDefault="001A697C" w:rsidP="007F40F6">
            <w:pPr>
              <w:spacing w:line="100" w:lineRule="atLeast"/>
              <w:ind w:left="-105"/>
              <w:jc w:val="both"/>
              <w:rPr>
                <w:sz w:val="22"/>
                <w:szCs w:val="22"/>
              </w:rPr>
            </w:pPr>
            <w:r w:rsidRPr="00243CC0">
              <w:rPr>
                <w:sz w:val="22"/>
                <w:szCs w:val="22"/>
              </w:rPr>
              <w:t xml:space="preserve">Адрес электронной почты: </w:t>
            </w:r>
            <w:proofErr w:type="spellStart"/>
            <w:r w:rsidRPr="00243CC0">
              <w:rPr>
                <w:sz w:val="22"/>
                <w:szCs w:val="22"/>
              </w:rPr>
              <w:t>mby-bor@yandex</w:t>
            </w:r>
            <w:proofErr w:type="spellEnd"/>
            <w:r w:rsidRPr="00243CC0">
              <w:rPr>
                <w:sz w:val="22"/>
                <w:szCs w:val="22"/>
              </w:rPr>
              <w:t>.</w:t>
            </w:r>
            <w:proofErr w:type="spellStart"/>
            <w:r w:rsidRPr="00243CC0">
              <w:rPr>
                <w:sz w:val="22"/>
                <w:szCs w:val="22"/>
                <w:lang w:val="en-US"/>
              </w:rPr>
              <w:t>ru</w:t>
            </w:r>
            <w:proofErr w:type="spellEnd"/>
            <w:r w:rsidRPr="00243CC0">
              <w:rPr>
                <w:sz w:val="22"/>
                <w:szCs w:val="22"/>
              </w:rPr>
              <w:t xml:space="preserve"> </w:t>
            </w:r>
          </w:p>
          <w:p w:rsidR="001A697C" w:rsidRPr="00243CC0" w:rsidRDefault="001A697C" w:rsidP="007F40F6">
            <w:pPr>
              <w:spacing w:line="100" w:lineRule="atLeast"/>
              <w:ind w:left="-105"/>
              <w:jc w:val="both"/>
              <w:rPr>
                <w:sz w:val="22"/>
                <w:szCs w:val="22"/>
              </w:rPr>
            </w:pPr>
            <w:r w:rsidRPr="00243CC0">
              <w:rPr>
                <w:sz w:val="22"/>
                <w:szCs w:val="22"/>
              </w:rPr>
              <w:t>ИНН 5907038291/590701001</w:t>
            </w:r>
          </w:p>
          <w:p w:rsidR="001A697C" w:rsidRPr="00243CC0" w:rsidRDefault="001A697C" w:rsidP="007F40F6">
            <w:pPr>
              <w:spacing w:line="100" w:lineRule="atLeast"/>
              <w:ind w:left="-105"/>
              <w:jc w:val="both"/>
              <w:rPr>
                <w:sz w:val="22"/>
                <w:szCs w:val="22"/>
              </w:rPr>
            </w:pPr>
            <w:r w:rsidRPr="00243CC0">
              <w:rPr>
                <w:sz w:val="22"/>
                <w:szCs w:val="22"/>
              </w:rPr>
              <w:t>ОГРН 1085907001949, ОКПО 88061156</w:t>
            </w:r>
          </w:p>
          <w:p w:rsidR="001A697C" w:rsidRPr="00243CC0" w:rsidRDefault="001A697C" w:rsidP="007F40F6">
            <w:pPr>
              <w:spacing w:line="100" w:lineRule="atLeast"/>
              <w:ind w:left="-105"/>
              <w:jc w:val="both"/>
              <w:rPr>
                <w:sz w:val="22"/>
                <w:szCs w:val="22"/>
              </w:rPr>
            </w:pPr>
            <w:r w:rsidRPr="00243CC0">
              <w:rPr>
                <w:sz w:val="22"/>
                <w:szCs w:val="22"/>
              </w:rPr>
              <w:t xml:space="preserve">ОКВЭД 75.11.31 </w:t>
            </w:r>
          </w:p>
          <w:p w:rsidR="001A697C" w:rsidRPr="00243CC0" w:rsidRDefault="001A697C" w:rsidP="007F40F6">
            <w:pPr>
              <w:spacing w:line="100" w:lineRule="atLeast"/>
              <w:ind w:left="-105"/>
              <w:jc w:val="both"/>
              <w:rPr>
                <w:sz w:val="22"/>
                <w:szCs w:val="22"/>
              </w:rPr>
            </w:pPr>
            <w:r w:rsidRPr="00243CC0">
              <w:rPr>
                <w:sz w:val="22"/>
                <w:szCs w:val="22"/>
              </w:rPr>
              <w:t>УФК по Пермскому краю Департамент финансов</w:t>
            </w:r>
          </w:p>
          <w:p w:rsidR="001A697C" w:rsidRPr="00243CC0" w:rsidRDefault="001A697C" w:rsidP="007F40F6">
            <w:pPr>
              <w:spacing w:line="100" w:lineRule="atLeast"/>
              <w:ind w:left="-105"/>
              <w:jc w:val="both"/>
              <w:rPr>
                <w:sz w:val="22"/>
                <w:szCs w:val="22"/>
              </w:rPr>
            </w:pPr>
            <w:r w:rsidRPr="00243CC0">
              <w:rPr>
                <w:sz w:val="22"/>
                <w:szCs w:val="22"/>
              </w:rPr>
              <w:t xml:space="preserve"> г</w:t>
            </w:r>
            <w:proofErr w:type="gramStart"/>
            <w:r w:rsidRPr="00243CC0">
              <w:rPr>
                <w:sz w:val="22"/>
                <w:szCs w:val="22"/>
              </w:rPr>
              <w:t>.П</w:t>
            </w:r>
            <w:proofErr w:type="gramEnd"/>
            <w:r w:rsidRPr="00243CC0">
              <w:rPr>
                <w:sz w:val="22"/>
                <w:szCs w:val="22"/>
              </w:rPr>
              <w:t xml:space="preserve">ерми (Муниципальное казенное учреждение </w:t>
            </w:r>
          </w:p>
          <w:p w:rsidR="001A697C" w:rsidRPr="00243CC0" w:rsidRDefault="001A697C" w:rsidP="007F40F6">
            <w:pPr>
              <w:spacing w:line="100" w:lineRule="atLeast"/>
              <w:ind w:left="-105"/>
              <w:jc w:val="both"/>
              <w:rPr>
                <w:sz w:val="22"/>
                <w:szCs w:val="22"/>
              </w:rPr>
            </w:pPr>
            <w:r w:rsidRPr="00243CC0">
              <w:rPr>
                <w:sz w:val="22"/>
                <w:szCs w:val="22"/>
              </w:rPr>
              <w:t>«Благоустройство Орджоникидзевского района»,</w:t>
            </w:r>
          </w:p>
          <w:p w:rsidR="001A697C" w:rsidRPr="00243CC0" w:rsidRDefault="001A697C" w:rsidP="007F40F6">
            <w:pPr>
              <w:spacing w:line="100" w:lineRule="atLeast"/>
              <w:ind w:left="-105"/>
              <w:jc w:val="both"/>
              <w:rPr>
                <w:sz w:val="22"/>
                <w:szCs w:val="22"/>
              </w:rPr>
            </w:pPr>
            <w:r w:rsidRPr="00243CC0">
              <w:rPr>
                <w:sz w:val="22"/>
                <w:szCs w:val="22"/>
              </w:rPr>
              <w:t xml:space="preserve"> </w:t>
            </w:r>
            <w:proofErr w:type="gramStart"/>
            <w:r w:rsidRPr="00243CC0">
              <w:rPr>
                <w:sz w:val="22"/>
                <w:szCs w:val="22"/>
              </w:rPr>
              <w:t>л</w:t>
            </w:r>
            <w:proofErr w:type="gramEnd"/>
            <w:r w:rsidRPr="00243CC0">
              <w:rPr>
                <w:sz w:val="22"/>
                <w:szCs w:val="22"/>
              </w:rPr>
              <w:t>/счет 02937018397)</w:t>
            </w:r>
          </w:p>
          <w:p w:rsidR="001A697C" w:rsidRPr="00243CC0" w:rsidRDefault="001A697C" w:rsidP="007F40F6">
            <w:pPr>
              <w:spacing w:line="100" w:lineRule="atLeast"/>
              <w:ind w:left="-105"/>
              <w:jc w:val="both"/>
              <w:rPr>
                <w:sz w:val="22"/>
                <w:szCs w:val="22"/>
              </w:rPr>
            </w:pPr>
            <w:proofErr w:type="spellStart"/>
            <w:proofErr w:type="gramStart"/>
            <w:r w:rsidRPr="00243CC0">
              <w:rPr>
                <w:sz w:val="22"/>
                <w:szCs w:val="22"/>
              </w:rPr>
              <w:t>р</w:t>
            </w:r>
            <w:proofErr w:type="spellEnd"/>
            <w:proofErr w:type="gramEnd"/>
            <w:r w:rsidRPr="00243CC0">
              <w:rPr>
                <w:sz w:val="22"/>
                <w:szCs w:val="22"/>
              </w:rPr>
              <w:t>/с 40204810300000000006</w:t>
            </w:r>
          </w:p>
          <w:p w:rsidR="001A697C" w:rsidRPr="00243CC0" w:rsidRDefault="001A697C" w:rsidP="007F40F6">
            <w:pPr>
              <w:spacing w:line="100" w:lineRule="atLeast"/>
              <w:ind w:left="-105"/>
              <w:jc w:val="both"/>
              <w:rPr>
                <w:sz w:val="22"/>
                <w:szCs w:val="22"/>
              </w:rPr>
            </w:pPr>
            <w:r w:rsidRPr="00243CC0">
              <w:rPr>
                <w:sz w:val="22"/>
                <w:szCs w:val="22"/>
              </w:rPr>
              <w:t>ГРКЦ ГУ Банка России по Пермскому краю</w:t>
            </w:r>
          </w:p>
          <w:p w:rsidR="001A697C" w:rsidRPr="003738C6" w:rsidRDefault="001A697C" w:rsidP="007F40F6">
            <w:pPr>
              <w:snapToGrid w:val="0"/>
              <w:jc w:val="both"/>
              <w:rPr>
                <w:bCs/>
                <w:sz w:val="22"/>
                <w:szCs w:val="22"/>
              </w:rPr>
            </w:pPr>
            <w:r w:rsidRPr="00243CC0">
              <w:rPr>
                <w:sz w:val="22"/>
                <w:szCs w:val="22"/>
              </w:rPr>
              <w:t>БИК 045773001</w:t>
            </w:r>
          </w:p>
        </w:tc>
        <w:tc>
          <w:tcPr>
            <w:tcW w:w="4813" w:type="dxa"/>
          </w:tcPr>
          <w:p w:rsidR="001A697C" w:rsidRPr="003738C6" w:rsidRDefault="001A697C" w:rsidP="007F40F6">
            <w:pPr>
              <w:spacing w:line="100" w:lineRule="atLeast"/>
              <w:jc w:val="both"/>
              <w:rPr>
                <w:sz w:val="22"/>
                <w:szCs w:val="22"/>
              </w:rPr>
            </w:pPr>
          </w:p>
        </w:tc>
      </w:tr>
      <w:tr w:rsidR="001A697C" w:rsidRPr="003738C6" w:rsidTr="007F40F6">
        <w:trPr>
          <w:trHeight w:val="405"/>
        </w:trPr>
        <w:tc>
          <w:tcPr>
            <w:tcW w:w="5387" w:type="dxa"/>
          </w:tcPr>
          <w:p w:rsidR="001A697C" w:rsidRPr="003738C6" w:rsidRDefault="001A697C" w:rsidP="007F40F6">
            <w:pPr>
              <w:snapToGrid w:val="0"/>
              <w:spacing w:line="100" w:lineRule="atLeast"/>
              <w:jc w:val="both"/>
              <w:rPr>
                <w:b/>
                <w:bCs/>
                <w:sz w:val="22"/>
                <w:szCs w:val="22"/>
              </w:rPr>
            </w:pPr>
            <w:r w:rsidRPr="003738C6">
              <w:rPr>
                <w:b/>
                <w:bCs/>
                <w:sz w:val="22"/>
                <w:szCs w:val="22"/>
              </w:rPr>
              <w:t xml:space="preserve">Директор __________________ </w:t>
            </w:r>
            <w:r w:rsidRPr="00243CC0">
              <w:rPr>
                <w:b/>
                <w:bCs/>
                <w:sz w:val="22"/>
                <w:szCs w:val="22"/>
              </w:rPr>
              <w:t>Н.И.Некрасов</w:t>
            </w:r>
          </w:p>
          <w:p w:rsidR="001A697C" w:rsidRPr="003738C6" w:rsidRDefault="001A697C" w:rsidP="007F40F6">
            <w:pPr>
              <w:spacing w:line="100" w:lineRule="atLeast"/>
              <w:jc w:val="both"/>
              <w:rPr>
                <w:sz w:val="22"/>
                <w:szCs w:val="22"/>
              </w:rPr>
            </w:pPr>
            <w:r w:rsidRPr="003738C6">
              <w:rPr>
                <w:sz w:val="22"/>
                <w:szCs w:val="22"/>
              </w:rPr>
              <w:t>м.п.</w:t>
            </w:r>
          </w:p>
        </w:tc>
        <w:tc>
          <w:tcPr>
            <w:tcW w:w="4813" w:type="dxa"/>
            <w:tcBorders>
              <w:left w:val="nil"/>
            </w:tcBorders>
          </w:tcPr>
          <w:p w:rsidR="001A697C" w:rsidRPr="003738C6" w:rsidRDefault="001A697C" w:rsidP="007F40F6">
            <w:pPr>
              <w:spacing w:line="100" w:lineRule="atLeast"/>
              <w:jc w:val="both"/>
              <w:rPr>
                <w:sz w:val="22"/>
                <w:szCs w:val="22"/>
              </w:rPr>
            </w:pPr>
          </w:p>
        </w:tc>
      </w:tr>
    </w:tbl>
    <w:p w:rsidR="00076E1E" w:rsidRPr="00113E3A" w:rsidRDefault="00076E1E" w:rsidP="00D14BB7">
      <w:pPr>
        <w:pStyle w:val="afd"/>
        <w:spacing w:line="301" w:lineRule="atLeast"/>
        <w:ind w:left="0"/>
        <w:jc w:val="both"/>
        <w:rPr>
          <w:b/>
          <w:bCs/>
          <w:sz w:val="22"/>
          <w:szCs w:val="22"/>
        </w:rPr>
      </w:pPr>
    </w:p>
    <w:p w:rsidR="00770711" w:rsidRDefault="00770711" w:rsidP="00076E1E">
      <w:pPr>
        <w:pStyle w:val="afc"/>
        <w:ind w:left="4956" w:firstLine="708"/>
        <w:rPr>
          <w:rFonts w:ascii="Times New Roman" w:hAnsi="Times New Roman" w:cs="Times New Roman"/>
        </w:rPr>
      </w:pPr>
    </w:p>
    <w:p w:rsidR="00770711" w:rsidRDefault="00770711" w:rsidP="000E1278">
      <w:pPr>
        <w:pStyle w:val="afc"/>
        <w:ind w:left="4956" w:firstLine="708"/>
        <w:jc w:val="center"/>
        <w:rPr>
          <w:rFonts w:ascii="Times New Roman" w:hAnsi="Times New Roman" w:cs="Times New Roman"/>
        </w:rPr>
      </w:pPr>
    </w:p>
    <w:p w:rsidR="00770711" w:rsidRDefault="00770711" w:rsidP="00076E1E">
      <w:pPr>
        <w:pStyle w:val="afc"/>
        <w:ind w:left="4956" w:firstLine="708"/>
        <w:jc w:val="both"/>
        <w:rPr>
          <w:rFonts w:ascii="Times New Roman" w:hAnsi="Times New Roman" w:cs="Times New Roman"/>
        </w:rPr>
      </w:pPr>
    </w:p>
    <w:p w:rsidR="00770711" w:rsidRDefault="00770711" w:rsidP="000E1278">
      <w:pPr>
        <w:pStyle w:val="afc"/>
        <w:ind w:left="4956" w:firstLine="708"/>
        <w:jc w:val="center"/>
        <w:rPr>
          <w:rFonts w:ascii="Times New Roman" w:hAnsi="Times New Roman" w:cs="Times New Roman"/>
        </w:rPr>
      </w:pPr>
    </w:p>
    <w:p w:rsidR="00770711" w:rsidRDefault="00770711" w:rsidP="00B97FB5">
      <w:pPr>
        <w:pStyle w:val="afc"/>
        <w:rPr>
          <w:rFonts w:ascii="Times New Roman" w:hAnsi="Times New Roman" w:cs="Times New Roman"/>
        </w:rPr>
      </w:pPr>
    </w:p>
    <w:p w:rsidR="00770711" w:rsidRDefault="00770711" w:rsidP="000E1278">
      <w:pPr>
        <w:pStyle w:val="afc"/>
        <w:ind w:left="4956" w:firstLine="708"/>
        <w:jc w:val="center"/>
        <w:rPr>
          <w:rFonts w:ascii="Times New Roman" w:hAnsi="Times New Roman" w:cs="Times New Roman"/>
        </w:rPr>
      </w:pPr>
    </w:p>
    <w:p w:rsidR="00770711" w:rsidRDefault="00770711" w:rsidP="0070255C">
      <w:pPr>
        <w:pStyle w:val="afc"/>
        <w:rPr>
          <w:rFonts w:ascii="Times New Roman" w:hAnsi="Times New Roman" w:cs="Times New Roman"/>
        </w:rPr>
      </w:pPr>
      <w:r>
        <w:rPr>
          <w:rFonts w:ascii="Times New Roman" w:hAnsi="Times New Roman" w:cs="Times New Roman"/>
        </w:rPr>
        <w:t xml:space="preserve">           </w:t>
      </w:r>
    </w:p>
    <w:p w:rsidR="00076E1E" w:rsidRPr="00076E1E" w:rsidRDefault="00770711" w:rsidP="00076E1E">
      <w:pPr>
        <w:ind w:firstLine="567"/>
        <w:jc w:val="right"/>
        <w:rPr>
          <w:sz w:val="22"/>
          <w:szCs w:val="22"/>
        </w:rPr>
      </w:pPr>
      <w:r>
        <w:br w:type="page"/>
      </w:r>
      <w:r w:rsidR="00076E1E" w:rsidRPr="00076E1E">
        <w:rPr>
          <w:sz w:val="22"/>
          <w:szCs w:val="22"/>
        </w:rPr>
        <w:lastRenderedPageBreak/>
        <w:t>Приложение № 1</w:t>
      </w:r>
    </w:p>
    <w:p w:rsidR="00076E1E" w:rsidRPr="00076E1E" w:rsidRDefault="00076E1E" w:rsidP="00076E1E">
      <w:pPr>
        <w:ind w:firstLine="567"/>
        <w:jc w:val="right"/>
        <w:rPr>
          <w:sz w:val="22"/>
          <w:szCs w:val="22"/>
        </w:rPr>
      </w:pPr>
      <w:r w:rsidRPr="00076E1E">
        <w:rPr>
          <w:sz w:val="22"/>
          <w:szCs w:val="22"/>
        </w:rPr>
        <w:t xml:space="preserve">к муниципальному контракту </w:t>
      </w:r>
    </w:p>
    <w:p w:rsidR="00770711" w:rsidRPr="00076E1E" w:rsidRDefault="00076E1E" w:rsidP="00076E1E">
      <w:pPr>
        <w:pStyle w:val="afc"/>
        <w:ind w:left="4956" w:firstLine="708"/>
        <w:jc w:val="right"/>
        <w:rPr>
          <w:rFonts w:ascii="Times New Roman" w:hAnsi="Times New Roman" w:cs="Times New Roman"/>
          <w:b/>
          <w:bCs/>
        </w:rPr>
      </w:pPr>
      <w:r w:rsidRPr="00076E1E">
        <w:rPr>
          <w:rFonts w:ascii="Times New Roman" w:hAnsi="Times New Roman" w:cs="Times New Roman"/>
        </w:rPr>
        <w:t>№_____ от __________________ 2012г.</w:t>
      </w:r>
    </w:p>
    <w:p w:rsidR="00770711" w:rsidRDefault="00770711" w:rsidP="006052E0">
      <w:pPr>
        <w:ind w:firstLine="567"/>
        <w:jc w:val="right"/>
        <w:rPr>
          <w:sz w:val="22"/>
          <w:szCs w:val="22"/>
          <w:highlight w:val="yellow"/>
        </w:rPr>
      </w:pPr>
    </w:p>
    <w:p w:rsidR="00076E1E" w:rsidRPr="00A50A2E" w:rsidRDefault="00076E1E" w:rsidP="006052E0">
      <w:pPr>
        <w:ind w:firstLine="567"/>
        <w:jc w:val="right"/>
        <w:rPr>
          <w:sz w:val="22"/>
          <w:szCs w:val="22"/>
          <w:highlight w:val="yellow"/>
        </w:rPr>
      </w:pPr>
    </w:p>
    <w:p w:rsidR="00076E1E" w:rsidRPr="00803CB4" w:rsidRDefault="00076E1E" w:rsidP="00076E1E">
      <w:pPr>
        <w:jc w:val="center"/>
        <w:rPr>
          <w:b/>
          <w:sz w:val="22"/>
          <w:szCs w:val="22"/>
        </w:rPr>
      </w:pPr>
      <w:r w:rsidRPr="00803CB4">
        <w:rPr>
          <w:b/>
          <w:sz w:val="22"/>
          <w:szCs w:val="22"/>
        </w:rPr>
        <w:t xml:space="preserve">Техническое задание </w:t>
      </w:r>
    </w:p>
    <w:p w:rsidR="00076E1E" w:rsidRPr="00803CB4" w:rsidRDefault="00076E1E" w:rsidP="00076E1E">
      <w:pPr>
        <w:pStyle w:val="afc"/>
        <w:jc w:val="center"/>
        <w:rPr>
          <w:rFonts w:ascii="Times New Roman" w:hAnsi="Times New Roman"/>
          <w:b/>
        </w:rPr>
      </w:pPr>
      <w:r w:rsidRPr="00803CB4">
        <w:rPr>
          <w:rFonts w:ascii="Times New Roman" w:hAnsi="Times New Roman"/>
          <w:b/>
        </w:rPr>
        <w:t xml:space="preserve">на  выполнение работ по ликвидации несанкционированных свалок </w:t>
      </w:r>
      <w:r>
        <w:rPr>
          <w:rFonts w:ascii="Times New Roman" w:hAnsi="Times New Roman"/>
          <w:b/>
        </w:rPr>
        <w:t xml:space="preserve">в </w:t>
      </w:r>
      <w:r w:rsidRPr="009913A1">
        <w:rPr>
          <w:rFonts w:ascii="Times New Roman" w:hAnsi="Times New Roman"/>
          <w:b/>
        </w:rPr>
        <w:t>Орджоникидзевско</w:t>
      </w:r>
      <w:r>
        <w:rPr>
          <w:rFonts w:ascii="Times New Roman" w:hAnsi="Times New Roman"/>
          <w:b/>
        </w:rPr>
        <w:t>м</w:t>
      </w:r>
      <w:r w:rsidRPr="00803CB4">
        <w:rPr>
          <w:rFonts w:ascii="Times New Roman" w:hAnsi="Times New Roman"/>
          <w:b/>
        </w:rPr>
        <w:t xml:space="preserve"> район</w:t>
      </w:r>
      <w:r>
        <w:rPr>
          <w:rFonts w:ascii="Times New Roman" w:hAnsi="Times New Roman"/>
          <w:b/>
        </w:rPr>
        <w:t>е</w:t>
      </w:r>
      <w:r w:rsidRPr="00803CB4">
        <w:rPr>
          <w:rFonts w:ascii="Times New Roman" w:hAnsi="Times New Roman"/>
          <w:b/>
        </w:rPr>
        <w:t xml:space="preserve"> города Перми.</w:t>
      </w:r>
    </w:p>
    <w:p w:rsidR="00076E1E" w:rsidRPr="00803CB4" w:rsidRDefault="00076E1E" w:rsidP="00076E1E">
      <w:pPr>
        <w:jc w:val="center"/>
        <w:rPr>
          <w:rFonts w:ascii="Courier New" w:hAnsi="Courier New" w:cs="Courier New"/>
          <w:b/>
          <w:sz w:val="22"/>
          <w:szCs w:val="22"/>
        </w:rPr>
      </w:pPr>
    </w:p>
    <w:p w:rsidR="00076E1E" w:rsidRPr="00803CB4" w:rsidRDefault="00076E1E" w:rsidP="00076E1E">
      <w:pPr>
        <w:jc w:val="center"/>
        <w:rPr>
          <w:rFonts w:ascii="Courier New" w:hAnsi="Courier New" w:cs="Courier New"/>
          <w:b/>
          <w:sz w:val="22"/>
          <w:szCs w:val="22"/>
        </w:rPr>
      </w:pPr>
    </w:p>
    <w:p w:rsidR="00076E1E" w:rsidRPr="00803CB4" w:rsidRDefault="00076E1E" w:rsidP="00076E1E">
      <w:pPr>
        <w:shd w:val="clear" w:color="auto" w:fill="FFFFFF"/>
        <w:jc w:val="both"/>
        <w:rPr>
          <w:sz w:val="22"/>
          <w:szCs w:val="22"/>
          <w:u w:val="single"/>
        </w:rPr>
      </w:pPr>
      <w:r w:rsidRPr="00803CB4">
        <w:rPr>
          <w:b/>
          <w:sz w:val="22"/>
          <w:szCs w:val="22"/>
        </w:rPr>
        <w:t>1. Срок выполнения работ:</w:t>
      </w:r>
      <w:r w:rsidRPr="00803CB4">
        <w:rPr>
          <w:sz w:val="22"/>
          <w:szCs w:val="22"/>
        </w:rPr>
        <w:t xml:space="preserve"> </w:t>
      </w:r>
      <w:r w:rsidR="0056484F">
        <w:rPr>
          <w:sz w:val="22"/>
          <w:szCs w:val="22"/>
        </w:rPr>
        <w:t>в течение 30 дней с момента заключения контракта</w:t>
      </w:r>
      <w:r>
        <w:rPr>
          <w:sz w:val="22"/>
          <w:szCs w:val="22"/>
        </w:rPr>
        <w:t>.</w:t>
      </w:r>
    </w:p>
    <w:p w:rsidR="00076E1E" w:rsidRDefault="00076E1E" w:rsidP="00076E1E">
      <w:pPr>
        <w:shd w:val="clear" w:color="auto" w:fill="FFFFFF"/>
        <w:jc w:val="both"/>
        <w:rPr>
          <w:b/>
          <w:sz w:val="22"/>
          <w:szCs w:val="22"/>
        </w:rPr>
      </w:pPr>
    </w:p>
    <w:p w:rsidR="00076E1E" w:rsidRPr="00803CB4" w:rsidRDefault="00076E1E" w:rsidP="00076E1E">
      <w:pPr>
        <w:shd w:val="clear" w:color="auto" w:fill="FFFFFF"/>
        <w:jc w:val="both"/>
        <w:rPr>
          <w:sz w:val="22"/>
          <w:szCs w:val="22"/>
          <w:u w:val="single"/>
        </w:rPr>
      </w:pPr>
      <w:r w:rsidRPr="00803CB4">
        <w:rPr>
          <w:b/>
          <w:sz w:val="22"/>
          <w:szCs w:val="22"/>
        </w:rPr>
        <w:t>2. Стоимость выполняемых работ:</w:t>
      </w:r>
      <w:r w:rsidRPr="00803CB4">
        <w:rPr>
          <w:sz w:val="22"/>
          <w:szCs w:val="22"/>
        </w:rPr>
        <w:t xml:space="preserve"> </w:t>
      </w:r>
      <w:r>
        <w:rPr>
          <w:sz w:val="22"/>
          <w:szCs w:val="22"/>
        </w:rPr>
        <w:t xml:space="preserve">2 953 955 </w:t>
      </w:r>
      <w:r w:rsidRPr="00803CB4">
        <w:rPr>
          <w:sz w:val="22"/>
          <w:szCs w:val="22"/>
        </w:rPr>
        <w:t xml:space="preserve">руб. </w:t>
      </w:r>
    </w:p>
    <w:p w:rsidR="00076E1E" w:rsidRPr="00803CB4" w:rsidRDefault="00076E1E" w:rsidP="00076E1E">
      <w:pPr>
        <w:shd w:val="clear" w:color="auto" w:fill="FFFFFF"/>
        <w:ind w:firstLine="709"/>
        <w:jc w:val="both"/>
        <w:rPr>
          <w:b/>
          <w:sz w:val="22"/>
          <w:szCs w:val="22"/>
          <w:u w:val="single"/>
        </w:rPr>
      </w:pPr>
    </w:p>
    <w:p w:rsidR="00076E1E" w:rsidRPr="00803CB4" w:rsidRDefault="00076E1E" w:rsidP="00076E1E">
      <w:pPr>
        <w:shd w:val="clear" w:color="auto" w:fill="FFFFFF"/>
        <w:jc w:val="both"/>
        <w:rPr>
          <w:spacing w:val="-4"/>
          <w:sz w:val="22"/>
          <w:szCs w:val="22"/>
        </w:rPr>
      </w:pPr>
      <w:r w:rsidRPr="00803CB4">
        <w:rPr>
          <w:b/>
          <w:sz w:val="22"/>
          <w:szCs w:val="22"/>
        </w:rPr>
        <w:t>3. Место выполнения работ:</w:t>
      </w:r>
      <w:r w:rsidRPr="00803CB4">
        <w:rPr>
          <w:sz w:val="22"/>
          <w:szCs w:val="22"/>
        </w:rPr>
        <w:t xml:space="preserve"> захоронение отходов - объект размещения  отходов Подрядчика. Погрузка, транспортировка - </w:t>
      </w:r>
      <w:proofErr w:type="gramStart"/>
      <w:r w:rsidRPr="00803CB4">
        <w:rPr>
          <w:spacing w:val="-4"/>
          <w:sz w:val="22"/>
          <w:szCs w:val="22"/>
        </w:rPr>
        <w:t>г</w:t>
      </w:r>
      <w:proofErr w:type="gramEnd"/>
      <w:r w:rsidRPr="00803CB4">
        <w:rPr>
          <w:spacing w:val="-4"/>
          <w:sz w:val="22"/>
          <w:szCs w:val="22"/>
        </w:rPr>
        <w:t xml:space="preserve">. Пермь, </w:t>
      </w:r>
      <w:r>
        <w:rPr>
          <w:spacing w:val="-4"/>
          <w:sz w:val="22"/>
          <w:szCs w:val="22"/>
        </w:rPr>
        <w:t>Орджоникидзевский</w:t>
      </w:r>
      <w:r w:rsidRPr="00803CB4">
        <w:rPr>
          <w:spacing w:val="-4"/>
          <w:sz w:val="22"/>
          <w:szCs w:val="22"/>
        </w:rPr>
        <w:t xml:space="preserve"> район, согласно Приложению №</w:t>
      </w:r>
      <w:r w:rsidR="003F492D">
        <w:rPr>
          <w:spacing w:val="-4"/>
          <w:sz w:val="22"/>
          <w:szCs w:val="22"/>
        </w:rPr>
        <w:t>1</w:t>
      </w:r>
      <w:r w:rsidRPr="00803CB4">
        <w:rPr>
          <w:spacing w:val="-4"/>
          <w:sz w:val="22"/>
          <w:szCs w:val="22"/>
        </w:rPr>
        <w:t xml:space="preserve">  к Техническому заданию на </w:t>
      </w:r>
      <w:r w:rsidRPr="00803CB4">
        <w:rPr>
          <w:sz w:val="22"/>
          <w:szCs w:val="22"/>
        </w:rPr>
        <w:t xml:space="preserve">выполнение работ по ликвидации несанкционированных свалок </w:t>
      </w:r>
      <w:r>
        <w:rPr>
          <w:sz w:val="22"/>
          <w:szCs w:val="22"/>
        </w:rPr>
        <w:t>в Орджоникидзевском</w:t>
      </w:r>
      <w:r w:rsidRPr="00803CB4">
        <w:rPr>
          <w:sz w:val="22"/>
          <w:szCs w:val="22"/>
        </w:rPr>
        <w:t xml:space="preserve"> район</w:t>
      </w:r>
      <w:r>
        <w:rPr>
          <w:sz w:val="22"/>
          <w:szCs w:val="22"/>
        </w:rPr>
        <w:t>е</w:t>
      </w:r>
      <w:r w:rsidRPr="00803CB4">
        <w:rPr>
          <w:sz w:val="22"/>
          <w:szCs w:val="22"/>
        </w:rPr>
        <w:t xml:space="preserve"> города Перми.</w:t>
      </w:r>
    </w:p>
    <w:p w:rsidR="00076E1E" w:rsidRPr="00803CB4" w:rsidRDefault="00076E1E" w:rsidP="00076E1E">
      <w:pPr>
        <w:shd w:val="clear" w:color="auto" w:fill="FFFFFF"/>
        <w:ind w:firstLine="709"/>
        <w:jc w:val="both"/>
        <w:rPr>
          <w:b/>
          <w:sz w:val="22"/>
          <w:szCs w:val="22"/>
          <w:u w:val="single"/>
        </w:rPr>
      </w:pPr>
    </w:p>
    <w:p w:rsidR="00076E1E" w:rsidRPr="00803CB4" w:rsidRDefault="00076E1E" w:rsidP="00076E1E">
      <w:pPr>
        <w:shd w:val="clear" w:color="auto" w:fill="FFFFFF"/>
        <w:jc w:val="both"/>
        <w:rPr>
          <w:sz w:val="22"/>
          <w:szCs w:val="22"/>
        </w:rPr>
      </w:pPr>
      <w:r w:rsidRPr="00803CB4">
        <w:rPr>
          <w:b/>
          <w:sz w:val="22"/>
          <w:szCs w:val="22"/>
        </w:rPr>
        <w:t>4.</w:t>
      </w:r>
      <w:r w:rsidRPr="00803CB4">
        <w:rPr>
          <w:sz w:val="22"/>
          <w:szCs w:val="22"/>
        </w:rPr>
        <w:t xml:space="preserve"> </w:t>
      </w:r>
      <w:r w:rsidRPr="00803CB4">
        <w:rPr>
          <w:b/>
          <w:sz w:val="22"/>
          <w:szCs w:val="22"/>
        </w:rPr>
        <w:t>Объем выполняемых работ:</w:t>
      </w:r>
      <w:r w:rsidRPr="00803CB4">
        <w:rPr>
          <w:sz w:val="22"/>
          <w:szCs w:val="22"/>
        </w:rPr>
        <w:t xml:space="preserve"> </w:t>
      </w:r>
    </w:p>
    <w:p w:rsidR="00076E1E" w:rsidRDefault="00076E1E" w:rsidP="00076E1E">
      <w:pPr>
        <w:ind w:firstLine="709"/>
        <w:jc w:val="both"/>
        <w:rPr>
          <w:sz w:val="22"/>
          <w:szCs w:val="22"/>
        </w:rPr>
      </w:pPr>
      <w:r>
        <w:rPr>
          <w:sz w:val="22"/>
          <w:szCs w:val="22"/>
        </w:rPr>
        <w:t>- Размещение (в части захоронения) отходов на полигон ТБО</w:t>
      </w:r>
      <w:r w:rsidRPr="00803CB4">
        <w:rPr>
          <w:sz w:val="22"/>
          <w:szCs w:val="22"/>
        </w:rPr>
        <w:t xml:space="preserve"> </w:t>
      </w:r>
      <w:r>
        <w:rPr>
          <w:sz w:val="22"/>
          <w:szCs w:val="22"/>
        </w:rPr>
        <w:t>–</w:t>
      </w:r>
      <w:r w:rsidRPr="00803CB4">
        <w:rPr>
          <w:sz w:val="22"/>
          <w:szCs w:val="22"/>
        </w:rPr>
        <w:t xml:space="preserve"> </w:t>
      </w:r>
      <w:r>
        <w:rPr>
          <w:sz w:val="22"/>
          <w:szCs w:val="22"/>
        </w:rPr>
        <w:t xml:space="preserve">3 015 </w:t>
      </w:r>
      <w:r w:rsidRPr="00803CB4">
        <w:rPr>
          <w:sz w:val="22"/>
          <w:szCs w:val="22"/>
        </w:rPr>
        <w:t>т.</w:t>
      </w:r>
    </w:p>
    <w:p w:rsidR="00076E1E" w:rsidRPr="009913A1" w:rsidRDefault="00076E1E" w:rsidP="00076E1E">
      <w:pPr>
        <w:ind w:firstLine="709"/>
        <w:jc w:val="both"/>
        <w:rPr>
          <w:sz w:val="22"/>
          <w:szCs w:val="22"/>
        </w:rPr>
      </w:pPr>
      <w:r>
        <w:rPr>
          <w:sz w:val="22"/>
          <w:szCs w:val="22"/>
        </w:rPr>
        <w:t xml:space="preserve">- </w:t>
      </w:r>
      <w:r w:rsidRPr="009913A1">
        <w:rPr>
          <w:sz w:val="22"/>
          <w:szCs w:val="22"/>
        </w:rPr>
        <w:t>Сбор мусора (опасные отходы).</w:t>
      </w:r>
    </w:p>
    <w:p w:rsidR="00076E1E" w:rsidRPr="009913A1" w:rsidRDefault="00076E1E" w:rsidP="00076E1E">
      <w:pPr>
        <w:ind w:firstLine="709"/>
        <w:jc w:val="both"/>
        <w:rPr>
          <w:sz w:val="22"/>
          <w:szCs w:val="22"/>
        </w:rPr>
      </w:pPr>
      <w:r>
        <w:rPr>
          <w:sz w:val="22"/>
          <w:szCs w:val="22"/>
        </w:rPr>
        <w:t xml:space="preserve">- </w:t>
      </w:r>
      <w:r w:rsidRPr="009913A1">
        <w:rPr>
          <w:sz w:val="22"/>
          <w:szCs w:val="22"/>
        </w:rPr>
        <w:t>Погрузка и перевозка мусора.</w:t>
      </w:r>
    </w:p>
    <w:p w:rsidR="00076E1E" w:rsidRPr="009913A1" w:rsidRDefault="00076E1E" w:rsidP="00076E1E">
      <w:pPr>
        <w:ind w:firstLine="709"/>
        <w:jc w:val="both"/>
        <w:rPr>
          <w:sz w:val="22"/>
          <w:szCs w:val="22"/>
        </w:rPr>
      </w:pPr>
      <w:r>
        <w:rPr>
          <w:sz w:val="22"/>
          <w:szCs w:val="22"/>
        </w:rPr>
        <w:t xml:space="preserve">- </w:t>
      </w:r>
      <w:r w:rsidRPr="009913A1">
        <w:rPr>
          <w:sz w:val="22"/>
          <w:szCs w:val="22"/>
        </w:rPr>
        <w:t>Механизированная планировка убираемого участка.</w:t>
      </w:r>
    </w:p>
    <w:p w:rsidR="00076E1E" w:rsidRPr="00803CB4" w:rsidRDefault="00076E1E" w:rsidP="00076E1E">
      <w:pPr>
        <w:jc w:val="both"/>
        <w:rPr>
          <w:b/>
          <w:sz w:val="22"/>
          <w:szCs w:val="22"/>
          <w:u w:val="single"/>
        </w:rPr>
      </w:pPr>
    </w:p>
    <w:p w:rsidR="00076E1E" w:rsidRPr="00803CB4" w:rsidRDefault="00076E1E" w:rsidP="00076E1E">
      <w:pPr>
        <w:jc w:val="both"/>
        <w:rPr>
          <w:b/>
          <w:sz w:val="22"/>
          <w:szCs w:val="22"/>
        </w:rPr>
      </w:pPr>
      <w:r w:rsidRPr="00803CB4">
        <w:rPr>
          <w:b/>
          <w:sz w:val="22"/>
          <w:szCs w:val="22"/>
        </w:rPr>
        <w:t xml:space="preserve">5. Требования к выполняемым работам: </w:t>
      </w:r>
    </w:p>
    <w:p w:rsidR="00076E1E" w:rsidRPr="00803CB4" w:rsidRDefault="00076E1E" w:rsidP="00076E1E">
      <w:pPr>
        <w:ind w:firstLine="709"/>
        <w:jc w:val="both"/>
        <w:rPr>
          <w:sz w:val="22"/>
          <w:szCs w:val="22"/>
        </w:rPr>
      </w:pPr>
      <w:r w:rsidRPr="00803CB4">
        <w:rPr>
          <w:sz w:val="22"/>
          <w:szCs w:val="22"/>
        </w:rPr>
        <w:t xml:space="preserve">- Подрядчик </w:t>
      </w:r>
      <w:proofErr w:type="gramStart"/>
      <w:r w:rsidRPr="00803CB4">
        <w:rPr>
          <w:sz w:val="22"/>
          <w:szCs w:val="22"/>
        </w:rPr>
        <w:t>предоставляет справки</w:t>
      </w:r>
      <w:proofErr w:type="gramEnd"/>
      <w:r w:rsidRPr="00803CB4">
        <w:rPr>
          <w:sz w:val="22"/>
          <w:szCs w:val="22"/>
        </w:rPr>
        <w:t xml:space="preserve"> о количестве принятых на захоронение отходов.</w:t>
      </w:r>
    </w:p>
    <w:p w:rsidR="00076E1E" w:rsidRPr="00803CB4" w:rsidRDefault="00076E1E" w:rsidP="00076E1E">
      <w:pPr>
        <w:ind w:firstLine="709"/>
        <w:jc w:val="both"/>
        <w:rPr>
          <w:sz w:val="22"/>
          <w:szCs w:val="22"/>
        </w:rPr>
      </w:pPr>
      <w:r w:rsidRPr="00803CB4">
        <w:rPr>
          <w:sz w:val="22"/>
          <w:szCs w:val="22"/>
        </w:rPr>
        <w:t>- Подрядчик предоставляет фотографии до начала производства работ и после окончания производства работ</w:t>
      </w:r>
    </w:p>
    <w:p w:rsidR="00076E1E" w:rsidRPr="00803CB4" w:rsidRDefault="00076E1E" w:rsidP="00076E1E">
      <w:pPr>
        <w:ind w:firstLine="709"/>
        <w:contextualSpacing/>
        <w:rPr>
          <w:sz w:val="22"/>
          <w:szCs w:val="22"/>
        </w:rPr>
      </w:pPr>
      <w:r w:rsidRPr="00803CB4">
        <w:rPr>
          <w:sz w:val="22"/>
          <w:szCs w:val="22"/>
        </w:rPr>
        <w:t>- В случае обнаружения дефектов и недостатков Заказчик имеет право выписывать предписания для их устранения.</w:t>
      </w:r>
    </w:p>
    <w:p w:rsidR="00076E1E" w:rsidRDefault="00076E1E" w:rsidP="00076E1E">
      <w:pPr>
        <w:ind w:firstLine="709"/>
        <w:jc w:val="both"/>
        <w:rPr>
          <w:sz w:val="22"/>
          <w:szCs w:val="22"/>
        </w:rPr>
      </w:pPr>
      <w:r w:rsidRPr="00803CB4">
        <w:rPr>
          <w:sz w:val="22"/>
          <w:szCs w:val="22"/>
        </w:rPr>
        <w:t xml:space="preserve">- Объем отходов, подлежащих захоронению – </w:t>
      </w:r>
      <w:r>
        <w:rPr>
          <w:sz w:val="22"/>
          <w:szCs w:val="22"/>
        </w:rPr>
        <w:t>3 015 т</w:t>
      </w:r>
      <w:r w:rsidRPr="00803CB4">
        <w:rPr>
          <w:sz w:val="22"/>
          <w:szCs w:val="22"/>
        </w:rPr>
        <w:t>.</w:t>
      </w:r>
    </w:p>
    <w:p w:rsidR="00076E1E" w:rsidRPr="00803CB4" w:rsidRDefault="00076E1E" w:rsidP="00076E1E">
      <w:pPr>
        <w:shd w:val="clear" w:color="auto" w:fill="FFFFFF"/>
        <w:ind w:firstLine="709"/>
        <w:jc w:val="both"/>
        <w:rPr>
          <w:sz w:val="22"/>
          <w:szCs w:val="22"/>
        </w:rPr>
      </w:pPr>
      <w:r w:rsidRPr="00803CB4">
        <w:rPr>
          <w:sz w:val="22"/>
          <w:szCs w:val="22"/>
        </w:rPr>
        <w:tab/>
      </w:r>
    </w:p>
    <w:p w:rsidR="00076E1E" w:rsidRPr="00803CB4" w:rsidRDefault="00076E1E" w:rsidP="00076E1E">
      <w:pPr>
        <w:jc w:val="both"/>
        <w:rPr>
          <w:b/>
          <w:sz w:val="22"/>
          <w:szCs w:val="22"/>
        </w:rPr>
      </w:pPr>
      <w:r w:rsidRPr="00803CB4">
        <w:rPr>
          <w:b/>
          <w:sz w:val="22"/>
          <w:szCs w:val="22"/>
        </w:rPr>
        <w:t>6. Технология производства работ:</w:t>
      </w:r>
    </w:p>
    <w:p w:rsidR="00076E1E" w:rsidRPr="00803CB4" w:rsidRDefault="00076E1E" w:rsidP="00076E1E">
      <w:pPr>
        <w:ind w:firstLine="709"/>
        <w:jc w:val="both"/>
        <w:rPr>
          <w:sz w:val="22"/>
          <w:szCs w:val="22"/>
        </w:rPr>
      </w:pPr>
      <w:r w:rsidRPr="00803CB4">
        <w:rPr>
          <w:sz w:val="22"/>
          <w:szCs w:val="22"/>
        </w:rPr>
        <w:t xml:space="preserve">Перед началом производства работ Заказчику на согласование предоставляется план-график производства работ по ликвидации несанкционированных свалок на территории </w:t>
      </w:r>
      <w:r>
        <w:rPr>
          <w:sz w:val="22"/>
          <w:szCs w:val="22"/>
        </w:rPr>
        <w:t>Орджоникидзевского</w:t>
      </w:r>
      <w:r w:rsidRPr="00803CB4">
        <w:rPr>
          <w:sz w:val="22"/>
          <w:szCs w:val="22"/>
        </w:rPr>
        <w:t xml:space="preserve"> района города Перми. Работы по погрузке, транспортировке при ликвидации несанкционированных свалок согласовываются с Заказчиком до начала производства работ. </w:t>
      </w:r>
    </w:p>
    <w:p w:rsidR="00076E1E" w:rsidRPr="00803CB4" w:rsidRDefault="00076E1E" w:rsidP="00076E1E">
      <w:pPr>
        <w:ind w:firstLine="709"/>
        <w:jc w:val="both"/>
        <w:rPr>
          <w:sz w:val="22"/>
          <w:szCs w:val="22"/>
        </w:rPr>
      </w:pPr>
      <w:r w:rsidRPr="00803CB4">
        <w:rPr>
          <w:sz w:val="22"/>
          <w:szCs w:val="22"/>
        </w:rPr>
        <w:t>Транспортировка мусора производится на объект размещения отходов для захоронения. Выполненные работы предъявляются Заказчику с предоставлением оригинала справки, подтверждающей количество принятых на захоронение отходов. Справка выписывается на имя Заказчика.</w:t>
      </w:r>
    </w:p>
    <w:p w:rsidR="00076E1E" w:rsidRPr="00803CB4" w:rsidRDefault="00076E1E" w:rsidP="00076E1E">
      <w:pPr>
        <w:ind w:firstLine="709"/>
        <w:jc w:val="both"/>
        <w:rPr>
          <w:sz w:val="22"/>
          <w:szCs w:val="22"/>
        </w:rPr>
      </w:pPr>
      <w:r w:rsidRPr="00803CB4">
        <w:rPr>
          <w:sz w:val="22"/>
          <w:szCs w:val="22"/>
        </w:rPr>
        <w:t xml:space="preserve">В течение всего периода ликвидации несанкционированных свалок производятся работы по недопущению образования очагов скопления </w:t>
      </w:r>
      <w:r>
        <w:rPr>
          <w:sz w:val="22"/>
          <w:szCs w:val="22"/>
        </w:rPr>
        <w:t>мусора.</w:t>
      </w:r>
    </w:p>
    <w:p w:rsidR="00076E1E" w:rsidRPr="00803CB4" w:rsidRDefault="00076E1E" w:rsidP="003F492D">
      <w:pPr>
        <w:ind w:firstLine="709"/>
        <w:jc w:val="both"/>
        <w:rPr>
          <w:sz w:val="22"/>
          <w:szCs w:val="22"/>
        </w:rPr>
      </w:pPr>
      <w:r w:rsidRPr="00803CB4">
        <w:rPr>
          <w:sz w:val="22"/>
          <w:szCs w:val="22"/>
        </w:rPr>
        <w:t xml:space="preserve">Определение класса отходов осуществляется </w:t>
      </w:r>
      <w:r w:rsidRPr="00803CB4">
        <w:rPr>
          <w:rFonts w:cs="Tahoma"/>
          <w:sz w:val="22"/>
          <w:szCs w:val="22"/>
        </w:rPr>
        <w:t xml:space="preserve">на основании Федерального классификационного каталога отходов, утвержденного Приказом Министерства природных ресурсов РФ от 02.12.2002 №786. Отход, в отношении которого отсутствует подтверждение экспериментальным методом об отнесении его к </w:t>
      </w:r>
      <w:proofErr w:type="spellStart"/>
      <w:r w:rsidRPr="00803CB4">
        <w:rPr>
          <w:rFonts w:cs="Tahoma"/>
          <w:sz w:val="22"/>
          <w:szCs w:val="22"/>
        </w:rPr>
        <w:t>V-му</w:t>
      </w:r>
      <w:proofErr w:type="spellEnd"/>
      <w:r w:rsidRPr="00803CB4">
        <w:rPr>
          <w:rFonts w:cs="Tahoma"/>
          <w:sz w:val="22"/>
          <w:szCs w:val="22"/>
        </w:rPr>
        <w:t xml:space="preserve"> классу, относится к </w:t>
      </w:r>
      <w:proofErr w:type="spellStart"/>
      <w:r w:rsidRPr="00803CB4">
        <w:rPr>
          <w:rFonts w:cs="Tahoma"/>
          <w:sz w:val="22"/>
          <w:szCs w:val="22"/>
        </w:rPr>
        <w:t>IV-му</w:t>
      </w:r>
      <w:proofErr w:type="spellEnd"/>
      <w:r w:rsidRPr="00803CB4">
        <w:rPr>
          <w:rFonts w:cs="Tahoma"/>
          <w:sz w:val="22"/>
          <w:szCs w:val="22"/>
        </w:rPr>
        <w:t xml:space="preserve"> классу опасности, и в отношении него должны выполняться требования, предусмотренные законодательством Российской Федерации к обращению с отходами I-IV-го классов опасности, включая требования, предусмотренные </w:t>
      </w:r>
      <w:r w:rsidRPr="00803CB4">
        <w:rPr>
          <w:sz w:val="22"/>
          <w:szCs w:val="22"/>
        </w:rPr>
        <w:t>Федеральным законом от 24.06.1998 №89-ФЗ «Об отходах производства и потребления».</w:t>
      </w:r>
    </w:p>
    <w:p w:rsidR="00076E1E" w:rsidRPr="00803CB4" w:rsidRDefault="00076E1E" w:rsidP="00076E1E">
      <w:pPr>
        <w:ind w:firstLine="709"/>
        <w:jc w:val="both"/>
        <w:rPr>
          <w:sz w:val="22"/>
          <w:szCs w:val="22"/>
        </w:rPr>
      </w:pPr>
      <w:r w:rsidRPr="00803CB4">
        <w:rPr>
          <w:sz w:val="22"/>
          <w:szCs w:val="22"/>
        </w:rPr>
        <w:t>Обращение с отходами производства и потребления (захоронение) при выполнении работ должно осуществляться в соответствии с Федеральным законом от 24.06.1998 №89-ФЗ «Об отходах производства и потребления», в том числе:</w:t>
      </w:r>
    </w:p>
    <w:p w:rsidR="00076E1E" w:rsidRPr="00803CB4" w:rsidRDefault="00076E1E" w:rsidP="00076E1E">
      <w:pPr>
        <w:ind w:firstLine="709"/>
        <w:jc w:val="both"/>
        <w:rPr>
          <w:sz w:val="22"/>
          <w:szCs w:val="22"/>
        </w:rPr>
      </w:pPr>
      <w:r w:rsidRPr="00803CB4">
        <w:rPr>
          <w:sz w:val="22"/>
          <w:szCs w:val="22"/>
        </w:rPr>
        <w:t>1) лица, которые допущены к обращению с отходами, обязаны иметь профессиональную подготовку, подтвержденную свидетельствами (лицензией) на право работы с отходами, в том числе I-IV класса опасности;</w:t>
      </w:r>
    </w:p>
    <w:p w:rsidR="00076E1E" w:rsidRPr="00803CB4" w:rsidRDefault="00076E1E" w:rsidP="00076E1E">
      <w:pPr>
        <w:ind w:firstLine="709"/>
        <w:jc w:val="both"/>
        <w:rPr>
          <w:sz w:val="22"/>
          <w:szCs w:val="22"/>
        </w:rPr>
      </w:pPr>
      <w:r w:rsidRPr="00803CB4">
        <w:rPr>
          <w:sz w:val="22"/>
          <w:szCs w:val="22"/>
        </w:rPr>
        <w:t>2) транспортирование отходов опасности должно осуществляться при следующих условиях:</w:t>
      </w:r>
    </w:p>
    <w:p w:rsidR="00076E1E" w:rsidRPr="00803CB4" w:rsidRDefault="00076E1E" w:rsidP="00076E1E">
      <w:pPr>
        <w:ind w:firstLine="709"/>
        <w:jc w:val="both"/>
        <w:rPr>
          <w:sz w:val="22"/>
          <w:szCs w:val="22"/>
        </w:rPr>
      </w:pPr>
      <w:r w:rsidRPr="00803CB4">
        <w:rPr>
          <w:sz w:val="22"/>
          <w:szCs w:val="22"/>
        </w:rPr>
        <w:t>а) наличие специально оборудованных и снабженных специальными знаками транспортных средств;</w:t>
      </w:r>
    </w:p>
    <w:p w:rsidR="00076E1E" w:rsidRPr="00803CB4" w:rsidRDefault="00076E1E" w:rsidP="00076E1E">
      <w:pPr>
        <w:ind w:firstLine="709"/>
        <w:jc w:val="both"/>
        <w:rPr>
          <w:sz w:val="22"/>
          <w:szCs w:val="22"/>
        </w:rPr>
      </w:pPr>
      <w:r w:rsidRPr="00803CB4">
        <w:rPr>
          <w:sz w:val="22"/>
          <w:szCs w:val="22"/>
        </w:rPr>
        <w:lastRenderedPageBreak/>
        <w:t>б) соблюдение требований безопасности к транспортированию отходов, в том числе I-IV класса опасности, на транспортных средствах;</w:t>
      </w:r>
    </w:p>
    <w:p w:rsidR="00076E1E" w:rsidRPr="00803CB4" w:rsidRDefault="00076E1E" w:rsidP="00076E1E">
      <w:pPr>
        <w:ind w:firstLine="709"/>
        <w:jc w:val="both"/>
        <w:rPr>
          <w:sz w:val="22"/>
          <w:szCs w:val="22"/>
        </w:rPr>
      </w:pPr>
      <w:r w:rsidRPr="00803CB4">
        <w:rPr>
          <w:sz w:val="22"/>
          <w:szCs w:val="22"/>
        </w:rPr>
        <w:t>в) наличие документации для транспортирования и передачи отходов с указанием количества транспортируемых отходов, цели и места назначения их транспортирования;</w:t>
      </w:r>
    </w:p>
    <w:p w:rsidR="00076E1E" w:rsidRPr="00803CB4" w:rsidRDefault="00076E1E" w:rsidP="00076E1E">
      <w:pPr>
        <w:ind w:firstLine="709"/>
        <w:jc w:val="both"/>
        <w:rPr>
          <w:rFonts w:cs="Tahoma"/>
          <w:sz w:val="22"/>
          <w:szCs w:val="22"/>
        </w:rPr>
      </w:pPr>
      <w:r w:rsidRPr="00803CB4">
        <w:rPr>
          <w:sz w:val="22"/>
          <w:szCs w:val="22"/>
        </w:rPr>
        <w:t>3) подрядчик</w:t>
      </w:r>
      <w:r w:rsidRPr="00803CB4">
        <w:rPr>
          <w:rFonts w:cs="Tahoma"/>
          <w:sz w:val="22"/>
          <w:szCs w:val="22"/>
        </w:rPr>
        <w:t xml:space="preserve"> обязан проводить производственный </w:t>
      </w:r>
      <w:proofErr w:type="gramStart"/>
      <w:r w:rsidRPr="00803CB4">
        <w:rPr>
          <w:rFonts w:cs="Tahoma"/>
          <w:sz w:val="22"/>
          <w:szCs w:val="22"/>
        </w:rPr>
        <w:t>контроль за</w:t>
      </w:r>
      <w:proofErr w:type="gramEnd"/>
      <w:r w:rsidRPr="00803CB4">
        <w:rPr>
          <w:rFonts w:cs="Tahoma"/>
          <w:sz w:val="22"/>
          <w:szCs w:val="22"/>
        </w:rPr>
        <w:t xml:space="preserve"> соблюдением требований </w:t>
      </w:r>
      <w:hyperlink r:id="rId12" w:history="1">
        <w:r w:rsidRPr="00803CB4">
          <w:rPr>
            <w:rStyle w:val="a8"/>
            <w:rFonts w:eastAsiaTheme="majorEastAsia" w:cs="Tahoma"/>
            <w:sz w:val="22"/>
            <w:szCs w:val="22"/>
          </w:rPr>
          <w:t>законодательства</w:t>
        </w:r>
      </w:hyperlink>
      <w:r w:rsidRPr="00803CB4">
        <w:rPr>
          <w:rFonts w:cs="Tahoma"/>
          <w:sz w:val="22"/>
          <w:szCs w:val="22"/>
        </w:rPr>
        <w:t xml:space="preserve"> Российской Федерации в области обращения с отходами;</w:t>
      </w:r>
    </w:p>
    <w:p w:rsidR="00076E1E" w:rsidRDefault="00076E1E" w:rsidP="00076E1E">
      <w:pPr>
        <w:ind w:firstLine="709"/>
        <w:jc w:val="both"/>
        <w:rPr>
          <w:rFonts w:cs="Tahoma"/>
          <w:sz w:val="22"/>
          <w:szCs w:val="22"/>
        </w:rPr>
      </w:pPr>
      <w:r w:rsidRPr="00803CB4">
        <w:rPr>
          <w:sz w:val="22"/>
          <w:szCs w:val="22"/>
        </w:rPr>
        <w:t xml:space="preserve">4) </w:t>
      </w:r>
      <w:r w:rsidRPr="00803CB4">
        <w:rPr>
          <w:rFonts w:cs="Tahoma"/>
          <w:sz w:val="22"/>
          <w:szCs w:val="22"/>
        </w:rPr>
        <w:t xml:space="preserve">наличие у Подрядчика в соответствии с Федеральным </w:t>
      </w:r>
      <w:hyperlink r:id="rId13" w:history="1">
        <w:r w:rsidRPr="00803CB4">
          <w:rPr>
            <w:rStyle w:val="a8"/>
            <w:rFonts w:eastAsiaTheme="majorEastAsia" w:cs="Tahoma"/>
            <w:sz w:val="22"/>
            <w:szCs w:val="22"/>
          </w:rPr>
          <w:t>законом</w:t>
        </w:r>
      </w:hyperlink>
      <w:r w:rsidRPr="00803CB4">
        <w:rPr>
          <w:rFonts w:cs="Tahoma"/>
          <w:sz w:val="22"/>
          <w:szCs w:val="22"/>
        </w:rPr>
        <w:t xml:space="preserve"> «О санитарно-эпидемиологическом благополучии населения» санитарно-эпидемиологического заключения </w:t>
      </w:r>
    </w:p>
    <w:p w:rsidR="00076E1E" w:rsidRDefault="00076E1E" w:rsidP="00076E1E">
      <w:pPr>
        <w:jc w:val="both"/>
        <w:rPr>
          <w:rFonts w:cs="Tahoma"/>
          <w:sz w:val="22"/>
          <w:szCs w:val="22"/>
        </w:rPr>
      </w:pPr>
      <w:r w:rsidRPr="00803CB4">
        <w:rPr>
          <w:rFonts w:cs="Tahoma"/>
          <w:sz w:val="22"/>
          <w:szCs w:val="22"/>
        </w:rPr>
        <w:t xml:space="preserve">о соответствии санитарным правилам зданий, строений, сооружений, помещений, оборудования </w:t>
      </w:r>
    </w:p>
    <w:p w:rsidR="00076E1E" w:rsidRPr="00803CB4" w:rsidRDefault="00076E1E" w:rsidP="00076E1E">
      <w:pPr>
        <w:jc w:val="both"/>
        <w:rPr>
          <w:rFonts w:cs="Tahoma"/>
          <w:sz w:val="22"/>
          <w:szCs w:val="22"/>
        </w:rPr>
      </w:pPr>
      <w:r w:rsidRPr="00803CB4">
        <w:rPr>
          <w:rFonts w:cs="Tahoma"/>
          <w:sz w:val="22"/>
          <w:szCs w:val="22"/>
        </w:rPr>
        <w:t>и иного имущества, которые исполнитель будет использовать для осуществления деятельности обезвреживанию и размещению отходов.</w:t>
      </w:r>
    </w:p>
    <w:p w:rsidR="00076E1E" w:rsidRPr="00803CB4" w:rsidRDefault="00076E1E" w:rsidP="00076E1E">
      <w:pPr>
        <w:spacing w:line="240" w:lineRule="atLeast"/>
        <w:ind w:firstLine="709"/>
        <w:jc w:val="both"/>
        <w:rPr>
          <w:sz w:val="22"/>
          <w:szCs w:val="22"/>
        </w:rPr>
      </w:pPr>
      <w:proofErr w:type="gramStart"/>
      <w:r w:rsidRPr="00803CB4">
        <w:rPr>
          <w:sz w:val="22"/>
          <w:szCs w:val="22"/>
        </w:rPr>
        <w:t>Виды отходов: древесные отходы; отходы древесных строительных лесоматериалов, в том числе от сноса и разборки строений; прочие твердые минеральные отходы (грунт, образовавшийся при проведении землеройных работ); стеклянные отходы; отходы кирпича (включая шамотный кирпич); отходы бетона, железобетона; отходы асфальтобетона и асфальтобетонной смеси; отходы цемента; отходы коммунальные; твердые коммунальные отходы; мусор от бытовых помещений организаций несортированный;</w:t>
      </w:r>
      <w:proofErr w:type="gramEnd"/>
      <w:r w:rsidRPr="00803CB4">
        <w:rPr>
          <w:sz w:val="22"/>
          <w:szCs w:val="22"/>
        </w:rPr>
        <w:t xml:space="preserve"> мусор строительный; мусор строительный от разборки зданий; прочие коммунальные отходы (смет с территории); отходы песка; отходы строительного щебня; отходы битума; асфальт в твердой форме; отходы рубероида, толи и бумаги, пропитанной битумом; отходы из жилищ).</w:t>
      </w:r>
    </w:p>
    <w:p w:rsidR="00076E1E" w:rsidRDefault="00076E1E" w:rsidP="00076E1E">
      <w:pPr>
        <w:ind w:firstLine="709"/>
        <w:jc w:val="both"/>
        <w:rPr>
          <w:sz w:val="22"/>
          <w:szCs w:val="22"/>
        </w:rPr>
      </w:pPr>
      <w:r w:rsidRPr="00803CB4">
        <w:rPr>
          <w:sz w:val="22"/>
          <w:szCs w:val="22"/>
        </w:rPr>
        <w:t>Все работы производятся в соответствии с требованиями действующего законодательства РФ, требованиями нормативно-технической документации (</w:t>
      </w:r>
      <w:proofErr w:type="spellStart"/>
      <w:r w:rsidRPr="00803CB4">
        <w:rPr>
          <w:sz w:val="22"/>
          <w:szCs w:val="22"/>
        </w:rPr>
        <w:t>ГОСТы</w:t>
      </w:r>
      <w:proofErr w:type="spellEnd"/>
      <w:r w:rsidRPr="00803CB4">
        <w:rPr>
          <w:sz w:val="22"/>
          <w:szCs w:val="22"/>
        </w:rPr>
        <w:t xml:space="preserve">, </w:t>
      </w:r>
      <w:proofErr w:type="spellStart"/>
      <w:r w:rsidRPr="00803CB4">
        <w:rPr>
          <w:sz w:val="22"/>
          <w:szCs w:val="22"/>
        </w:rPr>
        <w:t>СНиПы</w:t>
      </w:r>
      <w:proofErr w:type="spellEnd"/>
      <w:r w:rsidRPr="00803CB4">
        <w:rPr>
          <w:sz w:val="22"/>
          <w:szCs w:val="22"/>
        </w:rPr>
        <w:t xml:space="preserve"> и др.), Уставом города Перми, «Правил благоустройства и содержания территории в городе Перми», утвержденных  решением ПГД № 4 от 29.01.2008г. </w:t>
      </w:r>
      <w:r w:rsidRPr="003F492D">
        <w:rPr>
          <w:sz w:val="22"/>
          <w:szCs w:val="22"/>
        </w:rPr>
        <w:t>и приложением №2 к техническому заданию</w:t>
      </w:r>
      <w:r>
        <w:rPr>
          <w:sz w:val="22"/>
          <w:szCs w:val="22"/>
        </w:rPr>
        <w:t>.</w:t>
      </w:r>
    </w:p>
    <w:p w:rsidR="003F492D" w:rsidRPr="00803CB4" w:rsidRDefault="003F492D" w:rsidP="00076E1E">
      <w:pPr>
        <w:ind w:firstLine="709"/>
        <w:jc w:val="both"/>
        <w:rPr>
          <w:sz w:val="22"/>
          <w:szCs w:val="22"/>
        </w:rPr>
      </w:pPr>
      <w:r w:rsidRPr="001B156F">
        <w:rPr>
          <w:sz w:val="22"/>
          <w:szCs w:val="22"/>
        </w:rPr>
        <w:t>Оценка качества выполняемых работ и снижение стоимости за некачественную работу производятся</w:t>
      </w:r>
      <w:r>
        <w:rPr>
          <w:sz w:val="22"/>
          <w:szCs w:val="22"/>
        </w:rPr>
        <w:t xml:space="preserve"> в соответствии с приложением №3</w:t>
      </w:r>
      <w:r w:rsidRPr="001B156F">
        <w:rPr>
          <w:sz w:val="22"/>
          <w:szCs w:val="22"/>
        </w:rPr>
        <w:t xml:space="preserve"> к техническому заданию</w:t>
      </w:r>
    </w:p>
    <w:p w:rsidR="00076E1E" w:rsidRPr="00803CB4" w:rsidRDefault="00076E1E" w:rsidP="00076E1E">
      <w:pPr>
        <w:ind w:firstLine="709"/>
        <w:jc w:val="both"/>
        <w:rPr>
          <w:sz w:val="22"/>
          <w:szCs w:val="22"/>
        </w:rPr>
      </w:pPr>
      <w:r w:rsidRPr="00803CB4">
        <w:rPr>
          <w:sz w:val="22"/>
          <w:szCs w:val="22"/>
        </w:rPr>
        <w:t xml:space="preserve">Подрядчик обязан выполнить работы, являющиеся предметом аукциона, лично, собственными силами. Привлечение субподрядчиков к выполнению работ не допускается.    </w:t>
      </w:r>
    </w:p>
    <w:p w:rsidR="00770711" w:rsidRPr="00803CB4" w:rsidRDefault="00770711" w:rsidP="00327478">
      <w:pPr>
        <w:rPr>
          <w:sz w:val="22"/>
          <w:szCs w:val="22"/>
        </w:rPr>
      </w:pPr>
    </w:p>
    <w:p w:rsidR="00076E1E" w:rsidRDefault="00076E1E" w:rsidP="00076E1E">
      <w:pPr>
        <w:tabs>
          <w:tab w:val="left" w:pos="3180"/>
          <w:tab w:val="left" w:pos="6480"/>
          <w:tab w:val="left" w:pos="6660"/>
        </w:tabs>
        <w:rPr>
          <w:sz w:val="22"/>
          <w:szCs w:val="22"/>
        </w:rPr>
      </w:pPr>
    </w:p>
    <w:p w:rsidR="00076E1E" w:rsidRDefault="00076E1E" w:rsidP="00076E1E">
      <w:pPr>
        <w:tabs>
          <w:tab w:val="left" w:pos="3180"/>
          <w:tab w:val="left" w:pos="6480"/>
          <w:tab w:val="left" w:pos="6660"/>
        </w:tabs>
        <w:rPr>
          <w:sz w:val="22"/>
          <w:szCs w:val="22"/>
        </w:rPr>
      </w:pPr>
    </w:p>
    <w:p w:rsidR="00076E1E" w:rsidRDefault="00076E1E" w:rsidP="00076E1E">
      <w:pPr>
        <w:tabs>
          <w:tab w:val="left" w:pos="3180"/>
          <w:tab w:val="left" w:pos="6480"/>
          <w:tab w:val="left" w:pos="6660"/>
        </w:tabs>
        <w:rPr>
          <w:sz w:val="22"/>
          <w:szCs w:val="22"/>
        </w:rPr>
      </w:pPr>
    </w:p>
    <w:p w:rsidR="00076E1E" w:rsidRDefault="00076E1E" w:rsidP="00076E1E">
      <w:pPr>
        <w:tabs>
          <w:tab w:val="left" w:pos="3180"/>
          <w:tab w:val="left" w:pos="6480"/>
          <w:tab w:val="left" w:pos="6660"/>
        </w:tabs>
        <w:rPr>
          <w:sz w:val="22"/>
          <w:szCs w:val="22"/>
        </w:rPr>
      </w:pPr>
    </w:p>
    <w:p w:rsidR="00076E1E" w:rsidRPr="00371810" w:rsidRDefault="00076E1E" w:rsidP="00076E1E">
      <w:pPr>
        <w:tabs>
          <w:tab w:val="left" w:pos="3180"/>
          <w:tab w:val="left" w:pos="6480"/>
          <w:tab w:val="left" w:pos="6660"/>
        </w:tabs>
        <w:rPr>
          <w:sz w:val="22"/>
          <w:szCs w:val="22"/>
        </w:rPr>
      </w:pPr>
      <w:r w:rsidRPr="00371810">
        <w:rPr>
          <w:sz w:val="22"/>
          <w:szCs w:val="22"/>
        </w:rPr>
        <w:t>Заказ</w:t>
      </w:r>
      <w:r>
        <w:rPr>
          <w:sz w:val="22"/>
          <w:szCs w:val="22"/>
        </w:rPr>
        <w:t xml:space="preserve">чик  ______________ </w:t>
      </w:r>
      <w:r>
        <w:rPr>
          <w:sz w:val="22"/>
          <w:szCs w:val="22"/>
        </w:rPr>
        <w:tab/>
      </w:r>
      <w:r>
        <w:rPr>
          <w:sz w:val="22"/>
          <w:szCs w:val="22"/>
        </w:rPr>
        <w:tab/>
        <w:t>Подрядчик ______________</w:t>
      </w:r>
    </w:p>
    <w:p w:rsidR="00770711" w:rsidRDefault="00770711" w:rsidP="00327478">
      <w:pPr>
        <w:jc w:val="center"/>
        <w:rPr>
          <w:b/>
          <w:bCs/>
          <w:sz w:val="22"/>
          <w:szCs w:val="22"/>
        </w:rPr>
      </w:pPr>
    </w:p>
    <w:p w:rsidR="00770711" w:rsidRDefault="00770711" w:rsidP="00327478">
      <w:pPr>
        <w:jc w:val="center"/>
        <w:rPr>
          <w:b/>
          <w:bCs/>
          <w:sz w:val="22"/>
          <w:szCs w:val="22"/>
        </w:rPr>
      </w:pPr>
    </w:p>
    <w:p w:rsidR="00770711" w:rsidRDefault="00770711" w:rsidP="00327478">
      <w:pPr>
        <w:jc w:val="center"/>
        <w:rPr>
          <w:b/>
          <w:bCs/>
          <w:sz w:val="22"/>
          <w:szCs w:val="22"/>
        </w:rPr>
      </w:pPr>
    </w:p>
    <w:p w:rsidR="00770711" w:rsidRDefault="00770711" w:rsidP="00327478">
      <w:pPr>
        <w:jc w:val="center"/>
        <w:rPr>
          <w:b/>
          <w:bCs/>
          <w:sz w:val="22"/>
          <w:szCs w:val="22"/>
        </w:rPr>
      </w:pPr>
    </w:p>
    <w:p w:rsidR="00770711" w:rsidRDefault="00770711" w:rsidP="00327478">
      <w:pPr>
        <w:jc w:val="center"/>
        <w:rPr>
          <w:b/>
          <w:bCs/>
          <w:sz w:val="22"/>
          <w:szCs w:val="22"/>
        </w:rPr>
      </w:pPr>
    </w:p>
    <w:p w:rsidR="00770711" w:rsidRDefault="00770711" w:rsidP="00327478">
      <w:pPr>
        <w:jc w:val="center"/>
        <w:rPr>
          <w:b/>
          <w:bCs/>
          <w:sz w:val="22"/>
          <w:szCs w:val="22"/>
        </w:rPr>
      </w:pPr>
    </w:p>
    <w:p w:rsidR="00770711" w:rsidRDefault="00770711" w:rsidP="00327478">
      <w:pPr>
        <w:jc w:val="center"/>
        <w:rPr>
          <w:b/>
          <w:bCs/>
          <w:sz w:val="22"/>
          <w:szCs w:val="22"/>
        </w:rPr>
      </w:pPr>
    </w:p>
    <w:p w:rsidR="00770711" w:rsidRDefault="00770711" w:rsidP="00327478">
      <w:pPr>
        <w:jc w:val="center"/>
        <w:rPr>
          <w:b/>
          <w:bCs/>
          <w:sz w:val="22"/>
          <w:szCs w:val="22"/>
        </w:rPr>
      </w:pPr>
    </w:p>
    <w:p w:rsidR="00770711" w:rsidRDefault="00770711" w:rsidP="00EA0BFE">
      <w:pPr>
        <w:rPr>
          <w:sz w:val="22"/>
          <w:szCs w:val="22"/>
        </w:rPr>
      </w:pPr>
    </w:p>
    <w:p w:rsidR="00770711" w:rsidRDefault="00770711" w:rsidP="00C86D52">
      <w:pPr>
        <w:ind w:firstLine="567"/>
        <w:jc w:val="right"/>
        <w:rPr>
          <w:sz w:val="22"/>
          <w:szCs w:val="22"/>
        </w:rPr>
      </w:pPr>
    </w:p>
    <w:p w:rsidR="003F492D" w:rsidRDefault="00770711" w:rsidP="000E3EB1">
      <w:pPr>
        <w:jc w:val="right"/>
        <w:rPr>
          <w:sz w:val="22"/>
          <w:szCs w:val="22"/>
        </w:rPr>
      </w:pPr>
      <w:r>
        <w:rPr>
          <w:sz w:val="22"/>
          <w:szCs w:val="22"/>
        </w:rPr>
        <w:br w:type="page"/>
      </w:r>
    </w:p>
    <w:p w:rsidR="003F492D" w:rsidRPr="00694FFD" w:rsidRDefault="003F492D" w:rsidP="003F492D">
      <w:pPr>
        <w:jc w:val="right"/>
        <w:rPr>
          <w:sz w:val="22"/>
          <w:szCs w:val="22"/>
        </w:rPr>
      </w:pPr>
      <w:r w:rsidRPr="00694FFD">
        <w:rPr>
          <w:sz w:val="22"/>
          <w:szCs w:val="22"/>
        </w:rPr>
        <w:lastRenderedPageBreak/>
        <w:t>Приложение №</w:t>
      </w:r>
      <w:r>
        <w:rPr>
          <w:sz w:val="22"/>
          <w:szCs w:val="22"/>
        </w:rPr>
        <w:t>1</w:t>
      </w:r>
    </w:p>
    <w:p w:rsidR="003F492D" w:rsidRPr="00694FFD" w:rsidRDefault="003F492D" w:rsidP="003F492D">
      <w:pPr>
        <w:jc w:val="right"/>
        <w:rPr>
          <w:sz w:val="22"/>
          <w:szCs w:val="22"/>
        </w:rPr>
      </w:pPr>
      <w:r w:rsidRPr="00694FFD">
        <w:rPr>
          <w:sz w:val="22"/>
          <w:szCs w:val="22"/>
        </w:rPr>
        <w:t>к техническому заданию</w:t>
      </w:r>
    </w:p>
    <w:p w:rsidR="003F492D" w:rsidRDefault="003F492D" w:rsidP="000E3EB1">
      <w:pPr>
        <w:jc w:val="right"/>
        <w:rPr>
          <w:sz w:val="22"/>
          <w:szCs w:val="22"/>
        </w:rPr>
      </w:pPr>
    </w:p>
    <w:p w:rsidR="003F492D" w:rsidRDefault="003F492D" w:rsidP="003F492D">
      <w:pPr>
        <w:jc w:val="center"/>
        <w:rPr>
          <w:b/>
          <w:sz w:val="22"/>
          <w:szCs w:val="22"/>
        </w:rPr>
      </w:pPr>
      <w:r w:rsidRPr="00AF56F5">
        <w:rPr>
          <w:b/>
          <w:sz w:val="22"/>
          <w:szCs w:val="22"/>
        </w:rPr>
        <w:t xml:space="preserve">Перечень адресов </w:t>
      </w:r>
      <w:r>
        <w:rPr>
          <w:b/>
          <w:sz w:val="22"/>
          <w:szCs w:val="22"/>
        </w:rPr>
        <w:t>и морфологический состав свалок</w:t>
      </w:r>
    </w:p>
    <w:p w:rsidR="003F492D" w:rsidRPr="00AF56F5" w:rsidRDefault="003F492D" w:rsidP="003F492D">
      <w:pPr>
        <w:jc w:val="center"/>
        <w:rPr>
          <w:b/>
          <w:sz w:val="22"/>
          <w:szCs w:val="22"/>
        </w:rPr>
      </w:pPr>
      <w:r>
        <w:rPr>
          <w:b/>
          <w:sz w:val="22"/>
          <w:szCs w:val="22"/>
        </w:rPr>
        <w:t xml:space="preserve">в Орджоникидзевском районе города </w:t>
      </w:r>
      <w:r w:rsidRPr="00AF56F5">
        <w:rPr>
          <w:b/>
          <w:sz w:val="22"/>
          <w:szCs w:val="22"/>
        </w:rPr>
        <w:t>Перми.</w:t>
      </w:r>
    </w:p>
    <w:p w:rsidR="003F492D" w:rsidRPr="00AF56F5" w:rsidRDefault="003F492D" w:rsidP="003F492D">
      <w:pPr>
        <w:jc w:val="center"/>
        <w:rPr>
          <w:b/>
          <w:sz w:val="22"/>
          <w:szCs w:val="22"/>
        </w:rPr>
      </w:pPr>
    </w:p>
    <w:tbl>
      <w:tblPr>
        <w:tblW w:w="10528"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14"/>
        <w:gridCol w:w="3989"/>
        <w:gridCol w:w="4749"/>
        <w:gridCol w:w="1276"/>
      </w:tblGrid>
      <w:tr w:rsidR="003F492D" w:rsidRPr="00AF56F5" w:rsidTr="007F40F6">
        <w:tc>
          <w:tcPr>
            <w:tcW w:w="514" w:type="dxa"/>
            <w:shd w:val="clear" w:color="auto" w:fill="auto"/>
          </w:tcPr>
          <w:p w:rsidR="003F492D" w:rsidRPr="00AF56F5" w:rsidRDefault="003F492D" w:rsidP="007F40F6">
            <w:pPr>
              <w:widowControl w:val="0"/>
              <w:jc w:val="center"/>
              <w:rPr>
                <w:sz w:val="22"/>
                <w:szCs w:val="22"/>
              </w:rPr>
            </w:pPr>
            <w:r w:rsidRPr="00AF56F5">
              <w:rPr>
                <w:sz w:val="22"/>
                <w:szCs w:val="22"/>
              </w:rPr>
              <w:t>№</w:t>
            </w:r>
          </w:p>
          <w:p w:rsidR="003F492D" w:rsidRPr="00AF56F5" w:rsidRDefault="003F492D" w:rsidP="007F40F6">
            <w:pPr>
              <w:jc w:val="center"/>
              <w:rPr>
                <w:b/>
                <w:sz w:val="22"/>
                <w:szCs w:val="22"/>
              </w:rPr>
            </w:pPr>
            <w:proofErr w:type="spellStart"/>
            <w:proofErr w:type="gramStart"/>
            <w:r w:rsidRPr="00AF56F5">
              <w:rPr>
                <w:sz w:val="22"/>
                <w:szCs w:val="22"/>
              </w:rPr>
              <w:t>п</w:t>
            </w:r>
            <w:proofErr w:type="spellEnd"/>
            <w:proofErr w:type="gramEnd"/>
            <w:r w:rsidRPr="00AF56F5">
              <w:rPr>
                <w:sz w:val="22"/>
                <w:szCs w:val="22"/>
              </w:rPr>
              <w:t>/</w:t>
            </w:r>
            <w:proofErr w:type="spellStart"/>
            <w:r w:rsidRPr="00AF56F5">
              <w:rPr>
                <w:sz w:val="22"/>
                <w:szCs w:val="22"/>
              </w:rPr>
              <w:t>п</w:t>
            </w:r>
            <w:proofErr w:type="spellEnd"/>
          </w:p>
        </w:tc>
        <w:tc>
          <w:tcPr>
            <w:tcW w:w="3989" w:type="dxa"/>
            <w:shd w:val="clear" w:color="auto" w:fill="auto"/>
          </w:tcPr>
          <w:p w:rsidR="003F492D" w:rsidRPr="00AF56F5" w:rsidRDefault="003F492D" w:rsidP="007F40F6">
            <w:pPr>
              <w:jc w:val="center"/>
              <w:rPr>
                <w:b/>
                <w:sz w:val="22"/>
                <w:szCs w:val="22"/>
              </w:rPr>
            </w:pPr>
            <w:r w:rsidRPr="00AF56F5">
              <w:rPr>
                <w:b/>
                <w:sz w:val="22"/>
                <w:szCs w:val="22"/>
              </w:rPr>
              <w:t>Местонахождение несанкционированной свалки</w:t>
            </w:r>
          </w:p>
        </w:tc>
        <w:tc>
          <w:tcPr>
            <w:tcW w:w="4749" w:type="dxa"/>
            <w:shd w:val="clear" w:color="auto" w:fill="auto"/>
          </w:tcPr>
          <w:p w:rsidR="003F492D" w:rsidRPr="00AF56F5" w:rsidRDefault="003F492D" w:rsidP="007F40F6">
            <w:pPr>
              <w:jc w:val="center"/>
              <w:rPr>
                <w:b/>
                <w:sz w:val="22"/>
                <w:szCs w:val="22"/>
              </w:rPr>
            </w:pPr>
            <w:r w:rsidRPr="00AF56F5">
              <w:rPr>
                <w:b/>
                <w:sz w:val="22"/>
                <w:szCs w:val="22"/>
              </w:rPr>
              <w:t>Морфологический состав</w:t>
            </w:r>
          </w:p>
        </w:tc>
        <w:tc>
          <w:tcPr>
            <w:tcW w:w="1276" w:type="dxa"/>
            <w:shd w:val="clear" w:color="auto" w:fill="auto"/>
          </w:tcPr>
          <w:p w:rsidR="003F492D" w:rsidRPr="00AF56F5" w:rsidRDefault="003F492D" w:rsidP="007F40F6">
            <w:pPr>
              <w:jc w:val="center"/>
              <w:rPr>
                <w:b/>
                <w:sz w:val="22"/>
                <w:szCs w:val="22"/>
              </w:rPr>
            </w:pPr>
            <w:r>
              <w:rPr>
                <w:b/>
                <w:sz w:val="22"/>
                <w:szCs w:val="22"/>
              </w:rPr>
              <w:t xml:space="preserve">Объем, </w:t>
            </w:r>
            <w:proofErr w:type="gramStart"/>
            <w:r>
              <w:rPr>
                <w:b/>
                <w:sz w:val="22"/>
                <w:szCs w:val="22"/>
              </w:rPr>
              <w:t>т</w:t>
            </w:r>
            <w:proofErr w:type="gramEnd"/>
          </w:p>
        </w:tc>
      </w:tr>
      <w:tr w:rsidR="003F492D" w:rsidRPr="00AF56F5" w:rsidTr="007F40F6">
        <w:tc>
          <w:tcPr>
            <w:tcW w:w="514" w:type="dxa"/>
            <w:shd w:val="clear" w:color="auto" w:fill="auto"/>
          </w:tcPr>
          <w:p w:rsidR="003F492D" w:rsidRPr="00AF56F5" w:rsidRDefault="003F492D" w:rsidP="007F40F6">
            <w:pPr>
              <w:jc w:val="center"/>
              <w:rPr>
                <w:sz w:val="22"/>
                <w:szCs w:val="22"/>
              </w:rPr>
            </w:pPr>
            <w:r>
              <w:rPr>
                <w:sz w:val="22"/>
                <w:szCs w:val="22"/>
              </w:rPr>
              <w:t>1</w:t>
            </w:r>
          </w:p>
        </w:tc>
        <w:tc>
          <w:tcPr>
            <w:tcW w:w="3989" w:type="dxa"/>
            <w:shd w:val="clear" w:color="auto" w:fill="auto"/>
            <w:vAlign w:val="center"/>
          </w:tcPr>
          <w:p w:rsidR="003F492D" w:rsidRPr="009913A1" w:rsidRDefault="003F492D" w:rsidP="007F40F6">
            <w:pPr>
              <w:rPr>
                <w:sz w:val="22"/>
                <w:szCs w:val="22"/>
              </w:rPr>
            </w:pPr>
            <w:r w:rsidRPr="009913A1">
              <w:rPr>
                <w:sz w:val="22"/>
                <w:szCs w:val="22"/>
              </w:rPr>
              <w:t>Вдоль дороги, ведущей на полигон ТБО за территорией ОАО «ЭЛИЗ» (ул. Репина, 98)</w:t>
            </w:r>
          </w:p>
        </w:tc>
        <w:tc>
          <w:tcPr>
            <w:tcW w:w="4749" w:type="dxa"/>
            <w:vMerge w:val="restart"/>
            <w:shd w:val="clear" w:color="auto" w:fill="auto"/>
            <w:vAlign w:val="center"/>
          </w:tcPr>
          <w:p w:rsidR="003F492D" w:rsidRDefault="003F492D" w:rsidP="007F40F6">
            <w:pPr>
              <w:numPr>
                <w:ilvl w:val="0"/>
                <w:numId w:val="28"/>
              </w:numPr>
              <w:tabs>
                <w:tab w:val="clear" w:pos="720"/>
                <w:tab w:val="num" w:pos="249"/>
              </w:tabs>
              <w:ind w:left="69" w:firstLine="0"/>
              <w:jc w:val="both"/>
              <w:rPr>
                <w:sz w:val="22"/>
                <w:szCs w:val="22"/>
              </w:rPr>
            </w:pPr>
            <w:r>
              <w:rPr>
                <w:sz w:val="22"/>
                <w:szCs w:val="22"/>
              </w:rPr>
              <w:t>Отходы рубероида</w:t>
            </w:r>
          </w:p>
          <w:p w:rsidR="003F492D" w:rsidRDefault="003F492D" w:rsidP="007F40F6">
            <w:pPr>
              <w:numPr>
                <w:ilvl w:val="0"/>
                <w:numId w:val="28"/>
              </w:numPr>
              <w:tabs>
                <w:tab w:val="clear" w:pos="720"/>
                <w:tab w:val="num" w:pos="249"/>
              </w:tabs>
              <w:ind w:left="69" w:firstLine="0"/>
              <w:jc w:val="both"/>
              <w:rPr>
                <w:sz w:val="22"/>
                <w:szCs w:val="22"/>
              </w:rPr>
            </w:pPr>
            <w:r>
              <w:rPr>
                <w:sz w:val="22"/>
                <w:szCs w:val="22"/>
              </w:rPr>
              <w:t>Мусор от бытовых помещений организаций несортированный (</w:t>
            </w:r>
            <w:proofErr w:type="gramStart"/>
            <w:r>
              <w:rPr>
                <w:sz w:val="22"/>
                <w:szCs w:val="22"/>
              </w:rPr>
              <w:t>исключая</w:t>
            </w:r>
            <w:proofErr w:type="gramEnd"/>
            <w:r>
              <w:rPr>
                <w:sz w:val="22"/>
                <w:szCs w:val="22"/>
              </w:rPr>
              <w:t xml:space="preserve"> крупногабаритный)</w:t>
            </w:r>
          </w:p>
          <w:p w:rsidR="003F492D" w:rsidRDefault="003F492D" w:rsidP="007F40F6">
            <w:pPr>
              <w:numPr>
                <w:ilvl w:val="0"/>
                <w:numId w:val="28"/>
              </w:numPr>
              <w:tabs>
                <w:tab w:val="clear" w:pos="720"/>
                <w:tab w:val="num" w:pos="249"/>
              </w:tabs>
              <w:ind w:left="69" w:firstLine="0"/>
              <w:jc w:val="both"/>
              <w:rPr>
                <w:sz w:val="22"/>
                <w:szCs w:val="22"/>
              </w:rPr>
            </w:pPr>
            <w:r>
              <w:rPr>
                <w:sz w:val="22"/>
                <w:szCs w:val="22"/>
              </w:rPr>
              <w:t>Отходы жилищ несортированные (</w:t>
            </w:r>
            <w:proofErr w:type="gramStart"/>
            <w:r>
              <w:rPr>
                <w:sz w:val="22"/>
                <w:szCs w:val="22"/>
              </w:rPr>
              <w:t>исключая</w:t>
            </w:r>
            <w:proofErr w:type="gramEnd"/>
            <w:r>
              <w:rPr>
                <w:sz w:val="22"/>
                <w:szCs w:val="22"/>
              </w:rPr>
              <w:t xml:space="preserve"> крупногабаритные)</w:t>
            </w:r>
          </w:p>
          <w:p w:rsidR="003F492D" w:rsidRDefault="003F492D" w:rsidP="007F40F6">
            <w:pPr>
              <w:numPr>
                <w:ilvl w:val="0"/>
                <w:numId w:val="28"/>
              </w:numPr>
              <w:tabs>
                <w:tab w:val="clear" w:pos="720"/>
                <w:tab w:val="num" w:pos="249"/>
              </w:tabs>
              <w:ind w:left="69" w:firstLine="0"/>
              <w:jc w:val="both"/>
              <w:rPr>
                <w:sz w:val="22"/>
                <w:szCs w:val="22"/>
              </w:rPr>
            </w:pPr>
            <w:r>
              <w:rPr>
                <w:sz w:val="22"/>
                <w:szCs w:val="22"/>
              </w:rPr>
              <w:t>Отходы древесных строительных лесоматериалов, в том числе от сноса и разборки строений</w:t>
            </w:r>
          </w:p>
          <w:p w:rsidR="003F492D" w:rsidRDefault="003F492D" w:rsidP="007F40F6">
            <w:pPr>
              <w:numPr>
                <w:ilvl w:val="0"/>
                <w:numId w:val="28"/>
              </w:numPr>
              <w:tabs>
                <w:tab w:val="clear" w:pos="720"/>
                <w:tab w:val="num" w:pos="249"/>
              </w:tabs>
              <w:ind w:left="69" w:firstLine="0"/>
              <w:jc w:val="both"/>
              <w:rPr>
                <w:sz w:val="22"/>
                <w:szCs w:val="22"/>
              </w:rPr>
            </w:pPr>
            <w:r>
              <w:rPr>
                <w:sz w:val="22"/>
                <w:szCs w:val="22"/>
              </w:rPr>
              <w:t>Отходы смеси затвердевших разнородных пластмасс</w:t>
            </w:r>
          </w:p>
          <w:p w:rsidR="003F492D" w:rsidRDefault="003F492D" w:rsidP="007F40F6">
            <w:pPr>
              <w:numPr>
                <w:ilvl w:val="0"/>
                <w:numId w:val="28"/>
              </w:numPr>
              <w:tabs>
                <w:tab w:val="clear" w:pos="720"/>
                <w:tab w:val="num" w:pos="249"/>
              </w:tabs>
              <w:ind w:left="69" w:firstLine="0"/>
              <w:jc w:val="both"/>
              <w:rPr>
                <w:sz w:val="22"/>
                <w:szCs w:val="22"/>
              </w:rPr>
            </w:pPr>
            <w:r>
              <w:rPr>
                <w:sz w:val="22"/>
                <w:szCs w:val="22"/>
              </w:rPr>
              <w:t>Отходы сучьев, ветвей от лесоразработок</w:t>
            </w:r>
          </w:p>
          <w:p w:rsidR="003F492D" w:rsidRDefault="003F492D" w:rsidP="007F40F6">
            <w:pPr>
              <w:numPr>
                <w:ilvl w:val="0"/>
                <w:numId w:val="28"/>
              </w:numPr>
              <w:tabs>
                <w:tab w:val="clear" w:pos="720"/>
                <w:tab w:val="num" w:pos="249"/>
              </w:tabs>
              <w:ind w:left="69" w:firstLine="0"/>
              <w:jc w:val="both"/>
              <w:rPr>
                <w:sz w:val="22"/>
                <w:szCs w:val="22"/>
              </w:rPr>
            </w:pPr>
            <w:r>
              <w:rPr>
                <w:sz w:val="22"/>
                <w:szCs w:val="22"/>
              </w:rPr>
              <w:t>Бой кирпичной кладки при ремонте зданий и сооружений</w:t>
            </w:r>
          </w:p>
          <w:p w:rsidR="003F492D" w:rsidRDefault="003F492D" w:rsidP="007F40F6">
            <w:pPr>
              <w:numPr>
                <w:ilvl w:val="0"/>
                <w:numId w:val="28"/>
              </w:numPr>
              <w:tabs>
                <w:tab w:val="clear" w:pos="720"/>
                <w:tab w:val="num" w:pos="249"/>
              </w:tabs>
              <w:ind w:left="69" w:firstLine="0"/>
              <w:jc w:val="both"/>
              <w:rPr>
                <w:sz w:val="22"/>
                <w:szCs w:val="22"/>
              </w:rPr>
            </w:pPr>
            <w:r>
              <w:rPr>
                <w:sz w:val="22"/>
                <w:szCs w:val="22"/>
              </w:rPr>
              <w:t>Бой бетонных изделий, отходы бетона в кусковой форме</w:t>
            </w:r>
          </w:p>
          <w:p w:rsidR="003F492D" w:rsidRDefault="003F492D" w:rsidP="007F40F6">
            <w:pPr>
              <w:numPr>
                <w:ilvl w:val="0"/>
                <w:numId w:val="28"/>
              </w:numPr>
              <w:tabs>
                <w:tab w:val="clear" w:pos="720"/>
                <w:tab w:val="num" w:pos="249"/>
              </w:tabs>
              <w:ind w:left="69" w:firstLine="0"/>
              <w:jc w:val="both"/>
              <w:rPr>
                <w:sz w:val="22"/>
                <w:szCs w:val="22"/>
              </w:rPr>
            </w:pPr>
            <w:r>
              <w:rPr>
                <w:sz w:val="22"/>
                <w:szCs w:val="22"/>
              </w:rPr>
              <w:t>Бой железобетонных изделий, отходы железобетона в кусковой форме</w:t>
            </w:r>
          </w:p>
          <w:p w:rsidR="003F492D" w:rsidRDefault="003F492D" w:rsidP="007F40F6">
            <w:pPr>
              <w:numPr>
                <w:ilvl w:val="0"/>
                <w:numId w:val="28"/>
              </w:numPr>
              <w:tabs>
                <w:tab w:val="clear" w:pos="720"/>
                <w:tab w:val="num" w:pos="249"/>
              </w:tabs>
              <w:ind w:left="69" w:firstLine="0"/>
              <w:jc w:val="both"/>
              <w:rPr>
                <w:sz w:val="22"/>
                <w:szCs w:val="22"/>
              </w:rPr>
            </w:pPr>
            <w:r>
              <w:rPr>
                <w:sz w:val="22"/>
                <w:szCs w:val="22"/>
              </w:rPr>
              <w:t>Грунт, образовавшийся при проведении землеройных работ, не загрязненный опасными веществами</w:t>
            </w:r>
          </w:p>
          <w:p w:rsidR="003F492D" w:rsidRDefault="003F492D" w:rsidP="007F40F6">
            <w:pPr>
              <w:numPr>
                <w:ilvl w:val="0"/>
                <w:numId w:val="28"/>
              </w:numPr>
              <w:tabs>
                <w:tab w:val="clear" w:pos="720"/>
                <w:tab w:val="num" w:pos="249"/>
              </w:tabs>
              <w:ind w:left="69" w:firstLine="0"/>
              <w:jc w:val="both"/>
              <w:rPr>
                <w:sz w:val="22"/>
                <w:szCs w:val="22"/>
              </w:rPr>
            </w:pPr>
            <w:r>
              <w:rPr>
                <w:sz w:val="22"/>
                <w:szCs w:val="22"/>
              </w:rPr>
              <w:t>Отходы цемента в кусковой форме</w:t>
            </w:r>
          </w:p>
          <w:p w:rsidR="003F492D" w:rsidRDefault="003F492D" w:rsidP="007F40F6">
            <w:pPr>
              <w:numPr>
                <w:ilvl w:val="0"/>
                <w:numId w:val="28"/>
              </w:numPr>
              <w:tabs>
                <w:tab w:val="clear" w:pos="720"/>
                <w:tab w:val="num" w:pos="249"/>
              </w:tabs>
              <w:ind w:left="69" w:firstLine="0"/>
              <w:jc w:val="both"/>
              <w:rPr>
                <w:sz w:val="22"/>
                <w:szCs w:val="22"/>
              </w:rPr>
            </w:pPr>
            <w:r>
              <w:rPr>
                <w:sz w:val="22"/>
                <w:szCs w:val="22"/>
              </w:rPr>
              <w:t>Отходы песка, не загрязненного опасными веществами</w:t>
            </w:r>
          </w:p>
          <w:p w:rsidR="003F492D" w:rsidRDefault="003F492D" w:rsidP="007F40F6">
            <w:pPr>
              <w:numPr>
                <w:ilvl w:val="0"/>
                <w:numId w:val="28"/>
              </w:numPr>
              <w:tabs>
                <w:tab w:val="clear" w:pos="720"/>
                <w:tab w:val="num" w:pos="249"/>
              </w:tabs>
              <w:ind w:left="69" w:firstLine="0"/>
              <w:jc w:val="both"/>
              <w:rPr>
                <w:sz w:val="22"/>
                <w:szCs w:val="22"/>
              </w:rPr>
            </w:pPr>
            <w:r>
              <w:rPr>
                <w:sz w:val="22"/>
                <w:szCs w:val="22"/>
              </w:rPr>
              <w:t>Строительный щебень, потерявший потребительские свойства</w:t>
            </w:r>
          </w:p>
          <w:p w:rsidR="003F492D" w:rsidRDefault="003F492D" w:rsidP="007F40F6">
            <w:pPr>
              <w:numPr>
                <w:ilvl w:val="0"/>
                <w:numId w:val="28"/>
              </w:numPr>
              <w:tabs>
                <w:tab w:val="clear" w:pos="720"/>
                <w:tab w:val="num" w:pos="249"/>
              </w:tabs>
              <w:ind w:left="69" w:firstLine="0"/>
              <w:jc w:val="both"/>
              <w:rPr>
                <w:sz w:val="22"/>
                <w:szCs w:val="22"/>
              </w:rPr>
            </w:pPr>
            <w:r>
              <w:rPr>
                <w:sz w:val="22"/>
                <w:szCs w:val="22"/>
              </w:rPr>
              <w:t>Резинометаллические изделия, отработанные</w:t>
            </w:r>
          </w:p>
          <w:p w:rsidR="003F492D" w:rsidRDefault="003F492D" w:rsidP="007F40F6">
            <w:pPr>
              <w:numPr>
                <w:ilvl w:val="0"/>
                <w:numId w:val="28"/>
              </w:numPr>
              <w:tabs>
                <w:tab w:val="clear" w:pos="720"/>
                <w:tab w:val="num" w:pos="249"/>
              </w:tabs>
              <w:ind w:left="69" w:firstLine="0"/>
              <w:jc w:val="both"/>
              <w:rPr>
                <w:sz w:val="22"/>
                <w:szCs w:val="22"/>
              </w:rPr>
            </w:pPr>
            <w:r>
              <w:rPr>
                <w:sz w:val="22"/>
                <w:szCs w:val="22"/>
              </w:rPr>
              <w:t>Обрезки резины</w:t>
            </w:r>
          </w:p>
          <w:p w:rsidR="003F492D" w:rsidRDefault="003F492D" w:rsidP="007F40F6">
            <w:pPr>
              <w:numPr>
                <w:ilvl w:val="0"/>
                <w:numId w:val="28"/>
              </w:numPr>
              <w:tabs>
                <w:tab w:val="clear" w:pos="720"/>
                <w:tab w:val="num" w:pos="249"/>
              </w:tabs>
              <w:ind w:left="69" w:firstLine="0"/>
              <w:jc w:val="both"/>
              <w:rPr>
                <w:sz w:val="22"/>
                <w:szCs w:val="22"/>
              </w:rPr>
            </w:pPr>
            <w:r>
              <w:rPr>
                <w:sz w:val="22"/>
                <w:szCs w:val="22"/>
              </w:rPr>
              <w:t>Пищевые отходы кухонь и организаций общественного питания несортированные</w:t>
            </w:r>
          </w:p>
          <w:p w:rsidR="003F492D" w:rsidRDefault="003F492D" w:rsidP="007F40F6">
            <w:pPr>
              <w:numPr>
                <w:ilvl w:val="0"/>
                <w:numId w:val="28"/>
              </w:numPr>
              <w:tabs>
                <w:tab w:val="clear" w:pos="720"/>
                <w:tab w:val="num" w:pos="249"/>
              </w:tabs>
              <w:ind w:left="69" w:firstLine="0"/>
              <w:jc w:val="both"/>
              <w:rPr>
                <w:sz w:val="22"/>
                <w:szCs w:val="22"/>
              </w:rPr>
            </w:pPr>
            <w:r>
              <w:rPr>
                <w:sz w:val="22"/>
                <w:szCs w:val="22"/>
              </w:rPr>
              <w:t>Отходы из жилищ крупногабаритные</w:t>
            </w:r>
          </w:p>
          <w:p w:rsidR="003F492D" w:rsidRDefault="003F492D" w:rsidP="007F40F6">
            <w:pPr>
              <w:numPr>
                <w:ilvl w:val="0"/>
                <w:numId w:val="28"/>
              </w:numPr>
              <w:tabs>
                <w:tab w:val="clear" w:pos="720"/>
                <w:tab w:val="num" w:pos="249"/>
              </w:tabs>
              <w:ind w:left="69" w:firstLine="0"/>
              <w:jc w:val="both"/>
              <w:rPr>
                <w:sz w:val="22"/>
                <w:szCs w:val="22"/>
              </w:rPr>
            </w:pPr>
            <w:r>
              <w:rPr>
                <w:sz w:val="22"/>
                <w:szCs w:val="22"/>
              </w:rPr>
              <w:t>Древесные отходы из натуральной чистой древесины несортированные</w:t>
            </w:r>
          </w:p>
          <w:p w:rsidR="003F492D" w:rsidRPr="00AF56F5" w:rsidRDefault="003F492D" w:rsidP="007F40F6">
            <w:pPr>
              <w:numPr>
                <w:ilvl w:val="0"/>
                <w:numId w:val="28"/>
              </w:numPr>
              <w:tabs>
                <w:tab w:val="clear" w:pos="720"/>
                <w:tab w:val="num" w:pos="249"/>
              </w:tabs>
              <w:ind w:left="69" w:firstLine="0"/>
              <w:jc w:val="both"/>
              <w:rPr>
                <w:sz w:val="22"/>
                <w:szCs w:val="22"/>
              </w:rPr>
            </w:pPr>
            <w:r>
              <w:rPr>
                <w:sz w:val="22"/>
                <w:szCs w:val="22"/>
              </w:rPr>
              <w:t>Стеклянный бой незагрязненный (исключая бой стекла электронно-лучевых трубок и люминесцентных ламп)</w:t>
            </w:r>
          </w:p>
        </w:tc>
        <w:tc>
          <w:tcPr>
            <w:tcW w:w="1276" w:type="dxa"/>
            <w:vMerge w:val="restart"/>
            <w:shd w:val="clear" w:color="auto" w:fill="auto"/>
            <w:vAlign w:val="center"/>
          </w:tcPr>
          <w:p w:rsidR="003F492D" w:rsidRPr="00AF56F5" w:rsidRDefault="003F492D" w:rsidP="007F40F6">
            <w:pPr>
              <w:jc w:val="center"/>
              <w:rPr>
                <w:sz w:val="22"/>
                <w:szCs w:val="22"/>
              </w:rPr>
            </w:pPr>
            <w:r>
              <w:rPr>
                <w:sz w:val="22"/>
                <w:szCs w:val="22"/>
              </w:rPr>
              <w:t>3 015</w:t>
            </w:r>
          </w:p>
        </w:tc>
      </w:tr>
      <w:tr w:rsidR="003F492D" w:rsidRPr="00AF56F5" w:rsidTr="007F40F6">
        <w:tc>
          <w:tcPr>
            <w:tcW w:w="514" w:type="dxa"/>
            <w:shd w:val="clear" w:color="auto" w:fill="auto"/>
          </w:tcPr>
          <w:p w:rsidR="003F492D" w:rsidRPr="00AF56F5" w:rsidRDefault="003F492D" w:rsidP="007F40F6">
            <w:pPr>
              <w:jc w:val="center"/>
              <w:rPr>
                <w:sz w:val="22"/>
                <w:szCs w:val="22"/>
              </w:rPr>
            </w:pPr>
            <w:r>
              <w:rPr>
                <w:sz w:val="22"/>
                <w:szCs w:val="22"/>
              </w:rPr>
              <w:t>2</w:t>
            </w:r>
          </w:p>
        </w:tc>
        <w:tc>
          <w:tcPr>
            <w:tcW w:w="3989" w:type="dxa"/>
            <w:shd w:val="clear" w:color="auto" w:fill="auto"/>
            <w:vAlign w:val="center"/>
          </w:tcPr>
          <w:p w:rsidR="003F492D" w:rsidRPr="009913A1" w:rsidRDefault="003F492D" w:rsidP="007F40F6">
            <w:pPr>
              <w:rPr>
                <w:sz w:val="22"/>
                <w:szCs w:val="22"/>
              </w:rPr>
            </w:pPr>
            <w:r w:rsidRPr="009913A1">
              <w:rPr>
                <w:sz w:val="22"/>
                <w:szCs w:val="22"/>
              </w:rPr>
              <w:t>Ул. Веденеева, 87</w:t>
            </w:r>
          </w:p>
        </w:tc>
        <w:tc>
          <w:tcPr>
            <w:tcW w:w="4749" w:type="dxa"/>
            <w:vMerge/>
            <w:shd w:val="clear" w:color="auto" w:fill="auto"/>
          </w:tcPr>
          <w:p w:rsidR="003F492D" w:rsidRPr="00AF56F5" w:rsidRDefault="003F492D" w:rsidP="007F40F6">
            <w:pPr>
              <w:jc w:val="both"/>
              <w:rPr>
                <w:sz w:val="22"/>
                <w:szCs w:val="22"/>
              </w:rPr>
            </w:pPr>
          </w:p>
        </w:tc>
        <w:tc>
          <w:tcPr>
            <w:tcW w:w="1276" w:type="dxa"/>
            <w:vMerge/>
            <w:shd w:val="clear" w:color="auto" w:fill="auto"/>
          </w:tcPr>
          <w:p w:rsidR="003F492D" w:rsidRPr="00AF56F5" w:rsidRDefault="003F492D" w:rsidP="007F40F6">
            <w:pPr>
              <w:jc w:val="center"/>
              <w:rPr>
                <w:sz w:val="22"/>
                <w:szCs w:val="22"/>
              </w:rPr>
            </w:pPr>
          </w:p>
        </w:tc>
      </w:tr>
      <w:tr w:rsidR="003F492D" w:rsidRPr="00AF56F5" w:rsidTr="007F40F6">
        <w:tc>
          <w:tcPr>
            <w:tcW w:w="514" w:type="dxa"/>
            <w:shd w:val="clear" w:color="auto" w:fill="auto"/>
          </w:tcPr>
          <w:p w:rsidR="003F492D" w:rsidRPr="00AF56F5" w:rsidRDefault="003F492D" w:rsidP="007F40F6">
            <w:pPr>
              <w:jc w:val="center"/>
              <w:rPr>
                <w:sz w:val="22"/>
                <w:szCs w:val="22"/>
              </w:rPr>
            </w:pPr>
            <w:r>
              <w:rPr>
                <w:sz w:val="22"/>
                <w:szCs w:val="22"/>
              </w:rPr>
              <w:t>3</w:t>
            </w:r>
          </w:p>
        </w:tc>
        <w:tc>
          <w:tcPr>
            <w:tcW w:w="3989" w:type="dxa"/>
            <w:shd w:val="clear" w:color="auto" w:fill="auto"/>
            <w:vAlign w:val="center"/>
          </w:tcPr>
          <w:p w:rsidR="003F492D" w:rsidRPr="009913A1" w:rsidRDefault="003F492D" w:rsidP="007F40F6">
            <w:pPr>
              <w:rPr>
                <w:sz w:val="22"/>
                <w:szCs w:val="22"/>
              </w:rPr>
            </w:pPr>
            <w:r w:rsidRPr="009913A1">
              <w:rPr>
                <w:sz w:val="22"/>
                <w:szCs w:val="22"/>
              </w:rPr>
              <w:t>Ул. Гайвинская, 103</w:t>
            </w:r>
          </w:p>
        </w:tc>
        <w:tc>
          <w:tcPr>
            <w:tcW w:w="4749" w:type="dxa"/>
            <w:vMerge/>
            <w:shd w:val="clear" w:color="auto" w:fill="auto"/>
          </w:tcPr>
          <w:p w:rsidR="003F492D" w:rsidRPr="00AF56F5" w:rsidRDefault="003F492D" w:rsidP="007F40F6">
            <w:pPr>
              <w:jc w:val="both"/>
              <w:rPr>
                <w:sz w:val="22"/>
                <w:szCs w:val="22"/>
              </w:rPr>
            </w:pPr>
          </w:p>
        </w:tc>
        <w:tc>
          <w:tcPr>
            <w:tcW w:w="1276" w:type="dxa"/>
            <w:vMerge/>
            <w:shd w:val="clear" w:color="auto" w:fill="auto"/>
          </w:tcPr>
          <w:p w:rsidR="003F492D" w:rsidRPr="00AF56F5" w:rsidRDefault="003F492D" w:rsidP="007F40F6">
            <w:pPr>
              <w:jc w:val="center"/>
              <w:rPr>
                <w:sz w:val="22"/>
                <w:szCs w:val="22"/>
              </w:rPr>
            </w:pPr>
          </w:p>
        </w:tc>
      </w:tr>
      <w:tr w:rsidR="003F492D" w:rsidRPr="00AF56F5" w:rsidTr="007F40F6">
        <w:tc>
          <w:tcPr>
            <w:tcW w:w="514" w:type="dxa"/>
            <w:shd w:val="clear" w:color="auto" w:fill="auto"/>
          </w:tcPr>
          <w:p w:rsidR="003F492D" w:rsidRPr="00AF56F5" w:rsidRDefault="003F492D" w:rsidP="007F40F6">
            <w:pPr>
              <w:jc w:val="center"/>
              <w:rPr>
                <w:sz w:val="22"/>
                <w:szCs w:val="22"/>
              </w:rPr>
            </w:pPr>
            <w:r>
              <w:rPr>
                <w:sz w:val="22"/>
                <w:szCs w:val="22"/>
              </w:rPr>
              <w:t>4</w:t>
            </w:r>
          </w:p>
        </w:tc>
        <w:tc>
          <w:tcPr>
            <w:tcW w:w="3989" w:type="dxa"/>
            <w:shd w:val="clear" w:color="auto" w:fill="auto"/>
            <w:vAlign w:val="center"/>
          </w:tcPr>
          <w:p w:rsidR="003F492D" w:rsidRPr="009913A1" w:rsidRDefault="003F492D" w:rsidP="007F40F6">
            <w:pPr>
              <w:rPr>
                <w:sz w:val="22"/>
                <w:szCs w:val="22"/>
              </w:rPr>
            </w:pPr>
            <w:r w:rsidRPr="009913A1">
              <w:rPr>
                <w:sz w:val="22"/>
                <w:szCs w:val="22"/>
              </w:rPr>
              <w:t>Ул. Карбышева, 78/3</w:t>
            </w:r>
          </w:p>
        </w:tc>
        <w:tc>
          <w:tcPr>
            <w:tcW w:w="4749" w:type="dxa"/>
            <w:vMerge/>
            <w:shd w:val="clear" w:color="auto" w:fill="auto"/>
          </w:tcPr>
          <w:p w:rsidR="003F492D" w:rsidRPr="00AF56F5" w:rsidRDefault="003F492D" w:rsidP="007F40F6">
            <w:pPr>
              <w:jc w:val="both"/>
              <w:rPr>
                <w:sz w:val="22"/>
                <w:szCs w:val="22"/>
              </w:rPr>
            </w:pPr>
          </w:p>
        </w:tc>
        <w:tc>
          <w:tcPr>
            <w:tcW w:w="1276" w:type="dxa"/>
            <w:vMerge/>
            <w:shd w:val="clear" w:color="auto" w:fill="auto"/>
          </w:tcPr>
          <w:p w:rsidR="003F492D" w:rsidRPr="00AF56F5" w:rsidRDefault="003F492D" w:rsidP="007F40F6">
            <w:pPr>
              <w:jc w:val="center"/>
              <w:rPr>
                <w:sz w:val="22"/>
                <w:szCs w:val="22"/>
              </w:rPr>
            </w:pPr>
          </w:p>
        </w:tc>
      </w:tr>
      <w:tr w:rsidR="003F492D" w:rsidRPr="00AF56F5" w:rsidTr="007F40F6">
        <w:tc>
          <w:tcPr>
            <w:tcW w:w="514" w:type="dxa"/>
            <w:shd w:val="clear" w:color="auto" w:fill="auto"/>
          </w:tcPr>
          <w:p w:rsidR="003F492D" w:rsidRPr="00AF56F5" w:rsidRDefault="003F492D" w:rsidP="007F40F6">
            <w:pPr>
              <w:jc w:val="center"/>
              <w:rPr>
                <w:sz w:val="22"/>
                <w:szCs w:val="22"/>
              </w:rPr>
            </w:pPr>
            <w:r>
              <w:rPr>
                <w:sz w:val="22"/>
                <w:szCs w:val="22"/>
              </w:rPr>
              <w:t>5</w:t>
            </w:r>
          </w:p>
        </w:tc>
        <w:tc>
          <w:tcPr>
            <w:tcW w:w="3989" w:type="dxa"/>
            <w:shd w:val="clear" w:color="auto" w:fill="auto"/>
            <w:vAlign w:val="center"/>
          </w:tcPr>
          <w:p w:rsidR="003F492D" w:rsidRPr="009913A1" w:rsidRDefault="003F492D" w:rsidP="007F40F6">
            <w:pPr>
              <w:rPr>
                <w:sz w:val="22"/>
                <w:szCs w:val="22"/>
              </w:rPr>
            </w:pPr>
            <w:r w:rsidRPr="009913A1">
              <w:rPr>
                <w:sz w:val="22"/>
                <w:szCs w:val="22"/>
              </w:rPr>
              <w:t>Ул. Менжинского, 11</w:t>
            </w:r>
          </w:p>
        </w:tc>
        <w:tc>
          <w:tcPr>
            <w:tcW w:w="4749" w:type="dxa"/>
            <w:vMerge/>
            <w:shd w:val="clear" w:color="auto" w:fill="auto"/>
          </w:tcPr>
          <w:p w:rsidR="003F492D" w:rsidRPr="00AF56F5" w:rsidRDefault="003F492D" w:rsidP="007F40F6">
            <w:pPr>
              <w:jc w:val="both"/>
              <w:rPr>
                <w:sz w:val="22"/>
                <w:szCs w:val="22"/>
              </w:rPr>
            </w:pPr>
          </w:p>
        </w:tc>
        <w:tc>
          <w:tcPr>
            <w:tcW w:w="1276" w:type="dxa"/>
            <w:vMerge/>
            <w:shd w:val="clear" w:color="auto" w:fill="auto"/>
          </w:tcPr>
          <w:p w:rsidR="003F492D" w:rsidRPr="00AF56F5" w:rsidRDefault="003F492D" w:rsidP="007F40F6">
            <w:pPr>
              <w:jc w:val="center"/>
              <w:rPr>
                <w:sz w:val="22"/>
                <w:szCs w:val="22"/>
              </w:rPr>
            </w:pPr>
          </w:p>
        </w:tc>
      </w:tr>
      <w:tr w:rsidR="003F492D" w:rsidRPr="00AF56F5" w:rsidTr="007F40F6">
        <w:tc>
          <w:tcPr>
            <w:tcW w:w="514" w:type="dxa"/>
            <w:shd w:val="clear" w:color="auto" w:fill="auto"/>
          </w:tcPr>
          <w:p w:rsidR="003F492D" w:rsidRPr="00AF56F5" w:rsidRDefault="003F492D" w:rsidP="007F40F6">
            <w:pPr>
              <w:jc w:val="center"/>
              <w:rPr>
                <w:sz w:val="22"/>
                <w:szCs w:val="22"/>
              </w:rPr>
            </w:pPr>
            <w:r>
              <w:rPr>
                <w:sz w:val="22"/>
                <w:szCs w:val="22"/>
              </w:rPr>
              <w:t>6</w:t>
            </w:r>
          </w:p>
        </w:tc>
        <w:tc>
          <w:tcPr>
            <w:tcW w:w="3989" w:type="dxa"/>
            <w:shd w:val="clear" w:color="auto" w:fill="auto"/>
            <w:vAlign w:val="center"/>
          </w:tcPr>
          <w:p w:rsidR="003F492D" w:rsidRPr="009913A1" w:rsidRDefault="003F492D" w:rsidP="007F40F6">
            <w:pPr>
              <w:rPr>
                <w:sz w:val="22"/>
                <w:szCs w:val="22"/>
              </w:rPr>
            </w:pPr>
            <w:r w:rsidRPr="009913A1">
              <w:rPr>
                <w:sz w:val="22"/>
                <w:szCs w:val="22"/>
              </w:rPr>
              <w:t xml:space="preserve">Ул. </w:t>
            </w:r>
            <w:proofErr w:type="spellStart"/>
            <w:r w:rsidRPr="009913A1">
              <w:rPr>
                <w:sz w:val="22"/>
                <w:szCs w:val="22"/>
              </w:rPr>
              <w:t>Волховская</w:t>
            </w:r>
            <w:proofErr w:type="spellEnd"/>
            <w:r w:rsidRPr="009913A1">
              <w:rPr>
                <w:sz w:val="22"/>
                <w:szCs w:val="22"/>
              </w:rPr>
              <w:t>, 18</w:t>
            </w:r>
          </w:p>
        </w:tc>
        <w:tc>
          <w:tcPr>
            <w:tcW w:w="4749" w:type="dxa"/>
            <w:vMerge/>
            <w:shd w:val="clear" w:color="auto" w:fill="auto"/>
          </w:tcPr>
          <w:p w:rsidR="003F492D" w:rsidRPr="00AF56F5" w:rsidRDefault="003F492D" w:rsidP="007F40F6">
            <w:pPr>
              <w:jc w:val="both"/>
              <w:rPr>
                <w:sz w:val="22"/>
                <w:szCs w:val="22"/>
              </w:rPr>
            </w:pPr>
          </w:p>
        </w:tc>
        <w:tc>
          <w:tcPr>
            <w:tcW w:w="1276" w:type="dxa"/>
            <w:vMerge/>
            <w:shd w:val="clear" w:color="auto" w:fill="auto"/>
          </w:tcPr>
          <w:p w:rsidR="003F492D" w:rsidRPr="00AF56F5" w:rsidRDefault="003F492D" w:rsidP="007F40F6">
            <w:pPr>
              <w:jc w:val="center"/>
              <w:rPr>
                <w:sz w:val="22"/>
                <w:szCs w:val="22"/>
              </w:rPr>
            </w:pPr>
          </w:p>
        </w:tc>
      </w:tr>
      <w:tr w:rsidR="003F492D" w:rsidRPr="00AF56F5" w:rsidTr="007F40F6">
        <w:tc>
          <w:tcPr>
            <w:tcW w:w="514" w:type="dxa"/>
            <w:shd w:val="clear" w:color="auto" w:fill="auto"/>
          </w:tcPr>
          <w:p w:rsidR="003F492D" w:rsidRPr="00AF56F5" w:rsidRDefault="003F492D" w:rsidP="007F40F6">
            <w:pPr>
              <w:jc w:val="center"/>
              <w:rPr>
                <w:sz w:val="22"/>
                <w:szCs w:val="22"/>
              </w:rPr>
            </w:pPr>
            <w:r>
              <w:rPr>
                <w:sz w:val="22"/>
                <w:szCs w:val="22"/>
              </w:rPr>
              <w:t>7</w:t>
            </w:r>
          </w:p>
        </w:tc>
        <w:tc>
          <w:tcPr>
            <w:tcW w:w="3989" w:type="dxa"/>
            <w:shd w:val="clear" w:color="auto" w:fill="auto"/>
            <w:vAlign w:val="center"/>
          </w:tcPr>
          <w:p w:rsidR="003F492D" w:rsidRPr="009913A1" w:rsidRDefault="003F492D" w:rsidP="007F40F6">
            <w:pPr>
              <w:rPr>
                <w:sz w:val="22"/>
                <w:szCs w:val="22"/>
              </w:rPr>
            </w:pPr>
            <w:r w:rsidRPr="009913A1">
              <w:rPr>
                <w:sz w:val="22"/>
                <w:szCs w:val="22"/>
              </w:rPr>
              <w:t>Ул. Старикова, 14</w:t>
            </w:r>
          </w:p>
        </w:tc>
        <w:tc>
          <w:tcPr>
            <w:tcW w:w="4749" w:type="dxa"/>
            <w:vMerge/>
            <w:shd w:val="clear" w:color="auto" w:fill="auto"/>
          </w:tcPr>
          <w:p w:rsidR="003F492D" w:rsidRPr="00AF56F5" w:rsidRDefault="003F492D" w:rsidP="007F40F6">
            <w:pPr>
              <w:jc w:val="both"/>
              <w:rPr>
                <w:sz w:val="22"/>
                <w:szCs w:val="22"/>
              </w:rPr>
            </w:pPr>
          </w:p>
        </w:tc>
        <w:tc>
          <w:tcPr>
            <w:tcW w:w="1276" w:type="dxa"/>
            <w:vMerge/>
            <w:shd w:val="clear" w:color="auto" w:fill="auto"/>
          </w:tcPr>
          <w:p w:rsidR="003F492D" w:rsidRPr="00AF56F5" w:rsidRDefault="003F492D" w:rsidP="007F40F6">
            <w:pPr>
              <w:jc w:val="center"/>
              <w:rPr>
                <w:sz w:val="22"/>
                <w:szCs w:val="22"/>
              </w:rPr>
            </w:pPr>
          </w:p>
        </w:tc>
      </w:tr>
      <w:tr w:rsidR="003F492D" w:rsidRPr="00AF56F5" w:rsidTr="007F40F6">
        <w:tc>
          <w:tcPr>
            <w:tcW w:w="514" w:type="dxa"/>
            <w:shd w:val="clear" w:color="auto" w:fill="auto"/>
          </w:tcPr>
          <w:p w:rsidR="003F492D" w:rsidRDefault="003F492D" w:rsidP="007F40F6">
            <w:pPr>
              <w:jc w:val="center"/>
              <w:rPr>
                <w:sz w:val="22"/>
                <w:szCs w:val="22"/>
              </w:rPr>
            </w:pPr>
            <w:r>
              <w:rPr>
                <w:sz w:val="22"/>
                <w:szCs w:val="22"/>
              </w:rPr>
              <w:t>8</w:t>
            </w:r>
          </w:p>
        </w:tc>
        <w:tc>
          <w:tcPr>
            <w:tcW w:w="3989" w:type="dxa"/>
            <w:shd w:val="clear" w:color="auto" w:fill="auto"/>
          </w:tcPr>
          <w:p w:rsidR="003F492D" w:rsidRPr="009913A1" w:rsidRDefault="003F492D" w:rsidP="007F40F6">
            <w:pPr>
              <w:rPr>
                <w:sz w:val="22"/>
                <w:szCs w:val="22"/>
              </w:rPr>
            </w:pPr>
            <w:r w:rsidRPr="009913A1">
              <w:rPr>
                <w:sz w:val="22"/>
                <w:szCs w:val="22"/>
              </w:rPr>
              <w:t>Ул. Усадебная</w:t>
            </w:r>
          </w:p>
        </w:tc>
        <w:tc>
          <w:tcPr>
            <w:tcW w:w="4749" w:type="dxa"/>
            <w:vMerge/>
            <w:shd w:val="clear" w:color="auto" w:fill="auto"/>
          </w:tcPr>
          <w:p w:rsidR="003F492D" w:rsidRPr="00AF56F5" w:rsidRDefault="003F492D" w:rsidP="007F40F6">
            <w:pPr>
              <w:jc w:val="both"/>
              <w:rPr>
                <w:sz w:val="22"/>
                <w:szCs w:val="22"/>
              </w:rPr>
            </w:pPr>
          </w:p>
        </w:tc>
        <w:tc>
          <w:tcPr>
            <w:tcW w:w="1276" w:type="dxa"/>
            <w:vMerge/>
            <w:shd w:val="clear" w:color="auto" w:fill="auto"/>
          </w:tcPr>
          <w:p w:rsidR="003F492D" w:rsidRPr="00AF56F5" w:rsidRDefault="003F492D" w:rsidP="007F40F6">
            <w:pPr>
              <w:jc w:val="center"/>
              <w:rPr>
                <w:sz w:val="22"/>
                <w:szCs w:val="22"/>
              </w:rPr>
            </w:pPr>
          </w:p>
        </w:tc>
      </w:tr>
    </w:tbl>
    <w:p w:rsidR="003F492D" w:rsidRDefault="003F492D" w:rsidP="000E3EB1">
      <w:pPr>
        <w:jc w:val="right"/>
        <w:rPr>
          <w:sz w:val="22"/>
          <w:szCs w:val="22"/>
        </w:rPr>
      </w:pPr>
    </w:p>
    <w:p w:rsidR="003F492D" w:rsidRDefault="003F492D" w:rsidP="000E3EB1">
      <w:pPr>
        <w:jc w:val="right"/>
        <w:rPr>
          <w:sz w:val="22"/>
          <w:szCs w:val="22"/>
        </w:rPr>
      </w:pPr>
    </w:p>
    <w:p w:rsidR="003F492D" w:rsidRDefault="003F492D" w:rsidP="000E3EB1">
      <w:pPr>
        <w:jc w:val="right"/>
        <w:rPr>
          <w:sz w:val="22"/>
          <w:szCs w:val="22"/>
        </w:rPr>
      </w:pPr>
    </w:p>
    <w:p w:rsidR="003F492D" w:rsidRDefault="003F492D" w:rsidP="000E3EB1">
      <w:pPr>
        <w:jc w:val="right"/>
        <w:rPr>
          <w:sz w:val="22"/>
          <w:szCs w:val="22"/>
        </w:rPr>
      </w:pPr>
    </w:p>
    <w:p w:rsidR="003F492D" w:rsidRDefault="003F492D" w:rsidP="000E3EB1">
      <w:pPr>
        <w:jc w:val="right"/>
        <w:rPr>
          <w:sz w:val="22"/>
          <w:szCs w:val="22"/>
        </w:rPr>
      </w:pPr>
    </w:p>
    <w:p w:rsidR="003F492D" w:rsidRDefault="003F492D" w:rsidP="003F492D">
      <w:pPr>
        <w:rPr>
          <w:sz w:val="22"/>
          <w:szCs w:val="22"/>
        </w:rPr>
      </w:pPr>
      <w:r w:rsidRPr="00371810">
        <w:rPr>
          <w:sz w:val="22"/>
          <w:szCs w:val="22"/>
        </w:rPr>
        <w:t>Заказ</w:t>
      </w:r>
      <w:r>
        <w:rPr>
          <w:sz w:val="22"/>
          <w:szCs w:val="22"/>
        </w:rPr>
        <w:t xml:space="preserve">чик  ______________ </w:t>
      </w:r>
      <w:r>
        <w:rPr>
          <w:sz w:val="22"/>
          <w:szCs w:val="22"/>
        </w:rPr>
        <w:tab/>
      </w:r>
      <w:r w:rsidRPr="00371810">
        <w:rPr>
          <w:sz w:val="22"/>
          <w:szCs w:val="22"/>
        </w:rPr>
        <w:tab/>
      </w:r>
      <w:r>
        <w:rPr>
          <w:sz w:val="22"/>
          <w:szCs w:val="22"/>
        </w:rPr>
        <w:t xml:space="preserve">                                                </w:t>
      </w:r>
      <w:r w:rsidRPr="00371810">
        <w:rPr>
          <w:sz w:val="22"/>
          <w:szCs w:val="22"/>
        </w:rPr>
        <w:t>Подрядчик ________________</w:t>
      </w:r>
    </w:p>
    <w:p w:rsidR="003F492D" w:rsidRDefault="003F492D" w:rsidP="000E3EB1">
      <w:pPr>
        <w:jc w:val="right"/>
        <w:rPr>
          <w:sz w:val="22"/>
          <w:szCs w:val="22"/>
        </w:rPr>
      </w:pPr>
    </w:p>
    <w:p w:rsidR="003F492D" w:rsidRDefault="003F492D" w:rsidP="000E3EB1">
      <w:pPr>
        <w:jc w:val="right"/>
        <w:rPr>
          <w:sz w:val="22"/>
          <w:szCs w:val="22"/>
        </w:rPr>
      </w:pPr>
    </w:p>
    <w:p w:rsidR="003F492D" w:rsidRDefault="003F492D" w:rsidP="000E3EB1">
      <w:pPr>
        <w:jc w:val="right"/>
        <w:rPr>
          <w:sz w:val="22"/>
          <w:szCs w:val="22"/>
        </w:rPr>
      </w:pPr>
    </w:p>
    <w:p w:rsidR="003F492D" w:rsidRDefault="003F492D" w:rsidP="000E3EB1">
      <w:pPr>
        <w:jc w:val="right"/>
        <w:rPr>
          <w:sz w:val="22"/>
          <w:szCs w:val="22"/>
        </w:rPr>
      </w:pPr>
    </w:p>
    <w:p w:rsidR="003F492D" w:rsidRDefault="003F492D" w:rsidP="000E3EB1">
      <w:pPr>
        <w:jc w:val="right"/>
        <w:rPr>
          <w:sz w:val="22"/>
          <w:szCs w:val="22"/>
        </w:rPr>
      </w:pPr>
    </w:p>
    <w:p w:rsidR="003F492D" w:rsidRDefault="003F492D" w:rsidP="000E3EB1">
      <w:pPr>
        <w:jc w:val="right"/>
        <w:rPr>
          <w:sz w:val="22"/>
          <w:szCs w:val="22"/>
        </w:rPr>
      </w:pPr>
    </w:p>
    <w:p w:rsidR="00923EF1" w:rsidRDefault="00923EF1" w:rsidP="000E3EB1">
      <w:pPr>
        <w:jc w:val="right"/>
        <w:rPr>
          <w:sz w:val="22"/>
          <w:szCs w:val="22"/>
        </w:rPr>
      </w:pPr>
    </w:p>
    <w:p w:rsidR="000E3EB1" w:rsidRPr="00694FFD" w:rsidRDefault="000E3EB1" w:rsidP="000E3EB1">
      <w:pPr>
        <w:jc w:val="right"/>
        <w:rPr>
          <w:sz w:val="22"/>
          <w:szCs w:val="22"/>
        </w:rPr>
      </w:pPr>
      <w:r w:rsidRPr="00694FFD">
        <w:rPr>
          <w:sz w:val="22"/>
          <w:szCs w:val="22"/>
        </w:rPr>
        <w:lastRenderedPageBreak/>
        <w:t>Приложение №</w:t>
      </w:r>
      <w:r>
        <w:rPr>
          <w:sz w:val="22"/>
          <w:szCs w:val="22"/>
        </w:rPr>
        <w:t>2</w:t>
      </w:r>
    </w:p>
    <w:p w:rsidR="000E3EB1" w:rsidRPr="00694FFD" w:rsidRDefault="000E3EB1" w:rsidP="000E3EB1">
      <w:pPr>
        <w:jc w:val="right"/>
        <w:rPr>
          <w:sz w:val="22"/>
          <w:szCs w:val="22"/>
        </w:rPr>
      </w:pPr>
      <w:r w:rsidRPr="00694FFD">
        <w:rPr>
          <w:sz w:val="22"/>
          <w:szCs w:val="22"/>
        </w:rPr>
        <w:t>к техническому заданию</w:t>
      </w:r>
    </w:p>
    <w:p w:rsidR="000E3EB1" w:rsidRPr="00694FFD" w:rsidRDefault="000E3EB1" w:rsidP="000E3EB1">
      <w:pPr>
        <w:rPr>
          <w:sz w:val="22"/>
          <w:szCs w:val="22"/>
        </w:rPr>
      </w:pPr>
    </w:p>
    <w:p w:rsidR="000E3EB1" w:rsidRDefault="000E3EB1" w:rsidP="000E3EB1">
      <w:pPr>
        <w:jc w:val="center"/>
        <w:rPr>
          <w:b/>
          <w:sz w:val="22"/>
          <w:szCs w:val="22"/>
        </w:rPr>
      </w:pPr>
      <w:r w:rsidRPr="00694FFD">
        <w:rPr>
          <w:b/>
          <w:sz w:val="22"/>
          <w:szCs w:val="22"/>
        </w:rPr>
        <w:t>Перечень нормативных документов</w:t>
      </w:r>
    </w:p>
    <w:p w:rsidR="000E3EB1" w:rsidRPr="00694FFD" w:rsidRDefault="000E3EB1" w:rsidP="000E3EB1">
      <w:pPr>
        <w:jc w:val="center"/>
        <w:rPr>
          <w:b/>
          <w:sz w:val="22"/>
          <w:szCs w:val="22"/>
        </w:rPr>
      </w:pPr>
    </w:p>
    <w:tbl>
      <w:tblPr>
        <w:tblW w:w="103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636"/>
        <w:gridCol w:w="2712"/>
        <w:gridCol w:w="6966"/>
      </w:tblGrid>
      <w:tr w:rsidR="000E3EB1" w:rsidRPr="00694FFD" w:rsidTr="007A196D">
        <w:trPr>
          <w:trHeight w:val="339"/>
        </w:trPr>
        <w:tc>
          <w:tcPr>
            <w:tcW w:w="636" w:type="dxa"/>
            <w:vAlign w:val="center"/>
          </w:tcPr>
          <w:p w:rsidR="000E3EB1" w:rsidRPr="00694FFD" w:rsidRDefault="000E3EB1" w:rsidP="007A196D">
            <w:pPr>
              <w:rPr>
                <w:sz w:val="22"/>
                <w:szCs w:val="22"/>
              </w:rPr>
            </w:pPr>
            <w:r w:rsidRPr="00694FFD">
              <w:rPr>
                <w:sz w:val="22"/>
                <w:szCs w:val="22"/>
              </w:rPr>
              <w:t>1</w:t>
            </w:r>
          </w:p>
        </w:tc>
        <w:tc>
          <w:tcPr>
            <w:tcW w:w="2712" w:type="dxa"/>
            <w:vAlign w:val="center"/>
          </w:tcPr>
          <w:p w:rsidR="000E3EB1" w:rsidRPr="00694FFD" w:rsidRDefault="000E3EB1" w:rsidP="007A196D">
            <w:pPr>
              <w:rPr>
                <w:sz w:val="22"/>
                <w:szCs w:val="22"/>
              </w:rPr>
            </w:pPr>
            <w:r w:rsidRPr="00694FFD">
              <w:rPr>
                <w:sz w:val="22"/>
                <w:szCs w:val="22"/>
              </w:rPr>
              <w:t>СНиП 3-10-75</w:t>
            </w:r>
          </w:p>
        </w:tc>
        <w:tc>
          <w:tcPr>
            <w:tcW w:w="6966" w:type="dxa"/>
            <w:vAlign w:val="center"/>
          </w:tcPr>
          <w:p w:rsidR="000E3EB1" w:rsidRPr="00694FFD" w:rsidRDefault="000E3EB1" w:rsidP="007A196D">
            <w:pPr>
              <w:jc w:val="both"/>
              <w:rPr>
                <w:sz w:val="22"/>
                <w:szCs w:val="22"/>
              </w:rPr>
            </w:pPr>
            <w:r w:rsidRPr="00694FFD">
              <w:rPr>
                <w:sz w:val="22"/>
                <w:szCs w:val="22"/>
              </w:rPr>
              <w:t>Благоустройство территории</w:t>
            </w:r>
          </w:p>
        </w:tc>
      </w:tr>
      <w:tr w:rsidR="000E3EB1" w:rsidRPr="00694FFD" w:rsidTr="007A196D">
        <w:tc>
          <w:tcPr>
            <w:tcW w:w="636" w:type="dxa"/>
            <w:vAlign w:val="center"/>
          </w:tcPr>
          <w:p w:rsidR="000E3EB1" w:rsidRPr="00694FFD" w:rsidRDefault="000E3EB1" w:rsidP="007A196D">
            <w:pPr>
              <w:rPr>
                <w:sz w:val="22"/>
                <w:szCs w:val="22"/>
              </w:rPr>
            </w:pPr>
            <w:r w:rsidRPr="00694FFD">
              <w:rPr>
                <w:sz w:val="22"/>
                <w:szCs w:val="22"/>
              </w:rPr>
              <w:t>2</w:t>
            </w:r>
          </w:p>
        </w:tc>
        <w:tc>
          <w:tcPr>
            <w:tcW w:w="2712" w:type="dxa"/>
            <w:vAlign w:val="center"/>
          </w:tcPr>
          <w:p w:rsidR="000E3EB1" w:rsidRPr="00694FFD" w:rsidRDefault="000E3EB1" w:rsidP="007A196D">
            <w:pPr>
              <w:rPr>
                <w:sz w:val="22"/>
                <w:szCs w:val="22"/>
              </w:rPr>
            </w:pPr>
            <w:r w:rsidRPr="00694FFD">
              <w:rPr>
                <w:sz w:val="22"/>
                <w:szCs w:val="22"/>
              </w:rPr>
              <w:t>Решение Пермской Городской Думы от 29.01.2008 г. №4</w:t>
            </w:r>
          </w:p>
        </w:tc>
        <w:tc>
          <w:tcPr>
            <w:tcW w:w="6966" w:type="dxa"/>
            <w:vAlign w:val="center"/>
          </w:tcPr>
          <w:p w:rsidR="000E3EB1" w:rsidRPr="00694FFD" w:rsidRDefault="000E3EB1" w:rsidP="007A196D">
            <w:pPr>
              <w:rPr>
                <w:sz w:val="22"/>
                <w:szCs w:val="22"/>
              </w:rPr>
            </w:pPr>
            <w:r w:rsidRPr="00694FFD">
              <w:rPr>
                <w:sz w:val="22"/>
                <w:szCs w:val="22"/>
              </w:rPr>
              <w:t>Об утверждении правил благоустройства и содержания территории в городе Перми</w:t>
            </w:r>
          </w:p>
        </w:tc>
      </w:tr>
      <w:tr w:rsidR="000E3EB1" w:rsidRPr="00694FFD" w:rsidTr="007A196D">
        <w:tc>
          <w:tcPr>
            <w:tcW w:w="636" w:type="dxa"/>
            <w:vAlign w:val="center"/>
          </w:tcPr>
          <w:p w:rsidR="000E3EB1" w:rsidRPr="00694FFD" w:rsidRDefault="000E3EB1" w:rsidP="007A196D">
            <w:pPr>
              <w:rPr>
                <w:sz w:val="22"/>
                <w:szCs w:val="22"/>
              </w:rPr>
            </w:pPr>
            <w:r w:rsidRPr="00694FFD">
              <w:rPr>
                <w:sz w:val="22"/>
                <w:szCs w:val="22"/>
              </w:rPr>
              <w:t>3</w:t>
            </w:r>
          </w:p>
        </w:tc>
        <w:tc>
          <w:tcPr>
            <w:tcW w:w="2712" w:type="dxa"/>
            <w:vAlign w:val="center"/>
          </w:tcPr>
          <w:p w:rsidR="000E3EB1" w:rsidRPr="00694FFD" w:rsidRDefault="000E3EB1" w:rsidP="007A196D">
            <w:pPr>
              <w:rPr>
                <w:sz w:val="22"/>
                <w:szCs w:val="22"/>
              </w:rPr>
            </w:pPr>
            <w:r w:rsidRPr="00694FFD">
              <w:rPr>
                <w:sz w:val="22"/>
                <w:szCs w:val="22"/>
              </w:rPr>
              <w:t>СНиП 23-01-99</w:t>
            </w:r>
          </w:p>
        </w:tc>
        <w:tc>
          <w:tcPr>
            <w:tcW w:w="6966" w:type="dxa"/>
            <w:vAlign w:val="center"/>
          </w:tcPr>
          <w:p w:rsidR="000E3EB1" w:rsidRPr="00694FFD" w:rsidRDefault="000E3EB1" w:rsidP="007A196D">
            <w:pPr>
              <w:rPr>
                <w:sz w:val="22"/>
                <w:szCs w:val="22"/>
              </w:rPr>
            </w:pPr>
            <w:r w:rsidRPr="00694FFD">
              <w:rPr>
                <w:sz w:val="22"/>
                <w:szCs w:val="22"/>
              </w:rPr>
              <w:t>Строительная климатология.</w:t>
            </w:r>
          </w:p>
        </w:tc>
      </w:tr>
      <w:tr w:rsidR="000E3EB1" w:rsidRPr="00694FFD" w:rsidTr="007A196D">
        <w:tc>
          <w:tcPr>
            <w:tcW w:w="636" w:type="dxa"/>
            <w:vAlign w:val="center"/>
          </w:tcPr>
          <w:p w:rsidR="000E3EB1" w:rsidRPr="00694FFD" w:rsidRDefault="000E3EB1" w:rsidP="007A196D">
            <w:pPr>
              <w:rPr>
                <w:sz w:val="22"/>
                <w:szCs w:val="22"/>
              </w:rPr>
            </w:pPr>
            <w:r w:rsidRPr="00694FFD">
              <w:rPr>
                <w:sz w:val="22"/>
                <w:szCs w:val="22"/>
              </w:rPr>
              <w:t>4</w:t>
            </w:r>
          </w:p>
        </w:tc>
        <w:tc>
          <w:tcPr>
            <w:tcW w:w="2712" w:type="dxa"/>
            <w:vAlign w:val="center"/>
          </w:tcPr>
          <w:p w:rsidR="000E3EB1" w:rsidRPr="00694FFD" w:rsidRDefault="000E3EB1" w:rsidP="007A196D">
            <w:pPr>
              <w:rPr>
                <w:sz w:val="22"/>
                <w:szCs w:val="22"/>
              </w:rPr>
            </w:pPr>
            <w:r w:rsidRPr="00694FFD">
              <w:rPr>
                <w:sz w:val="22"/>
                <w:szCs w:val="22"/>
              </w:rPr>
              <w:t xml:space="preserve">СНиП </w:t>
            </w:r>
            <w:r w:rsidRPr="00694FFD">
              <w:rPr>
                <w:sz w:val="22"/>
                <w:szCs w:val="22"/>
                <w:lang w:val="en-US"/>
              </w:rPr>
              <w:t>III</w:t>
            </w:r>
            <w:r w:rsidRPr="00694FFD">
              <w:rPr>
                <w:sz w:val="22"/>
                <w:szCs w:val="22"/>
              </w:rPr>
              <w:t>-4-2000</w:t>
            </w:r>
          </w:p>
        </w:tc>
        <w:tc>
          <w:tcPr>
            <w:tcW w:w="6966" w:type="dxa"/>
            <w:vAlign w:val="center"/>
          </w:tcPr>
          <w:p w:rsidR="000E3EB1" w:rsidRPr="00694FFD" w:rsidRDefault="000E3EB1" w:rsidP="007A196D">
            <w:pPr>
              <w:rPr>
                <w:sz w:val="22"/>
                <w:szCs w:val="22"/>
              </w:rPr>
            </w:pPr>
            <w:r w:rsidRPr="00694FFD">
              <w:rPr>
                <w:sz w:val="22"/>
                <w:szCs w:val="22"/>
              </w:rPr>
              <w:t>Правила производства и приемки работ. Техника безопасности в строительстве.</w:t>
            </w:r>
          </w:p>
        </w:tc>
      </w:tr>
      <w:tr w:rsidR="000E3EB1" w:rsidRPr="00694FFD" w:rsidTr="007A196D">
        <w:tc>
          <w:tcPr>
            <w:tcW w:w="636" w:type="dxa"/>
            <w:vAlign w:val="center"/>
          </w:tcPr>
          <w:p w:rsidR="000E3EB1" w:rsidRPr="00694FFD" w:rsidRDefault="000E3EB1" w:rsidP="007A196D">
            <w:pPr>
              <w:rPr>
                <w:sz w:val="22"/>
                <w:szCs w:val="22"/>
              </w:rPr>
            </w:pPr>
            <w:r w:rsidRPr="00694FFD">
              <w:rPr>
                <w:sz w:val="22"/>
                <w:szCs w:val="22"/>
              </w:rPr>
              <w:t>5</w:t>
            </w:r>
          </w:p>
        </w:tc>
        <w:tc>
          <w:tcPr>
            <w:tcW w:w="2712" w:type="dxa"/>
            <w:vAlign w:val="center"/>
          </w:tcPr>
          <w:p w:rsidR="000E3EB1" w:rsidRPr="00694FFD" w:rsidRDefault="000E3EB1" w:rsidP="007A196D">
            <w:pPr>
              <w:rPr>
                <w:sz w:val="22"/>
                <w:szCs w:val="22"/>
              </w:rPr>
            </w:pPr>
            <w:r w:rsidRPr="00694FFD">
              <w:rPr>
                <w:sz w:val="22"/>
                <w:szCs w:val="22"/>
              </w:rPr>
              <w:t>ГОСТ 17.4.2.01-81*</w:t>
            </w:r>
          </w:p>
        </w:tc>
        <w:tc>
          <w:tcPr>
            <w:tcW w:w="6966" w:type="dxa"/>
            <w:vAlign w:val="center"/>
          </w:tcPr>
          <w:p w:rsidR="000E3EB1" w:rsidRPr="00694FFD" w:rsidRDefault="000E3EB1" w:rsidP="007A196D">
            <w:pPr>
              <w:jc w:val="both"/>
              <w:rPr>
                <w:sz w:val="22"/>
                <w:szCs w:val="22"/>
              </w:rPr>
            </w:pPr>
            <w:r w:rsidRPr="00694FFD">
              <w:rPr>
                <w:sz w:val="22"/>
                <w:szCs w:val="22"/>
              </w:rPr>
              <w:t>Охрана природы. Почвы. Номенклатура показателей санитарного состояния.</w:t>
            </w:r>
          </w:p>
        </w:tc>
      </w:tr>
      <w:tr w:rsidR="000E3EB1" w:rsidRPr="00694FFD" w:rsidTr="007A196D">
        <w:tc>
          <w:tcPr>
            <w:tcW w:w="636" w:type="dxa"/>
            <w:vAlign w:val="center"/>
          </w:tcPr>
          <w:p w:rsidR="000E3EB1" w:rsidRPr="00694FFD" w:rsidRDefault="000E3EB1" w:rsidP="007A196D">
            <w:pPr>
              <w:rPr>
                <w:sz w:val="22"/>
                <w:szCs w:val="22"/>
              </w:rPr>
            </w:pPr>
            <w:r w:rsidRPr="00694FFD">
              <w:rPr>
                <w:sz w:val="22"/>
                <w:szCs w:val="22"/>
              </w:rPr>
              <w:t>6</w:t>
            </w:r>
          </w:p>
        </w:tc>
        <w:tc>
          <w:tcPr>
            <w:tcW w:w="2712" w:type="dxa"/>
            <w:vAlign w:val="center"/>
          </w:tcPr>
          <w:p w:rsidR="000E3EB1" w:rsidRPr="00694FFD" w:rsidRDefault="000E3EB1" w:rsidP="007A196D">
            <w:pPr>
              <w:rPr>
                <w:sz w:val="22"/>
                <w:szCs w:val="22"/>
              </w:rPr>
            </w:pPr>
            <w:r w:rsidRPr="00694FFD">
              <w:rPr>
                <w:sz w:val="22"/>
                <w:szCs w:val="22"/>
              </w:rPr>
              <w:t>ГОСТ 12.2.11-75</w:t>
            </w:r>
          </w:p>
        </w:tc>
        <w:tc>
          <w:tcPr>
            <w:tcW w:w="6966" w:type="dxa"/>
            <w:vAlign w:val="center"/>
          </w:tcPr>
          <w:p w:rsidR="000E3EB1" w:rsidRPr="00694FFD" w:rsidRDefault="000E3EB1" w:rsidP="007A196D">
            <w:pPr>
              <w:jc w:val="both"/>
              <w:rPr>
                <w:sz w:val="22"/>
                <w:szCs w:val="22"/>
              </w:rPr>
            </w:pPr>
            <w:r w:rsidRPr="00694FFD">
              <w:rPr>
                <w:sz w:val="22"/>
                <w:szCs w:val="22"/>
              </w:rPr>
              <w:t xml:space="preserve">ССБТ. Машины строительные и дорожные. Общие требования безопасности. </w:t>
            </w:r>
          </w:p>
        </w:tc>
      </w:tr>
      <w:tr w:rsidR="000E3EB1" w:rsidRPr="00694FFD" w:rsidTr="007A196D">
        <w:tc>
          <w:tcPr>
            <w:tcW w:w="636" w:type="dxa"/>
            <w:vAlign w:val="center"/>
          </w:tcPr>
          <w:p w:rsidR="000E3EB1" w:rsidRPr="00694FFD" w:rsidRDefault="000E3EB1" w:rsidP="007A196D">
            <w:pPr>
              <w:rPr>
                <w:sz w:val="22"/>
                <w:szCs w:val="22"/>
              </w:rPr>
            </w:pPr>
            <w:r w:rsidRPr="00694FFD">
              <w:rPr>
                <w:sz w:val="22"/>
                <w:szCs w:val="22"/>
              </w:rPr>
              <w:t>7</w:t>
            </w:r>
          </w:p>
        </w:tc>
        <w:tc>
          <w:tcPr>
            <w:tcW w:w="2712" w:type="dxa"/>
            <w:vAlign w:val="center"/>
          </w:tcPr>
          <w:p w:rsidR="000E3EB1" w:rsidRPr="00694FFD" w:rsidRDefault="000E3EB1" w:rsidP="007A196D">
            <w:pPr>
              <w:rPr>
                <w:sz w:val="22"/>
                <w:szCs w:val="22"/>
              </w:rPr>
            </w:pPr>
            <w:r w:rsidRPr="00694FFD">
              <w:rPr>
                <w:sz w:val="22"/>
                <w:szCs w:val="22"/>
              </w:rPr>
              <w:t>ГОСТ 17.0.0.1-76</w:t>
            </w:r>
          </w:p>
        </w:tc>
        <w:tc>
          <w:tcPr>
            <w:tcW w:w="6966" w:type="dxa"/>
            <w:vAlign w:val="center"/>
          </w:tcPr>
          <w:p w:rsidR="000E3EB1" w:rsidRPr="00694FFD" w:rsidRDefault="000E3EB1" w:rsidP="007A196D">
            <w:pPr>
              <w:jc w:val="both"/>
              <w:rPr>
                <w:sz w:val="22"/>
                <w:szCs w:val="22"/>
              </w:rPr>
            </w:pPr>
            <w:r w:rsidRPr="00694FFD">
              <w:rPr>
                <w:sz w:val="22"/>
                <w:szCs w:val="22"/>
              </w:rPr>
              <w:t>Система стандартов в области охраны природы и улучшения использования природных ресурсов. Основные положения.</w:t>
            </w:r>
          </w:p>
        </w:tc>
      </w:tr>
      <w:tr w:rsidR="000E3EB1" w:rsidRPr="00694FFD" w:rsidTr="007A196D">
        <w:tc>
          <w:tcPr>
            <w:tcW w:w="636" w:type="dxa"/>
            <w:vAlign w:val="center"/>
          </w:tcPr>
          <w:p w:rsidR="000E3EB1" w:rsidRPr="00694FFD" w:rsidRDefault="000E3EB1" w:rsidP="007A196D">
            <w:pPr>
              <w:rPr>
                <w:sz w:val="22"/>
                <w:szCs w:val="22"/>
              </w:rPr>
            </w:pPr>
            <w:r w:rsidRPr="00694FFD">
              <w:rPr>
                <w:sz w:val="22"/>
                <w:szCs w:val="22"/>
              </w:rPr>
              <w:t>8</w:t>
            </w:r>
          </w:p>
        </w:tc>
        <w:tc>
          <w:tcPr>
            <w:tcW w:w="2712" w:type="dxa"/>
            <w:vAlign w:val="center"/>
          </w:tcPr>
          <w:p w:rsidR="000E3EB1" w:rsidRPr="00694FFD" w:rsidRDefault="000E3EB1" w:rsidP="007A196D">
            <w:pPr>
              <w:rPr>
                <w:sz w:val="22"/>
                <w:szCs w:val="22"/>
              </w:rPr>
            </w:pPr>
            <w:r w:rsidRPr="00694FFD">
              <w:rPr>
                <w:sz w:val="22"/>
                <w:szCs w:val="22"/>
              </w:rPr>
              <w:t>ГОСТ 17.1.1.01-77*</w:t>
            </w:r>
          </w:p>
        </w:tc>
        <w:tc>
          <w:tcPr>
            <w:tcW w:w="6966" w:type="dxa"/>
            <w:vAlign w:val="center"/>
          </w:tcPr>
          <w:p w:rsidR="000E3EB1" w:rsidRPr="00694FFD" w:rsidRDefault="000E3EB1" w:rsidP="007A196D">
            <w:pPr>
              <w:jc w:val="both"/>
              <w:rPr>
                <w:sz w:val="22"/>
                <w:szCs w:val="22"/>
              </w:rPr>
            </w:pPr>
            <w:r w:rsidRPr="00694FFD">
              <w:rPr>
                <w:sz w:val="22"/>
                <w:szCs w:val="22"/>
              </w:rPr>
              <w:t>Охрана природы. Гидросфера. Использование и охрана вод. Основные термины и определения.</w:t>
            </w:r>
          </w:p>
        </w:tc>
      </w:tr>
      <w:tr w:rsidR="000E3EB1" w:rsidRPr="00694FFD" w:rsidTr="007A196D">
        <w:tc>
          <w:tcPr>
            <w:tcW w:w="636" w:type="dxa"/>
            <w:vAlign w:val="center"/>
          </w:tcPr>
          <w:p w:rsidR="000E3EB1" w:rsidRPr="00694FFD" w:rsidRDefault="000E3EB1" w:rsidP="007A196D">
            <w:pPr>
              <w:rPr>
                <w:sz w:val="22"/>
                <w:szCs w:val="22"/>
              </w:rPr>
            </w:pPr>
            <w:r w:rsidRPr="00694FFD">
              <w:rPr>
                <w:sz w:val="22"/>
                <w:szCs w:val="22"/>
              </w:rPr>
              <w:t>9</w:t>
            </w:r>
          </w:p>
        </w:tc>
        <w:tc>
          <w:tcPr>
            <w:tcW w:w="2712" w:type="dxa"/>
            <w:vAlign w:val="center"/>
          </w:tcPr>
          <w:p w:rsidR="000E3EB1" w:rsidRPr="00694FFD" w:rsidRDefault="000E3EB1" w:rsidP="007A196D">
            <w:pPr>
              <w:rPr>
                <w:sz w:val="22"/>
                <w:szCs w:val="22"/>
              </w:rPr>
            </w:pPr>
            <w:r w:rsidRPr="00694FFD">
              <w:rPr>
                <w:sz w:val="22"/>
                <w:szCs w:val="22"/>
              </w:rPr>
              <w:t>ГОСТ 17.2.1.01-76*</w:t>
            </w:r>
          </w:p>
        </w:tc>
        <w:tc>
          <w:tcPr>
            <w:tcW w:w="6966" w:type="dxa"/>
            <w:vAlign w:val="center"/>
          </w:tcPr>
          <w:p w:rsidR="000E3EB1" w:rsidRPr="00694FFD" w:rsidRDefault="000E3EB1" w:rsidP="007A196D">
            <w:pPr>
              <w:jc w:val="both"/>
              <w:rPr>
                <w:sz w:val="22"/>
                <w:szCs w:val="22"/>
              </w:rPr>
            </w:pPr>
            <w:r w:rsidRPr="00694FFD">
              <w:rPr>
                <w:sz w:val="22"/>
                <w:szCs w:val="22"/>
              </w:rPr>
              <w:t>Охрана природы. Атмосфера. Классификация выбросов по составу.</w:t>
            </w:r>
          </w:p>
        </w:tc>
      </w:tr>
    </w:tbl>
    <w:p w:rsidR="000E3EB1" w:rsidRDefault="000E3EB1" w:rsidP="00D11ABC">
      <w:pPr>
        <w:ind w:firstLine="567"/>
        <w:jc w:val="right"/>
        <w:rPr>
          <w:sz w:val="22"/>
          <w:szCs w:val="22"/>
        </w:rPr>
      </w:pPr>
    </w:p>
    <w:p w:rsidR="000E3EB1" w:rsidRDefault="000E3EB1" w:rsidP="00D11ABC">
      <w:pPr>
        <w:ind w:firstLine="567"/>
        <w:jc w:val="right"/>
        <w:rPr>
          <w:sz w:val="22"/>
          <w:szCs w:val="22"/>
        </w:rPr>
      </w:pPr>
    </w:p>
    <w:p w:rsidR="000E3EB1" w:rsidRDefault="000E3EB1" w:rsidP="00D11ABC">
      <w:pPr>
        <w:ind w:firstLine="567"/>
        <w:jc w:val="right"/>
        <w:rPr>
          <w:sz w:val="22"/>
          <w:szCs w:val="22"/>
        </w:rPr>
      </w:pPr>
    </w:p>
    <w:p w:rsidR="000E3EB1" w:rsidRDefault="000E3EB1" w:rsidP="00D11ABC">
      <w:pPr>
        <w:ind w:firstLine="567"/>
        <w:jc w:val="right"/>
        <w:rPr>
          <w:sz w:val="22"/>
          <w:szCs w:val="22"/>
        </w:rPr>
      </w:pPr>
    </w:p>
    <w:p w:rsidR="000E3EB1" w:rsidRDefault="000E3EB1" w:rsidP="00D11ABC">
      <w:pPr>
        <w:ind w:firstLine="567"/>
        <w:jc w:val="right"/>
        <w:rPr>
          <w:sz w:val="22"/>
          <w:szCs w:val="22"/>
        </w:rPr>
      </w:pPr>
    </w:p>
    <w:p w:rsidR="000E3EB1" w:rsidRDefault="003F492D" w:rsidP="003F492D">
      <w:pPr>
        <w:ind w:firstLine="567"/>
        <w:rPr>
          <w:sz w:val="22"/>
          <w:szCs w:val="22"/>
        </w:rPr>
      </w:pPr>
      <w:r w:rsidRPr="00371810">
        <w:rPr>
          <w:sz w:val="22"/>
          <w:szCs w:val="22"/>
        </w:rPr>
        <w:t>Заказ</w:t>
      </w:r>
      <w:r>
        <w:rPr>
          <w:sz w:val="22"/>
          <w:szCs w:val="22"/>
        </w:rPr>
        <w:t xml:space="preserve">чик  ______________                           </w:t>
      </w:r>
      <w:r>
        <w:rPr>
          <w:sz w:val="22"/>
          <w:szCs w:val="22"/>
        </w:rPr>
        <w:tab/>
      </w:r>
      <w:r w:rsidRPr="00371810">
        <w:rPr>
          <w:sz w:val="22"/>
          <w:szCs w:val="22"/>
        </w:rPr>
        <w:tab/>
        <w:t>Подрядчик ________________</w:t>
      </w:r>
    </w:p>
    <w:p w:rsidR="000E3EB1" w:rsidRDefault="000E3EB1" w:rsidP="00D11ABC">
      <w:pPr>
        <w:ind w:firstLine="567"/>
        <w:jc w:val="right"/>
        <w:rPr>
          <w:sz w:val="22"/>
          <w:szCs w:val="22"/>
        </w:rPr>
      </w:pPr>
    </w:p>
    <w:p w:rsidR="000E3EB1" w:rsidRDefault="000E3EB1" w:rsidP="00D11ABC">
      <w:pPr>
        <w:ind w:firstLine="567"/>
        <w:jc w:val="right"/>
        <w:rPr>
          <w:sz w:val="22"/>
          <w:szCs w:val="22"/>
        </w:rPr>
      </w:pPr>
    </w:p>
    <w:p w:rsidR="000E3EB1" w:rsidRDefault="000E3EB1" w:rsidP="00D11ABC">
      <w:pPr>
        <w:ind w:firstLine="567"/>
        <w:jc w:val="right"/>
        <w:rPr>
          <w:sz w:val="22"/>
          <w:szCs w:val="22"/>
        </w:rPr>
      </w:pPr>
    </w:p>
    <w:p w:rsidR="000E3EB1" w:rsidRDefault="000E3EB1" w:rsidP="00D11ABC">
      <w:pPr>
        <w:ind w:firstLine="567"/>
        <w:jc w:val="right"/>
        <w:rPr>
          <w:sz w:val="22"/>
          <w:szCs w:val="22"/>
        </w:rPr>
      </w:pPr>
    </w:p>
    <w:p w:rsidR="000E3EB1" w:rsidRDefault="000E3EB1" w:rsidP="00D11ABC">
      <w:pPr>
        <w:ind w:firstLine="567"/>
        <w:jc w:val="right"/>
        <w:rPr>
          <w:sz w:val="22"/>
          <w:szCs w:val="22"/>
        </w:rPr>
      </w:pPr>
    </w:p>
    <w:p w:rsidR="000E3EB1" w:rsidRDefault="000E3EB1" w:rsidP="00D11ABC">
      <w:pPr>
        <w:ind w:firstLine="567"/>
        <w:jc w:val="right"/>
        <w:rPr>
          <w:sz w:val="22"/>
          <w:szCs w:val="22"/>
        </w:rPr>
      </w:pPr>
    </w:p>
    <w:p w:rsidR="000E3EB1" w:rsidRDefault="000E3EB1" w:rsidP="00D11ABC">
      <w:pPr>
        <w:ind w:firstLine="567"/>
        <w:jc w:val="right"/>
        <w:rPr>
          <w:sz w:val="22"/>
          <w:szCs w:val="22"/>
        </w:rPr>
      </w:pPr>
    </w:p>
    <w:p w:rsidR="000E3EB1" w:rsidRDefault="000E3EB1" w:rsidP="00D11ABC">
      <w:pPr>
        <w:ind w:firstLine="567"/>
        <w:jc w:val="right"/>
        <w:rPr>
          <w:sz w:val="22"/>
          <w:szCs w:val="22"/>
        </w:rPr>
      </w:pPr>
    </w:p>
    <w:p w:rsidR="000E3EB1" w:rsidRDefault="000E3EB1" w:rsidP="00D11ABC">
      <w:pPr>
        <w:ind w:firstLine="567"/>
        <w:jc w:val="right"/>
        <w:rPr>
          <w:sz w:val="22"/>
          <w:szCs w:val="22"/>
        </w:rPr>
      </w:pPr>
    </w:p>
    <w:p w:rsidR="000E3EB1" w:rsidRDefault="000E3EB1" w:rsidP="00D11ABC">
      <w:pPr>
        <w:ind w:firstLine="567"/>
        <w:jc w:val="right"/>
        <w:rPr>
          <w:sz w:val="22"/>
          <w:szCs w:val="22"/>
        </w:rPr>
      </w:pPr>
    </w:p>
    <w:p w:rsidR="000E3EB1" w:rsidRDefault="000E3EB1" w:rsidP="00D11ABC">
      <w:pPr>
        <w:ind w:firstLine="567"/>
        <w:jc w:val="right"/>
        <w:rPr>
          <w:sz w:val="22"/>
          <w:szCs w:val="22"/>
        </w:rPr>
      </w:pPr>
    </w:p>
    <w:p w:rsidR="000E3EB1" w:rsidRDefault="000E3EB1" w:rsidP="00D11ABC">
      <w:pPr>
        <w:ind w:firstLine="567"/>
        <w:jc w:val="right"/>
        <w:rPr>
          <w:sz w:val="22"/>
          <w:szCs w:val="22"/>
        </w:rPr>
      </w:pPr>
    </w:p>
    <w:p w:rsidR="000E3EB1" w:rsidRDefault="000E3EB1" w:rsidP="00D11ABC">
      <w:pPr>
        <w:ind w:firstLine="567"/>
        <w:jc w:val="right"/>
        <w:rPr>
          <w:sz w:val="22"/>
          <w:szCs w:val="22"/>
        </w:rPr>
      </w:pPr>
    </w:p>
    <w:p w:rsidR="000E3EB1" w:rsidRDefault="000E3EB1" w:rsidP="00D11ABC">
      <w:pPr>
        <w:ind w:firstLine="567"/>
        <w:jc w:val="right"/>
        <w:rPr>
          <w:sz w:val="22"/>
          <w:szCs w:val="22"/>
        </w:rPr>
      </w:pPr>
    </w:p>
    <w:p w:rsidR="000E3EB1" w:rsidRDefault="000E3EB1" w:rsidP="00D11ABC">
      <w:pPr>
        <w:ind w:firstLine="567"/>
        <w:jc w:val="right"/>
        <w:rPr>
          <w:sz w:val="22"/>
          <w:szCs w:val="22"/>
        </w:rPr>
      </w:pPr>
    </w:p>
    <w:p w:rsidR="000E3EB1" w:rsidRDefault="000E3EB1" w:rsidP="00D11ABC">
      <w:pPr>
        <w:ind w:firstLine="567"/>
        <w:jc w:val="right"/>
        <w:rPr>
          <w:sz w:val="22"/>
          <w:szCs w:val="22"/>
        </w:rPr>
      </w:pPr>
    </w:p>
    <w:p w:rsidR="000E3EB1" w:rsidRDefault="000E3EB1" w:rsidP="00D11ABC">
      <w:pPr>
        <w:ind w:firstLine="567"/>
        <w:jc w:val="right"/>
        <w:rPr>
          <w:sz w:val="22"/>
          <w:szCs w:val="22"/>
        </w:rPr>
      </w:pPr>
    </w:p>
    <w:p w:rsidR="000E3EB1" w:rsidRDefault="000E3EB1" w:rsidP="00D11ABC">
      <w:pPr>
        <w:ind w:firstLine="567"/>
        <w:jc w:val="right"/>
        <w:rPr>
          <w:sz w:val="22"/>
          <w:szCs w:val="22"/>
        </w:rPr>
      </w:pPr>
    </w:p>
    <w:p w:rsidR="000E3EB1" w:rsidRDefault="000E3EB1" w:rsidP="00D11ABC">
      <w:pPr>
        <w:ind w:firstLine="567"/>
        <w:jc w:val="right"/>
        <w:rPr>
          <w:sz w:val="22"/>
          <w:szCs w:val="22"/>
        </w:rPr>
      </w:pPr>
    </w:p>
    <w:p w:rsidR="000E3EB1" w:rsidRDefault="000E3EB1" w:rsidP="00D11ABC">
      <w:pPr>
        <w:ind w:firstLine="567"/>
        <w:jc w:val="right"/>
        <w:rPr>
          <w:sz w:val="22"/>
          <w:szCs w:val="22"/>
        </w:rPr>
      </w:pPr>
    </w:p>
    <w:p w:rsidR="000E3EB1" w:rsidRDefault="000E3EB1" w:rsidP="00D11ABC">
      <w:pPr>
        <w:ind w:firstLine="567"/>
        <w:jc w:val="right"/>
        <w:rPr>
          <w:sz w:val="22"/>
          <w:szCs w:val="22"/>
        </w:rPr>
      </w:pPr>
    </w:p>
    <w:p w:rsidR="000E3EB1" w:rsidRDefault="000E3EB1" w:rsidP="00D11ABC">
      <w:pPr>
        <w:ind w:firstLine="567"/>
        <w:jc w:val="right"/>
        <w:rPr>
          <w:sz w:val="22"/>
          <w:szCs w:val="22"/>
        </w:rPr>
      </w:pPr>
    </w:p>
    <w:p w:rsidR="000E3EB1" w:rsidRDefault="000E3EB1" w:rsidP="00D11ABC">
      <w:pPr>
        <w:ind w:firstLine="567"/>
        <w:jc w:val="right"/>
        <w:rPr>
          <w:sz w:val="22"/>
          <w:szCs w:val="22"/>
        </w:rPr>
      </w:pPr>
    </w:p>
    <w:p w:rsidR="000E3EB1" w:rsidRDefault="000E3EB1" w:rsidP="00D11ABC">
      <w:pPr>
        <w:ind w:firstLine="567"/>
        <w:jc w:val="right"/>
        <w:rPr>
          <w:sz w:val="22"/>
          <w:szCs w:val="22"/>
        </w:rPr>
      </w:pPr>
    </w:p>
    <w:p w:rsidR="000E3EB1" w:rsidRDefault="000E3EB1" w:rsidP="00D11ABC">
      <w:pPr>
        <w:ind w:firstLine="567"/>
        <w:jc w:val="right"/>
        <w:rPr>
          <w:sz w:val="22"/>
          <w:szCs w:val="22"/>
        </w:rPr>
      </w:pPr>
    </w:p>
    <w:p w:rsidR="000E3EB1" w:rsidRDefault="000E3EB1" w:rsidP="00D11ABC">
      <w:pPr>
        <w:ind w:firstLine="567"/>
        <w:jc w:val="right"/>
        <w:rPr>
          <w:sz w:val="22"/>
          <w:szCs w:val="22"/>
        </w:rPr>
      </w:pPr>
    </w:p>
    <w:p w:rsidR="000E3EB1" w:rsidRDefault="000E3EB1" w:rsidP="00D11ABC">
      <w:pPr>
        <w:ind w:firstLine="567"/>
        <w:jc w:val="right"/>
        <w:rPr>
          <w:sz w:val="22"/>
          <w:szCs w:val="22"/>
        </w:rPr>
      </w:pPr>
    </w:p>
    <w:p w:rsidR="000E3EB1" w:rsidRDefault="000E3EB1" w:rsidP="00D11ABC">
      <w:pPr>
        <w:ind w:firstLine="567"/>
        <w:jc w:val="right"/>
        <w:rPr>
          <w:sz w:val="22"/>
          <w:szCs w:val="22"/>
        </w:rPr>
      </w:pPr>
    </w:p>
    <w:p w:rsidR="000E3EB1" w:rsidRDefault="000E3EB1" w:rsidP="00D11ABC">
      <w:pPr>
        <w:ind w:firstLine="567"/>
        <w:jc w:val="right"/>
        <w:rPr>
          <w:sz w:val="22"/>
          <w:szCs w:val="22"/>
        </w:rPr>
      </w:pPr>
    </w:p>
    <w:p w:rsidR="000E3EB1" w:rsidRDefault="000E3EB1" w:rsidP="00D11ABC">
      <w:pPr>
        <w:ind w:firstLine="567"/>
        <w:jc w:val="right"/>
        <w:rPr>
          <w:sz w:val="22"/>
          <w:szCs w:val="22"/>
        </w:rPr>
      </w:pPr>
    </w:p>
    <w:p w:rsidR="000E3EB1" w:rsidRDefault="000E3EB1" w:rsidP="00D11ABC">
      <w:pPr>
        <w:ind w:firstLine="567"/>
        <w:jc w:val="right"/>
        <w:rPr>
          <w:sz w:val="22"/>
          <w:szCs w:val="22"/>
        </w:rPr>
      </w:pPr>
    </w:p>
    <w:p w:rsidR="003F492D" w:rsidRPr="001B156F" w:rsidRDefault="003F492D" w:rsidP="003F492D">
      <w:pPr>
        <w:ind w:left="720" w:firstLine="360"/>
        <w:jc w:val="right"/>
        <w:rPr>
          <w:sz w:val="22"/>
          <w:szCs w:val="22"/>
        </w:rPr>
      </w:pPr>
      <w:r w:rsidRPr="001B156F">
        <w:rPr>
          <w:sz w:val="22"/>
          <w:szCs w:val="22"/>
        </w:rPr>
        <w:lastRenderedPageBreak/>
        <w:t>Приложение №</w:t>
      </w:r>
      <w:r>
        <w:rPr>
          <w:sz w:val="22"/>
          <w:szCs w:val="22"/>
        </w:rPr>
        <w:t>3</w:t>
      </w:r>
    </w:p>
    <w:p w:rsidR="003F492D" w:rsidRPr="001B156F" w:rsidRDefault="003F492D" w:rsidP="003F492D">
      <w:pPr>
        <w:ind w:left="720" w:firstLine="360"/>
        <w:jc w:val="right"/>
        <w:rPr>
          <w:sz w:val="22"/>
          <w:szCs w:val="22"/>
        </w:rPr>
      </w:pPr>
      <w:r w:rsidRPr="001B156F">
        <w:rPr>
          <w:sz w:val="22"/>
          <w:szCs w:val="22"/>
        </w:rPr>
        <w:t>к техническому заданию</w:t>
      </w:r>
    </w:p>
    <w:p w:rsidR="003F492D" w:rsidRPr="001B156F" w:rsidRDefault="003F492D" w:rsidP="003F492D">
      <w:pPr>
        <w:ind w:left="720" w:firstLine="360"/>
        <w:jc w:val="right"/>
        <w:rPr>
          <w:sz w:val="22"/>
          <w:szCs w:val="22"/>
        </w:rPr>
      </w:pPr>
    </w:p>
    <w:p w:rsidR="003F492D" w:rsidRPr="001B156F" w:rsidRDefault="003F492D" w:rsidP="003F492D">
      <w:pPr>
        <w:jc w:val="center"/>
        <w:rPr>
          <w:b/>
          <w:sz w:val="22"/>
          <w:szCs w:val="22"/>
        </w:rPr>
      </w:pPr>
      <w:r w:rsidRPr="001B156F">
        <w:rPr>
          <w:b/>
          <w:sz w:val="22"/>
          <w:szCs w:val="22"/>
        </w:rPr>
        <w:t>Критерии оценки качества работ</w:t>
      </w:r>
    </w:p>
    <w:p w:rsidR="003F492D" w:rsidRPr="00C34145" w:rsidRDefault="003F492D" w:rsidP="003F492D">
      <w:pPr>
        <w:ind w:firstLine="709"/>
        <w:jc w:val="both"/>
        <w:rPr>
          <w:sz w:val="22"/>
          <w:szCs w:val="22"/>
        </w:rPr>
      </w:pPr>
      <w:r>
        <w:rPr>
          <w:sz w:val="22"/>
          <w:szCs w:val="22"/>
        </w:rPr>
        <w:t>На в</w:t>
      </w:r>
      <w:r w:rsidRPr="00F45658">
        <w:rPr>
          <w:sz w:val="22"/>
          <w:szCs w:val="22"/>
        </w:rPr>
        <w:t>ыполнение работ по ликвидации несанкционированных свалок в Орджоникидзевском районе города Перми</w:t>
      </w:r>
    </w:p>
    <w:p w:rsidR="003F492D" w:rsidRPr="001B156F" w:rsidRDefault="003F492D" w:rsidP="003F492D">
      <w:pPr>
        <w:jc w:val="center"/>
        <w:rPr>
          <w:sz w:val="22"/>
          <w:szCs w:val="22"/>
        </w:rPr>
      </w:pPr>
    </w:p>
    <w:p w:rsidR="003F492D" w:rsidRPr="001B156F" w:rsidRDefault="003F492D" w:rsidP="003F492D">
      <w:pPr>
        <w:jc w:val="both"/>
        <w:rPr>
          <w:sz w:val="22"/>
          <w:szCs w:val="22"/>
        </w:rPr>
      </w:pPr>
    </w:p>
    <w:tbl>
      <w:tblPr>
        <w:tblW w:w="104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28"/>
        <w:gridCol w:w="6741"/>
        <w:gridCol w:w="2880"/>
      </w:tblGrid>
      <w:tr w:rsidR="003F492D" w:rsidRPr="001B156F" w:rsidTr="007F40F6">
        <w:tc>
          <w:tcPr>
            <w:tcW w:w="828" w:type="dxa"/>
            <w:vAlign w:val="center"/>
          </w:tcPr>
          <w:p w:rsidR="003F492D" w:rsidRPr="001B156F" w:rsidRDefault="003F492D" w:rsidP="007F40F6">
            <w:pPr>
              <w:pStyle w:val="afc"/>
              <w:rPr>
                <w:rFonts w:ascii="Times New Roman" w:eastAsia="Calibri" w:hAnsi="Times New Roman"/>
              </w:rPr>
            </w:pPr>
            <w:r w:rsidRPr="001B156F">
              <w:rPr>
                <w:rFonts w:ascii="Times New Roman" w:eastAsia="Calibri" w:hAnsi="Times New Roman"/>
              </w:rPr>
              <w:t xml:space="preserve">№ </w:t>
            </w:r>
            <w:proofErr w:type="spellStart"/>
            <w:r w:rsidRPr="001B156F">
              <w:rPr>
                <w:rFonts w:ascii="Times New Roman" w:eastAsia="Calibri" w:hAnsi="Times New Roman"/>
              </w:rPr>
              <w:t>п\</w:t>
            </w:r>
            <w:proofErr w:type="gramStart"/>
            <w:r w:rsidRPr="001B156F">
              <w:rPr>
                <w:rFonts w:ascii="Times New Roman" w:eastAsia="Calibri" w:hAnsi="Times New Roman"/>
              </w:rPr>
              <w:t>п</w:t>
            </w:r>
            <w:proofErr w:type="spellEnd"/>
            <w:proofErr w:type="gramEnd"/>
          </w:p>
        </w:tc>
        <w:tc>
          <w:tcPr>
            <w:tcW w:w="6741" w:type="dxa"/>
            <w:vAlign w:val="center"/>
          </w:tcPr>
          <w:p w:rsidR="003F492D" w:rsidRPr="001B156F" w:rsidRDefault="003F492D" w:rsidP="007F40F6">
            <w:pPr>
              <w:pStyle w:val="afc"/>
              <w:jc w:val="center"/>
              <w:rPr>
                <w:rFonts w:ascii="Times New Roman" w:eastAsia="Calibri" w:hAnsi="Times New Roman"/>
              </w:rPr>
            </w:pPr>
            <w:r w:rsidRPr="001B156F">
              <w:rPr>
                <w:rFonts w:ascii="Times New Roman" w:eastAsia="Calibri" w:hAnsi="Times New Roman"/>
              </w:rPr>
              <w:t>Контролируемый параметр</w:t>
            </w:r>
          </w:p>
        </w:tc>
        <w:tc>
          <w:tcPr>
            <w:tcW w:w="2880" w:type="dxa"/>
            <w:vAlign w:val="center"/>
          </w:tcPr>
          <w:p w:rsidR="003F492D" w:rsidRPr="001B156F" w:rsidRDefault="003F492D" w:rsidP="007F40F6">
            <w:pPr>
              <w:pStyle w:val="afc"/>
              <w:jc w:val="center"/>
              <w:rPr>
                <w:rFonts w:ascii="Times New Roman" w:eastAsia="Calibri" w:hAnsi="Times New Roman"/>
              </w:rPr>
            </w:pPr>
            <w:r w:rsidRPr="001B156F">
              <w:rPr>
                <w:rFonts w:ascii="Times New Roman" w:eastAsia="Calibri" w:hAnsi="Times New Roman"/>
              </w:rPr>
              <w:t>Оценка</w:t>
            </w:r>
          </w:p>
        </w:tc>
      </w:tr>
      <w:tr w:rsidR="003F492D" w:rsidRPr="001B156F" w:rsidTr="007F40F6">
        <w:tc>
          <w:tcPr>
            <w:tcW w:w="828" w:type="dxa"/>
          </w:tcPr>
          <w:p w:rsidR="003F492D" w:rsidRPr="001B156F" w:rsidRDefault="003F492D" w:rsidP="007F40F6">
            <w:pPr>
              <w:pStyle w:val="afc"/>
              <w:rPr>
                <w:rFonts w:ascii="Times New Roman" w:eastAsia="Calibri" w:hAnsi="Times New Roman"/>
              </w:rPr>
            </w:pPr>
            <w:r w:rsidRPr="001B156F">
              <w:rPr>
                <w:rFonts w:ascii="Times New Roman" w:eastAsia="Calibri" w:hAnsi="Times New Roman"/>
              </w:rPr>
              <w:t>1</w:t>
            </w:r>
          </w:p>
        </w:tc>
        <w:tc>
          <w:tcPr>
            <w:tcW w:w="6741" w:type="dxa"/>
          </w:tcPr>
          <w:p w:rsidR="003F492D" w:rsidRPr="001B156F" w:rsidRDefault="003F492D" w:rsidP="007F40F6">
            <w:pPr>
              <w:pStyle w:val="afc"/>
              <w:jc w:val="both"/>
              <w:rPr>
                <w:rFonts w:ascii="Times New Roman" w:eastAsia="Calibri" w:hAnsi="Times New Roman"/>
              </w:rPr>
            </w:pPr>
            <w:r w:rsidRPr="0056484F">
              <w:rPr>
                <w:rFonts w:ascii="Times New Roman" w:eastAsia="Calibri" w:hAnsi="Times New Roman"/>
              </w:rPr>
              <w:t>Мусор</w:t>
            </w:r>
            <w:r w:rsidRPr="001B156F">
              <w:rPr>
                <w:rFonts w:ascii="Times New Roman" w:eastAsia="Calibri" w:hAnsi="Times New Roman"/>
              </w:rPr>
              <w:t xml:space="preserve"> собран, погружен и вывезен на полигон ТБО. Убираемый участок спланирован.</w:t>
            </w:r>
          </w:p>
        </w:tc>
        <w:tc>
          <w:tcPr>
            <w:tcW w:w="2880" w:type="dxa"/>
            <w:vAlign w:val="center"/>
          </w:tcPr>
          <w:p w:rsidR="003F492D" w:rsidRPr="001B156F" w:rsidRDefault="003F492D" w:rsidP="007F40F6">
            <w:pPr>
              <w:pStyle w:val="afc"/>
              <w:jc w:val="center"/>
              <w:rPr>
                <w:rFonts w:ascii="Times New Roman" w:eastAsia="Calibri" w:hAnsi="Times New Roman"/>
              </w:rPr>
            </w:pPr>
            <w:r w:rsidRPr="001B156F">
              <w:rPr>
                <w:rFonts w:ascii="Times New Roman" w:eastAsia="Calibri" w:hAnsi="Times New Roman"/>
              </w:rPr>
              <w:t>Удовлетворительно</w:t>
            </w:r>
          </w:p>
        </w:tc>
      </w:tr>
      <w:tr w:rsidR="003F492D" w:rsidRPr="001B156F" w:rsidTr="007F40F6">
        <w:tc>
          <w:tcPr>
            <w:tcW w:w="828" w:type="dxa"/>
          </w:tcPr>
          <w:p w:rsidR="003F492D" w:rsidRPr="001B156F" w:rsidRDefault="003F492D" w:rsidP="007F40F6">
            <w:pPr>
              <w:pStyle w:val="afc"/>
              <w:rPr>
                <w:rFonts w:ascii="Times New Roman" w:eastAsia="Calibri" w:hAnsi="Times New Roman"/>
              </w:rPr>
            </w:pPr>
            <w:r w:rsidRPr="001B156F">
              <w:rPr>
                <w:rFonts w:ascii="Times New Roman" w:eastAsia="Calibri" w:hAnsi="Times New Roman"/>
              </w:rPr>
              <w:t>2</w:t>
            </w:r>
          </w:p>
        </w:tc>
        <w:tc>
          <w:tcPr>
            <w:tcW w:w="6741" w:type="dxa"/>
          </w:tcPr>
          <w:p w:rsidR="003F492D" w:rsidRPr="001B156F" w:rsidRDefault="003F492D" w:rsidP="007F40F6">
            <w:pPr>
              <w:pStyle w:val="afc"/>
              <w:jc w:val="both"/>
              <w:rPr>
                <w:rFonts w:ascii="Times New Roman" w:eastAsia="Calibri" w:hAnsi="Times New Roman"/>
              </w:rPr>
            </w:pPr>
            <w:r w:rsidRPr="001B156F">
              <w:rPr>
                <w:rFonts w:ascii="Times New Roman" w:eastAsia="Calibri" w:hAnsi="Times New Roman"/>
              </w:rPr>
              <w:t>Мусор не собран, не погружен или не вывезен на полигон ТБО или убираемый участок не спланирован.</w:t>
            </w:r>
          </w:p>
        </w:tc>
        <w:tc>
          <w:tcPr>
            <w:tcW w:w="2880" w:type="dxa"/>
            <w:vAlign w:val="center"/>
          </w:tcPr>
          <w:p w:rsidR="003F492D" w:rsidRPr="001B156F" w:rsidRDefault="003F492D" w:rsidP="007F40F6">
            <w:pPr>
              <w:pStyle w:val="afc"/>
              <w:jc w:val="center"/>
              <w:rPr>
                <w:rFonts w:ascii="Times New Roman" w:eastAsia="Calibri" w:hAnsi="Times New Roman"/>
              </w:rPr>
            </w:pPr>
            <w:r w:rsidRPr="001B156F">
              <w:rPr>
                <w:rFonts w:ascii="Times New Roman" w:eastAsia="Calibri" w:hAnsi="Times New Roman"/>
              </w:rPr>
              <w:t>Неудовлетворительно</w:t>
            </w:r>
          </w:p>
        </w:tc>
      </w:tr>
    </w:tbl>
    <w:p w:rsidR="003F492D" w:rsidRDefault="003F492D" w:rsidP="003F492D">
      <w:pPr>
        <w:ind w:firstLine="708"/>
        <w:jc w:val="both"/>
        <w:rPr>
          <w:sz w:val="22"/>
          <w:szCs w:val="22"/>
        </w:rPr>
      </w:pPr>
    </w:p>
    <w:p w:rsidR="003F492D" w:rsidRPr="001B156F" w:rsidRDefault="003F492D" w:rsidP="003F492D">
      <w:pPr>
        <w:ind w:firstLine="708"/>
        <w:jc w:val="both"/>
        <w:rPr>
          <w:sz w:val="22"/>
          <w:szCs w:val="22"/>
        </w:rPr>
      </w:pPr>
      <w:r w:rsidRPr="001B156F">
        <w:rPr>
          <w:sz w:val="22"/>
          <w:szCs w:val="22"/>
        </w:rPr>
        <w:t xml:space="preserve">При оценке «Удовлетворительно» оплата производится </w:t>
      </w:r>
      <w:proofErr w:type="gramStart"/>
      <w:r w:rsidRPr="001B156F">
        <w:rPr>
          <w:sz w:val="22"/>
          <w:szCs w:val="22"/>
        </w:rPr>
        <w:t>согласно контракта</w:t>
      </w:r>
      <w:proofErr w:type="gramEnd"/>
      <w:r w:rsidRPr="001B156F">
        <w:rPr>
          <w:sz w:val="22"/>
          <w:szCs w:val="22"/>
        </w:rPr>
        <w:t xml:space="preserve"> в полном объеме.</w:t>
      </w:r>
    </w:p>
    <w:p w:rsidR="003F492D" w:rsidRPr="001B156F" w:rsidRDefault="003F492D" w:rsidP="003F492D">
      <w:pPr>
        <w:ind w:firstLine="708"/>
        <w:jc w:val="both"/>
        <w:rPr>
          <w:sz w:val="22"/>
          <w:szCs w:val="22"/>
        </w:rPr>
      </w:pPr>
      <w:r w:rsidRPr="001B156F">
        <w:rPr>
          <w:sz w:val="22"/>
          <w:szCs w:val="22"/>
        </w:rPr>
        <w:t>При оценке «Неудовлетворительно» за один из видов работ в составе всего комплекса оплата за данный вид работ не производится.</w:t>
      </w:r>
    </w:p>
    <w:p w:rsidR="00D11ABC" w:rsidRDefault="00D11ABC" w:rsidP="00D11ABC">
      <w:pPr>
        <w:ind w:firstLine="567"/>
        <w:jc w:val="right"/>
      </w:pPr>
    </w:p>
    <w:p w:rsidR="00D11ABC" w:rsidRDefault="00D11ABC" w:rsidP="00E55A1F">
      <w:pPr>
        <w:ind w:firstLine="567"/>
        <w:jc w:val="right"/>
        <w:rPr>
          <w:b/>
          <w:bCs/>
          <w:sz w:val="22"/>
          <w:szCs w:val="22"/>
        </w:rPr>
      </w:pPr>
    </w:p>
    <w:p w:rsidR="00D11ABC" w:rsidRDefault="00D11ABC" w:rsidP="00E55A1F">
      <w:pPr>
        <w:ind w:firstLine="567"/>
        <w:jc w:val="right"/>
        <w:rPr>
          <w:b/>
          <w:bCs/>
          <w:sz w:val="22"/>
          <w:szCs w:val="22"/>
        </w:rPr>
      </w:pPr>
    </w:p>
    <w:p w:rsidR="00D11ABC" w:rsidRDefault="00D11ABC" w:rsidP="00E55A1F">
      <w:pPr>
        <w:ind w:firstLine="567"/>
        <w:jc w:val="right"/>
        <w:rPr>
          <w:b/>
          <w:bCs/>
          <w:sz w:val="22"/>
          <w:szCs w:val="22"/>
        </w:rPr>
      </w:pPr>
    </w:p>
    <w:p w:rsidR="00D11ABC" w:rsidRDefault="00D11ABC" w:rsidP="00E55A1F">
      <w:pPr>
        <w:ind w:firstLine="567"/>
        <w:jc w:val="right"/>
        <w:rPr>
          <w:b/>
          <w:bCs/>
          <w:sz w:val="22"/>
          <w:szCs w:val="22"/>
        </w:rPr>
      </w:pPr>
    </w:p>
    <w:p w:rsidR="00D11ABC" w:rsidRDefault="00D11ABC" w:rsidP="00E55A1F">
      <w:pPr>
        <w:ind w:firstLine="567"/>
        <w:jc w:val="right"/>
        <w:rPr>
          <w:b/>
          <w:bCs/>
          <w:sz w:val="22"/>
          <w:szCs w:val="22"/>
        </w:rPr>
      </w:pPr>
    </w:p>
    <w:p w:rsidR="00D11ABC" w:rsidRDefault="003F492D" w:rsidP="003F492D">
      <w:pPr>
        <w:rPr>
          <w:b/>
          <w:bCs/>
          <w:sz w:val="22"/>
          <w:szCs w:val="22"/>
        </w:rPr>
      </w:pPr>
      <w:r w:rsidRPr="00371810">
        <w:rPr>
          <w:sz w:val="22"/>
          <w:szCs w:val="22"/>
        </w:rPr>
        <w:t>Заказ</w:t>
      </w:r>
      <w:r>
        <w:rPr>
          <w:sz w:val="22"/>
          <w:szCs w:val="22"/>
        </w:rPr>
        <w:t xml:space="preserve">чик  ______________ </w:t>
      </w:r>
      <w:r>
        <w:rPr>
          <w:sz w:val="22"/>
          <w:szCs w:val="22"/>
        </w:rPr>
        <w:tab/>
      </w:r>
      <w:r w:rsidRPr="00371810">
        <w:rPr>
          <w:sz w:val="22"/>
          <w:szCs w:val="22"/>
        </w:rPr>
        <w:tab/>
      </w:r>
      <w:r>
        <w:rPr>
          <w:sz w:val="22"/>
          <w:szCs w:val="22"/>
        </w:rPr>
        <w:t xml:space="preserve">   </w:t>
      </w:r>
      <w:r>
        <w:rPr>
          <w:sz w:val="22"/>
          <w:szCs w:val="22"/>
        </w:rPr>
        <w:tab/>
        <w:t xml:space="preserve">                         </w:t>
      </w:r>
      <w:r w:rsidRPr="00371810">
        <w:rPr>
          <w:sz w:val="22"/>
          <w:szCs w:val="22"/>
        </w:rPr>
        <w:t>Подрядчик ________________</w:t>
      </w:r>
    </w:p>
    <w:p w:rsidR="00D11ABC" w:rsidRDefault="00D11ABC" w:rsidP="00E55A1F">
      <w:pPr>
        <w:ind w:firstLine="567"/>
        <w:jc w:val="right"/>
        <w:rPr>
          <w:b/>
          <w:bCs/>
          <w:sz w:val="22"/>
          <w:szCs w:val="22"/>
        </w:rPr>
      </w:pPr>
    </w:p>
    <w:p w:rsidR="00D11ABC" w:rsidRDefault="00D11ABC" w:rsidP="00E55A1F">
      <w:pPr>
        <w:ind w:firstLine="567"/>
        <w:jc w:val="right"/>
        <w:rPr>
          <w:b/>
          <w:bCs/>
          <w:sz w:val="22"/>
          <w:szCs w:val="22"/>
        </w:rPr>
      </w:pPr>
    </w:p>
    <w:p w:rsidR="00D11ABC" w:rsidRDefault="00D11ABC" w:rsidP="00E55A1F">
      <w:pPr>
        <w:ind w:firstLine="567"/>
        <w:jc w:val="right"/>
        <w:rPr>
          <w:b/>
          <w:bCs/>
          <w:sz w:val="22"/>
          <w:szCs w:val="22"/>
        </w:rPr>
      </w:pPr>
    </w:p>
    <w:p w:rsidR="00D11ABC" w:rsidRDefault="00D11ABC" w:rsidP="00E55A1F">
      <w:pPr>
        <w:ind w:firstLine="567"/>
        <w:jc w:val="right"/>
        <w:rPr>
          <w:b/>
          <w:bCs/>
          <w:sz w:val="22"/>
          <w:szCs w:val="22"/>
        </w:rPr>
      </w:pPr>
    </w:p>
    <w:p w:rsidR="00D11ABC" w:rsidRDefault="00D11ABC" w:rsidP="00E55A1F">
      <w:pPr>
        <w:ind w:firstLine="567"/>
        <w:jc w:val="right"/>
        <w:rPr>
          <w:b/>
          <w:bCs/>
          <w:sz w:val="22"/>
          <w:szCs w:val="22"/>
        </w:rPr>
      </w:pPr>
    </w:p>
    <w:p w:rsidR="00D11ABC" w:rsidRDefault="00D11ABC" w:rsidP="00E55A1F">
      <w:pPr>
        <w:ind w:firstLine="567"/>
        <w:jc w:val="right"/>
        <w:rPr>
          <w:b/>
          <w:bCs/>
          <w:sz w:val="22"/>
          <w:szCs w:val="22"/>
        </w:rPr>
      </w:pPr>
    </w:p>
    <w:p w:rsidR="00D11ABC" w:rsidRDefault="00D11ABC" w:rsidP="00E55A1F">
      <w:pPr>
        <w:ind w:firstLine="567"/>
        <w:jc w:val="right"/>
        <w:rPr>
          <w:b/>
          <w:bCs/>
          <w:sz w:val="22"/>
          <w:szCs w:val="22"/>
        </w:rPr>
      </w:pPr>
    </w:p>
    <w:p w:rsidR="00D11ABC" w:rsidRDefault="00D11ABC" w:rsidP="00E55A1F">
      <w:pPr>
        <w:ind w:firstLine="567"/>
        <w:jc w:val="right"/>
        <w:rPr>
          <w:b/>
          <w:bCs/>
          <w:sz w:val="22"/>
          <w:szCs w:val="22"/>
        </w:rPr>
      </w:pPr>
    </w:p>
    <w:p w:rsidR="00770711" w:rsidRDefault="00770711" w:rsidP="00F066C8">
      <w:pPr>
        <w:ind w:firstLine="567"/>
        <w:jc w:val="right"/>
        <w:rPr>
          <w:sz w:val="22"/>
          <w:szCs w:val="22"/>
        </w:rPr>
      </w:pPr>
    </w:p>
    <w:p w:rsidR="00770711" w:rsidRDefault="00770711" w:rsidP="00F066C8">
      <w:pPr>
        <w:ind w:firstLine="567"/>
        <w:jc w:val="right"/>
        <w:rPr>
          <w:sz w:val="22"/>
          <w:szCs w:val="22"/>
        </w:rPr>
      </w:pPr>
    </w:p>
    <w:p w:rsidR="00770711" w:rsidRDefault="00770711" w:rsidP="00F066C8">
      <w:pPr>
        <w:ind w:firstLine="567"/>
        <w:jc w:val="right"/>
        <w:rPr>
          <w:sz w:val="22"/>
          <w:szCs w:val="22"/>
        </w:rPr>
      </w:pPr>
    </w:p>
    <w:p w:rsidR="003F492D" w:rsidRPr="001B156F" w:rsidRDefault="00770711" w:rsidP="003F492D">
      <w:pPr>
        <w:ind w:left="720" w:firstLine="360"/>
        <w:jc w:val="right"/>
        <w:rPr>
          <w:sz w:val="22"/>
          <w:szCs w:val="22"/>
        </w:rPr>
      </w:pPr>
      <w:r>
        <w:rPr>
          <w:sz w:val="22"/>
          <w:szCs w:val="22"/>
        </w:rPr>
        <w:br w:type="page"/>
      </w:r>
      <w:r w:rsidR="003F492D" w:rsidRPr="001B156F">
        <w:rPr>
          <w:sz w:val="22"/>
          <w:szCs w:val="22"/>
        </w:rPr>
        <w:lastRenderedPageBreak/>
        <w:t>Приложение №</w:t>
      </w:r>
      <w:r w:rsidR="003F492D">
        <w:rPr>
          <w:sz w:val="22"/>
          <w:szCs w:val="22"/>
        </w:rPr>
        <w:t>4</w:t>
      </w:r>
    </w:p>
    <w:p w:rsidR="003F492D" w:rsidRPr="001B156F" w:rsidRDefault="003F492D" w:rsidP="003F492D">
      <w:pPr>
        <w:jc w:val="right"/>
        <w:rPr>
          <w:sz w:val="22"/>
          <w:szCs w:val="22"/>
        </w:rPr>
      </w:pPr>
      <w:r w:rsidRPr="001B156F">
        <w:rPr>
          <w:sz w:val="22"/>
          <w:szCs w:val="22"/>
        </w:rPr>
        <w:t>к техническому заданию</w:t>
      </w:r>
    </w:p>
    <w:p w:rsidR="003F492D" w:rsidRPr="001B156F" w:rsidRDefault="003F492D" w:rsidP="003F492D">
      <w:pPr>
        <w:jc w:val="right"/>
        <w:rPr>
          <w:sz w:val="22"/>
          <w:szCs w:val="22"/>
        </w:rPr>
      </w:pPr>
    </w:p>
    <w:p w:rsidR="003F492D" w:rsidRPr="001B156F" w:rsidRDefault="003F492D" w:rsidP="003F492D">
      <w:pPr>
        <w:jc w:val="right"/>
        <w:rPr>
          <w:sz w:val="22"/>
          <w:szCs w:val="22"/>
        </w:rPr>
      </w:pPr>
    </w:p>
    <w:tbl>
      <w:tblPr>
        <w:tblStyle w:val="a9"/>
        <w:tblpPr w:leftFromText="180" w:rightFromText="180" w:vertAnchor="page" w:horzAnchor="margin" w:tblpY="3372"/>
        <w:tblW w:w="0" w:type="auto"/>
        <w:tblLook w:val="01E0"/>
      </w:tblPr>
      <w:tblGrid>
        <w:gridCol w:w="639"/>
        <w:gridCol w:w="862"/>
        <w:gridCol w:w="1503"/>
        <w:gridCol w:w="1359"/>
        <w:gridCol w:w="1206"/>
        <w:gridCol w:w="1531"/>
        <w:gridCol w:w="1519"/>
        <w:gridCol w:w="1802"/>
      </w:tblGrid>
      <w:tr w:rsidR="003F492D" w:rsidRPr="001B156F" w:rsidTr="007F40F6">
        <w:tc>
          <w:tcPr>
            <w:tcW w:w="894" w:type="dxa"/>
            <w:vAlign w:val="center"/>
          </w:tcPr>
          <w:p w:rsidR="003F492D" w:rsidRPr="001B156F" w:rsidRDefault="003F492D" w:rsidP="007F40F6">
            <w:pPr>
              <w:rPr>
                <w:sz w:val="22"/>
                <w:szCs w:val="22"/>
              </w:rPr>
            </w:pPr>
            <w:r w:rsidRPr="001B156F">
              <w:rPr>
                <w:sz w:val="22"/>
                <w:szCs w:val="22"/>
              </w:rPr>
              <w:t xml:space="preserve">№ </w:t>
            </w:r>
            <w:proofErr w:type="spellStart"/>
            <w:proofErr w:type="gramStart"/>
            <w:r w:rsidRPr="001B156F">
              <w:rPr>
                <w:sz w:val="22"/>
                <w:szCs w:val="22"/>
              </w:rPr>
              <w:t>п</w:t>
            </w:r>
            <w:proofErr w:type="spellEnd"/>
            <w:proofErr w:type="gramEnd"/>
            <w:r w:rsidRPr="001B156F">
              <w:rPr>
                <w:sz w:val="22"/>
                <w:szCs w:val="22"/>
              </w:rPr>
              <w:t>/</w:t>
            </w:r>
            <w:proofErr w:type="spellStart"/>
            <w:r w:rsidRPr="001B156F">
              <w:rPr>
                <w:sz w:val="22"/>
                <w:szCs w:val="22"/>
              </w:rPr>
              <w:t>п</w:t>
            </w:r>
            <w:proofErr w:type="spellEnd"/>
          </w:p>
        </w:tc>
        <w:tc>
          <w:tcPr>
            <w:tcW w:w="1274" w:type="dxa"/>
            <w:vAlign w:val="center"/>
          </w:tcPr>
          <w:p w:rsidR="003F492D" w:rsidRPr="001B156F" w:rsidRDefault="003F492D" w:rsidP="007F40F6">
            <w:pPr>
              <w:jc w:val="center"/>
              <w:rPr>
                <w:sz w:val="22"/>
                <w:szCs w:val="22"/>
              </w:rPr>
            </w:pPr>
            <w:r w:rsidRPr="001B156F">
              <w:rPr>
                <w:sz w:val="22"/>
                <w:szCs w:val="22"/>
              </w:rPr>
              <w:t>Дата</w:t>
            </w:r>
          </w:p>
        </w:tc>
        <w:tc>
          <w:tcPr>
            <w:tcW w:w="1885" w:type="dxa"/>
            <w:vAlign w:val="center"/>
          </w:tcPr>
          <w:p w:rsidR="003F492D" w:rsidRPr="001B156F" w:rsidRDefault="003F492D" w:rsidP="007F40F6">
            <w:pPr>
              <w:jc w:val="center"/>
              <w:rPr>
                <w:sz w:val="22"/>
                <w:szCs w:val="22"/>
              </w:rPr>
            </w:pPr>
            <w:r w:rsidRPr="001B156F">
              <w:rPr>
                <w:sz w:val="22"/>
                <w:szCs w:val="22"/>
              </w:rPr>
              <w:t>Номер автомобиля</w:t>
            </w:r>
          </w:p>
        </w:tc>
        <w:tc>
          <w:tcPr>
            <w:tcW w:w="1935" w:type="dxa"/>
            <w:vAlign w:val="center"/>
          </w:tcPr>
          <w:p w:rsidR="003F492D" w:rsidRPr="001B156F" w:rsidRDefault="003F492D" w:rsidP="007F40F6">
            <w:pPr>
              <w:jc w:val="center"/>
              <w:rPr>
                <w:sz w:val="22"/>
                <w:szCs w:val="22"/>
              </w:rPr>
            </w:pPr>
            <w:r w:rsidRPr="001B156F">
              <w:rPr>
                <w:sz w:val="22"/>
                <w:szCs w:val="22"/>
              </w:rPr>
              <w:t>Фамилия водителя</w:t>
            </w:r>
          </w:p>
        </w:tc>
        <w:tc>
          <w:tcPr>
            <w:tcW w:w="1644" w:type="dxa"/>
            <w:vAlign w:val="center"/>
          </w:tcPr>
          <w:p w:rsidR="003F492D" w:rsidRPr="001B156F" w:rsidRDefault="003F492D" w:rsidP="007F40F6">
            <w:pPr>
              <w:jc w:val="center"/>
              <w:rPr>
                <w:sz w:val="22"/>
                <w:szCs w:val="22"/>
              </w:rPr>
            </w:pPr>
            <w:r w:rsidRPr="001B156F">
              <w:rPr>
                <w:sz w:val="22"/>
                <w:szCs w:val="22"/>
              </w:rPr>
              <w:t>Время въезда на полигон</w:t>
            </w:r>
          </w:p>
        </w:tc>
        <w:tc>
          <w:tcPr>
            <w:tcW w:w="2199" w:type="dxa"/>
            <w:vAlign w:val="center"/>
          </w:tcPr>
          <w:p w:rsidR="003F492D" w:rsidRPr="001B156F" w:rsidRDefault="003F492D" w:rsidP="007F40F6">
            <w:pPr>
              <w:jc w:val="center"/>
              <w:rPr>
                <w:sz w:val="22"/>
                <w:szCs w:val="22"/>
              </w:rPr>
            </w:pPr>
            <w:r w:rsidRPr="001B156F">
              <w:rPr>
                <w:sz w:val="22"/>
                <w:szCs w:val="22"/>
              </w:rPr>
              <w:t xml:space="preserve">Масса </w:t>
            </w:r>
            <w:proofErr w:type="gramStart"/>
            <w:r w:rsidRPr="001B156F">
              <w:rPr>
                <w:sz w:val="22"/>
                <w:szCs w:val="22"/>
              </w:rPr>
              <w:t>ввезенных</w:t>
            </w:r>
            <w:proofErr w:type="gramEnd"/>
          </w:p>
          <w:p w:rsidR="003F492D" w:rsidRPr="001B156F" w:rsidRDefault="003F492D" w:rsidP="007F40F6">
            <w:pPr>
              <w:jc w:val="center"/>
              <w:rPr>
                <w:sz w:val="22"/>
                <w:szCs w:val="22"/>
              </w:rPr>
            </w:pPr>
            <w:r w:rsidRPr="001B156F">
              <w:rPr>
                <w:sz w:val="22"/>
                <w:szCs w:val="22"/>
              </w:rPr>
              <w:t xml:space="preserve">отходов, </w:t>
            </w:r>
            <w:proofErr w:type="spellStart"/>
            <w:r w:rsidRPr="001B156F">
              <w:rPr>
                <w:sz w:val="22"/>
                <w:szCs w:val="22"/>
              </w:rPr>
              <w:t>тн</w:t>
            </w:r>
            <w:proofErr w:type="spellEnd"/>
          </w:p>
        </w:tc>
        <w:tc>
          <w:tcPr>
            <w:tcW w:w="2435" w:type="dxa"/>
            <w:vAlign w:val="center"/>
          </w:tcPr>
          <w:p w:rsidR="003F492D" w:rsidRPr="001B156F" w:rsidRDefault="003F492D" w:rsidP="007F40F6">
            <w:pPr>
              <w:jc w:val="center"/>
              <w:rPr>
                <w:sz w:val="22"/>
                <w:szCs w:val="22"/>
              </w:rPr>
            </w:pPr>
            <w:r w:rsidRPr="001B156F">
              <w:rPr>
                <w:sz w:val="22"/>
                <w:szCs w:val="22"/>
              </w:rPr>
              <w:t>Откуда привезен мусор</w:t>
            </w:r>
          </w:p>
        </w:tc>
        <w:tc>
          <w:tcPr>
            <w:tcW w:w="2710" w:type="dxa"/>
            <w:vAlign w:val="center"/>
          </w:tcPr>
          <w:p w:rsidR="003F492D" w:rsidRPr="001B156F" w:rsidRDefault="003F492D" w:rsidP="007F40F6">
            <w:pPr>
              <w:jc w:val="center"/>
              <w:rPr>
                <w:sz w:val="22"/>
                <w:szCs w:val="22"/>
              </w:rPr>
            </w:pPr>
            <w:r w:rsidRPr="001B156F">
              <w:rPr>
                <w:sz w:val="22"/>
                <w:szCs w:val="22"/>
              </w:rPr>
              <w:t>Подпись лица принявшего мусор</w:t>
            </w:r>
          </w:p>
        </w:tc>
      </w:tr>
      <w:tr w:rsidR="003F492D" w:rsidRPr="001B156F" w:rsidTr="007F40F6">
        <w:tc>
          <w:tcPr>
            <w:tcW w:w="894" w:type="dxa"/>
            <w:vAlign w:val="center"/>
          </w:tcPr>
          <w:p w:rsidR="003F492D" w:rsidRPr="001B156F" w:rsidRDefault="003F492D" w:rsidP="007F40F6">
            <w:pPr>
              <w:rPr>
                <w:sz w:val="22"/>
                <w:szCs w:val="22"/>
              </w:rPr>
            </w:pPr>
            <w:r w:rsidRPr="001B156F">
              <w:rPr>
                <w:sz w:val="22"/>
                <w:szCs w:val="22"/>
              </w:rPr>
              <w:t>1</w:t>
            </w:r>
          </w:p>
        </w:tc>
        <w:tc>
          <w:tcPr>
            <w:tcW w:w="1274" w:type="dxa"/>
            <w:vAlign w:val="center"/>
          </w:tcPr>
          <w:p w:rsidR="003F492D" w:rsidRPr="001B156F" w:rsidRDefault="003F492D" w:rsidP="007F40F6">
            <w:pPr>
              <w:jc w:val="center"/>
              <w:rPr>
                <w:sz w:val="22"/>
                <w:szCs w:val="22"/>
              </w:rPr>
            </w:pPr>
          </w:p>
        </w:tc>
        <w:tc>
          <w:tcPr>
            <w:tcW w:w="1885" w:type="dxa"/>
            <w:vAlign w:val="center"/>
          </w:tcPr>
          <w:p w:rsidR="003F492D" w:rsidRPr="001B156F" w:rsidRDefault="003F492D" w:rsidP="007F40F6">
            <w:pPr>
              <w:jc w:val="center"/>
              <w:rPr>
                <w:sz w:val="22"/>
                <w:szCs w:val="22"/>
              </w:rPr>
            </w:pPr>
          </w:p>
        </w:tc>
        <w:tc>
          <w:tcPr>
            <w:tcW w:w="1935" w:type="dxa"/>
            <w:vAlign w:val="center"/>
          </w:tcPr>
          <w:p w:rsidR="003F492D" w:rsidRPr="001B156F" w:rsidRDefault="003F492D" w:rsidP="007F40F6">
            <w:pPr>
              <w:jc w:val="center"/>
              <w:rPr>
                <w:sz w:val="22"/>
                <w:szCs w:val="22"/>
              </w:rPr>
            </w:pPr>
          </w:p>
        </w:tc>
        <w:tc>
          <w:tcPr>
            <w:tcW w:w="1644" w:type="dxa"/>
            <w:vAlign w:val="center"/>
          </w:tcPr>
          <w:p w:rsidR="003F492D" w:rsidRPr="001B156F" w:rsidRDefault="003F492D" w:rsidP="007F40F6">
            <w:pPr>
              <w:jc w:val="center"/>
              <w:rPr>
                <w:sz w:val="22"/>
                <w:szCs w:val="22"/>
              </w:rPr>
            </w:pPr>
          </w:p>
        </w:tc>
        <w:tc>
          <w:tcPr>
            <w:tcW w:w="2199" w:type="dxa"/>
            <w:vAlign w:val="center"/>
          </w:tcPr>
          <w:p w:rsidR="003F492D" w:rsidRPr="001B156F" w:rsidRDefault="003F492D" w:rsidP="007F40F6">
            <w:pPr>
              <w:jc w:val="center"/>
              <w:rPr>
                <w:sz w:val="22"/>
                <w:szCs w:val="22"/>
              </w:rPr>
            </w:pPr>
          </w:p>
        </w:tc>
        <w:tc>
          <w:tcPr>
            <w:tcW w:w="2435" w:type="dxa"/>
          </w:tcPr>
          <w:p w:rsidR="003F492D" w:rsidRPr="001B156F" w:rsidRDefault="003F492D" w:rsidP="007F40F6">
            <w:pPr>
              <w:jc w:val="center"/>
              <w:rPr>
                <w:sz w:val="22"/>
                <w:szCs w:val="22"/>
              </w:rPr>
            </w:pPr>
          </w:p>
        </w:tc>
        <w:tc>
          <w:tcPr>
            <w:tcW w:w="2710" w:type="dxa"/>
            <w:vAlign w:val="center"/>
          </w:tcPr>
          <w:p w:rsidR="003F492D" w:rsidRPr="001B156F" w:rsidRDefault="003F492D" w:rsidP="007F40F6">
            <w:pPr>
              <w:jc w:val="center"/>
              <w:rPr>
                <w:sz w:val="22"/>
                <w:szCs w:val="22"/>
              </w:rPr>
            </w:pPr>
          </w:p>
        </w:tc>
      </w:tr>
      <w:tr w:rsidR="003F492D" w:rsidRPr="001B156F" w:rsidTr="007F40F6">
        <w:tc>
          <w:tcPr>
            <w:tcW w:w="894" w:type="dxa"/>
            <w:vAlign w:val="center"/>
          </w:tcPr>
          <w:p w:rsidR="003F492D" w:rsidRPr="001B156F" w:rsidRDefault="003F492D" w:rsidP="007F40F6">
            <w:pPr>
              <w:rPr>
                <w:sz w:val="22"/>
                <w:szCs w:val="22"/>
              </w:rPr>
            </w:pPr>
            <w:r w:rsidRPr="001B156F">
              <w:rPr>
                <w:sz w:val="22"/>
                <w:szCs w:val="22"/>
              </w:rPr>
              <w:t>2</w:t>
            </w:r>
          </w:p>
        </w:tc>
        <w:tc>
          <w:tcPr>
            <w:tcW w:w="1274" w:type="dxa"/>
            <w:vAlign w:val="center"/>
          </w:tcPr>
          <w:p w:rsidR="003F492D" w:rsidRPr="001B156F" w:rsidRDefault="003F492D" w:rsidP="007F40F6">
            <w:pPr>
              <w:jc w:val="center"/>
              <w:rPr>
                <w:sz w:val="22"/>
                <w:szCs w:val="22"/>
              </w:rPr>
            </w:pPr>
          </w:p>
        </w:tc>
        <w:tc>
          <w:tcPr>
            <w:tcW w:w="1885" w:type="dxa"/>
            <w:vAlign w:val="center"/>
          </w:tcPr>
          <w:p w:rsidR="003F492D" w:rsidRPr="001B156F" w:rsidRDefault="003F492D" w:rsidP="007F40F6">
            <w:pPr>
              <w:jc w:val="center"/>
              <w:rPr>
                <w:sz w:val="22"/>
                <w:szCs w:val="22"/>
              </w:rPr>
            </w:pPr>
          </w:p>
        </w:tc>
        <w:tc>
          <w:tcPr>
            <w:tcW w:w="1935" w:type="dxa"/>
            <w:vAlign w:val="center"/>
          </w:tcPr>
          <w:p w:rsidR="003F492D" w:rsidRPr="001B156F" w:rsidRDefault="003F492D" w:rsidP="007F40F6">
            <w:pPr>
              <w:jc w:val="center"/>
              <w:rPr>
                <w:sz w:val="22"/>
                <w:szCs w:val="22"/>
              </w:rPr>
            </w:pPr>
          </w:p>
        </w:tc>
        <w:tc>
          <w:tcPr>
            <w:tcW w:w="1644" w:type="dxa"/>
            <w:vAlign w:val="center"/>
          </w:tcPr>
          <w:p w:rsidR="003F492D" w:rsidRPr="001B156F" w:rsidRDefault="003F492D" w:rsidP="007F40F6">
            <w:pPr>
              <w:jc w:val="center"/>
              <w:rPr>
                <w:sz w:val="22"/>
                <w:szCs w:val="22"/>
              </w:rPr>
            </w:pPr>
          </w:p>
        </w:tc>
        <w:tc>
          <w:tcPr>
            <w:tcW w:w="2199" w:type="dxa"/>
            <w:vAlign w:val="center"/>
          </w:tcPr>
          <w:p w:rsidR="003F492D" w:rsidRPr="001B156F" w:rsidRDefault="003F492D" w:rsidP="007F40F6">
            <w:pPr>
              <w:jc w:val="center"/>
              <w:rPr>
                <w:sz w:val="22"/>
                <w:szCs w:val="22"/>
              </w:rPr>
            </w:pPr>
          </w:p>
        </w:tc>
        <w:tc>
          <w:tcPr>
            <w:tcW w:w="2435" w:type="dxa"/>
          </w:tcPr>
          <w:p w:rsidR="003F492D" w:rsidRPr="001B156F" w:rsidRDefault="003F492D" w:rsidP="007F40F6">
            <w:pPr>
              <w:jc w:val="center"/>
              <w:rPr>
                <w:sz w:val="22"/>
                <w:szCs w:val="22"/>
              </w:rPr>
            </w:pPr>
          </w:p>
        </w:tc>
        <w:tc>
          <w:tcPr>
            <w:tcW w:w="2710" w:type="dxa"/>
            <w:vAlign w:val="center"/>
          </w:tcPr>
          <w:p w:rsidR="003F492D" w:rsidRPr="001B156F" w:rsidRDefault="003F492D" w:rsidP="007F40F6">
            <w:pPr>
              <w:jc w:val="center"/>
              <w:rPr>
                <w:sz w:val="22"/>
                <w:szCs w:val="22"/>
              </w:rPr>
            </w:pPr>
          </w:p>
        </w:tc>
      </w:tr>
      <w:tr w:rsidR="003F492D" w:rsidRPr="001B156F" w:rsidTr="007F40F6">
        <w:tc>
          <w:tcPr>
            <w:tcW w:w="894" w:type="dxa"/>
            <w:vAlign w:val="center"/>
          </w:tcPr>
          <w:p w:rsidR="003F492D" w:rsidRPr="001B156F" w:rsidRDefault="003F492D" w:rsidP="007F40F6">
            <w:pPr>
              <w:rPr>
                <w:sz w:val="22"/>
                <w:szCs w:val="22"/>
              </w:rPr>
            </w:pPr>
            <w:r w:rsidRPr="001B156F">
              <w:rPr>
                <w:sz w:val="22"/>
                <w:szCs w:val="22"/>
              </w:rPr>
              <w:t>3</w:t>
            </w:r>
          </w:p>
        </w:tc>
        <w:tc>
          <w:tcPr>
            <w:tcW w:w="1274" w:type="dxa"/>
            <w:vAlign w:val="center"/>
          </w:tcPr>
          <w:p w:rsidR="003F492D" w:rsidRPr="001B156F" w:rsidRDefault="003F492D" w:rsidP="007F40F6">
            <w:pPr>
              <w:jc w:val="center"/>
              <w:rPr>
                <w:sz w:val="22"/>
                <w:szCs w:val="22"/>
              </w:rPr>
            </w:pPr>
          </w:p>
        </w:tc>
        <w:tc>
          <w:tcPr>
            <w:tcW w:w="1885" w:type="dxa"/>
            <w:vAlign w:val="center"/>
          </w:tcPr>
          <w:p w:rsidR="003F492D" w:rsidRPr="001B156F" w:rsidRDefault="003F492D" w:rsidP="007F40F6">
            <w:pPr>
              <w:jc w:val="center"/>
              <w:rPr>
                <w:sz w:val="22"/>
                <w:szCs w:val="22"/>
              </w:rPr>
            </w:pPr>
          </w:p>
        </w:tc>
        <w:tc>
          <w:tcPr>
            <w:tcW w:w="1935" w:type="dxa"/>
            <w:vAlign w:val="center"/>
          </w:tcPr>
          <w:p w:rsidR="003F492D" w:rsidRPr="001B156F" w:rsidRDefault="003F492D" w:rsidP="007F40F6">
            <w:pPr>
              <w:jc w:val="center"/>
              <w:rPr>
                <w:sz w:val="22"/>
                <w:szCs w:val="22"/>
              </w:rPr>
            </w:pPr>
          </w:p>
        </w:tc>
        <w:tc>
          <w:tcPr>
            <w:tcW w:w="1644" w:type="dxa"/>
            <w:vAlign w:val="center"/>
          </w:tcPr>
          <w:p w:rsidR="003F492D" w:rsidRPr="001B156F" w:rsidRDefault="003F492D" w:rsidP="007F40F6">
            <w:pPr>
              <w:jc w:val="center"/>
              <w:rPr>
                <w:sz w:val="22"/>
                <w:szCs w:val="22"/>
              </w:rPr>
            </w:pPr>
          </w:p>
        </w:tc>
        <w:tc>
          <w:tcPr>
            <w:tcW w:w="2199" w:type="dxa"/>
            <w:vAlign w:val="center"/>
          </w:tcPr>
          <w:p w:rsidR="003F492D" w:rsidRPr="001B156F" w:rsidRDefault="003F492D" w:rsidP="007F40F6">
            <w:pPr>
              <w:jc w:val="center"/>
              <w:rPr>
                <w:sz w:val="22"/>
                <w:szCs w:val="22"/>
              </w:rPr>
            </w:pPr>
          </w:p>
        </w:tc>
        <w:tc>
          <w:tcPr>
            <w:tcW w:w="2435" w:type="dxa"/>
          </w:tcPr>
          <w:p w:rsidR="003F492D" w:rsidRPr="001B156F" w:rsidRDefault="003F492D" w:rsidP="007F40F6">
            <w:pPr>
              <w:jc w:val="center"/>
              <w:rPr>
                <w:sz w:val="22"/>
                <w:szCs w:val="22"/>
              </w:rPr>
            </w:pPr>
          </w:p>
        </w:tc>
        <w:tc>
          <w:tcPr>
            <w:tcW w:w="2710" w:type="dxa"/>
            <w:vAlign w:val="center"/>
          </w:tcPr>
          <w:p w:rsidR="003F492D" w:rsidRPr="001B156F" w:rsidRDefault="003F492D" w:rsidP="007F40F6">
            <w:pPr>
              <w:jc w:val="center"/>
              <w:rPr>
                <w:sz w:val="22"/>
                <w:szCs w:val="22"/>
              </w:rPr>
            </w:pPr>
          </w:p>
        </w:tc>
      </w:tr>
    </w:tbl>
    <w:p w:rsidR="003F492D" w:rsidRPr="001B156F" w:rsidRDefault="003F492D" w:rsidP="003F492D">
      <w:pPr>
        <w:ind w:firstLine="360"/>
        <w:jc w:val="center"/>
        <w:rPr>
          <w:b/>
          <w:sz w:val="22"/>
          <w:szCs w:val="22"/>
        </w:rPr>
      </w:pPr>
      <w:r w:rsidRPr="001B156F">
        <w:rPr>
          <w:b/>
          <w:sz w:val="22"/>
          <w:szCs w:val="22"/>
        </w:rPr>
        <w:t>Журнал работ</w:t>
      </w:r>
    </w:p>
    <w:p w:rsidR="003F492D" w:rsidRPr="00C34145" w:rsidRDefault="003F492D" w:rsidP="003F492D">
      <w:pPr>
        <w:ind w:firstLine="709"/>
        <w:jc w:val="center"/>
        <w:rPr>
          <w:sz w:val="22"/>
          <w:szCs w:val="22"/>
        </w:rPr>
      </w:pPr>
      <w:r>
        <w:rPr>
          <w:sz w:val="22"/>
          <w:szCs w:val="22"/>
        </w:rPr>
        <w:t>На в</w:t>
      </w:r>
      <w:r w:rsidRPr="00F45658">
        <w:rPr>
          <w:sz w:val="22"/>
          <w:szCs w:val="22"/>
        </w:rPr>
        <w:t>ыполнение работ по ликвидации несанкционированных свалок в Орджоникидзевском районе города Перми</w:t>
      </w:r>
    </w:p>
    <w:p w:rsidR="003F492D" w:rsidRPr="001B156F" w:rsidRDefault="003F492D" w:rsidP="003F492D">
      <w:pPr>
        <w:jc w:val="center"/>
        <w:rPr>
          <w:sz w:val="22"/>
          <w:szCs w:val="22"/>
        </w:rPr>
      </w:pPr>
    </w:p>
    <w:p w:rsidR="003F492D" w:rsidRPr="001B156F" w:rsidRDefault="003F492D" w:rsidP="003F492D">
      <w:pPr>
        <w:rPr>
          <w:sz w:val="22"/>
          <w:szCs w:val="22"/>
        </w:rPr>
      </w:pPr>
    </w:p>
    <w:p w:rsidR="00D11ABC" w:rsidRDefault="00D11ABC" w:rsidP="003F492D">
      <w:pPr>
        <w:ind w:firstLine="567"/>
        <w:jc w:val="right"/>
        <w:rPr>
          <w:sz w:val="22"/>
          <w:szCs w:val="22"/>
        </w:rPr>
      </w:pPr>
    </w:p>
    <w:p w:rsidR="00D11ABC" w:rsidRDefault="00D11ABC" w:rsidP="00D11ABC">
      <w:pPr>
        <w:ind w:firstLine="567"/>
        <w:jc w:val="right"/>
        <w:rPr>
          <w:sz w:val="22"/>
          <w:szCs w:val="22"/>
        </w:rPr>
      </w:pPr>
    </w:p>
    <w:p w:rsidR="00D11ABC" w:rsidRDefault="00D11ABC" w:rsidP="00D11ABC">
      <w:pPr>
        <w:ind w:firstLine="567"/>
        <w:jc w:val="right"/>
        <w:rPr>
          <w:sz w:val="22"/>
          <w:szCs w:val="22"/>
        </w:rPr>
      </w:pPr>
    </w:p>
    <w:p w:rsidR="003F492D" w:rsidRDefault="003F492D" w:rsidP="004E3B6F">
      <w:pPr>
        <w:jc w:val="center"/>
        <w:rPr>
          <w:b/>
          <w:bCs/>
          <w:sz w:val="24"/>
          <w:szCs w:val="24"/>
        </w:rPr>
      </w:pPr>
    </w:p>
    <w:p w:rsidR="003F492D" w:rsidRDefault="003F492D" w:rsidP="004E3B6F">
      <w:pPr>
        <w:jc w:val="center"/>
        <w:rPr>
          <w:b/>
          <w:bCs/>
          <w:sz w:val="24"/>
          <w:szCs w:val="24"/>
        </w:rPr>
      </w:pPr>
    </w:p>
    <w:p w:rsidR="003F492D" w:rsidRDefault="003F492D" w:rsidP="004E3B6F">
      <w:pPr>
        <w:jc w:val="center"/>
        <w:rPr>
          <w:b/>
          <w:bCs/>
          <w:sz w:val="24"/>
          <w:szCs w:val="24"/>
        </w:rPr>
      </w:pPr>
    </w:p>
    <w:p w:rsidR="00770711" w:rsidRPr="004E3B6F" w:rsidRDefault="003F492D" w:rsidP="003F492D">
      <w:pPr>
        <w:jc w:val="both"/>
        <w:rPr>
          <w:b/>
          <w:bCs/>
          <w:sz w:val="24"/>
          <w:szCs w:val="24"/>
        </w:rPr>
      </w:pPr>
      <w:r w:rsidRPr="00371810">
        <w:rPr>
          <w:sz w:val="22"/>
          <w:szCs w:val="22"/>
        </w:rPr>
        <w:t>Заказ</w:t>
      </w:r>
      <w:r>
        <w:rPr>
          <w:sz w:val="22"/>
          <w:szCs w:val="22"/>
        </w:rPr>
        <w:t xml:space="preserve">чик  ______________ </w:t>
      </w:r>
      <w:r>
        <w:rPr>
          <w:sz w:val="22"/>
          <w:szCs w:val="22"/>
        </w:rPr>
        <w:tab/>
      </w:r>
      <w:r w:rsidRPr="00371810">
        <w:rPr>
          <w:sz w:val="22"/>
          <w:szCs w:val="22"/>
        </w:rPr>
        <w:tab/>
      </w:r>
      <w:r>
        <w:rPr>
          <w:sz w:val="22"/>
          <w:szCs w:val="22"/>
        </w:rPr>
        <w:t xml:space="preserve">                                           </w:t>
      </w:r>
      <w:r w:rsidRPr="00371810">
        <w:rPr>
          <w:sz w:val="22"/>
          <w:szCs w:val="22"/>
        </w:rPr>
        <w:t>Подрядчик ________________</w:t>
      </w:r>
      <w:r w:rsidR="00770711" w:rsidRPr="00F066C8">
        <w:rPr>
          <w:b/>
          <w:bCs/>
          <w:sz w:val="24"/>
          <w:szCs w:val="24"/>
        </w:rPr>
        <w:br w:type="page"/>
      </w:r>
    </w:p>
    <w:p w:rsidR="0012717A" w:rsidRDefault="0012717A" w:rsidP="001A697C">
      <w:pPr>
        <w:jc w:val="right"/>
        <w:rPr>
          <w:sz w:val="22"/>
          <w:szCs w:val="22"/>
        </w:rPr>
        <w:sectPr w:rsidR="0012717A" w:rsidSect="0012717A">
          <w:pgSz w:w="11906" w:h="16838"/>
          <w:pgMar w:top="851" w:right="567" w:bottom="567" w:left="1134" w:header="709" w:footer="709" w:gutter="0"/>
          <w:cols w:space="708"/>
          <w:docGrid w:linePitch="360"/>
        </w:sectPr>
      </w:pPr>
    </w:p>
    <w:p w:rsidR="001A697C" w:rsidRPr="001B165D" w:rsidRDefault="001A697C" w:rsidP="001A697C">
      <w:pPr>
        <w:jc w:val="right"/>
        <w:rPr>
          <w:sz w:val="22"/>
          <w:szCs w:val="22"/>
        </w:rPr>
      </w:pPr>
      <w:r>
        <w:rPr>
          <w:sz w:val="22"/>
          <w:szCs w:val="22"/>
        </w:rPr>
        <w:lastRenderedPageBreak/>
        <w:t>Приложение № 2</w:t>
      </w:r>
    </w:p>
    <w:p w:rsidR="001A697C" w:rsidRDefault="001A697C" w:rsidP="001A697C">
      <w:pPr>
        <w:ind w:firstLine="567"/>
        <w:jc w:val="right"/>
        <w:rPr>
          <w:sz w:val="22"/>
          <w:szCs w:val="22"/>
        </w:rPr>
      </w:pPr>
      <w:r>
        <w:rPr>
          <w:sz w:val="22"/>
          <w:szCs w:val="22"/>
        </w:rPr>
        <w:t xml:space="preserve">к муниципальному контракту </w:t>
      </w:r>
    </w:p>
    <w:p w:rsidR="001A697C" w:rsidRPr="001B165D" w:rsidRDefault="001A697C" w:rsidP="001A697C">
      <w:pPr>
        <w:ind w:firstLine="567"/>
        <w:jc w:val="right"/>
        <w:rPr>
          <w:sz w:val="22"/>
          <w:szCs w:val="22"/>
        </w:rPr>
      </w:pPr>
      <w:r>
        <w:rPr>
          <w:sz w:val="22"/>
          <w:szCs w:val="22"/>
        </w:rPr>
        <w:t xml:space="preserve">№_____ от __________________ 2012г. </w:t>
      </w:r>
    </w:p>
    <w:p w:rsidR="001A697C" w:rsidRDefault="001A697C" w:rsidP="001A697C">
      <w:pPr>
        <w:ind w:right="425" w:firstLine="708"/>
        <w:rPr>
          <w:spacing w:val="-4"/>
          <w:sz w:val="22"/>
          <w:szCs w:val="22"/>
        </w:rPr>
      </w:pPr>
    </w:p>
    <w:p w:rsidR="001A697C" w:rsidRDefault="001A697C" w:rsidP="001A697C">
      <w:pPr>
        <w:ind w:right="425" w:firstLine="708"/>
        <w:rPr>
          <w:spacing w:val="-4"/>
          <w:sz w:val="22"/>
          <w:szCs w:val="22"/>
        </w:rPr>
      </w:pPr>
    </w:p>
    <w:p w:rsidR="001A697C" w:rsidRDefault="001A697C" w:rsidP="001A697C">
      <w:pPr>
        <w:ind w:right="425" w:firstLine="708"/>
        <w:rPr>
          <w:spacing w:val="-4"/>
          <w:sz w:val="22"/>
          <w:szCs w:val="22"/>
        </w:rPr>
      </w:pPr>
    </w:p>
    <w:p w:rsidR="001A697C" w:rsidRPr="00633215" w:rsidRDefault="001A697C" w:rsidP="001A697C">
      <w:pPr>
        <w:ind w:right="425" w:firstLine="708"/>
        <w:rPr>
          <w:spacing w:val="-4"/>
          <w:sz w:val="22"/>
          <w:szCs w:val="22"/>
        </w:rPr>
      </w:pPr>
      <w:r w:rsidRPr="00633215">
        <w:rPr>
          <w:spacing w:val="-4"/>
          <w:sz w:val="22"/>
          <w:szCs w:val="22"/>
        </w:rPr>
        <w:t xml:space="preserve">Согласовано:                                                                                                                                                                      </w:t>
      </w:r>
      <w:r>
        <w:rPr>
          <w:spacing w:val="-4"/>
          <w:sz w:val="22"/>
          <w:szCs w:val="22"/>
        </w:rPr>
        <w:t xml:space="preserve">                   </w:t>
      </w:r>
      <w:r w:rsidRPr="00633215">
        <w:rPr>
          <w:spacing w:val="-4"/>
          <w:sz w:val="22"/>
          <w:szCs w:val="22"/>
        </w:rPr>
        <w:t>Утверждаю:</w:t>
      </w:r>
    </w:p>
    <w:p w:rsidR="001A697C" w:rsidRDefault="001A697C" w:rsidP="001A697C">
      <w:pPr>
        <w:ind w:right="425" w:firstLine="708"/>
        <w:rPr>
          <w:spacing w:val="-4"/>
          <w:sz w:val="22"/>
          <w:szCs w:val="22"/>
        </w:rPr>
      </w:pPr>
      <w:r w:rsidRPr="00633215">
        <w:rPr>
          <w:spacing w:val="-4"/>
          <w:sz w:val="22"/>
          <w:szCs w:val="22"/>
        </w:rPr>
        <w:t xml:space="preserve"> ________________</w:t>
      </w:r>
      <w:r>
        <w:rPr>
          <w:spacing w:val="-4"/>
          <w:sz w:val="22"/>
          <w:szCs w:val="22"/>
        </w:rPr>
        <w:t>_</w:t>
      </w:r>
      <w:r w:rsidRPr="00633215">
        <w:rPr>
          <w:spacing w:val="-4"/>
          <w:sz w:val="22"/>
          <w:szCs w:val="22"/>
        </w:rPr>
        <w:tab/>
      </w:r>
      <w:r w:rsidRPr="00633215">
        <w:rPr>
          <w:spacing w:val="-4"/>
          <w:sz w:val="22"/>
          <w:szCs w:val="22"/>
        </w:rPr>
        <w:tab/>
      </w:r>
      <w:r w:rsidRPr="00633215">
        <w:rPr>
          <w:spacing w:val="-4"/>
          <w:sz w:val="22"/>
          <w:szCs w:val="22"/>
        </w:rPr>
        <w:tab/>
      </w:r>
      <w:r w:rsidRPr="00633215">
        <w:rPr>
          <w:spacing w:val="-4"/>
          <w:sz w:val="22"/>
          <w:szCs w:val="22"/>
        </w:rPr>
        <w:tab/>
      </w:r>
      <w:r w:rsidRPr="00633215">
        <w:rPr>
          <w:spacing w:val="-4"/>
          <w:sz w:val="22"/>
          <w:szCs w:val="22"/>
        </w:rPr>
        <w:tab/>
        <w:t xml:space="preserve">                         </w:t>
      </w:r>
      <w:r w:rsidRPr="00633215">
        <w:rPr>
          <w:spacing w:val="-4"/>
          <w:sz w:val="22"/>
          <w:szCs w:val="22"/>
        </w:rPr>
        <w:tab/>
      </w:r>
      <w:r w:rsidRPr="00633215">
        <w:rPr>
          <w:spacing w:val="-4"/>
          <w:sz w:val="22"/>
          <w:szCs w:val="22"/>
        </w:rPr>
        <w:tab/>
        <w:t xml:space="preserve">                     </w:t>
      </w:r>
      <w:r>
        <w:rPr>
          <w:spacing w:val="-4"/>
          <w:sz w:val="22"/>
          <w:szCs w:val="22"/>
        </w:rPr>
        <w:t xml:space="preserve">                          </w:t>
      </w:r>
      <w:r>
        <w:rPr>
          <w:spacing w:val="-4"/>
          <w:sz w:val="22"/>
          <w:szCs w:val="22"/>
        </w:rPr>
        <w:tab/>
      </w:r>
      <w:r>
        <w:rPr>
          <w:spacing w:val="-4"/>
          <w:sz w:val="22"/>
          <w:szCs w:val="22"/>
        </w:rPr>
        <w:tab/>
        <w:t xml:space="preserve">  _______________ Н.И.Некрасов</w:t>
      </w:r>
    </w:p>
    <w:p w:rsidR="001A697C" w:rsidRPr="00633215" w:rsidRDefault="001A697C" w:rsidP="001A697C">
      <w:pPr>
        <w:ind w:right="425" w:firstLine="708"/>
        <w:rPr>
          <w:spacing w:val="-4"/>
          <w:sz w:val="22"/>
          <w:szCs w:val="22"/>
        </w:rPr>
      </w:pPr>
    </w:p>
    <w:p w:rsidR="001A697C" w:rsidRPr="00633215" w:rsidRDefault="001A697C" w:rsidP="001A697C">
      <w:pPr>
        <w:ind w:right="425" w:firstLine="708"/>
        <w:rPr>
          <w:spacing w:val="-4"/>
          <w:sz w:val="22"/>
          <w:szCs w:val="22"/>
        </w:rPr>
      </w:pPr>
      <w:r>
        <w:rPr>
          <w:spacing w:val="-4"/>
          <w:sz w:val="22"/>
          <w:szCs w:val="22"/>
        </w:rPr>
        <w:t>«____</w:t>
      </w:r>
      <w:r w:rsidRPr="00633215">
        <w:rPr>
          <w:spacing w:val="-4"/>
          <w:sz w:val="22"/>
          <w:szCs w:val="22"/>
        </w:rPr>
        <w:t>»</w:t>
      </w:r>
      <w:r>
        <w:rPr>
          <w:spacing w:val="-4"/>
          <w:sz w:val="22"/>
          <w:szCs w:val="22"/>
        </w:rPr>
        <w:t xml:space="preserve"> _______________ </w:t>
      </w:r>
      <w:r w:rsidRPr="00633215">
        <w:rPr>
          <w:spacing w:val="-4"/>
          <w:sz w:val="22"/>
          <w:szCs w:val="22"/>
        </w:rPr>
        <w:t>201</w:t>
      </w:r>
      <w:r>
        <w:rPr>
          <w:spacing w:val="-4"/>
          <w:sz w:val="22"/>
          <w:szCs w:val="22"/>
        </w:rPr>
        <w:t>2</w:t>
      </w:r>
      <w:r w:rsidRPr="00633215">
        <w:rPr>
          <w:spacing w:val="-4"/>
          <w:sz w:val="22"/>
          <w:szCs w:val="22"/>
        </w:rPr>
        <w:t xml:space="preserve">г.                                                                                                                                                  </w:t>
      </w:r>
      <w:r>
        <w:rPr>
          <w:spacing w:val="-4"/>
          <w:sz w:val="22"/>
          <w:szCs w:val="22"/>
        </w:rPr>
        <w:t xml:space="preserve">       «____</w:t>
      </w:r>
      <w:r w:rsidRPr="00633215">
        <w:rPr>
          <w:spacing w:val="-4"/>
          <w:sz w:val="22"/>
          <w:szCs w:val="22"/>
        </w:rPr>
        <w:t>»</w:t>
      </w:r>
      <w:r>
        <w:rPr>
          <w:spacing w:val="-4"/>
          <w:sz w:val="22"/>
          <w:szCs w:val="22"/>
        </w:rPr>
        <w:t xml:space="preserve"> ______________ 2012</w:t>
      </w:r>
      <w:r w:rsidRPr="00633215">
        <w:rPr>
          <w:spacing w:val="-4"/>
          <w:sz w:val="22"/>
          <w:szCs w:val="22"/>
        </w:rPr>
        <w:t>г.</w:t>
      </w:r>
    </w:p>
    <w:p w:rsidR="001A697C" w:rsidRDefault="001A697C" w:rsidP="001A697C">
      <w:pPr>
        <w:pBdr>
          <w:bottom w:val="single" w:sz="4" w:space="1" w:color="auto"/>
        </w:pBdr>
        <w:ind w:left="2700" w:right="2160"/>
        <w:jc w:val="center"/>
        <w:rPr>
          <w:sz w:val="22"/>
          <w:szCs w:val="22"/>
        </w:rPr>
      </w:pPr>
    </w:p>
    <w:p w:rsidR="001A697C" w:rsidRDefault="001A697C" w:rsidP="001A697C">
      <w:pPr>
        <w:pBdr>
          <w:bottom w:val="single" w:sz="4" w:space="1" w:color="auto"/>
        </w:pBdr>
        <w:ind w:left="2700" w:right="2160"/>
        <w:jc w:val="center"/>
        <w:rPr>
          <w:sz w:val="22"/>
          <w:szCs w:val="22"/>
        </w:rPr>
      </w:pPr>
    </w:p>
    <w:p w:rsidR="001A697C" w:rsidRDefault="001A697C" w:rsidP="001A697C">
      <w:pPr>
        <w:pBdr>
          <w:bottom w:val="single" w:sz="4" w:space="1" w:color="auto"/>
        </w:pBdr>
        <w:ind w:left="2700" w:right="2160"/>
        <w:jc w:val="center"/>
        <w:rPr>
          <w:sz w:val="22"/>
          <w:szCs w:val="22"/>
        </w:rPr>
      </w:pPr>
    </w:p>
    <w:p w:rsidR="001A697C" w:rsidRPr="00F45658" w:rsidRDefault="001A697C" w:rsidP="001A697C">
      <w:pPr>
        <w:pBdr>
          <w:bottom w:val="single" w:sz="4" w:space="1" w:color="auto"/>
        </w:pBdr>
        <w:ind w:left="2700" w:right="2160"/>
        <w:jc w:val="center"/>
        <w:rPr>
          <w:sz w:val="22"/>
          <w:szCs w:val="22"/>
        </w:rPr>
      </w:pPr>
      <w:r w:rsidRPr="00F45658">
        <w:rPr>
          <w:sz w:val="22"/>
          <w:szCs w:val="22"/>
        </w:rPr>
        <w:t>Организация сбора, вывоза отходов с территории Орджоникидзевского района города Перми.</w:t>
      </w:r>
    </w:p>
    <w:p w:rsidR="001A697C" w:rsidRPr="00F45658" w:rsidRDefault="001A697C" w:rsidP="001A697C">
      <w:pPr>
        <w:jc w:val="center"/>
        <w:rPr>
          <w:i/>
        </w:rPr>
      </w:pPr>
      <w:r w:rsidRPr="00F45658">
        <w:rPr>
          <w:i/>
        </w:rPr>
        <w:t>(наименование стройки)</w:t>
      </w:r>
    </w:p>
    <w:p w:rsidR="001A697C" w:rsidRPr="00F45658" w:rsidRDefault="001A697C" w:rsidP="001A697C">
      <w:pPr>
        <w:rPr>
          <w:sz w:val="22"/>
          <w:szCs w:val="22"/>
        </w:rPr>
      </w:pPr>
    </w:p>
    <w:p w:rsidR="001A697C" w:rsidRPr="00F45658" w:rsidRDefault="001A697C" w:rsidP="001A697C">
      <w:pPr>
        <w:pStyle w:val="10"/>
        <w:jc w:val="center"/>
        <w:rPr>
          <w:i w:val="0"/>
          <w:sz w:val="22"/>
          <w:szCs w:val="22"/>
        </w:rPr>
      </w:pPr>
      <w:r w:rsidRPr="00F45658">
        <w:rPr>
          <w:i w:val="0"/>
          <w:sz w:val="22"/>
          <w:szCs w:val="22"/>
        </w:rPr>
        <w:t>ЛОКАЛЬНЫЙ СМЕТНЫЙ РАСЧЕТ</w:t>
      </w:r>
    </w:p>
    <w:p w:rsidR="001A697C" w:rsidRPr="00F45658" w:rsidRDefault="001A697C" w:rsidP="001A697C">
      <w:pPr>
        <w:ind w:firstLine="720"/>
        <w:jc w:val="center"/>
        <w:rPr>
          <w:i/>
        </w:rPr>
      </w:pPr>
      <w:r w:rsidRPr="00F45658">
        <w:rPr>
          <w:i/>
        </w:rPr>
        <w:t>(локальная смета)</w:t>
      </w:r>
    </w:p>
    <w:p w:rsidR="001A697C" w:rsidRDefault="001A697C" w:rsidP="001A697C">
      <w:pPr>
        <w:ind w:left="2700"/>
        <w:rPr>
          <w:sz w:val="22"/>
          <w:szCs w:val="22"/>
        </w:rPr>
      </w:pPr>
    </w:p>
    <w:p w:rsidR="001A697C" w:rsidRPr="00F45658" w:rsidRDefault="001A697C" w:rsidP="001A697C">
      <w:pPr>
        <w:ind w:left="2700"/>
        <w:rPr>
          <w:sz w:val="22"/>
          <w:szCs w:val="22"/>
        </w:rPr>
      </w:pPr>
      <w:r>
        <w:rPr>
          <w:sz w:val="22"/>
          <w:szCs w:val="22"/>
        </w:rPr>
        <w:t>Н</w:t>
      </w:r>
      <w:r w:rsidRPr="00F45658">
        <w:rPr>
          <w:sz w:val="22"/>
          <w:szCs w:val="22"/>
        </w:rPr>
        <w:t xml:space="preserve">а </w:t>
      </w:r>
      <w:r>
        <w:rPr>
          <w:sz w:val="22"/>
          <w:szCs w:val="22"/>
        </w:rPr>
        <w:t xml:space="preserve"> л</w:t>
      </w:r>
      <w:r w:rsidRPr="00F45658">
        <w:rPr>
          <w:sz w:val="22"/>
          <w:szCs w:val="22"/>
        </w:rPr>
        <w:t>иквидацию несанкционированных свалок в Орджоникидзевском районе города Перми</w:t>
      </w:r>
    </w:p>
    <w:p w:rsidR="001A697C" w:rsidRPr="00F45658" w:rsidRDefault="001A697C" w:rsidP="001A697C">
      <w:pPr>
        <w:pBdr>
          <w:top w:val="single" w:sz="4" w:space="1" w:color="auto"/>
        </w:pBdr>
        <w:ind w:left="2954" w:right="2700"/>
        <w:jc w:val="center"/>
        <w:rPr>
          <w:i/>
        </w:rPr>
      </w:pPr>
      <w:r w:rsidRPr="00F45658">
        <w:rPr>
          <w:i/>
        </w:rPr>
        <w:t>(наименование работ и затрат, наименование объекта)</w:t>
      </w:r>
    </w:p>
    <w:p w:rsidR="001A697C" w:rsidRPr="00F45658" w:rsidRDefault="001A697C" w:rsidP="001A697C">
      <w:pPr>
        <w:rPr>
          <w:i/>
          <w:sz w:val="22"/>
          <w:szCs w:val="22"/>
        </w:rPr>
      </w:pPr>
    </w:p>
    <w:p w:rsidR="001A697C" w:rsidRPr="00F45658" w:rsidRDefault="001A697C" w:rsidP="001A697C">
      <w:pPr>
        <w:ind w:left="2880"/>
        <w:outlineLvl w:val="0"/>
        <w:rPr>
          <w:sz w:val="22"/>
          <w:szCs w:val="22"/>
        </w:rPr>
      </w:pPr>
      <w:r w:rsidRPr="00F45658">
        <w:rPr>
          <w:sz w:val="22"/>
          <w:szCs w:val="22"/>
        </w:rPr>
        <w:t>Основание: Техническое задание.</w:t>
      </w:r>
    </w:p>
    <w:p w:rsidR="001A697C" w:rsidRPr="00F45658" w:rsidRDefault="001A697C" w:rsidP="001A697C">
      <w:pPr>
        <w:ind w:left="2880"/>
        <w:rPr>
          <w:sz w:val="22"/>
          <w:szCs w:val="22"/>
        </w:rPr>
      </w:pPr>
      <w:r w:rsidRPr="00F45658">
        <w:rPr>
          <w:sz w:val="22"/>
          <w:szCs w:val="22"/>
        </w:rPr>
        <w:t>Сметная стоимость 2953955,00 руб.</w:t>
      </w:r>
    </w:p>
    <w:p w:rsidR="001A697C" w:rsidRPr="00F45658" w:rsidRDefault="001A697C" w:rsidP="001A697C">
      <w:pPr>
        <w:ind w:left="2880"/>
        <w:outlineLvl w:val="0"/>
        <w:rPr>
          <w:sz w:val="22"/>
          <w:szCs w:val="22"/>
        </w:rPr>
      </w:pPr>
      <w:r w:rsidRPr="00F45658">
        <w:rPr>
          <w:sz w:val="22"/>
          <w:szCs w:val="22"/>
        </w:rPr>
        <w:t>Средства  на оплату труда 310995,53 руб.</w:t>
      </w:r>
    </w:p>
    <w:p w:rsidR="001A697C" w:rsidRPr="00F45658" w:rsidRDefault="001A697C" w:rsidP="001A697C">
      <w:pPr>
        <w:ind w:left="2880"/>
        <w:rPr>
          <w:sz w:val="22"/>
          <w:szCs w:val="22"/>
        </w:rPr>
      </w:pPr>
      <w:r w:rsidRPr="00F45658">
        <w:rPr>
          <w:sz w:val="22"/>
          <w:szCs w:val="22"/>
        </w:rPr>
        <w:t>Составле</w:t>
      </w:r>
      <w:proofErr w:type="gramStart"/>
      <w:r w:rsidRPr="00F45658">
        <w:rPr>
          <w:sz w:val="22"/>
          <w:szCs w:val="22"/>
        </w:rPr>
        <w:t>н(</w:t>
      </w:r>
      <w:proofErr w:type="gramEnd"/>
      <w:r w:rsidRPr="00F45658">
        <w:rPr>
          <w:sz w:val="22"/>
          <w:szCs w:val="22"/>
        </w:rPr>
        <w:t xml:space="preserve">а) в текущих (прогнозных) ценах по состоянию на 2 кв. </w:t>
      </w:r>
      <w:smartTag w:uri="urn:schemas-microsoft-com:office:smarttags" w:element="metricconverter">
        <w:smartTagPr>
          <w:attr w:name="ProductID" w:val="2012 г"/>
        </w:smartTagPr>
        <w:r w:rsidRPr="00F45658">
          <w:rPr>
            <w:sz w:val="22"/>
            <w:szCs w:val="22"/>
          </w:rPr>
          <w:t>2012 г</w:t>
        </w:r>
      </w:smartTag>
      <w:r w:rsidRPr="00F45658">
        <w:rPr>
          <w:sz w:val="22"/>
          <w:szCs w:val="22"/>
        </w:rPr>
        <w:t>.</w:t>
      </w:r>
    </w:p>
    <w:p w:rsidR="001A697C" w:rsidRPr="00FC70F0" w:rsidRDefault="001A697C" w:rsidP="001A697C"/>
    <w:tbl>
      <w:tblPr>
        <w:tblW w:w="4334" w:type="pct"/>
        <w:jc w:val="center"/>
        <w:tblInd w:w="-19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56"/>
        <w:gridCol w:w="1683"/>
        <w:gridCol w:w="3770"/>
        <w:gridCol w:w="659"/>
        <w:gridCol w:w="949"/>
        <w:gridCol w:w="716"/>
        <w:gridCol w:w="984"/>
        <w:gridCol w:w="1128"/>
        <w:gridCol w:w="943"/>
        <w:gridCol w:w="943"/>
        <w:gridCol w:w="1122"/>
      </w:tblGrid>
      <w:tr w:rsidR="001A697C" w:rsidTr="007F40F6">
        <w:trPr>
          <w:cantSplit/>
          <w:trHeight w:val="278"/>
          <w:tblHeader/>
          <w:jc w:val="center"/>
        </w:trPr>
        <w:tc>
          <w:tcPr>
            <w:tcW w:w="242" w:type="pct"/>
            <w:vMerge w:val="restart"/>
            <w:tcBorders>
              <w:bottom w:val="nil"/>
            </w:tcBorders>
            <w:vAlign w:val="center"/>
          </w:tcPr>
          <w:p w:rsidR="001A697C" w:rsidRDefault="001A697C" w:rsidP="007F40F6">
            <w:pPr>
              <w:jc w:val="center"/>
              <w:rPr>
                <w:sz w:val="18"/>
              </w:rPr>
            </w:pPr>
            <w:r>
              <w:rPr>
                <w:sz w:val="18"/>
              </w:rPr>
              <w:t xml:space="preserve">№ </w:t>
            </w:r>
            <w:proofErr w:type="spellStart"/>
            <w:r>
              <w:rPr>
                <w:sz w:val="18"/>
              </w:rPr>
              <w:t>пп</w:t>
            </w:r>
            <w:proofErr w:type="spellEnd"/>
          </w:p>
        </w:tc>
        <w:tc>
          <w:tcPr>
            <w:tcW w:w="621" w:type="pct"/>
            <w:vMerge w:val="restart"/>
            <w:tcBorders>
              <w:bottom w:val="nil"/>
            </w:tcBorders>
            <w:vAlign w:val="center"/>
          </w:tcPr>
          <w:p w:rsidR="001A697C" w:rsidRDefault="001A697C" w:rsidP="007F40F6">
            <w:pPr>
              <w:jc w:val="center"/>
              <w:rPr>
                <w:sz w:val="18"/>
              </w:rPr>
            </w:pPr>
            <w:r>
              <w:rPr>
                <w:sz w:val="18"/>
              </w:rPr>
              <w:t>Обоснование</w:t>
            </w:r>
          </w:p>
        </w:tc>
        <w:tc>
          <w:tcPr>
            <w:tcW w:w="1391" w:type="pct"/>
            <w:vMerge w:val="restart"/>
            <w:tcBorders>
              <w:bottom w:val="nil"/>
            </w:tcBorders>
            <w:vAlign w:val="center"/>
          </w:tcPr>
          <w:p w:rsidR="001A697C" w:rsidRDefault="001A697C" w:rsidP="007F40F6">
            <w:pPr>
              <w:jc w:val="center"/>
              <w:rPr>
                <w:sz w:val="18"/>
              </w:rPr>
            </w:pPr>
            <w:r>
              <w:rPr>
                <w:sz w:val="18"/>
              </w:rPr>
              <w:t>Наименование</w:t>
            </w:r>
          </w:p>
        </w:tc>
        <w:tc>
          <w:tcPr>
            <w:tcW w:w="243" w:type="pct"/>
            <w:vMerge w:val="restart"/>
            <w:tcBorders>
              <w:bottom w:val="nil"/>
            </w:tcBorders>
            <w:vAlign w:val="center"/>
          </w:tcPr>
          <w:p w:rsidR="001A697C" w:rsidRDefault="001A697C" w:rsidP="007F40F6">
            <w:pPr>
              <w:jc w:val="center"/>
              <w:rPr>
                <w:sz w:val="18"/>
              </w:rPr>
            </w:pPr>
            <w:r>
              <w:rPr>
                <w:sz w:val="18"/>
              </w:rPr>
              <w:t xml:space="preserve">Ед. </w:t>
            </w:r>
            <w:proofErr w:type="spellStart"/>
            <w:r>
              <w:rPr>
                <w:sz w:val="18"/>
              </w:rPr>
              <w:t>изм</w:t>
            </w:r>
            <w:proofErr w:type="spellEnd"/>
            <w:r>
              <w:rPr>
                <w:sz w:val="18"/>
              </w:rPr>
              <w:t>.</w:t>
            </w:r>
          </w:p>
        </w:tc>
        <w:tc>
          <w:tcPr>
            <w:tcW w:w="350" w:type="pct"/>
            <w:vMerge w:val="restart"/>
            <w:tcBorders>
              <w:bottom w:val="nil"/>
            </w:tcBorders>
            <w:vAlign w:val="center"/>
          </w:tcPr>
          <w:p w:rsidR="001A697C" w:rsidRDefault="001A697C" w:rsidP="007F40F6">
            <w:pPr>
              <w:jc w:val="center"/>
              <w:rPr>
                <w:sz w:val="18"/>
              </w:rPr>
            </w:pPr>
            <w:r>
              <w:rPr>
                <w:sz w:val="18"/>
              </w:rPr>
              <w:t>Кол.</w:t>
            </w:r>
          </w:p>
        </w:tc>
        <w:tc>
          <w:tcPr>
            <w:tcW w:w="1043" w:type="pct"/>
            <w:gridSpan w:val="3"/>
            <w:vAlign w:val="center"/>
          </w:tcPr>
          <w:p w:rsidR="001A697C" w:rsidRPr="00744ADD" w:rsidRDefault="001A697C" w:rsidP="007F40F6">
            <w:pPr>
              <w:jc w:val="center"/>
              <w:rPr>
                <w:sz w:val="18"/>
              </w:rPr>
            </w:pPr>
            <w:r>
              <w:rPr>
                <w:sz w:val="18"/>
              </w:rPr>
              <w:t>Стоимость единицы</w:t>
            </w:r>
            <w:r w:rsidRPr="00744ADD">
              <w:rPr>
                <w:sz w:val="18"/>
              </w:rPr>
              <w:t>, руб.</w:t>
            </w:r>
          </w:p>
        </w:tc>
        <w:tc>
          <w:tcPr>
            <w:tcW w:w="1110" w:type="pct"/>
            <w:gridSpan w:val="3"/>
            <w:vAlign w:val="center"/>
          </w:tcPr>
          <w:p w:rsidR="001A697C" w:rsidRPr="00744ADD" w:rsidRDefault="001A697C" w:rsidP="007F40F6">
            <w:pPr>
              <w:jc w:val="center"/>
              <w:rPr>
                <w:sz w:val="18"/>
              </w:rPr>
            </w:pPr>
            <w:r>
              <w:rPr>
                <w:sz w:val="18"/>
              </w:rPr>
              <w:t>Общая стоимость</w:t>
            </w:r>
            <w:r w:rsidRPr="00744ADD">
              <w:rPr>
                <w:sz w:val="18"/>
              </w:rPr>
              <w:t>, руб.</w:t>
            </w:r>
          </w:p>
        </w:tc>
      </w:tr>
      <w:tr w:rsidR="001A697C" w:rsidTr="007F40F6">
        <w:trPr>
          <w:cantSplit/>
          <w:trHeight w:val="278"/>
          <w:tblHeader/>
          <w:jc w:val="center"/>
        </w:trPr>
        <w:tc>
          <w:tcPr>
            <w:tcW w:w="242" w:type="pct"/>
            <w:vMerge/>
            <w:tcBorders>
              <w:bottom w:val="nil"/>
            </w:tcBorders>
          </w:tcPr>
          <w:p w:rsidR="001A697C" w:rsidRDefault="001A697C" w:rsidP="007F40F6">
            <w:pPr>
              <w:jc w:val="center"/>
              <w:rPr>
                <w:sz w:val="18"/>
              </w:rPr>
            </w:pPr>
          </w:p>
        </w:tc>
        <w:tc>
          <w:tcPr>
            <w:tcW w:w="621" w:type="pct"/>
            <w:vMerge/>
            <w:tcBorders>
              <w:bottom w:val="nil"/>
            </w:tcBorders>
          </w:tcPr>
          <w:p w:rsidR="001A697C" w:rsidRDefault="001A697C" w:rsidP="007F40F6">
            <w:pPr>
              <w:jc w:val="center"/>
              <w:rPr>
                <w:sz w:val="18"/>
              </w:rPr>
            </w:pPr>
          </w:p>
        </w:tc>
        <w:tc>
          <w:tcPr>
            <w:tcW w:w="1391" w:type="pct"/>
            <w:vMerge/>
            <w:tcBorders>
              <w:bottom w:val="nil"/>
            </w:tcBorders>
          </w:tcPr>
          <w:p w:rsidR="001A697C" w:rsidRDefault="001A697C" w:rsidP="007F40F6">
            <w:pPr>
              <w:jc w:val="center"/>
              <w:rPr>
                <w:sz w:val="18"/>
              </w:rPr>
            </w:pPr>
          </w:p>
        </w:tc>
        <w:tc>
          <w:tcPr>
            <w:tcW w:w="243" w:type="pct"/>
            <w:vMerge/>
            <w:tcBorders>
              <w:bottom w:val="nil"/>
            </w:tcBorders>
          </w:tcPr>
          <w:p w:rsidR="001A697C" w:rsidRDefault="001A697C" w:rsidP="007F40F6">
            <w:pPr>
              <w:jc w:val="center"/>
              <w:rPr>
                <w:sz w:val="18"/>
              </w:rPr>
            </w:pPr>
          </w:p>
        </w:tc>
        <w:tc>
          <w:tcPr>
            <w:tcW w:w="350" w:type="pct"/>
            <w:vMerge/>
            <w:tcBorders>
              <w:bottom w:val="nil"/>
            </w:tcBorders>
            <w:vAlign w:val="center"/>
          </w:tcPr>
          <w:p w:rsidR="001A697C" w:rsidRDefault="001A697C" w:rsidP="007F40F6">
            <w:pPr>
              <w:jc w:val="center"/>
              <w:rPr>
                <w:sz w:val="18"/>
              </w:rPr>
            </w:pPr>
          </w:p>
        </w:tc>
        <w:tc>
          <w:tcPr>
            <w:tcW w:w="264" w:type="pct"/>
            <w:vMerge w:val="restart"/>
            <w:tcBorders>
              <w:bottom w:val="nil"/>
            </w:tcBorders>
            <w:vAlign w:val="center"/>
          </w:tcPr>
          <w:p w:rsidR="001A697C" w:rsidRDefault="001A697C" w:rsidP="007F40F6">
            <w:pPr>
              <w:jc w:val="center"/>
              <w:rPr>
                <w:sz w:val="18"/>
              </w:rPr>
            </w:pPr>
            <w:r>
              <w:rPr>
                <w:sz w:val="18"/>
              </w:rPr>
              <w:t>Всего</w:t>
            </w:r>
          </w:p>
        </w:tc>
        <w:tc>
          <w:tcPr>
            <w:tcW w:w="779" w:type="pct"/>
            <w:gridSpan w:val="2"/>
            <w:tcBorders>
              <w:bottom w:val="single" w:sz="4" w:space="0" w:color="auto"/>
            </w:tcBorders>
            <w:vAlign w:val="center"/>
          </w:tcPr>
          <w:p w:rsidR="001A697C" w:rsidRDefault="001A697C" w:rsidP="007F40F6">
            <w:pPr>
              <w:jc w:val="center"/>
              <w:rPr>
                <w:sz w:val="18"/>
              </w:rPr>
            </w:pPr>
            <w:r>
              <w:rPr>
                <w:sz w:val="18"/>
              </w:rPr>
              <w:t>В том числе</w:t>
            </w:r>
          </w:p>
        </w:tc>
        <w:tc>
          <w:tcPr>
            <w:tcW w:w="348" w:type="pct"/>
            <w:vMerge w:val="restart"/>
            <w:vAlign w:val="center"/>
          </w:tcPr>
          <w:p w:rsidR="001A697C" w:rsidRDefault="001A697C" w:rsidP="007F40F6">
            <w:pPr>
              <w:jc w:val="center"/>
              <w:rPr>
                <w:sz w:val="18"/>
              </w:rPr>
            </w:pPr>
            <w:r>
              <w:rPr>
                <w:sz w:val="18"/>
              </w:rPr>
              <w:t>Всего</w:t>
            </w:r>
          </w:p>
        </w:tc>
        <w:tc>
          <w:tcPr>
            <w:tcW w:w="763" w:type="pct"/>
            <w:gridSpan w:val="2"/>
            <w:tcBorders>
              <w:bottom w:val="nil"/>
            </w:tcBorders>
            <w:vAlign w:val="center"/>
          </w:tcPr>
          <w:p w:rsidR="001A697C" w:rsidRDefault="001A697C" w:rsidP="007F40F6">
            <w:pPr>
              <w:jc w:val="center"/>
              <w:rPr>
                <w:sz w:val="18"/>
              </w:rPr>
            </w:pPr>
            <w:r>
              <w:rPr>
                <w:sz w:val="18"/>
              </w:rPr>
              <w:t>В том числе</w:t>
            </w:r>
          </w:p>
        </w:tc>
      </w:tr>
      <w:tr w:rsidR="001A697C" w:rsidTr="007F40F6">
        <w:trPr>
          <w:cantSplit/>
          <w:trHeight w:val="277"/>
          <w:tblHeader/>
          <w:jc w:val="center"/>
        </w:trPr>
        <w:tc>
          <w:tcPr>
            <w:tcW w:w="242" w:type="pct"/>
            <w:vMerge/>
            <w:tcBorders>
              <w:bottom w:val="nil"/>
            </w:tcBorders>
          </w:tcPr>
          <w:p w:rsidR="001A697C" w:rsidRDefault="001A697C" w:rsidP="007F40F6">
            <w:pPr>
              <w:jc w:val="center"/>
              <w:rPr>
                <w:sz w:val="18"/>
              </w:rPr>
            </w:pPr>
          </w:p>
        </w:tc>
        <w:tc>
          <w:tcPr>
            <w:tcW w:w="621" w:type="pct"/>
            <w:vMerge/>
            <w:tcBorders>
              <w:bottom w:val="nil"/>
            </w:tcBorders>
          </w:tcPr>
          <w:p w:rsidR="001A697C" w:rsidRDefault="001A697C" w:rsidP="007F40F6">
            <w:pPr>
              <w:jc w:val="center"/>
              <w:rPr>
                <w:sz w:val="18"/>
              </w:rPr>
            </w:pPr>
          </w:p>
        </w:tc>
        <w:tc>
          <w:tcPr>
            <w:tcW w:w="1391" w:type="pct"/>
            <w:vMerge/>
            <w:tcBorders>
              <w:bottom w:val="nil"/>
            </w:tcBorders>
          </w:tcPr>
          <w:p w:rsidR="001A697C" w:rsidRDefault="001A697C" w:rsidP="007F40F6">
            <w:pPr>
              <w:jc w:val="center"/>
              <w:rPr>
                <w:sz w:val="18"/>
              </w:rPr>
            </w:pPr>
          </w:p>
        </w:tc>
        <w:tc>
          <w:tcPr>
            <w:tcW w:w="243" w:type="pct"/>
            <w:vMerge/>
            <w:tcBorders>
              <w:bottom w:val="nil"/>
            </w:tcBorders>
          </w:tcPr>
          <w:p w:rsidR="001A697C" w:rsidRDefault="001A697C" w:rsidP="007F40F6">
            <w:pPr>
              <w:jc w:val="center"/>
              <w:rPr>
                <w:sz w:val="18"/>
              </w:rPr>
            </w:pPr>
          </w:p>
        </w:tc>
        <w:tc>
          <w:tcPr>
            <w:tcW w:w="350" w:type="pct"/>
            <w:vMerge/>
            <w:tcBorders>
              <w:bottom w:val="nil"/>
            </w:tcBorders>
            <w:vAlign w:val="center"/>
          </w:tcPr>
          <w:p w:rsidR="001A697C" w:rsidRDefault="001A697C" w:rsidP="007F40F6">
            <w:pPr>
              <w:jc w:val="center"/>
              <w:rPr>
                <w:sz w:val="18"/>
              </w:rPr>
            </w:pPr>
          </w:p>
        </w:tc>
        <w:tc>
          <w:tcPr>
            <w:tcW w:w="264" w:type="pct"/>
            <w:vMerge/>
            <w:tcBorders>
              <w:bottom w:val="nil"/>
            </w:tcBorders>
            <w:vAlign w:val="center"/>
          </w:tcPr>
          <w:p w:rsidR="001A697C" w:rsidRDefault="001A697C" w:rsidP="007F40F6">
            <w:pPr>
              <w:jc w:val="center"/>
              <w:rPr>
                <w:sz w:val="18"/>
              </w:rPr>
            </w:pPr>
          </w:p>
        </w:tc>
        <w:tc>
          <w:tcPr>
            <w:tcW w:w="363" w:type="pct"/>
            <w:tcBorders>
              <w:bottom w:val="nil"/>
            </w:tcBorders>
            <w:vAlign w:val="center"/>
          </w:tcPr>
          <w:p w:rsidR="001A697C" w:rsidRDefault="001A697C" w:rsidP="007F40F6">
            <w:pPr>
              <w:jc w:val="center"/>
              <w:rPr>
                <w:sz w:val="18"/>
              </w:rPr>
            </w:pPr>
            <w:proofErr w:type="spellStart"/>
            <w:r>
              <w:rPr>
                <w:sz w:val="18"/>
              </w:rPr>
              <w:t>Осн</w:t>
            </w:r>
            <w:proofErr w:type="gramStart"/>
            <w:r>
              <w:rPr>
                <w:sz w:val="18"/>
              </w:rPr>
              <w:t>.З</w:t>
            </w:r>
            <w:proofErr w:type="spellEnd"/>
            <w:proofErr w:type="gramEnd"/>
            <w:r>
              <w:rPr>
                <w:sz w:val="18"/>
              </w:rPr>
              <w:t>/</w:t>
            </w:r>
            <w:proofErr w:type="spellStart"/>
            <w:r>
              <w:rPr>
                <w:sz w:val="18"/>
              </w:rPr>
              <w:t>п</w:t>
            </w:r>
            <w:proofErr w:type="spellEnd"/>
          </w:p>
        </w:tc>
        <w:tc>
          <w:tcPr>
            <w:tcW w:w="416" w:type="pct"/>
            <w:tcBorders>
              <w:bottom w:val="nil"/>
            </w:tcBorders>
            <w:vAlign w:val="center"/>
          </w:tcPr>
          <w:p w:rsidR="001A697C" w:rsidRPr="00297DF7" w:rsidRDefault="001A697C" w:rsidP="007F40F6">
            <w:pPr>
              <w:jc w:val="center"/>
              <w:rPr>
                <w:sz w:val="18"/>
              </w:rPr>
            </w:pPr>
            <w:r>
              <w:rPr>
                <w:sz w:val="18"/>
              </w:rPr>
              <w:t>Эк</w:t>
            </w:r>
            <w:proofErr w:type="gramStart"/>
            <w:r>
              <w:rPr>
                <w:sz w:val="18"/>
              </w:rPr>
              <w:t>.М</w:t>
            </w:r>
            <w:proofErr w:type="gramEnd"/>
            <w:r>
              <w:rPr>
                <w:sz w:val="18"/>
              </w:rPr>
              <w:t>аш.</w:t>
            </w:r>
            <w:r w:rsidRPr="00297DF7">
              <w:rPr>
                <w:sz w:val="18"/>
              </w:rPr>
              <w:t>/</w:t>
            </w:r>
            <w:r>
              <w:rPr>
                <w:sz w:val="18"/>
              </w:rPr>
              <w:t xml:space="preserve"> </w:t>
            </w:r>
            <w:proofErr w:type="gramStart"/>
            <w:r>
              <w:rPr>
                <w:sz w:val="18"/>
              </w:rPr>
              <w:t>З</w:t>
            </w:r>
            <w:proofErr w:type="gramEnd"/>
            <w:r>
              <w:rPr>
                <w:sz w:val="18"/>
              </w:rPr>
              <w:t>/</w:t>
            </w:r>
            <w:proofErr w:type="spellStart"/>
            <w:r>
              <w:rPr>
                <w:sz w:val="18"/>
              </w:rPr>
              <w:t>пМех</w:t>
            </w:r>
            <w:proofErr w:type="spellEnd"/>
            <w:r>
              <w:rPr>
                <w:sz w:val="18"/>
              </w:rPr>
              <w:t>.</w:t>
            </w:r>
          </w:p>
        </w:tc>
        <w:tc>
          <w:tcPr>
            <w:tcW w:w="348" w:type="pct"/>
            <w:vMerge/>
            <w:tcBorders>
              <w:bottom w:val="nil"/>
            </w:tcBorders>
            <w:vAlign w:val="center"/>
          </w:tcPr>
          <w:p w:rsidR="001A697C" w:rsidRDefault="001A697C" w:rsidP="007F40F6">
            <w:pPr>
              <w:jc w:val="center"/>
              <w:rPr>
                <w:sz w:val="18"/>
              </w:rPr>
            </w:pPr>
          </w:p>
        </w:tc>
        <w:tc>
          <w:tcPr>
            <w:tcW w:w="348" w:type="pct"/>
            <w:tcBorders>
              <w:bottom w:val="nil"/>
            </w:tcBorders>
            <w:vAlign w:val="center"/>
          </w:tcPr>
          <w:p w:rsidR="001A697C" w:rsidRDefault="001A697C" w:rsidP="007F40F6">
            <w:pPr>
              <w:jc w:val="center"/>
              <w:rPr>
                <w:sz w:val="18"/>
              </w:rPr>
            </w:pPr>
            <w:proofErr w:type="spellStart"/>
            <w:r>
              <w:rPr>
                <w:sz w:val="18"/>
              </w:rPr>
              <w:t>Осн</w:t>
            </w:r>
            <w:proofErr w:type="gramStart"/>
            <w:r>
              <w:rPr>
                <w:sz w:val="18"/>
              </w:rPr>
              <w:t>.З</w:t>
            </w:r>
            <w:proofErr w:type="spellEnd"/>
            <w:proofErr w:type="gramEnd"/>
            <w:r>
              <w:rPr>
                <w:sz w:val="18"/>
              </w:rPr>
              <w:t>/</w:t>
            </w:r>
            <w:proofErr w:type="spellStart"/>
            <w:r>
              <w:rPr>
                <w:sz w:val="18"/>
              </w:rPr>
              <w:t>п</w:t>
            </w:r>
            <w:proofErr w:type="spellEnd"/>
          </w:p>
        </w:tc>
        <w:tc>
          <w:tcPr>
            <w:tcW w:w="415" w:type="pct"/>
            <w:tcBorders>
              <w:bottom w:val="nil"/>
            </w:tcBorders>
            <w:vAlign w:val="center"/>
          </w:tcPr>
          <w:p w:rsidR="001A697C" w:rsidRPr="00297DF7" w:rsidRDefault="001A697C" w:rsidP="007F40F6">
            <w:pPr>
              <w:jc w:val="center"/>
              <w:rPr>
                <w:sz w:val="18"/>
              </w:rPr>
            </w:pPr>
            <w:r>
              <w:rPr>
                <w:sz w:val="18"/>
              </w:rPr>
              <w:t>Эк</w:t>
            </w:r>
            <w:proofErr w:type="gramStart"/>
            <w:r>
              <w:rPr>
                <w:sz w:val="18"/>
              </w:rPr>
              <w:t>.М</w:t>
            </w:r>
            <w:proofErr w:type="gramEnd"/>
            <w:r>
              <w:rPr>
                <w:sz w:val="18"/>
              </w:rPr>
              <w:t>аш.</w:t>
            </w:r>
            <w:r w:rsidRPr="00297DF7">
              <w:rPr>
                <w:sz w:val="18"/>
              </w:rPr>
              <w:t>/</w:t>
            </w:r>
            <w:r>
              <w:rPr>
                <w:sz w:val="18"/>
              </w:rPr>
              <w:t xml:space="preserve"> </w:t>
            </w:r>
            <w:proofErr w:type="gramStart"/>
            <w:r>
              <w:rPr>
                <w:sz w:val="18"/>
              </w:rPr>
              <w:t>З</w:t>
            </w:r>
            <w:proofErr w:type="gramEnd"/>
            <w:r>
              <w:rPr>
                <w:sz w:val="18"/>
              </w:rPr>
              <w:t>/</w:t>
            </w:r>
            <w:proofErr w:type="spellStart"/>
            <w:r>
              <w:rPr>
                <w:sz w:val="18"/>
              </w:rPr>
              <w:t>пМех</w:t>
            </w:r>
            <w:proofErr w:type="spellEnd"/>
            <w:r>
              <w:rPr>
                <w:sz w:val="18"/>
              </w:rPr>
              <w:t>.</w:t>
            </w:r>
          </w:p>
        </w:tc>
      </w:tr>
    </w:tbl>
    <w:p w:rsidR="001A697C" w:rsidRPr="00946AC0" w:rsidRDefault="001A697C" w:rsidP="001A697C">
      <w:pPr>
        <w:spacing w:line="24" w:lineRule="auto"/>
        <w:ind w:left="2126" w:firstLine="709"/>
        <w:rPr>
          <w:sz w:val="2"/>
        </w:rPr>
      </w:pPr>
    </w:p>
    <w:tbl>
      <w:tblPr>
        <w:tblW w:w="4334" w:type="pct"/>
        <w:jc w:val="center"/>
        <w:tblInd w:w="-2188" w:type="dxa"/>
        <w:tblBorders>
          <w:top w:val="single" w:sz="4" w:space="0" w:color="auto"/>
          <w:left w:val="single" w:sz="4" w:space="0" w:color="auto"/>
          <w:bottom w:val="single" w:sz="4" w:space="0" w:color="auto"/>
          <w:right w:val="single" w:sz="4" w:space="0" w:color="auto"/>
        </w:tblBorders>
        <w:tblLayout w:type="fixed"/>
        <w:tblLook w:val="0000"/>
      </w:tblPr>
      <w:tblGrid>
        <w:gridCol w:w="657"/>
        <w:gridCol w:w="1697"/>
        <w:gridCol w:w="3754"/>
        <w:gridCol w:w="653"/>
        <w:gridCol w:w="954"/>
        <w:gridCol w:w="726"/>
        <w:gridCol w:w="979"/>
        <w:gridCol w:w="1130"/>
        <w:gridCol w:w="943"/>
        <w:gridCol w:w="935"/>
        <w:gridCol w:w="1125"/>
      </w:tblGrid>
      <w:tr w:rsidR="001A697C" w:rsidTr="007F40F6">
        <w:trPr>
          <w:cantSplit/>
          <w:tblHeader/>
          <w:jc w:val="center"/>
        </w:trPr>
        <w:tc>
          <w:tcPr>
            <w:tcW w:w="242" w:type="pct"/>
            <w:tcBorders>
              <w:top w:val="single" w:sz="4" w:space="0" w:color="auto"/>
              <w:bottom w:val="single" w:sz="4" w:space="0" w:color="auto"/>
              <w:right w:val="single" w:sz="4" w:space="0" w:color="auto"/>
            </w:tcBorders>
          </w:tcPr>
          <w:p w:rsidR="001A697C" w:rsidRDefault="001A697C" w:rsidP="007F40F6">
            <w:pPr>
              <w:jc w:val="center"/>
              <w:rPr>
                <w:sz w:val="18"/>
              </w:rPr>
            </w:pPr>
            <w:r>
              <w:rPr>
                <w:sz w:val="18"/>
              </w:rPr>
              <w:t>1.</w:t>
            </w:r>
          </w:p>
        </w:tc>
        <w:tc>
          <w:tcPr>
            <w:tcW w:w="626" w:type="pct"/>
            <w:tcBorders>
              <w:top w:val="single" w:sz="4" w:space="0" w:color="auto"/>
              <w:left w:val="single" w:sz="4" w:space="0" w:color="auto"/>
              <w:bottom w:val="single" w:sz="4" w:space="0" w:color="auto"/>
              <w:right w:val="single" w:sz="4" w:space="0" w:color="auto"/>
            </w:tcBorders>
          </w:tcPr>
          <w:p w:rsidR="001A697C" w:rsidRDefault="001A697C" w:rsidP="007F40F6">
            <w:pPr>
              <w:jc w:val="center"/>
              <w:rPr>
                <w:sz w:val="18"/>
              </w:rPr>
            </w:pPr>
            <w:r>
              <w:rPr>
                <w:sz w:val="18"/>
              </w:rPr>
              <w:t>2.</w:t>
            </w:r>
          </w:p>
        </w:tc>
        <w:tc>
          <w:tcPr>
            <w:tcW w:w="1385" w:type="pct"/>
            <w:tcBorders>
              <w:top w:val="single" w:sz="4" w:space="0" w:color="auto"/>
              <w:left w:val="single" w:sz="4" w:space="0" w:color="auto"/>
              <w:bottom w:val="single" w:sz="4" w:space="0" w:color="auto"/>
              <w:right w:val="single" w:sz="4" w:space="0" w:color="auto"/>
            </w:tcBorders>
          </w:tcPr>
          <w:p w:rsidR="001A697C" w:rsidRDefault="001A697C" w:rsidP="007F40F6">
            <w:pPr>
              <w:jc w:val="center"/>
              <w:rPr>
                <w:sz w:val="18"/>
              </w:rPr>
            </w:pPr>
            <w:r>
              <w:rPr>
                <w:sz w:val="18"/>
              </w:rPr>
              <w:t>3.</w:t>
            </w:r>
          </w:p>
        </w:tc>
        <w:tc>
          <w:tcPr>
            <w:tcW w:w="241" w:type="pct"/>
            <w:tcBorders>
              <w:top w:val="single" w:sz="4" w:space="0" w:color="auto"/>
              <w:left w:val="single" w:sz="4" w:space="0" w:color="auto"/>
              <w:bottom w:val="single" w:sz="4" w:space="0" w:color="auto"/>
              <w:right w:val="single" w:sz="4" w:space="0" w:color="auto"/>
            </w:tcBorders>
          </w:tcPr>
          <w:p w:rsidR="001A697C" w:rsidRDefault="001A697C" w:rsidP="007F40F6">
            <w:pPr>
              <w:jc w:val="center"/>
              <w:rPr>
                <w:sz w:val="18"/>
              </w:rPr>
            </w:pPr>
            <w:r>
              <w:rPr>
                <w:sz w:val="18"/>
              </w:rPr>
              <w:t>4.</w:t>
            </w:r>
          </w:p>
        </w:tc>
        <w:tc>
          <w:tcPr>
            <w:tcW w:w="352" w:type="pct"/>
            <w:tcBorders>
              <w:top w:val="single" w:sz="4" w:space="0" w:color="auto"/>
              <w:left w:val="single" w:sz="4" w:space="0" w:color="auto"/>
              <w:bottom w:val="single" w:sz="4" w:space="0" w:color="auto"/>
              <w:right w:val="single" w:sz="4" w:space="0" w:color="auto"/>
            </w:tcBorders>
          </w:tcPr>
          <w:p w:rsidR="001A697C" w:rsidRDefault="001A697C" w:rsidP="007F40F6">
            <w:pPr>
              <w:jc w:val="center"/>
              <w:rPr>
                <w:sz w:val="18"/>
                <w:lang w:val="en-US"/>
              </w:rPr>
            </w:pPr>
            <w:r>
              <w:rPr>
                <w:sz w:val="18"/>
              </w:rPr>
              <w:t>5.</w:t>
            </w:r>
          </w:p>
        </w:tc>
        <w:tc>
          <w:tcPr>
            <w:tcW w:w="268" w:type="pct"/>
            <w:tcBorders>
              <w:top w:val="single" w:sz="4" w:space="0" w:color="auto"/>
              <w:left w:val="single" w:sz="4" w:space="0" w:color="auto"/>
              <w:bottom w:val="single" w:sz="4" w:space="0" w:color="auto"/>
              <w:right w:val="single" w:sz="4" w:space="0" w:color="auto"/>
            </w:tcBorders>
          </w:tcPr>
          <w:p w:rsidR="001A697C" w:rsidRDefault="001A697C" w:rsidP="007F40F6">
            <w:pPr>
              <w:jc w:val="center"/>
              <w:rPr>
                <w:sz w:val="18"/>
              </w:rPr>
            </w:pPr>
            <w:r>
              <w:rPr>
                <w:sz w:val="18"/>
              </w:rPr>
              <w:t>6.</w:t>
            </w:r>
          </w:p>
        </w:tc>
        <w:tc>
          <w:tcPr>
            <w:tcW w:w="361" w:type="pct"/>
            <w:tcBorders>
              <w:top w:val="single" w:sz="4" w:space="0" w:color="auto"/>
              <w:left w:val="single" w:sz="4" w:space="0" w:color="auto"/>
              <w:bottom w:val="single" w:sz="4" w:space="0" w:color="auto"/>
              <w:right w:val="single" w:sz="4" w:space="0" w:color="auto"/>
            </w:tcBorders>
          </w:tcPr>
          <w:p w:rsidR="001A697C" w:rsidRDefault="001A697C" w:rsidP="007F40F6">
            <w:pPr>
              <w:jc w:val="center"/>
              <w:rPr>
                <w:sz w:val="18"/>
              </w:rPr>
            </w:pPr>
            <w:r>
              <w:rPr>
                <w:sz w:val="18"/>
                <w:lang w:val="en-US"/>
              </w:rPr>
              <w:t>7</w:t>
            </w:r>
            <w:r>
              <w:rPr>
                <w:sz w:val="18"/>
              </w:rPr>
              <w:t>.</w:t>
            </w:r>
          </w:p>
        </w:tc>
        <w:tc>
          <w:tcPr>
            <w:tcW w:w="416" w:type="pct"/>
            <w:tcBorders>
              <w:top w:val="single" w:sz="4" w:space="0" w:color="auto"/>
              <w:left w:val="single" w:sz="4" w:space="0" w:color="auto"/>
              <w:bottom w:val="single" w:sz="4" w:space="0" w:color="auto"/>
              <w:right w:val="single" w:sz="4" w:space="0" w:color="auto"/>
            </w:tcBorders>
          </w:tcPr>
          <w:p w:rsidR="001A697C" w:rsidRDefault="001A697C" w:rsidP="007F40F6">
            <w:pPr>
              <w:jc w:val="center"/>
              <w:rPr>
                <w:sz w:val="18"/>
              </w:rPr>
            </w:pPr>
            <w:r>
              <w:rPr>
                <w:sz w:val="18"/>
              </w:rPr>
              <w:t>8.</w:t>
            </w:r>
          </w:p>
        </w:tc>
        <w:tc>
          <w:tcPr>
            <w:tcW w:w="348" w:type="pct"/>
            <w:tcBorders>
              <w:top w:val="single" w:sz="4" w:space="0" w:color="auto"/>
              <w:left w:val="single" w:sz="4" w:space="0" w:color="auto"/>
              <w:bottom w:val="single" w:sz="4" w:space="0" w:color="auto"/>
              <w:right w:val="single" w:sz="4" w:space="0" w:color="auto"/>
            </w:tcBorders>
          </w:tcPr>
          <w:p w:rsidR="001A697C" w:rsidRPr="00297DF7" w:rsidRDefault="001A697C" w:rsidP="007F40F6">
            <w:pPr>
              <w:jc w:val="center"/>
              <w:rPr>
                <w:sz w:val="18"/>
                <w:lang w:val="en-US"/>
              </w:rPr>
            </w:pPr>
            <w:r>
              <w:rPr>
                <w:sz w:val="18"/>
              </w:rPr>
              <w:t>9.</w:t>
            </w:r>
          </w:p>
        </w:tc>
        <w:tc>
          <w:tcPr>
            <w:tcW w:w="345" w:type="pct"/>
            <w:tcBorders>
              <w:top w:val="single" w:sz="4" w:space="0" w:color="auto"/>
              <w:left w:val="single" w:sz="4" w:space="0" w:color="auto"/>
              <w:bottom w:val="single" w:sz="4" w:space="0" w:color="auto"/>
              <w:right w:val="single" w:sz="4" w:space="0" w:color="auto"/>
            </w:tcBorders>
          </w:tcPr>
          <w:p w:rsidR="001A697C" w:rsidRDefault="001A697C" w:rsidP="007F40F6">
            <w:pPr>
              <w:jc w:val="center"/>
              <w:rPr>
                <w:sz w:val="18"/>
              </w:rPr>
            </w:pPr>
            <w:r>
              <w:rPr>
                <w:sz w:val="18"/>
              </w:rPr>
              <w:t>1</w:t>
            </w:r>
            <w:r>
              <w:rPr>
                <w:sz w:val="18"/>
                <w:lang w:val="en-US"/>
              </w:rPr>
              <w:t>0</w:t>
            </w:r>
            <w:r>
              <w:rPr>
                <w:sz w:val="18"/>
              </w:rPr>
              <w:t>.</w:t>
            </w:r>
          </w:p>
        </w:tc>
        <w:tc>
          <w:tcPr>
            <w:tcW w:w="415" w:type="pct"/>
            <w:tcBorders>
              <w:top w:val="single" w:sz="4" w:space="0" w:color="auto"/>
              <w:left w:val="single" w:sz="4" w:space="0" w:color="auto"/>
              <w:bottom w:val="single" w:sz="4" w:space="0" w:color="auto"/>
              <w:right w:val="single" w:sz="4" w:space="0" w:color="auto"/>
            </w:tcBorders>
          </w:tcPr>
          <w:p w:rsidR="001A697C" w:rsidRDefault="001A697C" w:rsidP="007F40F6">
            <w:pPr>
              <w:jc w:val="center"/>
              <w:rPr>
                <w:sz w:val="18"/>
              </w:rPr>
            </w:pPr>
            <w:r>
              <w:rPr>
                <w:sz w:val="18"/>
              </w:rPr>
              <w:t>1</w:t>
            </w:r>
            <w:proofErr w:type="spellStart"/>
            <w:r>
              <w:rPr>
                <w:sz w:val="18"/>
                <w:lang w:val="en-US"/>
              </w:rPr>
              <w:t>1</w:t>
            </w:r>
            <w:proofErr w:type="spellEnd"/>
            <w:r>
              <w:rPr>
                <w:sz w:val="18"/>
              </w:rPr>
              <w:t>.</w:t>
            </w:r>
          </w:p>
        </w:tc>
      </w:tr>
      <w:tr w:rsidR="001A697C" w:rsidRPr="0085692C" w:rsidTr="007F40F6">
        <w:trPr>
          <w:cantSplit/>
          <w:jc w:val="center"/>
        </w:trPr>
        <w:tc>
          <w:tcPr>
            <w:tcW w:w="5000" w:type="pct"/>
            <w:gridSpan w:val="11"/>
            <w:tcBorders>
              <w:top w:val="single" w:sz="4" w:space="0" w:color="auto"/>
              <w:bottom w:val="single" w:sz="4" w:space="0" w:color="auto"/>
              <w:right w:val="single" w:sz="4" w:space="0" w:color="auto"/>
            </w:tcBorders>
          </w:tcPr>
          <w:p w:rsidR="001A697C" w:rsidRPr="0085692C" w:rsidRDefault="001A697C" w:rsidP="007F40F6">
            <w:pPr>
              <w:rPr>
                <w:b/>
                <w:sz w:val="18"/>
                <w:szCs w:val="14"/>
              </w:rPr>
            </w:pPr>
            <w:r>
              <w:rPr>
                <w:b/>
                <w:sz w:val="18"/>
                <w:szCs w:val="14"/>
              </w:rPr>
              <w:t xml:space="preserve">                                       Раздел 1. </w:t>
            </w:r>
          </w:p>
        </w:tc>
      </w:tr>
      <w:tr w:rsidR="001A697C" w:rsidRPr="0085692C" w:rsidTr="007F40F6">
        <w:trPr>
          <w:cantSplit/>
          <w:jc w:val="center"/>
        </w:trPr>
        <w:tc>
          <w:tcPr>
            <w:tcW w:w="242" w:type="pct"/>
            <w:tcBorders>
              <w:top w:val="single" w:sz="4" w:space="0" w:color="auto"/>
              <w:bottom w:val="single" w:sz="4" w:space="0" w:color="auto"/>
              <w:right w:val="single" w:sz="4" w:space="0" w:color="auto"/>
            </w:tcBorders>
          </w:tcPr>
          <w:p w:rsidR="001A697C" w:rsidRPr="0085692C" w:rsidRDefault="001A697C" w:rsidP="007F40F6">
            <w:pPr>
              <w:rPr>
                <w:sz w:val="16"/>
                <w:szCs w:val="16"/>
              </w:rPr>
            </w:pPr>
            <w:r>
              <w:rPr>
                <w:sz w:val="16"/>
                <w:szCs w:val="16"/>
              </w:rPr>
              <w:t>1</w:t>
            </w:r>
          </w:p>
        </w:tc>
        <w:tc>
          <w:tcPr>
            <w:tcW w:w="626" w:type="pct"/>
            <w:tcBorders>
              <w:top w:val="single" w:sz="4" w:space="0" w:color="auto"/>
              <w:left w:val="single" w:sz="4" w:space="0" w:color="auto"/>
              <w:bottom w:val="single" w:sz="4" w:space="0" w:color="auto"/>
              <w:right w:val="single" w:sz="4" w:space="0" w:color="auto"/>
            </w:tcBorders>
          </w:tcPr>
          <w:p w:rsidR="001A697C" w:rsidRDefault="001A697C" w:rsidP="007F40F6">
            <w:pPr>
              <w:rPr>
                <w:sz w:val="18"/>
              </w:rPr>
            </w:pPr>
            <w:r>
              <w:rPr>
                <w:sz w:val="18"/>
              </w:rPr>
              <w:t>ФЕР47-01-001-04</w:t>
            </w:r>
          </w:p>
          <w:p w:rsidR="001A697C" w:rsidRDefault="001A697C" w:rsidP="007F40F6">
            <w:pPr>
              <w:rPr>
                <w:sz w:val="18"/>
              </w:rPr>
            </w:pPr>
          </w:p>
          <w:p w:rsidR="001A697C" w:rsidRPr="0085692C" w:rsidRDefault="001A697C" w:rsidP="007F40F6">
            <w:pPr>
              <w:rPr>
                <w:sz w:val="18"/>
              </w:rPr>
            </w:pPr>
            <w:r>
              <w:rPr>
                <w:sz w:val="18"/>
              </w:rPr>
              <w:t xml:space="preserve">Пр. </w:t>
            </w:r>
            <w:proofErr w:type="spellStart"/>
            <w:r>
              <w:rPr>
                <w:sz w:val="18"/>
              </w:rPr>
              <w:t>Минрегион</w:t>
            </w:r>
            <w:proofErr w:type="spellEnd"/>
            <w:r>
              <w:rPr>
                <w:sz w:val="18"/>
              </w:rPr>
              <w:t xml:space="preserve"> от  17.11.08 № 253</w:t>
            </w:r>
          </w:p>
        </w:tc>
        <w:tc>
          <w:tcPr>
            <w:tcW w:w="1385" w:type="pct"/>
            <w:tcBorders>
              <w:top w:val="single" w:sz="4" w:space="0" w:color="auto"/>
              <w:left w:val="single" w:sz="4" w:space="0" w:color="auto"/>
              <w:bottom w:val="single" w:sz="4" w:space="0" w:color="auto"/>
              <w:right w:val="single" w:sz="4" w:space="0" w:color="auto"/>
            </w:tcBorders>
          </w:tcPr>
          <w:p w:rsidR="001A697C" w:rsidRPr="0085692C" w:rsidRDefault="001A697C" w:rsidP="007F40F6">
            <w:pPr>
              <w:rPr>
                <w:sz w:val="18"/>
              </w:rPr>
            </w:pPr>
            <w:r>
              <w:rPr>
                <w:sz w:val="18"/>
              </w:rPr>
              <w:t>Очистка участка от мусора</w:t>
            </w:r>
          </w:p>
        </w:tc>
        <w:tc>
          <w:tcPr>
            <w:tcW w:w="241" w:type="pct"/>
            <w:tcBorders>
              <w:top w:val="single" w:sz="4" w:space="0" w:color="auto"/>
              <w:left w:val="single" w:sz="4" w:space="0" w:color="auto"/>
              <w:bottom w:val="single" w:sz="4" w:space="0" w:color="auto"/>
              <w:right w:val="single" w:sz="4" w:space="0" w:color="auto"/>
            </w:tcBorders>
          </w:tcPr>
          <w:p w:rsidR="001A697C" w:rsidRPr="0085692C" w:rsidRDefault="001A697C" w:rsidP="007F40F6">
            <w:pPr>
              <w:rPr>
                <w:sz w:val="18"/>
              </w:rPr>
            </w:pPr>
            <w:smartTag w:uri="urn:schemas-microsoft-com:office:smarttags" w:element="metricconverter">
              <w:smartTagPr>
                <w:attr w:name="ProductID" w:val="100 м2"/>
              </w:smartTagPr>
              <w:r>
                <w:rPr>
                  <w:sz w:val="18"/>
                </w:rPr>
                <w:t>100 м</w:t>
              </w:r>
              <w:proofErr w:type="gramStart"/>
              <w:r>
                <w:rPr>
                  <w:sz w:val="18"/>
                </w:rPr>
                <w:t>2</w:t>
              </w:r>
            </w:smartTag>
            <w:proofErr w:type="gramEnd"/>
          </w:p>
        </w:tc>
        <w:tc>
          <w:tcPr>
            <w:tcW w:w="352" w:type="pct"/>
            <w:tcBorders>
              <w:top w:val="single" w:sz="4" w:space="0" w:color="auto"/>
              <w:left w:val="single" w:sz="4" w:space="0" w:color="auto"/>
              <w:bottom w:val="single" w:sz="4" w:space="0" w:color="auto"/>
              <w:right w:val="single" w:sz="4" w:space="0" w:color="auto"/>
            </w:tcBorders>
          </w:tcPr>
          <w:p w:rsidR="001A697C" w:rsidRPr="0085692C" w:rsidRDefault="001A697C" w:rsidP="007F40F6">
            <w:pPr>
              <w:jc w:val="center"/>
              <w:rPr>
                <w:sz w:val="16"/>
              </w:rPr>
            </w:pPr>
            <w:r>
              <w:rPr>
                <w:sz w:val="16"/>
              </w:rPr>
              <w:t>150,75</w:t>
            </w:r>
          </w:p>
        </w:tc>
        <w:tc>
          <w:tcPr>
            <w:tcW w:w="268" w:type="pct"/>
            <w:tcBorders>
              <w:top w:val="single" w:sz="4" w:space="0" w:color="auto"/>
              <w:left w:val="single" w:sz="4" w:space="0" w:color="auto"/>
              <w:bottom w:val="single" w:sz="4" w:space="0" w:color="auto"/>
              <w:right w:val="single" w:sz="4" w:space="0" w:color="auto"/>
            </w:tcBorders>
          </w:tcPr>
          <w:p w:rsidR="001A697C" w:rsidRPr="0085692C" w:rsidRDefault="001A697C" w:rsidP="007F40F6">
            <w:pPr>
              <w:jc w:val="right"/>
              <w:rPr>
                <w:sz w:val="14"/>
                <w:szCs w:val="14"/>
              </w:rPr>
            </w:pPr>
            <w:r>
              <w:rPr>
                <w:sz w:val="14"/>
                <w:szCs w:val="14"/>
              </w:rPr>
              <w:t>30,50</w:t>
            </w:r>
          </w:p>
        </w:tc>
        <w:tc>
          <w:tcPr>
            <w:tcW w:w="361" w:type="pct"/>
            <w:tcBorders>
              <w:top w:val="single" w:sz="4" w:space="0" w:color="auto"/>
              <w:left w:val="single" w:sz="4" w:space="0" w:color="auto"/>
              <w:bottom w:val="single" w:sz="4" w:space="0" w:color="auto"/>
              <w:right w:val="single" w:sz="4" w:space="0" w:color="auto"/>
            </w:tcBorders>
          </w:tcPr>
          <w:p w:rsidR="001A697C" w:rsidRPr="0085692C" w:rsidRDefault="001A697C" w:rsidP="007F40F6">
            <w:pPr>
              <w:jc w:val="right"/>
              <w:rPr>
                <w:sz w:val="14"/>
                <w:szCs w:val="14"/>
              </w:rPr>
            </w:pPr>
            <w:r>
              <w:rPr>
                <w:sz w:val="14"/>
                <w:szCs w:val="14"/>
              </w:rPr>
              <w:t>30,50</w:t>
            </w:r>
          </w:p>
        </w:tc>
        <w:tc>
          <w:tcPr>
            <w:tcW w:w="416" w:type="pct"/>
            <w:tcBorders>
              <w:top w:val="single" w:sz="4" w:space="0" w:color="auto"/>
              <w:left w:val="single" w:sz="4" w:space="0" w:color="auto"/>
              <w:bottom w:val="single" w:sz="4" w:space="0" w:color="auto"/>
              <w:right w:val="single" w:sz="4" w:space="0" w:color="auto"/>
            </w:tcBorders>
          </w:tcPr>
          <w:p w:rsidR="001A697C" w:rsidRDefault="001A697C" w:rsidP="007F40F6">
            <w:pPr>
              <w:jc w:val="right"/>
              <w:rPr>
                <w:sz w:val="14"/>
                <w:szCs w:val="14"/>
              </w:rPr>
            </w:pPr>
          </w:p>
          <w:p w:rsidR="001A697C" w:rsidRPr="0085692C" w:rsidRDefault="001A697C" w:rsidP="007F40F6">
            <w:pPr>
              <w:jc w:val="right"/>
              <w:rPr>
                <w:sz w:val="14"/>
                <w:szCs w:val="14"/>
              </w:rPr>
            </w:pPr>
          </w:p>
        </w:tc>
        <w:tc>
          <w:tcPr>
            <w:tcW w:w="348" w:type="pct"/>
            <w:tcBorders>
              <w:top w:val="single" w:sz="4" w:space="0" w:color="auto"/>
              <w:left w:val="single" w:sz="4" w:space="0" w:color="auto"/>
              <w:bottom w:val="single" w:sz="4" w:space="0" w:color="auto"/>
              <w:right w:val="single" w:sz="4" w:space="0" w:color="auto"/>
            </w:tcBorders>
          </w:tcPr>
          <w:p w:rsidR="001A697C" w:rsidRPr="0085692C" w:rsidRDefault="001A697C" w:rsidP="007F40F6">
            <w:pPr>
              <w:jc w:val="right"/>
              <w:rPr>
                <w:sz w:val="14"/>
                <w:szCs w:val="14"/>
              </w:rPr>
            </w:pPr>
            <w:r>
              <w:rPr>
                <w:sz w:val="14"/>
                <w:szCs w:val="14"/>
              </w:rPr>
              <w:t>4597,88</w:t>
            </w:r>
          </w:p>
        </w:tc>
        <w:tc>
          <w:tcPr>
            <w:tcW w:w="345" w:type="pct"/>
            <w:tcBorders>
              <w:top w:val="single" w:sz="4" w:space="0" w:color="auto"/>
              <w:left w:val="single" w:sz="4" w:space="0" w:color="auto"/>
              <w:bottom w:val="single" w:sz="4" w:space="0" w:color="auto"/>
              <w:right w:val="single" w:sz="4" w:space="0" w:color="auto"/>
            </w:tcBorders>
          </w:tcPr>
          <w:p w:rsidR="001A697C" w:rsidRPr="0085692C" w:rsidRDefault="001A697C" w:rsidP="007F40F6">
            <w:pPr>
              <w:jc w:val="right"/>
              <w:rPr>
                <w:sz w:val="14"/>
                <w:szCs w:val="14"/>
              </w:rPr>
            </w:pPr>
            <w:r>
              <w:rPr>
                <w:sz w:val="14"/>
                <w:szCs w:val="14"/>
              </w:rPr>
              <w:t>4597,88</w:t>
            </w:r>
          </w:p>
        </w:tc>
        <w:tc>
          <w:tcPr>
            <w:tcW w:w="415" w:type="pct"/>
            <w:tcBorders>
              <w:top w:val="single" w:sz="4" w:space="0" w:color="auto"/>
              <w:left w:val="single" w:sz="4" w:space="0" w:color="auto"/>
              <w:bottom w:val="single" w:sz="4" w:space="0" w:color="auto"/>
              <w:right w:val="single" w:sz="4" w:space="0" w:color="auto"/>
            </w:tcBorders>
          </w:tcPr>
          <w:p w:rsidR="001A697C" w:rsidRDefault="001A697C" w:rsidP="007F40F6">
            <w:pPr>
              <w:jc w:val="right"/>
              <w:rPr>
                <w:sz w:val="14"/>
                <w:szCs w:val="14"/>
              </w:rPr>
            </w:pPr>
          </w:p>
          <w:p w:rsidR="001A697C" w:rsidRPr="0085692C" w:rsidRDefault="001A697C" w:rsidP="007F40F6">
            <w:pPr>
              <w:jc w:val="right"/>
              <w:rPr>
                <w:sz w:val="14"/>
                <w:szCs w:val="14"/>
              </w:rPr>
            </w:pPr>
          </w:p>
        </w:tc>
      </w:tr>
      <w:tr w:rsidR="001A697C" w:rsidRPr="0085692C" w:rsidTr="007F40F6">
        <w:trPr>
          <w:cantSplit/>
          <w:jc w:val="center"/>
        </w:trPr>
        <w:tc>
          <w:tcPr>
            <w:tcW w:w="242" w:type="pct"/>
            <w:tcBorders>
              <w:top w:val="single" w:sz="4" w:space="0" w:color="auto"/>
              <w:bottom w:val="single" w:sz="4" w:space="0" w:color="auto"/>
              <w:right w:val="single" w:sz="4" w:space="0" w:color="auto"/>
            </w:tcBorders>
          </w:tcPr>
          <w:p w:rsidR="001A697C" w:rsidRPr="0085692C" w:rsidRDefault="001A697C" w:rsidP="007F40F6">
            <w:pPr>
              <w:rPr>
                <w:sz w:val="16"/>
                <w:szCs w:val="16"/>
              </w:rPr>
            </w:pPr>
            <w:r>
              <w:rPr>
                <w:sz w:val="16"/>
                <w:szCs w:val="16"/>
              </w:rPr>
              <w:lastRenderedPageBreak/>
              <w:t>2</w:t>
            </w:r>
          </w:p>
        </w:tc>
        <w:tc>
          <w:tcPr>
            <w:tcW w:w="626" w:type="pct"/>
            <w:tcBorders>
              <w:top w:val="single" w:sz="4" w:space="0" w:color="auto"/>
              <w:left w:val="single" w:sz="4" w:space="0" w:color="auto"/>
              <w:bottom w:val="single" w:sz="4" w:space="0" w:color="auto"/>
              <w:right w:val="single" w:sz="4" w:space="0" w:color="auto"/>
            </w:tcBorders>
          </w:tcPr>
          <w:p w:rsidR="001A697C" w:rsidRDefault="001A697C" w:rsidP="007F40F6">
            <w:pPr>
              <w:rPr>
                <w:sz w:val="18"/>
              </w:rPr>
            </w:pPr>
            <w:r>
              <w:rPr>
                <w:sz w:val="18"/>
              </w:rPr>
              <w:t>ФССЦпг01-01-01-041</w:t>
            </w:r>
          </w:p>
          <w:p w:rsidR="001A697C" w:rsidRDefault="001A697C" w:rsidP="007F40F6">
            <w:pPr>
              <w:rPr>
                <w:sz w:val="18"/>
              </w:rPr>
            </w:pPr>
          </w:p>
          <w:p w:rsidR="001A697C" w:rsidRPr="0085692C" w:rsidRDefault="001A697C" w:rsidP="007F40F6">
            <w:pPr>
              <w:rPr>
                <w:sz w:val="18"/>
              </w:rPr>
            </w:pPr>
            <w:proofErr w:type="spellStart"/>
            <w:r>
              <w:rPr>
                <w:sz w:val="18"/>
              </w:rPr>
              <w:t>Пр</w:t>
            </w:r>
            <w:proofErr w:type="gramStart"/>
            <w:r>
              <w:rPr>
                <w:sz w:val="18"/>
              </w:rPr>
              <w:t>.М</w:t>
            </w:r>
            <w:proofErr w:type="gramEnd"/>
            <w:r>
              <w:rPr>
                <w:sz w:val="18"/>
              </w:rPr>
              <w:t>инрегиона</w:t>
            </w:r>
            <w:proofErr w:type="spellEnd"/>
            <w:r>
              <w:rPr>
                <w:sz w:val="18"/>
              </w:rPr>
              <w:t xml:space="preserve"> №354 от 20.07.11</w:t>
            </w:r>
          </w:p>
        </w:tc>
        <w:tc>
          <w:tcPr>
            <w:tcW w:w="1385" w:type="pct"/>
            <w:tcBorders>
              <w:top w:val="single" w:sz="4" w:space="0" w:color="auto"/>
              <w:left w:val="single" w:sz="4" w:space="0" w:color="auto"/>
              <w:bottom w:val="single" w:sz="4" w:space="0" w:color="auto"/>
              <w:right w:val="single" w:sz="4" w:space="0" w:color="auto"/>
            </w:tcBorders>
          </w:tcPr>
          <w:p w:rsidR="001A697C" w:rsidRPr="0085692C" w:rsidRDefault="001A697C" w:rsidP="007F40F6">
            <w:pPr>
              <w:rPr>
                <w:sz w:val="18"/>
              </w:rPr>
            </w:pPr>
            <w:r>
              <w:rPr>
                <w:sz w:val="18"/>
              </w:rPr>
              <w:t>Погрузочные работы при автомобильных перевозках:  с погрузкой вручную</w:t>
            </w:r>
          </w:p>
        </w:tc>
        <w:tc>
          <w:tcPr>
            <w:tcW w:w="241" w:type="pct"/>
            <w:tcBorders>
              <w:top w:val="single" w:sz="4" w:space="0" w:color="auto"/>
              <w:left w:val="single" w:sz="4" w:space="0" w:color="auto"/>
              <w:bottom w:val="single" w:sz="4" w:space="0" w:color="auto"/>
              <w:right w:val="single" w:sz="4" w:space="0" w:color="auto"/>
            </w:tcBorders>
          </w:tcPr>
          <w:p w:rsidR="001A697C" w:rsidRPr="0085692C" w:rsidRDefault="001A697C" w:rsidP="007F40F6">
            <w:pPr>
              <w:rPr>
                <w:sz w:val="18"/>
              </w:rPr>
            </w:pPr>
            <w:r>
              <w:rPr>
                <w:sz w:val="18"/>
              </w:rPr>
              <w:t>1 т груза</w:t>
            </w:r>
          </w:p>
        </w:tc>
        <w:tc>
          <w:tcPr>
            <w:tcW w:w="352" w:type="pct"/>
            <w:tcBorders>
              <w:top w:val="single" w:sz="4" w:space="0" w:color="auto"/>
              <w:left w:val="single" w:sz="4" w:space="0" w:color="auto"/>
              <w:bottom w:val="single" w:sz="4" w:space="0" w:color="auto"/>
              <w:right w:val="single" w:sz="4" w:space="0" w:color="auto"/>
            </w:tcBorders>
          </w:tcPr>
          <w:p w:rsidR="001A697C" w:rsidRPr="0085692C" w:rsidRDefault="001A697C" w:rsidP="007F40F6">
            <w:pPr>
              <w:jc w:val="center"/>
              <w:rPr>
                <w:sz w:val="16"/>
              </w:rPr>
            </w:pPr>
            <w:r>
              <w:rPr>
                <w:sz w:val="16"/>
              </w:rPr>
              <w:t>600</w:t>
            </w:r>
          </w:p>
        </w:tc>
        <w:tc>
          <w:tcPr>
            <w:tcW w:w="268" w:type="pct"/>
            <w:tcBorders>
              <w:top w:val="single" w:sz="4" w:space="0" w:color="auto"/>
              <w:left w:val="single" w:sz="4" w:space="0" w:color="auto"/>
              <w:bottom w:val="single" w:sz="4" w:space="0" w:color="auto"/>
              <w:right w:val="single" w:sz="4" w:space="0" w:color="auto"/>
            </w:tcBorders>
          </w:tcPr>
          <w:p w:rsidR="001A697C" w:rsidRPr="0085692C" w:rsidRDefault="001A697C" w:rsidP="007F40F6">
            <w:pPr>
              <w:jc w:val="right"/>
              <w:rPr>
                <w:sz w:val="14"/>
                <w:szCs w:val="14"/>
              </w:rPr>
            </w:pPr>
            <w:r>
              <w:rPr>
                <w:sz w:val="14"/>
                <w:szCs w:val="14"/>
              </w:rPr>
              <w:t>42,98</w:t>
            </w:r>
          </w:p>
        </w:tc>
        <w:tc>
          <w:tcPr>
            <w:tcW w:w="361" w:type="pct"/>
            <w:tcBorders>
              <w:top w:val="single" w:sz="4" w:space="0" w:color="auto"/>
              <w:left w:val="single" w:sz="4" w:space="0" w:color="auto"/>
              <w:bottom w:val="single" w:sz="4" w:space="0" w:color="auto"/>
              <w:right w:val="single" w:sz="4" w:space="0" w:color="auto"/>
            </w:tcBorders>
          </w:tcPr>
          <w:p w:rsidR="001A697C" w:rsidRPr="0085692C" w:rsidRDefault="001A697C" w:rsidP="007F40F6">
            <w:pPr>
              <w:jc w:val="right"/>
              <w:rPr>
                <w:sz w:val="14"/>
                <w:szCs w:val="14"/>
              </w:rPr>
            </w:pPr>
            <w:r>
              <w:rPr>
                <w:sz w:val="14"/>
                <w:szCs w:val="14"/>
              </w:rPr>
              <w:t>42,98</w:t>
            </w:r>
          </w:p>
        </w:tc>
        <w:tc>
          <w:tcPr>
            <w:tcW w:w="416" w:type="pct"/>
            <w:tcBorders>
              <w:top w:val="single" w:sz="4" w:space="0" w:color="auto"/>
              <w:left w:val="single" w:sz="4" w:space="0" w:color="auto"/>
              <w:bottom w:val="single" w:sz="4" w:space="0" w:color="auto"/>
              <w:right w:val="single" w:sz="4" w:space="0" w:color="auto"/>
            </w:tcBorders>
          </w:tcPr>
          <w:p w:rsidR="001A697C" w:rsidRDefault="001A697C" w:rsidP="007F40F6">
            <w:pPr>
              <w:jc w:val="right"/>
              <w:rPr>
                <w:sz w:val="14"/>
                <w:szCs w:val="14"/>
              </w:rPr>
            </w:pPr>
          </w:p>
          <w:p w:rsidR="001A697C" w:rsidRPr="0085692C" w:rsidRDefault="001A697C" w:rsidP="007F40F6">
            <w:pPr>
              <w:jc w:val="right"/>
              <w:rPr>
                <w:sz w:val="14"/>
                <w:szCs w:val="14"/>
              </w:rPr>
            </w:pPr>
          </w:p>
        </w:tc>
        <w:tc>
          <w:tcPr>
            <w:tcW w:w="348" w:type="pct"/>
            <w:tcBorders>
              <w:top w:val="single" w:sz="4" w:space="0" w:color="auto"/>
              <w:left w:val="single" w:sz="4" w:space="0" w:color="auto"/>
              <w:bottom w:val="single" w:sz="4" w:space="0" w:color="auto"/>
              <w:right w:val="single" w:sz="4" w:space="0" w:color="auto"/>
            </w:tcBorders>
          </w:tcPr>
          <w:p w:rsidR="001A697C" w:rsidRPr="0085692C" w:rsidRDefault="001A697C" w:rsidP="007F40F6">
            <w:pPr>
              <w:jc w:val="right"/>
              <w:rPr>
                <w:sz w:val="14"/>
                <w:szCs w:val="14"/>
              </w:rPr>
            </w:pPr>
            <w:r>
              <w:rPr>
                <w:sz w:val="14"/>
                <w:szCs w:val="14"/>
              </w:rPr>
              <w:t>25788,00</w:t>
            </w:r>
          </w:p>
        </w:tc>
        <w:tc>
          <w:tcPr>
            <w:tcW w:w="345" w:type="pct"/>
            <w:tcBorders>
              <w:top w:val="single" w:sz="4" w:space="0" w:color="auto"/>
              <w:left w:val="single" w:sz="4" w:space="0" w:color="auto"/>
              <w:bottom w:val="single" w:sz="4" w:space="0" w:color="auto"/>
              <w:right w:val="single" w:sz="4" w:space="0" w:color="auto"/>
            </w:tcBorders>
          </w:tcPr>
          <w:p w:rsidR="001A697C" w:rsidRPr="0085692C" w:rsidRDefault="001A697C" w:rsidP="007F40F6">
            <w:pPr>
              <w:jc w:val="right"/>
              <w:rPr>
                <w:sz w:val="14"/>
                <w:szCs w:val="14"/>
              </w:rPr>
            </w:pPr>
            <w:r>
              <w:rPr>
                <w:sz w:val="14"/>
                <w:szCs w:val="14"/>
              </w:rPr>
              <w:t>25788,00</w:t>
            </w:r>
          </w:p>
        </w:tc>
        <w:tc>
          <w:tcPr>
            <w:tcW w:w="415" w:type="pct"/>
            <w:tcBorders>
              <w:top w:val="single" w:sz="4" w:space="0" w:color="auto"/>
              <w:left w:val="single" w:sz="4" w:space="0" w:color="auto"/>
              <w:bottom w:val="single" w:sz="4" w:space="0" w:color="auto"/>
              <w:right w:val="single" w:sz="4" w:space="0" w:color="auto"/>
            </w:tcBorders>
          </w:tcPr>
          <w:p w:rsidR="001A697C" w:rsidRDefault="001A697C" w:rsidP="007F40F6">
            <w:pPr>
              <w:jc w:val="right"/>
              <w:rPr>
                <w:sz w:val="14"/>
                <w:szCs w:val="14"/>
              </w:rPr>
            </w:pPr>
          </w:p>
          <w:p w:rsidR="001A697C" w:rsidRPr="0085692C" w:rsidRDefault="001A697C" w:rsidP="007F40F6">
            <w:pPr>
              <w:jc w:val="right"/>
              <w:rPr>
                <w:sz w:val="14"/>
                <w:szCs w:val="14"/>
              </w:rPr>
            </w:pPr>
          </w:p>
        </w:tc>
      </w:tr>
      <w:tr w:rsidR="001A697C" w:rsidRPr="0085692C" w:rsidTr="007F40F6">
        <w:trPr>
          <w:cantSplit/>
          <w:jc w:val="center"/>
        </w:trPr>
        <w:tc>
          <w:tcPr>
            <w:tcW w:w="242" w:type="pct"/>
            <w:tcBorders>
              <w:top w:val="single" w:sz="4" w:space="0" w:color="auto"/>
              <w:bottom w:val="single" w:sz="4" w:space="0" w:color="auto"/>
              <w:right w:val="single" w:sz="4" w:space="0" w:color="auto"/>
            </w:tcBorders>
          </w:tcPr>
          <w:p w:rsidR="001A697C" w:rsidRPr="0085692C" w:rsidRDefault="001A697C" w:rsidP="007F40F6">
            <w:pPr>
              <w:rPr>
                <w:sz w:val="16"/>
                <w:szCs w:val="16"/>
              </w:rPr>
            </w:pPr>
            <w:r>
              <w:rPr>
                <w:sz w:val="16"/>
                <w:szCs w:val="16"/>
              </w:rPr>
              <w:t>3</w:t>
            </w:r>
          </w:p>
        </w:tc>
        <w:tc>
          <w:tcPr>
            <w:tcW w:w="626" w:type="pct"/>
            <w:tcBorders>
              <w:top w:val="single" w:sz="4" w:space="0" w:color="auto"/>
              <w:left w:val="single" w:sz="4" w:space="0" w:color="auto"/>
              <w:bottom w:val="single" w:sz="4" w:space="0" w:color="auto"/>
              <w:right w:val="single" w:sz="4" w:space="0" w:color="auto"/>
            </w:tcBorders>
          </w:tcPr>
          <w:p w:rsidR="001A697C" w:rsidRDefault="001A697C" w:rsidP="007F40F6">
            <w:pPr>
              <w:rPr>
                <w:sz w:val="18"/>
              </w:rPr>
            </w:pPr>
            <w:r>
              <w:rPr>
                <w:sz w:val="18"/>
              </w:rPr>
              <w:t>ФССЦпг01-01-01-043</w:t>
            </w:r>
          </w:p>
          <w:p w:rsidR="001A697C" w:rsidRDefault="001A697C" w:rsidP="007F40F6">
            <w:pPr>
              <w:rPr>
                <w:sz w:val="18"/>
              </w:rPr>
            </w:pPr>
          </w:p>
          <w:p w:rsidR="001A697C" w:rsidRPr="0085692C" w:rsidRDefault="001A697C" w:rsidP="007F40F6">
            <w:pPr>
              <w:rPr>
                <w:sz w:val="18"/>
              </w:rPr>
            </w:pPr>
            <w:proofErr w:type="spellStart"/>
            <w:r>
              <w:rPr>
                <w:sz w:val="18"/>
              </w:rPr>
              <w:t>Пр</w:t>
            </w:r>
            <w:proofErr w:type="gramStart"/>
            <w:r>
              <w:rPr>
                <w:sz w:val="18"/>
              </w:rPr>
              <w:t>.М</w:t>
            </w:r>
            <w:proofErr w:type="gramEnd"/>
            <w:r>
              <w:rPr>
                <w:sz w:val="18"/>
              </w:rPr>
              <w:t>инрегиона</w:t>
            </w:r>
            <w:proofErr w:type="spellEnd"/>
            <w:r>
              <w:rPr>
                <w:sz w:val="18"/>
              </w:rPr>
              <w:t xml:space="preserve"> №354 от 20.07.11</w:t>
            </w:r>
          </w:p>
        </w:tc>
        <w:tc>
          <w:tcPr>
            <w:tcW w:w="1385" w:type="pct"/>
            <w:tcBorders>
              <w:top w:val="single" w:sz="4" w:space="0" w:color="auto"/>
              <w:left w:val="single" w:sz="4" w:space="0" w:color="auto"/>
              <w:bottom w:val="single" w:sz="4" w:space="0" w:color="auto"/>
              <w:right w:val="single" w:sz="4" w:space="0" w:color="auto"/>
            </w:tcBorders>
          </w:tcPr>
          <w:p w:rsidR="001A697C" w:rsidRPr="0085692C" w:rsidRDefault="001A697C" w:rsidP="007F40F6">
            <w:pPr>
              <w:rPr>
                <w:sz w:val="18"/>
              </w:rPr>
            </w:pPr>
            <w:r>
              <w:rPr>
                <w:sz w:val="18"/>
              </w:rPr>
              <w:t>Погрузочные работы при автомобильных перевозках: механизированным способом</w:t>
            </w:r>
          </w:p>
        </w:tc>
        <w:tc>
          <w:tcPr>
            <w:tcW w:w="241" w:type="pct"/>
            <w:tcBorders>
              <w:top w:val="single" w:sz="4" w:space="0" w:color="auto"/>
              <w:left w:val="single" w:sz="4" w:space="0" w:color="auto"/>
              <w:bottom w:val="single" w:sz="4" w:space="0" w:color="auto"/>
              <w:right w:val="single" w:sz="4" w:space="0" w:color="auto"/>
            </w:tcBorders>
          </w:tcPr>
          <w:p w:rsidR="001A697C" w:rsidRPr="0085692C" w:rsidRDefault="001A697C" w:rsidP="007F40F6">
            <w:pPr>
              <w:rPr>
                <w:sz w:val="18"/>
              </w:rPr>
            </w:pPr>
            <w:r>
              <w:rPr>
                <w:sz w:val="18"/>
              </w:rPr>
              <w:t>1 т груза</w:t>
            </w:r>
          </w:p>
        </w:tc>
        <w:tc>
          <w:tcPr>
            <w:tcW w:w="352" w:type="pct"/>
            <w:tcBorders>
              <w:top w:val="single" w:sz="4" w:space="0" w:color="auto"/>
              <w:left w:val="single" w:sz="4" w:space="0" w:color="auto"/>
              <w:bottom w:val="single" w:sz="4" w:space="0" w:color="auto"/>
              <w:right w:val="single" w:sz="4" w:space="0" w:color="auto"/>
            </w:tcBorders>
          </w:tcPr>
          <w:p w:rsidR="001A697C" w:rsidRPr="0085692C" w:rsidRDefault="001A697C" w:rsidP="007F40F6">
            <w:pPr>
              <w:jc w:val="center"/>
              <w:rPr>
                <w:sz w:val="16"/>
              </w:rPr>
            </w:pPr>
            <w:r>
              <w:rPr>
                <w:sz w:val="16"/>
              </w:rPr>
              <w:t>2415</w:t>
            </w:r>
          </w:p>
        </w:tc>
        <w:tc>
          <w:tcPr>
            <w:tcW w:w="268" w:type="pct"/>
            <w:tcBorders>
              <w:top w:val="single" w:sz="4" w:space="0" w:color="auto"/>
              <w:left w:val="single" w:sz="4" w:space="0" w:color="auto"/>
              <w:bottom w:val="single" w:sz="4" w:space="0" w:color="auto"/>
              <w:right w:val="single" w:sz="4" w:space="0" w:color="auto"/>
            </w:tcBorders>
          </w:tcPr>
          <w:p w:rsidR="001A697C" w:rsidRPr="0085692C" w:rsidRDefault="001A697C" w:rsidP="007F40F6">
            <w:pPr>
              <w:jc w:val="right"/>
              <w:rPr>
                <w:sz w:val="14"/>
                <w:szCs w:val="14"/>
              </w:rPr>
            </w:pPr>
            <w:r>
              <w:rPr>
                <w:sz w:val="14"/>
                <w:szCs w:val="14"/>
              </w:rPr>
              <w:t>3,45</w:t>
            </w:r>
          </w:p>
        </w:tc>
        <w:tc>
          <w:tcPr>
            <w:tcW w:w="361" w:type="pct"/>
            <w:tcBorders>
              <w:top w:val="single" w:sz="4" w:space="0" w:color="auto"/>
              <w:left w:val="single" w:sz="4" w:space="0" w:color="auto"/>
              <w:bottom w:val="single" w:sz="4" w:space="0" w:color="auto"/>
              <w:right w:val="single" w:sz="4" w:space="0" w:color="auto"/>
            </w:tcBorders>
          </w:tcPr>
          <w:p w:rsidR="001A697C" w:rsidRPr="0085692C" w:rsidRDefault="001A697C" w:rsidP="007F40F6">
            <w:pPr>
              <w:jc w:val="right"/>
              <w:rPr>
                <w:sz w:val="14"/>
                <w:szCs w:val="14"/>
              </w:rPr>
            </w:pPr>
          </w:p>
        </w:tc>
        <w:tc>
          <w:tcPr>
            <w:tcW w:w="416" w:type="pct"/>
            <w:tcBorders>
              <w:top w:val="single" w:sz="4" w:space="0" w:color="auto"/>
              <w:left w:val="single" w:sz="4" w:space="0" w:color="auto"/>
              <w:bottom w:val="single" w:sz="4" w:space="0" w:color="auto"/>
              <w:right w:val="single" w:sz="4" w:space="0" w:color="auto"/>
            </w:tcBorders>
          </w:tcPr>
          <w:p w:rsidR="001A697C" w:rsidRDefault="001A697C" w:rsidP="007F40F6">
            <w:pPr>
              <w:jc w:val="right"/>
              <w:rPr>
                <w:sz w:val="14"/>
                <w:szCs w:val="14"/>
              </w:rPr>
            </w:pPr>
            <w:r>
              <w:rPr>
                <w:sz w:val="14"/>
                <w:szCs w:val="14"/>
              </w:rPr>
              <w:t>3,45</w:t>
            </w:r>
          </w:p>
          <w:p w:rsidR="001A697C" w:rsidRPr="0085692C" w:rsidRDefault="001A697C" w:rsidP="007F40F6">
            <w:pPr>
              <w:jc w:val="right"/>
              <w:rPr>
                <w:sz w:val="14"/>
                <w:szCs w:val="14"/>
              </w:rPr>
            </w:pPr>
          </w:p>
        </w:tc>
        <w:tc>
          <w:tcPr>
            <w:tcW w:w="348" w:type="pct"/>
            <w:tcBorders>
              <w:top w:val="single" w:sz="4" w:space="0" w:color="auto"/>
              <w:left w:val="single" w:sz="4" w:space="0" w:color="auto"/>
              <w:bottom w:val="single" w:sz="4" w:space="0" w:color="auto"/>
              <w:right w:val="single" w:sz="4" w:space="0" w:color="auto"/>
            </w:tcBorders>
          </w:tcPr>
          <w:p w:rsidR="001A697C" w:rsidRPr="0085692C" w:rsidRDefault="001A697C" w:rsidP="007F40F6">
            <w:pPr>
              <w:jc w:val="right"/>
              <w:rPr>
                <w:sz w:val="14"/>
                <w:szCs w:val="14"/>
              </w:rPr>
            </w:pPr>
            <w:r>
              <w:rPr>
                <w:sz w:val="14"/>
                <w:szCs w:val="14"/>
              </w:rPr>
              <w:t>8331,75</w:t>
            </w:r>
          </w:p>
        </w:tc>
        <w:tc>
          <w:tcPr>
            <w:tcW w:w="345" w:type="pct"/>
            <w:tcBorders>
              <w:top w:val="single" w:sz="4" w:space="0" w:color="auto"/>
              <w:left w:val="single" w:sz="4" w:space="0" w:color="auto"/>
              <w:bottom w:val="single" w:sz="4" w:space="0" w:color="auto"/>
              <w:right w:val="single" w:sz="4" w:space="0" w:color="auto"/>
            </w:tcBorders>
          </w:tcPr>
          <w:p w:rsidR="001A697C" w:rsidRPr="0085692C" w:rsidRDefault="001A697C" w:rsidP="007F40F6">
            <w:pPr>
              <w:jc w:val="right"/>
              <w:rPr>
                <w:sz w:val="14"/>
                <w:szCs w:val="14"/>
              </w:rPr>
            </w:pPr>
          </w:p>
        </w:tc>
        <w:tc>
          <w:tcPr>
            <w:tcW w:w="415" w:type="pct"/>
            <w:tcBorders>
              <w:top w:val="single" w:sz="4" w:space="0" w:color="auto"/>
              <w:left w:val="single" w:sz="4" w:space="0" w:color="auto"/>
              <w:bottom w:val="single" w:sz="4" w:space="0" w:color="auto"/>
              <w:right w:val="single" w:sz="4" w:space="0" w:color="auto"/>
            </w:tcBorders>
          </w:tcPr>
          <w:p w:rsidR="001A697C" w:rsidRDefault="001A697C" w:rsidP="007F40F6">
            <w:pPr>
              <w:jc w:val="right"/>
              <w:rPr>
                <w:sz w:val="14"/>
                <w:szCs w:val="14"/>
              </w:rPr>
            </w:pPr>
            <w:r>
              <w:rPr>
                <w:sz w:val="14"/>
                <w:szCs w:val="14"/>
              </w:rPr>
              <w:t>8331,75</w:t>
            </w:r>
          </w:p>
          <w:p w:rsidR="001A697C" w:rsidRPr="0085692C" w:rsidRDefault="001A697C" w:rsidP="007F40F6">
            <w:pPr>
              <w:jc w:val="right"/>
              <w:rPr>
                <w:sz w:val="14"/>
                <w:szCs w:val="14"/>
              </w:rPr>
            </w:pPr>
          </w:p>
        </w:tc>
      </w:tr>
      <w:tr w:rsidR="001A697C" w:rsidRPr="0085692C" w:rsidTr="007F40F6">
        <w:trPr>
          <w:cantSplit/>
          <w:jc w:val="center"/>
        </w:trPr>
        <w:tc>
          <w:tcPr>
            <w:tcW w:w="242" w:type="pct"/>
            <w:tcBorders>
              <w:top w:val="single" w:sz="4" w:space="0" w:color="auto"/>
              <w:bottom w:val="single" w:sz="4" w:space="0" w:color="auto"/>
              <w:right w:val="single" w:sz="4" w:space="0" w:color="auto"/>
            </w:tcBorders>
          </w:tcPr>
          <w:p w:rsidR="001A697C" w:rsidRPr="0085692C" w:rsidRDefault="001A697C" w:rsidP="007F40F6">
            <w:pPr>
              <w:rPr>
                <w:sz w:val="16"/>
                <w:szCs w:val="16"/>
              </w:rPr>
            </w:pPr>
            <w:r>
              <w:rPr>
                <w:sz w:val="16"/>
                <w:szCs w:val="16"/>
              </w:rPr>
              <w:t>4</w:t>
            </w:r>
          </w:p>
        </w:tc>
        <w:tc>
          <w:tcPr>
            <w:tcW w:w="626" w:type="pct"/>
            <w:tcBorders>
              <w:top w:val="single" w:sz="4" w:space="0" w:color="auto"/>
              <w:left w:val="single" w:sz="4" w:space="0" w:color="auto"/>
              <w:bottom w:val="single" w:sz="4" w:space="0" w:color="auto"/>
              <w:right w:val="single" w:sz="4" w:space="0" w:color="auto"/>
            </w:tcBorders>
          </w:tcPr>
          <w:p w:rsidR="001A697C" w:rsidRDefault="001A697C" w:rsidP="007F40F6">
            <w:pPr>
              <w:rPr>
                <w:sz w:val="18"/>
              </w:rPr>
            </w:pPr>
            <w:r>
              <w:rPr>
                <w:sz w:val="18"/>
              </w:rPr>
              <w:t>ФССЦпг03-21-01-037</w:t>
            </w:r>
          </w:p>
          <w:p w:rsidR="001A697C" w:rsidRDefault="001A697C" w:rsidP="007F40F6">
            <w:pPr>
              <w:rPr>
                <w:sz w:val="18"/>
              </w:rPr>
            </w:pPr>
          </w:p>
          <w:p w:rsidR="001A697C" w:rsidRPr="0085692C" w:rsidRDefault="001A697C" w:rsidP="007F40F6">
            <w:pPr>
              <w:rPr>
                <w:sz w:val="18"/>
              </w:rPr>
            </w:pPr>
            <w:proofErr w:type="spellStart"/>
            <w:r>
              <w:rPr>
                <w:sz w:val="18"/>
              </w:rPr>
              <w:t>Пр</w:t>
            </w:r>
            <w:proofErr w:type="gramStart"/>
            <w:r>
              <w:rPr>
                <w:sz w:val="18"/>
              </w:rPr>
              <w:t>.М</w:t>
            </w:r>
            <w:proofErr w:type="gramEnd"/>
            <w:r>
              <w:rPr>
                <w:sz w:val="18"/>
              </w:rPr>
              <w:t>инрегиона</w:t>
            </w:r>
            <w:proofErr w:type="spellEnd"/>
            <w:r>
              <w:rPr>
                <w:sz w:val="18"/>
              </w:rPr>
              <w:t xml:space="preserve"> №354 от 20.07.11</w:t>
            </w:r>
          </w:p>
        </w:tc>
        <w:tc>
          <w:tcPr>
            <w:tcW w:w="1385" w:type="pct"/>
            <w:tcBorders>
              <w:top w:val="single" w:sz="4" w:space="0" w:color="auto"/>
              <w:left w:val="single" w:sz="4" w:space="0" w:color="auto"/>
              <w:bottom w:val="single" w:sz="4" w:space="0" w:color="auto"/>
              <w:right w:val="single" w:sz="4" w:space="0" w:color="auto"/>
            </w:tcBorders>
          </w:tcPr>
          <w:p w:rsidR="001A697C" w:rsidRPr="0085692C" w:rsidRDefault="001A697C" w:rsidP="0056484F">
            <w:pPr>
              <w:rPr>
                <w:sz w:val="18"/>
              </w:rPr>
            </w:pPr>
            <w:r>
              <w:rPr>
                <w:sz w:val="18"/>
              </w:rPr>
              <w:t xml:space="preserve">Перевозка </w:t>
            </w:r>
            <w:r w:rsidR="0056484F">
              <w:rPr>
                <w:sz w:val="18"/>
              </w:rPr>
              <w:t xml:space="preserve">грузов </w:t>
            </w:r>
          </w:p>
        </w:tc>
        <w:tc>
          <w:tcPr>
            <w:tcW w:w="241" w:type="pct"/>
            <w:tcBorders>
              <w:top w:val="single" w:sz="4" w:space="0" w:color="auto"/>
              <w:left w:val="single" w:sz="4" w:space="0" w:color="auto"/>
              <w:bottom w:val="single" w:sz="4" w:space="0" w:color="auto"/>
              <w:right w:val="single" w:sz="4" w:space="0" w:color="auto"/>
            </w:tcBorders>
          </w:tcPr>
          <w:p w:rsidR="001A697C" w:rsidRPr="0085692C" w:rsidRDefault="001A697C" w:rsidP="007F40F6">
            <w:pPr>
              <w:rPr>
                <w:sz w:val="18"/>
              </w:rPr>
            </w:pPr>
            <w:r>
              <w:rPr>
                <w:sz w:val="18"/>
              </w:rPr>
              <w:t>1 т груза</w:t>
            </w:r>
          </w:p>
        </w:tc>
        <w:tc>
          <w:tcPr>
            <w:tcW w:w="352" w:type="pct"/>
            <w:tcBorders>
              <w:top w:val="single" w:sz="4" w:space="0" w:color="auto"/>
              <w:left w:val="single" w:sz="4" w:space="0" w:color="auto"/>
              <w:bottom w:val="single" w:sz="4" w:space="0" w:color="auto"/>
              <w:right w:val="single" w:sz="4" w:space="0" w:color="auto"/>
            </w:tcBorders>
          </w:tcPr>
          <w:p w:rsidR="001A697C" w:rsidRPr="0085692C" w:rsidRDefault="001A697C" w:rsidP="007F40F6">
            <w:pPr>
              <w:jc w:val="center"/>
              <w:rPr>
                <w:sz w:val="16"/>
              </w:rPr>
            </w:pPr>
            <w:r>
              <w:rPr>
                <w:sz w:val="16"/>
              </w:rPr>
              <w:t>3015</w:t>
            </w:r>
          </w:p>
        </w:tc>
        <w:tc>
          <w:tcPr>
            <w:tcW w:w="268" w:type="pct"/>
            <w:tcBorders>
              <w:top w:val="single" w:sz="4" w:space="0" w:color="auto"/>
              <w:left w:val="single" w:sz="4" w:space="0" w:color="auto"/>
              <w:bottom w:val="single" w:sz="4" w:space="0" w:color="auto"/>
              <w:right w:val="single" w:sz="4" w:space="0" w:color="auto"/>
            </w:tcBorders>
          </w:tcPr>
          <w:p w:rsidR="001A697C" w:rsidRPr="0085692C" w:rsidRDefault="001A697C" w:rsidP="007F40F6">
            <w:pPr>
              <w:jc w:val="right"/>
              <w:rPr>
                <w:sz w:val="14"/>
                <w:szCs w:val="14"/>
              </w:rPr>
            </w:pPr>
            <w:r>
              <w:rPr>
                <w:sz w:val="14"/>
                <w:szCs w:val="14"/>
              </w:rPr>
              <w:t>22,04</w:t>
            </w:r>
          </w:p>
        </w:tc>
        <w:tc>
          <w:tcPr>
            <w:tcW w:w="361" w:type="pct"/>
            <w:tcBorders>
              <w:top w:val="single" w:sz="4" w:space="0" w:color="auto"/>
              <w:left w:val="single" w:sz="4" w:space="0" w:color="auto"/>
              <w:bottom w:val="single" w:sz="4" w:space="0" w:color="auto"/>
              <w:right w:val="single" w:sz="4" w:space="0" w:color="auto"/>
            </w:tcBorders>
          </w:tcPr>
          <w:p w:rsidR="001A697C" w:rsidRPr="0085692C" w:rsidRDefault="001A697C" w:rsidP="007F40F6">
            <w:pPr>
              <w:jc w:val="right"/>
              <w:rPr>
                <w:sz w:val="14"/>
                <w:szCs w:val="14"/>
              </w:rPr>
            </w:pPr>
          </w:p>
        </w:tc>
        <w:tc>
          <w:tcPr>
            <w:tcW w:w="416" w:type="pct"/>
            <w:tcBorders>
              <w:top w:val="single" w:sz="4" w:space="0" w:color="auto"/>
              <w:left w:val="single" w:sz="4" w:space="0" w:color="auto"/>
              <w:bottom w:val="single" w:sz="4" w:space="0" w:color="auto"/>
              <w:right w:val="single" w:sz="4" w:space="0" w:color="auto"/>
            </w:tcBorders>
          </w:tcPr>
          <w:p w:rsidR="001A697C" w:rsidRDefault="001A697C" w:rsidP="007F40F6">
            <w:pPr>
              <w:jc w:val="right"/>
              <w:rPr>
                <w:sz w:val="14"/>
                <w:szCs w:val="14"/>
              </w:rPr>
            </w:pPr>
            <w:r>
              <w:rPr>
                <w:sz w:val="14"/>
                <w:szCs w:val="14"/>
              </w:rPr>
              <w:t>22,04</w:t>
            </w:r>
          </w:p>
          <w:p w:rsidR="001A697C" w:rsidRPr="0085692C" w:rsidRDefault="001A697C" w:rsidP="007F40F6">
            <w:pPr>
              <w:jc w:val="right"/>
              <w:rPr>
                <w:sz w:val="14"/>
                <w:szCs w:val="14"/>
              </w:rPr>
            </w:pPr>
          </w:p>
        </w:tc>
        <w:tc>
          <w:tcPr>
            <w:tcW w:w="348" w:type="pct"/>
            <w:tcBorders>
              <w:top w:val="single" w:sz="4" w:space="0" w:color="auto"/>
              <w:left w:val="single" w:sz="4" w:space="0" w:color="auto"/>
              <w:bottom w:val="single" w:sz="4" w:space="0" w:color="auto"/>
              <w:right w:val="single" w:sz="4" w:space="0" w:color="auto"/>
            </w:tcBorders>
          </w:tcPr>
          <w:p w:rsidR="001A697C" w:rsidRPr="0085692C" w:rsidRDefault="001A697C" w:rsidP="007F40F6">
            <w:pPr>
              <w:jc w:val="right"/>
              <w:rPr>
                <w:sz w:val="14"/>
                <w:szCs w:val="14"/>
              </w:rPr>
            </w:pPr>
            <w:r>
              <w:rPr>
                <w:sz w:val="14"/>
                <w:szCs w:val="14"/>
              </w:rPr>
              <w:t>66450,60</w:t>
            </w:r>
          </w:p>
        </w:tc>
        <w:tc>
          <w:tcPr>
            <w:tcW w:w="345" w:type="pct"/>
            <w:tcBorders>
              <w:top w:val="single" w:sz="4" w:space="0" w:color="auto"/>
              <w:left w:val="single" w:sz="4" w:space="0" w:color="auto"/>
              <w:bottom w:val="single" w:sz="4" w:space="0" w:color="auto"/>
              <w:right w:val="single" w:sz="4" w:space="0" w:color="auto"/>
            </w:tcBorders>
          </w:tcPr>
          <w:p w:rsidR="001A697C" w:rsidRPr="0085692C" w:rsidRDefault="001A697C" w:rsidP="007F40F6">
            <w:pPr>
              <w:jc w:val="right"/>
              <w:rPr>
                <w:sz w:val="14"/>
                <w:szCs w:val="14"/>
              </w:rPr>
            </w:pPr>
          </w:p>
        </w:tc>
        <w:tc>
          <w:tcPr>
            <w:tcW w:w="415" w:type="pct"/>
            <w:tcBorders>
              <w:top w:val="single" w:sz="4" w:space="0" w:color="auto"/>
              <w:left w:val="single" w:sz="4" w:space="0" w:color="auto"/>
              <w:bottom w:val="single" w:sz="4" w:space="0" w:color="auto"/>
              <w:right w:val="single" w:sz="4" w:space="0" w:color="auto"/>
            </w:tcBorders>
          </w:tcPr>
          <w:p w:rsidR="001A697C" w:rsidRDefault="001A697C" w:rsidP="007F40F6">
            <w:pPr>
              <w:jc w:val="right"/>
              <w:rPr>
                <w:sz w:val="14"/>
                <w:szCs w:val="14"/>
              </w:rPr>
            </w:pPr>
            <w:r>
              <w:rPr>
                <w:sz w:val="14"/>
                <w:szCs w:val="14"/>
              </w:rPr>
              <w:t>66450,60</w:t>
            </w:r>
          </w:p>
          <w:p w:rsidR="001A697C" w:rsidRPr="0085692C" w:rsidRDefault="001A697C" w:rsidP="007F40F6">
            <w:pPr>
              <w:jc w:val="right"/>
              <w:rPr>
                <w:sz w:val="14"/>
                <w:szCs w:val="14"/>
              </w:rPr>
            </w:pPr>
          </w:p>
        </w:tc>
      </w:tr>
      <w:tr w:rsidR="001A697C" w:rsidRPr="0085692C" w:rsidTr="007F40F6">
        <w:trPr>
          <w:cantSplit/>
          <w:jc w:val="center"/>
        </w:trPr>
        <w:tc>
          <w:tcPr>
            <w:tcW w:w="242" w:type="pct"/>
            <w:tcBorders>
              <w:top w:val="single" w:sz="4" w:space="0" w:color="auto"/>
              <w:bottom w:val="single" w:sz="4" w:space="0" w:color="auto"/>
              <w:right w:val="single" w:sz="4" w:space="0" w:color="auto"/>
            </w:tcBorders>
          </w:tcPr>
          <w:p w:rsidR="001A697C" w:rsidRPr="0085692C" w:rsidRDefault="001A697C" w:rsidP="007F40F6">
            <w:pPr>
              <w:rPr>
                <w:sz w:val="16"/>
                <w:szCs w:val="16"/>
              </w:rPr>
            </w:pPr>
            <w:r>
              <w:rPr>
                <w:sz w:val="16"/>
                <w:szCs w:val="16"/>
              </w:rPr>
              <w:t>5</w:t>
            </w:r>
          </w:p>
        </w:tc>
        <w:tc>
          <w:tcPr>
            <w:tcW w:w="626" w:type="pct"/>
            <w:tcBorders>
              <w:top w:val="single" w:sz="4" w:space="0" w:color="auto"/>
              <w:left w:val="single" w:sz="4" w:space="0" w:color="auto"/>
              <w:bottom w:val="single" w:sz="4" w:space="0" w:color="auto"/>
              <w:right w:val="single" w:sz="4" w:space="0" w:color="auto"/>
            </w:tcBorders>
          </w:tcPr>
          <w:p w:rsidR="001A697C" w:rsidRDefault="001A697C" w:rsidP="007F40F6">
            <w:pPr>
              <w:rPr>
                <w:sz w:val="18"/>
              </w:rPr>
            </w:pPr>
            <w:r>
              <w:rPr>
                <w:sz w:val="18"/>
              </w:rPr>
              <w:t>ФЕР47-01-001-01</w:t>
            </w:r>
          </w:p>
          <w:p w:rsidR="001A697C" w:rsidRDefault="001A697C" w:rsidP="007F40F6">
            <w:pPr>
              <w:rPr>
                <w:sz w:val="18"/>
              </w:rPr>
            </w:pPr>
          </w:p>
          <w:p w:rsidR="001A697C" w:rsidRPr="0085692C" w:rsidRDefault="001A697C" w:rsidP="007F40F6">
            <w:pPr>
              <w:rPr>
                <w:sz w:val="18"/>
              </w:rPr>
            </w:pPr>
            <w:r>
              <w:rPr>
                <w:sz w:val="18"/>
              </w:rPr>
              <w:t xml:space="preserve">В ред. пр. № 253 </w:t>
            </w:r>
            <w:proofErr w:type="spellStart"/>
            <w:r>
              <w:rPr>
                <w:sz w:val="18"/>
              </w:rPr>
              <w:t>Минрегиона</w:t>
            </w:r>
            <w:proofErr w:type="spellEnd"/>
            <w:r>
              <w:rPr>
                <w:sz w:val="18"/>
              </w:rPr>
              <w:t xml:space="preserve"> РФ</w:t>
            </w:r>
          </w:p>
        </w:tc>
        <w:tc>
          <w:tcPr>
            <w:tcW w:w="1385" w:type="pct"/>
            <w:tcBorders>
              <w:top w:val="single" w:sz="4" w:space="0" w:color="auto"/>
              <w:left w:val="single" w:sz="4" w:space="0" w:color="auto"/>
              <w:bottom w:val="single" w:sz="4" w:space="0" w:color="auto"/>
              <w:right w:val="single" w:sz="4" w:space="0" w:color="auto"/>
            </w:tcBorders>
          </w:tcPr>
          <w:p w:rsidR="001A697C" w:rsidRPr="0085692C" w:rsidRDefault="001A697C" w:rsidP="007F40F6">
            <w:pPr>
              <w:rPr>
                <w:sz w:val="18"/>
              </w:rPr>
            </w:pPr>
            <w:r>
              <w:rPr>
                <w:sz w:val="18"/>
              </w:rPr>
              <w:t>Планировка участка: механизированным способом</w:t>
            </w:r>
          </w:p>
        </w:tc>
        <w:tc>
          <w:tcPr>
            <w:tcW w:w="241" w:type="pct"/>
            <w:tcBorders>
              <w:top w:val="single" w:sz="4" w:space="0" w:color="auto"/>
              <w:left w:val="single" w:sz="4" w:space="0" w:color="auto"/>
              <w:bottom w:val="single" w:sz="4" w:space="0" w:color="auto"/>
              <w:right w:val="single" w:sz="4" w:space="0" w:color="auto"/>
            </w:tcBorders>
          </w:tcPr>
          <w:p w:rsidR="001A697C" w:rsidRPr="0085692C" w:rsidRDefault="001A697C" w:rsidP="007F40F6">
            <w:pPr>
              <w:rPr>
                <w:sz w:val="18"/>
              </w:rPr>
            </w:pPr>
            <w:smartTag w:uri="urn:schemas-microsoft-com:office:smarttags" w:element="metricconverter">
              <w:smartTagPr>
                <w:attr w:name="ProductID" w:val="100 м2"/>
              </w:smartTagPr>
              <w:r>
                <w:rPr>
                  <w:sz w:val="18"/>
                </w:rPr>
                <w:t>100 м</w:t>
              </w:r>
              <w:proofErr w:type="gramStart"/>
              <w:r>
                <w:rPr>
                  <w:sz w:val="18"/>
                </w:rPr>
                <w:t>2</w:t>
              </w:r>
            </w:smartTag>
            <w:proofErr w:type="gramEnd"/>
          </w:p>
        </w:tc>
        <w:tc>
          <w:tcPr>
            <w:tcW w:w="352" w:type="pct"/>
            <w:tcBorders>
              <w:top w:val="single" w:sz="4" w:space="0" w:color="auto"/>
              <w:left w:val="single" w:sz="4" w:space="0" w:color="auto"/>
              <w:bottom w:val="single" w:sz="4" w:space="0" w:color="auto"/>
              <w:right w:val="single" w:sz="4" w:space="0" w:color="auto"/>
            </w:tcBorders>
          </w:tcPr>
          <w:p w:rsidR="001A697C" w:rsidRPr="0085692C" w:rsidRDefault="001A697C" w:rsidP="007F40F6">
            <w:pPr>
              <w:jc w:val="center"/>
              <w:rPr>
                <w:sz w:val="16"/>
              </w:rPr>
            </w:pPr>
            <w:r>
              <w:rPr>
                <w:sz w:val="16"/>
              </w:rPr>
              <w:t>150,75</w:t>
            </w:r>
          </w:p>
        </w:tc>
        <w:tc>
          <w:tcPr>
            <w:tcW w:w="268" w:type="pct"/>
            <w:tcBorders>
              <w:top w:val="single" w:sz="4" w:space="0" w:color="auto"/>
              <w:left w:val="single" w:sz="4" w:space="0" w:color="auto"/>
              <w:bottom w:val="single" w:sz="4" w:space="0" w:color="auto"/>
              <w:right w:val="single" w:sz="4" w:space="0" w:color="auto"/>
            </w:tcBorders>
          </w:tcPr>
          <w:p w:rsidR="001A697C" w:rsidRPr="0085692C" w:rsidRDefault="001A697C" w:rsidP="007F40F6">
            <w:pPr>
              <w:jc w:val="right"/>
              <w:rPr>
                <w:sz w:val="14"/>
                <w:szCs w:val="14"/>
              </w:rPr>
            </w:pPr>
            <w:r>
              <w:rPr>
                <w:sz w:val="14"/>
                <w:szCs w:val="14"/>
              </w:rPr>
              <w:t>17,19</w:t>
            </w:r>
          </w:p>
        </w:tc>
        <w:tc>
          <w:tcPr>
            <w:tcW w:w="361" w:type="pct"/>
            <w:tcBorders>
              <w:top w:val="single" w:sz="4" w:space="0" w:color="auto"/>
              <w:left w:val="single" w:sz="4" w:space="0" w:color="auto"/>
              <w:bottom w:val="single" w:sz="4" w:space="0" w:color="auto"/>
              <w:right w:val="single" w:sz="4" w:space="0" w:color="auto"/>
            </w:tcBorders>
          </w:tcPr>
          <w:p w:rsidR="001A697C" w:rsidRPr="0085692C" w:rsidRDefault="001A697C" w:rsidP="007F40F6">
            <w:pPr>
              <w:jc w:val="right"/>
              <w:rPr>
                <w:sz w:val="14"/>
                <w:szCs w:val="14"/>
              </w:rPr>
            </w:pPr>
          </w:p>
        </w:tc>
        <w:tc>
          <w:tcPr>
            <w:tcW w:w="416" w:type="pct"/>
            <w:tcBorders>
              <w:top w:val="single" w:sz="4" w:space="0" w:color="auto"/>
              <w:left w:val="single" w:sz="4" w:space="0" w:color="auto"/>
              <w:bottom w:val="single" w:sz="4" w:space="0" w:color="auto"/>
              <w:right w:val="single" w:sz="4" w:space="0" w:color="auto"/>
            </w:tcBorders>
          </w:tcPr>
          <w:p w:rsidR="001A697C" w:rsidRDefault="001A697C" w:rsidP="007F40F6">
            <w:pPr>
              <w:jc w:val="right"/>
              <w:rPr>
                <w:sz w:val="14"/>
                <w:szCs w:val="14"/>
              </w:rPr>
            </w:pPr>
            <w:r>
              <w:rPr>
                <w:sz w:val="14"/>
                <w:szCs w:val="14"/>
              </w:rPr>
              <w:t>17,19</w:t>
            </w:r>
          </w:p>
          <w:p w:rsidR="001A697C" w:rsidRPr="0085692C" w:rsidRDefault="001A697C" w:rsidP="007F40F6">
            <w:pPr>
              <w:jc w:val="right"/>
              <w:rPr>
                <w:sz w:val="14"/>
                <w:szCs w:val="14"/>
              </w:rPr>
            </w:pPr>
            <w:r>
              <w:rPr>
                <w:sz w:val="14"/>
                <w:szCs w:val="14"/>
              </w:rPr>
              <w:t>3,78</w:t>
            </w:r>
          </w:p>
        </w:tc>
        <w:tc>
          <w:tcPr>
            <w:tcW w:w="348" w:type="pct"/>
            <w:tcBorders>
              <w:top w:val="single" w:sz="4" w:space="0" w:color="auto"/>
              <w:left w:val="single" w:sz="4" w:space="0" w:color="auto"/>
              <w:bottom w:val="single" w:sz="4" w:space="0" w:color="auto"/>
              <w:right w:val="single" w:sz="4" w:space="0" w:color="auto"/>
            </w:tcBorders>
          </w:tcPr>
          <w:p w:rsidR="001A697C" w:rsidRPr="0085692C" w:rsidRDefault="001A697C" w:rsidP="007F40F6">
            <w:pPr>
              <w:jc w:val="right"/>
              <w:rPr>
                <w:sz w:val="14"/>
                <w:szCs w:val="14"/>
              </w:rPr>
            </w:pPr>
            <w:r>
              <w:rPr>
                <w:sz w:val="14"/>
                <w:szCs w:val="14"/>
              </w:rPr>
              <w:t>2591,39</w:t>
            </w:r>
          </w:p>
        </w:tc>
        <w:tc>
          <w:tcPr>
            <w:tcW w:w="345" w:type="pct"/>
            <w:tcBorders>
              <w:top w:val="single" w:sz="4" w:space="0" w:color="auto"/>
              <w:left w:val="single" w:sz="4" w:space="0" w:color="auto"/>
              <w:bottom w:val="single" w:sz="4" w:space="0" w:color="auto"/>
              <w:right w:val="single" w:sz="4" w:space="0" w:color="auto"/>
            </w:tcBorders>
          </w:tcPr>
          <w:p w:rsidR="001A697C" w:rsidRPr="0085692C" w:rsidRDefault="001A697C" w:rsidP="007F40F6">
            <w:pPr>
              <w:jc w:val="right"/>
              <w:rPr>
                <w:sz w:val="14"/>
                <w:szCs w:val="14"/>
              </w:rPr>
            </w:pPr>
          </w:p>
        </w:tc>
        <w:tc>
          <w:tcPr>
            <w:tcW w:w="415" w:type="pct"/>
            <w:tcBorders>
              <w:top w:val="single" w:sz="4" w:space="0" w:color="auto"/>
              <w:left w:val="single" w:sz="4" w:space="0" w:color="auto"/>
              <w:bottom w:val="single" w:sz="4" w:space="0" w:color="auto"/>
              <w:right w:val="single" w:sz="4" w:space="0" w:color="auto"/>
            </w:tcBorders>
          </w:tcPr>
          <w:p w:rsidR="001A697C" w:rsidRDefault="001A697C" w:rsidP="007F40F6">
            <w:pPr>
              <w:jc w:val="right"/>
              <w:rPr>
                <w:sz w:val="14"/>
                <w:szCs w:val="14"/>
              </w:rPr>
            </w:pPr>
            <w:r>
              <w:rPr>
                <w:sz w:val="14"/>
                <w:szCs w:val="14"/>
              </w:rPr>
              <w:t>2591,39</w:t>
            </w:r>
          </w:p>
          <w:p w:rsidR="001A697C" w:rsidRPr="0085692C" w:rsidRDefault="001A697C" w:rsidP="007F40F6">
            <w:pPr>
              <w:jc w:val="right"/>
              <w:rPr>
                <w:sz w:val="14"/>
                <w:szCs w:val="14"/>
              </w:rPr>
            </w:pPr>
            <w:r>
              <w:rPr>
                <w:sz w:val="14"/>
                <w:szCs w:val="14"/>
              </w:rPr>
              <w:t>569,84</w:t>
            </w:r>
          </w:p>
        </w:tc>
      </w:tr>
      <w:tr w:rsidR="001A697C" w:rsidRPr="0085692C" w:rsidTr="007F40F6">
        <w:trPr>
          <w:cantSplit/>
          <w:jc w:val="center"/>
        </w:trPr>
        <w:tc>
          <w:tcPr>
            <w:tcW w:w="242" w:type="pct"/>
            <w:tcBorders>
              <w:top w:val="single" w:sz="4" w:space="0" w:color="auto"/>
              <w:bottom w:val="single" w:sz="4" w:space="0" w:color="auto"/>
              <w:right w:val="single" w:sz="4" w:space="0" w:color="auto"/>
            </w:tcBorders>
          </w:tcPr>
          <w:p w:rsidR="001A697C" w:rsidRPr="0085692C" w:rsidRDefault="001A697C" w:rsidP="007F40F6">
            <w:pPr>
              <w:rPr>
                <w:sz w:val="16"/>
                <w:szCs w:val="16"/>
              </w:rPr>
            </w:pPr>
            <w:r>
              <w:rPr>
                <w:sz w:val="16"/>
                <w:szCs w:val="16"/>
              </w:rPr>
              <w:t>6</w:t>
            </w:r>
          </w:p>
        </w:tc>
        <w:tc>
          <w:tcPr>
            <w:tcW w:w="626" w:type="pct"/>
            <w:tcBorders>
              <w:top w:val="single" w:sz="4" w:space="0" w:color="auto"/>
              <w:left w:val="single" w:sz="4" w:space="0" w:color="auto"/>
              <w:bottom w:val="single" w:sz="4" w:space="0" w:color="auto"/>
              <w:right w:val="single" w:sz="4" w:space="0" w:color="auto"/>
            </w:tcBorders>
          </w:tcPr>
          <w:p w:rsidR="001A697C" w:rsidRDefault="001A697C" w:rsidP="007F40F6">
            <w:pPr>
              <w:rPr>
                <w:sz w:val="18"/>
              </w:rPr>
            </w:pPr>
            <w:r>
              <w:rPr>
                <w:sz w:val="18"/>
              </w:rPr>
              <w:t>ФЕР47-01-001-02</w:t>
            </w:r>
          </w:p>
          <w:p w:rsidR="001A697C" w:rsidRDefault="001A697C" w:rsidP="007F40F6">
            <w:pPr>
              <w:rPr>
                <w:sz w:val="18"/>
              </w:rPr>
            </w:pPr>
          </w:p>
          <w:p w:rsidR="001A697C" w:rsidRPr="0085692C" w:rsidRDefault="001A697C" w:rsidP="007F40F6">
            <w:pPr>
              <w:rPr>
                <w:sz w:val="18"/>
              </w:rPr>
            </w:pPr>
            <w:r>
              <w:rPr>
                <w:sz w:val="18"/>
              </w:rPr>
              <w:t xml:space="preserve">Пр. </w:t>
            </w:r>
            <w:proofErr w:type="spellStart"/>
            <w:r>
              <w:rPr>
                <w:sz w:val="18"/>
              </w:rPr>
              <w:t>Минрегион</w:t>
            </w:r>
            <w:proofErr w:type="spellEnd"/>
            <w:r>
              <w:rPr>
                <w:sz w:val="18"/>
              </w:rPr>
              <w:t xml:space="preserve"> от  17.11.08 № 253</w:t>
            </w:r>
          </w:p>
        </w:tc>
        <w:tc>
          <w:tcPr>
            <w:tcW w:w="1385" w:type="pct"/>
            <w:tcBorders>
              <w:top w:val="single" w:sz="4" w:space="0" w:color="auto"/>
              <w:left w:val="single" w:sz="4" w:space="0" w:color="auto"/>
              <w:bottom w:val="single" w:sz="4" w:space="0" w:color="auto"/>
              <w:right w:val="single" w:sz="4" w:space="0" w:color="auto"/>
            </w:tcBorders>
          </w:tcPr>
          <w:p w:rsidR="001A697C" w:rsidRPr="0085692C" w:rsidRDefault="001A697C" w:rsidP="007F40F6">
            <w:pPr>
              <w:rPr>
                <w:sz w:val="18"/>
              </w:rPr>
            </w:pPr>
            <w:r>
              <w:rPr>
                <w:sz w:val="18"/>
              </w:rPr>
              <w:t>Планировка участка: вручную</w:t>
            </w:r>
          </w:p>
        </w:tc>
        <w:tc>
          <w:tcPr>
            <w:tcW w:w="241" w:type="pct"/>
            <w:tcBorders>
              <w:top w:val="single" w:sz="4" w:space="0" w:color="auto"/>
              <w:left w:val="single" w:sz="4" w:space="0" w:color="auto"/>
              <w:bottom w:val="single" w:sz="4" w:space="0" w:color="auto"/>
              <w:right w:val="single" w:sz="4" w:space="0" w:color="auto"/>
            </w:tcBorders>
          </w:tcPr>
          <w:p w:rsidR="001A697C" w:rsidRPr="0085692C" w:rsidRDefault="001A697C" w:rsidP="007F40F6">
            <w:pPr>
              <w:rPr>
                <w:sz w:val="18"/>
              </w:rPr>
            </w:pPr>
            <w:smartTag w:uri="urn:schemas-microsoft-com:office:smarttags" w:element="metricconverter">
              <w:smartTagPr>
                <w:attr w:name="ProductID" w:val="100 м2"/>
              </w:smartTagPr>
              <w:r>
                <w:rPr>
                  <w:sz w:val="18"/>
                </w:rPr>
                <w:t>100 м</w:t>
              </w:r>
              <w:proofErr w:type="gramStart"/>
              <w:r>
                <w:rPr>
                  <w:sz w:val="18"/>
                </w:rPr>
                <w:t>2</w:t>
              </w:r>
            </w:smartTag>
            <w:proofErr w:type="gramEnd"/>
          </w:p>
        </w:tc>
        <w:tc>
          <w:tcPr>
            <w:tcW w:w="352" w:type="pct"/>
            <w:tcBorders>
              <w:top w:val="single" w:sz="4" w:space="0" w:color="auto"/>
              <w:left w:val="single" w:sz="4" w:space="0" w:color="auto"/>
              <w:bottom w:val="single" w:sz="4" w:space="0" w:color="auto"/>
              <w:right w:val="single" w:sz="4" w:space="0" w:color="auto"/>
            </w:tcBorders>
          </w:tcPr>
          <w:p w:rsidR="001A697C" w:rsidRPr="0085692C" w:rsidRDefault="001A697C" w:rsidP="007F40F6">
            <w:pPr>
              <w:jc w:val="center"/>
              <w:rPr>
                <w:sz w:val="16"/>
              </w:rPr>
            </w:pPr>
            <w:r>
              <w:rPr>
                <w:sz w:val="16"/>
              </w:rPr>
              <w:t>80,8085</w:t>
            </w:r>
          </w:p>
        </w:tc>
        <w:tc>
          <w:tcPr>
            <w:tcW w:w="268" w:type="pct"/>
            <w:tcBorders>
              <w:top w:val="single" w:sz="4" w:space="0" w:color="auto"/>
              <w:left w:val="single" w:sz="4" w:space="0" w:color="auto"/>
              <w:bottom w:val="single" w:sz="4" w:space="0" w:color="auto"/>
              <w:right w:val="single" w:sz="4" w:space="0" w:color="auto"/>
            </w:tcBorders>
          </w:tcPr>
          <w:p w:rsidR="001A697C" w:rsidRPr="0085692C" w:rsidRDefault="001A697C" w:rsidP="007F40F6">
            <w:pPr>
              <w:jc w:val="right"/>
              <w:rPr>
                <w:sz w:val="14"/>
                <w:szCs w:val="14"/>
              </w:rPr>
            </w:pPr>
            <w:r>
              <w:rPr>
                <w:sz w:val="14"/>
                <w:szCs w:val="14"/>
              </w:rPr>
              <w:t>79,56</w:t>
            </w:r>
          </w:p>
        </w:tc>
        <w:tc>
          <w:tcPr>
            <w:tcW w:w="361" w:type="pct"/>
            <w:tcBorders>
              <w:top w:val="single" w:sz="4" w:space="0" w:color="auto"/>
              <w:left w:val="single" w:sz="4" w:space="0" w:color="auto"/>
              <w:bottom w:val="single" w:sz="4" w:space="0" w:color="auto"/>
              <w:right w:val="single" w:sz="4" w:space="0" w:color="auto"/>
            </w:tcBorders>
          </w:tcPr>
          <w:p w:rsidR="001A697C" w:rsidRPr="0085692C" w:rsidRDefault="001A697C" w:rsidP="007F40F6">
            <w:pPr>
              <w:jc w:val="right"/>
              <w:rPr>
                <w:sz w:val="14"/>
                <w:szCs w:val="14"/>
              </w:rPr>
            </w:pPr>
            <w:r>
              <w:rPr>
                <w:sz w:val="14"/>
                <w:szCs w:val="14"/>
              </w:rPr>
              <w:t>79,56</w:t>
            </w:r>
          </w:p>
        </w:tc>
        <w:tc>
          <w:tcPr>
            <w:tcW w:w="416" w:type="pct"/>
            <w:tcBorders>
              <w:top w:val="single" w:sz="4" w:space="0" w:color="auto"/>
              <w:left w:val="single" w:sz="4" w:space="0" w:color="auto"/>
              <w:bottom w:val="single" w:sz="4" w:space="0" w:color="auto"/>
              <w:right w:val="single" w:sz="4" w:space="0" w:color="auto"/>
            </w:tcBorders>
          </w:tcPr>
          <w:p w:rsidR="001A697C" w:rsidRDefault="001A697C" w:rsidP="007F40F6">
            <w:pPr>
              <w:jc w:val="right"/>
              <w:rPr>
                <w:sz w:val="14"/>
                <w:szCs w:val="14"/>
              </w:rPr>
            </w:pPr>
          </w:p>
          <w:p w:rsidR="001A697C" w:rsidRPr="0085692C" w:rsidRDefault="001A697C" w:rsidP="007F40F6">
            <w:pPr>
              <w:jc w:val="right"/>
              <w:rPr>
                <w:sz w:val="14"/>
                <w:szCs w:val="14"/>
              </w:rPr>
            </w:pPr>
          </w:p>
        </w:tc>
        <w:tc>
          <w:tcPr>
            <w:tcW w:w="348" w:type="pct"/>
            <w:tcBorders>
              <w:top w:val="single" w:sz="4" w:space="0" w:color="auto"/>
              <w:left w:val="single" w:sz="4" w:space="0" w:color="auto"/>
              <w:bottom w:val="single" w:sz="4" w:space="0" w:color="auto"/>
              <w:right w:val="single" w:sz="4" w:space="0" w:color="auto"/>
            </w:tcBorders>
          </w:tcPr>
          <w:p w:rsidR="001A697C" w:rsidRPr="0085692C" w:rsidRDefault="001A697C" w:rsidP="007F40F6">
            <w:pPr>
              <w:jc w:val="right"/>
              <w:rPr>
                <w:sz w:val="14"/>
                <w:szCs w:val="14"/>
              </w:rPr>
            </w:pPr>
            <w:r>
              <w:rPr>
                <w:sz w:val="14"/>
                <w:szCs w:val="14"/>
              </w:rPr>
              <w:t>6429,12</w:t>
            </w:r>
          </w:p>
        </w:tc>
        <w:tc>
          <w:tcPr>
            <w:tcW w:w="345" w:type="pct"/>
            <w:tcBorders>
              <w:top w:val="single" w:sz="4" w:space="0" w:color="auto"/>
              <w:left w:val="single" w:sz="4" w:space="0" w:color="auto"/>
              <w:bottom w:val="single" w:sz="4" w:space="0" w:color="auto"/>
              <w:right w:val="single" w:sz="4" w:space="0" w:color="auto"/>
            </w:tcBorders>
          </w:tcPr>
          <w:p w:rsidR="001A697C" w:rsidRPr="0085692C" w:rsidRDefault="001A697C" w:rsidP="007F40F6">
            <w:pPr>
              <w:jc w:val="right"/>
              <w:rPr>
                <w:sz w:val="14"/>
                <w:szCs w:val="14"/>
              </w:rPr>
            </w:pPr>
            <w:r>
              <w:rPr>
                <w:sz w:val="14"/>
                <w:szCs w:val="14"/>
              </w:rPr>
              <w:t>6429,12</w:t>
            </w:r>
          </w:p>
        </w:tc>
        <w:tc>
          <w:tcPr>
            <w:tcW w:w="415" w:type="pct"/>
            <w:tcBorders>
              <w:top w:val="single" w:sz="4" w:space="0" w:color="auto"/>
              <w:left w:val="single" w:sz="4" w:space="0" w:color="auto"/>
              <w:bottom w:val="single" w:sz="4" w:space="0" w:color="auto"/>
              <w:right w:val="single" w:sz="4" w:space="0" w:color="auto"/>
            </w:tcBorders>
          </w:tcPr>
          <w:p w:rsidR="001A697C" w:rsidRDefault="001A697C" w:rsidP="007F40F6">
            <w:pPr>
              <w:jc w:val="right"/>
              <w:rPr>
                <w:sz w:val="14"/>
                <w:szCs w:val="14"/>
              </w:rPr>
            </w:pPr>
          </w:p>
          <w:p w:rsidR="001A697C" w:rsidRPr="0085692C" w:rsidRDefault="001A697C" w:rsidP="007F40F6">
            <w:pPr>
              <w:jc w:val="right"/>
              <w:rPr>
                <w:sz w:val="14"/>
                <w:szCs w:val="14"/>
              </w:rPr>
            </w:pPr>
          </w:p>
        </w:tc>
      </w:tr>
      <w:tr w:rsidR="001A697C" w:rsidRPr="0085692C" w:rsidTr="007F40F6">
        <w:trPr>
          <w:cantSplit/>
          <w:jc w:val="center"/>
        </w:trPr>
        <w:tc>
          <w:tcPr>
            <w:tcW w:w="242" w:type="pct"/>
            <w:tcBorders>
              <w:top w:val="single" w:sz="4" w:space="0" w:color="auto"/>
              <w:bottom w:val="single" w:sz="4" w:space="0" w:color="auto"/>
              <w:right w:val="single" w:sz="4" w:space="0" w:color="auto"/>
            </w:tcBorders>
          </w:tcPr>
          <w:p w:rsidR="001A697C" w:rsidRPr="0085692C" w:rsidRDefault="001A697C" w:rsidP="007F40F6">
            <w:pPr>
              <w:rPr>
                <w:sz w:val="16"/>
                <w:szCs w:val="16"/>
              </w:rPr>
            </w:pPr>
            <w:r>
              <w:rPr>
                <w:sz w:val="16"/>
                <w:szCs w:val="16"/>
              </w:rPr>
              <w:t>7</w:t>
            </w:r>
          </w:p>
        </w:tc>
        <w:tc>
          <w:tcPr>
            <w:tcW w:w="626" w:type="pct"/>
            <w:tcBorders>
              <w:top w:val="single" w:sz="4" w:space="0" w:color="auto"/>
              <w:left w:val="single" w:sz="4" w:space="0" w:color="auto"/>
              <w:bottom w:val="single" w:sz="4" w:space="0" w:color="auto"/>
              <w:right w:val="single" w:sz="4" w:space="0" w:color="auto"/>
            </w:tcBorders>
          </w:tcPr>
          <w:p w:rsidR="001A697C" w:rsidRDefault="001A697C" w:rsidP="007F40F6">
            <w:pPr>
              <w:rPr>
                <w:sz w:val="18"/>
              </w:rPr>
            </w:pPr>
            <w:r>
              <w:rPr>
                <w:sz w:val="18"/>
              </w:rPr>
              <w:t>Текущие цены</w:t>
            </w:r>
          </w:p>
          <w:p w:rsidR="001A697C" w:rsidRPr="0085692C" w:rsidRDefault="001A697C" w:rsidP="007F40F6">
            <w:pPr>
              <w:rPr>
                <w:sz w:val="18"/>
              </w:rPr>
            </w:pPr>
          </w:p>
        </w:tc>
        <w:tc>
          <w:tcPr>
            <w:tcW w:w="1385" w:type="pct"/>
            <w:tcBorders>
              <w:top w:val="single" w:sz="4" w:space="0" w:color="auto"/>
              <w:left w:val="single" w:sz="4" w:space="0" w:color="auto"/>
              <w:bottom w:val="single" w:sz="4" w:space="0" w:color="auto"/>
              <w:right w:val="single" w:sz="4" w:space="0" w:color="auto"/>
            </w:tcBorders>
          </w:tcPr>
          <w:p w:rsidR="001A697C" w:rsidRPr="0085692C" w:rsidRDefault="001A697C" w:rsidP="007F40F6">
            <w:pPr>
              <w:rPr>
                <w:sz w:val="18"/>
              </w:rPr>
            </w:pPr>
            <w:r w:rsidRPr="007A196D">
              <w:rPr>
                <w:sz w:val="18"/>
              </w:rPr>
              <w:t>Услуги по  утилизации (захоронению) отходов на полигоне ТБО (440,96+449,79+561,88)/3=484,21</w:t>
            </w:r>
          </w:p>
        </w:tc>
        <w:tc>
          <w:tcPr>
            <w:tcW w:w="241" w:type="pct"/>
            <w:tcBorders>
              <w:top w:val="single" w:sz="4" w:space="0" w:color="auto"/>
              <w:left w:val="single" w:sz="4" w:space="0" w:color="auto"/>
              <w:bottom w:val="single" w:sz="4" w:space="0" w:color="auto"/>
              <w:right w:val="single" w:sz="4" w:space="0" w:color="auto"/>
            </w:tcBorders>
          </w:tcPr>
          <w:p w:rsidR="001A697C" w:rsidRPr="0085692C" w:rsidRDefault="001A697C" w:rsidP="007F40F6">
            <w:pPr>
              <w:rPr>
                <w:sz w:val="18"/>
              </w:rPr>
            </w:pPr>
            <w:r>
              <w:rPr>
                <w:sz w:val="18"/>
              </w:rPr>
              <w:t>т</w:t>
            </w:r>
          </w:p>
        </w:tc>
        <w:tc>
          <w:tcPr>
            <w:tcW w:w="352" w:type="pct"/>
            <w:tcBorders>
              <w:top w:val="single" w:sz="4" w:space="0" w:color="auto"/>
              <w:left w:val="single" w:sz="4" w:space="0" w:color="auto"/>
              <w:bottom w:val="single" w:sz="4" w:space="0" w:color="auto"/>
              <w:right w:val="single" w:sz="4" w:space="0" w:color="auto"/>
            </w:tcBorders>
          </w:tcPr>
          <w:p w:rsidR="001A697C" w:rsidRPr="0085692C" w:rsidRDefault="001A697C" w:rsidP="007F40F6">
            <w:pPr>
              <w:jc w:val="center"/>
              <w:rPr>
                <w:sz w:val="16"/>
              </w:rPr>
            </w:pPr>
            <w:r>
              <w:rPr>
                <w:sz w:val="16"/>
              </w:rPr>
              <w:t>3015</w:t>
            </w:r>
          </w:p>
        </w:tc>
        <w:tc>
          <w:tcPr>
            <w:tcW w:w="268" w:type="pct"/>
            <w:tcBorders>
              <w:top w:val="single" w:sz="4" w:space="0" w:color="auto"/>
              <w:left w:val="single" w:sz="4" w:space="0" w:color="auto"/>
              <w:bottom w:val="single" w:sz="4" w:space="0" w:color="auto"/>
              <w:right w:val="single" w:sz="4" w:space="0" w:color="auto"/>
            </w:tcBorders>
          </w:tcPr>
          <w:p w:rsidR="001A697C" w:rsidRPr="0085692C" w:rsidRDefault="001A697C" w:rsidP="007F40F6">
            <w:pPr>
              <w:jc w:val="right"/>
              <w:rPr>
                <w:sz w:val="14"/>
                <w:szCs w:val="14"/>
              </w:rPr>
            </w:pPr>
            <w:r>
              <w:rPr>
                <w:sz w:val="14"/>
                <w:szCs w:val="14"/>
              </w:rPr>
              <w:t>484,21</w:t>
            </w:r>
          </w:p>
        </w:tc>
        <w:tc>
          <w:tcPr>
            <w:tcW w:w="361" w:type="pct"/>
            <w:tcBorders>
              <w:top w:val="single" w:sz="4" w:space="0" w:color="auto"/>
              <w:left w:val="single" w:sz="4" w:space="0" w:color="auto"/>
              <w:bottom w:val="single" w:sz="4" w:space="0" w:color="auto"/>
              <w:right w:val="single" w:sz="4" w:space="0" w:color="auto"/>
            </w:tcBorders>
          </w:tcPr>
          <w:p w:rsidR="001A697C" w:rsidRPr="0085692C" w:rsidRDefault="001A697C" w:rsidP="007F40F6">
            <w:pPr>
              <w:jc w:val="right"/>
              <w:rPr>
                <w:sz w:val="14"/>
                <w:szCs w:val="14"/>
              </w:rPr>
            </w:pPr>
          </w:p>
        </w:tc>
        <w:tc>
          <w:tcPr>
            <w:tcW w:w="416" w:type="pct"/>
            <w:tcBorders>
              <w:top w:val="single" w:sz="4" w:space="0" w:color="auto"/>
              <w:left w:val="single" w:sz="4" w:space="0" w:color="auto"/>
              <w:bottom w:val="single" w:sz="4" w:space="0" w:color="auto"/>
              <w:right w:val="single" w:sz="4" w:space="0" w:color="auto"/>
            </w:tcBorders>
          </w:tcPr>
          <w:p w:rsidR="001A697C" w:rsidRDefault="001A697C" w:rsidP="007F40F6">
            <w:pPr>
              <w:jc w:val="right"/>
              <w:rPr>
                <w:sz w:val="14"/>
                <w:szCs w:val="14"/>
              </w:rPr>
            </w:pPr>
          </w:p>
          <w:p w:rsidR="001A697C" w:rsidRPr="0085692C" w:rsidRDefault="001A697C" w:rsidP="007F40F6">
            <w:pPr>
              <w:jc w:val="right"/>
              <w:rPr>
                <w:sz w:val="14"/>
                <w:szCs w:val="14"/>
              </w:rPr>
            </w:pPr>
          </w:p>
        </w:tc>
        <w:tc>
          <w:tcPr>
            <w:tcW w:w="348" w:type="pct"/>
            <w:tcBorders>
              <w:top w:val="single" w:sz="4" w:space="0" w:color="auto"/>
              <w:left w:val="single" w:sz="4" w:space="0" w:color="auto"/>
              <w:bottom w:val="single" w:sz="4" w:space="0" w:color="auto"/>
              <w:right w:val="single" w:sz="4" w:space="0" w:color="auto"/>
            </w:tcBorders>
          </w:tcPr>
          <w:p w:rsidR="001A697C" w:rsidRPr="0085692C" w:rsidRDefault="001A697C" w:rsidP="007F40F6">
            <w:pPr>
              <w:jc w:val="right"/>
              <w:rPr>
                <w:sz w:val="14"/>
                <w:szCs w:val="14"/>
              </w:rPr>
            </w:pPr>
            <w:r>
              <w:rPr>
                <w:sz w:val="14"/>
                <w:szCs w:val="14"/>
              </w:rPr>
              <w:t>1459893,15</w:t>
            </w:r>
          </w:p>
        </w:tc>
        <w:tc>
          <w:tcPr>
            <w:tcW w:w="345" w:type="pct"/>
            <w:tcBorders>
              <w:top w:val="single" w:sz="4" w:space="0" w:color="auto"/>
              <w:left w:val="single" w:sz="4" w:space="0" w:color="auto"/>
              <w:bottom w:val="single" w:sz="4" w:space="0" w:color="auto"/>
              <w:right w:val="single" w:sz="4" w:space="0" w:color="auto"/>
            </w:tcBorders>
          </w:tcPr>
          <w:p w:rsidR="001A697C" w:rsidRPr="0085692C" w:rsidRDefault="001A697C" w:rsidP="007F40F6">
            <w:pPr>
              <w:jc w:val="right"/>
              <w:rPr>
                <w:sz w:val="14"/>
                <w:szCs w:val="14"/>
              </w:rPr>
            </w:pPr>
          </w:p>
        </w:tc>
        <w:tc>
          <w:tcPr>
            <w:tcW w:w="415" w:type="pct"/>
            <w:tcBorders>
              <w:top w:val="single" w:sz="4" w:space="0" w:color="auto"/>
              <w:left w:val="single" w:sz="4" w:space="0" w:color="auto"/>
              <w:bottom w:val="single" w:sz="4" w:space="0" w:color="auto"/>
              <w:right w:val="single" w:sz="4" w:space="0" w:color="auto"/>
            </w:tcBorders>
          </w:tcPr>
          <w:p w:rsidR="001A697C" w:rsidRDefault="001A697C" w:rsidP="007F40F6">
            <w:pPr>
              <w:jc w:val="right"/>
              <w:rPr>
                <w:sz w:val="14"/>
                <w:szCs w:val="14"/>
              </w:rPr>
            </w:pPr>
          </w:p>
          <w:p w:rsidR="001A697C" w:rsidRPr="0085692C" w:rsidRDefault="001A697C" w:rsidP="007F40F6">
            <w:pPr>
              <w:jc w:val="right"/>
              <w:rPr>
                <w:sz w:val="14"/>
                <w:szCs w:val="14"/>
              </w:rPr>
            </w:pPr>
          </w:p>
        </w:tc>
      </w:tr>
      <w:tr w:rsidR="001A697C" w:rsidRPr="0085692C" w:rsidTr="007F40F6">
        <w:trPr>
          <w:cantSplit/>
          <w:jc w:val="center"/>
        </w:trPr>
        <w:tc>
          <w:tcPr>
            <w:tcW w:w="3892" w:type="pct"/>
            <w:gridSpan w:val="8"/>
            <w:tcBorders>
              <w:top w:val="single" w:sz="4" w:space="0" w:color="auto"/>
              <w:bottom w:val="single" w:sz="4" w:space="0" w:color="auto"/>
              <w:right w:val="single" w:sz="4" w:space="0" w:color="auto"/>
            </w:tcBorders>
          </w:tcPr>
          <w:p w:rsidR="001A697C" w:rsidRPr="0085692C" w:rsidRDefault="001A697C" w:rsidP="007F40F6">
            <w:pPr>
              <w:rPr>
                <w:sz w:val="14"/>
                <w:szCs w:val="14"/>
              </w:rPr>
            </w:pPr>
            <w:r>
              <w:rPr>
                <w:sz w:val="14"/>
                <w:szCs w:val="14"/>
              </w:rPr>
              <w:t>Итого прямые затраты по смете в ценах 2001г.</w:t>
            </w:r>
          </w:p>
        </w:tc>
        <w:tc>
          <w:tcPr>
            <w:tcW w:w="348" w:type="pct"/>
            <w:tcBorders>
              <w:top w:val="single" w:sz="4" w:space="0" w:color="auto"/>
              <w:left w:val="single" w:sz="4" w:space="0" w:color="auto"/>
              <w:bottom w:val="single" w:sz="4" w:space="0" w:color="auto"/>
              <w:right w:val="single" w:sz="4" w:space="0" w:color="auto"/>
            </w:tcBorders>
          </w:tcPr>
          <w:p w:rsidR="001A697C" w:rsidRPr="0085692C" w:rsidRDefault="001A697C" w:rsidP="007F40F6">
            <w:pPr>
              <w:jc w:val="right"/>
              <w:rPr>
                <w:sz w:val="14"/>
                <w:szCs w:val="14"/>
              </w:rPr>
            </w:pPr>
            <w:r>
              <w:rPr>
                <w:sz w:val="14"/>
                <w:szCs w:val="14"/>
              </w:rPr>
              <w:t>1574081,89</w:t>
            </w:r>
          </w:p>
        </w:tc>
        <w:tc>
          <w:tcPr>
            <w:tcW w:w="345" w:type="pct"/>
            <w:tcBorders>
              <w:top w:val="single" w:sz="4" w:space="0" w:color="auto"/>
              <w:left w:val="single" w:sz="4" w:space="0" w:color="auto"/>
              <w:bottom w:val="single" w:sz="4" w:space="0" w:color="auto"/>
              <w:right w:val="single" w:sz="4" w:space="0" w:color="auto"/>
            </w:tcBorders>
          </w:tcPr>
          <w:p w:rsidR="001A697C" w:rsidRPr="0085692C" w:rsidRDefault="001A697C" w:rsidP="007F40F6">
            <w:pPr>
              <w:jc w:val="right"/>
              <w:rPr>
                <w:sz w:val="14"/>
                <w:szCs w:val="14"/>
              </w:rPr>
            </w:pPr>
            <w:r>
              <w:rPr>
                <w:sz w:val="14"/>
                <w:szCs w:val="14"/>
              </w:rPr>
              <w:t>36815,00</w:t>
            </w:r>
          </w:p>
        </w:tc>
        <w:tc>
          <w:tcPr>
            <w:tcW w:w="415" w:type="pct"/>
            <w:tcBorders>
              <w:top w:val="single" w:sz="4" w:space="0" w:color="auto"/>
              <w:left w:val="single" w:sz="4" w:space="0" w:color="auto"/>
              <w:bottom w:val="single" w:sz="4" w:space="0" w:color="auto"/>
              <w:right w:val="single" w:sz="4" w:space="0" w:color="auto"/>
            </w:tcBorders>
          </w:tcPr>
          <w:p w:rsidR="001A697C" w:rsidRDefault="001A697C" w:rsidP="007F40F6">
            <w:pPr>
              <w:jc w:val="right"/>
              <w:rPr>
                <w:sz w:val="14"/>
                <w:szCs w:val="14"/>
              </w:rPr>
            </w:pPr>
            <w:r>
              <w:rPr>
                <w:sz w:val="14"/>
                <w:szCs w:val="14"/>
              </w:rPr>
              <w:t>77373,74</w:t>
            </w:r>
          </w:p>
          <w:p w:rsidR="001A697C" w:rsidRPr="0085692C" w:rsidRDefault="001A697C" w:rsidP="007F40F6">
            <w:pPr>
              <w:jc w:val="right"/>
              <w:rPr>
                <w:sz w:val="14"/>
                <w:szCs w:val="14"/>
              </w:rPr>
            </w:pPr>
            <w:r>
              <w:rPr>
                <w:sz w:val="14"/>
                <w:szCs w:val="14"/>
              </w:rPr>
              <w:t>569,84</w:t>
            </w:r>
          </w:p>
        </w:tc>
      </w:tr>
      <w:tr w:rsidR="001A697C" w:rsidRPr="0085692C" w:rsidTr="007F40F6">
        <w:trPr>
          <w:cantSplit/>
          <w:jc w:val="center"/>
        </w:trPr>
        <w:tc>
          <w:tcPr>
            <w:tcW w:w="3892" w:type="pct"/>
            <w:gridSpan w:val="8"/>
            <w:tcBorders>
              <w:top w:val="single" w:sz="4" w:space="0" w:color="auto"/>
              <w:bottom w:val="single" w:sz="4" w:space="0" w:color="auto"/>
              <w:right w:val="single" w:sz="4" w:space="0" w:color="auto"/>
            </w:tcBorders>
          </w:tcPr>
          <w:p w:rsidR="001A697C" w:rsidRPr="0085692C" w:rsidRDefault="001A697C" w:rsidP="007F40F6">
            <w:pPr>
              <w:rPr>
                <w:sz w:val="14"/>
                <w:szCs w:val="14"/>
              </w:rPr>
            </w:pPr>
            <w:r>
              <w:rPr>
                <w:sz w:val="14"/>
                <w:szCs w:val="14"/>
              </w:rPr>
              <w:t>Итого прямые затраты по смете с учетом коэффициентов к итогам</w:t>
            </w:r>
          </w:p>
        </w:tc>
        <w:tc>
          <w:tcPr>
            <w:tcW w:w="348" w:type="pct"/>
            <w:tcBorders>
              <w:top w:val="single" w:sz="4" w:space="0" w:color="auto"/>
              <w:left w:val="single" w:sz="4" w:space="0" w:color="auto"/>
              <w:bottom w:val="single" w:sz="4" w:space="0" w:color="auto"/>
              <w:right w:val="single" w:sz="4" w:space="0" w:color="auto"/>
            </w:tcBorders>
          </w:tcPr>
          <w:p w:rsidR="001A697C" w:rsidRPr="0085692C" w:rsidRDefault="001A697C" w:rsidP="007F40F6">
            <w:pPr>
              <w:jc w:val="right"/>
              <w:rPr>
                <w:sz w:val="14"/>
                <w:szCs w:val="14"/>
              </w:rPr>
            </w:pPr>
            <w:r>
              <w:rPr>
                <w:sz w:val="14"/>
                <w:szCs w:val="14"/>
              </w:rPr>
              <w:t>2254355,97</w:t>
            </w:r>
          </w:p>
        </w:tc>
        <w:tc>
          <w:tcPr>
            <w:tcW w:w="345" w:type="pct"/>
            <w:tcBorders>
              <w:top w:val="single" w:sz="4" w:space="0" w:color="auto"/>
              <w:left w:val="single" w:sz="4" w:space="0" w:color="auto"/>
              <w:bottom w:val="single" w:sz="4" w:space="0" w:color="auto"/>
              <w:right w:val="single" w:sz="4" w:space="0" w:color="auto"/>
            </w:tcBorders>
          </w:tcPr>
          <w:p w:rsidR="001A697C" w:rsidRPr="0085692C" w:rsidRDefault="001A697C" w:rsidP="007F40F6">
            <w:pPr>
              <w:jc w:val="right"/>
              <w:rPr>
                <w:sz w:val="14"/>
                <w:szCs w:val="14"/>
              </w:rPr>
            </w:pPr>
            <w:r>
              <w:rPr>
                <w:sz w:val="14"/>
                <w:szCs w:val="14"/>
              </w:rPr>
              <w:t>303798,45</w:t>
            </w:r>
          </w:p>
        </w:tc>
        <w:tc>
          <w:tcPr>
            <w:tcW w:w="415" w:type="pct"/>
            <w:tcBorders>
              <w:top w:val="single" w:sz="4" w:space="0" w:color="auto"/>
              <w:left w:val="single" w:sz="4" w:space="0" w:color="auto"/>
              <w:bottom w:val="single" w:sz="4" w:space="0" w:color="auto"/>
              <w:right w:val="single" w:sz="4" w:space="0" w:color="auto"/>
            </w:tcBorders>
          </w:tcPr>
          <w:p w:rsidR="001A697C" w:rsidRDefault="001A697C" w:rsidP="007F40F6">
            <w:pPr>
              <w:jc w:val="right"/>
              <w:rPr>
                <w:sz w:val="14"/>
                <w:szCs w:val="14"/>
              </w:rPr>
            </w:pPr>
            <w:r>
              <w:rPr>
                <w:sz w:val="14"/>
                <w:szCs w:val="14"/>
              </w:rPr>
              <w:t>490664,37</w:t>
            </w:r>
          </w:p>
          <w:p w:rsidR="001A697C" w:rsidRPr="0085692C" w:rsidRDefault="001A697C" w:rsidP="007F40F6">
            <w:pPr>
              <w:jc w:val="right"/>
              <w:rPr>
                <w:sz w:val="14"/>
                <w:szCs w:val="14"/>
              </w:rPr>
            </w:pPr>
            <w:r>
              <w:rPr>
                <w:sz w:val="14"/>
                <w:szCs w:val="14"/>
              </w:rPr>
              <w:t>7197,08</w:t>
            </w:r>
          </w:p>
        </w:tc>
      </w:tr>
      <w:tr w:rsidR="001A697C" w:rsidRPr="0085692C" w:rsidTr="007F40F6">
        <w:trPr>
          <w:cantSplit/>
          <w:jc w:val="center"/>
        </w:trPr>
        <w:tc>
          <w:tcPr>
            <w:tcW w:w="3892" w:type="pct"/>
            <w:gridSpan w:val="8"/>
            <w:tcBorders>
              <w:top w:val="single" w:sz="4" w:space="0" w:color="auto"/>
              <w:bottom w:val="single" w:sz="4" w:space="0" w:color="auto"/>
              <w:right w:val="single" w:sz="4" w:space="0" w:color="auto"/>
            </w:tcBorders>
          </w:tcPr>
          <w:p w:rsidR="001A697C" w:rsidRPr="0085692C" w:rsidRDefault="001A697C" w:rsidP="007F40F6">
            <w:pPr>
              <w:rPr>
                <w:sz w:val="14"/>
                <w:szCs w:val="14"/>
              </w:rPr>
            </w:pPr>
            <w:r>
              <w:rPr>
                <w:sz w:val="14"/>
                <w:szCs w:val="14"/>
              </w:rPr>
              <w:t xml:space="preserve">  В том числе, </w:t>
            </w:r>
            <w:proofErr w:type="spellStart"/>
            <w:r>
              <w:rPr>
                <w:sz w:val="14"/>
                <w:szCs w:val="14"/>
              </w:rPr>
              <w:t>справочно</w:t>
            </w:r>
            <w:proofErr w:type="spellEnd"/>
            <w:r>
              <w:rPr>
                <w:sz w:val="14"/>
                <w:szCs w:val="14"/>
              </w:rPr>
              <w:t>:</w:t>
            </w:r>
          </w:p>
        </w:tc>
        <w:tc>
          <w:tcPr>
            <w:tcW w:w="348" w:type="pct"/>
            <w:tcBorders>
              <w:top w:val="single" w:sz="4" w:space="0" w:color="auto"/>
              <w:left w:val="single" w:sz="4" w:space="0" w:color="auto"/>
              <w:bottom w:val="single" w:sz="4" w:space="0" w:color="auto"/>
              <w:right w:val="single" w:sz="4" w:space="0" w:color="auto"/>
            </w:tcBorders>
          </w:tcPr>
          <w:p w:rsidR="001A697C" w:rsidRPr="0085692C" w:rsidRDefault="001A697C" w:rsidP="007F40F6">
            <w:pPr>
              <w:jc w:val="right"/>
              <w:rPr>
                <w:sz w:val="14"/>
                <w:szCs w:val="14"/>
              </w:rPr>
            </w:pPr>
          </w:p>
        </w:tc>
        <w:tc>
          <w:tcPr>
            <w:tcW w:w="345" w:type="pct"/>
            <w:tcBorders>
              <w:top w:val="single" w:sz="4" w:space="0" w:color="auto"/>
              <w:left w:val="single" w:sz="4" w:space="0" w:color="auto"/>
              <w:bottom w:val="single" w:sz="4" w:space="0" w:color="auto"/>
              <w:right w:val="single" w:sz="4" w:space="0" w:color="auto"/>
            </w:tcBorders>
          </w:tcPr>
          <w:p w:rsidR="001A697C" w:rsidRPr="0085692C" w:rsidRDefault="001A697C" w:rsidP="007F40F6">
            <w:pPr>
              <w:jc w:val="right"/>
              <w:rPr>
                <w:sz w:val="14"/>
                <w:szCs w:val="14"/>
              </w:rPr>
            </w:pPr>
          </w:p>
        </w:tc>
        <w:tc>
          <w:tcPr>
            <w:tcW w:w="415" w:type="pct"/>
            <w:tcBorders>
              <w:top w:val="single" w:sz="4" w:space="0" w:color="auto"/>
              <w:left w:val="single" w:sz="4" w:space="0" w:color="auto"/>
              <w:bottom w:val="single" w:sz="4" w:space="0" w:color="auto"/>
              <w:right w:val="single" w:sz="4" w:space="0" w:color="auto"/>
            </w:tcBorders>
          </w:tcPr>
          <w:p w:rsidR="001A697C" w:rsidRDefault="001A697C" w:rsidP="007F40F6">
            <w:pPr>
              <w:jc w:val="right"/>
              <w:rPr>
                <w:sz w:val="14"/>
                <w:szCs w:val="14"/>
              </w:rPr>
            </w:pPr>
          </w:p>
          <w:p w:rsidR="001A697C" w:rsidRPr="0085692C" w:rsidRDefault="001A697C" w:rsidP="007F40F6">
            <w:pPr>
              <w:jc w:val="right"/>
              <w:rPr>
                <w:sz w:val="14"/>
                <w:szCs w:val="14"/>
              </w:rPr>
            </w:pPr>
          </w:p>
        </w:tc>
      </w:tr>
      <w:tr w:rsidR="001A697C" w:rsidRPr="0085692C" w:rsidTr="007F40F6">
        <w:trPr>
          <w:cantSplit/>
          <w:jc w:val="center"/>
        </w:trPr>
        <w:tc>
          <w:tcPr>
            <w:tcW w:w="3892" w:type="pct"/>
            <w:gridSpan w:val="8"/>
            <w:tcBorders>
              <w:top w:val="single" w:sz="4" w:space="0" w:color="auto"/>
              <w:bottom w:val="single" w:sz="4" w:space="0" w:color="auto"/>
              <w:right w:val="single" w:sz="4" w:space="0" w:color="auto"/>
            </w:tcBorders>
          </w:tcPr>
          <w:p w:rsidR="001A697C" w:rsidRPr="0085692C" w:rsidRDefault="001A697C" w:rsidP="007F40F6">
            <w:pPr>
              <w:rPr>
                <w:sz w:val="14"/>
                <w:szCs w:val="14"/>
              </w:rPr>
            </w:pPr>
            <w:r>
              <w:rPr>
                <w:sz w:val="14"/>
                <w:szCs w:val="14"/>
              </w:rPr>
              <w:t xml:space="preserve">   </w:t>
            </w:r>
            <w:proofErr w:type="spellStart"/>
            <w:r>
              <w:rPr>
                <w:sz w:val="14"/>
                <w:szCs w:val="14"/>
              </w:rPr>
              <w:t>РЦЦС_индекс</w:t>
            </w:r>
            <w:proofErr w:type="spellEnd"/>
            <w:r>
              <w:rPr>
                <w:sz w:val="14"/>
                <w:szCs w:val="14"/>
              </w:rPr>
              <w:t xml:space="preserve"> инфляции на 2 квартал 2012г</w:t>
            </w:r>
            <w:proofErr w:type="gramStart"/>
            <w:r>
              <w:rPr>
                <w:sz w:val="14"/>
                <w:szCs w:val="14"/>
              </w:rPr>
              <w:t>.о</w:t>
            </w:r>
            <w:proofErr w:type="gramEnd"/>
            <w:r>
              <w:rPr>
                <w:sz w:val="14"/>
                <w:szCs w:val="14"/>
              </w:rPr>
              <w:t>бщеотраслевой ОЗП=12,63; ЭМ=5,23; ЗПМ=12,63; МАТ=4,3  (Поз. 1, 5-6)</w:t>
            </w:r>
          </w:p>
        </w:tc>
        <w:tc>
          <w:tcPr>
            <w:tcW w:w="348" w:type="pct"/>
            <w:tcBorders>
              <w:top w:val="single" w:sz="4" w:space="0" w:color="auto"/>
              <w:left w:val="single" w:sz="4" w:space="0" w:color="auto"/>
              <w:bottom w:val="single" w:sz="4" w:space="0" w:color="auto"/>
              <w:right w:val="single" w:sz="4" w:space="0" w:color="auto"/>
            </w:tcBorders>
          </w:tcPr>
          <w:p w:rsidR="001A697C" w:rsidRPr="0085692C" w:rsidRDefault="001A697C" w:rsidP="007F40F6">
            <w:pPr>
              <w:jc w:val="right"/>
              <w:rPr>
                <w:sz w:val="14"/>
                <w:szCs w:val="14"/>
              </w:rPr>
            </w:pPr>
            <w:r>
              <w:rPr>
                <w:sz w:val="14"/>
                <w:szCs w:val="14"/>
              </w:rPr>
              <w:t>139205,59</w:t>
            </w:r>
          </w:p>
        </w:tc>
        <w:tc>
          <w:tcPr>
            <w:tcW w:w="345" w:type="pct"/>
            <w:tcBorders>
              <w:top w:val="single" w:sz="4" w:space="0" w:color="auto"/>
              <w:left w:val="single" w:sz="4" w:space="0" w:color="auto"/>
              <w:bottom w:val="single" w:sz="4" w:space="0" w:color="auto"/>
              <w:right w:val="single" w:sz="4" w:space="0" w:color="auto"/>
            </w:tcBorders>
          </w:tcPr>
          <w:p w:rsidR="001A697C" w:rsidRPr="0085692C" w:rsidRDefault="001A697C" w:rsidP="007F40F6">
            <w:pPr>
              <w:jc w:val="right"/>
              <w:rPr>
                <w:sz w:val="14"/>
                <w:szCs w:val="14"/>
              </w:rPr>
            </w:pPr>
            <w:r>
              <w:rPr>
                <w:sz w:val="14"/>
                <w:szCs w:val="14"/>
              </w:rPr>
              <w:t>128244,01</w:t>
            </w:r>
          </w:p>
        </w:tc>
        <w:tc>
          <w:tcPr>
            <w:tcW w:w="415" w:type="pct"/>
            <w:tcBorders>
              <w:top w:val="single" w:sz="4" w:space="0" w:color="auto"/>
              <w:left w:val="single" w:sz="4" w:space="0" w:color="auto"/>
              <w:bottom w:val="single" w:sz="4" w:space="0" w:color="auto"/>
              <w:right w:val="single" w:sz="4" w:space="0" w:color="auto"/>
            </w:tcBorders>
          </w:tcPr>
          <w:p w:rsidR="001A697C" w:rsidRDefault="001A697C" w:rsidP="007F40F6">
            <w:pPr>
              <w:jc w:val="right"/>
              <w:rPr>
                <w:sz w:val="14"/>
                <w:szCs w:val="14"/>
              </w:rPr>
            </w:pPr>
            <w:r>
              <w:rPr>
                <w:sz w:val="14"/>
                <w:szCs w:val="14"/>
              </w:rPr>
              <w:t>10961,58</w:t>
            </w:r>
          </w:p>
          <w:p w:rsidR="001A697C" w:rsidRPr="0085692C" w:rsidRDefault="001A697C" w:rsidP="007F40F6">
            <w:pPr>
              <w:jc w:val="right"/>
              <w:rPr>
                <w:sz w:val="14"/>
                <w:szCs w:val="14"/>
              </w:rPr>
            </w:pPr>
            <w:r>
              <w:rPr>
                <w:sz w:val="14"/>
                <w:szCs w:val="14"/>
              </w:rPr>
              <w:t>6627,24</w:t>
            </w:r>
          </w:p>
        </w:tc>
      </w:tr>
      <w:tr w:rsidR="001A697C" w:rsidRPr="0085692C" w:rsidTr="007F40F6">
        <w:trPr>
          <w:cantSplit/>
          <w:jc w:val="center"/>
        </w:trPr>
        <w:tc>
          <w:tcPr>
            <w:tcW w:w="3892" w:type="pct"/>
            <w:gridSpan w:val="8"/>
            <w:tcBorders>
              <w:top w:val="single" w:sz="4" w:space="0" w:color="auto"/>
              <w:bottom w:val="single" w:sz="4" w:space="0" w:color="auto"/>
              <w:right w:val="single" w:sz="4" w:space="0" w:color="auto"/>
            </w:tcBorders>
          </w:tcPr>
          <w:p w:rsidR="001A697C" w:rsidRPr="0085692C" w:rsidRDefault="001A697C" w:rsidP="007F40F6">
            <w:pPr>
              <w:rPr>
                <w:sz w:val="14"/>
                <w:szCs w:val="14"/>
              </w:rPr>
            </w:pPr>
            <w:r>
              <w:rPr>
                <w:sz w:val="14"/>
                <w:szCs w:val="14"/>
              </w:rPr>
              <w:t xml:space="preserve">   Перевозка мусора ПЗ=6,38 (ОЗП=6,38; ЭМ=6,38; ЗПМ=6,38; МАТ=6,38)  (Поз. 2-4)</w:t>
            </w:r>
          </w:p>
        </w:tc>
        <w:tc>
          <w:tcPr>
            <w:tcW w:w="348" w:type="pct"/>
            <w:tcBorders>
              <w:top w:val="single" w:sz="4" w:space="0" w:color="auto"/>
              <w:left w:val="single" w:sz="4" w:space="0" w:color="auto"/>
              <w:bottom w:val="single" w:sz="4" w:space="0" w:color="auto"/>
              <w:right w:val="single" w:sz="4" w:space="0" w:color="auto"/>
            </w:tcBorders>
          </w:tcPr>
          <w:p w:rsidR="001A697C" w:rsidRPr="0085692C" w:rsidRDefault="001A697C" w:rsidP="007F40F6">
            <w:pPr>
              <w:jc w:val="right"/>
              <w:rPr>
                <w:sz w:val="14"/>
                <w:szCs w:val="14"/>
              </w:rPr>
            </w:pPr>
            <w:r>
              <w:rPr>
                <w:sz w:val="14"/>
                <w:szCs w:val="14"/>
              </w:rPr>
              <w:t>541068,49</w:t>
            </w:r>
          </w:p>
        </w:tc>
        <w:tc>
          <w:tcPr>
            <w:tcW w:w="345" w:type="pct"/>
            <w:tcBorders>
              <w:top w:val="single" w:sz="4" w:space="0" w:color="auto"/>
              <w:left w:val="single" w:sz="4" w:space="0" w:color="auto"/>
              <w:bottom w:val="single" w:sz="4" w:space="0" w:color="auto"/>
              <w:right w:val="single" w:sz="4" w:space="0" w:color="auto"/>
            </w:tcBorders>
          </w:tcPr>
          <w:p w:rsidR="001A697C" w:rsidRPr="0085692C" w:rsidRDefault="001A697C" w:rsidP="007F40F6">
            <w:pPr>
              <w:jc w:val="right"/>
              <w:rPr>
                <w:sz w:val="14"/>
                <w:szCs w:val="14"/>
              </w:rPr>
            </w:pPr>
            <w:r>
              <w:rPr>
                <w:sz w:val="14"/>
                <w:szCs w:val="14"/>
              </w:rPr>
              <w:t>138739,44</w:t>
            </w:r>
          </w:p>
        </w:tc>
        <w:tc>
          <w:tcPr>
            <w:tcW w:w="415" w:type="pct"/>
            <w:tcBorders>
              <w:top w:val="single" w:sz="4" w:space="0" w:color="auto"/>
              <w:left w:val="single" w:sz="4" w:space="0" w:color="auto"/>
              <w:bottom w:val="single" w:sz="4" w:space="0" w:color="auto"/>
              <w:right w:val="single" w:sz="4" w:space="0" w:color="auto"/>
            </w:tcBorders>
          </w:tcPr>
          <w:p w:rsidR="001A697C" w:rsidRDefault="001A697C" w:rsidP="007F40F6">
            <w:pPr>
              <w:jc w:val="right"/>
              <w:rPr>
                <w:sz w:val="14"/>
                <w:szCs w:val="14"/>
              </w:rPr>
            </w:pPr>
            <w:r>
              <w:rPr>
                <w:sz w:val="14"/>
                <w:szCs w:val="14"/>
              </w:rPr>
              <w:t>402329,04</w:t>
            </w:r>
          </w:p>
          <w:p w:rsidR="001A697C" w:rsidRPr="0085692C" w:rsidRDefault="001A697C" w:rsidP="007F40F6">
            <w:pPr>
              <w:jc w:val="right"/>
              <w:rPr>
                <w:sz w:val="14"/>
                <w:szCs w:val="14"/>
              </w:rPr>
            </w:pPr>
          </w:p>
        </w:tc>
      </w:tr>
      <w:tr w:rsidR="001A697C" w:rsidRPr="0085692C" w:rsidTr="007F40F6">
        <w:trPr>
          <w:cantSplit/>
          <w:jc w:val="center"/>
        </w:trPr>
        <w:tc>
          <w:tcPr>
            <w:tcW w:w="3892" w:type="pct"/>
            <w:gridSpan w:val="8"/>
            <w:tcBorders>
              <w:top w:val="single" w:sz="4" w:space="0" w:color="auto"/>
              <w:bottom w:val="single" w:sz="4" w:space="0" w:color="auto"/>
              <w:right w:val="single" w:sz="4" w:space="0" w:color="auto"/>
            </w:tcBorders>
          </w:tcPr>
          <w:p w:rsidR="001A697C" w:rsidRPr="0085692C" w:rsidRDefault="001A697C" w:rsidP="007F40F6">
            <w:pPr>
              <w:rPr>
                <w:sz w:val="14"/>
                <w:szCs w:val="14"/>
              </w:rPr>
            </w:pPr>
            <w:r>
              <w:rPr>
                <w:sz w:val="14"/>
                <w:szCs w:val="14"/>
              </w:rPr>
              <w:t>Накладные расходы</w:t>
            </w:r>
          </w:p>
        </w:tc>
        <w:tc>
          <w:tcPr>
            <w:tcW w:w="348" w:type="pct"/>
            <w:tcBorders>
              <w:top w:val="single" w:sz="4" w:space="0" w:color="auto"/>
              <w:left w:val="single" w:sz="4" w:space="0" w:color="auto"/>
              <w:bottom w:val="single" w:sz="4" w:space="0" w:color="auto"/>
              <w:right w:val="single" w:sz="4" w:space="0" w:color="auto"/>
            </w:tcBorders>
          </w:tcPr>
          <w:p w:rsidR="001A697C" w:rsidRPr="0085692C" w:rsidRDefault="001A697C" w:rsidP="007F40F6">
            <w:pPr>
              <w:jc w:val="right"/>
              <w:rPr>
                <w:sz w:val="14"/>
                <w:szCs w:val="14"/>
              </w:rPr>
            </w:pPr>
            <w:r>
              <w:rPr>
                <w:sz w:val="14"/>
                <w:szCs w:val="14"/>
              </w:rPr>
              <w:t>143538,73</w:t>
            </w:r>
          </w:p>
        </w:tc>
        <w:tc>
          <w:tcPr>
            <w:tcW w:w="345" w:type="pct"/>
            <w:tcBorders>
              <w:top w:val="single" w:sz="4" w:space="0" w:color="auto"/>
              <w:left w:val="single" w:sz="4" w:space="0" w:color="auto"/>
              <w:bottom w:val="single" w:sz="4" w:space="0" w:color="auto"/>
              <w:right w:val="single" w:sz="4" w:space="0" w:color="auto"/>
            </w:tcBorders>
          </w:tcPr>
          <w:p w:rsidR="001A697C" w:rsidRPr="0085692C" w:rsidRDefault="001A697C" w:rsidP="007F40F6">
            <w:pPr>
              <w:jc w:val="right"/>
              <w:rPr>
                <w:sz w:val="14"/>
                <w:szCs w:val="14"/>
              </w:rPr>
            </w:pPr>
          </w:p>
        </w:tc>
        <w:tc>
          <w:tcPr>
            <w:tcW w:w="415" w:type="pct"/>
            <w:tcBorders>
              <w:top w:val="single" w:sz="4" w:space="0" w:color="auto"/>
              <w:left w:val="single" w:sz="4" w:space="0" w:color="auto"/>
              <w:bottom w:val="single" w:sz="4" w:space="0" w:color="auto"/>
              <w:right w:val="single" w:sz="4" w:space="0" w:color="auto"/>
            </w:tcBorders>
          </w:tcPr>
          <w:p w:rsidR="001A697C" w:rsidRDefault="001A697C" w:rsidP="007F40F6">
            <w:pPr>
              <w:jc w:val="right"/>
              <w:rPr>
                <w:sz w:val="14"/>
                <w:szCs w:val="14"/>
              </w:rPr>
            </w:pPr>
          </w:p>
          <w:p w:rsidR="001A697C" w:rsidRPr="0085692C" w:rsidRDefault="001A697C" w:rsidP="007F40F6">
            <w:pPr>
              <w:jc w:val="right"/>
              <w:rPr>
                <w:sz w:val="14"/>
                <w:szCs w:val="14"/>
              </w:rPr>
            </w:pPr>
          </w:p>
        </w:tc>
      </w:tr>
      <w:tr w:rsidR="001A697C" w:rsidRPr="0085692C" w:rsidTr="007F40F6">
        <w:trPr>
          <w:cantSplit/>
          <w:jc w:val="center"/>
        </w:trPr>
        <w:tc>
          <w:tcPr>
            <w:tcW w:w="3892" w:type="pct"/>
            <w:gridSpan w:val="8"/>
            <w:tcBorders>
              <w:top w:val="single" w:sz="4" w:space="0" w:color="auto"/>
              <w:bottom w:val="single" w:sz="4" w:space="0" w:color="auto"/>
              <w:right w:val="single" w:sz="4" w:space="0" w:color="auto"/>
            </w:tcBorders>
          </w:tcPr>
          <w:p w:rsidR="001A697C" w:rsidRPr="0085692C" w:rsidRDefault="001A697C" w:rsidP="007F40F6">
            <w:pPr>
              <w:rPr>
                <w:sz w:val="14"/>
                <w:szCs w:val="14"/>
              </w:rPr>
            </w:pPr>
            <w:r>
              <w:rPr>
                <w:sz w:val="14"/>
                <w:szCs w:val="14"/>
              </w:rPr>
              <w:t xml:space="preserve">  В том числе, </w:t>
            </w:r>
            <w:proofErr w:type="spellStart"/>
            <w:r>
              <w:rPr>
                <w:sz w:val="14"/>
                <w:szCs w:val="14"/>
              </w:rPr>
              <w:t>справочно</w:t>
            </w:r>
            <w:proofErr w:type="spellEnd"/>
            <w:r>
              <w:rPr>
                <w:sz w:val="14"/>
                <w:szCs w:val="14"/>
              </w:rPr>
              <w:t>:</w:t>
            </w:r>
          </w:p>
        </w:tc>
        <w:tc>
          <w:tcPr>
            <w:tcW w:w="348" w:type="pct"/>
            <w:tcBorders>
              <w:top w:val="single" w:sz="4" w:space="0" w:color="auto"/>
              <w:left w:val="single" w:sz="4" w:space="0" w:color="auto"/>
              <w:bottom w:val="single" w:sz="4" w:space="0" w:color="auto"/>
              <w:right w:val="single" w:sz="4" w:space="0" w:color="auto"/>
            </w:tcBorders>
          </w:tcPr>
          <w:p w:rsidR="001A697C" w:rsidRPr="0085692C" w:rsidRDefault="001A697C" w:rsidP="007F40F6">
            <w:pPr>
              <w:jc w:val="right"/>
              <w:rPr>
                <w:sz w:val="14"/>
                <w:szCs w:val="14"/>
              </w:rPr>
            </w:pPr>
          </w:p>
        </w:tc>
        <w:tc>
          <w:tcPr>
            <w:tcW w:w="345" w:type="pct"/>
            <w:tcBorders>
              <w:top w:val="single" w:sz="4" w:space="0" w:color="auto"/>
              <w:left w:val="single" w:sz="4" w:space="0" w:color="auto"/>
              <w:bottom w:val="single" w:sz="4" w:space="0" w:color="auto"/>
              <w:right w:val="single" w:sz="4" w:space="0" w:color="auto"/>
            </w:tcBorders>
          </w:tcPr>
          <w:p w:rsidR="001A697C" w:rsidRPr="0085692C" w:rsidRDefault="001A697C" w:rsidP="007F40F6">
            <w:pPr>
              <w:jc w:val="right"/>
              <w:rPr>
                <w:sz w:val="14"/>
                <w:szCs w:val="14"/>
              </w:rPr>
            </w:pPr>
          </w:p>
        </w:tc>
        <w:tc>
          <w:tcPr>
            <w:tcW w:w="415" w:type="pct"/>
            <w:tcBorders>
              <w:top w:val="single" w:sz="4" w:space="0" w:color="auto"/>
              <w:left w:val="single" w:sz="4" w:space="0" w:color="auto"/>
              <w:bottom w:val="single" w:sz="4" w:space="0" w:color="auto"/>
              <w:right w:val="single" w:sz="4" w:space="0" w:color="auto"/>
            </w:tcBorders>
          </w:tcPr>
          <w:p w:rsidR="001A697C" w:rsidRDefault="001A697C" w:rsidP="007F40F6">
            <w:pPr>
              <w:jc w:val="right"/>
              <w:rPr>
                <w:sz w:val="14"/>
                <w:szCs w:val="14"/>
              </w:rPr>
            </w:pPr>
          </w:p>
          <w:p w:rsidR="001A697C" w:rsidRPr="0085692C" w:rsidRDefault="001A697C" w:rsidP="007F40F6">
            <w:pPr>
              <w:jc w:val="right"/>
              <w:rPr>
                <w:sz w:val="14"/>
                <w:szCs w:val="14"/>
              </w:rPr>
            </w:pPr>
          </w:p>
        </w:tc>
      </w:tr>
      <w:tr w:rsidR="001A697C" w:rsidRPr="0085692C" w:rsidTr="007F40F6">
        <w:trPr>
          <w:cantSplit/>
          <w:jc w:val="center"/>
        </w:trPr>
        <w:tc>
          <w:tcPr>
            <w:tcW w:w="3892" w:type="pct"/>
            <w:gridSpan w:val="8"/>
            <w:tcBorders>
              <w:top w:val="single" w:sz="4" w:space="0" w:color="auto"/>
              <w:bottom w:val="single" w:sz="4" w:space="0" w:color="auto"/>
              <w:right w:val="single" w:sz="4" w:space="0" w:color="auto"/>
            </w:tcBorders>
          </w:tcPr>
          <w:p w:rsidR="001A697C" w:rsidRPr="0085692C" w:rsidRDefault="001A697C" w:rsidP="007F40F6">
            <w:pPr>
              <w:rPr>
                <w:sz w:val="14"/>
                <w:szCs w:val="14"/>
              </w:rPr>
            </w:pPr>
            <w:r>
              <w:rPr>
                <w:sz w:val="14"/>
                <w:szCs w:val="14"/>
              </w:rPr>
              <w:t xml:space="preserve">  98% =  115%*0,85 ФОТ (от 146468,09)  (Поз. 1, 5-6)</w:t>
            </w:r>
          </w:p>
        </w:tc>
        <w:tc>
          <w:tcPr>
            <w:tcW w:w="348" w:type="pct"/>
            <w:tcBorders>
              <w:top w:val="single" w:sz="4" w:space="0" w:color="auto"/>
              <w:left w:val="single" w:sz="4" w:space="0" w:color="auto"/>
              <w:bottom w:val="single" w:sz="4" w:space="0" w:color="auto"/>
              <w:right w:val="single" w:sz="4" w:space="0" w:color="auto"/>
            </w:tcBorders>
          </w:tcPr>
          <w:p w:rsidR="001A697C" w:rsidRPr="0085692C" w:rsidRDefault="001A697C" w:rsidP="007F40F6">
            <w:pPr>
              <w:jc w:val="right"/>
              <w:rPr>
                <w:sz w:val="14"/>
                <w:szCs w:val="14"/>
              </w:rPr>
            </w:pPr>
            <w:r>
              <w:rPr>
                <w:sz w:val="14"/>
                <w:szCs w:val="14"/>
              </w:rPr>
              <w:t>143538,73</w:t>
            </w:r>
          </w:p>
        </w:tc>
        <w:tc>
          <w:tcPr>
            <w:tcW w:w="345" w:type="pct"/>
            <w:tcBorders>
              <w:top w:val="single" w:sz="4" w:space="0" w:color="auto"/>
              <w:left w:val="single" w:sz="4" w:space="0" w:color="auto"/>
              <w:bottom w:val="single" w:sz="4" w:space="0" w:color="auto"/>
              <w:right w:val="single" w:sz="4" w:space="0" w:color="auto"/>
            </w:tcBorders>
          </w:tcPr>
          <w:p w:rsidR="001A697C" w:rsidRPr="0085692C" w:rsidRDefault="001A697C" w:rsidP="007F40F6">
            <w:pPr>
              <w:jc w:val="right"/>
              <w:rPr>
                <w:sz w:val="14"/>
                <w:szCs w:val="14"/>
              </w:rPr>
            </w:pPr>
          </w:p>
        </w:tc>
        <w:tc>
          <w:tcPr>
            <w:tcW w:w="415" w:type="pct"/>
            <w:tcBorders>
              <w:top w:val="single" w:sz="4" w:space="0" w:color="auto"/>
              <w:left w:val="single" w:sz="4" w:space="0" w:color="auto"/>
              <w:bottom w:val="single" w:sz="4" w:space="0" w:color="auto"/>
              <w:right w:val="single" w:sz="4" w:space="0" w:color="auto"/>
            </w:tcBorders>
          </w:tcPr>
          <w:p w:rsidR="001A697C" w:rsidRDefault="001A697C" w:rsidP="007F40F6">
            <w:pPr>
              <w:jc w:val="right"/>
              <w:rPr>
                <w:sz w:val="14"/>
                <w:szCs w:val="14"/>
              </w:rPr>
            </w:pPr>
          </w:p>
          <w:p w:rsidR="001A697C" w:rsidRPr="0085692C" w:rsidRDefault="001A697C" w:rsidP="007F40F6">
            <w:pPr>
              <w:jc w:val="right"/>
              <w:rPr>
                <w:sz w:val="14"/>
                <w:szCs w:val="14"/>
              </w:rPr>
            </w:pPr>
          </w:p>
        </w:tc>
      </w:tr>
      <w:tr w:rsidR="001A697C" w:rsidRPr="0085692C" w:rsidTr="007F40F6">
        <w:trPr>
          <w:cantSplit/>
          <w:jc w:val="center"/>
        </w:trPr>
        <w:tc>
          <w:tcPr>
            <w:tcW w:w="3892" w:type="pct"/>
            <w:gridSpan w:val="8"/>
            <w:tcBorders>
              <w:top w:val="single" w:sz="4" w:space="0" w:color="auto"/>
              <w:bottom w:val="single" w:sz="4" w:space="0" w:color="auto"/>
              <w:right w:val="single" w:sz="4" w:space="0" w:color="auto"/>
            </w:tcBorders>
          </w:tcPr>
          <w:p w:rsidR="001A697C" w:rsidRPr="0085692C" w:rsidRDefault="001A697C" w:rsidP="007F40F6">
            <w:pPr>
              <w:rPr>
                <w:sz w:val="14"/>
                <w:szCs w:val="14"/>
              </w:rPr>
            </w:pPr>
            <w:r>
              <w:rPr>
                <w:sz w:val="14"/>
                <w:szCs w:val="14"/>
              </w:rPr>
              <w:t>Сметная прибыль</w:t>
            </w:r>
          </w:p>
        </w:tc>
        <w:tc>
          <w:tcPr>
            <w:tcW w:w="348" w:type="pct"/>
            <w:tcBorders>
              <w:top w:val="single" w:sz="4" w:space="0" w:color="auto"/>
              <w:left w:val="single" w:sz="4" w:space="0" w:color="auto"/>
              <w:bottom w:val="single" w:sz="4" w:space="0" w:color="auto"/>
              <w:right w:val="single" w:sz="4" w:space="0" w:color="auto"/>
            </w:tcBorders>
          </w:tcPr>
          <w:p w:rsidR="001A697C" w:rsidRPr="0085692C" w:rsidRDefault="001A697C" w:rsidP="007F40F6">
            <w:pPr>
              <w:jc w:val="right"/>
              <w:rPr>
                <w:sz w:val="14"/>
                <w:szCs w:val="14"/>
              </w:rPr>
            </w:pPr>
            <w:r>
              <w:rPr>
                <w:sz w:val="14"/>
                <w:szCs w:val="14"/>
              </w:rPr>
              <w:t>105457,02</w:t>
            </w:r>
          </w:p>
        </w:tc>
        <w:tc>
          <w:tcPr>
            <w:tcW w:w="345" w:type="pct"/>
            <w:tcBorders>
              <w:top w:val="single" w:sz="4" w:space="0" w:color="auto"/>
              <w:left w:val="single" w:sz="4" w:space="0" w:color="auto"/>
              <w:bottom w:val="single" w:sz="4" w:space="0" w:color="auto"/>
              <w:right w:val="single" w:sz="4" w:space="0" w:color="auto"/>
            </w:tcBorders>
          </w:tcPr>
          <w:p w:rsidR="001A697C" w:rsidRPr="0085692C" w:rsidRDefault="001A697C" w:rsidP="007F40F6">
            <w:pPr>
              <w:jc w:val="right"/>
              <w:rPr>
                <w:sz w:val="14"/>
                <w:szCs w:val="14"/>
              </w:rPr>
            </w:pPr>
          </w:p>
        </w:tc>
        <w:tc>
          <w:tcPr>
            <w:tcW w:w="415" w:type="pct"/>
            <w:tcBorders>
              <w:top w:val="single" w:sz="4" w:space="0" w:color="auto"/>
              <w:left w:val="single" w:sz="4" w:space="0" w:color="auto"/>
              <w:bottom w:val="single" w:sz="4" w:space="0" w:color="auto"/>
              <w:right w:val="single" w:sz="4" w:space="0" w:color="auto"/>
            </w:tcBorders>
          </w:tcPr>
          <w:p w:rsidR="001A697C" w:rsidRDefault="001A697C" w:rsidP="007F40F6">
            <w:pPr>
              <w:jc w:val="right"/>
              <w:rPr>
                <w:sz w:val="14"/>
                <w:szCs w:val="14"/>
              </w:rPr>
            </w:pPr>
          </w:p>
          <w:p w:rsidR="001A697C" w:rsidRPr="0085692C" w:rsidRDefault="001A697C" w:rsidP="007F40F6">
            <w:pPr>
              <w:jc w:val="right"/>
              <w:rPr>
                <w:sz w:val="14"/>
                <w:szCs w:val="14"/>
              </w:rPr>
            </w:pPr>
          </w:p>
        </w:tc>
      </w:tr>
      <w:tr w:rsidR="001A697C" w:rsidRPr="0085692C" w:rsidTr="007F40F6">
        <w:trPr>
          <w:cantSplit/>
          <w:jc w:val="center"/>
        </w:trPr>
        <w:tc>
          <w:tcPr>
            <w:tcW w:w="3892" w:type="pct"/>
            <w:gridSpan w:val="8"/>
            <w:tcBorders>
              <w:top w:val="single" w:sz="4" w:space="0" w:color="auto"/>
              <w:bottom w:val="single" w:sz="4" w:space="0" w:color="auto"/>
              <w:right w:val="single" w:sz="4" w:space="0" w:color="auto"/>
            </w:tcBorders>
          </w:tcPr>
          <w:p w:rsidR="001A697C" w:rsidRPr="0085692C" w:rsidRDefault="001A697C" w:rsidP="007F40F6">
            <w:pPr>
              <w:rPr>
                <w:sz w:val="14"/>
                <w:szCs w:val="14"/>
              </w:rPr>
            </w:pPr>
            <w:r>
              <w:rPr>
                <w:sz w:val="14"/>
                <w:szCs w:val="14"/>
              </w:rPr>
              <w:t xml:space="preserve">  В том числе, </w:t>
            </w:r>
            <w:proofErr w:type="spellStart"/>
            <w:r>
              <w:rPr>
                <w:sz w:val="14"/>
                <w:szCs w:val="14"/>
              </w:rPr>
              <w:t>справочно</w:t>
            </w:r>
            <w:proofErr w:type="spellEnd"/>
            <w:r>
              <w:rPr>
                <w:sz w:val="14"/>
                <w:szCs w:val="14"/>
              </w:rPr>
              <w:t>:</w:t>
            </w:r>
          </w:p>
        </w:tc>
        <w:tc>
          <w:tcPr>
            <w:tcW w:w="348" w:type="pct"/>
            <w:tcBorders>
              <w:top w:val="single" w:sz="4" w:space="0" w:color="auto"/>
              <w:left w:val="single" w:sz="4" w:space="0" w:color="auto"/>
              <w:bottom w:val="single" w:sz="4" w:space="0" w:color="auto"/>
              <w:right w:val="single" w:sz="4" w:space="0" w:color="auto"/>
            </w:tcBorders>
          </w:tcPr>
          <w:p w:rsidR="001A697C" w:rsidRPr="0085692C" w:rsidRDefault="001A697C" w:rsidP="007F40F6">
            <w:pPr>
              <w:jc w:val="right"/>
              <w:rPr>
                <w:sz w:val="14"/>
                <w:szCs w:val="14"/>
              </w:rPr>
            </w:pPr>
          </w:p>
        </w:tc>
        <w:tc>
          <w:tcPr>
            <w:tcW w:w="345" w:type="pct"/>
            <w:tcBorders>
              <w:top w:val="single" w:sz="4" w:space="0" w:color="auto"/>
              <w:left w:val="single" w:sz="4" w:space="0" w:color="auto"/>
              <w:bottom w:val="single" w:sz="4" w:space="0" w:color="auto"/>
              <w:right w:val="single" w:sz="4" w:space="0" w:color="auto"/>
            </w:tcBorders>
          </w:tcPr>
          <w:p w:rsidR="001A697C" w:rsidRPr="0085692C" w:rsidRDefault="001A697C" w:rsidP="007F40F6">
            <w:pPr>
              <w:jc w:val="right"/>
              <w:rPr>
                <w:sz w:val="14"/>
                <w:szCs w:val="14"/>
              </w:rPr>
            </w:pPr>
          </w:p>
        </w:tc>
        <w:tc>
          <w:tcPr>
            <w:tcW w:w="415" w:type="pct"/>
            <w:tcBorders>
              <w:top w:val="single" w:sz="4" w:space="0" w:color="auto"/>
              <w:left w:val="single" w:sz="4" w:space="0" w:color="auto"/>
              <w:bottom w:val="single" w:sz="4" w:space="0" w:color="auto"/>
              <w:right w:val="single" w:sz="4" w:space="0" w:color="auto"/>
            </w:tcBorders>
          </w:tcPr>
          <w:p w:rsidR="001A697C" w:rsidRDefault="001A697C" w:rsidP="007F40F6">
            <w:pPr>
              <w:jc w:val="right"/>
              <w:rPr>
                <w:sz w:val="14"/>
                <w:szCs w:val="14"/>
              </w:rPr>
            </w:pPr>
          </w:p>
          <w:p w:rsidR="001A697C" w:rsidRPr="0085692C" w:rsidRDefault="001A697C" w:rsidP="007F40F6">
            <w:pPr>
              <w:jc w:val="right"/>
              <w:rPr>
                <w:sz w:val="14"/>
                <w:szCs w:val="14"/>
              </w:rPr>
            </w:pPr>
          </w:p>
        </w:tc>
      </w:tr>
      <w:tr w:rsidR="001A697C" w:rsidRPr="0085692C" w:rsidTr="007F40F6">
        <w:trPr>
          <w:cantSplit/>
          <w:jc w:val="center"/>
        </w:trPr>
        <w:tc>
          <w:tcPr>
            <w:tcW w:w="3892" w:type="pct"/>
            <w:gridSpan w:val="8"/>
            <w:tcBorders>
              <w:top w:val="single" w:sz="4" w:space="0" w:color="auto"/>
              <w:bottom w:val="single" w:sz="4" w:space="0" w:color="auto"/>
              <w:right w:val="single" w:sz="4" w:space="0" w:color="auto"/>
            </w:tcBorders>
          </w:tcPr>
          <w:p w:rsidR="001A697C" w:rsidRPr="0085692C" w:rsidRDefault="001A697C" w:rsidP="007F40F6">
            <w:pPr>
              <w:rPr>
                <w:sz w:val="14"/>
                <w:szCs w:val="14"/>
              </w:rPr>
            </w:pPr>
            <w:r>
              <w:rPr>
                <w:sz w:val="14"/>
                <w:szCs w:val="14"/>
              </w:rPr>
              <w:t xml:space="preserve">  72% =  90%*0,8 ФОТ (от 146468,09)  (Поз. 1, 5-6)</w:t>
            </w:r>
          </w:p>
        </w:tc>
        <w:tc>
          <w:tcPr>
            <w:tcW w:w="348" w:type="pct"/>
            <w:tcBorders>
              <w:top w:val="single" w:sz="4" w:space="0" w:color="auto"/>
              <w:left w:val="single" w:sz="4" w:space="0" w:color="auto"/>
              <w:bottom w:val="single" w:sz="4" w:space="0" w:color="auto"/>
              <w:right w:val="single" w:sz="4" w:space="0" w:color="auto"/>
            </w:tcBorders>
          </w:tcPr>
          <w:p w:rsidR="001A697C" w:rsidRPr="0085692C" w:rsidRDefault="001A697C" w:rsidP="007F40F6">
            <w:pPr>
              <w:jc w:val="right"/>
              <w:rPr>
                <w:sz w:val="14"/>
                <w:szCs w:val="14"/>
              </w:rPr>
            </w:pPr>
            <w:r>
              <w:rPr>
                <w:sz w:val="14"/>
                <w:szCs w:val="14"/>
              </w:rPr>
              <w:t>105457,02</w:t>
            </w:r>
          </w:p>
        </w:tc>
        <w:tc>
          <w:tcPr>
            <w:tcW w:w="345" w:type="pct"/>
            <w:tcBorders>
              <w:top w:val="single" w:sz="4" w:space="0" w:color="auto"/>
              <w:left w:val="single" w:sz="4" w:space="0" w:color="auto"/>
              <w:bottom w:val="single" w:sz="4" w:space="0" w:color="auto"/>
              <w:right w:val="single" w:sz="4" w:space="0" w:color="auto"/>
            </w:tcBorders>
          </w:tcPr>
          <w:p w:rsidR="001A697C" w:rsidRPr="0085692C" w:rsidRDefault="001A697C" w:rsidP="007F40F6">
            <w:pPr>
              <w:jc w:val="right"/>
              <w:rPr>
                <w:sz w:val="14"/>
                <w:szCs w:val="14"/>
              </w:rPr>
            </w:pPr>
          </w:p>
        </w:tc>
        <w:tc>
          <w:tcPr>
            <w:tcW w:w="415" w:type="pct"/>
            <w:tcBorders>
              <w:top w:val="single" w:sz="4" w:space="0" w:color="auto"/>
              <w:left w:val="single" w:sz="4" w:space="0" w:color="auto"/>
              <w:bottom w:val="single" w:sz="4" w:space="0" w:color="auto"/>
              <w:right w:val="single" w:sz="4" w:space="0" w:color="auto"/>
            </w:tcBorders>
          </w:tcPr>
          <w:p w:rsidR="001A697C" w:rsidRDefault="001A697C" w:rsidP="007F40F6">
            <w:pPr>
              <w:jc w:val="right"/>
              <w:rPr>
                <w:sz w:val="14"/>
                <w:szCs w:val="14"/>
              </w:rPr>
            </w:pPr>
          </w:p>
          <w:p w:rsidR="001A697C" w:rsidRPr="0085692C" w:rsidRDefault="001A697C" w:rsidP="007F40F6">
            <w:pPr>
              <w:jc w:val="right"/>
              <w:rPr>
                <w:sz w:val="14"/>
                <w:szCs w:val="14"/>
              </w:rPr>
            </w:pPr>
          </w:p>
        </w:tc>
      </w:tr>
      <w:tr w:rsidR="001A697C" w:rsidRPr="0085692C" w:rsidTr="007F40F6">
        <w:trPr>
          <w:cantSplit/>
          <w:jc w:val="center"/>
        </w:trPr>
        <w:tc>
          <w:tcPr>
            <w:tcW w:w="3892" w:type="pct"/>
            <w:gridSpan w:val="8"/>
            <w:tcBorders>
              <w:top w:val="single" w:sz="4" w:space="0" w:color="auto"/>
              <w:bottom w:val="single" w:sz="4" w:space="0" w:color="auto"/>
              <w:right w:val="single" w:sz="4" w:space="0" w:color="auto"/>
            </w:tcBorders>
          </w:tcPr>
          <w:p w:rsidR="001A697C" w:rsidRPr="0085692C" w:rsidRDefault="001A697C" w:rsidP="007F40F6">
            <w:pPr>
              <w:rPr>
                <w:b/>
                <w:sz w:val="14"/>
                <w:szCs w:val="14"/>
              </w:rPr>
            </w:pPr>
            <w:r w:rsidRPr="0085692C">
              <w:rPr>
                <w:b/>
                <w:sz w:val="14"/>
                <w:szCs w:val="14"/>
              </w:rPr>
              <w:t>Итоги по смете:</w:t>
            </w:r>
          </w:p>
        </w:tc>
        <w:tc>
          <w:tcPr>
            <w:tcW w:w="348" w:type="pct"/>
            <w:tcBorders>
              <w:top w:val="single" w:sz="4" w:space="0" w:color="auto"/>
              <w:left w:val="single" w:sz="4" w:space="0" w:color="auto"/>
              <w:bottom w:val="single" w:sz="4" w:space="0" w:color="auto"/>
              <w:right w:val="single" w:sz="4" w:space="0" w:color="auto"/>
            </w:tcBorders>
          </w:tcPr>
          <w:p w:rsidR="001A697C" w:rsidRPr="0085692C" w:rsidRDefault="001A697C" w:rsidP="007F40F6">
            <w:pPr>
              <w:jc w:val="right"/>
              <w:rPr>
                <w:b/>
                <w:sz w:val="14"/>
                <w:szCs w:val="14"/>
              </w:rPr>
            </w:pPr>
          </w:p>
        </w:tc>
        <w:tc>
          <w:tcPr>
            <w:tcW w:w="345" w:type="pct"/>
            <w:tcBorders>
              <w:top w:val="single" w:sz="4" w:space="0" w:color="auto"/>
              <w:left w:val="single" w:sz="4" w:space="0" w:color="auto"/>
              <w:bottom w:val="single" w:sz="4" w:space="0" w:color="auto"/>
              <w:right w:val="single" w:sz="4" w:space="0" w:color="auto"/>
            </w:tcBorders>
          </w:tcPr>
          <w:p w:rsidR="001A697C" w:rsidRPr="0085692C" w:rsidRDefault="001A697C" w:rsidP="007F40F6">
            <w:pPr>
              <w:jc w:val="right"/>
              <w:rPr>
                <w:b/>
                <w:sz w:val="14"/>
                <w:szCs w:val="14"/>
              </w:rPr>
            </w:pPr>
          </w:p>
        </w:tc>
        <w:tc>
          <w:tcPr>
            <w:tcW w:w="415" w:type="pct"/>
            <w:tcBorders>
              <w:top w:val="single" w:sz="4" w:space="0" w:color="auto"/>
              <w:left w:val="single" w:sz="4" w:space="0" w:color="auto"/>
              <w:bottom w:val="single" w:sz="4" w:space="0" w:color="auto"/>
              <w:right w:val="single" w:sz="4" w:space="0" w:color="auto"/>
            </w:tcBorders>
          </w:tcPr>
          <w:p w:rsidR="001A697C" w:rsidRDefault="001A697C" w:rsidP="007F40F6">
            <w:pPr>
              <w:jc w:val="right"/>
              <w:rPr>
                <w:b/>
                <w:sz w:val="14"/>
                <w:szCs w:val="14"/>
              </w:rPr>
            </w:pPr>
          </w:p>
          <w:p w:rsidR="001A697C" w:rsidRPr="0085692C" w:rsidRDefault="001A697C" w:rsidP="007F40F6">
            <w:pPr>
              <w:jc w:val="right"/>
              <w:rPr>
                <w:b/>
                <w:sz w:val="14"/>
                <w:szCs w:val="14"/>
              </w:rPr>
            </w:pPr>
          </w:p>
        </w:tc>
      </w:tr>
      <w:tr w:rsidR="001A697C" w:rsidRPr="0085692C" w:rsidTr="007F40F6">
        <w:trPr>
          <w:cantSplit/>
          <w:jc w:val="center"/>
        </w:trPr>
        <w:tc>
          <w:tcPr>
            <w:tcW w:w="3892" w:type="pct"/>
            <w:gridSpan w:val="8"/>
            <w:tcBorders>
              <w:top w:val="single" w:sz="4" w:space="0" w:color="auto"/>
              <w:bottom w:val="single" w:sz="4" w:space="0" w:color="auto"/>
              <w:right w:val="single" w:sz="4" w:space="0" w:color="auto"/>
            </w:tcBorders>
          </w:tcPr>
          <w:p w:rsidR="001A697C" w:rsidRPr="0085692C" w:rsidRDefault="001A697C" w:rsidP="007F40F6">
            <w:pPr>
              <w:rPr>
                <w:sz w:val="14"/>
                <w:szCs w:val="14"/>
              </w:rPr>
            </w:pPr>
            <w:r>
              <w:rPr>
                <w:sz w:val="14"/>
                <w:szCs w:val="14"/>
              </w:rPr>
              <w:lastRenderedPageBreak/>
              <w:t xml:space="preserve">  Озеленение. Защитные лесонасаждения</w:t>
            </w:r>
          </w:p>
        </w:tc>
        <w:tc>
          <w:tcPr>
            <w:tcW w:w="348" w:type="pct"/>
            <w:tcBorders>
              <w:top w:val="single" w:sz="4" w:space="0" w:color="auto"/>
              <w:left w:val="single" w:sz="4" w:space="0" w:color="auto"/>
              <w:bottom w:val="single" w:sz="4" w:space="0" w:color="auto"/>
              <w:right w:val="single" w:sz="4" w:space="0" w:color="auto"/>
            </w:tcBorders>
          </w:tcPr>
          <w:p w:rsidR="001A697C" w:rsidRPr="0085692C" w:rsidRDefault="001A697C" w:rsidP="007F40F6">
            <w:pPr>
              <w:jc w:val="right"/>
              <w:rPr>
                <w:sz w:val="14"/>
                <w:szCs w:val="14"/>
              </w:rPr>
            </w:pPr>
            <w:r>
              <w:rPr>
                <w:sz w:val="14"/>
                <w:szCs w:val="14"/>
              </w:rPr>
              <w:t>401819,73</w:t>
            </w:r>
          </w:p>
        </w:tc>
        <w:tc>
          <w:tcPr>
            <w:tcW w:w="345" w:type="pct"/>
            <w:tcBorders>
              <w:top w:val="single" w:sz="4" w:space="0" w:color="auto"/>
              <w:left w:val="single" w:sz="4" w:space="0" w:color="auto"/>
              <w:bottom w:val="single" w:sz="4" w:space="0" w:color="auto"/>
              <w:right w:val="single" w:sz="4" w:space="0" w:color="auto"/>
            </w:tcBorders>
          </w:tcPr>
          <w:p w:rsidR="001A697C" w:rsidRPr="0085692C" w:rsidRDefault="001A697C" w:rsidP="007F40F6">
            <w:pPr>
              <w:jc w:val="right"/>
              <w:rPr>
                <w:sz w:val="14"/>
                <w:szCs w:val="14"/>
              </w:rPr>
            </w:pPr>
          </w:p>
        </w:tc>
        <w:tc>
          <w:tcPr>
            <w:tcW w:w="415" w:type="pct"/>
            <w:tcBorders>
              <w:top w:val="single" w:sz="4" w:space="0" w:color="auto"/>
              <w:left w:val="single" w:sz="4" w:space="0" w:color="auto"/>
              <w:bottom w:val="single" w:sz="4" w:space="0" w:color="auto"/>
              <w:right w:val="single" w:sz="4" w:space="0" w:color="auto"/>
            </w:tcBorders>
          </w:tcPr>
          <w:p w:rsidR="001A697C" w:rsidRDefault="001A697C" w:rsidP="007F40F6">
            <w:pPr>
              <w:jc w:val="right"/>
              <w:rPr>
                <w:sz w:val="14"/>
                <w:szCs w:val="14"/>
              </w:rPr>
            </w:pPr>
          </w:p>
          <w:p w:rsidR="001A697C" w:rsidRPr="0085692C" w:rsidRDefault="001A697C" w:rsidP="007F40F6">
            <w:pPr>
              <w:jc w:val="right"/>
              <w:rPr>
                <w:sz w:val="14"/>
                <w:szCs w:val="14"/>
              </w:rPr>
            </w:pPr>
          </w:p>
        </w:tc>
      </w:tr>
      <w:tr w:rsidR="001A697C" w:rsidRPr="0085692C" w:rsidTr="007F40F6">
        <w:trPr>
          <w:cantSplit/>
          <w:jc w:val="center"/>
        </w:trPr>
        <w:tc>
          <w:tcPr>
            <w:tcW w:w="3892" w:type="pct"/>
            <w:gridSpan w:val="8"/>
            <w:tcBorders>
              <w:top w:val="single" w:sz="4" w:space="0" w:color="auto"/>
              <w:bottom w:val="single" w:sz="4" w:space="0" w:color="auto"/>
              <w:right w:val="single" w:sz="4" w:space="0" w:color="auto"/>
            </w:tcBorders>
          </w:tcPr>
          <w:p w:rsidR="001A697C" w:rsidRPr="0085692C" w:rsidRDefault="001A697C" w:rsidP="007F40F6">
            <w:pPr>
              <w:rPr>
                <w:sz w:val="14"/>
                <w:szCs w:val="14"/>
              </w:rPr>
            </w:pPr>
            <w:r>
              <w:rPr>
                <w:sz w:val="14"/>
                <w:szCs w:val="14"/>
              </w:rPr>
              <w:t xml:space="preserve">  Перевозка автотранспортом</w:t>
            </w:r>
          </w:p>
        </w:tc>
        <w:tc>
          <w:tcPr>
            <w:tcW w:w="348" w:type="pct"/>
            <w:tcBorders>
              <w:top w:val="single" w:sz="4" w:space="0" w:color="auto"/>
              <w:left w:val="single" w:sz="4" w:space="0" w:color="auto"/>
              <w:bottom w:val="single" w:sz="4" w:space="0" w:color="auto"/>
              <w:right w:val="single" w:sz="4" w:space="0" w:color="auto"/>
            </w:tcBorders>
          </w:tcPr>
          <w:p w:rsidR="001A697C" w:rsidRPr="0085692C" w:rsidRDefault="001A697C" w:rsidP="007F40F6">
            <w:pPr>
              <w:jc w:val="right"/>
              <w:rPr>
                <w:sz w:val="14"/>
                <w:szCs w:val="14"/>
              </w:rPr>
            </w:pPr>
            <w:r>
              <w:rPr>
                <w:sz w:val="14"/>
                <w:szCs w:val="14"/>
              </w:rPr>
              <w:t>217684,01</w:t>
            </w:r>
          </w:p>
        </w:tc>
        <w:tc>
          <w:tcPr>
            <w:tcW w:w="345" w:type="pct"/>
            <w:tcBorders>
              <w:top w:val="single" w:sz="4" w:space="0" w:color="auto"/>
              <w:left w:val="single" w:sz="4" w:space="0" w:color="auto"/>
              <w:bottom w:val="single" w:sz="4" w:space="0" w:color="auto"/>
              <w:right w:val="single" w:sz="4" w:space="0" w:color="auto"/>
            </w:tcBorders>
          </w:tcPr>
          <w:p w:rsidR="001A697C" w:rsidRPr="0085692C" w:rsidRDefault="001A697C" w:rsidP="007F40F6">
            <w:pPr>
              <w:jc w:val="right"/>
              <w:rPr>
                <w:sz w:val="14"/>
                <w:szCs w:val="14"/>
              </w:rPr>
            </w:pPr>
          </w:p>
        </w:tc>
        <w:tc>
          <w:tcPr>
            <w:tcW w:w="415" w:type="pct"/>
            <w:tcBorders>
              <w:top w:val="single" w:sz="4" w:space="0" w:color="auto"/>
              <w:left w:val="single" w:sz="4" w:space="0" w:color="auto"/>
              <w:bottom w:val="single" w:sz="4" w:space="0" w:color="auto"/>
              <w:right w:val="single" w:sz="4" w:space="0" w:color="auto"/>
            </w:tcBorders>
          </w:tcPr>
          <w:p w:rsidR="001A697C" w:rsidRDefault="001A697C" w:rsidP="007F40F6">
            <w:pPr>
              <w:jc w:val="right"/>
              <w:rPr>
                <w:sz w:val="14"/>
                <w:szCs w:val="14"/>
              </w:rPr>
            </w:pPr>
          </w:p>
          <w:p w:rsidR="001A697C" w:rsidRPr="0085692C" w:rsidRDefault="001A697C" w:rsidP="007F40F6">
            <w:pPr>
              <w:jc w:val="right"/>
              <w:rPr>
                <w:sz w:val="14"/>
                <w:szCs w:val="14"/>
              </w:rPr>
            </w:pPr>
          </w:p>
        </w:tc>
      </w:tr>
      <w:tr w:rsidR="001A697C" w:rsidRPr="0085692C" w:rsidTr="007F40F6">
        <w:trPr>
          <w:cantSplit/>
          <w:jc w:val="center"/>
        </w:trPr>
        <w:tc>
          <w:tcPr>
            <w:tcW w:w="3892" w:type="pct"/>
            <w:gridSpan w:val="8"/>
            <w:tcBorders>
              <w:top w:val="single" w:sz="4" w:space="0" w:color="auto"/>
              <w:bottom w:val="single" w:sz="4" w:space="0" w:color="auto"/>
              <w:right w:val="single" w:sz="4" w:space="0" w:color="auto"/>
            </w:tcBorders>
          </w:tcPr>
          <w:p w:rsidR="001A697C" w:rsidRPr="0085692C" w:rsidRDefault="001A697C" w:rsidP="007F40F6">
            <w:pPr>
              <w:rPr>
                <w:sz w:val="14"/>
                <w:szCs w:val="14"/>
              </w:rPr>
            </w:pPr>
            <w:r>
              <w:rPr>
                <w:sz w:val="14"/>
                <w:szCs w:val="14"/>
              </w:rPr>
              <w:t xml:space="preserve">  Перевозка грузов автотранспортом</w:t>
            </w:r>
          </w:p>
        </w:tc>
        <w:tc>
          <w:tcPr>
            <w:tcW w:w="348" w:type="pct"/>
            <w:tcBorders>
              <w:top w:val="single" w:sz="4" w:space="0" w:color="auto"/>
              <w:left w:val="single" w:sz="4" w:space="0" w:color="auto"/>
              <w:bottom w:val="single" w:sz="4" w:space="0" w:color="auto"/>
              <w:right w:val="single" w:sz="4" w:space="0" w:color="auto"/>
            </w:tcBorders>
          </w:tcPr>
          <w:p w:rsidR="001A697C" w:rsidRPr="0085692C" w:rsidRDefault="001A697C" w:rsidP="007F40F6">
            <w:pPr>
              <w:jc w:val="right"/>
              <w:rPr>
                <w:sz w:val="14"/>
                <w:szCs w:val="14"/>
              </w:rPr>
            </w:pPr>
            <w:r>
              <w:rPr>
                <w:sz w:val="14"/>
                <w:szCs w:val="14"/>
              </w:rPr>
              <w:t>423954,83</w:t>
            </w:r>
          </w:p>
        </w:tc>
        <w:tc>
          <w:tcPr>
            <w:tcW w:w="345" w:type="pct"/>
            <w:tcBorders>
              <w:top w:val="single" w:sz="4" w:space="0" w:color="auto"/>
              <w:left w:val="single" w:sz="4" w:space="0" w:color="auto"/>
              <w:bottom w:val="single" w:sz="4" w:space="0" w:color="auto"/>
              <w:right w:val="single" w:sz="4" w:space="0" w:color="auto"/>
            </w:tcBorders>
          </w:tcPr>
          <w:p w:rsidR="001A697C" w:rsidRPr="0085692C" w:rsidRDefault="001A697C" w:rsidP="007F40F6">
            <w:pPr>
              <w:jc w:val="right"/>
              <w:rPr>
                <w:sz w:val="14"/>
                <w:szCs w:val="14"/>
              </w:rPr>
            </w:pPr>
          </w:p>
        </w:tc>
        <w:tc>
          <w:tcPr>
            <w:tcW w:w="415" w:type="pct"/>
            <w:tcBorders>
              <w:top w:val="single" w:sz="4" w:space="0" w:color="auto"/>
              <w:left w:val="single" w:sz="4" w:space="0" w:color="auto"/>
              <w:bottom w:val="single" w:sz="4" w:space="0" w:color="auto"/>
              <w:right w:val="single" w:sz="4" w:space="0" w:color="auto"/>
            </w:tcBorders>
          </w:tcPr>
          <w:p w:rsidR="001A697C" w:rsidRDefault="001A697C" w:rsidP="007F40F6">
            <w:pPr>
              <w:jc w:val="right"/>
              <w:rPr>
                <w:sz w:val="14"/>
                <w:szCs w:val="14"/>
              </w:rPr>
            </w:pPr>
          </w:p>
          <w:p w:rsidR="001A697C" w:rsidRPr="0085692C" w:rsidRDefault="001A697C" w:rsidP="007F40F6">
            <w:pPr>
              <w:jc w:val="right"/>
              <w:rPr>
                <w:sz w:val="14"/>
                <w:szCs w:val="14"/>
              </w:rPr>
            </w:pPr>
          </w:p>
        </w:tc>
      </w:tr>
      <w:tr w:rsidR="001A697C" w:rsidRPr="0085692C" w:rsidTr="007F40F6">
        <w:trPr>
          <w:cantSplit/>
          <w:jc w:val="center"/>
        </w:trPr>
        <w:tc>
          <w:tcPr>
            <w:tcW w:w="3892" w:type="pct"/>
            <w:gridSpan w:val="8"/>
            <w:tcBorders>
              <w:top w:val="single" w:sz="4" w:space="0" w:color="auto"/>
              <w:bottom w:val="single" w:sz="4" w:space="0" w:color="auto"/>
              <w:right w:val="single" w:sz="4" w:space="0" w:color="auto"/>
            </w:tcBorders>
          </w:tcPr>
          <w:p w:rsidR="001A697C" w:rsidRPr="0085692C" w:rsidRDefault="001A697C" w:rsidP="007F40F6">
            <w:pPr>
              <w:rPr>
                <w:sz w:val="14"/>
                <w:szCs w:val="14"/>
              </w:rPr>
            </w:pPr>
            <w:r>
              <w:rPr>
                <w:sz w:val="14"/>
                <w:szCs w:val="14"/>
              </w:rPr>
              <w:t xml:space="preserve">  Прочие работы и затраты</w:t>
            </w:r>
          </w:p>
        </w:tc>
        <w:tc>
          <w:tcPr>
            <w:tcW w:w="348" w:type="pct"/>
            <w:tcBorders>
              <w:top w:val="single" w:sz="4" w:space="0" w:color="auto"/>
              <w:left w:val="single" w:sz="4" w:space="0" w:color="auto"/>
              <w:bottom w:val="single" w:sz="4" w:space="0" w:color="auto"/>
              <w:right w:val="single" w:sz="4" w:space="0" w:color="auto"/>
            </w:tcBorders>
          </w:tcPr>
          <w:p w:rsidR="001A697C" w:rsidRPr="0085692C" w:rsidRDefault="001A697C" w:rsidP="007F40F6">
            <w:pPr>
              <w:jc w:val="right"/>
              <w:rPr>
                <w:sz w:val="14"/>
                <w:szCs w:val="14"/>
              </w:rPr>
            </w:pPr>
            <w:r>
              <w:rPr>
                <w:sz w:val="14"/>
                <w:szCs w:val="14"/>
              </w:rPr>
              <w:t>1459893,15</w:t>
            </w:r>
          </w:p>
        </w:tc>
        <w:tc>
          <w:tcPr>
            <w:tcW w:w="345" w:type="pct"/>
            <w:tcBorders>
              <w:top w:val="single" w:sz="4" w:space="0" w:color="auto"/>
              <w:left w:val="single" w:sz="4" w:space="0" w:color="auto"/>
              <w:bottom w:val="single" w:sz="4" w:space="0" w:color="auto"/>
              <w:right w:val="single" w:sz="4" w:space="0" w:color="auto"/>
            </w:tcBorders>
          </w:tcPr>
          <w:p w:rsidR="001A697C" w:rsidRPr="0085692C" w:rsidRDefault="001A697C" w:rsidP="007F40F6">
            <w:pPr>
              <w:jc w:val="right"/>
              <w:rPr>
                <w:sz w:val="14"/>
                <w:szCs w:val="14"/>
              </w:rPr>
            </w:pPr>
          </w:p>
        </w:tc>
        <w:tc>
          <w:tcPr>
            <w:tcW w:w="415" w:type="pct"/>
            <w:tcBorders>
              <w:top w:val="single" w:sz="4" w:space="0" w:color="auto"/>
              <w:left w:val="single" w:sz="4" w:space="0" w:color="auto"/>
              <w:bottom w:val="single" w:sz="4" w:space="0" w:color="auto"/>
              <w:right w:val="single" w:sz="4" w:space="0" w:color="auto"/>
            </w:tcBorders>
          </w:tcPr>
          <w:p w:rsidR="001A697C" w:rsidRDefault="001A697C" w:rsidP="007F40F6">
            <w:pPr>
              <w:jc w:val="right"/>
              <w:rPr>
                <w:sz w:val="14"/>
                <w:szCs w:val="14"/>
              </w:rPr>
            </w:pPr>
          </w:p>
          <w:p w:rsidR="001A697C" w:rsidRPr="0085692C" w:rsidRDefault="001A697C" w:rsidP="007F40F6">
            <w:pPr>
              <w:jc w:val="right"/>
              <w:rPr>
                <w:sz w:val="14"/>
                <w:szCs w:val="14"/>
              </w:rPr>
            </w:pPr>
          </w:p>
        </w:tc>
      </w:tr>
      <w:tr w:rsidR="001A697C" w:rsidRPr="0085692C" w:rsidTr="007F40F6">
        <w:trPr>
          <w:cantSplit/>
          <w:jc w:val="center"/>
        </w:trPr>
        <w:tc>
          <w:tcPr>
            <w:tcW w:w="3892" w:type="pct"/>
            <w:gridSpan w:val="8"/>
            <w:tcBorders>
              <w:top w:val="single" w:sz="4" w:space="0" w:color="auto"/>
              <w:bottom w:val="single" w:sz="4" w:space="0" w:color="auto"/>
              <w:right w:val="single" w:sz="4" w:space="0" w:color="auto"/>
            </w:tcBorders>
          </w:tcPr>
          <w:p w:rsidR="001A697C" w:rsidRPr="0085692C" w:rsidRDefault="001A697C" w:rsidP="007F40F6">
            <w:pPr>
              <w:rPr>
                <w:sz w:val="14"/>
                <w:szCs w:val="14"/>
              </w:rPr>
            </w:pPr>
            <w:r>
              <w:rPr>
                <w:sz w:val="14"/>
                <w:szCs w:val="14"/>
              </w:rPr>
              <w:t xml:space="preserve">  Итого</w:t>
            </w:r>
          </w:p>
        </w:tc>
        <w:tc>
          <w:tcPr>
            <w:tcW w:w="348" w:type="pct"/>
            <w:tcBorders>
              <w:top w:val="single" w:sz="4" w:space="0" w:color="auto"/>
              <w:left w:val="single" w:sz="4" w:space="0" w:color="auto"/>
              <w:bottom w:val="single" w:sz="4" w:space="0" w:color="auto"/>
              <w:right w:val="single" w:sz="4" w:space="0" w:color="auto"/>
            </w:tcBorders>
          </w:tcPr>
          <w:p w:rsidR="001A697C" w:rsidRPr="0085692C" w:rsidRDefault="001A697C" w:rsidP="007F40F6">
            <w:pPr>
              <w:jc w:val="right"/>
              <w:rPr>
                <w:sz w:val="14"/>
                <w:szCs w:val="14"/>
              </w:rPr>
            </w:pPr>
            <w:r>
              <w:rPr>
                <w:sz w:val="14"/>
                <w:szCs w:val="14"/>
              </w:rPr>
              <w:t>2503351,69</w:t>
            </w:r>
          </w:p>
        </w:tc>
        <w:tc>
          <w:tcPr>
            <w:tcW w:w="345" w:type="pct"/>
            <w:tcBorders>
              <w:top w:val="single" w:sz="4" w:space="0" w:color="auto"/>
              <w:left w:val="single" w:sz="4" w:space="0" w:color="auto"/>
              <w:bottom w:val="single" w:sz="4" w:space="0" w:color="auto"/>
              <w:right w:val="single" w:sz="4" w:space="0" w:color="auto"/>
            </w:tcBorders>
          </w:tcPr>
          <w:p w:rsidR="001A697C" w:rsidRPr="0085692C" w:rsidRDefault="001A697C" w:rsidP="007F40F6">
            <w:pPr>
              <w:jc w:val="right"/>
              <w:rPr>
                <w:sz w:val="14"/>
                <w:szCs w:val="14"/>
              </w:rPr>
            </w:pPr>
          </w:p>
        </w:tc>
        <w:tc>
          <w:tcPr>
            <w:tcW w:w="415" w:type="pct"/>
            <w:tcBorders>
              <w:top w:val="single" w:sz="4" w:space="0" w:color="auto"/>
              <w:left w:val="single" w:sz="4" w:space="0" w:color="auto"/>
              <w:bottom w:val="single" w:sz="4" w:space="0" w:color="auto"/>
              <w:right w:val="single" w:sz="4" w:space="0" w:color="auto"/>
            </w:tcBorders>
          </w:tcPr>
          <w:p w:rsidR="001A697C" w:rsidRDefault="001A697C" w:rsidP="007F40F6">
            <w:pPr>
              <w:jc w:val="right"/>
              <w:rPr>
                <w:sz w:val="14"/>
                <w:szCs w:val="14"/>
              </w:rPr>
            </w:pPr>
          </w:p>
          <w:p w:rsidR="001A697C" w:rsidRPr="0085692C" w:rsidRDefault="001A697C" w:rsidP="007F40F6">
            <w:pPr>
              <w:jc w:val="right"/>
              <w:rPr>
                <w:sz w:val="14"/>
                <w:szCs w:val="14"/>
              </w:rPr>
            </w:pPr>
          </w:p>
        </w:tc>
      </w:tr>
      <w:tr w:rsidR="001A697C" w:rsidRPr="0085692C" w:rsidTr="007F40F6">
        <w:trPr>
          <w:cantSplit/>
          <w:jc w:val="center"/>
        </w:trPr>
        <w:tc>
          <w:tcPr>
            <w:tcW w:w="3892" w:type="pct"/>
            <w:gridSpan w:val="8"/>
            <w:tcBorders>
              <w:top w:val="single" w:sz="4" w:space="0" w:color="auto"/>
              <w:bottom w:val="single" w:sz="4" w:space="0" w:color="auto"/>
              <w:right w:val="single" w:sz="4" w:space="0" w:color="auto"/>
            </w:tcBorders>
          </w:tcPr>
          <w:p w:rsidR="001A697C" w:rsidRPr="0085692C" w:rsidRDefault="001A697C" w:rsidP="007F40F6">
            <w:pPr>
              <w:rPr>
                <w:sz w:val="14"/>
                <w:szCs w:val="14"/>
              </w:rPr>
            </w:pPr>
            <w:r>
              <w:rPr>
                <w:sz w:val="14"/>
                <w:szCs w:val="14"/>
              </w:rPr>
              <w:t xml:space="preserve">    В том числе:</w:t>
            </w:r>
          </w:p>
        </w:tc>
        <w:tc>
          <w:tcPr>
            <w:tcW w:w="348" w:type="pct"/>
            <w:tcBorders>
              <w:top w:val="single" w:sz="4" w:space="0" w:color="auto"/>
              <w:left w:val="single" w:sz="4" w:space="0" w:color="auto"/>
              <w:bottom w:val="single" w:sz="4" w:space="0" w:color="auto"/>
              <w:right w:val="single" w:sz="4" w:space="0" w:color="auto"/>
            </w:tcBorders>
          </w:tcPr>
          <w:p w:rsidR="001A697C" w:rsidRPr="0085692C" w:rsidRDefault="001A697C" w:rsidP="007F40F6">
            <w:pPr>
              <w:jc w:val="right"/>
              <w:rPr>
                <w:sz w:val="14"/>
                <w:szCs w:val="14"/>
              </w:rPr>
            </w:pPr>
          </w:p>
        </w:tc>
        <w:tc>
          <w:tcPr>
            <w:tcW w:w="345" w:type="pct"/>
            <w:tcBorders>
              <w:top w:val="single" w:sz="4" w:space="0" w:color="auto"/>
              <w:left w:val="single" w:sz="4" w:space="0" w:color="auto"/>
              <w:bottom w:val="single" w:sz="4" w:space="0" w:color="auto"/>
              <w:right w:val="single" w:sz="4" w:space="0" w:color="auto"/>
            </w:tcBorders>
          </w:tcPr>
          <w:p w:rsidR="001A697C" w:rsidRPr="0085692C" w:rsidRDefault="001A697C" w:rsidP="007F40F6">
            <w:pPr>
              <w:jc w:val="right"/>
              <w:rPr>
                <w:sz w:val="14"/>
                <w:szCs w:val="14"/>
              </w:rPr>
            </w:pPr>
          </w:p>
        </w:tc>
        <w:tc>
          <w:tcPr>
            <w:tcW w:w="415" w:type="pct"/>
            <w:tcBorders>
              <w:top w:val="single" w:sz="4" w:space="0" w:color="auto"/>
              <w:left w:val="single" w:sz="4" w:space="0" w:color="auto"/>
              <w:bottom w:val="single" w:sz="4" w:space="0" w:color="auto"/>
              <w:right w:val="single" w:sz="4" w:space="0" w:color="auto"/>
            </w:tcBorders>
          </w:tcPr>
          <w:p w:rsidR="001A697C" w:rsidRDefault="001A697C" w:rsidP="007F40F6">
            <w:pPr>
              <w:jc w:val="right"/>
              <w:rPr>
                <w:sz w:val="14"/>
                <w:szCs w:val="14"/>
              </w:rPr>
            </w:pPr>
          </w:p>
          <w:p w:rsidR="001A697C" w:rsidRPr="0085692C" w:rsidRDefault="001A697C" w:rsidP="007F40F6">
            <w:pPr>
              <w:jc w:val="right"/>
              <w:rPr>
                <w:sz w:val="14"/>
                <w:szCs w:val="14"/>
              </w:rPr>
            </w:pPr>
          </w:p>
        </w:tc>
      </w:tr>
      <w:tr w:rsidR="001A697C" w:rsidRPr="0085692C" w:rsidTr="007F40F6">
        <w:trPr>
          <w:cantSplit/>
          <w:jc w:val="center"/>
        </w:trPr>
        <w:tc>
          <w:tcPr>
            <w:tcW w:w="3892" w:type="pct"/>
            <w:gridSpan w:val="8"/>
            <w:tcBorders>
              <w:top w:val="single" w:sz="4" w:space="0" w:color="auto"/>
              <w:bottom w:val="single" w:sz="4" w:space="0" w:color="auto"/>
              <w:right w:val="single" w:sz="4" w:space="0" w:color="auto"/>
            </w:tcBorders>
          </w:tcPr>
          <w:p w:rsidR="001A697C" w:rsidRPr="0085692C" w:rsidRDefault="001A697C" w:rsidP="007F40F6">
            <w:pPr>
              <w:rPr>
                <w:sz w:val="14"/>
                <w:szCs w:val="14"/>
              </w:rPr>
            </w:pPr>
            <w:r>
              <w:rPr>
                <w:sz w:val="14"/>
                <w:szCs w:val="14"/>
              </w:rPr>
              <w:t xml:space="preserve">      Материалы</w:t>
            </w:r>
          </w:p>
        </w:tc>
        <w:tc>
          <w:tcPr>
            <w:tcW w:w="348" w:type="pct"/>
            <w:tcBorders>
              <w:top w:val="single" w:sz="4" w:space="0" w:color="auto"/>
              <w:left w:val="single" w:sz="4" w:space="0" w:color="auto"/>
              <w:bottom w:val="single" w:sz="4" w:space="0" w:color="auto"/>
              <w:right w:val="single" w:sz="4" w:space="0" w:color="auto"/>
            </w:tcBorders>
          </w:tcPr>
          <w:p w:rsidR="001A697C" w:rsidRPr="0085692C" w:rsidRDefault="001A697C" w:rsidP="007F40F6">
            <w:pPr>
              <w:jc w:val="right"/>
              <w:rPr>
                <w:sz w:val="14"/>
                <w:szCs w:val="14"/>
              </w:rPr>
            </w:pPr>
            <w:r>
              <w:rPr>
                <w:sz w:val="14"/>
                <w:szCs w:val="14"/>
              </w:rPr>
              <w:t>1459893,15</w:t>
            </w:r>
          </w:p>
        </w:tc>
        <w:tc>
          <w:tcPr>
            <w:tcW w:w="345" w:type="pct"/>
            <w:tcBorders>
              <w:top w:val="single" w:sz="4" w:space="0" w:color="auto"/>
              <w:left w:val="single" w:sz="4" w:space="0" w:color="auto"/>
              <w:bottom w:val="single" w:sz="4" w:space="0" w:color="auto"/>
              <w:right w:val="single" w:sz="4" w:space="0" w:color="auto"/>
            </w:tcBorders>
          </w:tcPr>
          <w:p w:rsidR="001A697C" w:rsidRPr="0085692C" w:rsidRDefault="001A697C" w:rsidP="007F40F6">
            <w:pPr>
              <w:jc w:val="right"/>
              <w:rPr>
                <w:sz w:val="14"/>
                <w:szCs w:val="14"/>
              </w:rPr>
            </w:pPr>
          </w:p>
        </w:tc>
        <w:tc>
          <w:tcPr>
            <w:tcW w:w="415" w:type="pct"/>
            <w:tcBorders>
              <w:top w:val="single" w:sz="4" w:space="0" w:color="auto"/>
              <w:left w:val="single" w:sz="4" w:space="0" w:color="auto"/>
              <w:bottom w:val="single" w:sz="4" w:space="0" w:color="auto"/>
              <w:right w:val="single" w:sz="4" w:space="0" w:color="auto"/>
            </w:tcBorders>
          </w:tcPr>
          <w:p w:rsidR="001A697C" w:rsidRDefault="001A697C" w:rsidP="007F40F6">
            <w:pPr>
              <w:jc w:val="right"/>
              <w:rPr>
                <w:sz w:val="14"/>
                <w:szCs w:val="14"/>
              </w:rPr>
            </w:pPr>
          </w:p>
          <w:p w:rsidR="001A697C" w:rsidRPr="0085692C" w:rsidRDefault="001A697C" w:rsidP="007F40F6">
            <w:pPr>
              <w:jc w:val="right"/>
              <w:rPr>
                <w:sz w:val="14"/>
                <w:szCs w:val="14"/>
              </w:rPr>
            </w:pPr>
          </w:p>
        </w:tc>
      </w:tr>
      <w:tr w:rsidR="001A697C" w:rsidRPr="0085692C" w:rsidTr="007F40F6">
        <w:trPr>
          <w:cantSplit/>
          <w:jc w:val="center"/>
        </w:trPr>
        <w:tc>
          <w:tcPr>
            <w:tcW w:w="3892" w:type="pct"/>
            <w:gridSpan w:val="8"/>
            <w:tcBorders>
              <w:top w:val="single" w:sz="4" w:space="0" w:color="auto"/>
              <w:bottom w:val="single" w:sz="4" w:space="0" w:color="auto"/>
              <w:right w:val="single" w:sz="4" w:space="0" w:color="auto"/>
            </w:tcBorders>
          </w:tcPr>
          <w:p w:rsidR="001A697C" w:rsidRPr="0085692C" w:rsidRDefault="001A697C" w:rsidP="007F40F6">
            <w:pPr>
              <w:rPr>
                <w:sz w:val="14"/>
                <w:szCs w:val="14"/>
              </w:rPr>
            </w:pPr>
            <w:r>
              <w:rPr>
                <w:sz w:val="14"/>
                <w:szCs w:val="14"/>
              </w:rPr>
              <w:t xml:space="preserve">      Машины и механизмы</w:t>
            </w:r>
          </w:p>
        </w:tc>
        <w:tc>
          <w:tcPr>
            <w:tcW w:w="348" w:type="pct"/>
            <w:tcBorders>
              <w:top w:val="single" w:sz="4" w:space="0" w:color="auto"/>
              <w:left w:val="single" w:sz="4" w:space="0" w:color="auto"/>
              <w:bottom w:val="single" w:sz="4" w:space="0" w:color="auto"/>
              <w:right w:val="single" w:sz="4" w:space="0" w:color="auto"/>
            </w:tcBorders>
          </w:tcPr>
          <w:p w:rsidR="001A697C" w:rsidRPr="0085692C" w:rsidRDefault="001A697C" w:rsidP="007F40F6">
            <w:pPr>
              <w:jc w:val="right"/>
              <w:rPr>
                <w:sz w:val="14"/>
                <w:szCs w:val="14"/>
              </w:rPr>
            </w:pPr>
            <w:r>
              <w:rPr>
                <w:sz w:val="14"/>
                <w:szCs w:val="14"/>
              </w:rPr>
              <w:t>490664,37</w:t>
            </w:r>
          </w:p>
        </w:tc>
        <w:tc>
          <w:tcPr>
            <w:tcW w:w="345" w:type="pct"/>
            <w:tcBorders>
              <w:top w:val="single" w:sz="4" w:space="0" w:color="auto"/>
              <w:left w:val="single" w:sz="4" w:space="0" w:color="auto"/>
              <w:bottom w:val="single" w:sz="4" w:space="0" w:color="auto"/>
              <w:right w:val="single" w:sz="4" w:space="0" w:color="auto"/>
            </w:tcBorders>
          </w:tcPr>
          <w:p w:rsidR="001A697C" w:rsidRPr="0085692C" w:rsidRDefault="001A697C" w:rsidP="007F40F6">
            <w:pPr>
              <w:jc w:val="right"/>
              <w:rPr>
                <w:sz w:val="14"/>
                <w:szCs w:val="14"/>
              </w:rPr>
            </w:pPr>
          </w:p>
        </w:tc>
        <w:tc>
          <w:tcPr>
            <w:tcW w:w="415" w:type="pct"/>
            <w:tcBorders>
              <w:top w:val="single" w:sz="4" w:space="0" w:color="auto"/>
              <w:left w:val="single" w:sz="4" w:space="0" w:color="auto"/>
              <w:bottom w:val="single" w:sz="4" w:space="0" w:color="auto"/>
              <w:right w:val="single" w:sz="4" w:space="0" w:color="auto"/>
            </w:tcBorders>
          </w:tcPr>
          <w:p w:rsidR="001A697C" w:rsidRDefault="001A697C" w:rsidP="007F40F6">
            <w:pPr>
              <w:jc w:val="right"/>
              <w:rPr>
                <w:sz w:val="14"/>
                <w:szCs w:val="14"/>
              </w:rPr>
            </w:pPr>
          </w:p>
          <w:p w:rsidR="001A697C" w:rsidRPr="0085692C" w:rsidRDefault="001A697C" w:rsidP="007F40F6">
            <w:pPr>
              <w:jc w:val="right"/>
              <w:rPr>
                <w:sz w:val="14"/>
                <w:szCs w:val="14"/>
              </w:rPr>
            </w:pPr>
          </w:p>
        </w:tc>
      </w:tr>
      <w:tr w:rsidR="001A697C" w:rsidRPr="0085692C" w:rsidTr="007F40F6">
        <w:trPr>
          <w:cantSplit/>
          <w:jc w:val="center"/>
        </w:trPr>
        <w:tc>
          <w:tcPr>
            <w:tcW w:w="3892" w:type="pct"/>
            <w:gridSpan w:val="8"/>
            <w:tcBorders>
              <w:top w:val="single" w:sz="4" w:space="0" w:color="auto"/>
              <w:bottom w:val="single" w:sz="4" w:space="0" w:color="auto"/>
              <w:right w:val="single" w:sz="4" w:space="0" w:color="auto"/>
            </w:tcBorders>
          </w:tcPr>
          <w:p w:rsidR="001A697C" w:rsidRPr="0085692C" w:rsidRDefault="001A697C" w:rsidP="007F40F6">
            <w:pPr>
              <w:rPr>
                <w:sz w:val="14"/>
                <w:szCs w:val="14"/>
              </w:rPr>
            </w:pPr>
            <w:r>
              <w:rPr>
                <w:sz w:val="14"/>
                <w:szCs w:val="14"/>
              </w:rPr>
              <w:t xml:space="preserve">      ФОТ</w:t>
            </w:r>
          </w:p>
        </w:tc>
        <w:tc>
          <w:tcPr>
            <w:tcW w:w="348" w:type="pct"/>
            <w:tcBorders>
              <w:top w:val="single" w:sz="4" w:space="0" w:color="auto"/>
              <w:left w:val="single" w:sz="4" w:space="0" w:color="auto"/>
              <w:bottom w:val="single" w:sz="4" w:space="0" w:color="auto"/>
              <w:right w:val="single" w:sz="4" w:space="0" w:color="auto"/>
            </w:tcBorders>
          </w:tcPr>
          <w:p w:rsidR="001A697C" w:rsidRPr="0085692C" w:rsidRDefault="001A697C" w:rsidP="007F40F6">
            <w:pPr>
              <w:jc w:val="right"/>
              <w:rPr>
                <w:sz w:val="14"/>
                <w:szCs w:val="14"/>
              </w:rPr>
            </w:pPr>
            <w:r>
              <w:rPr>
                <w:sz w:val="14"/>
                <w:szCs w:val="14"/>
              </w:rPr>
              <w:t>310995,53</w:t>
            </w:r>
          </w:p>
        </w:tc>
        <w:tc>
          <w:tcPr>
            <w:tcW w:w="345" w:type="pct"/>
            <w:tcBorders>
              <w:top w:val="single" w:sz="4" w:space="0" w:color="auto"/>
              <w:left w:val="single" w:sz="4" w:space="0" w:color="auto"/>
              <w:bottom w:val="single" w:sz="4" w:space="0" w:color="auto"/>
              <w:right w:val="single" w:sz="4" w:space="0" w:color="auto"/>
            </w:tcBorders>
          </w:tcPr>
          <w:p w:rsidR="001A697C" w:rsidRPr="0085692C" w:rsidRDefault="001A697C" w:rsidP="007F40F6">
            <w:pPr>
              <w:jc w:val="right"/>
              <w:rPr>
                <w:sz w:val="14"/>
                <w:szCs w:val="14"/>
              </w:rPr>
            </w:pPr>
          </w:p>
        </w:tc>
        <w:tc>
          <w:tcPr>
            <w:tcW w:w="415" w:type="pct"/>
            <w:tcBorders>
              <w:top w:val="single" w:sz="4" w:space="0" w:color="auto"/>
              <w:left w:val="single" w:sz="4" w:space="0" w:color="auto"/>
              <w:bottom w:val="single" w:sz="4" w:space="0" w:color="auto"/>
              <w:right w:val="single" w:sz="4" w:space="0" w:color="auto"/>
            </w:tcBorders>
          </w:tcPr>
          <w:p w:rsidR="001A697C" w:rsidRDefault="001A697C" w:rsidP="007F40F6">
            <w:pPr>
              <w:jc w:val="right"/>
              <w:rPr>
                <w:sz w:val="14"/>
                <w:szCs w:val="14"/>
              </w:rPr>
            </w:pPr>
          </w:p>
          <w:p w:rsidR="001A697C" w:rsidRPr="0085692C" w:rsidRDefault="001A697C" w:rsidP="007F40F6">
            <w:pPr>
              <w:jc w:val="right"/>
              <w:rPr>
                <w:sz w:val="14"/>
                <w:szCs w:val="14"/>
              </w:rPr>
            </w:pPr>
          </w:p>
        </w:tc>
      </w:tr>
      <w:tr w:rsidR="001A697C" w:rsidRPr="0085692C" w:rsidTr="007F40F6">
        <w:trPr>
          <w:cantSplit/>
          <w:jc w:val="center"/>
        </w:trPr>
        <w:tc>
          <w:tcPr>
            <w:tcW w:w="3892" w:type="pct"/>
            <w:gridSpan w:val="8"/>
            <w:tcBorders>
              <w:top w:val="single" w:sz="4" w:space="0" w:color="auto"/>
              <w:bottom w:val="single" w:sz="4" w:space="0" w:color="auto"/>
              <w:right w:val="single" w:sz="4" w:space="0" w:color="auto"/>
            </w:tcBorders>
          </w:tcPr>
          <w:p w:rsidR="001A697C" w:rsidRPr="0085692C" w:rsidRDefault="001A697C" w:rsidP="007F40F6">
            <w:pPr>
              <w:rPr>
                <w:sz w:val="14"/>
                <w:szCs w:val="14"/>
              </w:rPr>
            </w:pPr>
            <w:r>
              <w:rPr>
                <w:sz w:val="14"/>
                <w:szCs w:val="14"/>
              </w:rPr>
              <w:t xml:space="preserve">      Накладные расходы</w:t>
            </w:r>
          </w:p>
        </w:tc>
        <w:tc>
          <w:tcPr>
            <w:tcW w:w="348" w:type="pct"/>
            <w:tcBorders>
              <w:top w:val="single" w:sz="4" w:space="0" w:color="auto"/>
              <w:left w:val="single" w:sz="4" w:space="0" w:color="auto"/>
              <w:bottom w:val="single" w:sz="4" w:space="0" w:color="auto"/>
              <w:right w:val="single" w:sz="4" w:space="0" w:color="auto"/>
            </w:tcBorders>
          </w:tcPr>
          <w:p w:rsidR="001A697C" w:rsidRPr="0085692C" w:rsidRDefault="001A697C" w:rsidP="007F40F6">
            <w:pPr>
              <w:jc w:val="right"/>
              <w:rPr>
                <w:sz w:val="14"/>
                <w:szCs w:val="14"/>
              </w:rPr>
            </w:pPr>
            <w:r>
              <w:rPr>
                <w:sz w:val="14"/>
                <w:szCs w:val="14"/>
              </w:rPr>
              <w:t>143538,73</w:t>
            </w:r>
          </w:p>
        </w:tc>
        <w:tc>
          <w:tcPr>
            <w:tcW w:w="345" w:type="pct"/>
            <w:tcBorders>
              <w:top w:val="single" w:sz="4" w:space="0" w:color="auto"/>
              <w:left w:val="single" w:sz="4" w:space="0" w:color="auto"/>
              <w:bottom w:val="single" w:sz="4" w:space="0" w:color="auto"/>
              <w:right w:val="single" w:sz="4" w:space="0" w:color="auto"/>
            </w:tcBorders>
          </w:tcPr>
          <w:p w:rsidR="001A697C" w:rsidRPr="0085692C" w:rsidRDefault="001A697C" w:rsidP="007F40F6">
            <w:pPr>
              <w:jc w:val="right"/>
              <w:rPr>
                <w:sz w:val="14"/>
                <w:szCs w:val="14"/>
              </w:rPr>
            </w:pPr>
          </w:p>
        </w:tc>
        <w:tc>
          <w:tcPr>
            <w:tcW w:w="415" w:type="pct"/>
            <w:tcBorders>
              <w:top w:val="single" w:sz="4" w:space="0" w:color="auto"/>
              <w:left w:val="single" w:sz="4" w:space="0" w:color="auto"/>
              <w:bottom w:val="single" w:sz="4" w:space="0" w:color="auto"/>
              <w:right w:val="single" w:sz="4" w:space="0" w:color="auto"/>
            </w:tcBorders>
          </w:tcPr>
          <w:p w:rsidR="001A697C" w:rsidRDefault="001A697C" w:rsidP="007F40F6">
            <w:pPr>
              <w:jc w:val="right"/>
              <w:rPr>
                <w:sz w:val="14"/>
                <w:szCs w:val="14"/>
              </w:rPr>
            </w:pPr>
          </w:p>
          <w:p w:rsidR="001A697C" w:rsidRPr="0085692C" w:rsidRDefault="001A697C" w:rsidP="007F40F6">
            <w:pPr>
              <w:jc w:val="right"/>
              <w:rPr>
                <w:sz w:val="14"/>
                <w:szCs w:val="14"/>
              </w:rPr>
            </w:pPr>
          </w:p>
        </w:tc>
      </w:tr>
      <w:tr w:rsidR="001A697C" w:rsidRPr="0085692C" w:rsidTr="007F40F6">
        <w:trPr>
          <w:cantSplit/>
          <w:jc w:val="center"/>
        </w:trPr>
        <w:tc>
          <w:tcPr>
            <w:tcW w:w="3892" w:type="pct"/>
            <w:gridSpan w:val="8"/>
            <w:tcBorders>
              <w:top w:val="single" w:sz="4" w:space="0" w:color="auto"/>
              <w:bottom w:val="single" w:sz="4" w:space="0" w:color="auto"/>
              <w:right w:val="single" w:sz="4" w:space="0" w:color="auto"/>
            </w:tcBorders>
          </w:tcPr>
          <w:p w:rsidR="001A697C" w:rsidRPr="0085692C" w:rsidRDefault="001A697C" w:rsidP="007F40F6">
            <w:pPr>
              <w:rPr>
                <w:sz w:val="14"/>
                <w:szCs w:val="14"/>
              </w:rPr>
            </w:pPr>
            <w:r>
              <w:rPr>
                <w:sz w:val="14"/>
                <w:szCs w:val="14"/>
              </w:rPr>
              <w:t xml:space="preserve">      Сметная прибыль</w:t>
            </w:r>
          </w:p>
        </w:tc>
        <w:tc>
          <w:tcPr>
            <w:tcW w:w="348" w:type="pct"/>
            <w:tcBorders>
              <w:top w:val="single" w:sz="4" w:space="0" w:color="auto"/>
              <w:left w:val="single" w:sz="4" w:space="0" w:color="auto"/>
              <w:bottom w:val="single" w:sz="4" w:space="0" w:color="auto"/>
              <w:right w:val="single" w:sz="4" w:space="0" w:color="auto"/>
            </w:tcBorders>
          </w:tcPr>
          <w:p w:rsidR="001A697C" w:rsidRPr="0085692C" w:rsidRDefault="001A697C" w:rsidP="007F40F6">
            <w:pPr>
              <w:jc w:val="right"/>
              <w:rPr>
                <w:sz w:val="14"/>
                <w:szCs w:val="14"/>
              </w:rPr>
            </w:pPr>
            <w:r>
              <w:rPr>
                <w:sz w:val="14"/>
                <w:szCs w:val="14"/>
              </w:rPr>
              <w:t>105457,02</w:t>
            </w:r>
          </w:p>
        </w:tc>
        <w:tc>
          <w:tcPr>
            <w:tcW w:w="345" w:type="pct"/>
            <w:tcBorders>
              <w:top w:val="single" w:sz="4" w:space="0" w:color="auto"/>
              <w:left w:val="single" w:sz="4" w:space="0" w:color="auto"/>
              <w:bottom w:val="single" w:sz="4" w:space="0" w:color="auto"/>
              <w:right w:val="single" w:sz="4" w:space="0" w:color="auto"/>
            </w:tcBorders>
          </w:tcPr>
          <w:p w:rsidR="001A697C" w:rsidRPr="0085692C" w:rsidRDefault="001A697C" w:rsidP="007F40F6">
            <w:pPr>
              <w:jc w:val="right"/>
              <w:rPr>
                <w:sz w:val="14"/>
                <w:szCs w:val="14"/>
              </w:rPr>
            </w:pPr>
          </w:p>
        </w:tc>
        <w:tc>
          <w:tcPr>
            <w:tcW w:w="415" w:type="pct"/>
            <w:tcBorders>
              <w:top w:val="single" w:sz="4" w:space="0" w:color="auto"/>
              <w:left w:val="single" w:sz="4" w:space="0" w:color="auto"/>
              <w:bottom w:val="single" w:sz="4" w:space="0" w:color="auto"/>
              <w:right w:val="single" w:sz="4" w:space="0" w:color="auto"/>
            </w:tcBorders>
          </w:tcPr>
          <w:p w:rsidR="001A697C" w:rsidRDefault="001A697C" w:rsidP="007F40F6">
            <w:pPr>
              <w:jc w:val="right"/>
              <w:rPr>
                <w:sz w:val="14"/>
                <w:szCs w:val="14"/>
              </w:rPr>
            </w:pPr>
          </w:p>
          <w:p w:rsidR="001A697C" w:rsidRPr="0085692C" w:rsidRDefault="001A697C" w:rsidP="007F40F6">
            <w:pPr>
              <w:jc w:val="right"/>
              <w:rPr>
                <w:sz w:val="14"/>
                <w:szCs w:val="14"/>
              </w:rPr>
            </w:pPr>
          </w:p>
        </w:tc>
      </w:tr>
      <w:tr w:rsidR="001A697C" w:rsidRPr="0085692C" w:rsidTr="007F40F6">
        <w:trPr>
          <w:cantSplit/>
          <w:jc w:val="center"/>
        </w:trPr>
        <w:tc>
          <w:tcPr>
            <w:tcW w:w="3892" w:type="pct"/>
            <w:gridSpan w:val="8"/>
            <w:tcBorders>
              <w:top w:val="single" w:sz="4" w:space="0" w:color="auto"/>
              <w:bottom w:val="single" w:sz="4" w:space="0" w:color="auto"/>
              <w:right w:val="single" w:sz="4" w:space="0" w:color="auto"/>
            </w:tcBorders>
          </w:tcPr>
          <w:p w:rsidR="001A697C" w:rsidRPr="0085692C" w:rsidRDefault="001A697C" w:rsidP="007F40F6">
            <w:pPr>
              <w:rPr>
                <w:sz w:val="14"/>
                <w:szCs w:val="14"/>
              </w:rPr>
            </w:pPr>
            <w:r>
              <w:rPr>
                <w:sz w:val="14"/>
                <w:szCs w:val="14"/>
              </w:rPr>
              <w:t xml:space="preserve">  НДС 18%</w:t>
            </w:r>
          </w:p>
        </w:tc>
        <w:tc>
          <w:tcPr>
            <w:tcW w:w="348" w:type="pct"/>
            <w:tcBorders>
              <w:top w:val="single" w:sz="4" w:space="0" w:color="auto"/>
              <w:left w:val="single" w:sz="4" w:space="0" w:color="auto"/>
              <w:bottom w:val="single" w:sz="4" w:space="0" w:color="auto"/>
              <w:right w:val="single" w:sz="4" w:space="0" w:color="auto"/>
            </w:tcBorders>
          </w:tcPr>
          <w:p w:rsidR="001A697C" w:rsidRPr="0085692C" w:rsidRDefault="001A697C" w:rsidP="007F40F6">
            <w:pPr>
              <w:jc w:val="right"/>
              <w:rPr>
                <w:sz w:val="14"/>
                <w:szCs w:val="14"/>
              </w:rPr>
            </w:pPr>
            <w:r>
              <w:rPr>
                <w:sz w:val="14"/>
                <w:szCs w:val="14"/>
              </w:rPr>
              <w:t>450603,31</w:t>
            </w:r>
          </w:p>
        </w:tc>
        <w:tc>
          <w:tcPr>
            <w:tcW w:w="345" w:type="pct"/>
            <w:tcBorders>
              <w:top w:val="single" w:sz="4" w:space="0" w:color="auto"/>
              <w:left w:val="single" w:sz="4" w:space="0" w:color="auto"/>
              <w:bottom w:val="single" w:sz="4" w:space="0" w:color="auto"/>
              <w:right w:val="single" w:sz="4" w:space="0" w:color="auto"/>
            </w:tcBorders>
          </w:tcPr>
          <w:p w:rsidR="001A697C" w:rsidRPr="0085692C" w:rsidRDefault="001A697C" w:rsidP="007F40F6">
            <w:pPr>
              <w:jc w:val="right"/>
              <w:rPr>
                <w:sz w:val="14"/>
                <w:szCs w:val="14"/>
              </w:rPr>
            </w:pPr>
          </w:p>
        </w:tc>
        <w:tc>
          <w:tcPr>
            <w:tcW w:w="415" w:type="pct"/>
            <w:tcBorders>
              <w:top w:val="single" w:sz="4" w:space="0" w:color="auto"/>
              <w:left w:val="single" w:sz="4" w:space="0" w:color="auto"/>
              <w:bottom w:val="single" w:sz="4" w:space="0" w:color="auto"/>
              <w:right w:val="single" w:sz="4" w:space="0" w:color="auto"/>
            </w:tcBorders>
          </w:tcPr>
          <w:p w:rsidR="001A697C" w:rsidRDefault="001A697C" w:rsidP="007F40F6">
            <w:pPr>
              <w:jc w:val="right"/>
              <w:rPr>
                <w:sz w:val="14"/>
                <w:szCs w:val="14"/>
              </w:rPr>
            </w:pPr>
          </w:p>
          <w:p w:rsidR="001A697C" w:rsidRPr="0085692C" w:rsidRDefault="001A697C" w:rsidP="007F40F6">
            <w:pPr>
              <w:jc w:val="right"/>
              <w:rPr>
                <w:sz w:val="14"/>
                <w:szCs w:val="14"/>
              </w:rPr>
            </w:pPr>
          </w:p>
        </w:tc>
      </w:tr>
      <w:tr w:rsidR="001A697C" w:rsidRPr="0085692C" w:rsidTr="007F40F6">
        <w:trPr>
          <w:cantSplit/>
          <w:jc w:val="center"/>
        </w:trPr>
        <w:tc>
          <w:tcPr>
            <w:tcW w:w="3892" w:type="pct"/>
            <w:gridSpan w:val="8"/>
            <w:tcBorders>
              <w:top w:val="single" w:sz="4" w:space="0" w:color="auto"/>
              <w:bottom w:val="single" w:sz="4" w:space="0" w:color="auto"/>
              <w:right w:val="single" w:sz="4" w:space="0" w:color="auto"/>
            </w:tcBorders>
          </w:tcPr>
          <w:p w:rsidR="001A697C" w:rsidRPr="0085692C" w:rsidRDefault="001A697C" w:rsidP="007F40F6">
            <w:pPr>
              <w:rPr>
                <w:b/>
                <w:sz w:val="14"/>
                <w:szCs w:val="14"/>
              </w:rPr>
            </w:pPr>
            <w:r w:rsidRPr="0085692C">
              <w:rPr>
                <w:b/>
                <w:sz w:val="14"/>
                <w:szCs w:val="14"/>
              </w:rPr>
              <w:t xml:space="preserve">  ВСЕГО по смете</w:t>
            </w:r>
          </w:p>
        </w:tc>
        <w:tc>
          <w:tcPr>
            <w:tcW w:w="348" w:type="pct"/>
            <w:tcBorders>
              <w:top w:val="single" w:sz="4" w:space="0" w:color="auto"/>
              <w:left w:val="single" w:sz="4" w:space="0" w:color="auto"/>
              <w:bottom w:val="single" w:sz="4" w:space="0" w:color="auto"/>
              <w:right w:val="single" w:sz="4" w:space="0" w:color="auto"/>
            </w:tcBorders>
          </w:tcPr>
          <w:p w:rsidR="001A697C" w:rsidRPr="0085692C" w:rsidRDefault="001A697C" w:rsidP="007F40F6">
            <w:pPr>
              <w:jc w:val="right"/>
              <w:rPr>
                <w:b/>
                <w:sz w:val="14"/>
                <w:szCs w:val="14"/>
              </w:rPr>
            </w:pPr>
            <w:r>
              <w:rPr>
                <w:b/>
                <w:sz w:val="14"/>
                <w:szCs w:val="14"/>
              </w:rPr>
              <w:t>2953955,00</w:t>
            </w:r>
          </w:p>
        </w:tc>
        <w:tc>
          <w:tcPr>
            <w:tcW w:w="345" w:type="pct"/>
            <w:tcBorders>
              <w:top w:val="single" w:sz="4" w:space="0" w:color="auto"/>
              <w:left w:val="single" w:sz="4" w:space="0" w:color="auto"/>
              <w:bottom w:val="single" w:sz="4" w:space="0" w:color="auto"/>
              <w:right w:val="single" w:sz="4" w:space="0" w:color="auto"/>
            </w:tcBorders>
          </w:tcPr>
          <w:p w:rsidR="001A697C" w:rsidRPr="0085692C" w:rsidRDefault="001A697C" w:rsidP="007F40F6">
            <w:pPr>
              <w:jc w:val="right"/>
              <w:rPr>
                <w:b/>
                <w:sz w:val="14"/>
                <w:szCs w:val="14"/>
              </w:rPr>
            </w:pPr>
          </w:p>
        </w:tc>
        <w:tc>
          <w:tcPr>
            <w:tcW w:w="415" w:type="pct"/>
            <w:tcBorders>
              <w:top w:val="single" w:sz="4" w:space="0" w:color="auto"/>
              <w:left w:val="single" w:sz="4" w:space="0" w:color="auto"/>
              <w:bottom w:val="single" w:sz="4" w:space="0" w:color="auto"/>
              <w:right w:val="single" w:sz="4" w:space="0" w:color="auto"/>
            </w:tcBorders>
          </w:tcPr>
          <w:p w:rsidR="001A697C" w:rsidRDefault="001A697C" w:rsidP="007F40F6">
            <w:pPr>
              <w:jc w:val="right"/>
              <w:rPr>
                <w:b/>
                <w:sz w:val="14"/>
                <w:szCs w:val="14"/>
              </w:rPr>
            </w:pPr>
          </w:p>
          <w:p w:rsidR="001A697C" w:rsidRPr="0085692C" w:rsidRDefault="001A697C" w:rsidP="007F40F6">
            <w:pPr>
              <w:jc w:val="right"/>
              <w:rPr>
                <w:b/>
                <w:sz w:val="14"/>
                <w:szCs w:val="14"/>
              </w:rPr>
            </w:pPr>
          </w:p>
        </w:tc>
      </w:tr>
    </w:tbl>
    <w:p w:rsidR="001A697C" w:rsidRDefault="001A697C" w:rsidP="00FD083F">
      <w:pPr>
        <w:autoSpaceDN w:val="0"/>
        <w:spacing w:before="280" w:after="280"/>
        <w:rPr>
          <w:color w:val="000000"/>
          <w:sz w:val="22"/>
          <w:szCs w:val="22"/>
        </w:rPr>
      </w:pPr>
    </w:p>
    <w:p w:rsidR="001A697C" w:rsidRPr="00F45658" w:rsidRDefault="001A697C" w:rsidP="0012717A">
      <w:pPr>
        <w:ind w:firstLine="708"/>
        <w:rPr>
          <w:sz w:val="22"/>
          <w:szCs w:val="22"/>
        </w:rPr>
      </w:pPr>
      <w:r w:rsidRPr="00F45658">
        <w:rPr>
          <w:sz w:val="22"/>
          <w:szCs w:val="22"/>
        </w:rPr>
        <w:t>Понижающий коэффициент: _________</w:t>
      </w:r>
    </w:p>
    <w:p w:rsidR="001A697C" w:rsidRPr="00F45658" w:rsidRDefault="001A697C" w:rsidP="0012717A">
      <w:pPr>
        <w:ind w:firstLine="708"/>
        <w:rPr>
          <w:sz w:val="22"/>
          <w:szCs w:val="22"/>
        </w:rPr>
      </w:pPr>
      <w:r w:rsidRPr="00F45658">
        <w:rPr>
          <w:sz w:val="22"/>
          <w:szCs w:val="22"/>
        </w:rPr>
        <w:t>Стоимость содержания с учетом понижающего коэффициента</w:t>
      </w:r>
      <w:proofErr w:type="gramStart"/>
      <w:r w:rsidRPr="00F45658">
        <w:rPr>
          <w:sz w:val="22"/>
          <w:szCs w:val="22"/>
        </w:rPr>
        <w:t xml:space="preserve">: _________  ( _____ ) </w:t>
      </w:r>
      <w:proofErr w:type="gramEnd"/>
      <w:r w:rsidRPr="00F45658">
        <w:rPr>
          <w:sz w:val="22"/>
          <w:szCs w:val="22"/>
        </w:rPr>
        <w:t>рублей  ___ копеек.</w:t>
      </w:r>
    </w:p>
    <w:p w:rsidR="001A697C" w:rsidRPr="00F45658" w:rsidRDefault="001A697C" w:rsidP="001A697C">
      <w:pPr>
        <w:jc w:val="center"/>
        <w:rPr>
          <w:sz w:val="22"/>
          <w:szCs w:val="22"/>
        </w:rPr>
      </w:pPr>
    </w:p>
    <w:p w:rsidR="001A697C" w:rsidRPr="00F45658" w:rsidRDefault="001A697C" w:rsidP="001A697C">
      <w:pPr>
        <w:jc w:val="both"/>
        <w:rPr>
          <w:sz w:val="22"/>
          <w:szCs w:val="22"/>
        </w:rPr>
      </w:pPr>
    </w:p>
    <w:p w:rsidR="001A697C" w:rsidRPr="00F45658" w:rsidRDefault="001A697C" w:rsidP="001A697C">
      <w:pPr>
        <w:jc w:val="center"/>
        <w:rPr>
          <w:sz w:val="22"/>
          <w:szCs w:val="22"/>
        </w:rPr>
      </w:pPr>
    </w:p>
    <w:p w:rsidR="001A697C" w:rsidRDefault="001A697C" w:rsidP="001A697C">
      <w:pPr>
        <w:jc w:val="center"/>
        <w:rPr>
          <w:sz w:val="22"/>
          <w:szCs w:val="22"/>
        </w:rPr>
      </w:pPr>
    </w:p>
    <w:p w:rsidR="001A697C" w:rsidRDefault="001A697C" w:rsidP="001A697C">
      <w:pPr>
        <w:jc w:val="center"/>
        <w:rPr>
          <w:sz w:val="22"/>
          <w:szCs w:val="22"/>
        </w:rPr>
      </w:pPr>
    </w:p>
    <w:p w:rsidR="001A697C" w:rsidRPr="00F45658" w:rsidRDefault="001A697C" w:rsidP="001A697C">
      <w:pPr>
        <w:jc w:val="center"/>
        <w:rPr>
          <w:sz w:val="22"/>
          <w:szCs w:val="22"/>
        </w:rPr>
      </w:pPr>
      <w:r w:rsidRPr="00F45658">
        <w:rPr>
          <w:sz w:val="22"/>
          <w:szCs w:val="22"/>
        </w:rPr>
        <w:t>Заказчик  ______________                                                                                                          Подрядчик _____________</w:t>
      </w:r>
    </w:p>
    <w:p w:rsidR="001A697C" w:rsidRDefault="001A697C" w:rsidP="001A697C">
      <w:pPr>
        <w:rPr>
          <w:sz w:val="22"/>
          <w:szCs w:val="22"/>
        </w:rPr>
      </w:pPr>
    </w:p>
    <w:p w:rsidR="001A697C" w:rsidRPr="00D13684" w:rsidRDefault="001A697C" w:rsidP="00FD083F">
      <w:pPr>
        <w:autoSpaceDN w:val="0"/>
        <w:spacing w:before="280" w:after="280"/>
        <w:rPr>
          <w:color w:val="000000"/>
          <w:sz w:val="22"/>
          <w:szCs w:val="22"/>
        </w:rPr>
      </w:pPr>
    </w:p>
    <w:sectPr w:rsidR="001A697C" w:rsidRPr="00D13684" w:rsidSect="0012717A">
      <w:pgSz w:w="16838" w:h="11906" w:orient="landscape"/>
      <w:pgMar w:top="1134" w:right="851" w:bottom="567" w:left="567"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92922" w:rsidRDefault="00692922">
      <w:r>
        <w:separator/>
      </w:r>
    </w:p>
  </w:endnote>
  <w:endnote w:type="continuationSeparator" w:id="0">
    <w:p w:rsidR="00692922" w:rsidRDefault="0069292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 w:name="Consultant">
    <w:altName w:val="Courier New"/>
    <w:charset w:val="00"/>
    <w:family w:val="modern"/>
    <w:pitch w:val="fixed"/>
    <w:sig w:usb0="00000203" w:usb1="00000000" w:usb2="00000000" w:usb3="00000000" w:csb0="00000005"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411E" w:rsidRDefault="003834A9">
    <w:pPr>
      <w:pStyle w:val="aa"/>
      <w:framePr w:wrap="auto" w:vAnchor="text" w:hAnchor="margin" w:xAlign="center" w:y="1"/>
      <w:rPr>
        <w:rStyle w:val="ac"/>
      </w:rPr>
    </w:pPr>
    <w:r>
      <w:rPr>
        <w:rStyle w:val="ac"/>
      </w:rPr>
      <w:fldChar w:fldCharType="begin"/>
    </w:r>
    <w:r w:rsidR="00AC411E">
      <w:rPr>
        <w:rStyle w:val="ac"/>
      </w:rPr>
      <w:instrText xml:space="preserve">PAGE  </w:instrText>
    </w:r>
    <w:r>
      <w:rPr>
        <w:rStyle w:val="ac"/>
      </w:rPr>
      <w:fldChar w:fldCharType="separate"/>
    </w:r>
    <w:r w:rsidR="006E615A">
      <w:rPr>
        <w:rStyle w:val="ac"/>
        <w:noProof/>
      </w:rPr>
      <w:t>2</w:t>
    </w:r>
    <w:r>
      <w:rPr>
        <w:rStyle w:val="ac"/>
      </w:rPr>
      <w:fldChar w:fldCharType="end"/>
    </w:r>
  </w:p>
  <w:p w:rsidR="00AC411E" w:rsidRDefault="00AC411E">
    <w:pPr>
      <w:pStyle w:val="a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411E" w:rsidRDefault="003834A9">
    <w:pPr>
      <w:pStyle w:val="aa"/>
      <w:framePr w:wrap="auto" w:vAnchor="text" w:hAnchor="margin" w:xAlign="center" w:y="1"/>
      <w:rPr>
        <w:rStyle w:val="ac"/>
      </w:rPr>
    </w:pPr>
    <w:r>
      <w:rPr>
        <w:rStyle w:val="ac"/>
      </w:rPr>
      <w:fldChar w:fldCharType="begin"/>
    </w:r>
    <w:r w:rsidR="00AC411E">
      <w:rPr>
        <w:rStyle w:val="ac"/>
      </w:rPr>
      <w:instrText xml:space="preserve">PAGE  </w:instrText>
    </w:r>
    <w:r>
      <w:rPr>
        <w:rStyle w:val="ac"/>
      </w:rPr>
      <w:fldChar w:fldCharType="separate"/>
    </w:r>
    <w:r w:rsidR="006E615A">
      <w:rPr>
        <w:rStyle w:val="ac"/>
        <w:noProof/>
      </w:rPr>
      <w:t>3</w:t>
    </w:r>
    <w:r>
      <w:rPr>
        <w:rStyle w:val="ac"/>
      </w:rPr>
      <w:fldChar w:fldCharType="end"/>
    </w:r>
  </w:p>
  <w:p w:rsidR="00AC411E" w:rsidRDefault="00AC411E">
    <w:pPr>
      <w:pStyle w:val="a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92922" w:rsidRDefault="00692922">
      <w:r>
        <w:separator/>
      </w:r>
    </w:p>
  </w:footnote>
  <w:footnote w:type="continuationSeparator" w:id="0">
    <w:p w:rsidR="00692922" w:rsidRDefault="0069292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411E" w:rsidRDefault="00AC411E">
    <w:pPr>
      <w:pStyle w:val="ad"/>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F"/>
    <w:multiLevelType w:val="singleLevel"/>
    <w:tmpl w:val="6602C22A"/>
    <w:lvl w:ilvl="0">
      <w:start w:val="1"/>
      <w:numFmt w:val="decimal"/>
      <w:lvlText w:val="%1."/>
      <w:lvlJc w:val="left"/>
      <w:pPr>
        <w:tabs>
          <w:tab w:val="num" w:pos="643"/>
        </w:tabs>
        <w:ind w:left="643" w:hanging="360"/>
      </w:pPr>
    </w:lvl>
  </w:abstractNum>
  <w:abstractNum w:abstractNumId="1">
    <w:nsid w:val="00000001"/>
    <w:multiLevelType w:val="multilevel"/>
    <w:tmpl w:val="0000000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0000002"/>
    <w:multiLevelType w:val="multilevel"/>
    <w:tmpl w:val="00000002"/>
    <w:lvl w:ilvl="0">
      <w:start w:val="1"/>
      <w:numFmt w:val="decimal"/>
      <w:lvlText w:val="%1."/>
      <w:lvlJc w:val="left"/>
      <w:pPr>
        <w:tabs>
          <w:tab w:val="num" w:pos="786"/>
        </w:tabs>
        <w:ind w:left="786"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nsid w:val="00000005"/>
    <w:multiLevelType w:val="singleLevel"/>
    <w:tmpl w:val="00000005"/>
    <w:name w:val="WW8Num5"/>
    <w:lvl w:ilvl="0">
      <w:start w:val="7"/>
      <w:numFmt w:val="decimal"/>
      <w:lvlText w:val="%1."/>
      <w:lvlJc w:val="left"/>
      <w:pPr>
        <w:tabs>
          <w:tab w:val="num" w:pos="0"/>
        </w:tabs>
        <w:ind w:left="3840" w:hanging="360"/>
      </w:pPr>
    </w:lvl>
  </w:abstractNum>
  <w:abstractNum w:abstractNumId="4">
    <w:nsid w:val="00000006"/>
    <w:multiLevelType w:val="multilevel"/>
    <w:tmpl w:val="00000006"/>
    <w:name w:val="WW8Num6"/>
    <w:lvl w:ilvl="0">
      <w:start w:val="9"/>
      <w:numFmt w:val="decimal"/>
      <w:lvlText w:val="%1."/>
      <w:lvlJc w:val="left"/>
      <w:pPr>
        <w:tabs>
          <w:tab w:val="num" w:pos="0"/>
        </w:tabs>
        <w:ind w:left="2484" w:hanging="360"/>
      </w:pPr>
    </w:lvl>
    <w:lvl w:ilvl="1">
      <w:start w:val="1"/>
      <w:numFmt w:val="decimal"/>
      <w:lvlText w:val="%2."/>
      <w:lvlJc w:val="left"/>
      <w:pPr>
        <w:tabs>
          <w:tab w:val="num" w:pos="3204"/>
        </w:tabs>
        <w:ind w:left="3204" w:hanging="360"/>
      </w:pPr>
    </w:lvl>
    <w:lvl w:ilvl="2">
      <w:start w:val="1"/>
      <w:numFmt w:val="decimal"/>
      <w:lvlText w:val="%3."/>
      <w:lvlJc w:val="left"/>
      <w:pPr>
        <w:tabs>
          <w:tab w:val="num" w:pos="3924"/>
        </w:tabs>
        <w:ind w:left="3924" w:hanging="360"/>
      </w:pPr>
    </w:lvl>
    <w:lvl w:ilvl="3">
      <w:start w:val="1"/>
      <w:numFmt w:val="decimal"/>
      <w:lvlText w:val="%4."/>
      <w:lvlJc w:val="left"/>
      <w:pPr>
        <w:tabs>
          <w:tab w:val="num" w:pos="4644"/>
        </w:tabs>
        <w:ind w:left="4644" w:hanging="360"/>
      </w:pPr>
    </w:lvl>
    <w:lvl w:ilvl="4">
      <w:start w:val="1"/>
      <w:numFmt w:val="decimal"/>
      <w:lvlText w:val="%5."/>
      <w:lvlJc w:val="left"/>
      <w:pPr>
        <w:tabs>
          <w:tab w:val="num" w:pos="5364"/>
        </w:tabs>
        <w:ind w:left="5364" w:hanging="360"/>
      </w:pPr>
    </w:lvl>
    <w:lvl w:ilvl="5">
      <w:start w:val="1"/>
      <w:numFmt w:val="decimal"/>
      <w:lvlText w:val="%6."/>
      <w:lvlJc w:val="left"/>
      <w:pPr>
        <w:tabs>
          <w:tab w:val="num" w:pos="6084"/>
        </w:tabs>
        <w:ind w:left="6084" w:hanging="360"/>
      </w:pPr>
    </w:lvl>
    <w:lvl w:ilvl="6">
      <w:start w:val="1"/>
      <w:numFmt w:val="decimal"/>
      <w:lvlText w:val="%7."/>
      <w:lvlJc w:val="left"/>
      <w:pPr>
        <w:tabs>
          <w:tab w:val="num" w:pos="6804"/>
        </w:tabs>
        <w:ind w:left="6804" w:hanging="360"/>
      </w:pPr>
    </w:lvl>
    <w:lvl w:ilvl="7">
      <w:start w:val="1"/>
      <w:numFmt w:val="decimal"/>
      <w:lvlText w:val="%8."/>
      <w:lvlJc w:val="left"/>
      <w:pPr>
        <w:tabs>
          <w:tab w:val="num" w:pos="7524"/>
        </w:tabs>
        <w:ind w:left="7524" w:hanging="360"/>
      </w:pPr>
    </w:lvl>
    <w:lvl w:ilvl="8">
      <w:start w:val="1"/>
      <w:numFmt w:val="decimal"/>
      <w:lvlText w:val="%9."/>
      <w:lvlJc w:val="left"/>
      <w:pPr>
        <w:tabs>
          <w:tab w:val="num" w:pos="8244"/>
        </w:tabs>
        <w:ind w:left="8244" w:hanging="360"/>
      </w:pPr>
    </w:lvl>
  </w:abstractNum>
  <w:abstractNum w:abstractNumId="5">
    <w:nsid w:val="00000009"/>
    <w:multiLevelType w:val="multilevel"/>
    <w:tmpl w:val="00000009"/>
    <w:name w:val="WW8Num9"/>
    <w:lvl w:ilvl="0">
      <w:start w:val="1"/>
      <w:numFmt w:val="decimal"/>
      <w:lvlText w:val="%1."/>
      <w:lvlJc w:val="left"/>
      <w:pPr>
        <w:tabs>
          <w:tab w:val="num" w:pos="1260"/>
        </w:tabs>
        <w:ind w:left="1260" w:hanging="360"/>
      </w:pPr>
    </w:lvl>
    <w:lvl w:ilvl="1">
      <w:start w:val="1"/>
      <w:numFmt w:val="decimal"/>
      <w:lvlText w:val="%2)"/>
      <w:lvlJc w:val="left"/>
      <w:pPr>
        <w:tabs>
          <w:tab w:val="num" w:pos="2505"/>
        </w:tabs>
        <w:ind w:left="2505" w:hanging="885"/>
      </w:pPr>
    </w:lvl>
    <w:lvl w:ilvl="2">
      <w:start w:val="1"/>
      <w:numFmt w:val="lowerRoman"/>
      <w:lvlText w:val="%3."/>
      <w:lvlJc w:val="right"/>
      <w:pPr>
        <w:tabs>
          <w:tab w:val="num" w:pos="2700"/>
        </w:tabs>
        <w:ind w:left="2700" w:hanging="180"/>
      </w:pPr>
    </w:lvl>
    <w:lvl w:ilvl="3">
      <w:start w:val="1"/>
      <w:numFmt w:val="decimal"/>
      <w:lvlText w:val="%4."/>
      <w:lvlJc w:val="left"/>
      <w:pPr>
        <w:tabs>
          <w:tab w:val="num" w:pos="3420"/>
        </w:tabs>
        <w:ind w:left="3420" w:hanging="360"/>
      </w:pPr>
    </w:lvl>
    <w:lvl w:ilvl="4">
      <w:start w:val="1"/>
      <w:numFmt w:val="lowerLetter"/>
      <w:lvlText w:val="%5."/>
      <w:lvlJc w:val="left"/>
      <w:pPr>
        <w:tabs>
          <w:tab w:val="num" w:pos="4140"/>
        </w:tabs>
        <w:ind w:left="4140" w:hanging="360"/>
      </w:pPr>
    </w:lvl>
    <w:lvl w:ilvl="5">
      <w:start w:val="1"/>
      <w:numFmt w:val="lowerRoman"/>
      <w:lvlText w:val="%6."/>
      <w:lvlJc w:val="right"/>
      <w:pPr>
        <w:tabs>
          <w:tab w:val="num" w:pos="4860"/>
        </w:tabs>
        <w:ind w:left="4860" w:hanging="180"/>
      </w:pPr>
    </w:lvl>
    <w:lvl w:ilvl="6">
      <w:start w:val="1"/>
      <w:numFmt w:val="decimal"/>
      <w:lvlText w:val="%7."/>
      <w:lvlJc w:val="left"/>
      <w:pPr>
        <w:tabs>
          <w:tab w:val="num" w:pos="5580"/>
        </w:tabs>
        <w:ind w:left="5580" w:hanging="360"/>
      </w:pPr>
    </w:lvl>
    <w:lvl w:ilvl="7">
      <w:start w:val="1"/>
      <w:numFmt w:val="lowerLetter"/>
      <w:lvlText w:val="%8."/>
      <w:lvlJc w:val="left"/>
      <w:pPr>
        <w:tabs>
          <w:tab w:val="num" w:pos="6300"/>
        </w:tabs>
        <w:ind w:left="6300" w:hanging="360"/>
      </w:pPr>
    </w:lvl>
    <w:lvl w:ilvl="8">
      <w:start w:val="1"/>
      <w:numFmt w:val="lowerRoman"/>
      <w:lvlText w:val="%9."/>
      <w:lvlJc w:val="right"/>
      <w:pPr>
        <w:tabs>
          <w:tab w:val="num" w:pos="7020"/>
        </w:tabs>
        <w:ind w:left="7020" w:hanging="180"/>
      </w:pPr>
    </w:lvl>
  </w:abstractNum>
  <w:abstractNum w:abstractNumId="6">
    <w:nsid w:val="05105362"/>
    <w:multiLevelType w:val="hybridMultilevel"/>
    <w:tmpl w:val="136C5786"/>
    <w:lvl w:ilvl="0" w:tplc="981E56C4">
      <w:start w:val="1"/>
      <w:numFmt w:val="decimal"/>
      <w:lvlText w:val="%1)"/>
      <w:lvlJc w:val="left"/>
      <w:pPr>
        <w:ind w:left="872" w:hanging="555"/>
      </w:pPr>
      <w:rPr>
        <w:rFonts w:hint="default"/>
      </w:rPr>
    </w:lvl>
    <w:lvl w:ilvl="1" w:tplc="04190019">
      <w:start w:val="1"/>
      <w:numFmt w:val="lowerLetter"/>
      <w:lvlText w:val="%2."/>
      <w:lvlJc w:val="left"/>
      <w:pPr>
        <w:ind w:left="1397" w:hanging="360"/>
      </w:pPr>
    </w:lvl>
    <w:lvl w:ilvl="2" w:tplc="0419001B">
      <w:start w:val="1"/>
      <w:numFmt w:val="lowerRoman"/>
      <w:lvlText w:val="%3."/>
      <w:lvlJc w:val="right"/>
      <w:pPr>
        <w:ind w:left="2117" w:hanging="180"/>
      </w:pPr>
    </w:lvl>
    <w:lvl w:ilvl="3" w:tplc="0419000F">
      <w:start w:val="1"/>
      <w:numFmt w:val="decimal"/>
      <w:lvlText w:val="%4."/>
      <w:lvlJc w:val="left"/>
      <w:pPr>
        <w:ind w:left="2837" w:hanging="360"/>
      </w:pPr>
    </w:lvl>
    <w:lvl w:ilvl="4" w:tplc="04190019">
      <w:start w:val="1"/>
      <w:numFmt w:val="lowerLetter"/>
      <w:lvlText w:val="%5."/>
      <w:lvlJc w:val="left"/>
      <w:pPr>
        <w:ind w:left="3557" w:hanging="360"/>
      </w:pPr>
    </w:lvl>
    <w:lvl w:ilvl="5" w:tplc="0419001B">
      <w:start w:val="1"/>
      <w:numFmt w:val="lowerRoman"/>
      <w:lvlText w:val="%6."/>
      <w:lvlJc w:val="right"/>
      <w:pPr>
        <w:ind w:left="4277" w:hanging="180"/>
      </w:pPr>
    </w:lvl>
    <w:lvl w:ilvl="6" w:tplc="0419000F">
      <w:start w:val="1"/>
      <w:numFmt w:val="decimal"/>
      <w:lvlText w:val="%7."/>
      <w:lvlJc w:val="left"/>
      <w:pPr>
        <w:ind w:left="4997" w:hanging="360"/>
      </w:pPr>
    </w:lvl>
    <w:lvl w:ilvl="7" w:tplc="04190019">
      <w:start w:val="1"/>
      <w:numFmt w:val="lowerLetter"/>
      <w:lvlText w:val="%8."/>
      <w:lvlJc w:val="left"/>
      <w:pPr>
        <w:ind w:left="5717" w:hanging="360"/>
      </w:pPr>
    </w:lvl>
    <w:lvl w:ilvl="8" w:tplc="0419001B">
      <w:start w:val="1"/>
      <w:numFmt w:val="lowerRoman"/>
      <w:lvlText w:val="%9."/>
      <w:lvlJc w:val="right"/>
      <w:pPr>
        <w:ind w:left="6437" w:hanging="180"/>
      </w:pPr>
    </w:lvl>
  </w:abstractNum>
  <w:abstractNum w:abstractNumId="7">
    <w:nsid w:val="06052279"/>
    <w:multiLevelType w:val="multilevel"/>
    <w:tmpl w:val="0000000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nsid w:val="0B491513"/>
    <w:multiLevelType w:val="hybridMultilevel"/>
    <w:tmpl w:val="7124E63C"/>
    <w:lvl w:ilvl="0" w:tplc="9CFC0DC2">
      <w:start w:val="1"/>
      <w:numFmt w:val="bullet"/>
      <w:lvlText w:val=""/>
      <w:lvlJc w:val="left"/>
      <w:pPr>
        <w:ind w:left="720" w:hanging="360"/>
      </w:pPr>
      <w:rPr>
        <w:rFonts w:ascii="Wingdings" w:hAnsi="Wingdings" w:cs="Wingdings" w:hint="default"/>
        <w:b w:val="0"/>
        <w:bCs w:val="0"/>
        <w:i w:val="0"/>
        <w:iCs w:val="0"/>
        <w:sz w:val="22"/>
        <w:szCs w:val="22"/>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9">
    <w:nsid w:val="0BCF29A4"/>
    <w:multiLevelType w:val="hybridMultilevel"/>
    <w:tmpl w:val="BD10B628"/>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0">
    <w:nsid w:val="150928E2"/>
    <w:multiLevelType w:val="hybridMultilevel"/>
    <w:tmpl w:val="376ED92E"/>
    <w:lvl w:ilvl="0" w:tplc="8D7C4CA6">
      <w:start w:val="1"/>
      <w:numFmt w:val="bullet"/>
      <w:lvlText w:val=""/>
      <w:lvlJc w:val="left"/>
      <w:pPr>
        <w:ind w:left="502" w:hanging="360"/>
      </w:pPr>
      <w:rPr>
        <w:rFonts w:ascii="Symbol" w:hAnsi="Symbol" w:cs="Symbol" w:hint="default"/>
        <w:color w:val="auto"/>
      </w:rPr>
    </w:lvl>
    <w:lvl w:ilvl="1" w:tplc="04190003">
      <w:start w:val="1"/>
      <w:numFmt w:val="bullet"/>
      <w:lvlText w:val="o"/>
      <w:lvlJc w:val="left"/>
      <w:pPr>
        <w:ind w:left="1222" w:hanging="360"/>
      </w:pPr>
      <w:rPr>
        <w:rFonts w:ascii="Courier New" w:hAnsi="Courier New" w:cs="Courier New" w:hint="default"/>
      </w:rPr>
    </w:lvl>
    <w:lvl w:ilvl="2" w:tplc="04190005">
      <w:start w:val="1"/>
      <w:numFmt w:val="bullet"/>
      <w:lvlText w:val=""/>
      <w:lvlJc w:val="left"/>
      <w:pPr>
        <w:ind w:left="1942" w:hanging="360"/>
      </w:pPr>
      <w:rPr>
        <w:rFonts w:ascii="Wingdings" w:hAnsi="Wingdings" w:cs="Wingdings" w:hint="default"/>
      </w:rPr>
    </w:lvl>
    <w:lvl w:ilvl="3" w:tplc="04190001">
      <w:start w:val="1"/>
      <w:numFmt w:val="bullet"/>
      <w:lvlText w:val=""/>
      <w:lvlJc w:val="left"/>
      <w:pPr>
        <w:ind w:left="2662" w:hanging="360"/>
      </w:pPr>
      <w:rPr>
        <w:rFonts w:ascii="Symbol" w:hAnsi="Symbol" w:cs="Symbol" w:hint="default"/>
      </w:rPr>
    </w:lvl>
    <w:lvl w:ilvl="4" w:tplc="04190003">
      <w:start w:val="1"/>
      <w:numFmt w:val="bullet"/>
      <w:lvlText w:val="o"/>
      <w:lvlJc w:val="left"/>
      <w:pPr>
        <w:ind w:left="3382" w:hanging="360"/>
      </w:pPr>
      <w:rPr>
        <w:rFonts w:ascii="Courier New" w:hAnsi="Courier New" w:cs="Courier New" w:hint="default"/>
      </w:rPr>
    </w:lvl>
    <w:lvl w:ilvl="5" w:tplc="04190005">
      <w:start w:val="1"/>
      <w:numFmt w:val="bullet"/>
      <w:lvlText w:val=""/>
      <w:lvlJc w:val="left"/>
      <w:pPr>
        <w:ind w:left="4102" w:hanging="360"/>
      </w:pPr>
      <w:rPr>
        <w:rFonts w:ascii="Wingdings" w:hAnsi="Wingdings" w:cs="Wingdings" w:hint="default"/>
      </w:rPr>
    </w:lvl>
    <w:lvl w:ilvl="6" w:tplc="04190001">
      <w:start w:val="1"/>
      <w:numFmt w:val="bullet"/>
      <w:lvlText w:val=""/>
      <w:lvlJc w:val="left"/>
      <w:pPr>
        <w:ind w:left="4822" w:hanging="360"/>
      </w:pPr>
      <w:rPr>
        <w:rFonts w:ascii="Symbol" w:hAnsi="Symbol" w:cs="Symbol" w:hint="default"/>
      </w:rPr>
    </w:lvl>
    <w:lvl w:ilvl="7" w:tplc="04190003">
      <w:start w:val="1"/>
      <w:numFmt w:val="bullet"/>
      <w:lvlText w:val="o"/>
      <w:lvlJc w:val="left"/>
      <w:pPr>
        <w:ind w:left="5542" w:hanging="360"/>
      </w:pPr>
      <w:rPr>
        <w:rFonts w:ascii="Courier New" w:hAnsi="Courier New" w:cs="Courier New" w:hint="default"/>
      </w:rPr>
    </w:lvl>
    <w:lvl w:ilvl="8" w:tplc="04190005">
      <w:start w:val="1"/>
      <w:numFmt w:val="bullet"/>
      <w:lvlText w:val=""/>
      <w:lvlJc w:val="left"/>
      <w:pPr>
        <w:ind w:left="6262" w:hanging="360"/>
      </w:pPr>
      <w:rPr>
        <w:rFonts w:ascii="Wingdings" w:hAnsi="Wingdings" w:cs="Wingdings" w:hint="default"/>
      </w:rPr>
    </w:lvl>
  </w:abstractNum>
  <w:abstractNum w:abstractNumId="11">
    <w:nsid w:val="164C2605"/>
    <w:multiLevelType w:val="hybridMultilevel"/>
    <w:tmpl w:val="2F2041E8"/>
    <w:lvl w:ilvl="0" w:tplc="9ADA1452">
      <w:start w:val="1"/>
      <w:numFmt w:val="bullet"/>
      <w:lvlText w:val=""/>
      <w:lvlJc w:val="left"/>
      <w:pPr>
        <w:tabs>
          <w:tab w:val="num" w:pos="1248"/>
        </w:tabs>
        <w:ind w:left="1248" w:hanging="360"/>
      </w:pPr>
      <w:rPr>
        <w:rFonts w:ascii="Wingdings" w:hAnsi="Wingdings" w:cs="Wingdings" w:hint="default"/>
        <w:sz w:val="22"/>
        <w:szCs w:val="22"/>
      </w:rPr>
    </w:lvl>
    <w:lvl w:ilvl="1" w:tplc="1256D20A">
      <w:start w:val="1"/>
      <w:numFmt w:val="decimal"/>
      <w:lvlText w:val="%2."/>
      <w:lvlJc w:val="left"/>
      <w:pPr>
        <w:tabs>
          <w:tab w:val="num" w:pos="1248"/>
        </w:tabs>
        <w:ind w:left="1248" w:hanging="1248"/>
      </w:pPr>
      <w:rPr>
        <w:rFonts w:hint="default"/>
        <w:sz w:val="22"/>
        <w:szCs w:val="22"/>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2">
    <w:nsid w:val="288F2B22"/>
    <w:multiLevelType w:val="multilevel"/>
    <w:tmpl w:val="0000000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nsid w:val="2ACA3018"/>
    <w:multiLevelType w:val="hybridMultilevel"/>
    <w:tmpl w:val="71EA959E"/>
    <w:lvl w:ilvl="0" w:tplc="1F5EE030">
      <w:start w:val="1"/>
      <w:numFmt w:val="decimal"/>
      <w:lvlText w:val="%1."/>
      <w:lvlJc w:val="left"/>
      <w:pPr>
        <w:tabs>
          <w:tab w:val="num" w:pos="1287"/>
        </w:tabs>
        <w:ind w:left="680" w:hanging="623"/>
      </w:pPr>
      <w:rPr>
        <w:rFonts w:hint="default"/>
        <w:b w:val="0"/>
        <w:bCs w:val="0"/>
        <w:i w:val="0"/>
        <w:iCs w:val="0"/>
        <w:color w:val="auto"/>
        <w:sz w:val="22"/>
        <w:szCs w:val="22"/>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4">
    <w:nsid w:val="322903E9"/>
    <w:multiLevelType w:val="hybridMultilevel"/>
    <w:tmpl w:val="9B08148A"/>
    <w:lvl w:ilvl="0" w:tplc="4FA866CA">
      <w:start w:val="1"/>
      <w:numFmt w:val="decimal"/>
      <w:lvlText w:val="%1."/>
      <w:lvlJc w:val="left"/>
      <w:pPr>
        <w:tabs>
          <w:tab w:val="num" w:pos="1287"/>
        </w:tabs>
        <w:ind w:left="680" w:hanging="623"/>
      </w:pPr>
      <w:rPr>
        <w:rFonts w:hint="default"/>
        <w:b w:val="0"/>
        <w:bCs w:val="0"/>
        <w:i w:val="0"/>
        <w:iCs w:val="0"/>
        <w:color w:val="auto"/>
        <w:sz w:val="22"/>
        <w:szCs w:val="22"/>
      </w:rPr>
    </w:lvl>
    <w:lvl w:ilvl="1" w:tplc="0419000F">
      <w:start w:val="1"/>
      <w:numFmt w:val="decimal"/>
      <w:lvlText w:val="%2."/>
      <w:lvlJc w:val="left"/>
      <w:pPr>
        <w:tabs>
          <w:tab w:val="num" w:pos="1440"/>
        </w:tabs>
        <w:ind w:left="1440" w:hanging="360"/>
      </w:pPr>
      <w:rPr>
        <w:rFonts w:hint="default"/>
        <w:b w:val="0"/>
        <w:bCs w:val="0"/>
        <w:i w:val="0"/>
        <w:iCs w:val="0"/>
        <w:color w:val="auto"/>
        <w:sz w:val="22"/>
        <w:szCs w:val="22"/>
      </w:r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5">
    <w:nsid w:val="36E94F92"/>
    <w:multiLevelType w:val="hybridMultilevel"/>
    <w:tmpl w:val="D3BED05C"/>
    <w:lvl w:ilvl="0" w:tplc="0419000D">
      <w:start w:val="1"/>
      <w:numFmt w:val="bullet"/>
      <w:lvlText w:val=""/>
      <w:lvlJc w:val="left"/>
      <w:pPr>
        <w:ind w:left="720" w:hanging="360"/>
      </w:pPr>
      <w:rPr>
        <w:rFonts w:ascii="Wingdings" w:hAnsi="Wingdings" w:cs="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6">
    <w:nsid w:val="4096090D"/>
    <w:multiLevelType w:val="multilevel"/>
    <w:tmpl w:val="0000000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7">
    <w:nsid w:val="46AD270C"/>
    <w:multiLevelType w:val="multilevel"/>
    <w:tmpl w:val="D7E0507C"/>
    <w:lvl w:ilvl="0">
      <w:start w:val="1"/>
      <w:numFmt w:val="decimal"/>
      <w:lvlText w:val="%1."/>
      <w:lvlJc w:val="left"/>
      <w:pPr>
        <w:ind w:left="502" w:hanging="360"/>
      </w:pPr>
      <w:rPr>
        <w:rFonts w:hint="default"/>
      </w:rPr>
    </w:lvl>
    <w:lvl w:ilvl="1">
      <w:start w:val="1"/>
      <w:numFmt w:val="decimal"/>
      <w:isLgl/>
      <w:lvlText w:val="%1.%2."/>
      <w:lvlJc w:val="left"/>
      <w:pPr>
        <w:ind w:left="547" w:hanging="405"/>
      </w:pPr>
      <w:rPr>
        <w:rFonts w:hint="default"/>
        <w:color w:val="auto"/>
      </w:rPr>
    </w:lvl>
    <w:lvl w:ilvl="2">
      <w:start w:val="1"/>
      <w:numFmt w:val="decimal"/>
      <w:isLgl/>
      <w:lvlText w:val="%1.%2.%3."/>
      <w:lvlJc w:val="left"/>
      <w:pPr>
        <w:ind w:left="862" w:hanging="720"/>
      </w:pPr>
      <w:rPr>
        <w:rFonts w:hint="default"/>
        <w:color w:val="auto"/>
      </w:rPr>
    </w:lvl>
    <w:lvl w:ilvl="3">
      <w:start w:val="1"/>
      <w:numFmt w:val="decimal"/>
      <w:isLgl/>
      <w:lvlText w:val="%1.%2.%3.%4."/>
      <w:lvlJc w:val="left"/>
      <w:pPr>
        <w:ind w:left="862" w:hanging="720"/>
      </w:pPr>
      <w:rPr>
        <w:rFonts w:hint="default"/>
        <w:color w:val="auto"/>
      </w:rPr>
    </w:lvl>
    <w:lvl w:ilvl="4">
      <w:start w:val="1"/>
      <w:numFmt w:val="decimal"/>
      <w:isLgl/>
      <w:lvlText w:val="%1.%2.%3.%4.%5."/>
      <w:lvlJc w:val="left"/>
      <w:pPr>
        <w:ind w:left="1222" w:hanging="1080"/>
      </w:pPr>
      <w:rPr>
        <w:rFonts w:hint="default"/>
        <w:color w:val="auto"/>
      </w:rPr>
    </w:lvl>
    <w:lvl w:ilvl="5">
      <w:start w:val="1"/>
      <w:numFmt w:val="decimal"/>
      <w:isLgl/>
      <w:lvlText w:val="%1.%2.%3.%4.%5.%6."/>
      <w:lvlJc w:val="left"/>
      <w:pPr>
        <w:ind w:left="1222" w:hanging="1080"/>
      </w:pPr>
      <w:rPr>
        <w:rFonts w:hint="default"/>
        <w:color w:val="auto"/>
      </w:rPr>
    </w:lvl>
    <w:lvl w:ilvl="6">
      <w:start w:val="1"/>
      <w:numFmt w:val="decimal"/>
      <w:isLgl/>
      <w:lvlText w:val="%1.%2.%3.%4.%5.%6.%7."/>
      <w:lvlJc w:val="left"/>
      <w:pPr>
        <w:ind w:left="1582" w:hanging="1440"/>
      </w:pPr>
      <w:rPr>
        <w:rFonts w:hint="default"/>
        <w:color w:val="auto"/>
      </w:rPr>
    </w:lvl>
    <w:lvl w:ilvl="7">
      <w:start w:val="1"/>
      <w:numFmt w:val="decimal"/>
      <w:isLgl/>
      <w:lvlText w:val="%1.%2.%3.%4.%5.%6.%7.%8."/>
      <w:lvlJc w:val="left"/>
      <w:pPr>
        <w:ind w:left="1582" w:hanging="1440"/>
      </w:pPr>
      <w:rPr>
        <w:rFonts w:hint="default"/>
        <w:color w:val="auto"/>
      </w:rPr>
    </w:lvl>
    <w:lvl w:ilvl="8">
      <w:start w:val="1"/>
      <w:numFmt w:val="decimal"/>
      <w:isLgl/>
      <w:lvlText w:val="%1.%2.%3.%4.%5.%6.%7.%8.%9."/>
      <w:lvlJc w:val="left"/>
      <w:pPr>
        <w:ind w:left="1942" w:hanging="1800"/>
      </w:pPr>
      <w:rPr>
        <w:rFonts w:hint="default"/>
        <w:color w:val="auto"/>
      </w:rPr>
    </w:lvl>
  </w:abstractNum>
  <w:abstractNum w:abstractNumId="18">
    <w:nsid w:val="475F53C2"/>
    <w:multiLevelType w:val="hybridMultilevel"/>
    <w:tmpl w:val="22404066"/>
    <w:lvl w:ilvl="0" w:tplc="04190001">
      <w:start w:val="1"/>
      <w:numFmt w:val="bullet"/>
      <w:lvlText w:val=""/>
      <w:lvlJc w:val="left"/>
      <w:pPr>
        <w:tabs>
          <w:tab w:val="num" w:pos="720"/>
        </w:tabs>
        <w:ind w:left="720" w:hanging="360"/>
      </w:pPr>
      <w:rPr>
        <w:rFonts w:ascii="Symbol" w:hAnsi="Symbol" w:hint="default"/>
        <w:color w:val="auto"/>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nsid w:val="53D611AF"/>
    <w:multiLevelType w:val="hybridMultilevel"/>
    <w:tmpl w:val="A97EDE24"/>
    <w:lvl w:ilvl="0" w:tplc="A858D97E">
      <w:start w:val="1"/>
      <w:numFmt w:val="decimal"/>
      <w:lvlText w:val="%1."/>
      <w:lvlJc w:val="left"/>
      <w:pPr>
        <w:tabs>
          <w:tab w:val="num" w:pos="644"/>
        </w:tabs>
        <w:ind w:left="644" w:hanging="360"/>
      </w:pPr>
      <w:rPr>
        <w:rFonts w:ascii="Times New Roman" w:eastAsia="Times New Roman" w:hAnsi="Times New Roman" w:cs="Times New Roman"/>
      </w:rPr>
    </w:lvl>
    <w:lvl w:ilvl="1" w:tplc="04190019" w:tentative="1">
      <w:start w:val="1"/>
      <w:numFmt w:val="lowerLetter"/>
      <w:lvlText w:val="%2."/>
      <w:lvlJc w:val="left"/>
      <w:pPr>
        <w:tabs>
          <w:tab w:val="num" w:pos="1364"/>
        </w:tabs>
        <w:ind w:left="1364" w:hanging="360"/>
      </w:pPr>
    </w:lvl>
    <w:lvl w:ilvl="2" w:tplc="0419001B" w:tentative="1">
      <w:start w:val="1"/>
      <w:numFmt w:val="lowerRoman"/>
      <w:lvlText w:val="%3."/>
      <w:lvlJc w:val="right"/>
      <w:pPr>
        <w:tabs>
          <w:tab w:val="num" w:pos="2084"/>
        </w:tabs>
        <w:ind w:left="2084" w:hanging="180"/>
      </w:pPr>
    </w:lvl>
    <w:lvl w:ilvl="3" w:tplc="0419000F" w:tentative="1">
      <w:start w:val="1"/>
      <w:numFmt w:val="decimal"/>
      <w:lvlText w:val="%4."/>
      <w:lvlJc w:val="left"/>
      <w:pPr>
        <w:tabs>
          <w:tab w:val="num" w:pos="2804"/>
        </w:tabs>
        <w:ind w:left="2804" w:hanging="360"/>
      </w:pPr>
    </w:lvl>
    <w:lvl w:ilvl="4" w:tplc="04190019" w:tentative="1">
      <w:start w:val="1"/>
      <w:numFmt w:val="lowerLetter"/>
      <w:lvlText w:val="%5."/>
      <w:lvlJc w:val="left"/>
      <w:pPr>
        <w:tabs>
          <w:tab w:val="num" w:pos="3524"/>
        </w:tabs>
        <w:ind w:left="3524" w:hanging="360"/>
      </w:pPr>
    </w:lvl>
    <w:lvl w:ilvl="5" w:tplc="0419001B" w:tentative="1">
      <w:start w:val="1"/>
      <w:numFmt w:val="lowerRoman"/>
      <w:lvlText w:val="%6."/>
      <w:lvlJc w:val="right"/>
      <w:pPr>
        <w:tabs>
          <w:tab w:val="num" w:pos="4244"/>
        </w:tabs>
        <w:ind w:left="4244" w:hanging="180"/>
      </w:pPr>
    </w:lvl>
    <w:lvl w:ilvl="6" w:tplc="0419000F" w:tentative="1">
      <w:start w:val="1"/>
      <w:numFmt w:val="decimal"/>
      <w:lvlText w:val="%7."/>
      <w:lvlJc w:val="left"/>
      <w:pPr>
        <w:tabs>
          <w:tab w:val="num" w:pos="4964"/>
        </w:tabs>
        <w:ind w:left="4964" w:hanging="360"/>
      </w:pPr>
    </w:lvl>
    <w:lvl w:ilvl="7" w:tplc="04190019" w:tentative="1">
      <w:start w:val="1"/>
      <w:numFmt w:val="lowerLetter"/>
      <w:lvlText w:val="%8."/>
      <w:lvlJc w:val="left"/>
      <w:pPr>
        <w:tabs>
          <w:tab w:val="num" w:pos="5684"/>
        </w:tabs>
        <w:ind w:left="5684" w:hanging="360"/>
      </w:pPr>
    </w:lvl>
    <w:lvl w:ilvl="8" w:tplc="0419001B" w:tentative="1">
      <w:start w:val="1"/>
      <w:numFmt w:val="lowerRoman"/>
      <w:lvlText w:val="%9."/>
      <w:lvlJc w:val="right"/>
      <w:pPr>
        <w:tabs>
          <w:tab w:val="num" w:pos="6404"/>
        </w:tabs>
        <w:ind w:left="6404" w:hanging="180"/>
      </w:pPr>
    </w:lvl>
  </w:abstractNum>
  <w:abstractNum w:abstractNumId="20">
    <w:nsid w:val="56565C28"/>
    <w:multiLevelType w:val="singleLevel"/>
    <w:tmpl w:val="47B2EF98"/>
    <w:styleLink w:val="a"/>
    <w:lvl w:ilvl="0">
      <w:start w:val="1"/>
      <w:numFmt w:val="upperRoman"/>
      <w:lvlText w:val="%1."/>
      <w:lvlJc w:val="left"/>
      <w:pPr>
        <w:tabs>
          <w:tab w:val="num" w:pos="510"/>
        </w:tabs>
      </w:pPr>
      <w:rPr>
        <w:rFonts w:ascii="Times New Roman" w:hAnsi="Times New Roman" w:cs="Times New Roman" w:hint="default"/>
        <w:b/>
        <w:bCs/>
        <w:i w:val="0"/>
        <w:iCs w:val="0"/>
        <w:sz w:val="28"/>
        <w:szCs w:val="28"/>
        <w:u w:val="none"/>
      </w:rPr>
    </w:lvl>
  </w:abstractNum>
  <w:abstractNum w:abstractNumId="21">
    <w:nsid w:val="599D325B"/>
    <w:multiLevelType w:val="multilevel"/>
    <w:tmpl w:val="FFFFFFFF"/>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2">
    <w:nsid w:val="64AF6984"/>
    <w:multiLevelType w:val="multilevel"/>
    <w:tmpl w:val="00000002"/>
    <w:lvl w:ilvl="0">
      <w:start w:val="1"/>
      <w:numFmt w:val="decimal"/>
      <w:lvlText w:val="%1."/>
      <w:lvlJc w:val="left"/>
      <w:pPr>
        <w:tabs>
          <w:tab w:val="num" w:pos="786"/>
        </w:tabs>
        <w:ind w:left="786"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3">
    <w:nsid w:val="6CF70BC1"/>
    <w:multiLevelType w:val="multilevel"/>
    <w:tmpl w:val="5BEABA66"/>
    <w:lvl w:ilvl="0">
      <w:start w:val="1"/>
      <w:numFmt w:val="decimal"/>
      <w:pStyle w:val="1"/>
      <w:lvlText w:val="%1."/>
      <w:lvlJc w:val="left"/>
      <w:pPr>
        <w:tabs>
          <w:tab w:val="num" w:pos="432"/>
        </w:tabs>
        <w:ind w:left="432" w:hanging="432"/>
      </w:pPr>
      <w:rPr>
        <w:rFonts w:hint="default"/>
      </w:rPr>
    </w:lvl>
    <w:lvl w:ilvl="1">
      <w:start w:val="1"/>
      <w:numFmt w:val="decimal"/>
      <w:lvlText w:val="%1.%2"/>
      <w:lvlJc w:val="left"/>
      <w:pPr>
        <w:tabs>
          <w:tab w:val="num" w:pos="1836"/>
        </w:tabs>
        <w:ind w:left="1836" w:hanging="576"/>
      </w:pPr>
      <w:rPr>
        <w:rFonts w:hint="default"/>
      </w:rPr>
    </w:lvl>
    <w:lvl w:ilvl="2">
      <w:start w:val="1"/>
      <w:numFmt w:val="decimal"/>
      <w:pStyle w:val="3"/>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0"/>
  </w:num>
  <w:num w:numId="2">
    <w:abstractNumId w:val="0"/>
  </w:num>
  <w:num w:numId="3">
    <w:abstractNumId w:val="11"/>
  </w:num>
  <w:num w:numId="4">
    <w:abstractNumId w:val="23"/>
  </w:num>
  <w:num w:numId="5">
    <w:abstractNumId w:val="20"/>
    <w:lvlOverride w:ilvl="0">
      <w:lvl w:ilvl="0">
        <w:start w:val="1"/>
        <w:numFmt w:val="upperRoman"/>
        <w:lvlText w:val="%1."/>
        <w:lvlJc w:val="left"/>
        <w:pPr>
          <w:tabs>
            <w:tab w:val="num" w:pos="510"/>
          </w:tabs>
        </w:pPr>
        <w:rPr>
          <w:rFonts w:ascii="Times New Roman" w:hAnsi="Times New Roman" w:cs="Times New Roman" w:hint="default"/>
          <w:b/>
          <w:bCs/>
          <w:i w:val="0"/>
          <w:iCs w:val="0"/>
          <w:color w:val="auto"/>
          <w:sz w:val="28"/>
          <w:szCs w:val="28"/>
          <w:u w:val="none"/>
        </w:rPr>
      </w:lvl>
    </w:lvlOverride>
  </w:num>
  <w:num w:numId="6">
    <w:abstractNumId w:val="14"/>
  </w:num>
  <w:num w:numId="7">
    <w:abstractNumId w:val="10"/>
  </w:num>
  <w:num w:numId="8">
    <w:abstractNumId w:val="15"/>
  </w:num>
  <w:num w:numId="9">
    <w:abstractNumId w:val="13"/>
  </w:num>
  <w:num w:numId="10">
    <w:abstractNumId w:val="8"/>
  </w:num>
  <w:num w:numId="11">
    <w:abstractNumId w:val="1"/>
  </w:num>
  <w:num w:numId="12">
    <w:abstractNumId w:val="2"/>
  </w:num>
  <w:num w:numId="1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7"/>
    </w:lvlOverride>
  </w:num>
  <w:num w:numId="15">
    <w:abstractNumId w:val="4"/>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
  </w:num>
  <w:num w:numId="18">
    <w:abstractNumId w:val="9"/>
  </w:num>
  <w:num w:numId="19">
    <w:abstractNumId w:val="7"/>
  </w:num>
  <w:num w:numId="20">
    <w:abstractNumId w:val="16"/>
  </w:num>
  <w:num w:numId="21">
    <w:abstractNumId w:val="22"/>
  </w:num>
  <w:num w:numId="22">
    <w:abstractNumId w:val="12"/>
  </w:num>
  <w:num w:numId="23">
    <w:abstractNumId w:val="17"/>
  </w:num>
  <w:num w:numId="24">
    <w:abstractNumId w:val="6"/>
  </w:num>
  <w:num w:numId="25">
    <w:abstractNumId w:val="20"/>
  </w:num>
  <w:num w:numId="26">
    <w:abstractNumId w:val="21"/>
  </w:num>
  <w:num w:numId="27">
    <w:abstractNumId w:val="19"/>
  </w:num>
  <w:num w:numId="28">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efaultTabStop w:val="708"/>
  <w:doNotHyphenateCaps/>
  <w:drawingGridHorizontalSpacing w:val="100"/>
  <w:displayHorizontalDrawingGridEvery w:val="2"/>
  <w:noPunctuationKerning/>
  <w:characterSpacingControl w:val="doNotCompress"/>
  <w:doNotValidateAgainstSchema/>
  <w:doNotDemarcateInvalidXml/>
  <w:footnotePr>
    <w:footnote w:id="-1"/>
    <w:footnote w:id="0"/>
  </w:footnotePr>
  <w:endnotePr>
    <w:endnote w:id="-1"/>
    <w:endnote w:id="0"/>
  </w:endnotePr>
  <w:compat/>
  <w:rsids>
    <w:rsidRoot w:val="00000DDF"/>
    <w:rsid w:val="00000DDF"/>
    <w:rsid w:val="0000517A"/>
    <w:rsid w:val="00006D07"/>
    <w:rsid w:val="00006EF4"/>
    <w:rsid w:val="00010ABD"/>
    <w:rsid w:val="00011091"/>
    <w:rsid w:val="000141DB"/>
    <w:rsid w:val="00014CF3"/>
    <w:rsid w:val="000150CD"/>
    <w:rsid w:val="000158E0"/>
    <w:rsid w:val="00016C71"/>
    <w:rsid w:val="000170A5"/>
    <w:rsid w:val="00017616"/>
    <w:rsid w:val="00017DBE"/>
    <w:rsid w:val="00020A4C"/>
    <w:rsid w:val="00020F00"/>
    <w:rsid w:val="00022484"/>
    <w:rsid w:val="000236E6"/>
    <w:rsid w:val="0003203F"/>
    <w:rsid w:val="0003349B"/>
    <w:rsid w:val="000336E1"/>
    <w:rsid w:val="00034F0D"/>
    <w:rsid w:val="00036770"/>
    <w:rsid w:val="00037C84"/>
    <w:rsid w:val="0004054B"/>
    <w:rsid w:val="00041B40"/>
    <w:rsid w:val="00042B9E"/>
    <w:rsid w:val="00043A31"/>
    <w:rsid w:val="0004461B"/>
    <w:rsid w:val="0004634A"/>
    <w:rsid w:val="00052A3E"/>
    <w:rsid w:val="000532A1"/>
    <w:rsid w:val="00056A7D"/>
    <w:rsid w:val="00061F22"/>
    <w:rsid w:val="00067ED6"/>
    <w:rsid w:val="00071335"/>
    <w:rsid w:val="00071404"/>
    <w:rsid w:val="00071A80"/>
    <w:rsid w:val="00072271"/>
    <w:rsid w:val="000741B2"/>
    <w:rsid w:val="00076E1E"/>
    <w:rsid w:val="000821D7"/>
    <w:rsid w:val="00082632"/>
    <w:rsid w:val="00082F68"/>
    <w:rsid w:val="00083F62"/>
    <w:rsid w:val="000847BA"/>
    <w:rsid w:val="000870A6"/>
    <w:rsid w:val="00090035"/>
    <w:rsid w:val="00092C7D"/>
    <w:rsid w:val="0009329B"/>
    <w:rsid w:val="0009429F"/>
    <w:rsid w:val="00096297"/>
    <w:rsid w:val="00097BDB"/>
    <w:rsid w:val="000A1328"/>
    <w:rsid w:val="000A2021"/>
    <w:rsid w:val="000A4451"/>
    <w:rsid w:val="000A471F"/>
    <w:rsid w:val="000A6D9E"/>
    <w:rsid w:val="000A7934"/>
    <w:rsid w:val="000B0896"/>
    <w:rsid w:val="000B160B"/>
    <w:rsid w:val="000B30CB"/>
    <w:rsid w:val="000B5FD9"/>
    <w:rsid w:val="000B69B8"/>
    <w:rsid w:val="000B7B0E"/>
    <w:rsid w:val="000C00DD"/>
    <w:rsid w:val="000C01F3"/>
    <w:rsid w:val="000C32B5"/>
    <w:rsid w:val="000C4AF8"/>
    <w:rsid w:val="000C50E0"/>
    <w:rsid w:val="000C534A"/>
    <w:rsid w:val="000C5B52"/>
    <w:rsid w:val="000C7A74"/>
    <w:rsid w:val="000D6E43"/>
    <w:rsid w:val="000E1278"/>
    <w:rsid w:val="000E2B05"/>
    <w:rsid w:val="000E3EB1"/>
    <w:rsid w:val="000E41AC"/>
    <w:rsid w:val="000E6CAA"/>
    <w:rsid w:val="000F3A98"/>
    <w:rsid w:val="000F4080"/>
    <w:rsid w:val="00101A2A"/>
    <w:rsid w:val="00101A76"/>
    <w:rsid w:val="00104210"/>
    <w:rsid w:val="00104BF3"/>
    <w:rsid w:val="0011098B"/>
    <w:rsid w:val="00111103"/>
    <w:rsid w:val="00111B75"/>
    <w:rsid w:val="001125B3"/>
    <w:rsid w:val="00113E3A"/>
    <w:rsid w:val="00115E84"/>
    <w:rsid w:val="001166DF"/>
    <w:rsid w:val="00121069"/>
    <w:rsid w:val="0012717A"/>
    <w:rsid w:val="00127492"/>
    <w:rsid w:val="0013102F"/>
    <w:rsid w:val="001315BA"/>
    <w:rsid w:val="0013263C"/>
    <w:rsid w:val="0013371E"/>
    <w:rsid w:val="00133869"/>
    <w:rsid w:val="00134E36"/>
    <w:rsid w:val="001369A4"/>
    <w:rsid w:val="001378F5"/>
    <w:rsid w:val="00141DD4"/>
    <w:rsid w:val="00142DBA"/>
    <w:rsid w:val="0014323E"/>
    <w:rsid w:val="001450A1"/>
    <w:rsid w:val="001470AC"/>
    <w:rsid w:val="00147640"/>
    <w:rsid w:val="001520F0"/>
    <w:rsid w:val="00152114"/>
    <w:rsid w:val="00152168"/>
    <w:rsid w:val="00153A10"/>
    <w:rsid w:val="0015564F"/>
    <w:rsid w:val="00155828"/>
    <w:rsid w:val="00155A30"/>
    <w:rsid w:val="00156E12"/>
    <w:rsid w:val="0015787F"/>
    <w:rsid w:val="001602A3"/>
    <w:rsid w:val="00160E05"/>
    <w:rsid w:val="001634C9"/>
    <w:rsid w:val="00164A29"/>
    <w:rsid w:val="00164D3D"/>
    <w:rsid w:val="00164F32"/>
    <w:rsid w:val="00167C8C"/>
    <w:rsid w:val="00170950"/>
    <w:rsid w:val="00171B17"/>
    <w:rsid w:val="00171C15"/>
    <w:rsid w:val="00180161"/>
    <w:rsid w:val="001808E7"/>
    <w:rsid w:val="001809A5"/>
    <w:rsid w:val="0018168A"/>
    <w:rsid w:val="00183612"/>
    <w:rsid w:val="00184EA5"/>
    <w:rsid w:val="0018523C"/>
    <w:rsid w:val="001933FC"/>
    <w:rsid w:val="00193F6C"/>
    <w:rsid w:val="001941A4"/>
    <w:rsid w:val="00195809"/>
    <w:rsid w:val="001959E9"/>
    <w:rsid w:val="001971A8"/>
    <w:rsid w:val="001A1D54"/>
    <w:rsid w:val="001A3BF7"/>
    <w:rsid w:val="001A3E59"/>
    <w:rsid w:val="001A47F7"/>
    <w:rsid w:val="001A52CD"/>
    <w:rsid w:val="001A657D"/>
    <w:rsid w:val="001A697C"/>
    <w:rsid w:val="001B0411"/>
    <w:rsid w:val="001B07E8"/>
    <w:rsid w:val="001B0876"/>
    <w:rsid w:val="001B1652"/>
    <w:rsid w:val="001B17CC"/>
    <w:rsid w:val="001B2010"/>
    <w:rsid w:val="001B3E3F"/>
    <w:rsid w:val="001B3EB4"/>
    <w:rsid w:val="001B6EC1"/>
    <w:rsid w:val="001B7F87"/>
    <w:rsid w:val="001C3357"/>
    <w:rsid w:val="001C3CF8"/>
    <w:rsid w:val="001C436A"/>
    <w:rsid w:val="001C467C"/>
    <w:rsid w:val="001C50E5"/>
    <w:rsid w:val="001C7610"/>
    <w:rsid w:val="001D131D"/>
    <w:rsid w:val="001D14E2"/>
    <w:rsid w:val="001D1874"/>
    <w:rsid w:val="001D1B40"/>
    <w:rsid w:val="001D237C"/>
    <w:rsid w:val="001D3F90"/>
    <w:rsid w:val="001E537F"/>
    <w:rsid w:val="001E5EFC"/>
    <w:rsid w:val="001E64EA"/>
    <w:rsid w:val="001F029F"/>
    <w:rsid w:val="001F06CF"/>
    <w:rsid w:val="001F19EC"/>
    <w:rsid w:val="001F205E"/>
    <w:rsid w:val="001F359E"/>
    <w:rsid w:val="001F5822"/>
    <w:rsid w:val="001F5823"/>
    <w:rsid w:val="001F6204"/>
    <w:rsid w:val="001F624E"/>
    <w:rsid w:val="0020427F"/>
    <w:rsid w:val="002052EB"/>
    <w:rsid w:val="00206A91"/>
    <w:rsid w:val="002077CA"/>
    <w:rsid w:val="002117F1"/>
    <w:rsid w:val="00211C24"/>
    <w:rsid w:val="002123CF"/>
    <w:rsid w:val="00213212"/>
    <w:rsid w:val="0021399F"/>
    <w:rsid w:val="00214D7F"/>
    <w:rsid w:val="0021572E"/>
    <w:rsid w:val="00216222"/>
    <w:rsid w:val="00221739"/>
    <w:rsid w:val="002251C7"/>
    <w:rsid w:val="0022550C"/>
    <w:rsid w:val="00225A74"/>
    <w:rsid w:val="00225D62"/>
    <w:rsid w:val="0022762C"/>
    <w:rsid w:val="00230163"/>
    <w:rsid w:val="0023053C"/>
    <w:rsid w:val="00232E34"/>
    <w:rsid w:val="00233A2F"/>
    <w:rsid w:val="002355DC"/>
    <w:rsid w:val="002360E8"/>
    <w:rsid w:val="00240AA2"/>
    <w:rsid w:val="00241B33"/>
    <w:rsid w:val="002440E3"/>
    <w:rsid w:val="00246493"/>
    <w:rsid w:val="00251481"/>
    <w:rsid w:val="0025214B"/>
    <w:rsid w:val="002528CF"/>
    <w:rsid w:val="00252ABE"/>
    <w:rsid w:val="00254B58"/>
    <w:rsid w:val="0025550C"/>
    <w:rsid w:val="002570E2"/>
    <w:rsid w:val="00257EB8"/>
    <w:rsid w:val="0026268B"/>
    <w:rsid w:val="00263D48"/>
    <w:rsid w:val="00264EE8"/>
    <w:rsid w:val="00267E37"/>
    <w:rsid w:val="00270017"/>
    <w:rsid w:val="002739A4"/>
    <w:rsid w:val="00273F82"/>
    <w:rsid w:val="00274A75"/>
    <w:rsid w:val="00275F23"/>
    <w:rsid w:val="0027762F"/>
    <w:rsid w:val="002830FD"/>
    <w:rsid w:val="0029045D"/>
    <w:rsid w:val="00292633"/>
    <w:rsid w:val="002948CA"/>
    <w:rsid w:val="00297759"/>
    <w:rsid w:val="002A02B6"/>
    <w:rsid w:val="002A1CCE"/>
    <w:rsid w:val="002A2BEF"/>
    <w:rsid w:val="002A3B3E"/>
    <w:rsid w:val="002B3C1E"/>
    <w:rsid w:val="002B6EA8"/>
    <w:rsid w:val="002C0CCE"/>
    <w:rsid w:val="002C0F1A"/>
    <w:rsid w:val="002C2DD1"/>
    <w:rsid w:val="002C3CF9"/>
    <w:rsid w:val="002C407E"/>
    <w:rsid w:val="002C49BD"/>
    <w:rsid w:val="002C6FC7"/>
    <w:rsid w:val="002D2D43"/>
    <w:rsid w:val="002D65D3"/>
    <w:rsid w:val="002E2A70"/>
    <w:rsid w:val="002E44C1"/>
    <w:rsid w:val="002E4A80"/>
    <w:rsid w:val="002E719D"/>
    <w:rsid w:val="002F0A53"/>
    <w:rsid w:val="002F28DA"/>
    <w:rsid w:val="002F2AA5"/>
    <w:rsid w:val="002F541B"/>
    <w:rsid w:val="00305333"/>
    <w:rsid w:val="003055B1"/>
    <w:rsid w:val="00305850"/>
    <w:rsid w:val="003067A6"/>
    <w:rsid w:val="00306AC1"/>
    <w:rsid w:val="00313EBF"/>
    <w:rsid w:val="003142AF"/>
    <w:rsid w:val="00314C4A"/>
    <w:rsid w:val="003159AC"/>
    <w:rsid w:val="00315DDA"/>
    <w:rsid w:val="0032036F"/>
    <w:rsid w:val="00321523"/>
    <w:rsid w:val="00325E53"/>
    <w:rsid w:val="00327478"/>
    <w:rsid w:val="00327791"/>
    <w:rsid w:val="0033002E"/>
    <w:rsid w:val="00333E2B"/>
    <w:rsid w:val="00334FE3"/>
    <w:rsid w:val="0033680C"/>
    <w:rsid w:val="00336CAE"/>
    <w:rsid w:val="00342D1D"/>
    <w:rsid w:val="00342D45"/>
    <w:rsid w:val="0034426C"/>
    <w:rsid w:val="00344E23"/>
    <w:rsid w:val="00350244"/>
    <w:rsid w:val="00352925"/>
    <w:rsid w:val="00352FF8"/>
    <w:rsid w:val="00361641"/>
    <w:rsid w:val="00362461"/>
    <w:rsid w:val="003625C5"/>
    <w:rsid w:val="00362BFF"/>
    <w:rsid w:val="00364965"/>
    <w:rsid w:val="003679A1"/>
    <w:rsid w:val="003707DF"/>
    <w:rsid w:val="003717B2"/>
    <w:rsid w:val="00377674"/>
    <w:rsid w:val="00380DE5"/>
    <w:rsid w:val="00381C65"/>
    <w:rsid w:val="00381FCB"/>
    <w:rsid w:val="003834A9"/>
    <w:rsid w:val="00387C4A"/>
    <w:rsid w:val="003908F9"/>
    <w:rsid w:val="00391B31"/>
    <w:rsid w:val="0039678F"/>
    <w:rsid w:val="003A245C"/>
    <w:rsid w:val="003A3E01"/>
    <w:rsid w:val="003A7AF7"/>
    <w:rsid w:val="003B1587"/>
    <w:rsid w:val="003B1D36"/>
    <w:rsid w:val="003C0B1F"/>
    <w:rsid w:val="003C44B9"/>
    <w:rsid w:val="003C4C70"/>
    <w:rsid w:val="003C544E"/>
    <w:rsid w:val="003C6046"/>
    <w:rsid w:val="003C64EC"/>
    <w:rsid w:val="003C65BA"/>
    <w:rsid w:val="003C76A3"/>
    <w:rsid w:val="003D244C"/>
    <w:rsid w:val="003D455C"/>
    <w:rsid w:val="003D6F7D"/>
    <w:rsid w:val="003E46DD"/>
    <w:rsid w:val="003E7509"/>
    <w:rsid w:val="003F046F"/>
    <w:rsid w:val="003F12B3"/>
    <w:rsid w:val="003F1957"/>
    <w:rsid w:val="003F2076"/>
    <w:rsid w:val="003F3707"/>
    <w:rsid w:val="003F3AC5"/>
    <w:rsid w:val="003F3E91"/>
    <w:rsid w:val="003F48FE"/>
    <w:rsid w:val="003F492D"/>
    <w:rsid w:val="003F78AA"/>
    <w:rsid w:val="00401F40"/>
    <w:rsid w:val="0040515C"/>
    <w:rsid w:val="004061C8"/>
    <w:rsid w:val="00417454"/>
    <w:rsid w:val="00417786"/>
    <w:rsid w:val="004214E6"/>
    <w:rsid w:val="004234B0"/>
    <w:rsid w:val="004255E3"/>
    <w:rsid w:val="00433073"/>
    <w:rsid w:val="00436E93"/>
    <w:rsid w:val="004372D5"/>
    <w:rsid w:val="00437B38"/>
    <w:rsid w:val="004432E5"/>
    <w:rsid w:val="00444496"/>
    <w:rsid w:val="00450EA4"/>
    <w:rsid w:val="004529BB"/>
    <w:rsid w:val="00454E5E"/>
    <w:rsid w:val="004559DD"/>
    <w:rsid w:val="00455BCB"/>
    <w:rsid w:val="004577A6"/>
    <w:rsid w:val="00461D02"/>
    <w:rsid w:val="004632EB"/>
    <w:rsid w:val="00464B42"/>
    <w:rsid w:val="004736EF"/>
    <w:rsid w:val="00475AA4"/>
    <w:rsid w:val="00477651"/>
    <w:rsid w:val="0048388D"/>
    <w:rsid w:val="004850F7"/>
    <w:rsid w:val="0049005E"/>
    <w:rsid w:val="00490892"/>
    <w:rsid w:val="004910AF"/>
    <w:rsid w:val="00491574"/>
    <w:rsid w:val="00491A3E"/>
    <w:rsid w:val="00491CA1"/>
    <w:rsid w:val="004942B1"/>
    <w:rsid w:val="00494BA7"/>
    <w:rsid w:val="004A18A2"/>
    <w:rsid w:val="004A28C0"/>
    <w:rsid w:val="004A34A7"/>
    <w:rsid w:val="004A4ACF"/>
    <w:rsid w:val="004A5ADD"/>
    <w:rsid w:val="004A6029"/>
    <w:rsid w:val="004A6C31"/>
    <w:rsid w:val="004A7BB1"/>
    <w:rsid w:val="004B15BC"/>
    <w:rsid w:val="004B1826"/>
    <w:rsid w:val="004B24B7"/>
    <w:rsid w:val="004B2812"/>
    <w:rsid w:val="004B56D1"/>
    <w:rsid w:val="004C113C"/>
    <w:rsid w:val="004C5C3E"/>
    <w:rsid w:val="004C62A3"/>
    <w:rsid w:val="004C63E1"/>
    <w:rsid w:val="004C64F9"/>
    <w:rsid w:val="004D3482"/>
    <w:rsid w:val="004D4008"/>
    <w:rsid w:val="004D4A81"/>
    <w:rsid w:val="004D4E7C"/>
    <w:rsid w:val="004D7606"/>
    <w:rsid w:val="004E2D75"/>
    <w:rsid w:val="004E3B6F"/>
    <w:rsid w:val="004E5418"/>
    <w:rsid w:val="004E58BB"/>
    <w:rsid w:val="004F1687"/>
    <w:rsid w:val="004F48A5"/>
    <w:rsid w:val="004F493F"/>
    <w:rsid w:val="004F5786"/>
    <w:rsid w:val="0050087C"/>
    <w:rsid w:val="00501C1C"/>
    <w:rsid w:val="0050459B"/>
    <w:rsid w:val="00504E43"/>
    <w:rsid w:val="00504E85"/>
    <w:rsid w:val="00504F7E"/>
    <w:rsid w:val="0050525A"/>
    <w:rsid w:val="00505462"/>
    <w:rsid w:val="00512F26"/>
    <w:rsid w:val="00513C6F"/>
    <w:rsid w:val="00514E24"/>
    <w:rsid w:val="005162AB"/>
    <w:rsid w:val="005179EC"/>
    <w:rsid w:val="005201DC"/>
    <w:rsid w:val="00523A6C"/>
    <w:rsid w:val="00526BDA"/>
    <w:rsid w:val="0053048A"/>
    <w:rsid w:val="00531CA6"/>
    <w:rsid w:val="0053200F"/>
    <w:rsid w:val="00533FC7"/>
    <w:rsid w:val="00534772"/>
    <w:rsid w:val="00535878"/>
    <w:rsid w:val="00535FC1"/>
    <w:rsid w:val="00536CD6"/>
    <w:rsid w:val="00536D49"/>
    <w:rsid w:val="0053747D"/>
    <w:rsid w:val="00540D15"/>
    <w:rsid w:val="005410F4"/>
    <w:rsid w:val="00541A71"/>
    <w:rsid w:val="00542D5E"/>
    <w:rsid w:val="005465AF"/>
    <w:rsid w:val="0055344E"/>
    <w:rsid w:val="005538AF"/>
    <w:rsid w:val="00557B28"/>
    <w:rsid w:val="00560687"/>
    <w:rsid w:val="0056285B"/>
    <w:rsid w:val="00562C54"/>
    <w:rsid w:val="00563024"/>
    <w:rsid w:val="0056484F"/>
    <w:rsid w:val="0056511A"/>
    <w:rsid w:val="00580DB2"/>
    <w:rsid w:val="00581607"/>
    <w:rsid w:val="005816C5"/>
    <w:rsid w:val="0058344F"/>
    <w:rsid w:val="0058718F"/>
    <w:rsid w:val="00595FC9"/>
    <w:rsid w:val="005966E8"/>
    <w:rsid w:val="005A023B"/>
    <w:rsid w:val="005A0B7A"/>
    <w:rsid w:val="005B1A99"/>
    <w:rsid w:val="005B2746"/>
    <w:rsid w:val="005B6293"/>
    <w:rsid w:val="005B6960"/>
    <w:rsid w:val="005B7D2C"/>
    <w:rsid w:val="005C0CF1"/>
    <w:rsid w:val="005C1C57"/>
    <w:rsid w:val="005C2F4D"/>
    <w:rsid w:val="005C3EB6"/>
    <w:rsid w:val="005D1020"/>
    <w:rsid w:val="005D1419"/>
    <w:rsid w:val="005D3653"/>
    <w:rsid w:val="005D5762"/>
    <w:rsid w:val="005D5A2A"/>
    <w:rsid w:val="005D6A58"/>
    <w:rsid w:val="005E14AC"/>
    <w:rsid w:val="005E1EC9"/>
    <w:rsid w:val="005E3C8B"/>
    <w:rsid w:val="005E4460"/>
    <w:rsid w:val="005E47E6"/>
    <w:rsid w:val="005E55F3"/>
    <w:rsid w:val="005E6612"/>
    <w:rsid w:val="005F3FC5"/>
    <w:rsid w:val="005F581B"/>
    <w:rsid w:val="005F632F"/>
    <w:rsid w:val="005F756B"/>
    <w:rsid w:val="006003C5"/>
    <w:rsid w:val="00601602"/>
    <w:rsid w:val="00601760"/>
    <w:rsid w:val="006052E0"/>
    <w:rsid w:val="00605C4A"/>
    <w:rsid w:val="00606B1E"/>
    <w:rsid w:val="00607AB4"/>
    <w:rsid w:val="006124D6"/>
    <w:rsid w:val="00612908"/>
    <w:rsid w:val="00612F7D"/>
    <w:rsid w:val="00612FDF"/>
    <w:rsid w:val="00615FD4"/>
    <w:rsid w:val="00620617"/>
    <w:rsid w:val="006213E2"/>
    <w:rsid w:val="006252F5"/>
    <w:rsid w:val="00625B79"/>
    <w:rsid w:val="00634EEC"/>
    <w:rsid w:val="006355DE"/>
    <w:rsid w:val="006355E3"/>
    <w:rsid w:val="00640E33"/>
    <w:rsid w:val="0064314B"/>
    <w:rsid w:val="00643BBB"/>
    <w:rsid w:val="00644945"/>
    <w:rsid w:val="006459F6"/>
    <w:rsid w:val="006460CD"/>
    <w:rsid w:val="00646592"/>
    <w:rsid w:val="0065050F"/>
    <w:rsid w:val="0065179D"/>
    <w:rsid w:val="00651BA7"/>
    <w:rsid w:val="00655329"/>
    <w:rsid w:val="00660E4B"/>
    <w:rsid w:val="00666FF4"/>
    <w:rsid w:val="00671460"/>
    <w:rsid w:val="006739E4"/>
    <w:rsid w:val="00673BA4"/>
    <w:rsid w:val="0068074E"/>
    <w:rsid w:val="00682EB1"/>
    <w:rsid w:val="006843C4"/>
    <w:rsid w:val="006869C2"/>
    <w:rsid w:val="00686AC3"/>
    <w:rsid w:val="0068725E"/>
    <w:rsid w:val="006900C2"/>
    <w:rsid w:val="00691133"/>
    <w:rsid w:val="00692922"/>
    <w:rsid w:val="00694ECE"/>
    <w:rsid w:val="0069534A"/>
    <w:rsid w:val="00697D0F"/>
    <w:rsid w:val="006A0500"/>
    <w:rsid w:val="006A172D"/>
    <w:rsid w:val="006A3522"/>
    <w:rsid w:val="006A49C4"/>
    <w:rsid w:val="006A607F"/>
    <w:rsid w:val="006B194B"/>
    <w:rsid w:val="006B2425"/>
    <w:rsid w:val="006B33FB"/>
    <w:rsid w:val="006B379B"/>
    <w:rsid w:val="006B4577"/>
    <w:rsid w:val="006B6867"/>
    <w:rsid w:val="006B7116"/>
    <w:rsid w:val="006C51F0"/>
    <w:rsid w:val="006C5789"/>
    <w:rsid w:val="006C5D11"/>
    <w:rsid w:val="006C7623"/>
    <w:rsid w:val="006D21DB"/>
    <w:rsid w:val="006D36AE"/>
    <w:rsid w:val="006D36FF"/>
    <w:rsid w:val="006E3851"/>
    <w:rsid w:val="006E615A"/>
    <w:rsid w:val="006E6C1A"/>
    <w:rsid w:val="006E71C3"/>
    <w:rsid w:val="006F04CF"/>
    <w:rsid w:val="006F0711"/>
    <w:rsid w:val="006F175B"/>
    <w:rsid w:val="006F26EA"/>
    <w:rsid w:val="006F5527"/>
    <w:rsid w:val="006F5B64"/>
    <w:rsid w:val="006F7B92"/>
    <w:rsid w:val="0070233C"/>
    <w:rsid w:val="0070255C"/>
    <w:rsid w:val="007028C4"/>
    <w:rsid w:val="00702952"/>
    <w:rsid w:val="0070390D"/>
    <w:rsid w:val="00704BC6"/>
    <w:rsid w:val="007050C8"/>
    <w:rsid w:val="0070647B"/>
    <w:rsid w:val="00707307"/>
    <w:rsid w:val="007108E8"/>
    <w:rsid w:val="00711E82"/>
    <w:rsid w:val="00713CB1"/>
    <w:rsid w:val="00717159"/>
    <w:rsid w:val="00717820"/>
    <w:rsid w:val="007202F1"/>
    <w:rsid w:val="007207A8"/>
    <w:rsid w:val="00725697"/>
    <w:rsid w:val="00725C9F"/>
    <w:rsid w:val="0072690B"/>
    <w:rsid w:val="00732410"/>
    <w:rsid w:val="00735424"/>
    <w:rsid w:val="00741D13"/>
    <w:rsid w:val="007445F8"/>
    <w:rsid w:val="00745186"/>
    <w:rsid w:val="0074693B"/>
    <w:rsid w:val="00746A70"/>
    <w:rsid w:val="00746CC3"/>
    <w:rsid w:val="00751EDD"/>
    <w:rsid w:val="00753529"/>
    <w:rsid w:val="00755220"/>
    <w:rsid w:val="00755AF6"/>
    <w:rsid w:val="00755E55"/>
    <w:rsid w:val="0076672D"/>
    <w:rsid w:val="00770711"/>
    <w:rsid w:val="0077071E"/>
    <w:rsid w:val="0077474A"/>
    <w:rsid w:val="0077495C"/>
    <w:rsid w:val="00775387"/>
    <w:rsid w:val="007754D6"/>
    <w:rsid w:val="007758B0"/>
    <w:rsid w:val="00776A97"/>
    <w:rsid w:val="00776D10"/>
    <w:rsid w:val="00777D8F"/>
    <w:rsid w:val="0078015A"/>
    <w:rsid w:val="00785350"/>
    <w:rsid w:val="00786AE4"/>
    <w:rsid w:val="00787789"/>
    <w:rsid w:val="007902CE"/>
    <w:rsid w:val="00791467"/>
    <w:rsid w:val="0079453C"/>
    <w:rsid w:val="007953D4"/>
    <w:rsid w:val="00795669"/>
    <w:rsid w:val="00797594"/>
    <w:rsid w:val="00797B0F"/>
    <w:rsid w:val="007A196D"/>
    <w:rsid w:val="007A209B"/>
    <w:rsid w:val="007A405F"/>
    <w:rsid w:val="007A442F"/>
    <w:rsid w:val="007A4F65"/>
    <w:rsid w:val="007A68A7"/>
    <w:rsid w:val="007A7215"/>
    <w:rsid w:val="007A7AA1"/>
    <w:rsid w:val="007B0803"/>
    <w:rsid w:val="007B2385"/>
    <w:rsid w:val="007B56E8"/>
    <w:rsid w:val="007B5AEE"/>
    <w:rsid w:val="007C2079"/>
    <w:rsid w:val="007C2139"/>
    <w:rsid w:val="007C3055"/>
    <w:rsid w:val="007C6B33"/>
    <w:rsid w:val="007C7B8E"/>
    <w:rsid w:val="007D168D"/>
    <w:rsid w:val="007D17B8"/>
    <w:rsid w:val="007D3A3B"/>
    <w:rsid w:val="007E1570"/>
    <w:rsid w:val="007E1EEF"/>
    <w:rsid w:val="007E3CC5"/>
    <w:rsid w:val="007E45C7"/>
    <w:rsid w:val="007E5298"/>
    <w:rsid w:val="007E692D"/>
    <w:rsid w:val="007E75FF"/>
    <w:rsid w:val="007F0054"/>
    <w:rsid w:val="007F0B18"/>
    <w:rsid w:val="007F332D"/>
    <w:rsid w:val="007F44F6"/>
    <w:rsid w:val="00800B10"/>
    <w:rsid w:val="00801A0E"/>
    <w:rsid w:val="00802278"/>
    <w:rsid w:val="0080337A"/>
    <w:rsid w:val="00803CB4"/>
    <w:rsid w:val="00806819"/>
    <w:rsid w:val="00810D47"/>
    <w:rsid w:val="00811E87"/>
    <w:rsid w:val="00812BF7"/>
    <w:rsid w:val="00812C5C"/>
    <w:rsid w:val="00813F31"/>
    <w:rsid w:val="00813F56"/>
    <w:rsid w:val="008168D7"/>
    <w:rsid w:val="00816FD8"/>
    <w:rsid w:val="00817631"/>
    <w:rsid w:val="00820D1F"/>
    <w:rsid w:val="00823A2B"/>
    <w:rsid w:val="00824059"/>
    <w:rsid w:val="008259A7"/>
    <w:rsid w:val="00825A61"/>
    <w:rsid w:val="008263EB"/>
    <w:rsid w:val="00831BA2"/>
    <w:rsid w:val="00832779"/>
    <w:rsid w:val="00834BAC"/>
    <w:rsid w:val="00835802"/>
    <w:rsid w:val="008359D9"/>
    <w:rsid w:val="00840253"/>
    <w:rsid w:val="00841999"/>
    <w:rsid w:val="008435BD"/>
    <w:rsid w:val="008447B3"/>
    <w:rsid w:val="00845E39"/>
    <w:rsid w:val="00846DB4"/>
    <w:rsid w:val="00850009"/>
    <w:rsid w:val="008508DA"/>
    <w:rsid w:val="00852420"/>
    <w:rsid w:val="008532C5"/>
    <w:rsid w:val="008567CE"/>
    <w:rsid w:val="008614AD"/>
    <w:rsid w:val="008614D5"/>
    <w:rsid w:val="00861F3D"/>
    <w:rsid w:val="0086245C"/>
    <w:rsid w:val="008638D0"/>
    <w:rsid w:val="008640DC"/>
    <w:rsid w:val="00864F49"/>
    <w:rsid w:val="00867B3E"/>
    <w:rsid w:val="008700B1"/>
    <w:rsid w:val="0087464E"/>
    <w:rsid w:val="00874669"/>
    <w:rsid w:val="00875882"/>
    <w:rsid w:val="00876426"/>
    <w:rsid w:val="008775BD"/>
    <w:rsid w:val="00880FF1"/>
    <w:rsid w:val="00882D11"/>
    <w:rsid w:val="00883292"/>
    <w:rsid w:val="00884B79"/>
    <w:rsid w:val="008866AD"/>
    <w:rsid w:val="00890708"/>
    <w:rsid w:val="00895474"/>
    <w:rsid w:val="008A0B2E"/>
    <w:rsid w:val="008A20CF"/>
    <w:rsid w:val="008A25A7"/>
    <w:rsid w:val="008A26C8"/>
    <w:rsid w:val="008A5863"/>
    <w:rsid w:val="008B08C5"/>
    <w:rsid w:val="008B0A67"/>
    <w:rsid w:val="008B2CAB"/>
    <w:rsid w:val="008B5CC4"/>
    <w:rsid w:val="008B7AB0"/>
    <w:rsid w:val="008C0C1C"/>
    <w:rsid w:val="008C128F"/>
    <w:rsid w:val="008C3409"/>
    <w:rsid w:val="008C60E2"/>
    <w:rsid w:val="008C7E7A"/>
    <w:rsid w:val="008D0A69"/>
    <w:rsid w:val="008D1E30"/>
    <w:rsid w:val="008D21BA"/>
    <w:rsid w:val="008D5422"/>
    <w:rsid w:val="008D6AE9"/>
    <w:rsid w:val="008E1521"/>
    <w:rsid w:val="008E37BF"/>
    <w:rsid w:val="008F0C53"/>
    <w:rsid w:val="008F4861"/>
    <w:rsid w:val="008F5DF4"/>
    <w:rsid w:val="00901520"/>
    <w:rsid w:val="00901A2D"/>
    <w:rsid w:val="009022C9"/>
    <w:rsid w:val="00911592"/>
    <w:rsid w:val="00912368"/>
    <w:rsid w:val="009152BF"/>
    <w:rsid w:val="0091560C"/>
    <w:rsid w:val="00915D26"/>
    <w:rsid w:val="0091656E"/>
    <w:rsid w:val="00922C3C"/>
    <w:rsid w:val="00922E20"/>
    <w:rsid w:val="009237AC"/>
    <w:rsid w:val="00923EF1"/>
    <w:rsid w:val="009247E2"/>
    <w:rsid w:val="009256EF"/>
    <w:rsid w:val="00932A8E"/>
    <w:rsid w:val="0093322B"/>
    <w:rsid w:val="00933718"/>
    <w:rsid w:val="00934DC5"/>
    <w:rsid w:val="00935FDF"/>
    <w:rsid w:val="00937CBE"/>
    <w:rsid w:val="00940015"/>
    <w:rsid w:val="00942268"/>
    <w:rsid w:val="00945126"/>
    <w:rsid w:val="009457A3"/>
    <w:rsid w:val="00951A88"/>
    <w:rsid w:val="009550D6"/>
    <w:rsid w:val="009564E2"/>
    <w:rsid w:val="0095797E"/>
    <w:rsid w:val="00961D05"/>
    <w:rsid w:val="009638F8"/>
    <w:rsid w:val="009671D0"/>
    <w:rsid w:val="0097250F"/>
    <w:rsid w:val="00972598"/>
    <w:rsid w:val="009745C4"/>
    <w:rsid w:val="00976165"/>
    <w:rsid w:val="00983608"/>
    <w:rsid w:val="00984DF5"/>
    <w:rsid w:val="00987CDF"/>
    <w:rsid w:val="0099072D"/>
    <w:rsid w:val="009946A4"/>
    <w:rsid w:val="00996CC1"/>
    <w:rsid w:val="00997FCF"/>
    <w:rsid w:val="009A2212"/>
    <w:rsid w:val="009A44C3"/>
    <w:rsid w:val="009A7775"/>
    <w:rsid w:val="009B031C"/>
    <w:rsid w:val="009B07ED"/>
    <w:rsid w:val="009B1953"/>
    <w:rsid w:val="009B3414"/>
    <w:rsid w:val="009B45B2"/>
    <w:rsid w:val="009B66D0"/>
    <w:rsid w:val="009B7E56"/>
    <w:rsid w:val="009C05E6"/>
    <w:rsid w:val="009C4CD0"/>
    <w:rsid w:val="009C6E8C"/>
    <w:rsid w:val="009D1011"/>
    <w:rsid w:val="009D205B"/>
    <w:rsid w:val="009D40BD"/>
    <w:rsid w:val="009D524F"/>
    <w:rsid w:val="009D6DE2"/>
    <w:rsid w:val="009E11CF"/>
    <w:rsid w:val="009E359B"/>
    <w:rsid w:val="009E6053"/>
    <w:rsid w:val="009E687C"/>
    <w:rsid w:val="009E689B"/>
    <w:rsid w:val="009F2832"/>
    <w:rsid w:val="009F299B"/>
    <w:rsid w:val="009F39BE"/>
    <w:rsid w:val="009F3A24"/>
    <w:rsid w:val="009F411F"/>
    <w:rsid w:val="009F650C"/>
    <w:rsid w:val="009F7BDE"/>
    <w:rsid w:val="00A00E8B"/>
    <w:rsid w:val="00A01AB5"/>
    <w:rsid w:val="00A03DA4"/>
    <w:rsid w:val="00A0588A"/>
    <w:rsid w:val="00A072F1"/>
    <w:rsid w:val="00A15294"/>
    <w:rsid w:val="00A17634"/>
    <w:rsid w:val="00A21456"/>
    <w:rsid w:val="00A222E8"/>
    <w:rsid w:val="00A25701"/>
    <w:rsid w:val="00A302F4"/>
    <w:rsid w:val="00A33496"/>
    <w:rsid w:val="00A33A26"/>
    <w:rsid w:val="00A3431F"/>
    <w:rsid w:val="00A3694F"/>
    <w:rsid w:val="00A40BDE"/>
    <w:rsid w:val="00A40E16"/>
    <w:rsid w:val="00A417F9"/>
    <w:rsid w:val="00A42C62"/>
    <w:rsid w:val="00A43E18"/>
    <w:rsid w:val="00A44948"/>
    <w:rsid w:val="00A4778E"/>
    <w:rsid w:val="00A50A2E"/>
    <w:rsid w:val="00A514F1"/>
    <w:rsid w:val="00A5163E"/>
    <w:rsid w:val="00A54D50"/>
    <w:rsid w:val="00A60049"/>
    <w:rsid w:val="00A61A91"/>
    <w:rsid w:val="00A65002"/>
    <w:rsid w:val="00A67B42"/>
    <w:rsid w:val="00A72446"/>
    <w:rsid w:val="00A7450C"/>
    <w:rsid w:val="00A74BDF"/>
    <w:rsid w:val="00A74FA0"/>
    <w:rsid w:val="00A77411"/>
    <w:rsid w:val="00A77A08"/>
    <w:rsid w:val="00A819ED"/>
    <w:rsid w:val="00A87731"/>
    <w:rsid w:val="00A87BE2"/>
    <w:rsid w:val="00A91D5B"/>
    <w:rsid w:val="00A939A9"/>
    <w:rsid w:val="00A94E3A"/>
    <w:rsid w:val="00A969E3"/>
    <w:rsid w:val="00A97CBC"/>
    <w:rsid w:val="00AA48EA"/>
    <w:rsid w:val="00AA5B0F"/>
    <w:rsid w:val="00AA64F1"/>
    <w:rsid w:val="00AA693E"/>
    <w:rsid w:val="00AA69B2"/>
    <w:rsid w:val="00AB62E2"/>
    <w:rsid w:val="00AB693F"/>
    <w:rsid w:val="00AC055D"/>
    <w:rsid w:val="00AC2AB0"/>
    <w:rsid w:val="00AC411E"/>
    <w:rsid w:val="00AC6DE6"/>
    <w:rsid w:val="00AD47CD"/>
    <w:rsid w:val="00AD4FFA"/>
    <w:rsid w:val="00AD5535"/>
    <w:rsid w:val="00AD5577"/>
    <w:rsid w:val="00AD5D7E"/>
    <w:rsid w:val="00AD60AD"/>
    <w:rsid w:val="00AD7B02"/>
    <w:rsid w:val="00AE15C9"/>
    <w:rsid w:val="00AE38E9"/>
    <w:rsid w:val="00AE4CF2"/>
    <w:rsid w:val="00AE5811"/>
    <w:rsid w:val="00AE638C"/>
    <w:rsid w:val="00AE71D3"/>
    <w:rsid w:val="00AE73E7"/>
    <w:rsid w:val="00AF1342"/>
    <w:rsid w:val="00AF41C1"/>
    <w:rsid w:val="00AF56F5"/>
    <w:rsid w:val="00AF571C"/>
    <w:rsid w:val="00AF73C0"/>
    <w:rsid w:val="00B02712"/>
    <w:rsid w:val="00B02DF7"/>
    <w:rsid w:val="00B042E9"/>
    <w:rsid w:val="00B06AD8"/>
    <w:rsid w:val="00B071AC"/>
    <w:rsid w:val="00B11090"/>
    <w:rsid w:val="00B122E6"/>
    <w:rsid w:val="00B12AFF"/>
    <w:rsid w:val="00B137B2"/>
    <w:rsid w:val="00B16D58"/>
    <w:rsid w:val="00B1764F"/>
    <w:rsid w:val="00B23F9E"/>
    <w:rsid w:val="00B326A0"/>
    <w:rsid w:val="00B33651"/>
    <w:rsid w:val="00B33A78"/>
    <w:rsid w:val="00B33C92"/>
    <w:rsid w:val="00B349F2"/>
    <w:rsid w:val="00B35EAA"/>
    <w:rsid w:val="00B430CE"/>
    <w:rsid w:val="00B436E5"/>
    <w:rsid w:val="00B440CB"/>
    <w:rsid w:val="00B44CE7"/>
    <w:rsid w:val="00B51156"/>
    <w:rsid w:val="00B52621"/>
    <w:rsid w:val="00B549BE"/>
    <w:rsid w:val="00B54D90"/>
    <w:rsid w:val="00B5628D"/>
    <w:rsid w:val="00B575C2"/>
    <w:rsid w:val="00B60063"/>
    <w:rsid w:val="00B60082"/>
    <w:rsid w:val="00B60985"/>
    <w:rsid w:val="00B64C9A"/>
    <w:rsid w:val="00B65670"/>
    <w:rsid w:val="00B65E74"/>
    <w:rsid w:val="00B67C39"/>
    <w:rsid w:val="00B7203C"/>
    <w:rsid w:val="00B749A7"/>
    <w:rsid w:val="00B75D06"/>
    <w:rsid w:val="00B76554"/>
    <w:rsid w:val="00B816BD"/>
    <w:rsid w:val="00B81EB9"/>
    <w:rsid w:val="00B83A3A"/>
    <w:rsid w:val="00B84911"/>
    <w:rsid w:val="00B87294"/>
    <w:rsid w:val="00B9055C"/>
    <w:rsid w:val="00B90920"/>
    <w:rsid w:val="00B9142F"/>
    <w:rsid w:val="00B922EB"/>
    <w:rsid w:val="00B93B56"/>
    <w:rsid w:val="00B94024"/>
    <w:rsid w:val="00B96A61"/>
    <w:rsid w:val="00B97158"/>
    <w:rsid w:val="00B97FB5"/>
    <w:rsid w:val="00BA31EF"/>
    <w:rsid w:val="00BA3C29"/>
    <w:rsid w:val="00BA4BDD"/>
    <w:rsid w:val="00BA64F8"/>
    <w:rsid w:val="00BA746B"/>
    <w:rsid w:val="00BB0851"/>
    <w:rsid w:val="00BB249D"/>
    <w:rsid w:val="00BB2F28"/>
    <w:rsid w:val="00BB30A3"/>
    <w:rsid w:val="00BC0526"/>
    <w:rsid w:val="00BC226F"/>
    <w:rsid w:val="00BC4525"/>
    <w:rsid w:val="00BC4788"/>
    <w:rsid w:val="00BC7A7B"/>
    <w:rsid w:val="00BD02A6"/>
    <w:rsid w:val="00BD6BC9"/>
    <w:rsid w:val="00BE0E4D"/>
    <w:rsid w:val="00BE5065"/>
    <w:rsid w:val="00BF0690"/>
    <w:rsid w:val="00BF2588"/>
    <w:rsid w:val="00BF2C9F"/>
    <w:rsid w:val="00BF6CA2"/>
    <w:rsid w:val="00BF6CA6"/>
    <w:rsid w:val="00BF7E5A"/>
    <w:rsid w:val="00C02ED9"/>
    <w:rsid w:val="00C040B0"/>
    <w:rsid w:val="00C0410D"/>
    <w:rsid w:val="00C06100"/>
    <w:rsid w:val="00C06D0A"/>
    <w:rsid w:val="00C075C2"/>
    <w:rsid w:val="00C07806"/>
    <w:rsid w:val="00C07870"/>
    <w:rsid w:val="00C10BA1"/>
    <w:rsid w:val="00C10CEE"/>
    <w:rsid w:val="00C13BC5"/>
    <w:rsid w:val="00C15C52"/>
    <w:rsid w:val="00C218CA"/>
    <w:rsid w:val="00C221FD"/>
    <w:rsid w:val="00C244AE"/>
    <w:rsid w:val="00C252EA"/>
    <w:rsid w:val="00C301D2"/>
    <w:rsid w:val="00C306D4"/>
    <w:rsid w:val="00C30B5D"/>
    <w:rsid w:val="00C31463"/>
    <w:rsid w:val="00C34F8E"/>
    <w:rsid w:val="00C358B7"/>
    <w:rsid w:val="00C35F5B"/>
    <w:rsid w:val="00C37F79"/>
    <w:rsid w:val="00C4223F"/>
    <w:rsid w:val="00C423B0"/>
    <w:rsid w:val="00C44815"/>
    <w:rsid w:val="00C4680B"/>
    <w:rsid w:val="00C4681D"/>
    <w:rsid w:val="00C504F5"/>
    <w:rsid w:val="00C51AFF"/>
    <w:rsid w:val="00C52315"/>
    <w:rsid w:val="00C53886"/>
    <w:rsid w:val="00C53B50"/>
    <w:rsid w:val="00C56C5B"/>
    <w:rsid w:val="00C62066"/>
    <w:rsid w:val="00C65BC4"/>
    <w:rsid w:val="00C67EF6"/>
    <w:rsid w:val="00C70A82"/>
    <w:rsid w:val="00C7258F"/>
    <w:rsid w:val="00C72DB3"/>
    <w:rsid w:val="00C73046"/>
    <w:rsid w:val="00C776C7"/>
    <w:rsid w:val="00C77C98"/>
    <w:rsid w:val="00C80C05"/>
    <w:rsid w:val="00C8110F"/>
    <w:rsid w:val="00C813E8"/>
    <w:rsid w:val="00C81C2E"/>
    <w:rsid w:val="00C83FC1"/>
    <w:rsid w:val="00C84ABD"/>
    <w:rsid w:val="00C86D52"/>
    <w:rsid w:val="00C86EC4"/>
    <w:rsid w:val="00C8741F"/>
    <w:rsid w:val="00C87932"/>
    <w:rsid w:val="00C903A9"/>
    <w:rsid w:val="00C97BDF"/>
    <w:rsid w:val="00CA0E0C"/>
    <w:rsid w:val="00CA64DB"/>
    <w:rsid w:val="00CA7E89"/>
    <w:rsid w:val="00CB00B0"/>
    <w:rsid w:val="00CB2095"/>
    <w:rsid w:val="00CB23EA"/>
    <w:rsid w:val="00CB25B8"/>
    <w:rsid w:val="00CB2BBF"/>
    <w:rsid w:val="00CC5BE4"/>
    <w:rsid w:val="00CC6CE1"/>
    <w:rsid w:val="00CC773A"/>
    <w:rsid w:val="00CC7E03"/>
    <w:rsid w:val="00CD0456"/>
    <w:rsid w:val="00CD1EC4"/>
    <w:rsid w:val="00CD1F34"/>
    <w:rsid w:val="00CD7D99"/>
    <w:rsid w:val="00CE01AB"/>
    <w:rsid w:val="00CE1496"/>
    <w:rsid w:val="00CE1A58"/>
    <w:rsid w:val="00CE52AB"/>
    <w:rsid w:val="00CE7ACF"/>
    <w:rsid w:val="00CF2C42"/>
    <w:rsid w:val="00CF336E"/>
    <w:rsid w:val="00CF3905"/>
    <w:rsid w:val="00D02154"/>
    <w:rsid w:val="00D04984"/>
    <w:rsid w:val="00D05031"/>
    <w:rsid w:val="00D052B1"/>
    <w:rsid w:val="00D11ABC"/>
    <w:rsid w:val="00D13684"/>
    <w:rsid w:val="00D14BB7"/>
    <w:rsid w:val="00D15971"/>
    <w:rsid w:val="00D15FC0"/>
    <w:rsid w:val="00D206FE"/>
    <w:rsid w:val="00D209B1"/>
    <w:rsid w:val="00D219DC"/>
    <w:rsid w:val="00D246B5"/>
    <w:rsid w:val="00D30ACF"/>
    <w:rsid w:val="00D33478"/>
    <w:rsid w:val="00D36132"/>
    <w:rsid w:val="00D36655"/>
    <w:rsid w:val="00D366E4"/>
    <w:rsid w:val="00D36EA3"/>
    <w:rsid w:val="00D43A75"/>
    <w:rsid w:val="00D43C02"/>
    <w:rsid w:val="00D444CC"/>
    <w:rsid w:val="00D45708"/>
    <w:rsid w:val="00D45D55"/>
    <w:rsid w:val="00D45E60"/>
    <w:rsid w:val="00D46195"/>
    <w:rsid w:val="00D47468"/>
    <w:rsid w:val="00D510F3"/>
    <w:rsid w:val="00D52534"/>
    <w:rsid w:val="00D528D7"/>
    <w:rsid w:val="00D537C1"/>
    <w:rsid w:val="00D55B79"/>
    <w:rsid w:val="00D61A2E"/>
    <w:rsid w:val="00D623E4"/>
    <w:rsid w:val="00D70047"/>
    <w:rsid w:val="00D70413"/>
    <w:rsid w:val="00D7402A"/>
    <w:rsid w:val="00D7496B"/>
    <w:rsid w:val="00D75F38"/>
    <w:rsid w:val="00D76E5F"/>
    <w:rsid w:val="00D80258"/>
    <w:rsid w:val="00D8088E"/>
    <w:rsid w:val="00D80B1D"/>
    <w:rsid w:val="00D8117B"/>
    <w:rsid w:val="00D82802"/>
    <w:rsid w:val="00D85ED7"/>
    <w:rsid w:val="00D865E0"/>
    <w:rsid w:val="00D90699"/>
    <w:rsid w:val="00D91FA7"/>
    <w:rsid w:val="00D9265C"/>
    <w:rsid w:val="00DA0A8C"/>
    <w:rsid w:val="00DA2CD6"/>
    <w:rsid w:val="00DA660A"/>
    <w:rsid w:val="00DA6DBE"/>
    <w:rsid w:val="00DA76C5"/>
    <w:rsid w:val="00DB05D8"/>
    <w:rsid w:val="00DB1948"/>
    <w:rsid w:val="00DB356E"/>
    <w:rsid w:val="00DB4AD2"/>
    <w:rsid w:val="00DB502A"/>
    <w:rsid w:val="00DB6142"/>
    <w:rsid w:val="00DB6939"/>
    <w:rsid w:val="00DC0579"/>
    <w:rsid w:val="00DC119E"/>
    <w:rsid w:val="00DC2754"/>
    <w:rsid w:val="00DC653D"/>
    <w:rsid w:val="00DD6EBF"/>
    <w:rsid w:val="00DD71B0"/>
    <w:rsid w:val="00DD7B30"/>
    <w:rsid w:val="00DE31DD"/>
    <w:rsid w:val="00DE36D5"/>
    <w:rsid w:val="00DE4BFF"/>
    <w:rsid w:val="00DF1493"/>
    <w:rsid w:val="00DF2959"/>
    <w:rsid w:val="00DF38F2"/>
    <w:rsid w:val="00DF6B5F"/>
    <w:rsid w:val="00DF75FF"/>
    <w:rsid w:val="00E00A39"/>
    <w:rsid w:val="00E0337B"/>
    <w:rsid w:val="00E03612"/>
    <w:rsid w:val="00E0571B"/>
    <w:rsid w:val="00E06613"/>
    <w:rsid w:val="00E10295"/>
    <w:rsid w:val="00E13CEF"/>
    <w:rsid w:val="00E168E3"/>
    <w:rsid w:val="00E17220"/>
    <w:rsid w:val="00E20F02"/>
    <w:rsid w:val="00E2342C"/>
    <w:rsid w:val="00E23CE5"/>
    <w:rsid w:val="00E25BFA"/>
    <w:rsid w:val="00E277E8"/>
    <w:rsid w:val="00E3110D"/>
    <w:rsid w:val="00E329F6"/>
    <w:rsid w:val="00E32B39"/>
    <w:rsid w:val="00E33BF6"/>
    <w:rsid w:val="00E34374"/>
    <w:rsid w:val="00E35A5E"/>
    <w:rsid w:val="00E42702"/>
    <w:rsid w:val="00E4283A"/>
    <w:rsid w:val="00E42F3B"/>
    <w:rsid w:val="00E44BE9"/>
    <w:rsid w:val="00E46BFB"/>
    <w:rsid w:val="00E504F5"/>
    <w:rsid w:val="00E53DD5"/>
    <w:rsid w:val="00E55A1F"/>
    <w:rsid w:val="00E55F54"/>
    <w:rsid w:val="00E56A15"/>
    <w:rsid w:val="00E573FD"/>
    <w:rsid w:val="00E600BB"/>
    <w:rsid w:val="00E606DE"/>
    <w:rsid w:val="00E60800"/>
    <w:rsid w:val="00E60C00"/>
    <w:rsid w:val="00E60E75"/>
    <w:rsid w:val="00E65A45"/>
    <w:rsid w:val="00E67650"/>
    <w:rsid w:val="00E70EC9"/>
    <w:rsid w:val="00E72B83"/>
    <w:rsid w:val="00E74499"/>
    <w:rsid w:val="00E7556A"/>
    <w:rsid w:val="00E75BC1"/>
    <w:rsid w:val="00E81E5E"/>
    <w:rsid w:val="00E841EB"/>
    <w:rsid w:val="00E84433"/>
    <w:rsid w:val="00E85570"/>
    <w:rsid w:val="00E85B1D"/>
    <w:rsid w:val="00E91E1A"/>
    <w:rsid w:val="00E942F2"/>
    <w:rsid w:val="00E96AD2"/>
    <w:rsid w:val="00EA0BFE"/>
    <w:rsid w:val="00EA0F26"/>
    <w:rsid w:val="00EA16E7"/>
    <w:rsid w:val="00EA43F1"/>
    <w:rsid w:val="00EB13C8"/>
    <w:rsid w:val="00EB342A"/>
    <w:rsid w:val="00EB711E"/>
    <w:rsid w:val="00EB726E"/>
    <w:rsid w:val="00EC3E86"/>
    <w:rsid w:val="00EC54DC"/>
    <w:rsid w:val="00EC6CB3"/>
    <w:rsid w:val="00EC7EA8"/>
    <w:rsid w:val="00ED1830"/>
    <w:rsid w:val="00ED2752"/>
    <w:rsid w:val="00ED40BF"/>
    <w:rsid w:val="00ED42E1"/>
    <w:rsid w:val="00ED4A78"/>
    <w:rsid w:val="00EF7C4C"/>
    <w:rsid w:val="00F0028B"/>
    <w:rsid w:val="00F005CE"/>
    <w:rsid w:val="00F0535C"/>
    <w:rsid w:val="00F06045"/>
    <w:rsid w:val="00F066C8"/>
    <w:rsid w:val="00F107E2"/>
    <w:rsid w:val="00F11784"/>
    <w:rsid w:val="00F1235F"/>
    <w:rsid w:val="00F13A41"/>
    <w:rsid w:val="00F144EB"/>
    <w:rsid w:val="00F1686C"/>
    <w:rsid w:val="00F177F8"/>
    <w:rsid w:val="00F20D76"/>
    <w:rsid w:val="00F221F6"/>
    <w:rsid w:val="00F23224"/>
    <w:rsid w:val="00F267E4"/>
    <w:rsid w:val="00F26826"/>
    <w:rsid w:val="00F27157"/>
    <w:rsid w:val="00F32EC9"/>
    <w:rsid w:val="00F33BE0"/>
    <w:rsid w:val="00F35715"/>
    <w:rsid w:val="00F36F19"/>
    <w:rsid w:val="00F37DF7"/>
    <w:rsid w:val="00F404C3"/>
    <w:rsid w:val="00F40CB4"/>
    <w:rsid w:val="00F41159"/>
    <w:rsid w:val="00F426F2"/>
    <w:rsid w:val="00F47196"/>
    <w:rsid w:val="00F50EB1"/>
    <w:rsid w:val="00F52AC7"/>
    <w:rsid w:val="00F53321"/>
    <w:rsid w:val="00F53344"/>
    <w:rsid w:val="00F55050"/>
    <w:rsid w:val="00F55D58"/>
    <w:rsid w:val="00F56D24"/>
    <w:rsid w:val="00F57DC3"/>
    <w:rsid w:val="00F607A2"/>
    <w:rsid w:val="00F6694E"/>
    <w:rsid w:val="00F677A2"/>
    <w:rsid w:val="00F67920"/>
    <w:rsid w:val="00F71BCA"/>
    <w:rsid w:val="00F72D57"/>
    <w:rsid w:val="00F743FA"/>
    <w:rsid w:val="00F750DB"/>
    <w:rsid w:val="00F753AB"/>
    <w:rsid w:val="00F75D36"/>
    <w:rsid w:val="00F81B72"/>
    <w:rsid w:val="00F84A56"/>
    <w:rsid w:val="00F85A01"/>
    <w:rsid w:val="00F86828"/>
    <w:rsid w:val="00F87355"/>
    <w:rsid w:val="00F87B7E"/>
    <w:rsid w:val="00F90AC1"/>
    <w:rsid w:val="00F91AB7"/>
    <w:rsid w:val="00F91D07"/>
    <w:rsid w:val="00F929FE"/>
    <w:rsid w:val="00F950F6"/>
    <w:rsid w:val="00F951E2"/>
    <w:rsid w:val="00F97D5A"/>
    <w:rsid w:val="00FA101D"/>
    <w:rsid w:val="00FA2FDC"/>
    <w:rsid w:val="00FA31CD"/>
    <w:rsid w:val="00FA6BC2"/>
    <w:rsid w:val="00FA6C39"/>
    <w:rsid w:val="00FB12E6"/>
    <w:rsid w:val="00FB1857"/>
    <w:rsid w:val="00FB3FBC"/>
    <w:rsid w:val="00FB5471"/>
    <w:rsid w:val="00FC3364"/>
    <w:rsid w:val="00FC62CD"/>
    <w:rsid w:val="00FD0171"/>
    <w:rsid w:val="00FD04E7"/>
    <w:rsid w:val="00FD083F"/>
    <w:rsid w:val="00FD1D0A"/>
    <w:rsid w:val="00FD2162"/>
    <w:rsid w:val="00FD3AA4"/>
    <w:rsid w:val="00FD5993"/>
    <w:rsid w:val="00FE0748"/>
    <w:rsid w:val="00FE0875"/>
    <w:rsid w:val="00FE1A8F"/>
    <w:rsid w:val="00FE1B0E"/>
    <w:rsid w:val="00FE26C3"/>
    <w:rsid w:val="00FE4AF6"/>
    <w:rsid w:val="00FE7B46"/>
    <w:rsid w:val="00FF03AD"/>
    <w:rsid w:val="00FF10C8"/>
    <w:rsid w:val="00FF621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semiHidden="0" w:uiPriority="0" w:unhideWhenUsed="0" w:qFormat="1"/>
    <w:lsdException w:name="heading 8" w:locked="1" w:semiHidden="0" w:uiPriority="0" w:unhideWhenUsed="0" w:qFormat="1"/>
    <w:lsdException w:name="heading 9" w:locked="1"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locked="1" w:semiHidden="0" w:uiPriority="0" w:unhideWhenUsed="0" w:qFormat="1"/>
    <w:lsdException w:name="Title" w:locked="1" w:semiHidden="0" w:uiPriority="0" w:unhideWhenUsed="0" w:qFormat="1"/>
    <w:lsdException w:name="Default Paragraph Font" w:uiPriority="1"/>
    <w:lsdException w:name="Subtitle" w:locked="1" w:semiHidden="0" w:uiPriority="0" w:unhideWhenUsed="0" w:qFormat="1"/>
    <w:lsdException w:name="Hyperlink" w:locked="1" w:semiHidden="0" w:uiPriority="0" w:unhideWhenUsed="0"/>
    <w:lsdException w:name="FollowedHyperlink"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No List" w:locked="1" w:semiHidden="0" w:uiPriority="0" w:unhideWhenUsed="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70255C"/>
    <w:rPr>
      <w:sz w:val="20"/>
      <w:szCs w:val="20"/>
    </w:rPr>
  </w:style>
  <w:style w:type="paragraph" w:styleId="10">
    <w:name w:val="heading 1"/>
    <w:basedOn w:val="11"/>
    <w:next w:val="11"/>
    <w:link w:val="12"/>
    <w:uiPriority w:val="99"/>
    <w:qFormat/>
    <w:rsid w:val="00C34F8E"/>
    <w:pPr>
      <w:keepNext/>
      <w:spacing w:before="120"/>
      <w:jc w:val="both"/>
      <w:outlineLvl w:val="0"/>
    </w:pPr>
    <w:rPr>
      <w:b/>
      <w:bCs/>
      <w:i/>
      <w:iCs/>
    </w:rPr>
  </w:style>
  <w:style w:type="paragraph" w:styleId="2">
    <w:name w:val="heading 2"/>
    <w:basedOn w:val="a0"/>
    <w:next w:val="a0"/>
    <w:link w:val="20"/>
    <w:uiPriority w:val="99"/>
    <w:qFormat/>
    <w:rsid w:val="00C34F8E"/>
    <w:pPr>
      <w:keepNext/>
      <w:tabs>
        <w:tab w:val="num" w:pos="510"/>
      </w:tabs>
      <w:spacing w:before="240" w:after="60"/>
      <w:outlineLvl w:val="1"/>
    </w:pPr>
    <w:rPr>
      <w:rFonts w:ascii="Arial" w:hAnsi="Arial" w:cs="Arial"/>
      <w:b/>
      <w:bCs/>
      <w:i/>
      <w:iCs/>
      <w:sz w:val="28"/>
      <w:szCs w:val="28"/>
    </w:rPr>
  </w:style>
  <w:style w:type="paragraph" w:styleId="30">
    <w:name w:val="heading 3"/>
    <w:basedOn w:val="a0"/>
    <w:next w:val="a0"/>
    <w:link w:val="31"/>
    <w:uiPriority w:val="99"/>
    <w:qFormat/>
    <w:rsid w:val="00C34F8E"/>
    <w:pPr>
      <w:keepNext/>
      <w:tabs>
        <w:tab w:val="num" w:pos="510"/>
      </w:tabs>
      <w:spacing w:before="240" w:after="60"/>
      <w:outlineLvl w:val="2"/>
    </w:pPr>
    <w:rPr>
      <w:rFonts w:ascii="Arial" w:hAnsi="Arial" w:cs="Arial"/>
      <w:b/>
      <w:bCs/>
      <w:sz w:val="26"/>
      <w:szCs w:val="26"/>
    </w:rPr>
  </w:style>
  <w:style w:type="paragraph" w:styleId="4">
    <w:name w:val="heading 4"/>
    <w:basedOn w:val="a0"/>
    <w:next w:val="a0"/>
    <w:link w:val="40"/>
    <w:uiPriority w:val="99"/>
    <w:qFormat/>
    <w:rsid w:val="00C34F8E"/>
    <w:pPr>
      <w:keepNext/>
      <w:tabs>
        <w:tab w:val="num" w:pos="510"/>
      </w:tabs>
      <w:spacing w:before="240" w:after="60"/>
      <w:outlineLvl w:val="3"/>
    </w:pPr>
    <w:rPr>
      <w:b/>
      <w:bCs/>
      <w:sz w:val="28"/>
      <w:szCs w:val="28"/>
    </w:rPr>
  </w:style>
  <w:style w:type="paragraph" w:styleId="5">
    <w:name w:val="heading 5"/>
    <w:basedOn w:val="a0"/>
    <w:next w:val="a0"/>
    <w:link w:val="50"/>
    <w:uiPriority w:val="99"/>
    <w:qFormat/>
    <w:rsid w:val="00C34F8E"/>
    <w:pPr>
      <w:tabs>
        <w:tab w:val="num" w:pos="510"/>
      </w:tabs>
      <w:spacing w:before="240" w:after="60"/>
      <w:outlineLvl w:val="4"/>
    </w:pPr>
    <w:rPr>
      <w:b/>
      <w:bCs/>
      <w:i/>
      <w:iCs/>
      <w:sz w:val="26"/>
      <w:szCs w:val="26"/>
    </w:rPr>
  </w:style>
  <w:style w:type="paragraph" w:styleId="6">
    <w:name w:val="heading 6"/>
    <w:basedOn w:val="a0"/>
    <w:next w:val="a0"/>
    <w:link w:val="60"/>
    <w:uiPriority w:val="99"/>
    <w:qFormat/>
    <w:rsid w:val="00C34F8E"/>
    <w:pPr>
      <w:tabs>
        <w:tab w:val="num" w:pos="510"/>
      </w:tabs>
      <w:spacing w:before="240" w:after="60"/>
      <w:outlineLvl w:val="5"/>
    </w:pPr>
    <w:rPr>
      <w:b/>
      <w:bCs/>
      <w:sz w:val="22"/>
      <w:szCs w:val="22"/>
    </w:rPr>
  </w:style>
  <w:style w:type="paragraph" w:styleId="7">
    <w:name w:val="heading 7"/>
    <w:basedOn w:val="a0"/>
    <w:next w:val="a0"/>
    <w:link w:val="70"/>
    <w:uiPriority w:val="99"/>
    <w:qFormat/>
    <w:rsid w:val="00C34F8E"/>
    <w:pPr>
      <w:tabs>
        <w:tab w:val="num" w:pos="510"/>
      </w:tabs>
      <w:spacing w:before="240" w:after="60"/>
      <w:outlineLvl w:val="6"/>
    </w:pPr>
    <w:rPr>
      <w:sz w:val="24"/>
      <w:szCs w:val="24"/>
    </w:rPr>
  </w:style>
  <w:style w:type="paragraph" w:styleId="8">
    <w:name w:val="heading 8"/>
    <w:basedOn w:val="a0"/>
    <w:next w:val="a0"/>
    <w:link w:val="80"/>
    <w:uiPriority w:val="99"/>
    <w:qFormat/>
    <w:rsid w:val="00C34F8E"/>
    <w:pPr>
      <w:tabs>
        <w:tab w:val="num" w:pos="510"/>
      </w:tabs>
      <w:spacing w:before="240" w:after="60"/>
      <w:outlineLvl w:val="7"/>
    </w:pPr>
    <w:rPr>
      <w:i/>
      <w:iCs/>
      <w:sz w:val="24"/>
      <w:szCs w:val="24"/>
    </w:rPr>
  </w:style>
  <w:style w:type="paragraph" w:styleId="9">
    <w:name w:val="heading 9"/>
    <w:basedOn w:val="a0"/>
    <w:next w:val="a0"/>
    <w:link w:val="90"/>
    <w:uiPriority w:val="99"/>
    <w:qFormat/>
    <w:rsid w:val="00C34F8E"/>
    <w:pPr>
      <w:tabs>
        <w:tab w:val="num" w:pos="510"/>
      </w:tabs>
      <w:spacing w:before="240" w:after="60"/>
      <w:outlineLvl w:val="8"/>
    </w:pPr>
    <w:rPr>
      <w:rFonts w:ascii="Arial" w:hAnsi="Arial" w:cs="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2">
    <w:name w:val="Заголовок 1 Знак"/>
    <w:basedOn w:val="a1"/>
    <w:link w:val="10"/>
    <w:uiPriority w:val="9"/>
    <w:rsid w:val="00C31631"/>
    <w:rPr>
      <w:rFonts w:asciiTheme="majorHAnsi" w:eastAsiaTheme="majorEastAsia" w:hAnsiTheme="majorHAnsi" w:cstheme="majorBidi"/>
      <w:b/>
      <w:bCs/>
      <w:kern w:val="32"/>
      <w:sz w:val="32"/>
      <w:szCs w:val="32"/>
    </w:rPr>
  </w:style>
  <w:style w:type="character" w:customStyle="1" w:styleId="20">
    <w:name w:val="Заголовок 2 Знак"/>
    <w:basedOn w:val="a1"/>
    <w:link w:val="2"/>
    <w:uiPriority w:val="9"/>
    <w:semiHidden/>
    <w:rsid w:val="00C31631"/>
    <w:rPr>
      <w:rFonts w:asciiTheme="majorHAnsi" w:eastAsiaTheme="majorEastAsia" w:hAnsiTheme="majorHAnsi" w:cstheme="majorBidi"/>
      <w:b/>
      <w:bCs/>
      <w:i/>
      <w:iCs/>
      <w:sz w:val="28"/>
      <w:szCs w:val="28"/>
    </w:rPr>
  </w:style>
  <w:style w:type="character" w:customStyle="1" w:styleId="31">
    <w:name w:val="Заголовок 3 Знак"/>
    <w:basedOn w:val="a1"/>
    <w:link w:val="30"/>
    <w:uiPriority w:val="9"/>
    <w:semiHidden/>
    <w:rsid w:val="00C31631"/>
    <w:rPr>
      <w:rFonts w:asciiTheme="majorHAnsi" w:eastAsiaTheme="majorEastAsia" w:hAnsiTheme="majorHAnsi" w:cstheme="majorBidi"/>
      <w:b/>
      <w:bCs/>
      <w:sz w:val="26"/>
      <w:szCs w:val="26"/>
    </w:rPr>
  </w:style>
  <w:style w:type="character" w:customStyle="1" w:styleId="40">
    <w:name w:val="Заголовок 4 Знак"/>
    <w:basedOn w:val="a1"/>
    <w:link w:val="4"/>
    <w:uiPriority w:val="9"/>
    <w:semiHidden/>
    <w:rsid w:val="00C31631"/>
    <w:rPr>
      <w:rFonts w:asciiTheme="minorHAnsi" w:eastAsiaTheme="minorEastAsia" w:hAnsiTheme="minorHAnsi" w:cstheme="minorBidi"/>
      <w:b/>
      <w:bCs/>
      <w:sz w:val="28"/>
      <w:szCs w:val="28"/>
    </w:rPr>
  </w:style>
  <w:style w:type="character" w:customStyle="1" w:styleId="50">
    <w:name w:val="Заголовок 5 Знак"/>
    <w:basedOn w:val="a1"/>
    <w:link w:val="5"/>
    <w:uiPriority w:val="9"/>
    <w:semiHidden/>
    <w:rsid w:val="00C31631"/>
    <w:rPr>
      <w:rFonts w:asciiTheme="minorHAnsi" w:eastAsiaTheme="minorEastAsia" w:hAnsiTheme="minorHAnsi" w:cstheme="minorBidi"/>
      <w:b/>
      <w:bCs/>
      <w:i/>
      <w:iCs/>
      <w:sz w:val="26"/>
      <w:szCs w:val="26"/>
    </w:rPr>
  </w:style>
  <w:style w:type="character" w:customStyle="1" w:styleId="60">
    <w:name w:val="Заголовок 6 Знак"/>
    <w:basedOn w:val="a1"/>
    <w:link w:val="6"/>
    <w:uiPriority w:val="9"/>
    <w:semiHidden/>
    <w:rsid w:val="00C31631"/>
    <w:rPr>
      <w:rFonts w:asciiTheme="minorHAnsi" w:eastAsiaTheme="minorEastAsia" w:hAnsiTheme="minorHAnsi" w:cstheme="minorBidi"/>
      <w:b/>
      <w:bCs/>
    </w:rPr>
  </w:style>
  <w:style w:type="character" w:customStyle="1" w:styleId="70">
    <w:name w:val="Заголовок 7 Знак"/>
    <w:basedOn w:val="a1"/>
    <w:link w:val="7"/>
    <w:uiPriority w:val="9"/>
    <w:semiHidden/>
    <w:rsid w:val="00C31631"/>
    <w:rPr>
      <w:rFonts w:asciiTheme="minorHAnsi" w:eastAsiaTheme="minorEastAsia" w:hAnsiTheme="minorHAnsi" w:cstheme="minorBidi"/>
      <w:sz w:val="24"/>
      <w:szCs w:val="24"/>
    </w:rPr>
  </w:style>
  <w:style w:type="character" w:customStyle="1" w:styleId="80">
    <w:name w:val="Заголовок 8 Знак"/>
    <w:basedOn w:val="a1"/>
    <w:link w:val="8"/>
    <w:uiPriority w:val="9"/>
    <w:semiHidden/>
    <w:rsid w:val="00C31631"/>
    <w:rPr>
      <w:rFonts w:asciiTheme="minorHAnsi" w:eastAsiaTheme="minorEastAsia" w:hAnsiTheme="minorHAnsi" w:cstheme="minorBidi"/>
      <w:i/>
      <w:iCs/>
      <w:sz w:val="24"/>
      <w:szCs w:val="24"/>
    </w:rPr>
  </w:style>
  <w:style w:type="character" w:customStyle="1" w:styleId="90">
    <w:name w:val="Заголовок 9 Знак"/>
    <w:basedOn w:val="a1"/>
    <w:link w:val="9"/>
    <w:uiPriority w:val="9"/>
    <w:semiHidden/>
    <w:rsid w:val="00C31631"/>
    <w:rPr>
      <w:rFonts w:asciiTheme="majorHAnsi" w:eastAsiaTheme="majorEastAsia" w:hAnsiTheme="majorHAnsi" w:cstheme="majorBidi"/>
    </w:rPr>
  </w:style>
  <w:style w:type="paragraph" w:styleId="a4">
    <w:name w:val="Body Text"/>
    <w:basedOn w:val="a0"/>
    <w:link w:val="a5"/>
    <w:uiPriority w:val="99"/>
    <w:rsid w:val="00111103"/>
    <w:pPr>
      <w:jc w:val="both"/>
    </w:pPr>
    <w:rPr>
      <w:sz w:val="24"/>
      <w:szCs w:val="24"/>
    </w:rPr>
  </w:style>
  <w:style w:type="character" w:customStyle="1" w:styleId="a5">
    <w:name w:val="Основной текст Знак"/>
    <w:basedOn w:val="a1"/>
    <w:link w:val="a4"/>
    <w:uiPriority w:val="99"/>
    <w:locked/>
    <w:rsid w:val="007C3055"/>
    <w:rPr>
      <w:sz w:val="24"/>
      <w:szCs w:val="24"/>
      <w:lang w:val="ru-RU" w:eastAsia="ru-RU"/>
    </w:rPr>
  </w:style>
  <w:style w:type="paragraph" w:styleId="a6">
    <w:name w:val="Body Text Indent"/>
    <w:basedOn w:val="a0"/>
    <w:link w:val="a7"/>
    <w:uiPriority w:val="99"/>
    <w:rsid w:val="00111103"/>
    <w:pPr>
      <w:spacing w:after="120"/>
      <w:ind w:left="283"/>
    </w:pPr>
  </w:style>
  <w:style w:type="character" w:customStyle="1" w:styleId="a7">
    <w:name w:val="Основной текст с отступом Знак"/>
    <w:basedOn w:val="a1"/>
    <w:link w:val="a6"/>
    <w:uiPriority w:val="99"/>
    <w:semiHidden/>
    <w:rsid w:val="00C31631"/>
    <w:rPr>
      <w:sz w:val="20"/>
      <w:szCs w:val="20"/>
    </w:rPr>
  </w:style>
  <w:style w:type="paragraph" w:customStyle="1" w:styleId="ConsPlusNormal">
    <w:name w:val="ConsPlusNormal"/>
    <w:link w:val="ConsPlusNormal0"/>
    <w:rsid w:val="00111103"/>
    <w:pPr>
      <w:widowControl w:val="0"/>
      <w:autoSpaceDE w:val="0"/>
      <w:autoSpaceDN w:val="0"/>
      <w:adjustRightInd w:val="0"/>
      <w:ind w:firstLine="720"/>
    </w:pPr>
    <w:rPr>
      <w:rFonts w:ascii="Arial" w:hAnsi="Arial" w:cs="Arial"/>
      <w:sz w:val="20"/>
      <w:szCs w:val="20"/>
    </w:rPr>
  </w:style>
  <w:style w:type="paragraph" w:customStyle="1" w:styleId="11">
    <w:name w:val="Обычный1"/>
    <w:uiPriority w:val="99"/>
    <w:rsid w:val="00111103"/>
    <w:rPr>
      <w:sz w:val="20"/>
      <w:szCs w:val="20"/>
    </w:rPr>
  </w:style>
  <w:style w:type="character" w:styleId="a8">
    <w:name w:val="Hyperlink"/>
    <w:basedOn w:val="a1"/>
    <w:rsid w:val="00111103"/>
    <w:rPr>
      <w:color w:val="0000FF"/>
      <w:u w:val="single"/>
    </w:rPr>
  </w:style>
  <w:style w:type="paragraph" w:customStyle="1" w:styleId="1">
    <w:name w:val="Стиль1"/>
    <w:basedOn w:val="a0"/>
    <w:uiPriority w:val="99"/>
    <w:rsid w:val="00111103"/>
    <w:pPr>
      <w:keepNext/>
      <w:keepLines/>
      <w:widowControl w:val="0"/>
      <w:numPr>
        <w:numId w:val="4"/>
      </w:numPr>
      <w:suppressLineNumbers/>
      <w:suppressAutoHyphens/>
      <w:spacing w:after="60"/>
    </w:pPr>
    <w:rPr>
      <w:b/>
      <w:bCs/>
      <w:sz w:val="28"/>
      <w:szCs w:val="28"/>
    </w:rPr>
  </w:style>
  <w:style w:type="paragraph" w:customStyle="1" w:styleId="21">
    <w:name w:val="Стиль2"/>
    <w:basedOn w:val="22"/>
    <w:uiPriority w:val="99"/>
    <w:rsid w:val="00111103"/>
    <w:pPr>
      <w:keepNext/>
      <w:keepLines/>
      <w:widowControl w:val="0"/>
      <w:numPr>
        <w:ilvl w:val="1"/>
      </w:numPr>
      <w:suppressLineNumbers/>
      <w:tabs>
        <w:tab w:val="num" w:pos="432"/>
        <w:tab w:val="num" w:pos="792"/>
      </w:tabs>
      <w:suppressAutoHyphens/>
      <w:spacing w:after="60"/>
      <w:ind w:left="432" w:hanging="432"/>
      <w:jc w:val="both"/>
    </w:pPr>
    <w:rPr>
      <w:b/>
      <w:bCs/>
      <w:sz w:val="24"/>
      <w:szCs w:val="24"/>
    </w:rPr>
  </w:style>
  <w:style w:type="paragraph" w:customStyle="1" w:styleId="3">
    <w:name w:val="Стиль3"/>
    <w:basedOn w:val="23"/>
    <w:uiPriority w:val="99"/>
    <w:rsid w:val="00111103"/>
    <w:pPr>
      <w:widowControl w:val="0"/>
      <w:numPr>
        <w:ilvl w:val="2"/>
        <w:numId w:val="4"/>
      </w:numPr>
      <w:adjustRightInd w:val="0"/>
      <w:spacing w:after="0" w:line="240" w:lineRule="auto"/>
      <w:jc w:val="both"/>
      <w:textAlignment w:val="baseline"/>
    </w:pPr>
    <w:rPr>
      <w:sz w:val="24"/>
      <w:szCs w:val="24"/>
    </w:rPr>
  </w:style>
  <w:style w:type="paragraph" w:styleId="22">
    <w:name w:val="List Number 2"/>
    <w:basedOn w:val="a0"/>
    <w:uiPriority w:val="99"/>
    <w:rsid w:val="00111103"/>
    <w:pPr>
      <w:tabs>
        <w:tab w:val="num" w:pos="432"/>
      </w:tabs>
      <w:ind w:left="432" w:hanging="432"/>
    </w:pPr>
  </w:style>
  <w:style w:type="paragraph" w:styleId="23">
    <w:name w:val="Body Text Indent 2"/>
    <w:basedOn w:val="a0"/>
    <w:link w:val="24"/>
    <w:uiPriority w:val="99"/>
    <w:rsid w:val="00111103"/>
    <w:pPr>
      <w:spacing w:after="120" w:line="480" w:lineRule="auto"/>
      <w:ind w:left="283"/>
    </w:pPr>
  </w:style>
  <w:style w:type="character" w:customStyle="1" w:styleId="24">
    <w:name w:val="Основной текст с отступом 2 Знак"/>
    <w:basedOn w:val="a1"/>
    <w:link w:val="23"/>
    <w:uiPriority w:val="99"/>
    <w:locked/>
    <w:rsid w:val="009F2832"/>
    <w:rPr>
      <w:lang w:val="ru-RU" w:eastAsia="ru-RU"/>
    </w:rPr>
  </w:style>
  <w:style w:type="paragraph" w:customStyle="1" w:styleId="ConsNonformat">
    <w:name w:val="ConsNonformat"/>
    <w:uiPriority w:val="99"/>
    <w:rsid w:val="00111103"/>
    <w:pPr>
      <w:widowControl w:val="0"/>
      <w:autoSpaceDE w:val="0"/>
      <w:autoSpaceDN w:val="0"/>
      <w:adjustRightInd w:val="0"/>
    </w:pPr>
    <w:rPr>
      <w:rFonts w:ascii="Courier New" w:hAnsi="Courier New" w:cs="Courier New"/>
      <w:sz w:val="20"/>
      <w:szCs w:val="20"/>
    </w:rPr>
  </w:style>
  <w:style w:type="paragraph" w:customStyle="1" w:styleId="110">
    <w:name w:val="заголовок 11"/>
    <w:uiPriority w:val="99"/>
    <w:rsid w:val="00111103"/>
    <w:pPr>
      <w:keepNext/>
      <w:autoSpaceDE w:val="0"/>
      <w:autoSpaceDN w:val="0"/>
      <w:jc w:val="center"/>
    </w:pPr>
    <w:rPr>
      <w:sz w:val="24"/>
      <w:szCs w:val="24"/>
    </w:rPr>
  </w:style>
  <w:style w:type="table" w:styleId="a9">
    <w:name w:val="Table Grid"/>
    <w:basedOn w:val="a2"/>
    <w:rsid w:val="00DB6939"/>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footer"/>
    <w:basedOn w:val="a0"/>
    <w:link w:val="ab"/>
    <w:rsid w:val="00111103"/>
    <w:pPr>
      <w:tabs>
        <w:tab w:val="center" w:pos="4677"/>
        <w:tab w:val="right" w:pos="9355"/>
      </w:tabs>
    </w:pPr>
  </w:style>
  <w:style w:type="character" w:customStyle="1" w:styleId="ab">
    <w:name w:val="Нижний колонтитул Знак"/>
    <w:basedOn w:val="a1"/>
    <w:link w:val="aa"/>
    <w:rsid w:val="00C31631"/>
    <w:rPr>
      <w:sz w:val="20"/>
      <w:szCs w:val="20"/>
    </w:rPr>
  </w:style>
  <w:style w:type="character" w:styleId="ac">
    <w:name w:val="page number"/>
    <w:basedOn w:val="a1"/>
    <w:uiPriority w:val="99"/>
    <w:rsid w:val="00111103"/>
  </w:style>
  <w:style w:type="paragraph" w:styleId="ad">
    <w:name w:val="header"/>
    <w:basedOn w:val="a0"/>
    <w:link w:val="ae"/>
    <w:uiPriority w:val="99"/>
    <w:rsid w:val="00111103"/>
    <w:pPr>
      <w:tabs>
        <w:tab w:val="center" w:pos="4677"/>
        <w:tab w:val="right" w:pos="9355"/>
      </w:tabs>
    </w:pPr>
  </w:style>
  <w:style w:type="character" w:customStyle="1" w:styleId="ae">
    <w:name w:val="Верхний колонтитул Знак"/>
    <w:basedOn w:val="a1"/>
    <w:link w:val="ad"/>
    <w:uiPriority w:val="99"/>
    <w:semiHidden/>
    <w:rsid w:val="00C31631"/>
    <w:rPr>
      <w:sz w:val="20"/>
      <w:szCs w:val="20"/>
    </w:rPr>
  </w:style>
  <w:style w:type="paragraph" w:customStyle="1" w:styleId="ConsNormal">
    <w:name w:val="ConsNormal"/>
    <w:uiPriority w:val="99"/>
    <w:rsid w:val="00111103"/>
    <w:pPr>
      <w:ind w:firstLine="720"/>
    </w:pPr>
    <w:rPr>
      <w:rFonts w:ascii="Consultant" w:hAnsi="Consultant" w:cs="Consultant"/>
      <w:sz w:val="20"/>
      <w:szCs w:val="20"/>
    </w:rPr>
  </w:style>
  <w:style w:type="paragraph" w:customStyle="1" w:styleId="Iauiue">
    <w:name w:val="Iau?iue"/>
    <w:uiPriority w:val="99"/>
    <w:rsid w:val="00111103"/>
    <w:pPr>
      <w:overflowPunct w:val="0"/>
      <w:autoSpaceDE w:val="0"/>
      <w:autoSpaceDN w:val="0"/>
      <w:adjustRightInd w:val="0"/>
      <w:textAlignment w:val="baseline"/>
    </w:pPr>
    <w:rPr>
      <w:sz w:val="20"/>
      <w:szCs w:val="20"/>
    </w:rPr>
  </w:style>
  <w:style w:type="paragraph" w:customStyle="1" w:styleId="13">
    <w:name w:val="заголовок 1"/>
    <w:basedOn w:val="a0"/>
    <w:next w:val="a0"/>
    <w:uiPriority w:val="99"/>
    <w:rsid w:val="00111103"/>
    <w:pPr>
      <w:keepNext/>
      <w:autoSpaceDE w:val="0"/>
      <w:autoSpaceDN w:val="0"/>
    </w:pPr>
    <w:rPr>
      <w:sz w:val="24"/>
      <w:szCs w:val="24"/>
    </w:rPr>
  </w:style>
  <w:style w:type="character" w:customStyle="1" w:styleId="af">
    <w:name w:val="Знак"/>
    <w:uiPriority w:val="99"/>
    <w:rsid w:val="00111103"/>
    <w:rPr>
      <w:sz w:val="24"/>
      <w:szCs w:val="24"/>
      <w:lang w:val="ru-RU" w:eastAsia="ru-RU"/>
    </w:rPr>
  </w:style>
  <w:style w:type="paragraph" w:styleId="af0">
    <w:name w:val="Balloon Text"/>
    <w:basedOn w:val="a0"/>
    <w:link w:val="af1"/>
    <w:uiPriority w:val="99"/>
    <w:semiHidden/>
    <w:rsid w:val="00111103"/>
    <w:rPr>
      <w:rFonts w:ascii="Tahoma" w:hAnsi="Tahoma" w:cs="Tahoma"/>
      <w:sz w:val="16"/>
      <w:szCs w:val="16"/>
    </w:rPr>
  </w:style>
  <w:style w:type="character" w:customStyle="1" w:styleId="af1">
    <w:name w:val="Текст выноски Знак"/>
    <w:basedOn w:val="a1"/>
    <w:link w:val="af0"/>
    <w:uiPriority w:val="99"/>
    <w:semiHidden/>
    <w:rsid w:val="00C31631"/>
    <w:rPr>
      <w:sz w:val="0"/>
      <w:szCs w:val="0"/>
    </w:rPr>
  </w:style>
  <w:style w:type="paragraph" w:customStyle="1" w:styleId="ConsTitle">
    <w:name w:val="ConsTitle"/>
    <w:uiPriority w:val="99"/>
    <w:rsid w:val="0050459B"/>
    <w:pPr>
      <w:widowControl w:val="0"/>
      <w:autoSpaceDE w:val="0"/>
      <w:autoSpaceDN w:val="0"/>
      <w:adjustRightInd w:val="0"/>
      <w:ind w:right="19772"/>
    </w:pPr>
    <w:rPr>
      <w:rFonts w:ascii="Arial" w:hAnsi="Arial" w:cs="Arial"/>
      <w:b/>
      <w:bCs/>
      <w:sz w:val="20"/>
      <w:szCs w:val="20"/>
    </w:rPr>
  </w:style>
  <w:style w:type="paragraph" w:customStyle="1" w:styleId="14">
    <w:name w:val="Знак1"/>
    <w:basedOn w:val="a0"/>
    <w:uiPriority w:val="99"/>
    <w:rsid w:val="000E41AC"/>
    <w:pPr>
      <w:widowControl w:val="0"/>
      <w:adjustRightInd w:val="0"/>
      <w:spacing w:after="160" w:line="240" w:lineRule="exact"/>
      <w:jc w:val="right"/>
    </w:pPr>
    <w:rPr>
      <w:lang w:val="en-GB" w:eastAsia="en-US"/>
    </w:rPr>
  </w:style>
  <w:style w:type="paragraph" w:styleId="af2">
    <w:name w:val="footnote text"/>
    <w:basedOn w:val="a0"/>
    <w:link w:val="af3"/>
    <w:uiPriority w:val="99"/>
    <w:semiHidden/>
    <w:rsid w:val="00C8110F"/>
  </w:style>
  <w:style w:type="character" w:customStyle="1" w:styleId="af3">
    <w:name w:val="Текст сноски Знак"/>
    <w:basedOn w:val="a1"/>
    <w:link w:val="af2"/>
    <w:uiPriority w:val="99"/>
    <w:semiHidden/>
    <w:rsid w:val="00C31631"/>
    <w:rPr>
      <w:sz w:val="20"/>
      <w:szCs w:val="20"/>
    </w:rPr>
  </w:style>
  <w:style w:type="character" w:styleId="af4">
    <w:name w:val="footnote reference"/>
    <w:basedOn w:val="a1"/>
    <w:uiPriority w:val="99"/>
    <w:semiHidden/>
    <w:rsid w:val="00C8110F"/>
    <w:rPr>
      <w:vertAlign w:val="superscript"/>
    </w:rPr>
  </w:style>
  <w:style w:type="paragraph" w:styleId="af5">
    <w:name w:val="caption"/>
    <w:basedOn w:val="a0"/>
    <w:next w:val="a0"/>
    <w:uiPriority w:val="99"/>
    <w:qFormat/>
    <w:rsid w:val="006003C5"/>
    <w:rPr>
      <w:b/>
      <w:bCs/>
    </w:rPr>
  </w:style>
  <w:style w:type="paragraph" w:styleId="af6">
    <w:name w:val="Normal (Web)"/>
    <w:basedOn w:val="a0"/>
    <w:rsid w:val="006003C5"/>
    <w:pPr>
      <w:ind w:firstLine="489"/>
      <w:jc w:val="both"/>
    </w:pPr>
    <w:rPr>
      <w:rFonts w:ascii="Arial Unicode MS" w:hAnsi="Arial Unicode MS" w:cs="Arial Unicode MS"/>
      <w:sz w:val="23"/>
      <w:szCs w:val="23"/>
    </w:rPr>
  </w:style>
  <w:style w:type="table" w:styleId="25">
    <w:name w:val="Table 3D effects 2"/>
    <w:basedOn w:val="a2"/>
    <w:uiPriority w:val="99"/>
    <w:rsid w:val="00560687"/>
    <w:rPr>
      <w:sz w:val="20"/>
      <w:szCs w:val="20"/>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2">
    <w:name w:val="Table 3D effects 3"/>
    <w:basedOn w:val="a2"/>
    <w:uiPriority w:val="99"/>
    <w:rsid w:val="00560687"/>
    <w:rPr>
      <w:sz w:val="20"/>
      <w:szCs w:val="20"/>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6">
    <w:name w:val="Table Grid 2"/>
    <w:basedOn w:val="a2"/>
    <w:uiPriority w:val="99"/>
    <w:rsid w:val="00006EF4"/>
    <w:rPr>
      <w:sz w:val="20"/>
      <w:szCs w:val="20"/>
    </w:rPr>
    <w:tblPr>
      <w:tblInd w:w="0" w:type="dxa"/>
      <w:tblBorders>
        <w:insideH w:val="single" w:sz="6" w:space="0" w:color="000000"/>
        <w:insideV w:val="single" w:sz="6" w:space="0" w:color="000000"/>
      </w:tblBorders>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af7">
    <w:name w:val="Table Contemporary"/>
    <w:basedOn w:val="a2"/>
    <w:uiPriority w:val="99"/>
    <w:rsid w:val="00006EF4"/>
    <w:rPr>
      <w:sz w:val="20"/>
      <w:szCs w:val="20"/>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3">
    <w:name w:val="Table Web 3"/>
    <w:basedOn w:val="a2"/>
    <w:uiPriority w:val="99"/>
    <w:rsid w:val="00006EF4"/>
    <w:rPr>
      <w:sz w:val="20"/>
      <w:szCs w:val="20"/>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color w:val="auto"/>
      </w:rPr>
      <w:tblPr/>
      <w:tcPr>
        <w:tcBorders>
          <w:tl2br w:val="none" w:sz="0" w:space="0" w:color="auto"/>
          <w:tr2bl w:val="none" w:sz="0" w:space="0" w:color="auto"/>
        </w:tcBorders>
      </w:tcPr>
    </w:tblStylePr>
  </w:style>
  <w:style w:type="table" w:styleId="-1">
    <w:name w:val="Table Web 1"/>
    <w:basedOn w:val="a2"/>
    <w:uiPriority w:val="99"/>
    <w:rsid w:val="00C62066"/>
    <w:rPr>
      <w:sz w:val="20"/>
      <w:szCs w:val="20"/>
    </w:rPr>
    <w:tblPr>
      <w:tblCellSpacing w:w="20" w:type="dxa"/>
      <w:tblInd w:w="0"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CellMar>
        <w:top w:w="0" w:type="dxa"/>
        <w:left w:w="108" w:type="dxa"/>
        <w:bottom w:w="0" w:type="dxa"/>
        <w:right w:w="108" w:type="dxa"/>
      </w:tblCellMar>
    </w:tblPr>
    <w:trPr>
      <w:tblCellSpacing w:w="20" w:type="dxa"/>
    </w:trPr>
    <w:tcPr>
      <w:shd w:val="clear" w:color="auto" w:fill="FFFFFF"/>
    </w:tcPr>
    <w:tblStylePr w:type="firstRow">
      <w:rPr>
        <w:color w:val="auto"/>
      </w:rPr>
      <w:tblPr/>
      <w:tcPr>
        <w:tcBorders>
          <w:tl2br w:val="none" w:sz="0" w:space="0" w:color="auto"/>
          <w:tr2bl w:val="none" w:sz="0" w:space="0" w:color="auto"/>
        </w:tcBorders>
      </w:tcPr>
    </w:tblStylePr>
  </w:style>
  <w:style w:type="table" w:styleId="27">
    <w:name w:val="Table Classic 2"/>
    <w:basedOn w:val="a2"/>
    <w:uiPriority w:val="99"/>
    <w:rsid w:val="00F929FE"/>
    <w:rPr>
      <w:sz w:val="20"/>
      <w:szCs w:val="20"/>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character" w:styleId="af8">
    <w:name w:val="FollowedHyperlink"/>
    <w:basedOn w:val="a1"/>
    <w:uiPriority w:val="99"/>
    <w:rsid w:val="004061C8"/>
    <w:rPr>
      <w:color w:val="800080"/>
      <w:u w:val="single"/>
    </w:rPr>
  </w:style>
  <w:style w:type="paragraph" w:styleId="af9">
    <w:name w:val="endnote text"/>
    <w:basedOn w:val="a0"/>
    <w:link w:val="afa"/>
    <w:uiPriority w:val="99"/>
    <w:semiHidden/>
    <w:rsid w:val="00E573FD"/>
  </w:style>
  <w:style w:type="character" w:customStyle="1" w:styleId="afa">
    <w:name w:val="Текст концевой сноски Знак"/>
    <w:basedOn w:val="a1"/>
    <w:link w:val="af9"/>
    <w:uiPriority w:val="99"/>
    <w:locked/>
    <w:rsid w:val="00E573FD"/>
  </w:style>
  <w:style w:type="character" w:styleId="afb">
    <w:name w:val="endnote reference"/>
    <w:basedOn w:val="a1"/>
    <w:uiPriority w:val="99"/>
    <w:semiHidden/>
    <w:rsid w:val="00E573FD"/>
    <w:rPr>
      <w:vertAlign w:val="superscript"/>
    </w:rPr>
  </w:style>
  <w:style w:type="character" w:customStyle="1" w:styleId="ConsPlusNormal0">
    <w:name w:val="ConsPlusNormal Знак"/>
    <w:link w:val="ConsPlusNormal"/>
    <w:locked/>
    <w:rsid w:val="001E5EFC"/>
    <w:rPr>
      <w:rFonts w:ascii="Arial" w:hAnsi="Arial" w:cs="Arial"/>
      <w:lang w:val="ru-RU" w:eastAsia="ru-RU"/>
    </w:rPr>
  </w:style>
  <w:style w:type="paragraph" w:styleId="afc">
    <w:name w:val="No Spacing"/>
    <w:qFormat/>
    <w:rsid w:val="00115E84"/>
    <w:rPr>
      <w:rFonts w:ascii="Calibri" w:hAnsi="Calibri" w:cs="Calibri"/>
    </w:rPr>
  </w:style>
  <w:style w:type="paragraph" w:customStyle="1" w:styleId="15">
    <w:name w:val="Без интервала1"/>
    <w:uiPriority w:val="99"/>
    <w:rsid w:val="00193F6C"/>
    <w:pPr>
      <w:suppressAutoHyphens/>
      <w:spacing w:line="100" w:lineRule="atLeast"/>
    </w:pPr>
    <w:rPr>
      <w:rFonts w:ascii="Arial" w:hAnsi="Arial" w:cs="Arial"/>
      <w:kern w:val="1"/>
      <w:sz w:val="20"/>
      <w:szCs w:val="20"/>
      <w:lang w:eastAsia="hi-IN" w:bidi="hi-IN"/>
    </w:rPr>
  </w:style>
  <w:style w:type="paragraph" w:styleId="afd">
    <w:name w:val="List Paragraph"/>
    <w:basedOn w:val="a0"/>
    <w:uiPriority w:val="99"/>
    <w:qFormat/>
    <w:rsid w:val="000E1278"/>
    <w:pPr>
      <w:widowControl w:val="0"/>
      <w:suppressAutoHyphens/>
      <w:autoSpaceDE w:val="0"/>
      <w:ind w:left="720"/>
    </w:pPr>
    <w:rPr>
      <w:sz w:val="16"/>
      <w:szCs w:val="16"/>
      <w:lang w:eastAsia="ar-SA"/>
    </w:rPr>
  </w:style>
  <w:style w:type="paragraph" w:customStyle="1" w:styleId="210">
    <w:name w:val="Основной текст 21"/>
    <w:basedOn w:val="a0"/>
    <w:uiPriority w:val="99"/>
    <w:semiHidden/>
    <w:rsid w:val="000E1278"/>
    <w:pPr>
      <w:widowControl w:val="0"/>
      <w:suppressAutoHyphens/>
      <w:jc w:val="both"/>
    </w:pPr>
    <w:rPr>
      <w:rFonts w:ascii="Arial" w:hAnsi="Arial" w:cs="Arial"/>
      <w:kern w:val="2"/>
      <w:lang w:eastAsia="ar-SA"/>
    </w:rPr>
  </w:style>
  <w:style w:type="paragraph" w:customStyle="1" w:styleId="FR3">
    <w:name w:val="FR3"/>
    <w:rsid w:val="000E1278"/>
    <w:pPr>
      <w:widowControl w:val="0"/>
      <w:suppressAutoHyphens/>
      <w:ind w:left="200" w:firstLine="420"/>
    </w:pPr>
    <w:rPr>
      <w:rFonts w:ascii="Arial" w:hAnsi="Arial" w:cs="Arial"/>
      <w:kern w:val="2"/>
      <w:sz w:val="24"/>
      <w:szCs w:val="24"/>
      <w:lang w:eastAsia="ar-SA"/>
    </w:rPr>
  </w:style>
  <w:style w:type="paragraph" w:customStyle="1" w:styleId="310">
    <w:name w:val="Основной текст 31"/>
    <w:basedOn w:val="a0"/>
    <w:uiPriority w:val="99"/>
    <w:semiHidden/>
    <w:rsid w:val="000E1278"/>
    <w:pPr>
      <w:widowControl w:val="0"/>
      <w:suppressAutoHyphens/>
      <w:jc w:val="right"/>
    </w:pPr>
    <w:rPr>
      <w:rFonts w:ascii="Arial" w:hAnsi="Arial" w:cs="Arial"/>
      <w:kern w:val="2"/>
      <w:lang w:eastAsia="ar-SA"/>
    </w:rPr>
  </w:style>
  <w:style w:type="paragraph" w:customStyle="1" w:styleId="ConsPlusNonformat">
    <w:name w:val="ConsPlusNonformat"/>
    <w:uiPriority w:val="99"/>
    <w:rsid w:val="000E1278"/>
    <w:pPr>
      <w:suppressAutoHyphens/>
      <w:autoSpaceDE w:val="0"/>
    </w:pPr>
    <w:rPr>
      <w:rFonts w:ascii="Courier New" w:hAnsi="Courier New" w:cs="Courier New"/>
      <w:sz w:val="20"/>
      <w:szCs w:val="20"/>
      <w:lang w:eastAsia="ar-SA"/>
    </w:rPr>
  </w:style>
  <w:style w:type="paragraph" w:styleId="afe">
    <w:name w:val="Title"/>
    <w:basedOn w:val="a0"/>
    <w:link w:val="aff"/>
    <w:qFormat/>
    <w:rsid w:val="000E1278"/>
    <w:pPr>
      <w:jc w:val="center"/>
    </w:pPr>
    <w:rPr>
      <w:b/>
      <w:bCs/>
      <w:sz w:val="24"/>
      <w:szCs w:val="24"/>
    </w:rPr>
  </w:style>
  <w:style w:type="character" w:customStyle="1" w:styleId="aff">
    <w:name w:val="Название Знак"/>
    <w:basedOn w:val="a1"/>
    <w:link w:val="afe"/>
    <w:locked/>
    <w:rsid w:val="000E1278"/>
    <w:rPr>
      <w:b/>
      <w:bCs/>
      <w:sz w:val="24"/>
      <w:szCs w:val="24"/>
    </w:rPr>
  </w:style>
  <w:style w:type="paragraph" w:customStyle="1" w:styleId="xl65">
    <w:name w:val="xl65"/>
    <w:basedOn w:val="a0"/>
    <w:uiPriority w:val="99"/>
    <w:rsid w:val="000A1328"/>
    <w:pPr>
      <w:spacing w:before="100" w:beforeAutospacing="1" w:after="100" w:afterAutospacing="1"/>
    </w:pPr>
    <w:rPr>
      <w:sz w:val="16"/>
      <w:szCs w:val="16"/>
    </w:rPr>
  </w:style>
  <w:style w:type="paragraph" w:customStyle="1" w:styleId="xl66">
    <w:name w:val="xl66"/>
    <w:basedOn w:val="a0"/>
    <w:uiPriority w:val="99"/>
    <w:rsid w:val="000A1328"/>
    <w:pPr>
      <w:spacing w:before="100" w:beforeAutospacing="1" w:after="100" w:afterAutospacing="1"/>
    </w:pPr>
  </w:style>
  <w:style w:type="paragraph" w:customStyle="1" w:styleId="xl67">
    <w:name w:val="xl67"/>
    <w:basedOn w:val="a0"/>
    <w:uiPriority w:val="99"/>
    <w:rsid w:val="000A1328"/>
    <w:pPr>
      <w:spacing w:before="100" w:beforeAutospacing="1" w:after="100" w:afterAutospacing="1"/>
    </w:pPr>
  </w:style>
  <w:style w:type="paragraph" w:customStyle="1" w:styleId="xl68">
    <w:name w:val="xl68"/>
    <w:basedOn w:val="a0"/>
    <w:uiPriority w:val="99"/>
    <w:rsid w:val="000A1328"/>
    <w:pPr>
      <w:spacing w:before="100" w:beforeAutospacing="1" w:after="100" w:afterAutospacing="1"/>
    </w:pPr>
    <w:rPr>
      <w:b/>
      <w:bCs/>
    </w:rPr>
  </w:style>
  <w:style w:type="paragraph" w:customStyle="1" w:styleId="xl69">
    <w:name w:val="xl69"/>
    <w:basedOn w:val="a0"/>
    <w:rsid w:val="000A1328"/>
    <w:pPr>
      <w:pBdr>
        <w:top w:val="single" w:sz="4" w:space="0" w:color="auto"/>
        <w:left w:val="single" w:sz="4" w:space="0" w:color="auto"/>
        <w:bottom w:val="single" w:sz="4" w:space="0" w:color="auto"/>
      </w:pBdr>
      <w:spacing w:before="100" w:beforeAutospacing="1" w:after="100" w:afterAutospacing="1"/>
    </w:pPr>
  </w:style>
  <w:style w:type="paragraph" w:customStyle="1" w:styleId="xl70">
    <w:name w:val="xl70"/>
    <w:basedOn w:val="a0"/>
    <w:uiPriority w:val="99"/>
    <w:rsid w:val="000A1328"/>
    <w:pPr>
      <w:spacing w:before="100" w:beforeAutospacing="1" w:after="100" w:afterAutospacing="1"/>
      <w:jc w:val="right"/>
    </w:pPr>
  </w:style>
  <w:style w:type="paragraph" w:customStyle="1" w:styleId="xl71">
    <w:name w:val="xl71"/>
    <w:basedOn w:val="a0"/>
    <w:uiPriority w:val="99"/>
    <w:rsid w:val="000A1328"/>
    <w:pPr>
      <w:spacing w:before="100" w:beforeAutospacing="1" w:after="100" w:afterAutospacing="1"/>
      <w:jc w:val="center"/>
    </w:pPr>
  </w:style>
  <w:style w:type="paragraph" w:customStyle="1" w:styleId="xl72">
    <w:name w:val="xl72"/>
    <w:basedOn w:val="a0"/>
    <w:uiPriority w:val="99"/>
    <w:rsid w:val="000A1328"/>
    <w:pPr>
      <w:spacing w:before="100" w:beforeAutospacing="1" w:after="100" w:afterAutospacing="1"/>
      <w:jc w:val="center"/>
    </w:pPr>
    <w:rPr>
      <w:sz w:val="16"/>
      <w:szCs w:val="16"/>
    </w:rPr>
  </w:style>
  <w:style w:type="paragraph" w:customStyle="1" w:styleId="xl73">
    <w:name w:val="xl73"/>
    <w:basedOn w:val="a0"/>
    <w:uiPriority w:val="99"/>
    <w:rsid w:val="000A1328"/>
    <w:pPr>
      <w:spacing w:before="100" w:beforeAutospacing="1" w:after="100" w:afterAutospacing="1"/>
      <w:jc w:val="center"/>
      <w:textAlignment w:val="center"/>
    </w:pPr>
  </w:style>
  <w:style w:type="paragraph" w:customStyle="1" w:styleId="xl74">
    <w:name w:val="xl74"/>
    <w:basedOn w:val="a0"/>
    <w:uiPriority w:val="99"/>
    <w:rsid w:val="000A1328"/>
    <w:pPr>
      <w:spacing w:before="100" w:beforeAutospacing="1" w:after="100" w:afterAutospacing="1"/>
    </w:pPr>
    <w:rPr>
      <w:sz w:val="18"/>
      <w:szCs w:val="18"/>
    </w:rPr>
  </w:style>
  <w:style w:type="paragraph" w:customStyle="1" w:styleId="xl75">
    <w:name w:val="xl75"/>
    <w:basedOn w:val="a0"/>
    <w:uiPriority w:val="99"/>
    <w:rsid w:val="000A1328"/>
    <w:pPr>
      <w:pBdr>
        <w:right w:val="single" w:sz="8" w:space="0" w:color="auto"/>
      </w:pBdr>
      <w:spacing w:before="100" w:beforeAutospacing="1" w:after="100" w:afterAutospacing="1"/>
      <w:jc w:val="right"/>
    </w:pPr>
  </w:style>
  <w:style w:type="paragraph" w:customStyle="1" w:styleId="xl76">
    <w:name w:val="xl76"/>
    <w:basedOn w:val="a0"/>
    <w:uiPriority w:val="99"/>
    <w:rsid w:val="000A1328"/>
    <w:pPr>
      <w:pBdr>
        <w:top w:val="single" w:sz="4" w:space="0" w:color="auto"/>
        <w:left w:val="single" w:sz="4" w:space="0" w:color="auto"/>
        <w:bottom w:val="single" w:sz="4" w:space="0" w:color="auto"/>
      </w:pBdr>
      <w:spacing w:before="100" w:beforeAutospacing="1" w:after="100" w:afterAutospacing="1"/>
      <w:jc w:val="right"/>
    </w:pPr>
  </w:style>
  <w:style w:type="paragraph" w:customStyle="1" w:styleId="xl77">
    <w:name w:val="xl77"/>
    <w:basedOn w:val="a0"/>
    <w:uiPriority w:val="99"/>
    <w:rsid w:val="000A1328"/>
    <w:pPr>
      <w:pBdr>
        <w:top w:val="single" w:sz="4" w:space="0" w:color="auto"/>
        <w:bottom w:val="single" w:sz="4" w:space="0" w:color="auto"/>
      </w:pBdr>
      <w:spacing w:before="100" w:beforeAutospacing="1" w:after="100" w:afterAutospacing="1"/>
      <w:jc w:val="right"/>
    </w:pPr>
  </w:style>
  <w:style w:type="paragraph" w:customStyle="1" w:styleId="xl78">
    <w:name w:val="xl78"/>
    <w:basedOn w:val="a0"/>
    <w:uiPriority w:val="99"/>
    <w:rsid w:val="000A1328"/>
    <w:pPr>
      <w:pBdr>
        <w:top w:val="single" w:sz="4" w:space="0" w:color="auto"/>
        <w:bottom w:val="single" w:sz="4" w:space="0" w:color="auto"/>
        <w:right w:val="single" w:sz="8" w:space="0" w:color="auto"/>
      </w:pBdr>
      <w:spacing w:before="100" w:beforeAutospacing="1" w:after="100" w:afterAutospacing="1"/>
      <w:jc w:val="right"/>
    </w:pPr>
  </w:style>
  <w:style w:type="paragraph" w:customStyle="1" w:styleId="xl79">
    <w:name w:val="xl79"/>
    <w:basedOn w:val="a0"/>
    <w:uiPriority w:val="99"/>
    <w:rsid w:val="000A1328"/>
    <w:pPr>
      <w:pBdr>
        <w:top w:val="single" w:sz="4" w:space="0" w:color="auto"/>
        <w:left w:val="single" w:sz="4" w:space="0" w:color="auto"/>
        <w:bottom w:val="single" w:sz="8" w:space="0" w:color="auto"/>
      </w:pBdr>
      <w:spacing w:before="100" w:beforeAutospacing="1" w:after="100" w:afterAutospacing="1"/>
      <w:jc w:val="center"/>
    </w:pPr>
  </w:style>
  <w:style w:type="paragraph" w:customStyle="1" w:styleId="xl80">
    <w:name w:val="xl80"/>
    <w:basedOn w:val="a0"/>
    <w:uiPriority w:val="99"/>
    <w:rsid w:val="000A1328"/>
    <w:pPr>
      <w:pBdr>
        <w:top w:val="single" w:sz="4" w:space="0" w:color="auto"/>
        <w:bottom w:val="single" w:sz="8" w:space="0" w:color="auto"/>
      </w:pBdr>
      <w:spacing w:before="100" w:beforeAutospacing="1" w:after="100" w:afterAutospacing="1"/>
      <w:jc w:val="center"/>
    </w:pPr>
  </w:style>
  <w:style w:type="paragraph" w:customStyle="1" w:styleId="xl81">
    <w:name w:val="xl81"/>
    <w:basedOn w:val="a0"/>
    <w:uiPriority w:val="99"/>
    <w:rsid w:val="000A1328"/>
    <w:pPr>
      <w:pBdr>
        <w:top w:val="single" w:sz="4" w:space="0" w:color="auto"/>
        <w:bottom w:val="single" w:sz="8" w:space="0" w:color="auto"/>
        <w:right w:val="single" w:sz="8" w:space="0" w:color="auto"/>
      </w:pBdr>
      <w:spacing w:before="100" w:beforeAutospacing="1" w:after="100" w:afterAutospacing="1"/>
      <w:jc w:val="center"/>
    </w:pPr>
  </w:style>
  <w:style w:type="paragraph" w:customStyle="1" w:styleId="xl82">
    <w:name w:val="xl82"/>
    <w:basedOn w:val="a0"/>
    <w:uiPriority w:val="99"/>
    <w:rsid w:val="000A1328"/>
    <w:pPr>
      <w:pBdr>
        <w:top w:val="single" w:sz="4" w:space="0" w:color="auto"/>
        <w:bottom w:val="single" w:sz="8" w:space="0" w:color="auto"/>
        <w:right w:val="single" w:sz="4" w:space="0" w:color="auto"/>
      </w:pBdr>
      <w:spacing w:before="100" w:beforeAutospacing="1" w:after="100" w:afterAutospacing="1"/>
      <w:jc w:val="center"/>
    </w:pPr>
  </w:style>
  <w:style w:type="paragraph" w:customStyle="1" w:styleId="xl83">
    <w:name w:val="xl83"/>
    <w:basedOn w:val="a0"/>
    <w:uiPriority w:val="99"/>
    <w:rsid w:val="000A1328"/>
    <w:pPr>
      <w:pBdr>
        <w:top w:val="single" w:sz="4" w:space="0" w:color="auto"/>
        <w:left w:val="single" w:sz="4" w:space="0" w:color="auto"/>
        <w:bottom w:val="single" w:sz="4" w:space="0" w:color="auto"/>
      </w:pBdr>
      <w:spacing w:before="100" w:beforeAutospacing="1" w:after="100" w:afterAutospacing="1"/>
      <w:jc w:val="center"/>
    </w:pPr>
  </w:style>
  <w:style w:type="paragraph" w:customStyle="1" w:styleId="xl84">
    <w:name w:val="xl84"/>
    <w:basedOn w:val="a0"/>
    <w:uiPriority w:val="99"/>
    <w:rsid w:val="000A1328"/>
    <w:pPr>
      <w:pBdr>
        <w:top w:val="single" w:sz="4" w:space="0" w:color="auto"/>
        <w:bottom w:val="single" w:sz="4" w:space="0" w:color="auto"/>
      </w:pBdr>
      <w:spacing w:before="100" w:beforeAutospacing="1" w:after="100" w:afterAutospacing="1"/>
      <w:jc w:val="center"/>
    </w:pPr>
  </w:style>
  <w:style w:type="paragraph" w:customStyle="1" w:styleId="xl85">
    <w:name w:val="xl85"/>
    <w:basedOn w:val="a0"/>
    <w:uiPriority w:val="99"/>
    <w:rsid w:val="000A1328"/>
    <w:pPr>
      <w:pBdr>
        <w:top w:val="single" w:sz="4" w:space="0" w:color="auto"/>
        <w:bottom w:val="single" w:sz="4" w:space="0" w:color="auto"/>
        <w:right w:val="single" w:sz="8" w:space="0" w:color="auto"/>
      </w:pBdr>
      <w:spacing w:before="100" w:beforeAutospacing="1" w:after="100" w:afterAutospacing="1"/>
      <w:jc w:val="center"/>
    </w:pPr>
  </w:style>
  <w:style w:type="paragraph" w:customStyle="1" w:styleId="xl86">
    <w:name w:val="xl86"/>
    <w:basedOn w:val="a0"/>
    <w:uiPriority w:val="99"/>
    <w:rsid w:val="000A1328"/>
    <w:pPr>
      <w:pBdr>
        <w:left w:val="single" w:sz="4" w:space="0" w:color="auto"/>
        <w:bottom w:val="single" w:sz="4" w:space="0" w:color="auto"/>
      </w:pBdr>
      <w:spacing w:before="100" w:beforeAutospacing="1" w:after="100" w:afterAutospacing="1"/>
      <w:jc w:val="center"/>
    </w:pPr>
  </w:style>
  <w:style w:type="paragraph" w:customStyle="1" w:styleId="xl87">
    <w:name w:val="xl87"/>
    <w:basedOn w:val="a0"/>
    <w:uiPriority w:val="99"/>
    <w:rsid w:val="000A1328"/>
    <w:pPr>
      <w:pBdr>
        <w:bottom w:val="single" w:sz="4" w:space="0" w:color="auto"/>
      </w:pBdr>
      <w:spacing w:before="100" w:beforeAutospacing="1" w:after="100" w:afterAutospacing="1"/>
      <w:jc w:val="center"/>
    </w:pPr>
  </w:style>
  <w:style w:type="paragraph" w:customStyle="1" w:styleId="xl88">
    <w:name w:val="xl88"/>
    <w:basedOn w:val="a0"/>
    <w:uiPriority w:val="99"/>
    <w:rsid w:val="000A1328"/>
    <w:pPr>
      <w:pBdr>
        <w:bottom w:val="single" w:sz="4" w:space="0" w:color="auto"/>
        <w:right w:val="single" w:sz="4" w:space="0" w:color="auto"/>
      </w:pBdr>
      <w:spacing w:before="100" w:beforeAutospacing="1" w:after="100" w:afterAutospacing="1"/>
      <w:jc w:val="center"/>
    </w:pPr>
  </w:style>
  <w:style w:type="paragraph" w:customStyle="1" w:styleId="xl89">
    <w:name w:val="xl89"/>
    <w:basedOn w:val="a0"/>
    <w:uiPriority w:val="99"/>
    <w:rsid w:val="000A1328"/>
    <w:pPr>
      <w:pBdr>
        <w:top w:val="single" w:sz="4" w:space="0" w:color="auto"/>
        <w:bottom w:val="single" w:sz="4" w:space="0" w:color="auto"/>
        <w:right w:val="single" w:sz="4" w:space="0" w:color="auto"/>
      </w:pBdr>
      <w:spacing w:before="100" w:beforeAutospacing="1" w:after="100" w:afterAutospacing="1"/>
      <w:jc w:val="center"/>
    </w:pPr>
  </w:style>
  <w:style w:type="paragraph" w:customStyle="1" w:styleId="xl90">
    <w:name w:val="xl90"/>
    <w:basedOn w:val="a0"/>
    <w:uiPriority w:val="99"/>
    <w:rsid w:val="000A1328"/>
    <w:pPr>
      <w:pBdr>
        <w:top w:val="single" w:sz="4" w:space="0" w:color="auto"/>
      </w:pBdr>
      <w:spacing w:before="100" w:beforeAutospacing="1" w:after="100" w:afterAutospacing="1"/>
      <w:jc w:val="center"/>
    </w:pPr>
    <w:rPr>
      <w:sz w:val="16"/>
      <w:szCs w:val="16"/>
    </w:rPr>
  </w:style>
  <w:style w:type="paragraph" w:customStyle="1" w:styleId="xl91">
    <w:name w:val="xl91"/>
    <w:basedOn w:val="a0"/>
    <w:uiPriority w:val="99"/>
    <w:rsid w:val="000A1328"/>
    <w:pPr>
      <w:pBdr>
        <w:top w:val="single" w:sz="4" w:space="0" w:color="auto"/>
        <w:left w:val="single" w:sz="8" w:space="0" w:color="auto"/>
        <w:bottom w:val="single" w:sz="4" w:space="0" w:color="auto"/>
      </w:pBdr>
      <w:spacing w:before="100" w:beforeAutospacing="1" w:after="100" w:afterAutospacing="1"/>
      <w:jc w:val="center"/>
    </w:pPr>
  </w:style>
  <w:style w:type="paragraph" w:customStyle="1" w:styleId="xl92">
    <w:name w:val="xl92"/>
    <w:basedOn w:val="a0"/>
    <w:uiPriority w:val="99"/>
    <w:rsid w:val="000A1328"/>
    <w:pPr>
      <w:pBdr>
        <w:top w:val="single" w:sz="4" w:space="0" w:color="auto"/>
        <w:bottom w:val="single" w:sz="4" w:space="0" w:color="auto"/>
      </w:pBdr>
      <w:spacing w:before="100" w:beforeAutospacing="1" w:after="100" w:afterAutospacing="1"/>
      <w:jc w:val="center"/>
    </w:pPr>
  </w:style>
  <w:style w:type="paragraph" w:customStyle="1" w:styleId="xl93">
    <w:name w:val="xl93"/>
    <w:basedOn w:val="a0"/>
    <w:uiPriority w:val="99"/>
    <w:rsid w:val="000A1328"/>
    <w:pPr>
      <w:pBdr>
        <w:top w:val="single" w:sz="4" w:space="0" w:color="auto"/>
        <w:bottom w:val="single" w:sz="4" w:space="0" w:color="auto"/>
        <w:right w:val="single" w:sz="4" w:space="0" w:color="auto"/>
      </w:pBdr>
      <w:spacing w:before="100" w:beforeAutospacing="1" w:after="100" w:afterAutospacing="1"/>
      <w:jc w:val="center"/>
    </w:pPr>
  </w:style>
  <w:style w:type="paragraph" w:customStyle="1" w:styleId="xl94">
    <w:name w:val="xl94"/>
    <w:basedOn w:val="a0"/>
    <w:uiPriority w:val="99"/>
    <w:rsid w:val="000A1328"/>
    <w:pPr>
      <w:pBdr>
        <w:top w:val="single" w:sz="4" w:space="0" w:color="auto"/>
        <w:left w:val="single" w:sz="8" w:space="0" w:color="auto"/>
        <w:bottom w:val="single" w:sz="8" w:space="0" w:color="auto"/>
      </w:pBdr>
      <w:spacing w:before="100" w:beforeAutospacing="1" w:after="100" w:afterAutospacing="1"/>
      <w:jc w:val="center"/>
    </w:pPr>
  </w:style>
  <w:style w:type="paragraph" w:customStyle="1" w:styleId="xl95">
    <w:name w:val="xl95"/>
    <w:basedOn w:val="a0"/>
    <w:uiPriority w:val="99"/>
    <w:rsid w:val="000A1328"/>
    <w:pPr>
      <w:pBdr>
        <w:top w:val="single" w:sz="4" w:space="0" w:color="auto"/>
        <w:bottom w:val="single" w:sz="8" w:space="0" w:color="auto"/>
      </w:pBdr>
      <w:spacing w:before="100" w:beforeAutospacing="1" w:after="100" w:afterAutospacing="1"/>
      <w:jc w:val="center"/>
    </w:pPr>
  </w:style>
  <w:style w:type="paragraph" w:customStyle="1" w:styleId="xl96">
    <w:name w:val="xl96"/>
    <w:basedOn w:val="a0"/>
    <w:uiPriority w:val="99"/>
    <w:rsid w:val="000A1328"/>
    <w:pPr>
      <w:pBdr>
        <w:top w:val="single" w:sz="4" w:space="0" w:color="auto"/>
        <w:bottom w:val="single" w:sz="8" w:space="0" w:color="auto"/>
        <w:right w:val="single" w:sz="4" w:space="0" w:color="auto"/>
      </w:pBdr>
      <w:spacing w:before="100" w:beforeAutospacing="1" w:after="100" w:afterAutospacing="1"/>
      <w:jc w:val="center"/>
    </w:pPr>
  </w:style>
  <w:style w:type="paragraph" w:customStyle="1" w:styleId="xl97">
    <w:name w:val="xl97"/>
    <w:basedOn w:val="a0"/>
    <w:uiPriority w:val="99"/>
    <w:rsid w:val="000A1328"/>
    <w:pPr>
      <w:pBdr>
        <w:top w:val="single" w:sz="4" w:space="0" w:color="auto"/>
        <w:bottom w:val="single" w:sz="4" w:space="0" w:color="auto"/>
      </w:pBdr>
      <w:spacing w:before="100" w:beforeAutospacing="1" w:after="100" w:afterAutospacing="1"/>
    </w:pPr>
  </w:style>
  <w:style w:type="paragraph" w:customStyle="1" w:styleId="xl98">
    <w:name w:val="xl98"/>
    <w:basedOn w:val="a0"/>
    <w:uiPriority w:val="99"/>
    <w:rsid w:val="000A1328"/>
    <w:pPr>
      <w:pBdr>
        <w:top w:val="single" w:sz="4" w:space="0" w:color="auto"/>
        <w:left w:val="single" w:sz="8" w:space="0" w:color="auto"/>
        <w:bottom w:val="single" w:sz="4" w:space="0" w:color="auto"/>
        <w:right w:val="single" w:sz="4" w:space="0" w:color="auto"/>
      </w:pBdr>
      <w:spacing w:before="100" w:beforeAutospacing="1" w:after="100" w:afterAutospacing="1"/>
      <w:jc w:val="center"/>
    </w:pPr>
  </w:style>
  <w:style w:type="paragraph" w:customStyle="1" w:styleId="xl99">
    <w:name w:val="xl99"/>
    <w:basedOn w:val="a0"/>
    <w:uiPriority w:val="99"/>
    <w:rsid w:val="000A1328"/>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00">
    <w:name w:val="xl100"/>
    <w:basedOn w:val="a0"/>
    <w:uiPriority w:val="99"/>
    <w:rsid w:val="000A1328"/>
    <w:pPr>
      <w:pBdr>
        <w:top w:val="single" w:sz="4" w:space="0" w:color="auto"/>
        <w:left w:val="single" w:sz="4" w:space="0" w:color="auto"/>
        <w:bottom w:val="single" w:sz="4" w:space="0" w:color="auto"/>
        <w:right w:val="single" w:sz="8" w:space="0" w:color="auto"/>
      </w:pBdr>
      <w:spacing w:before="100" w:beforeAutospacing="1" w:after="100" w:afterAutospacing="1"/>
      <w:jc w:val="center"/>
    </w:pPr>
  </w:style>
  <w:style w:type="paragraph" w:customStyle="1" w:styleId="xl101">
    <w:name w:val="xl101"/>
    <w:basedOn w:val="a0"/>
    <w:uiPriority w:val="99"/>
    <w:rsid w:val="000A1328"/>
    <w:pPr>
      <w:pBdr>
        <w:top w:val="single" w:sz="8" w:space="0" w:color="auto"/>
        <w:left w:val="single" w:sz="8" w:space="0" w:color="auto"/>
        <w:bottom w:val="single" w:sz="4" w:space="0" w:color="auto"/>
        <w:right w:val="single" w:sz="4" w:space="0" w:color="auto"/>
      </w:pBdr>
      <w:spacing w:before="100" w:beforeAutospacing="1" w:after="100" w:afterAutospacing="1"/>
      <w:jc w:val="center"/>
    </w:pPr>
  </w:style>
  <w:style w:type="paragraph" w:customStyle="1" w:styleId="xl102">
    <w:name w:val="xl102"/>
    <w:basedOn w:val="a0"/>
    <w:uiPriority w:val="99"/>
    <w:rsid w:val="000A1328"/>
    <w:pPr>
      <w:pBdr>
        <w:top w:val="single" w:sz="8"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03">
    <w:name w:val="xl103"/>
    <w:basedOn w:val="a0"/>
    <w:uiPriority w:val="99"/>
    <w:rsid w:val="000A1328"/>
    <w:pPr>
      <w:pBdr>
        <w:top w:val="single" w:sz="8" w:space="0" w:color="auto"/>
        <w:left w:val="single" w:sz="4" w:space="0" w:color="auto"/>
        <w:bottom w:val="single" w:sz="4" w:space="0" w:color="auto"/>
        <w:right w:val="single" w:sz="8" w:space="0" w:color="auto"/>
      </w:pBdr>
      <w:spacing w:before="100" w:beforeAutospacing="1" w:after="100" w:afterAutospacing="1"/>
      <w:jc w:val="center"/>
    </w:pPr>
  </w:style>
  <w:style w:type="paragraph" w:customStyle="1" w:styleId="xl104">
    <w:name w:val="xl104"/>
    <w:basedOn w:val="a0"/>
    <w:uiPriority w:val="99"/>
    <w:rsid w:val="000A1328"/>
    <w:pPr>
      <w:pBdr>
        <w:top w:val="single" w:sz="4" w:space="0" w:color="auto"/>
        <w:left w:val="single" w:sz="4" w:space="0" w:color="auto"/>
        <w:right w:val="single" w:sz="4" w:space="0" w:color="auto"/>
      </w:pBdr>
      <w:spacing w:before="100" w:beforeAutospacing="1" w:after="100" w:afterAutospacing="1"/>
      <w:jc w:val="center"/>
    </w:pPr>
  </w:style>
  <w:style w:type="paragraph" w:customStyle="1" w:styleId="xl105">
    <w:name w:val="xl105"/>
    <w:basedOn w:val="a0"/>
    <w:uiPriority w:val="99"/>
    <w:rsid w:val="000A13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6">
    <w:name w:val="xl106"/>
    <w:basedOn w:val="a0"/>
    <w:uiPriority w:val="99"/>
    <w:rsid w:val="000A1328"/>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7">
    <w:name w:val="xl107"/>
    <w:basedOn w:val="a0"/>
    <w:uiPriority w:val="99"/>
    <w:rsid w:val="000A1328"/>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08">
    <w:name w:val="xl108"/>
    <w:basedOn w:val="a0"/>
    <w:uiPriority w:val="99"/>
    <w:rsid w:val="000A1328"/>
    <w:pPr>
      <w:pBdr>
        <w:top w:val="single" w:sz="4" w:space="0" w:color="auto"/>
        <w:left w:val="single" w:sz="4" w:space="0" w:color="auto"/>
      </w:pBdr>
      <w:spacing w:before="100" w:beforeAutospacing="1" w:after="100" w:afterAutospacing="1"/>
    </w:pPr>
  </w:style>
  <w:style w:type="paragraph" w:customStyle="1" w:styleId="xl109">
    <w:name w:val="xl109"/>
    <w:basedOn w:val="a0"/>
    <w:uiPriority w:val="99"/>
    <w:rsid w:val="000A1328"/>
    <w:pPr>
      <w:pBdr>
        <w:top w:val="single" w:sz="4" w:space="0" w:color="auto"/>
      </w:pBdr>
      <w:spacing w:before="100" w:beforeAutospacing="1" w:after="100" w:afterAutospacing="1"/>
    </w:pPr>
  </w:style>
  <w:style w:type="paragraph" w:customStyle="1" w:styleId="xl110">
    <w:name w:val="xl110"/>
    <w:basedOn w:val="a0"/>
    <w:uiPriority w:val="99"/>
    <w:rsid w:val="000A1328"/>
    <w:pPr>
      <w:pBdr>
        <w:left w:val="single" w:sz="4" w:space="0" w:color="auto"/>
        <w:bottom w:val="single" w:sz="4" w:space="0" w:color="auto"/>
      </w:pBdr>
      <w:spacing w:before="100" w:beforeAutospacing="1" w:after="100" w:afterAutospacing="1"/>
    </w:pPr>
  </w:style>
  <w:style w:type="paragraph" w:customStyle="1" w:styleId="xl111">
    <w:name w:val="xl111"/>
    <w:basedOn w:val="a0"/>
    <w:uiPriority w:val="99"/>
    <w:rsid w:val="000A1328"/>
    <w:pPr>
      <w:pBdr>
        <w:bottom w:val="single" w:sz="4" w:space="0" w:color="auto"/>
      </w:pBdr>
      <w:spacing w:before="100" w:beforeAutospacing="1" w:after="100" w:afterAutospacing="1"/>
    </w:pPr>
  </w:style>
  <w:style w:type="paragraph" w:customStyle="1" w:styleId="xl112">
    <w:name w:val="xl112"/>
    <w:basedOn w:val="a0"/>
    <w:uiPriority w:val="99"/>
    <w:rsid w:val="000A1328"/>
    <w:pPr>
      <w:pBdr>
        <w:top w:val="single" w:sz="4" w:space="0" w:color="auto"/>
        <w:left w:val="single" w:sz="8" w:space="0" w:color="auto"/>
        <w:bottom w:val="single" w:sz="8" w:space="0" w:color="auto"/>
        <w:right w:val="single" w:sz="4" w:space="0" w:color="auto"/>
      </w:pBdr>
      <w:spacing w:before="100" w:beforeAutospacing="1" w:after="100" w:afterAutospacing="1"/>
      <w:jc w:val="center"/>
    </w:pPr>
  </w:style>
  <w:style w:type="paragraph" w:customStyle="1" w:styleId="xl113">
    <w:name w:val="xl113"/>
    <w:basedOn w:val="a0"/>
    <w:uiPriority w:val="99"/>
    <w:rsid w:val="000A1328"/>
    <w:pPr>
      <w:pBdr>
        <w:top w:val="single" w:sz="4" w:space="0" w:color="auto"/>
        <w:left w:val="single" w:sz="4" w:space="0" w:color="auto"/>
        <w:bottom w:val="single" w:sz="8" w:space="0" w:color="auto"/>
        <w:right w:val="single" w:sz="4" w:space="0" w:color="auto"/>
      </w:pBdr>
      <w:spacing w:before="100" w:beforeAutospacing="1" w:after="100" w:afterAutospacing="1"/>
      <w:jc w:val="center"/>
    </w:pPr>
  </w:style>
  <w:style w:type="paragraph" w:customStyle="1" w:styleId="xl114">
    <w:name w:val="xl114"/>
    <w:basedOn w:val="a0"/>
    <w:uiPriority w:val="99"/>
    <w:rsid w:val="000A1328"/>
    <w:pPr>
      <w:pBdr>
        <w:top w:val="single" w:sz="4" w:space="0" w:color="auto"/>
        <w:left w:val="single" w:sz="4" w:space="0" w:color="auto"/>
        <w:bottom w:val="single" w:sz="8" w:space="0" w:color="auto"/>
        <w:right w:val="single" w:sz="8" w:space="0" w:color="auto"/>
      </w:pBdr>
      <w:spacing w:before="100" w:beforeAutospacing="1" w:after="100" w:afterAutospacing="1"/>
      <w:jc w:val="center"/>
    </w:pPr>
  </w:style>
  <w:style w:type="paragraph" w:customStyle="1" w:styleId="xl115">
    <w:name w:val="xl115"/>
    <w:basedOn w:val="a0"/>
    <w:uiPriority w:val="99"/>
    <w:rsid w:val="000A1328"/>
    <w:pPr>
      <w:pBdr>
        <w:top w:val="single" w:sz="8"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16">
    <w:name w:val="xl116"/>
    <w:basedOn w:val="a0"/>
    <w:uiPriority w:val="99"/>
    <w:rsid w:val="000A1328"/>
    <w:pPr>
      <w:pBdr>
        <w:top w:val="single" w:sz="8" w:space="0" w:color="auto"/>
        <w:left w:val="single" w:sz="4" w:space="0" w:color="auto"/>
        <w:bottom w:val="single" w:sz="4" w:space="0" w:color="auto"/>
        <w:right w:val="single" w:sz="8" w:space="0" w:color="auto"/>
      </w:pBdr>
      <w:spacing w:before="100" w:beforeAutospacing="1" w:after="100" w:afterAutospacing="1"/>
      <w:jc w:val="center"/>
    </w:pPr>
  </w:style>
  <w:style w:type="paragraph" w:customStyle="1" w:styleId="xl117">
    <w:name w:val="xl117"/>
    <w:basedOn w:val="a0"/>
    <w:uiPriority w:val="99"/>
    <w:rsid w:val="000A1328"/>
    <w:pPr>
      <w:pBdr>
        <w:top w:val="single" w:sz="4" w:space="0" w:color="auto"/>
        <w:left w:val="single" w:sz="4" w:space="0" w:color="auto"/>
        <w:bottom w:val="single" w:sz="4" w:space="0" w:color="auto"/>
        <w:right w:val="single" w:sz="8" w:space="0" w:color="auto"/>
      </w:pBdr>
      <w:spacing w:before="100" w:beforeAutospacing="1" w:after="100" w:afterAutospacing="1"/>
      <w:jc w:val="center"/>
    </w:pPr>
  </w:style>
  <w:style w:type="paragraph" w:customStyle="1" w:styleId="xl118">
    <w:name w:val="xl118"/>
    <w:basedOn w:val="a0"/>
    <w:uiPriority w:val="99"/>
    <w:rsid w:val="000A1328"/>
    <w:pPr>
      <w:pBdr>
        <w:top w:val="single" w:sz="8" w:space="0" w:color="auto"/>
        <w:left w:val="single" w:sz="8" w:space="0" w:color="auto"/>
        <w:bottom w:val="single" w:sz="8" w:space="0" w:color="auto"/>
        <w:right w:val="single" w:sz="4" w:space="0" w:color="auto"/>
      </w:pBdr>
      <w:spacing w:before="100" w:beforeAutospacing="1" w:after="100" w:afterAutospacing="1"/>
      <w:jc w:val="center"/>
    </w:pPr>
  </w:style>
  <w:style w:type="paragraph" w:customStyle="1" w:styleId="xl119">
    <w:name w:val="xl119"/>
    <w:basedOn w:val="a0"/>
    <w:uiPriority w:val="99"/>
    <w:rsid w:val="000A1328"/>
    <w:pPr>
      <w:pBdr>
        <w:top w:val="single" w:sz="8" w:space="0" w:color="auto"/>
        <w:left w:val="single" w:sz="4" w:space="0" w:color="auto"/>
        <w:bottom w:val="single" w:sz="8" w:space="0" w:color="auto"/>
        <w:right w:val="single" w:sz="4" w:space="0" w:color="auto"/>
      </w:pBdr>
      <w:spacing w:before="100" w:beforeAutospacing="1" w:after="100" w:afterAutospacing="1"/>
      <w:jc w:val="center"/>
    </w:pPr>
  </w:style>
  <w:style w:type="paragraph" w:customStyle="1" w:styleId="xl120">
    <w:name w:val="xl120"/>
    <w:basedOn w:val="a0"/>
    <w:uiPriority w:val="99"/>
    <w:rsid w:val="000A1328"/>
    <w:pPr>
      <w:pBdr>
        <w:top w:val="single" w:sz="8" w:space="0" w:color="auto"/>
        <w:left w:val="single" w:sz="4" w:space="0" w:color="auto"/>
        <w:bottom w:val="single" w:sz="8" w:space="0" w:color="auto"/>
        <w:right w:val="single" w:sz="8" w:space="0" w:color="auto"/>
      </w:pBdr>
      <w:spacing w:before="100" w:beforeAutospacing="1" w:after="100" w:afterAutospacing="1"/>
      <w:jc w:val="center"/>
    </w:pPr>
  </w:style>
  <w:style w:type="paragraph" w:customStyle="1" w:styleId="xl121">
    <w:name w:val="xl121"/>
    <w:basedOn w:val="a0"/>
    <w:uiPriority w:val="99"/>
    <w:rsid w:val="000A1328"/>
    <w:pPr>
      <w:spacing w:before="100" w:beforeAutospacing="1" w:after="100" w:afterAutospacing="1"/>
      <w:jc w:val="center"/>
    </w:pPr>
    <w:rPr>
      <w:b/>
      <w:bCs/>
    </w:rPr>
  </w:style>
  <w:style w:type="paragraph" w:customStyle="1" w:styleId="xl122">
    <w:name w:val="xl122"/>
    <w:basedOn w:val="a0"/>
    <w:uiPriority w:val="99"/>
    <w:rsid w:val="000A1328"/>
    <w:pPr>
      <w:pBdr>
        <w:top w:val="single" w:sz="8" w:space="0" w:color="auto"/>
        <w:left w:val="single" w:sz="4" w:space="0" w:color="auto"/>
        <w:bottom w:val="single" w:sz="8" w:space="0" w:color="auto"/>
        <w:right w:val="single" w:sz="4" w:space="0" w:color="auto"/>
      </w:pBdr>
      <w:spacing w:before="100" w:beforeAutospacing="1" w:after="100" w:afterAutospacing="1"/>
      <w:jc w:val="center"/>
      <w:textAlignment w:val="center"/>
    </w:pPr>
  </w:style>
  <w:style w:type="paragraph" w:customStyle="1" w:styleId="xl123">
    <w:name w:val="xl123"/>
    <w:basedOn w:val="a0"/>
    <w:uiPriority w:val="99"/>
    <w:rsid w:val="000A1328"/>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center"/>
    </w:pPr>
  </w:style>
  <w:style w:type="paragraph" w:customStyle="1" w:styleId="xl124">
    <w:name w:val="xl124"/>
    <w:basedOn w:val="a0"/>
    <w:uiPriority w:val="99"/>
    <w:rsid w:val="000A1328"/>
    <w:pPr>
      <w:pBdr>
        <w:top w:val="single" w:sz="4" w:space="0" w:color="auto"/>
        <w:left w:val="single" w:sz="4" w:space="0" w:color="auto"/>
      </w:pBdr>
      <w:spacing w:before="100" w:beforeAutospacing="1" w:after="100" w:afterAutospacing="1"/>
      <w:jc w:val="center"/>
      <w:textAlignment w:val="top"/>
    </w:pPr>
  </w:style>
  <w:style w:type="paragraph" w:customStyle="1" w:styleId="xl125">
    <w:name w:val="xl125"/>
    <w:basedOn w:val="a0"/>
    <w:uiPriority w:val="99"/>
    <w:rsid w:val="000A1328"/>
    <w:pPr>
      <w:pBdr>
        <w:top w:val="single" w:sz="4" w:space="0" w:color="auto"/>
      </w:pBdr>
      <w:spacing w:before="100" w:beforeAutospacing="1" w:after="100" w:afterAutospacing="1"/>
      <w:jc w:val="center"/>
      <w:textAlignment w:val="top"/>
    </w:pPr>
  </w:style>
  <w:style w:type="paragraph" w:customStyle="1" w:styleId="xl126">
    <w:name w:val="xl126"/>
    <w:basedOn w:val="a0"/>
    <w:uiPriority w:val="99"/>
    <w:rsid w:val="000A1328"/>
    <w:pPr>
      <w:pBdr>
        <w:top w:val="single" w:sz="4" w:space="0" w:color="auto"/>
        <w:right w:val="single" w:sz="4" w:space="0" w:color="auto"/>
      </w:pBdr>
      <w:spacing w:before="100" w:beforeAutospacing="1" w:after="100" w:afterAutospacing="1"/>
      <w:jc w:val="center"/>
      <w:textAlignment w:val="top"/>
    </w:pPr>
  </w:style>
  <w:style w:type="paragraph" w:customStyle="1" w:styleId="xl127">
    <w:name w:val="xl127"/>
    <w:basedOn w:val="a0"/>
    <w:uiPriority w:val="99"/>
    <w:rsid w:val="000A1328"/>
    <w:pPr>
      <w:pBdr>
        <w:left w:val="single" w:sz="4" w:space="0" w:color="auto"/>
        <w:bottom w:val="single" w:sz="4" w:space="0" w:color="auto"/>
      </w:pBdr>
      <w:spacing w:before="100" w:beforeAutospacing="1" w:after="100" w:afterAutospacing="1"/>
      <w:jc w:val="center"/>
      <w:textAlignment w:val="top"/>
    </w:pPr>
  </w:style>
  <w:style w:type="paragraph" w:customStyle="1" w:styleId="xl128">
    <w:name w:val="xl128"/>
    <w:basedOn w:val="a0"/>
    <w:uiPriority w:val="99"/>
    <w:rsid w:val="000A1328"/>
    <w:pPr>
      <w:pBdr>
        <w:bottom w:val="single" w:sz="4" w:space="0" w:color="auto"/>
      </w:pBdr>
      <w:spacing w:before="100" w:beforeAutospacing="1" w:after="100" w:afterAutospacing="1"/>
      <w:jc w:val="center"/>
      <w:textAlignment w:val="top"/>
    </w:pPr>
  </w:style>
  <w:style w:type="paragraph" w:customStyle="1" w:styleId="xl129">
    <w:name w:val="xl129"/>
    <w:basedOn w:val="a0"/>
    <w:uiPriority w:val="99"/>
    <w:rsid w:val="000A1328"/>
    <w:pPr>
      <w:pBdr>
        <w:bottom w:val="single" w:sz="4" w:space="0" w:color="auto"/>
        <w:right w:val="single" w:sz="4" w:space="0" w:color="auto"/>
      </w:pBdr>
      <w:spacing w:before="100" w:beforeAutospacing="1" w:after="100" w:afterAutospacing="1"/>
      <w:jc w:val="center"/>
      <w:textAlignment w:val="top"/>
    </w:pPr>
  </w:style>
  <w:style w:type="paragraph" w:customStyle="1" w:styleId="xl130">
    <w:name w:val="xl130"/>
    <w:basedOn w:val="a0"/>
    <w:uiPriority w:val="99"/>
    <w:rsid w:val="000A13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31">
    <w:name w:val="xl131"/>
    <w:basedOn w:val="a0"/>
    <w:uiPriority w:val="99"/>
    <w:rsid w:val="000A13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numbering" w:styleId="a">
    <w:name w:val="Outline List 3"/>
    <w:aliases w:val="Раздел"/>
    <w:basedOn w:val="a3"/>
    <w:uiPriority w:val="99"/>
    <w:semiHidden/>
    <w:unhideWhenUsed/>
    <w:rsid w:val="00C31631"/>
    <w:pPr>
      <w:numPr>
        <w:numId w:val="25"/>
      </w:numPr>
    </w:pPr>
  </w:style>
</w:styles>
</file>

<file path=word/webSettings.xml><?xml version="1.0" encoding="utf-8"?>
<w:webSettings xmlns:r="http://schemas.openxmlformats.org/officeDocument/2006/relationships" xmlns:w="http://schemas.openxmlformats.org/wordprocessingml/2006/main">
  <w:divs>
    <w:div w:id="198931545">
      <w:marLeft w:val="0"/>
      <w:marRight w:val="0"/>
      <w:marTop w:val="0"/>
      <w:marBottom w:val="0"/>
      <w:divBdr>
        <w:top w:val="none" w:sz="0" w:space="0" w:color="auto"/>
        <w:left w:val="none" w:sz="0" w:space="0" w:color="auto"/>
        <w:bottom w:val="none" w:sz="0" w:space="0" w:color="auto"/>
        <w:right w:val="none" w:sz="0" w:space="0" w:color="auto"/>
      </w:divBdr>
    </w:div>
    <w:div w:id="198931546">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main?base=LAW;n=90819;fld=134" TargetMode="External"/><Relationship Id="rId13" Type="http://schemas.openxmlformats.org/officeDocument/2006/relationships/hyperlink" Target="consultantplus://offline/main?base=LAW;n=105174;fld=134;dst=100420" TargetMode="Externa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hyperlink" Target="consultantplus://offline/main?base=LAW;n=90819;fld=134"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consultantplus://offline/main?base=LAW;n=105174;fld=134;dst=100420"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151</TotalTime>
  <Pages>31</Pages>
  <Words>7466</Words>
  <Characters>53771</Characters>
  <Application>Microsoft Office Word</Application>
  <DocSecurity>0</DocSecurity>
  <Lines>448</Lines>
  <Paragraphs>122</Paragraphs>
  <ScaleCrop>false</ScaleCrop>
  <HeadingPairs>
    <vt:vector size="2" baseType="variant">
      <vt:variant>
        <vt:lpstr>Название</vt:lpstr>
      </vt:variant>
      <vt:variant>
        <vt:i4>1</vt:i4>
      </vt:variant>
    </vt:vector>
  </HeadingPairs>
  <TitlesOfParts>
    <vt:vector size="1" baseType="lpstr">
      <vt:lpstr>СОГЛАСОВАНО</vt:lpstr>
    </vt:vector>
  </TitlesOfParts>
  <Company>Администрация г. Перми</Company>
  <LinksUpToDate>false</LinksUpToDate>
  <CharactersWithSpaces>61115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СОГЛАСОВАНО</dc:title>
  <dc:subject/>
  <dc:creator>ump15</dc:creator>
  <cp:keywords/>
  <dc:description/>
  <cp:lastModifiedBy>oper2</cp:lastModifiedBy>
  <cp:revision>17</cp:revision>
  <cp:lastPrinted>2012-07-17T06:07:00Z</cp:lastPrinted>
  <dcterms:created xsi:type="dcterms:W3CDTF">2012-08-30T10:46:00Z</dcterms:created>
  <dcterms:modified xsi:type="dcterms:W3CDTF">2012-09-03T10:40:00Z</dcterms:modified>
</cp:coreProperties>
</file>