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43B" w:rsidRPr="00A2143B" w:rsidRDefault="00A2143B" w:rsidP="00A2143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2143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2143B" w:rsidRPr="00A2143B" w:rsidRDefault="00A2143B" w:rsidP="00A2143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2143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143B" w:rsidRPr="00A2143B" w:rsidTr="00A214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0356300041512000025 </w:t>
            </w:r>
          </w:p>
        </w:tc>
      </w:tr>
      <w:tr w:rsidR="00A2143B" w:rsidRPr="00A2143B" w:rsidTr="00A214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объектов озеленения (посадка цветов) на территории Ленинского района </w:t>
            </w:r>
          </w:p>
        </w:tc>
      </w:tr>
      <w:tr w:rsidR="00A2143B" w:rsidRPr="00A2143B" w:rsidTr="00A214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2143B" w:rsidRPr="00A2143B" w:rsidTr="00A214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2143B" w:rsidRPr="00A2143B" w:rsidRDefault="00A2143B" w:rsidP="00A214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14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143B" w:rsidRPr="00A2143B" w:rsidTr="00A214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A2143B" w:rsidRPr="00A2143B" w:rsidTr="00A214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A2143B" w:rsidRPr="00A2143B" w:rsidTr="00A214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A2143B" w:rsidRPr="00A2143B" w:rsidRDefault="00A2143B" w:rsidP="00A214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14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2143B" w:rsidRPr="00A2143B" w:rsidRDefault="00A2143B" w:rsidP="00A214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2143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143B" w:rsidRPr="00A2143B" w:rsidTr="00A214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A2143B" w:rsidRPr="00A2143B" w:rsidTr="00A214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A2143B" w:rsidRPr="00A2143B" w:rsidTr="00A214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A2143B" w:rsidRPr="00A2143B" w:rsidTr="00A214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A2143B" w:rsidRPr="00A2143B" w:rsidTr="00A214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2143B" w:rsidRPr="00A2143B" w:rsidTr="00A214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2143B" w:rsidRPr="00A2143B" w:rsidRDefault="00A2143B" w:rsidP="00A214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14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143B" w:rsidRPr="00A2143B" w:rsidTr="00A214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объектов озеленения (посадка цветов) на территории Ленинского района </w:t>
            </w:r>
          </w:p>
        </w:tc>
      </w:tr>
      <w:tr w:rsidR="00A2143B" w:rsidRPr="00A2143B" w:rsidTr="00A214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283 476,96 Российский рубль </w:t>
            </w:r>
          </w:p>
        </w:tc>
      </w:tr>
      <w:tr w:rsidR="00A2143B" w:rsidRPr="00A2143B" w:rsidTr="00A214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4540032 Устройство зеленых насаждений (обработка почв, устройство газонов, посадка деревьев и кустарников, устройство цветников) [4540330] - [4540354]</w:t>
            </w:r>
          </w:p>
        </w:tc>
      </w:tr>
      <w:tr w:rsidR="00A2143B" w:rsidRPr="00A2143B" w:rsidTr="00A214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A2143B" w:rsidRPr="00A2143B" w:rsidRDefault="00A2143B" w:rsidP="00A214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14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143B" w:rsidRPr="00A2143B" w:rsidTr="00A214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A2143B" w:rsidRPr="00A2143B" w:rsidTr="00A214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25 октября 2012г </w:t>
            </w:r>
          </w:p>
        </w:tc>
      </w:tr>
    </w:tbl>
    <w:p w:rsidR="00A2143B" w:rsidRPr="00A2143B" w:rsidRDefault="00A2143B" w:rsidP="00A214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14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143B" w:rsidRPr="00A2143B" w:rsidTr="00A214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14 173,85 Российский рубль </w:t>
            </w:r>
          </w:p>
        </w:tc>
      </w:tr>
    </w:tbl>
    <w:p w:rsidR="00A2143B" w:rsidRPr="00A2143B" w:rsidRDefault="00A2143B" w:rsidP="00A214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14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143B" w:rsidRPr="00A2143B" w:rsidTr="00A214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28 347,70 Российский рубль </w:t>
            </w:r>
          </w:p>
        </w:tc>
      </w:tr>
      <w:tr w:rsidR="00A2143B" w:rsidRPr="00A2143B" w:rsidTr="00A214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</w:t>
            </w:r>
            <w:proofErr w:type="gramStart"/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езотзывной</w:t>
            </w:r>
            <w:proofErr w:type="spellEnd"/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A2143B" w:rsidRPr="00A2143B" w:rsidRDefault="00A2143B" w:rsidP="00A214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14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214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214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143B" w:rsidRPr="00A2143B" w:rsidTr="00A214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2143B" w:rsidRPr="00A2143B" w:rsidRDefault="00A2143B" w:rsidP="00A214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14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2143B" w:rsidRPr="00A2143B" w:rsidTr="00A214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27.09.2012 09:00 </w:t>
            </w:r>
          </w:p>
        </w:tc>
      </w:tr>
      <w:tr w:rsidR="00A2143B" w:rsidRPr="00A2143B" w:rsidTr="00A214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28.09.2012 </w:t>
            </w:r>
          </w:p>
        </w:tc>
      </w:tr>
      <w:tr w:rsidR="00A2143B" w:rsidRPr="00A2143B" w:rsidTr="00A214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01.10.2012 </w:t>
            </w:r>
          </w:p>
        </w:tc>
      </w:tr>
    </w:tbl>
    <w:p w:rsidR="00A2143B" w:rsidRPr="00A2143B" w:rsidRDefault="00A2143B" w:rsidP="00A2143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2143B" w:rsidRPr="00A2143B" w:rsidTr="00A214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2143B" w:rsidRPr="00A2143B" w:rsidRDefault="00A2143B" w:rsidP="00A21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19.09.2012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143B"/>
    <w:rsid w:val="00277F57"/>
    <w:rsid w:val="00792E78"/>
    <w:rsid w:val="00A21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A214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143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21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9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485</Words>
  <Characters>2767</Characters>
  <Application>Microsoft Office Word</Application>
  <DocSecurity>0</DocSecurity>
  <Lines>23</Lines>
  <Paragraphs>6</Paragraphs>
  <ScaleCrop>false</ScaleCrop>
  <Company>Благоустройство</Company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2012-09-19T09:26:00Z</dcterms:created>
  <dcterms:modified xsi:type="dcterms:W3CDTF">2012-09-19T09:26:00Z</dcterms:modified>
</cp:coreProperties>
</file>