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11" w:rsidRPr="00CC7E03" w:rsidRDefault="00B37407" w:rsidP="009E6053">
      <w:pPr>
        <w:jc w:val="center"/>
        <w:outlineLvl w:val="0"/>
        <w:rPr>
          <w:sz w:val="32"/>
          <w:szCs w:val="32"/>
        </w:rPr>
      </w:pPr>
      <w:r w:rsidRPr="00B3740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139.1pt;z-index:251658240" filled="f" stroked="f">
            <v:textbox style="mso-next-textbox:#_x0000_s1026">
              <w:txbxContent>
                <w:p w:rsidR="00AC411E" w:rsidRDefault="00AC411E" w:rsidP="00056A7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AC411E" w:rsidRPr="00D37A37" w:rsidRDefault="00B3184F" w:rsidP="00056A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="00AC411E">
                    <w:rPr>
                      <w:sz w:val="28"/>
                      <w:szCs w:val="28"/>
                    </w:rPr>
                    <w:t>иректор муниципального казен</w:t>
                  </w:r>
                  <w:r w:rsidR="00AC411E" w:rsidRPr="00D37A37">
                    <w:rPr>
                      <w:sz w:val="28"/>
                      <w:szCs w:val="28"/>
                    </w:rPr>
                    <w:t>ного учреждения «Благоустройство Орджоникидзевского района»</w:t>
                  </w:r>
                </w:p>
                <w:p w:rsidR="00AC411E" w:rsidRDefault="00AC411E" w:rsidP="00056A7D">
                  <w:pPr>
                    <w:rPr>
                      <w:sz w:val="28"/>
                      <w:szCs w:val="28"/>
                    </w:rPr>
                  </w:pPr>
                </w:p>
                <w:p w:rsidR="00AC411E" w:rsidRPr="00D37A37" w:rsidRDefault="00AC411E" w:rsidP="00056A7D">
                  <w:pPr>
                    <w:rPr>
                      <w:sz w:val="28"/>
                      <w:szCs w:val="28"/>
                    </w:rPr>
                  </w:pPr>
                  <w:r w:rsidRPr="00D37A37">
                    <w:rPr>
                      <w:sz w:val="28"/>
                      <w:szCs w:val="28"/>
                    </w:rPr>
                    <w:t>_______________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B3184F">
                    <w:rPr>
                      <w:sz w:val="28"/>
                      <w:szCs w:val="28"/>
                    </w:rPr>
                    <w:t>Некрасов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B3184F">
                    <w:rPr>
                      <w:sz w:val="28"/>
                      <w:szCs w:val="28"/>
                    </w:rPr>
                    <w:t>Н</w:t>
                  </w:r>
                  <w:r>
                    <w:rPr>
                      <w:sz w:val="28"/>
                      <w:szCs w:val="28"/>
                    </w:rPr>
                    <w:t>.И</w:t>
                  </w:r>
                </w:p>
                <w:p w:rsidR="00AC411E" w:rsidRPr="00D37A37" w:rsidRDefault="00B3184F" w:rsidP="00056A7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«14</w:t>
                  </w:r>
                  <w:r w:rsidR="00AC411E">
                    <w:rPr>
                      <w:sz w:val="28"/>
                      <w:szCs w:val="28"/>
                    </w:rPr>
                    <w:t xml:space="preserve">» </w:t>
                  </w:r>
                  <w:r>
                    <w:rPr>
                      <w:sz w:val="28"/>
                      <w:szCs w:val="28"/>
                    </w:rPr>
                    <w:t>но</w:t>
                  </w:r>
                  <w:r w:rsidR="00AC411E">
                    <w:rPr>
                      <w:sz w:val="28"/>
                      <w:szCs w:val="28"/>
                    </w:rPr>
                    <w:t>ября 2012</w:t>
                  </w:r>
                  <w:r w:rsidR="00AC411E" w:rsidRPr="00D37A37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AC411E" w:rsidRPr="00056A7D" w:rsidRDefault="00AC411E" w:rsidP="00056A7D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770711" w:rsidRDefault="00770711">
      <w:pPr>
        <w:pStyle w:val="a4"/>
        <w:jc w:val="center"/>
        <w:rPr>
          <w:b/>
          <w:bCs/>
          <w:sz w:val="32"/>
          <w:szCs w:val="32"/>
        </w:rPr>
      </w:pPr>
    </w:p>
    <w:p w:rsidR="00056A7D" w:rsidRPr="00056A7D" w:rsidRDefault="00056A7D" w:rsidP="00056A7D">
      <w:pPr>
        <w:jc w:val="center"/>
        <w:rPr>
          <w:b/>
          <w:sz w:val="28"/>
          <w:szCs w:val="28"/>
        </w:rPr>
      </w:pPr>
      <w:r w:rsidRPr="00056A7D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Я</w:t>
      </w:r>
      <w:r w:rsidRPr="00056A7D">
        <w:rPr>
          <w:b/>
          <w:sz w:val="28"/>
          <w:szCs w:val="28"/>
        </w:rPr>
        <w:t xml:space="preserve"> В</w:t>
      </w:r>
    </w:p>
    <w:p w:rsidR="00770711" w:rsidRPr="00056A7D" w:rsidRDefault="00056A7D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ДОКУМЕНТАЦИЮ</w:t>
      </w:r>
      <w:r w:rsidR="00770711" w:rsidRPr="00056A7D">
        <w:rPr>
          <w:b/>
          <w:bCs/>
          <w:sz w:val="28"/>
          <w:szCs w:val="28"/>
        </w:rPr>
        <w:t xml:space="preserve"> ОБ ОТКРЫТОМ АУКЦИОНЕ</w:t>
      </w:r>
    </w:p>
    <w:p w:rsidR="00770711" w:rsidRPr="00056A7D" w:rsidRDefault="00770711">
      <w:pPr>
        <w:pStyle w:val="a4"/>
        <w:jc w:val="center"/>
        <w:rPr>
          <w:b/>
          <w:bCs/>
          <w:sz w:val="28"/>
          <w:szCs w:val="28"/>
        </w:rPr>
      </w:pPr>
      <w:r w:rsidRPr="00056A7D">
        <w:rPr>
          <w:b/>
          <w:bCs/>
          <w:sz w:val="28"/>
          <w:szCs w:val="28"/>
        </w:rPr>
        <w:t>В ЭЛЕКТРОННОЙ ФОРМЕ</w:t>
      </w:r>
    </w:p>
    <w:p w:rsidR="00770711" w:rsidRPr="00803CB4" w:rsidRDefault="00056A7D" w:rsidP="00F426F2">
      <w:pPr>
        <w:spacing w:line="100" w:lineRule="atLeast"/>
        <w:jc w:val="center"/>
        <w:rPr>
          <w:b/>
          <w:bCs/>
          <w:color w:val="000000"/>
          <w:sz w:val="28"/>
          <w:szCs w:val="28"/>
        </w:rPr>
      </w:pPr>
      <w:r w:rsidRPr="00BC63F3">
        <w:rPr>
          <w:color w:val="000000"/>
          <w:sz w:val="28"/>
          <w:szCs w:val="28"/>
        </w:rPr>
        <w:t xml:space="preserve">на право заключить муниципальный контракт </w:t>
      </w:r>
      <w:r w:rsidRPr="00BC63F3">
        <w:rPr>
          <w:sz w:val="28"/>
          <w:szCs w:val="28"/>
        </w:rPr>
        <w:t>на выполнение работ по</w:t>
      </w:r>
      <w:r>
        <w:rPr>
          <w:sz w:val="28"/>
          <w:szCs w:val="28"/>
        </w:rPr>
        <w:t xml:space="preserve"> ликвидации несанкционированных свалок в Орджоникидзевском</w:t>
      </w:r>
      <w:r w:rsidRPr="00BC63F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BC63F3">
        <w:rPr>
          <w:sz w:val="28"/>
          <w:szCs w:val="28"/>
        </w:rPr>
        <w:t xml:space="preserve"> города Перми</w:t>
      </w:r>
    </w:p>
    <w:p w:rsidR="00056A7D" w:rsidRPr="00992F68" w:rsidRDefault="00770711" w:rsidP="00056A7D">
      <w:pPr>
        <w:pStyle w:val="a4"/>
        <w:ind w:firstLine="708"/>
        <w:jc w:val="center"/>
      </w:pPr>
      <w:r w:rsidRPr="00803CB4">
        <w:rPr>
          <w:b/>
          <w:bCs/>
          <w:color w:val="000000"/>
          <w:sz w:val="28"/>
          <w:szCs w:val="28"/>
        </w:rPr>
        <w:t xml:space="preserve"> </w:t>
      </w:r>
      <w:r w:rsidR="00056A7D">
        <w:t>(</w:t>
      </w:r>
      <w:r w:rsidR="00056A7D" w:rsidRPr="00056A7D">
        <w:rPr>
          <w:sz w:val="28"/>
          <w:szCs w:val="28"/>
        </w:rPr>
        <w:t>И</w:t>
      </w:r>
      <w:r w:rsidR="00056A7D">
        <w:rPr>
          <w:sz w:val="28"/>
          <w:szCs w:val="28"/>
        </w:rPr>
        <w:t>звещение №</w:t>
      </w:r>
      <w:r w:rsidR="00B3184F">
        <w:rPr>
          <w:sz w:val="28"/>
          <w:szCs w:val="28"/>
        </w:rPr>
        <w:t>0356300058912000046 от 12.11</w:t>
      </w:r>
      <w:r w:rsidR="00056A7D" w:rsidRPr="00056A7D">
        <w:rPr>
          <w:sz w:val="28"/>
          <w:szCs w:val="28"/>
        </w:rPr>
        <w:t>.2012)</w:t>
      </w:r>
    </w:p>
    <w:p w:rsidR="00770711" w:rsidRPr="00803CB4" w:rsidRDefault="00770711" w:rsidP="00F426F2">
      <w:pPr>
        <w:pStyle w:val="a4"/>
        <w:jc w:val="center"/>
        <w:rPr>
          <w:b/>
          <w:bCs/>
          <w:color w:val="000000"/>
          <w:sz w:val="28"/>
          <w:szCs w:val="28"/>
        </w:rPr>
      </w:pPr>
    </w:p>
    <w:p w:rsidR="00770711" w:rsidRDefault="00770711">
      <w:pPr>
        <w:pStyle w:val="a4"/>
        <w:spacing w:line="520" w:lineRule="exact"/>
      </w:pPr>
    </w:p>
    <w:p w:rsidR="00770711" w:rsidRDefault="00770711">
      <w:pPr>
        <w:spacing w:line="520" w:lineRule="exact"/>
        <w:jc w:val="center"/>
        <w:rPr>
          <w:sz w:val="24"/>
          <w:szCs w:val="24"/>
        </w:rPr>
      </w:pPr>
    </w:p>
    <w:p w:rsidR="00770711" w:rsidRDefault="00770711">
      <w:pPr>
        <w:spacing w:line="520" w:lineRule="exact"/>
        <w:rPr>
          <w:sz w:val="24"/>
          <w:szCs w:val="24"/>
        </w:rPr>
      </w:pPr>
    </w:p>
    <w:p w:rsidR="00770711" w:rsidRDefault="00770711">
      <w:pPr>
        <w:spacing w:line="520" w:lineRule="exact"/>
        <w:rPr>
          <w:sz w:val="24"/>
          <w:szCs w:val="24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</w:p>
    <w:p w:rsidR="00056A7D" w:rsidRDefault="00056A7D">
      <w:pPr>
        <w:pStyle w:val="a4"/>
        <w:jc w:val="center"/>
        <w:rPr>
          <w:sz w:val="28"/>
          <w:szCs w:val="28"/>
        </w:rPr>
      </w:pPr>
    </w:p>
    <w:p w:rsidR="00770711" w:rsidRDefault="00770711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2012 год</w:t>
      </w:r>
    </w:p>
    <w:p w:rsidR="00056A7D" w:rsidRDefault="00056A7D">
      <w:pPr>
        <w:pStyle w:val="a4"/>
        <w:jc w:val="center"/>
        <w:rPr>
          <w:sz w:val="28"/>
          <w:szCs w:val="28"/>
        </w:rPr>
      </w:pPr>
    </w:p>
    <w:p w:rsidR="00056A7D" w:rsidRDefault="00056A7D" w:rsidP="00056A7D">
      <w:pPr>
        <w:jc w:val="both"/>
        <w:rPr>
          <w:sz w:val="24"/>
          <w:szCs w:val="24"/>
        </w:rPr>
      </w:pPr>
    </w:p>
    <w:p w:rsidR="00056A7D" w:rsidRDefault="00056A7D" w:rsidP="00056A7D">
      <w:pPr>
        <w:jc w:val="both"/>
        <w:rPr>
          <w:sz w:val="24"/>
          <w:szCs w:val="24"/>
        </w:rPr>
      </w:pPr>
    </w:p>
    <w:p w:rsidR="00DD2E55" w:rsidRPr="00E33CAE" w:rsidRDefault="00DD2E55" w:rsidP="00DD2E55">
      <w:pPr>
        <w:pStyle w:val="a4"/>
        <w:ind w:firstLine="708"/>
        <w:rPr>
          <w:sz w:val="22"/>
          <w:szCs w:val="22"/>
        </w:rPr>
      </w:pPr>
      <w:r w:rsidRPr="006A0160">
        <w:rPr>
          <w:sz w:val="22"/>
          <w:szCs w:val="22"/>
        </w:rPr>
        <w:t xml:space="preserve">Внести </w:t>
      </w:r>
      <w:r>
        <w:rPr>
          <w:sz w:val="22"/>
          <w:szCs w:val="22"/>
        </w:rPr>
        <w:t xml:space="preserve">следующие </w:t>
      </w:r>
      <w:r w:rsidRPr="006A0160">
        <w:rPr>
          <w:sz w:val="22"/>
          <w:szCs w:val="22"/>
        </w:rPr>
        <w:t>изменения в документацию об открытом аукционе в электронной форме на право заключить муниципальный контракт на выполнение работ по ликвидации несанкционированных свалок в Орджоникидзевском районе города Перми (</w:t>
      </w:r>
      <w:r w:rsidRPr="00E33CAE">
        <w:rPr>
          <w:sz w:val="22"/>
          <w:szCs w:val="22"/>
        </w:rPr>
        <w:t>извещение №</w:t>
      </w:r>
      <w:r>
        <w:rPr>
          <w:sz w:val="22"/>
          <w:szCs w:val="22"/>
        </w:rPr>
        <w:t>0356300058912000046 от 12.11</w:t>
      </w:r>
      <w:r w:rsidRPr="00E2315D">
        <w:rPr>
          <w:sz w:val="22"/>
          <w:szCs w:val="22"/>
        </w:rPr>
        <w:t>.2012г</w:t>
      </w:r>
      <w:r w:rsidRPr="00E33CAE">
        <w:rPr>
          <w:sz w:val="22"/>
          <w:szCs w:val="22"/>
        </w:rPr>
        <w:t>):</w:t>
      </w:r>
    </w:p>
    <w:p w:rsidR="00DD2E55" w:rsidRDefault="00DD2E55" w:rsidP="00056A7D">
      <w:pPr>
        <w:jc w:val="both"/>
        <w:rPr>
          <w:b/>
          <w:sz w:val="22"/>
          <w:szCs w:val="22"/>
        </w:rPr>
      </w:pPr>
    </w:p>
    <w:p w:rsidR="00DD2E55" w:rsidRDefault="00DD2E55" w:rsidP="00056A7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Pr="004169A9">
        <w:rPr>
          <w:b/>
          <w:sz w:val="22"/>
          <w:szCs w:val="22"/>
        </w:rPr>
        <w:t xml:space="preserve">Раздел </w:t>
      </w:r>
      <w:r w:rsidRPr="004169A9">
        <w:rPr>
          <w:b/>
          <w:sz w:val="22"/>
          <w:szCs w:val="22"/>
          <w:lang w:val="en-US"/>
        </w:rPr>
        <w:t>V</w:t>
      </w:r>
      <w:r w:rsidRPr="006A0160">
        <w:rPr>
          <w:b/>
          <w:sz w:val="22"/>
          <w:szCs w:val="22"/>
          <w:lang w:val="en-US"/>
        </w:rPr>
        <w:t>I</w:t>
      </w:r>
      <w:r w:rsidRPr="006A0160">
        <w:rPr>
          <w:b/>
          <w:sz w:val="22"/>
          <w:szCs w:val="22"/>
        </w:rPr>
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</w:r>
      <w:r w:rsidRPr="006A0160">
        <w:rPr>
          <w:sz w:val="22"/>
          <w:szCs w:val="22"/>
        </w:rPr>
        <w:t xml:space="preserve"> изложить в новой  редакции:</w:t>
      </w:r>
    </w:p>
    <w:p w:rsidR="00DD2E55" w:rsidRDefault="00DD2E55" w:rsidP="00056A7D">
      <w:pPr>
        <w:jc w:val="both"/>
        <w:rPr>
          <w:sz w:val="24"/>
          <w:szCs w:val="24"/>
        </w:rPr>
      </w:pPr>
    </w:p>
    <w:tbl>
      <w:tblPr>
        <w:tblW w:w="10769" w:type="dxa"/>
        <w:tblCellSpacing w:w="20" w:type="dxa"/>
        <w:tblInd w:w="-2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2306"/>
        <w:gridCol w:w="8463"/>
      </w:tblGrid>
      <w:tr w:rsidR="00DD2E55" w:rsidTr="00DD2E55">
        <w:trPr>
          <w:tblCellSpacing w:w="20" w:type="dxa"/>
        </w:trPr>
        <w:tc>
          <w:tcPr>
            <w:tcW w:w="10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DD2E55" w:rsidRDefault="00DD2E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cyan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cyan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D2E55" w:rsidTr="00DD2E55">
        <w:trPr>
          <w:tblCellSpacing w:w="20" w:type="dxa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E55" w:rsidRDefault="00DD2E5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2E55" w:rsidRDefault="00DD2E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22.11.2012г.</w:t>
            </w:r>
          </w:p>
          <w:p w:rsidR="00DD2E55" w:rsidRDefault="00DD2E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09:00 (время местное)</w:t>
            </w:r>
          </w:p>
        </w:tc>
      </w:tr>
      <w:tr w:rsidR="00DD2E55" w:rsidTr="00DD2E55">
        <w:trPr>
          <w:tblCellSpacing w:w="20" w:type="dxa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E55" w:rsidRDefault="00DD2E55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DD2E55" w:rsidRDefault="00DD2E55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2E55" w:rsidRDefault="00DD2E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23.11.2012г.</w:t>
            </w:r>
          </w:p>
        </w:tc>
      </w:tr>
      <w:tr w:rsidR="00DD2E55" w:rsidTr="00DD2E55">
        <w:trPr>
          <w:tblCellSpacing w:w="20" w:type="dxa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D2E55" w:rsidRDefault="00DD2E5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2E55" w:rsidRDefault="00DD2E55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26.11.2012г.</w:t>
            </w:r>
          </w:p>
        </w:tc>
      </w:tr>
    </w:tbl>
    <w:p w:rsidR="00DD2E55" w:rsidRDefault="00DD2E55" w:rsidP="00056A7D">
      <w:pPr>
        <w:jc w:val="both"/>
        <w:rPr>
          <w:sz w:val="24"/>
          <w:szCs w:val="24"/>
        </w:rPr>
      </w:pPr>
    </w:p>
    <w:p w:rsidR="00DD2E55" w:rsidRPr="00B3184F" w:rsidRDefault="00DD2E55" w:rsidP="00056A7D">
      <w:pPr>
        <w:jc w:val="both"/>
        <w:rPr>
          <w:sz w:val="24"/>
          <w:szCs w:val="24"/>
        </w:rPr>
      </w:pPr>
    </w:p>
    <w:p w:rsidR="00DD2E55" w:rsidRDefault="00DD2E55" w:rsidP="00DD2E55">
      <w:pPr>
        <w:spacing w:line="100" w:lineRule="atLeast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Pr="006A0160">
        <w:rPr>
          <w:sz w:val="22"/>
          <w:szCs w:val="22"/>
        </w:rPr>
        <w:t xml:space="preserve">. </w:t>
      </w:r>
      <w:r w:rsidRPr="00DD2E55">
        <w:rPr>
          <w:b/>
          <w:sz w:val="22"/>
          <w:szCs w:val="22"/>
        </w:rPr>
        <w:t>Му</w:t>
      </w:r>
      <w:r>
        <w:rPr>
          <w:b/>
          <w:sz w:val="22"/>
          <w:szCs w:val="22"/>
        </w:rPr>
        <w:t>ниципальный контракт №_____(проект)</w:t>
      </w:r>
      <w:r>
        <w:rPr>
          <w:sz w:val="22"/>
          <w:szCs w:val="22"/>
        </w:rPr>
        <w:t>:</w:t>
      </w:r>
    </w:p>
    <w:p w:rsidR="00DD2E55" w:rsidRDefault="00DD2E55" w:rsidP="00DD2E55">
      <w:pPr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D2E55" w:rsidRDefault="00DD2E55" w:rsidP="00DD2E55">
      <w:pPr>
        <w:spacing w:line="100" w:lineRule="atLeast"/>
        <w:rPr>
          <w:sz w:val="22"/>
          <w:szCs w:val="22"/>
        </w:rPr>
      </w:pPr>
      <w:r w:rsidRPr="00A85727">
        <w:rPr>
          <w:b/>
          <w:sz w:val="22"/>
          <w:szCs w:val="22"/>
        </w:rPr>
        <w:t>п.</w:t>
      </w:r>
      <w:r w:rsidRPr="00A85727">
        <w:rPr>
          <w:b/>
          <w:bCs/>
          <w:sz w:val="22"/>
          <w:szCs w:val="22"/>
        </w:rPr>
        <w:t>2. Срок выполнения работ</w:t>
      </w:r>
      <w:r w:rsidRPr="003738C6">
        <w:rPr>
          <w:b/>
          <w:bCs/>
          <w:sz w:val="22"/>
          <w:szCs w:val="22"/>
        </w:rPr>
        <w:t>.</w:t>
      </w:r>
      <w:r w:rsidRPr="00A85727">
        <w:rPr>
          <w:sz w:val="22"/>
          <w:szCs w:val="22"/>
        </w:rPr>
        <w:t xml:space="preserve"> </w:t>
      </w:r>
      <w:r w:rsidRPr="006A0160">
        <w:rPr>
          <w:sz w:val="22"/>
          <w:szCs w:val="22"/>
        </w:rPr>
        <w:t xml:space="preserve">(Приложение № </w:t>
      </w:r>
      <w:r>
        <w:rPr>
          <w:sz w:val="22"/>
          <w:szCs w:val="22"/>
        </w:rPr>
        <w:t>2</w:t>
      </w:r>
      <w:r w:rsidRPr="006A0160">
        <w:rPr>
          <w:sz w:val="22"/>
          <w:szCs w:val="22"/>
        </w:rPr>
        <w:t xml:space="preserve"> к  документации об открытом аукционе в электронной форме)  изложить  в новой редакции:</w:t>
      </w:r>
    </w:p>
    <w:p w:rsidR="00DD2E55" w:rsidRPr="003738C6" w:rsidRDefault="00DD2E55" w:rsidP="00DD2E55">
      <w:pPr>
        <w:spacing w:line="100" w:lineRule="atLeast"/>
        <w:rPr>
          <w:b/>
          <w:bCs/>
          <w:sz w:val="22"/>
          <w:szCs w:val="22"/>
        </w:rPr>
      </w:pPr>
    </w:p>
    <w:p w:rsidR="00DD2E55" w:rsidRPr="003738C6" w:rsidRDefault="00DD2E55" w:rsidP="00DD2E55">
      <w:pPr>
        <w:spacing w:line="100" w:lineRule="atLeast"/>
        <w:ind w:firstLine="709"/>
        <w:jc w:val="both"/>
        <w:rPr>
          <w:sz w:val="22"/>
          <w:szCs w:val="22"/>
        </w:rPr>
      </w:pPr>
      <w:r w:rsidRPr="003738C6">
        <w:rPr>
          <w:sz w:val="22"/>
          <w:szCs w:val="22"/>
        </w:rPr>
        <w:t xml:space="preserve">2.1. Работы выполняются </w:t>
      </w:r>
      <w:r>
        <w:rPr>
          <w:sz w:val="22"/>
          <w:szCs w:val="22"/>
        </w:rPr>
        <w:t>в течение 15 дней с момента заключения контракта</w:t>
      </w:r>
      <w:r w:rsidRPr="003738C6">
        <w:rPr>
          <w:sz w:val="22"/>
          <w:szCs w:val="22"/>
        </w:rPr>
        <w:t>.</w:t>
      </w:r>
    </w:p>
    <w:p w:rsidR="00B3184F" w:rsidRPr="00B3184F" w:rsidRDefault="00B3184F" w:rsidP="00B3184F">
      <w:pPr>
        <w:pStyle w:val="afd"/>
        <w:spacing w:line="100" w:lineRule="atLeast"/>
        <w:jc w:val="both"/>
        <w:rPr>
          <w:sz w:val="22"/>
          <w:szCs w:val="22"/>
        </w:rPr>
      </w:pPr>
    </w:p>
    <w:p w:rsidR="00B3184F" w:rsidRPr="00B3184F" w:rsidRDefault="00B3184F" w:rsidP="00B3184F">
      <w:pPr>
        <w:pStyle w:val="afd"/>
        <w:spacing w:line="100" w:lineRule="atLeast"/>
        <w:jc w:val="both"/>
        <w:rPr>
          <w:sz w:val="22"/>
          <w:szCs w:val="22"/>
        </w:rPr>
      </w:pPr>
    </w:p>
    <w:p w:rsidR="00B3184F" w:rsidRDefault="00B3184F" w:rsidP="00B3184F">
      <w:pPr>
        <w:spacing w:line="100" w:lineRule="atLeast"/>
        <w:ind w:firstLine="360"/>
        <w:jc w:val="both"/>
        <w:rPr>
          <w:sz w:val="22"/>
          <w:szCs w:val="22"/>
        </w:rPr>
      </w:pPr>
    </w:p>
    <w:p w:rsidR="001A697C" w:rsidRPr="00B3184F" w:rsidRDefault="001A697C" w:rsidP="00B3184F">
      <w:pPr>
        <w:rPr>
          <w:sz w:val="22"/>
          <w:szCs w:val="22"/>
        </w:rPr>
      </w:pPr>
    </w:p>
    <w:sectPr w:rsidR="001A697C" w:rsidRPr="00B3184F" w:rsidSect="00B3184F">
      <w:headerReference w:type="default" r:id="rId7"/>
      <w:footerReference w:type="default" r:id="rId8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50B" w:rsidRDefault="0013450B">
      <w:r>
        <w:separator/>
      </w:r>
    </w:p>
  </w:endnote>
  <w:endnote w:type="continuationSeparator" w:id="1">
    <w:p w:rsidR="0013450B" w:rsidRDefault="00134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11E" w:rsidRDefault="00B37407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C411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D2E55">
      <w:rPr>
        <w:rStyle w:val="ac"/>
        <w:noProof/>
      </w:rPr>
      <w:t>1</w:t>
    </w:r>
    <w:r>
      <w:rPr>
        <w:rStyle w:val="ac"/>
      </w:rPr>
      <w:fldChar w:fldCharType="end"/>
    </w:r>
  </w:p>
  <w:p w:rsidR="00AC411E" w:rsidRDefault="00AC411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50B" w:rsidRDefault="0013450B">
      <w:r>
        <w:separator/>
      </w:r>
    </w:p>
  </w:footnote>
  <w:footnote w:type="continuationSeparator" w:id="1">
    <w:p w:rsidR="0013450B" w:rsidRDefault="00134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11E" w:rsidRDefault="00AC411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602C2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5105362"/>
    <w:multiLevelType w:val="hybridMultilevel"/>
    <w:tmpl w:val="136C5786"/>
    <w:lvl w:ilvl="0" w:tplc="981E56C4">
      <w:start w:val="1"/>
      <w:numFmt w:val="decimal"/>
      <w:lvlText w:val="%1)"/>
      <w:lvlJc w:val="left"/>
      <w:pPr>
        <w:ind w:left="872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7">
    <w:nsid w:val="0605227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D60C2A"/>
    <w:multiLevelType w:val="hybridMultilevel"/>
    <w:tmpl w:val="40707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0928E2"/>
    <w:multiLevelType w:val="hybridMultilevel"/>
    <w:tmpl w:val="376ED92E"/>
    <w:lvl w:ilvl="0" w:tplc="8D7C4CA6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1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cs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88F2B2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E94F92"/>
    <w:multiLevelType w:val="hybridMultilevel"/>
    <w:tmpl w:val="D3BED0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096090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46AD270C"/>
    <w:multiLevelType w:val="multilevel"/>
    <w:tmpl w:val="D7E050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7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color w:val="auto"/>
      </w:rPr>
    </w:lvl>
  </w:abstractNum>
  <w:abstractNum w:abstractNumId="19">
    <w:nsid w:val="475F53C2"/>
    <w:multiLevelType w:val="hybridMultilevel"/>
    <w:tmpl w:val="224040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611AF"/>
    <w:multiLevelType w:val="hybridMultilevel"/>
    <w:tmpl w:val="A97EDE24"/>
    <w:lvl w:ilvl="0" w:tplc="A858D9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22">
    <w:nsid w:val="599D325B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64AF698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24"/>
  </w:num>
  <w:num w:numId="5">
    <w:abstractNumId w:val="2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</w:pPr>
        <w:rPr>
          <w:rFonts w:ascii="Times New Roman" w:hAnsi="Times New Roman" w:cs="Times New Roman" w:hint="default"/>
          <w:b/>
          <w:bCs/>
          <w:i w:val="0"/>
          <w:iCs w:val="0"/>
          <w:color w:val="auto"/>
          <w:sz w:val="28"/>
          <w:szCs w:val="28"/>
          <w:u w:val="none"/>
        </w:rPr>
      </w:lvl>
    </w:lvlOverride>
  </w:num>
  <w:num w:numId="6">
    <w:abstractNumId w:val="15"/>
  </w:num>
  <w:num w:numId="7">
    <w:abstractNumId w:val="11"/>
  </w:num>
  <w:num w:numId="8">
    <w:abstractNumId w:val="16"/>
  </w:num>
  <w:num w:numId="9">
    <w:abstractNumId w:val="14"/>
  </w:num>
  <w:num w:numId="10">
    <w:abstractNumId w:val="8"/>
  </w:num>
  <w:num w:numId="11">
    <w:abstractNumId w:val="1"/>
  </w:num>
  <w:num w:numId="12">
    <w:abstractNumId w:val="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7"/>
    </w:lvlOverride>
  </w:num>
  <w:num w:numId="1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9"/>
  </w:num>
  <w:num w:numId="19">
    <w:abstractNumId w:val="7"/>
  </w:num>
  <w:num w:numId="20">
    <w:abstractNumId w:val="17"/>
  </w:num>
  <w:num w:numId="21">
    <w:abstractNumId w:val="23"/>
  </w:num>
  <w:num w:numId="22">
    <w:abstractNumId w:val="13"/>
  </w:num>
  <w:num w:numId="23">
    <w:abstractNumId w:val="18"/>
  </w:num>
  <w:num w:numId="24">
    <w:abstractNumId w:val="6"/>
  </w:num>
  <w:num w:numId="25">
    <w:abstractNumId w:val="21"/>
  </w:num>
  <w:num w:numId="26">
    <w:abstractNumId w:val="22"/>
  </w:num>
  <w:num w:numId="27">
    <w:abstractNumId w:val="20"/>
  </w:num>
  <w:num w:numId="28">
    <w:abstractNumId w:val="19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517A"/>
    <w:rsid w:val="00006D07"/>
    <w:rsid w:val="00006EF4"/>
    <w:rsid w:val="00010ABD"/>
    <w:rsid w:val="00011091"/>
    <w:rsid w:val="000141DB"/>
    <w:rsid w:val="00014CF3"/>
    <w:rsid w:val="000150CD"/>
    <w:rsid w:val="000158E0"/>
    <w:rsid w:val="00016C71"/>
    <w:rsid w:val="000170A5"/>
    <w:rsid w:val="00017616"/>
    <w:rsid w:val="00017DBE"/>
    <w:rsid w:val="00020A4C"/>
    <w:rsid w:val="00020F00"/>
    <w:rsid w:val="00022484"/>
    <w:rsid w:val="000236E6"/>
    <w:rsid w:val="0003203F"/>
    <w:rsid w:val="0003349B"/>
    <w:rsid w:val="000336E1"/>
    <w:rsid w:val="00034F0D"/>
    <w:rsid w:val="00036770"/>
    <w:rsid w:val="00037C84"/>
    <w:rsid w:val="0004054B"/>
    <w:rsid w:val="00041B40"/>
    <w:rsid w:val="00042B9E"/>
    <w:rsid w:val="00043A31"/>
    <w:rsid w:val="0004461B"/>
    <w:rsid w:val="0004634A"/>
    <w:rsid w:val="00052A3E"/>
    <w:rsid w:val="000532A1"/>
    <w:rsid w:val="00056A7D"/>
    <w:rsid w:val="00061F22"/>
    <w:rsid w:val="00067ED6"/>
    <w:rsid w:val="00071335"/>
    <w:rsid w:val="00071404"/>
    <w:rsid w:val="00071A80"/>
    <w:rsid w:val="00072271"/>
    <w:rsid w:val="000741B2"/>
    <w:rsid w:val="00076E1E"/>
    <w:rsid w:val="000821D7"/>
    <w:rsid w:val="00082632"/>
    <w:rsid w:val="00082F68"/>
    <w:rsid w:val="00083F62"/>
    <w:rsid w:val="000847BA"/>
    <w:rsid w:val="000870A6"/>
    <w:rsid w:val="00090035"/>
    <w:rsid w:val="00092C7D"/>
    <w:rsid w:val="0009329B"/>
    <w:rsid w:val="0009429F"/>
    <w:rsid w:val="00096297"/>
    <w:rsid w:val="00097BDB"/>
    <w:rsid w:val="000A1328"/>
    <w:rsid w:val="000A2021"/>
    <w:rsid w:val="000A4451"/>
    <w:rsid w:val="000A471F"/>
    <w:rsid w:val="000A6D9E"/>
    <w:rsid w:val="000A7934"/>
    <w:rsid w:val="000B0896"/>
    <w:rsid w:val="000B160B"/>
    <w:rsid w:val="000B30CB"/>
    <w:rsid w:val="000B5FD9"/>
    <w:rsid w:val="000B69B8"/>
    <w:rsid w:val="000B7B0E"/>
    <w:rsid w:val="000C00DD"/>
    <w:rsid w:val="000C01F3"/>
    <w:rsid w:val="000C32B5"/>
    <w:rsid w:val="000C4AF8"/>
    <w:rsid w:val="000C50E0"/>
    <w:rsid w:val="000C534A"/>
    <w:rsid w:val="000C5B52"/>
    <w:rsid w:val="000C7A74"/>
    <w:rsid w:val="000D6E43"/>
    <w:rsid w:val="000E1278"/>
    <w:rsid w:val="000E2B05"/>
    <w:rsid w:val="000E3EB1"/>
    <w:rsid w:val="000E41AC"/>
    <w:rsid w:val="000E6CAA"/>
    <w:rsid w:val="000F3A98"/>
    <w:rsid w:val="000F4080"/>
    <w:rsid w:val="00101A2A"/>
    <w:rsid w:val="00101A76"/>
    <w:rsid w:val="00104210"/>
    <w:rsid w:val="00104BF3"/>
    <w:rsid w:val="0011098B"/>
    <w:rsid w:val="00111103"/>
    <w:rsid w:val="00111B75"/>
    <w:rsid w:val="001125B3"/>
    <w:rsid w:val="00113E3A"/>
    <w:rsid w:val="00115E84"/>
    <w:rsid w:val="001166DF"/>
    <w:rsid w:val="00121069"/>
    <w:rsid w:val="0012717A"/>
    <w:rsid w:val="00127492"/>
    <w:rsid w:val="0013102F"/>
    <w:rsid w:val="001315BA"/>
    <w:rsid w:val="0013263C"/>
    <w:rsid w:val="0013371E"/>
    <w:rsid w:val="00133869"/>
    <w:rsid w:val="0013450B"/>
    <w:rsid w:val="00134E36"/>
    <w:rsid w:val="001369A4"/>
    <w:rsid w:val="001378F5"/>
    <w:rsid w:val="00141DD4"/>
    <w:rsid w:val="00142DBA"/>
    <w:rsid w:val="0014323E"/>
    <w:rsid w:val="001450A1"/>
    <w:rsid w:val="001470AC"/>
    <w:rsid w:val="00147640"/>
    <w:rsid w:val="001520F0"/>
    <w:rsid w:val="00152114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80161"/>
    <w:rsid w:val="001808E7"/>
    <w:rsid w:val="001809A5"/>
    <w:rsid w:val="0018168A"/>
    <w:rsid w:val="00183612"/>
    <w:rsid w:val="00184EA5"/>
    <w:rsid w:val="0018523C"/>
    <w:rsid w:val="001933FC"/>
    <w:rsid w:val="00193F6C"/>
    <w:rsid w:val="001941A4"/>
    <w:rsid w:val="00195809"/>
    <w:rsid w:val="001959E9"/>
    <w:rsid w:val="001971A8"/>
    <w:rsid w:val="001A1D54"/>
    <w:rsid w:val="001A3BF7"/>
    <w:rsid w:val="001A3E59"/>
    <w:rsid w:val="001A47F7"/>
    <w:rsid w:val="001A52CD"/>
    <w:rsid w:val="001A657D"/>
    <w:rsid w:val="001A697C"/>
    <w:rsid w:val="001B0411"/>
    <w:rsid w:val="001B07E8"/>
    <w:rsid w:val="001B0876"/>
    <w:rsid w:val="001B1652"/>
    <w:rsid w:val="001B17CC"/>
    <w:rsid w:val="001B2010"/>
    <w:rsid w:val="001B3E3F"/>
    <w:rsid w:val="001B3EB4"/>
    <w:rsid w:val="001B6EC1"/>
    <w:rsid w:val="001B7F87"/>
    <w:rsid w:val="001C3357"/>
    <w:rsid w:val="001C3CF8"/>
    <w:rsid w:val="001C436A"/>
    <w:rsid w:val="001C467C"/>
    <w:rsid w:val="001C50E5"/>
    <w:rsid w:val="001C7610"/>
    <w:rsid w:val="001D131D"/>
    <w:rsid w:val="001D14E2"/>
    <w:rsid w:val="001D1874"/>
    <w:rsid w:val="001D1B40"/>
    <w:rsid w:val="001D237C"/>
    <w:rsid w:val="001D3F90"/>
    <w:rsid w:val="001E537F"/>
    <w:rsid w:val="001E5EFC"/>
    <w:rsid w:val="001E64EA"/>
    <w:rsid w:val="001F029F"/>
    <w:rsid w:val="001F06CF"/>
    <w:rsid w:val="001F19EC"/>
    <w:rsid w:val="001F205E"/>
    <w:rsid w:val="001F359E"/>
    <w:rsid w:val="001F5822"/>
    <w:rsid w:val="001F5823"/>
    <w:rsid w:val="001F6204"/>
    <w:rsid w:val="001F624E"/>
    <w:rsid w:val="0020427F"/>
    <w:rsid w:val="002052EB"/>
    <w:rsid w:val="00206A91"/>
    <w:rsid w:val="002077CA"/>
    <w:rsid w:val="002117F1"/>
    <w:rsid w:val="00211C24"/>
    <w:rsid w:val="002123CF"/>
    <w:rsid w:val="00213212"/>
    <w:rsid w:val="0021399F"/>
    <w:rsid w:val="00214D7F"/>
    <w:rsid w:val="0021572E"/>
    <w:rsid w:val="00216222"/>
    <w:rsid w:val="00221739"/>
    <w:rsid w:val="002251C7"/>
    <w:rsid w:val="0022550C"/>
    <w:rsid w:val="00225A74"/>
    <w:rsid w:val="00225D62"/>
    <w:rsid w:val="0022762C"/>
    <w:rsid w:val="00230163"/>
    <w:rsid w:val="0023053C"/>
    <w:rsid w:val="00232E34"/>
    <w:rsid w:val="00233A2F"/>
    <w:rsid w:val="002355DC"/>
    <w:rsid w:val="002360E8"/>
    <w:rsid w:val="00240AA2"/>
    <w:rsid w:val="00241B33"/>
    <w:rsid w:val="002440E3"/>
    <w:rsid w:val="00246493"/>
    <w:rsid w:val="00251481"/>
    <w:rsid w:val="0025214B"/>
    <w:rsid w:val="002528CF"/>
    <w:rsid w:val="00252ABE"/>
    <w:rsid w:val="00254B58"/>
    <w:rsid w:val="0025550C"/>
    <w:rsid w:val="002570E2"/>
    <w:rsid w:val="00257EB8"/>
    <w:rsid w:val="0026268B"/>
    <w:rsid w:val="002639A0"/>
    <w:rsid w:val="00263D48"/>
    <w:rsid w:val="00264EE8"/>
    <w:rsid w:val="00267E37"/>
    <w:rsid w:val="00270017"/>
    <w:rsid w:val="002739A4"/>
    <w:rsid w:val="00273F82"/>
    <w:rsid w:val="00274A75"/>
    <w:rsid w:val="00275F23"/>
    <w:rsid w:val="0027762F"/>
    <w:rsid w:val="002830FD"/>
    <w:rsid w:val="0029045D"/>
    <w:rsid w:val="00292633"/>
    <w:rsid w:val="002948CA"/>
    <w:rsid w:val="00297759"/>
    <w:rsid w:val="002A02B6"/>
    <w:rsid w:val="002A1CCE"/>
    <w:rsid w:val="002A2BEF"/>
    <w:rsid w:val="002A3B3E"/>
    <w:rsid w:val="002B3C1E"/>
    <w:rsid w:val="002B6EA8"/>
    <w:rsid w:val="002C0CCE"/>
    <w:rsid w:val="002C0F1A"/>
    <w:rsid w:val="002C2DD1"/>
    <w:rsid w:val="002C3CF9"/>
    <w:rsid w:val="002C407E"/>
    <w:rsid w:val="002C49BD"/>
    <w:rsid w:val="002C6FC7"/>
    <w:rsid w:val="002D2D43"/>
    <w:rsid w:val="002D65D3"/>
    <w:rsid w:val="002E2A70"/>
    <w:rsid w:val="002E44C1"/>
    <w:rsid w:val="002E4A80"/>
    <w:rsid w:val="002E719D"/>
    <w:rsid w:val="002F0A53"/>
    <w:rsid w:val="002F28DA"/>
    <w:rsid w:val="002F2AA5"/>
    <w:rsid w:val="002F541B"/>
    <w:rsid w:val="00305333"/>
    <w:rsid w:val="003055B1"/>
    <w:rsid w:val="00305850"/>
    <w:rsid w:val="003067A6"/>
    <w:rsid w:val="00306AC1"/>
    <w:rsid w:val="00313EBF"/>
    <w:rsid w:val="003142AF"/>
    <w:rsid w:val="00314C4A"/>
    <w:rsid w:val="003159AC"/>
    <w:rsid w:val="00315DDA"/>
    <w:rsid w:val="0032036F"/>
    <w:rsid w:val="00321523"/>
    <w:rsid w:val="00325E53"/>
    <w:rsid w:val="00327478"/>
    <w:rsid w:val="00327791"/>
    <w:rsid w:val="0033002E"/>
    <w:rsid w:val="00333E2B"/>
    <w:rsid w:val="00334FE3"/>
    <w:rsid w:val="0033680C"/>
    <w:rsid w:val="00336CAE"/>
    <w:rsid w:val="00342D1D"/>
    <w:rsid w:val="00342D45"/>
    <w:rsid w:val="0034426C"/>
    <w:rsid w:val="00344E23"/>
    <w:rsid w:val="00350244"/>
    <w:rsid w:val="00352925"/>
    <w:rsid w:val="00352FF8"/>
    <w:rsid w:val="00361641"/>
    <w:rsid w:val="00362461"/>
    <w:rsid w:val="003625C5"/>
    <w:rsid w:val="00362BFF"/>
    <w:rsid w:val="00364965"/>
    <w:rsid w:val="003679A1"/>
    <w:rsid w:val="003707DF"/>
    <w:rsid w:val="003717B2"/>
    <w:rsid w:val="00377674"/>
    <w:rsid w:val="00380DE5"/>
    <w:rsid w:val="00381C65"/>
    <w:rsid w:val="00381FCB"/>
    <w:rsid w:val="003834A9"/>
    <w:rsid w:val="00387C4A"/>
    <w:rsid w:val="003908F9"/>
    <w:rsid w:val="00391B31"/>
    <w:rsid w:val="0039678F"/>
    <w:rsid w:val="003A245C"/>
    <w:rsid w:val="003A3E01"/>
    <w:rsid w:val="003A7AF7"/>
    <w:rsid w:val="003B1587"/>
    <w:rsid w:val="003B1D36"/>
    <w:rsid w:val="003C0B1F"/>
    <w:rsid w:val="003C44B9"/>
    <w:rsid w:val="003C4C70"/>
    <w:rsid w:val="003C544E"/>
    <w:rsid w:val="003C6046"/>
    <w:rsid w:val="003C64EC"/>
    <w:rsid w:val="003C65BA"/>
    <w:rsid w:val="003C76A3"/>
    <w:rsid w:val="003D244C"/>
    <w:rsid w:val="003D455C"/>
    <w:rsid w:val="003D6F7D"/>
    <w:rsid w:val="003E46DD"/>
    <w:rsid w:val="003E7509"/>
    <w:rsid w:val="003F046F"/>
    <w:rsid w:val="003F12B3"/>
    <w:rsid w:val="003F1957"/>
    <w:rsid w:val="003F2076"/>
    <w:rsid w:val="003F3707"/>
    <w:rsid w:val="003F3AC5"/>
    <w:rsid w:val="003F3E91"/>
    <w:rsid w:val="003F48FE"/>
    <w:rsid w:val="003F492D"/>
    <w:rsid w:val="003F78AA"/>
    <w:rsid w:val="00401F40"/>
    <w:rsid w:val="0040515C"/>
    <w:rsid w:val="004061C8"/>
    <w:rsid w:val="00417454"/>
    <w:rsid w:val="00417786"/>
    <w:rsid w:val="004214E6"/>
    <w:rsid w:val="004234B0"/>
    <w:rsid w:val="004255E3"/>
    <w:rsid w:val="00433073"/>
    <w:rsid w:val="00436E93"/>
    <w:rsid w:val="004372D5"/>
    <w:rsid w:val="00437B38"/>
    <w:rsid w:val="004432E5"/>
    <w:rsid w:val="00444496"/>
    <w:rsid w:val="00450EA4"/>
    <w:rsid w:val="004529BB"/>
    <w:rsid w:val="00454E5E"/>
    <w:rsid w:val="004559DD"/>
    <w:rsid w:val="00455BCB"/>
    <w:rsid w:val="004577A6"/>
    <w:rsid w:val="00461D02"/>
    <w:rsid w:val="004632EB"/>
    <w:rsid w:val="00464B42"/>
    <w:rsid w:val="004736EF"/>
    <w:rsid w:val="00475AA4"/>
    <w:rsid w:val="00477651"/>
    <w:rsid w:val="0048388D"/>
    <w:rsid w:val="004850F7"/>
    <w:rsid w:val="0049005E"/>
    <w:rsid w:val="00490892"/>
    <w:rsid w:val="004910AF"/>
    <w:rsid w:val="00491574"/>
    <w:rsid w:val="00491A3E"/>
    <w:rsid w:val="00491CA1"/>
    <w:rsid w:val="004942B1"/>
    <w:rsid w:val="00494BA7"/>
    <w:rsid w:val="004A18A2"/>
    <w:rsid w:val="004A28C0"/>
    <w:rsid w:val="004A34A7"/>
    <w:rsid w:val="004A4ACF"/>
    <w:rsid w:val="004A5ADD"/>
    <w:rsid w:val="004A6029"/>
    <w:rsid w:val="004A6C31"/>
    <w:rsid w:val="004A7BB1"/>
    <w:rsid w:val="004B15BC"/>
    <w:rsid w:val="004B1826"/>
    <w:rsid w:val="004B24B7"/>
    <w:rsid w:val="004B2812"/>
    <w:rsid w:val="004B56D1"/>
    <w:rsid w:val="004C113C"/>
    <w:rsid w:val="004C5C3E"/>
    <w:rsid w:val="004C62A3"/>
    <w:rsid w:val="004C63E1"/>
    <w:rsid w:val="004C64F9"/>
    <w:rsid w:val="004D3482"/>
    <w:rsid w:val="004D4008"/>
    <w:rsid w:val="004D4A81"/>
    <w:rsid w:val="004D4E7C"/>
    <w:rsid w:val="004D7606"/>
    <w:rsid w:val="004E2D75"/>
    <w:rsid w:val="004E3B6F"/>
    <w:rsid w:val="004E5418"/>
    <w:rsid w:val="004E58BB"/>
    <w:rsid w:val="004F1687"/>
    <w:rsid w:val="004F48A5"/>
    <w:rsid w:val="004F493F"/>
    <w:rsid w:val="004F5786"/>
    <w:rsid w:val="0050087C"/>
    <w:rsid w:val="00501C1C"/>
    <w:rsid w:val="0050459B"/>
    <w:rsid w:val="00504E43"/>
    <w:rsid w:val="00504E85"/>
    <w:rsid w:val="00504F7E"/>
    <w:rsid w:val="0050525A"/>
    <w:rsid w:val="00505462"/>
    <w:rsid w:val="00512F26"/>
    <w:rsid w:val="00513C6F"/>
    <w:rsid w:val="00514E24"/>
    <w:rsid w:val="005162AB"/>
    <w:rsid w:val="005179EC"/>
    <w:rsid w:val="005201DC"/>
    <w:rsid w:val="00523A6C"/>
    <w:rsid w:val="00526BDA"/>
    <w:rsid w:val="0053048A"/>
    <w:rsid w:val="00531CA6"/>
    <w:rsid w:val="0053200F"/>
    <w:rsid w:val="00533FC7"/>
    <w:rsid w:val="00534772"/>
    <w:rsid w:val="00535878"/>
    <w:rsid w:val="00535FC1"/>
    <w:rsid w:val="00536CD6"/>
    <w:rsid w:val="00536D49"/>
    <w:rsid w:val="0053747D"/>
    <w:rsid w:val="00540D15"/>
    <w:rsid w:val="005410F4"/>
    <w:rsid w:val="00541A71"/>
    <w:rsid w:val="00542D5E"/>
    <w:rsid w:val="005465AF"/>
    <w:rsid w:val="0055344E"/>
    <w:rsid w:val="005538AF"/>
    <w:rsid w:val="00557B28"/>
    <w:rsid w:val="00560687"/>
    <w:rsid w:val="0056285B"/>
    <w:rsid w:val="00562C54"/>
    <w:rsid w:val="00563024"/>
    <w:rsid w:val="0056484F"/>
    <w:rsid w:val="0056511A"/>
    <w:rsid w:val="00580DB2"/>
    <w:rsid w:val="00581607"/>
    <w:rsid w:val="005816C5"/>
    <w:rsid w:val="0058344F"/>
    <w:rsid w:val="0058718F"/>
    <w:rsid w:val="00595FC9"/>
    <w:rsid w:val="005966E8"/>
    <w:rsid w:val="005A023B"/>
    <w:rsid w:val="005A0B7A"/>
    <w:rsid w:val="005B1A99"/>
    <w:rsid w:val="005B2746"/>
    <w:rsid w:val="005B6293"/>
    <w:rsid w:val="005B6960"/>
    <w:rsid w:val="005B7D2C"/>
    <w:rsid w:val="005C0CF1"/>
    <w:rsid w:val="005C1C57"/>
    <w:rsid w:val="005C2F4D"/>
    <w:rsid w:val="005C3EB6"/>
    <w:rsid w:val="005D1020"/>
    <w:rsid w:val="005D1419"/>
    <w:rsid w:val="005D3653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1760"/>
    <w:rsid w:val="006052E0"/>
    <w:rsid w:val="00605C4A"/>
    <w:rsid w:val="00606B1E"/>
    <w:rsid w:val="00607AB4"/>
    <w:rsid w:val="006124D6"/>
    <w:rsid w:val="00612908"/>
    <w:rsid w:val="00612F7D"/>
    <w:rsid w:val="00612FDF"/>
    <w:rsid w:val="00615FD4"/>
    <w:rsid w:val="00620617"/>
    <w:rsid w:val="006213E2"/>
    <w:rsid w:val="006252F5"/>
    <w:rsid w:val="00625B79"/>
    <w:rsid w:val="00634EEC"/>
    <w:rsid w:val="006355DE"/>
    <w:rsid w:val="006355E3"/>
    <w:rsid w:val="00640E33"/>
    <w:rsid w:val="0064314B"/>
    <w:rsid w:val="00643BBB"/>
    <w:rsid w:val="00644945"/>
    <w:rsid w:val="006459F6"/>
    <w:rsid w:val="006460CD"/>
    <w:rsid w:val="00646592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8074E"/>
    <w:rsid w:val="00682EB1"/>
    <w:rsid w:val="006843C4"/>
    <w:rsid w:val="006869C2"/>
    <w:rsid w:val="00686AC3"/>
    <w:rsid w:val="0068725E"/>
    <w:rsid w:val="006900C2"/>
    <w:rsid w:val="00691133"/>
    <w:rsid w:val="00692922"/>
    <w:rsid w:val="00694ECE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4577"/>
    <w:rsid w:val="006B6867"/>
    <w:rsid w:val="006B7116"/>
    <w:rsid w:val="006C51F0"/>
    <w:rsid w:val="006C5789"/>
    <w:rsid w:val="006C5D11"/>
    <w:rsid w:val="006C7623"/>
    <w:rsid w:val="006D21DB"/>
    <w:rsid w:val="006D36AE"/>
    <w:rsid w:val="006D36FF"/>
    <w:rsid w:val="006E3851"/>
    <w:rsid w:val="006E615A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33C"/>
    <w:rsid w:val="0070255C"/>
    <w:rsid w:val="007028C4"/>
    <w:rsid w:val="00702952"/>
    <w:rsid w:val="0070390D"/>
    <w:rsid w:val="00704BC6"/>
    <w:rsid w:val="007050C8"/>
    <w:rsid w:val="0070647B"/>
    <w:rsid w:val="00707307"/>
    <w:rsid w:val="007108E8"/>
    <w:rsid w:val="00711E82"/>
    <w:rsid w:val="00713CB1"/>
    <w:rsid w:val="00717159"/>
    <w:rsid w:val="00717820"/>
    <w:rsid w:val="007202F1"/>
    <w:rsid w:val="007207A8"/>
    <w:rsid w:val="00725697"/>
    <w:rsid w:val="00725C9F"/>
    <w:rsid w:val="0072690B"/>
    <w:rsid w:val="00732410"/>
    <w:rsid w:val="00735424"/>
    <w:rsid w:val="00741D13"/>
    <w:rsid w:val="007445F8"/>
    <w:rsid w:val="00745186"/>
    <w:rsid w:val="0074693B"/>
    <w:rsid w:val="00746A70"/>
    <w:rsid w:val="00746CC3"/>
    <w:rsid w:val="00751EDD"/>
    <w:rsid w:val="00753529"/>
    <w:rsid w:val="00755220"/>
    <w:rsid w:val="00755AF6"/>
    <w:rsid w:val="00755E55"/>
    <w:rsid w:val="0076672D"/>
    <w:rsid w:val="00770711"/>
    <w:rsid w:val="0077071E"/>
    <w:rsid w:val="0077474A"/>
    <w:rsid w:val="0077495C"/>
    <w:rsid w:val="00775387"/>
    <w:rsid w:val="007754D6"/>
    <w:rsid w:val="007758B0"/>
    <w:rsid w:val="00776A97"/>
    <w:rsid w:val="00776D10"/>
    <w:rsid w:val="00777D8F"/>
    <w:rsid w:val="0078015A"/>
    <w:rsid w:val="00785350"/>
    <w:rsid w:val="00786AE4"/>
    <w:rsid w:val="00787789"/>
    <w:rsid w:val="007902CE"/>
    <w:rsid w:val="00791467"/>
    <w:rsid w:val="0079453C"/>
    <w:rsid w:val="007953D4"/>
    <w:rsid w:val="00795669"/>
    <w:rsid w:val="00797594"/>
    <w:rsid w:val="00797B0F"/>
    <w:rsid w:val="007A196D"/>
    <w:rsid w:val="007A209B"/>
    <w:rsid w:val="007A405F"/>
    <w:rsid w:val="007A442F"/>
    <w:rsid w:val="007A4F65"/>
    <w:rsid w:val="007A68A7"/>
    <w:rsid w:val="007A7215"/>
    <w:rsid w:val="007A7AA1"/>
    <w:rsid w:val="007B0803"/>
    <w:rsid w:val="007B2385"/>
    <w:rsid w:val="007B56E8"/>
    <w:rsid w:val="007B5AEE"/>
    <w:rsid w:val="007C2079"/>
    <w:rsid w:val="007C2139"/>
    <w:rsid w:val="007C3055"/>
    <w:rsid w:val="007C6B33"/>
    <w:rsid w:val="007C7B8E"/>
    <w:rsid w:val="007D168D"/>
    <w:rsid w:val="007D17B8"/>
    <w:rsid w:val="007D3A3B"/>
    <w:rsid w:val="007E1570"/>
    <w:rsid w:val="007E1EEF"/>
    <w:rsid w:val="007E3CC5"/>
    <w:rsid w:val="007E45C7"/>
    <w:rsid w:val="007E5298"/>
    <w:rsid w:val="007E692D"/>
    <w:rsid w:val="007E75FF"/>
    <w:rsid w:val="007F0054"/>
    <w:rsid w:val="007F0B18"/>
    <w:rsid w:val="007F332D"/>
    <w:rsid w:val="007F44F6"/>
    <w:rsid w:val="00800B10"/>
    <w:rsid w:val="00801A0E"/>
    <w:rsid w:val="00802278"/>
    <w:rsid w:val="0080337A"/>
    <w:rsid w:val="00803CB4"/>
    <w:rsid w:val="00806819"/>
    <w:rsid w:val="00810D47"/>
    <w:rsid w:val="00811E87"/>
    <w:rsid w:val="00812BF7"/>
    <w:rsid w:val="00812C5C"/>
    <w:rsid w:val="00813F31"/>
    <w:rsid w:val="00813F56"/>
    <w:rsid w:val="008168D7"/>
    <w:rsid w:val="00816FD8"/>
    <w:rsid w:val="00817631"/>
    <w:rsid w:val="00820D1F"/>
    <w:rsid w:val="00823A2B"/>
    <w:rsid w:val="00824059"/>
    <w:rsid w:val="008259A7"/>
    <w:rsid w:val="00825A61"/>
    <w:rsid w:val="008263EB"/>
    <w:rsid w:val="00831BA2"/>
    <w:rsid w:val="00832779"/>
    <w:rsid w:val="00834BAC"/>
    <w:rsid w:val="00835802"/>
    <w:rsid w:val="008359D9"/>
    <w:rsid w:val="00840253"/>
    <w:rsid w:val="00841999"/>
    <w:rsid w:val="008435BD"/>
    <w:rsid w:val="008447B3"/>
    <w:rsid w:val="00845E39"/>
    <w:rsid w:val="00846DB4"/>
    <w:rsid w:val="00850009"/>
    <w:rsid w:val="008508DA"/>
    <w:rsid w:val="00852420"/>
    <w:rsid w:val="008532C5"/>
    <w:rsid w:val="008567CE"/>
    <w:rsid w:val="008614AD"/>
    <w:rsid w:val="008614D5"/>
    <w:rsid w:val="00861F3D"/>
    <w:rsid w:val="0086245C"/>
    <w:rsid w:val="008638D0"/>
    <w:rsid w:val="008640DC"/>
    <w:rsid w:val="00864F49"/>
    <w:rsid w:val="00867B3E"/>
    <w:rsid w:val="008700B1"/>
    <w:rsid w:val="0087464E"/>
    <w:rsid w:val="00874669"/>
    <w:rsid w:val="00875882"/>
    <w:rsid w:val="00876426"/>
    <w:rsid w:val="008775BD"/>
    <w:rsid w:val="00880FF1"/>
    <w:rsid w:val="00882D11"/>
    <w:rsid w:val="00883292"/>
    <w:rsid w:val="00884B79"/>
    <w:rsid w:val="008866AD"/>
    <w:rsid w:val="00890708"/>
    <w:rsid w:val="00895474"/>
    <w:rsid w:val="008A0B2E"/>
    <w:rsid w:val="008A20CF"/>
    <w:rsid w:val="008A25A7"/>
    <w:rsid w:val="008A26C8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C7E7A"/>
    <w:rsid w:val="008D0A69"/>
    <w:rsid w:val="008D1E30"/>
    <w:rsid w:val="008D21BA"/>
    <w:rsid w:val="008D5422"/>
    <w:rsid w:val="008D6AE9"/>
    <w:rsid w:val="008E1521"/>
    <w:rsid w:val="008E37BF"/>
    <w:rsid w:val="008F0C53"/>
    <w:rsid w:val="008F4861"/>
    <w:rsid w:val="008F5DF4"/>
    <w:rsid w:val="00901520"/>
    <w:rsid w:val="00901A2D"/>
    <w:rsid w:val="009022C9"/>
    <w:rsid w:val="00911592"/>
    <w:rsid w:val="00912368"/>
    <w:rsid w:val="009152BF"/>
    <w:rsid w:val="0091560C"/>
    <w:rsid w:val="00915D26"/>
    <w:rsid w:val="0091656E"/>
    <w:rsid w:val="00922C3C"/>
    <w:rsid w:val="00922E20"/>
    <w:rsid w:val="009237AC"/>
    <w:rsid w:val="00923EF1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638F8"/>
    <w:rsid w:val="009671D0"/>
    <w:rsid w:val="0097250F"/>
    <w:rsid w:val="00972598"/>
    <w:rsid w:val="009745C4"/>
    <w:rsid w:val="00976165"/>
    <w:rsid w:val="00983608"/>
    <w:rsid w:val="00984DF5"/>
    <w:rsid w:val="00987CDF"/>
    <w:rsid w:val="0099072D"/>
    <w:rsid w:val="009946A4"/>
    <w:rsid w:val="00996CC1"/>
    <w:rsid w:val="00997FCF"/>
    <w:rsid w:val="009A2212"/>
    <w:rsid w:val="009A44C3"/>
    <w:rsid w:val="009A7775"/>
    <w:rsid w:val="009B031C"/>
    <w:rsid w:val="009B07ED"/>
    <w:rsid w:val="009B1953"/>
    <w:rsid w:val="009B3414"/>
    <w:rsid w:val="009B45B2"/>
    <w:rsid w:val="009B66D0"/>
    <w:rsid w:val="009B7E56"/>
    <w:rsid w:val="009C05E6"/>
    <w:rsid w:val="009C4CD0"/>
    <w:rsid w:val="009C6E8C"/>
    <w:rsid w:val="009D1011"/>
    <w:rsid w:val="009D205B"/>
    <w:rsid w:val="009D40BD"/>
    <w:rsid w:val="009D524F"/>
    <w:rsid w:val="009D6DE2"/>
    <w:rsid w:val="009E11CF"/>
    <w:rsid w:val="009E359B"/>
    <w:rsid w:val="009E6053"/>
    <w:rsid w:val="009E687C"/>
    <w:rsid w:val="009E689B"/>
    <w:rsid w:val="009F2832"/>
    <w:rsid w:val="009F299B"/>
    <w:rsid w:val="009F39BE"/>
    <w:rsid w:val="009F3A24"/>
    <w:rsid w:val="009F411F"/>
    <w:rsid w:val="009F650C"/>
    <w:rsid w:val="009F7BDE"/>
    <w:rsid w:val="00A00E8B"/>
    <w:rsid w:val="00A01AB5"/>
    <w:rsid w:val="00A03DA4"/>
    <w:rsid w:val="00A0588A"/>
    <w:rsid w:val="00A072F1"/>
    <w:rsid w:val="00A15294"/>
    <w:rsid w:val="00A17634"/>
    <w:rsid w:val="00A21456"/>
    <w:rsid w:val="00A222E8"/>
    <w:rsid w:val="00A25701"/>
    <w:rsid w:val="00A302F4"/>
    <w:rsid w:val="00A33496"/>
    <w:rsid w:val="00A33A26"/>
    <w:rsid w:val="00A3431F"/>
    <w:rsid w:val="00A3694F"/>
    <w:rsid w:val="00A40BDE"/>
    <w:rsid w:val="00A40E16"/>
    <w:rsid w:val="00A417F9"/>
    <w:rsid w:val="00A42C62"/>
    <w:rsid w:val="00A43E18"/>
    <w:rsid w:val="00A44948"/>
    <w:rsid w:val="00A4778E"/>
    <w:rsid w:val="00A50A2E"/>
    <w:rsid w:val="00A514F1"/>
    <w:rsid w:val="00A5163E"/>
    <w:rsid w:val="00A54D50"/>
    <w:rsid w:val="00A60049"/>
    <w:rsid w:val="00A61A91"/>
    <w:rsid w:val="00A65002"/>
    <w:rsid w:val="00A67B42"/>
    <w:rsid w:val="00A72446"/>
    <w:rsid w:val="00A7450C"/>
    <w:rsid w:val="00A74BDF"/>
    <w:rsid w:val="00A74FA0"/>
    <w:rsid w:val="00A77411"/>
    <w:rsid w:val="00A77A08"/>
    <w:rsid w:val="00A819ED"/>
    <w:rsid w:val="00A87731"/>
    <w:rsid w:val="00A87BE2"/>
    <w:rsid w:val="00A91D5B"/>
    <w:rsid w:val="00A939A9"/>
    <w:rsid w:val="00A94E3A"/>
    <w:rsid w:val="00A969E3"/>
    <w:rsid w:val="00A97CBC"/>
    <w:rsid w:val="00AA48EA"/>
    <w:rsid w:val="00AA5B0F"/>
    <w:rsid w:val="00AA64F1"/>
    <w:rsid w:val="00AA693E"/>
    <w:rsid w:val="00AA69B2"/>
    <w:rsid w:val="00AB62E2"/>
    <w:rsid w:val="00AB693F"/>
    <w:rsid w:val="00AC055D"/>
    <w:rsid w:val="00AC2AB0"/>
    <w:rsid w:val="00AC411E"/>
    <w:rsid w:val="00AC6DE6"/>
    <w:rsid w:val="00AD47CD"/>
    <w:rsid w:val="00AD4FFA"/>
    <w:rsid w:val="00AD5535"/>
    <w:rsid w:val="00AD5577"/>
    <w:rsid w:val="00AD5D7E"/>
    <w:rsid w:val="00AD60AD"/>
    <w:rsid w:val="00AD7B02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6F5"/>
    <w:rsid w:val="00AF571C"/>
    <w:rsid w:val="00AF73C0"/>
    <w:rsid w:val="00B02712"/>
    <w:rsid w:val="00B02DF7"/>
    <w:rsid w:val="00B042E9"/>
    <w:rsid w:val="00B06AD8"/>
    <w:rsid w:val="00B071AC"/>
    <w:rsid w:val="00B11090"/>
    <w:rsid w:val="00B122E6"/>
    <w:rsid w:val="00B12AFF"/>
    <w:rsid w:val="00B137B2"/>
    <w:rsid w:val="00B16D58"/>
    <w:rsid w:val="00B1764F"/>
    <w:rsid w:val="00B23F9E"/>
    <w:rsid w:val="00B3184F"/>
    <w:rsid w:val="00B326A0"/>
    <w:rsid w:val="00B33651"/>
    <w:rsid w:val="00B33A78"/>
    <w:rsid w:val="00B33C92"/>
    <w:rsid w:val="00B349F2"/>
    <w:rsid w:val="00B35EAA"/>
    <w:rsid w:val="00B37407"/>
    <w:rsid w:val="00B430CE"/>
    <w:rsid w:val="00B436E5"/>
    <w:rsid w:val="00B440CB"/>
    <w:rsid w:val="00B44CE7"/>
    <w:rsid w:val="00B51156"/>
    <w:rsid w:val="00B52621"/>
    <w:rsid w:val="00B549BE"/>
    <w:rsid w:val="00B54D90"/>
    <w:rsid w:val="00B5628D"/>
    <w:rsid w:val="00B575C2"/>
    <w:rsid w:val="00B60063"/>
    <w:rsid w:val="00B60082"/>
    <w:rsid w:val="00B60985"/>
    <w:rsid w:val="00B64C9A"/>
    <w:rsid w:val="00B65670"/>
    <w:rsid w:val="00B65E74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7294"/>
    <w:rsid w:val="00B9055C"/>
    <w:rsid w:val="00B90920"/>
    <w:rsid w:val="00B9142F"/>
    <w:rsid w:val="00B922EB"/>
    <w:rsid w:val="00B93B56"/>
    <w:rsid w:val="00B94024"/>
    <w:rsid w:val="00B96A61"/>
    <w:rsid w:val="00B97158"/>
    <w:rsid w:val="00B97FB5"/>
    <w:rsid w:val="00BA31EF"/>
    <w:rsid w:val="00BA3C29"/>
    <w:rsid w:val="00BA4BDD"/>
    <w:rsid w:val="00BA64F8"/>
    <w:rsid w:val="00BA746B"/>
    <w:rsid w:val="00BB0851"/>
    <w:rsid w:val="00BB249D"/>
    <w:rsid w:val="00BB2F28"/>
    <w:rsid w:val="00BB30A3"/>
    <w:rsid w:val="00BC0526"/>
    <w:rsid w:val="00BC226F"/>
    <w:rsid w:val="00BC4525"/>
    <w:rsid w:val="00BC4788"/>
    <w:rsid w:val="00BC7A7B"/>
    <w:rsid w:val="00BD02A6"/>
    <w:rsid w:val="00BD6BC9"/>
    <w:rsid w:val="00BE0E4D"/>
    <w:rsid w:val="00BE5065"/>
    <w:rsid w:val="00BF0690"/>
    <w:rsid w:val="00BF2588"/>
    <w:rsid w:val="00BF2C9F"/>
    <w:rsid w:val="00BF6CA2"/>
    <w:rsid w:val="00BF6CA6"/>
    <w:rsid w:val="00BF7E5A"/>
    <w:rsid w:val="00C02ED9"/>
    <w:rsid w:val="00C040B0"/>
    <w:rsid w:val="00C0410D"/>
    <w:rsid w:val="00C06100"/>
    <w:rsid w:val="00C06D0A"/>
    <w:rsid w:val="00C075C2"/>
    <w:rsid w:val="00C07806"/>
    <w:rsid w:val="00C07870"/>
    <w:rsid w:val="00C10BA1"/>
    <w:rsid w:val="00C10CEE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37F79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58F"/>
    <w:rsid w:val="00C72DB3"/>
    <w:rsid w:val="00C73046"/>
    <w:rsid w:val="00C776C7"/>
    <w:rsid w:val="00C77C98"/>
    <w:rsid w:val="00C80C05"/>
    <w:rsid w:val="00C8110F"/>
    <w:rsid w:val="00C813E8"/>
    <w:rsid w:val="00C81C2E"/>
    <w:rsid w:val="00C83FC1"/>
    <w:rsid w:val="00C84ABD"/>
    <w:rsid w:val="00C86D52"/>
    <w:rsid w:val="00C86EC4"/>
    <w:rsid w:val="00C8741F"/>
    <w:rsid w:val="00C87932"/>
    <w:rsid w:val="00C903A9"/>
    <w:rsid w:val="00C97BDF"/>
    <w:rsid w:val="00CA0E0C"/>
    <w:rsid w:val="00CA64DB"/>
    <w:rsid w:val="00CA7E89"/>
    <w:rsid w:val="00CB00B0"/>
    <w:rsid w:val="00CB2095"/>
    <w:rsid w:val="00CB23EA"/>
    <w:rsid w:val="00CB25B8"/>
    <w:rsid w:val="00CB2BBF"/>
    <w:rsid w:val="00CC5BE4"/>
    <w:rsid w:val="00CC6CE1"/>
    <w:rsid w:val="00CC773A"/>
    <w:rsid w:val="00CC7E03"/>
    <w:rsid w:val="00CD0456"/>
    <w:rsid w:val="00CD1EC4"/>
    <w:rsid w:val="00CD1F34"/>
    <w:rsid w:val="00CD7D99"/>
    <w:rsid w:val="00CE01AB"/>
    <w:rsid w:val="00CE1496"/>
    <w:rsid w:val="00CE1A58"/>
    <w:rsid w:val="00CE52AB"/>
    <w:rsid w:val="00CE7ACF"/>
    <w:rsid w:val="00CF2C42"/>
    <w:rsid w:val="00CF336E"/>
    <w:rsid w:val="00CF3905"/>
    <w:rsid w:val="00D02154"/>
    <w:rsid w:val="00D04984"/>
    <w:rsid w:val="00D05031"/>
    <w:rsid w:val="00D052B1"/>
    <w:rsid w:val="00D11ABC"/>
    <w:rsid w:val="00D13684"/>
    <w:rsid w:val="00D14BB7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D55"/>
    <w:rsid w:val="00D45E60"/>
    <w:rsid w:val="00D46195"/>
    <w:rsid w:val="00D47468"/>
    <w:rsid w:val="00D510F3"/>
    <w:rsid w:val="00D52534"/>
    <w:rsid w:val="00D528D7"/>
    <w:rsid w:val="00D537C1"/>
    <w:rsid w:val="00D55B79"/>
    <w:rsid w:val="00D61A2E"/>
    <w:rsid w:val="00D623E4"/>
    <w:rsid w:val="00D70047"/>
    <w:rsid w:val="00D70413"/>
    <w:rsid w:val="00D7402A"/>
    <w:rsid w:val="00D7496B"/>
    <w:rsid w:val="00D75F38"/>
    <w:rsid w:val="00D76E5F"/>
    <w:rsid w:val="00D80258"/>
    <w:rsid w:val="00D8088E"/>
    <w:rsid w:val="00D80B1D"/>
    <w:rsid w:val="00D8117B"/>
    <w:rsid w:val="00D82802"/>
    <w:rsid w:val="00D85ED7"/>
    <w:rsid w:val="00D865E0"/>
    <w:rsid w:val="00D90699"/>
    <w:rsid w:val="00D91FA7"/>
    <w:rsid w:val="00D9265C"/>
    <w:rsid w:val="00DA0A8C"/>
    <w:rsid w:val="00DA2CD6"/>
    <w:rsid w:val="00DA660A"/>
    <w:rsid w:val="00DA6DBE"/>
    <w:rsid w:val="00DA76C5"/>
    <w:rsid w:val="00DB05D8"/>
    <w:rsid w:val="00DB1948"/>
    <w:rsid w:val="00DB356E"/>
    <w:rsid w:val="00DB4AD2"/>
    <w:rsid w:val="00DB502A"/>
    <w:rsid w:val="00DB6142"/>
    <w:rsid w:val="00DB6939"/>
    <w:rsid w:val="00DC0579"/>
    <w:rsid w:val="00DC119E"/>
    <w:rsid w:val="00DC2754"/>
    <w:rsid w:val="00DC653D"/>
    <w:rsid w:val="00DD2E55"/>
    <w:rsid w:val="00DD6EBF"/>
    <w:rsid w:val="00DD71B0"/>
    <w:rsid w:val="00DD7B30"/>
    <w:rsid w:val="00DE31DD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0295"/>
    <w:rsid w:val="00E13CEF"/>
    <w:rsid w:val="00E168E3"/>
    <w:rsid w:val="00E17220"/>
    <w:rsid w:val="00E20F02"/>
    <w:rsid w:val="00E2342C"/>
    <w:rsid w:val="00E23CE5"/>
    <w:rsid w:val="00E25BFA"/>
    <w:rsid w:val="00E277E8"/>
    <w:rsid w:val="00E3110D"/>
    <w:rsid w:val="00E329F6"/>
    <w:rsid w:val="00E32B39"/>
    <w:rsid w:val="00E33BF6"/>
    <w:rsid w:val="00E34374"/>
    <w:rsid w:val="00E35A5E"/>
    <w:rsid w:val="00E42702"/>
    <w:rsid w:val="00E4283A"/>
    <w:rsid w:val="00E42F3B"/>
    <w:rsid w:val="00E44BE9"/>
    <w:rsid w:val="00E46BFB"/>
    <w:rsid w:val="00E504F5"/>
    <w:rsid w:val="00E53DD5"/>
    <w:rsid w:val="00E55A1F"/>
    <w:rsid w:val="00E55F54"/>
    <w:rsid w:val="00E56A15"/>
    <w:rsid w:val="00E573FD"/>
    <w:rsid w:val="00E600BB"/>
    <w:rsid w:val="00E606DE"/>
    <w:rsid w:val="00E60800"/>
    <w:rsid w:val="00E60C00"/>
    <w:rsid w:val="00E60E75"/>
    <w:rsid w:val="00E65A45"/>
    <w:rsid w:val="00E67650"/>
    <w:rsid w:val="00E70EC9"/>
    <w:rsid w:val="00E72B83"/>
    <w:rsid w:val="00E74499"/>
    <w:rsid w:val="00E7556A"/>
    <w:rsid w:val="00E75BC1"/>
    <w:rsid w:val="00E81E5E"/>
    <w:rsid w:val="00E841EB"/>
    <w:rsid w:val="00E84433"/>
    <w:rsid w:val="00E85570"/>
    <w:rsid w:val="00E85B1D"/>
    <w:rsid w:val="00E91E1A"/>
    <w:rsid w:val="00E942F2"/>
    <w:rsid w:val="00E95513"/>
    <w:rsid w:val="00E96AD2"/>
    <w:rsid w:val="00EA0BFE"/>
    <w:rsid w:val="00EA0F26"/>
    <w:rsid w:val="00EA16E7"/>
    <w:rsid w:val="00EA43F1"/>
    <w:rsid w:val="00EB13C8"/>
    <w:rsid w:val="00EB342A"/>
    <w:rsid w:val="00EB711E"/>
    <w:rsid w:val="00EB726E"/>
    <w:rsid w:val="00EC3E86"/>
    <w:rsid w:val="00EC54DC"/>
    <w:rsid w:val="00EC6CB3"/>
    <w:rsid w:val="00EC7EA8"/>
    <w:rsid w:val="00ED1830"/>
    <w:rsid w:val="00ED2752"/>
    <w:rsid w:val="00ED40BF"/>
    <w:rsid w:val="00ED42E1"/>
    <w:rsid w:val="00ED4A78"/>
    <w:rsid w:val="00EF7C4C"/>
    <w:rsid w:val="00F0028B"/>
    <w:rsid w:val="00F005CE"/>
    <w:rsid w:val="00F0535C"/>
    <w:rsid w:val="00F06045"/>
    <w:rsid w:val="00F066C8"/>
    <w:rsid w:val="00F107E2"/>
    <w:rsid w:val="00F11784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5715"/>
    <w:rsid w:val="00F36F19"/>
    <w:rsid w:val="00F37DF7"/>
    <w:rsid w:val="00F404C3"/>
    <w:rsid w:val="00F40CB4"/>
    <w:rsid w:val="00F41159"/>
    <w:rsid w:val="00F426F2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694E"/>
    <w:rsid w:val="00F677A2"/>
    <w:rsid w:val="00F67920"/>
    <w:rsid w:val="00F71BCA"/>
    <w:rsid w:val="00F72D57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87B7E"/>
    <w:rsid w:val="00F90AC1"/>
    <w:rsid w:val="00F91AB7"/>
    <w:rsid w:val="00F91D07"/>
    <w:rsid w:val="00F929FE"/>
    <w:rsid w:val="00F950F6"/>
    <w:rsid w:val="00F951E2"/>
    <w:rsid w:val="00F97D5A"/>
    <w:rsid w:val="00FA101D"/>
    <w:rsid w:val="00FA2FDC"/>
    <w:rsid w:val="00FA31CD"/>
    <w:rsid w:val="00FA6BC2"/>
    <w:rsid w:val="00FA6C39"/>
    <w:rsid w:val="00FB12E6"/>
    <w:rsid w:val="00FB1857"/>
    <w:rsid w:val="00FB3FBC"/>
    <w:rsid w:val="00FB5471"/>
    <w:rsid w:val="00FC3364"/>
    <w:rsid w:val="00FC62CD"/>
    <w:rsid w:val="00FD0171"/>
    <w:rsid w:val="00FD04E7"/>
    <w:rsid w:val="00FD083F"/>
    <w:rsid w:val="00FD1D0A"/>
    <w:rsid w:val="00FD2162"/>
    <w:rsid w:val="00FD3AA4"/>
    <w:rsid w:val="00FD5993"/>
    <w:rsid w:val="00FE0748"/>
    <w:rsid w:val="00FE0875"/>
    <w:rsid w:val="00FE1A8F"/>
    <w:rsid w:val="00FE1B0E"/>
    <w:rsid w:val="00FE26C3"/>
    <w:rsid w:val="00FE4AF6"/>
    <w:rsid w:val="00FE7B46"/>
    <w:rsid w:val="00FF03AD"/>
    <w:rsid w:val="00FF10C8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255C"/>
    <w:rPr>
      <w:sz w:val="20"/>
      <w:szCs w:val="20"/>
    </w:rPr>
  </w:style>
  <w:style w:type="paragraph" w:styleId="10">
    <w:name w:val="heading 1"/>
    <w:basedOn w:val="11"/>
    <w:next w:val="11"/>
    <w:link w:val="12"/>
    <w:uiPriority w:val="99"/>
    <w:qFormat/>
    <w:rsid w:val="00C34F8E"/>
    <w:pPr>
      <w:keepNext/>
      <w:spacing w:before="120"/>
      <w:jc w:val="both"/>
      <w:outlineLvl w:val="0"/>
    </w:pPr>
    <w:rPr>
      <w:b/>
      <w:bCs/>
      <w:i/>
      <w:iCs/>
    </w:rPr>
  </w:style>
  <w:style w:type="paragraph" w:styleId="2">
    <w:name w:val="heading 2"/>
    <w:basedOn w:val="a0"/>
    <w:next w:val="a0"/>
    <w:link w:val="20"/>
    <w:uiPriority w:val="99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9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C316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C316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C3163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C3163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C3163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C31631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C31631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C3163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C31631"/>
    <w:rPr>
      <w:rFonts w:asciiTheme="majorHAnsi" w:eastAsiaTheme="majorEastAsia" w:hAnsiTheme="majorHAnsi" w:cstheme="majorBidi"/>
    </w:rPr>
  </w:style>
  <w:style w:type="paragraph" w:styleId="a4">
    <w:name w:val="Body Text"/>
    <w:basedOn w:val="a0"/>
    <w:link w:val="a5"/>
    <w:uiPriority w:val="99"/>
    <w:rsid w:val="00111103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locked/>
    <w:rsid w:val="007C3055"/>
    <w:rPr>
      <w:sz w:val="24"/>
      <w:szCs w:val="24"/>
      <w:lang w:val="ru-RU" w:eastAsia="ru-RU"/>
    </w:rPr>
  </w:style>
  <w:style w:type="paragraph" w:styleId="a6">
    <w:name w:val="Body Text Indent"/>
    <w:basedOn w:val="a0"/>
    <w:link w:val="a7"/>
    <w:uiPriority w:val="99"/>
    <w:rsid w:val="00111103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semiHidden/>
    <w:rsid w:val="00C31631"/>
    <w:rPr>
      <w:sz w:val="20"/>
      <w:szCs w:val="20"/>
    </w:rPr>
  </w:style>
  <w:style w:type="paragraph" w:customStyle="1" w:styleId="ConsPlusNormal">
    <w:name w:val="ConsPlusNormal"/>
    <w:link w:val="ConsPlusNormal0"/>
    <w:rsid w:val="0011110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Обычный1"/>
    <w:uiPriority w:val="99"/>
    <w:rsid w:val="00111103"/>
    <w:rPr>
      <w:sz w:val="20"/>
      <w:szCs w:val="20"/>
    </w:rPr>
  </w:style>
  <w:style w:type="character" w:styleId="a8">
    <w:name w:val="Hyperlink"/>
    <w:basedOn w:val="a1"/>
    <w:rsid w:val="00111103"/>
    <w:rPr>
      <w:color w:val="0000FF"/>
      <w:u w:val="single"/>
    </w:rPr>
  </w:style>
  <w:style w:type="paragraph" w:customStyle="1" w:styleId="1">
    <w:name w:val="Стиль1"/>
    <w:basedOn w:val="a0"/>
    <w:uiPriority w:val="99"/>
    <w:rsid w:val="00111103"/>
    <w:pPr>
      <w:keepNext/>
      <w:keepLines/>
      <w:widowControl w:val="0"/>
      <w:numPr>
        <w:numId w:val="4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uiPriority w:val="99"/>
    <w:rsid w:val="0011110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uiPriority w:val="99"/>
    <w:rsid w:val="00111103"/>
    <w:pPr>
      <w:widowControl w:val="0"/>
      <w:numPr>
        <w:ilvl w:val="2"/>
        <w:numId w:val="4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0"/>
    <w:uiPriority w:val="99"/>
    <w:rsid w:val="00111103"/>
    <w:pPr>
      <w:tabs>
        <w:tab w:val="num" w:pos="432"/>
      </w:tabs>
      <w:ind w:left="432" w:hanging="432"/>
    </w:pPr>
  </w:style>
  <w:style w:type="paragraph" w:styleId="23">
    <w:name w:val="Body Text Indent 2"/>
    <w:basedOn w:val="a0"/>
    <w:link w:val="24"/>
    <w:uiPriority w:val="99"/>
    <w:rsid w:val="0011110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F2832"/>
    <w:rPr>
      <w:lang w:val="ru-RU" w:eastAsia="ru-RU"/>
    </w:rPr>
  </w:style>
  <w:style w:type="paragraph" w:customStyle="1" w:styleId="ConsNonformat">
    <w:name w:val="ConsNonformat"/>
    <w:uiPriority w:val="99"/>
    <w:rsid w:val="0011110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0">
    <w:name w:val="заголовок 11"/>
    <w:uiPriority w:val="99"/>
    <w:rsid w:val="00111103"/>
    <w:pPr>
      <w:keepNext/>
      <w:autoSpaceDE w:val="0"/>
      <w:autoSpaceDN w:val="0"/>
      <w:jc w:val="center"/>
    </w:pPr>
    <w:rPr>
      <w:sz w:val="24"/>
      <w:szCs w:val="24"/>
    </w:rPr>
  </w:style>
  <w:style w:type="table" w:styleId="a9">
    <w:name w:val="Table Grid"/>
    <w:basedOn w:val="a2"/>
    <w:rsid w:val="00DB69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rsid w:val="001111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C31631"/>
    <w:rPr>
      <w:sz w:val="20"/>
      <w:szCs w:val="20"/>
    </w:rPr>
  </w:style>
  <w:style w:type="character" w:styleId="ac">
    <w:name w:val="page number"/>
    <w:basedOn w:val="a1"/>
    <w:uiPriority w:val="99"/>
    <w:rsid w:val="00111103"/>
  </w:style>
  <w:style w:type="paragraph" w:styleId="ad">
    <w:name w:val="header"/>
    <w:basedOn w:val="a0"/>
    <w:link w:val="ae"/>
    <w:uiPriority w:val="99"/>
    <w:rsid w:val="001111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C31631"/>
    <w:rPr>
      <w:sz w:val="20"/>
      <w:szCs w:val="20"/>
    </w:rPr>
  </w:style>
  <w:style w:type="paragraph" w:customStyle="1" w:styleId="ConsNormal">
    <w:name w:val="ConsNormal"/>
    <w:uiPriority w:val="99"/>
    <w:rsid w:val="00111103"/>
    <w:pPr>
      <w:ind w:firstLine="720"/>
    </w:pPr>
    <w:rPr>
      <w:rFonts w:ascii="Consultant" w:hAnsi="Consultant" w:cs="Consultant"/>
      <w:sz w:val="20"/>
      <w:szCs w:val="20"/>
    </w:rPr>
  </w:style>
  <w:style w:type="paragraph" w:customStyle="1" w:styleId="Iauiue">
    <w:name w:val="Iau?iue"/>
    <w:uiPriority w:val="99"/>
    <w:rsid w:val="0011110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3">
    <w:name w:val="заголовок 1"/>
    <w:basedOn w:val="a0"/>
    <w:next w:val="a0"/>
    <w:uiPriority w:val="99"/>
    <w:rsid w:val="00111103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uiPriority w:val="99"/>
    <w:rsid w:val="00111103"/>
    <w:rPr>
      <w:sz w:val="24"/>
      <w:szCs w:val="24"/>
      <w:lang w:val="ru-RU" w:eastAsia="ru-RU"/>
    </w:rPr>
  </w:style>
  <w:style w:type="paragraph" w:styleId="af0">
    <w:name w:val="Balloon Text"/>
    <w:basedOn w:val="a0"/>
    <w:link w:val="af1"/>
    <w:uiPriority w:val="99"/>
    <w:semiHidden/>
    <w:rsid w:val="0011110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C31631"/>
    <w:rPr>
      <w:sz w:val="0"/>
      <w:szCs w:val="0"/>
    </w:rPr>
  </w:style>
  <w:style w:type="paragraph" w:customStyle="1" w:styleId="ConsTitle">
    <w:name w:val="ConsTitle"/>
    <w:uiPriority w:val="99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14">
    <w:name w:val="Знак1"/>
    <w:basedOn w:val="a0"/>
    <w:uiPriority w:val="99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0"/>
    <w:link w:val="af3"/>
    <w:uiPriority w:val="99"/>
    <w:semiHidden/>
    <w:rsid w:val="00C8110F"/>
  </w:style>
  <w:style w:type="character" w:customStyle="1" w:styleId="af3">
    <w:name w:val="Текст сноски Знак"/>
    <w:basedOn w:val="a1"/>
    <w:link w:val="af2"/>
    <w:uiPriority w:val="99"/>
    <w:semiHidden/>
    <w:rsid w:val="00C31631"/>
    <w:rPr>
      <w:sz w:val="20"/>
      <w:szCs w:val="20"/>
    </w:rPr>
  </w:style>
  <w:style w:type="character" w:styleId="af4">
    <w:name w:val="footnote reference"/>
    <w:basedOn w:val="a1"/>
    <w:uiPriority w:val="99"/>
    <w:semiHidden/>
    <w:rsid w:val="00C8110F"/>
    <w:rPr>
      <w:vertAlign w:val="superscript"/>
    </w:rPr>
  </w:style>
  <w:style w:type="paragraph" w:styleId="af5">
    <w:name w:val="caption"/>
    <w:basedOn w:val="a0"/>
    <w:next w:val="a0"/>
    <w:uiPriority w:val="99"/>
    <w:qFormat/>
    <w:rsid w:val="006003C5"/>
    <w:rPr>
      <w:b/>
      <w:bCs/>
    </w:rPr>
  </w:style>
  <w:style w:type="paragraph" w:styleId="af6">
    <w:name w:val="Normal (Web)"/>
    <w:basedOn w:val="a0"/>
    <w:rsid w:val="006003C5"/>
    <w:pPr>
      <w:ind w:firstLine="489"/>
      <w:jc w:val="both"/>
    </w:pPr>
    <w:rPr>
      <w:rFonts w:ascii="Arial Unicode MS" w:hAnsi="Arial Unicode MS" w:cs="Arial Unicode MS"/>
      <w:sz w:val="23"/>
      <w:szCs w:val="23"/>
    </w:rPr>
  </w:style>
  <w:style w:type="table" w:styleId="25">
    <w:name w:val="Table 3D effects 2"/>
    <w:basedOn w:val="a2"/>
    <w:uiPriority w:val="99"/>
    <w:rsid w:val="00560687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3D effects 3"/>
    <w:basedOn w:val="a2"/>
    <w:uiPriority w:val="99"/>
    <w:rsid w:val="0056068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uiPriority w:val="99"/>
    <w:rsid w:val="00006EF4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Contemporary"/>
    <w:basedOn w:val="a2"/>
    <w:uiPriority w:val="99"/>
    <w:rsid w:val="00006EF4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uiPriority w:val="99"/>
    <w:rsid w:val="00006EF4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uiPriority w:val="99"/>
    <w:rsid w:val="00C62066"/>
    <w:rPr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uiPriority w:val="99"/>
    <w:rsid w:val="00F929FE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FollowedHyperlink"/>
    <w:basedOn w:val="a1"/>
    <w:uiPriority w:val="99"/>
    <w:rsid w:val="004061C8"/>
    <w:rPr>
      <w:color w:val="800080"/>
      <w:u w:val="single"/>
    </w:rPr>
  </w:style>
  <w:style w:type="paragraph" w:styleId="af9">
    <w:name w:val="endnote text"/>
    <w:basedOn w:val="a0"/>
    <w:link w:val="afa"/>
    <w:uiPriority w:val="99"/>
    <w:semiHidden/>
    <w:rsid w:val="00E573FD"/>
  </w:style>
  <w:style w:type="character" w:customStyle="1" w:styleId="afa">
    <w:name w:val="Текст концевой сноски Знак"/>
    <w:basedOn w:val="a1"/>
    <w:link w:val="af9"/>
    <w:uiPriority w:val="99"/>
    <w:locked/>
    <w:rsid w:val="00E573FD"/>
  </w:style>
  <w:style w:type="character" w:styleId="afb">
    <w:name w:val="endnote reference"/>
    <w:basedOn w:val="a1"/>
    <w:uiPriority w:val="99"/>
    <w:semiHidden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1E5EFC"/>
    <w:rPr>
      <w:rFonts w:ascii="Arial" w:hAnsi="Arial" w:cs="Arial"/>
      <w:lang w:val="ru-RU" w:eastAsia="ru-RU"/>
    </w:rPr>
  </w:style>
  <w:style w:type="paragraph" w:styleId="afc">
    <w:name w:val="No Spacing"/>
    <w:qFormat/>
    <w:rsid w:val="00115E84"/>
    <w:rPr>
      <w:rFonts w:ascii="Calibri" w:hAnsi="Calibri" w:cs="Calibri"/>
    </w:rPr>
  </w:style>
  <w:style w:type="paragraph" w:customStyle="1" w:styleId="15">
    <w:name w:val="Без интервала1"/>
    <w:uiPriority w:val="99"/>
    <w:rsid w:val="00193F6C"/>
    <w:pPr>
      <w:suppressAutoHyphens/>
      <w:spacing w:line="100" w:lineRule="atLeast"/>
    </w:pPr>
    <w:rPr>
      <w:rFonts w:ascii="Arial" w:hAnsi="Arial" w:cs="Arial"/>
      <w:kern w:val="1"/>
      <w:sz w:val="20"/>
      <w:szCs w:val="20"/>
      <w:lang w:eastAsia="hi-IN" w:bidi="hi-IN"/>
    </w:rPr>
  </w:style>
  <w:style w:type="paragraph" w:styleId="afd">
    <w:name w:val="List Paragraph"/>
    <w:basedOn w:val="a0"/>
    <w:uiPriority w:val="99"/>
    <w:qFormat/>
    <w:rsid w:val="000E1278"/>
    <w:pPr>
      <w:widowControl w:val="0"/>
      <w:suppressAutoHyphens/>
      <w:autoSpaceDE w:val="0"/>
      <w:ind w:left="720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0"/>
    <w:uiPriority w:val="99"/>
    <w:semiHidden/>
    <w:rsid w:val="000E1278"/>
    <w:pPr>
      <w:widowControl w:val="0"/>
      <w:suppressAutoHyphens/>
      <w:jc w:val="both"/>
    </w:pPr>
    <w:rPr>
      <w:rFonts w:ascii="Arial" w:hAnsi="Arial" w:cs="Arial"/>
      <w:kern w:val="2"/>
      <w:lang w:eastAsia="ar-SA"/>
    </w:rPr>
  </w:style>
  <w:style w:type="paragraph" w:customStyle="1" w:styleId="FR3">
    <w:name w:val="FR3"/>
    <w:rsid w:val="000E1278"/>
    <w:pPr>
      <w:widowControl w:val="0"/>
      <w:suppressAutoHyphens/>
      <w:ind w:left="200" w:firstLine="420"/>
    </w:pPr>
    <w:rPr>
      <w:rFonts w:ascii="Arial" w:hAnsi="Arial" w:cs="Arial"/>
      <w:kern w:val="2"/>
      <w:sz w:val="24"/>
      <w:szCs w:val="24"/>
      <w:lang w:eastAsia="ar-SA"/>
    </w:rPr>
  </w:style>
  <w:style w:type="paragraph" w:customStyle="1" w:styleId="310">
    <w:name w:val="Основной текст 31"/>
    <w:basedOn w:val="a0"/>
    <w:uiPriority w:val="99"/>
    <w:semiHidden/>
    <w:rsid w:val="000E1278"/>
    <w:pPr>
      <w:widowControl w:val="0"/>
      <w:suppressAutoHyphens/>
      <w:jc w:val="right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0E127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e">
    <w:name w:val="Title"/>
    <w:basedOn w:val="a0"/>
    <w:link w:val="aff"/>
    <w:qFormat/>
    <w:rsid w:val="000E1278"/>
    <w:pPr>
      <w:jc w:val="center"/>
    </w:pPr>
    <w:rPr>
      <w:b/>
      <w:bCs/>
      <w:sz w:val="24"/>
      <w:szCs w:val="24"/>
    </w:rPr>
  </w:style>
  <w:style w:type="character" w:customStyle="1" w:styleId="aff">
    <w:name w:val="Название Знак"/>
    <w:basedOn w:val="a1"/>
    <w:link w:val="afe"/>
    <w:locked/>
    <w:rsid w:val="000E1278"/>
    <w:rPr>
      <w:b/>
      <w:bCs/>
      <w:sz w:val="24"/>
      <w:szCs w:val="24"/>
    </w:rPr>
  </w:style>
  <w:style w:type="paragraph" w:customStyle="1" w:styleId="xl65">
    <w:name w:val="xl65"/>
    <w:basedOn w:val="a0"/>
    <w:uiPriority w:val="99"/>
    <w:rsid w:val="000A1328"/>
    <w:pP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0"/>
    <w:uiPriority w:val="99"/>
    <w:rsid w:val="000A1328"/>
    <w:pPr>
      <w:spacing w:before="100" w:beforeAutospacing="1" w:after="100" w:afterAutospacing="1"/>
    </w:pPr>
  </w:style>
  <w:style w:type="paragraph" w:customStyle="1" w:styleId="xl67">
    <w:name w:val="xl67"/>
    <w:basedOn w:val="a0"/>
    <w:uiPriority w:val="99"/>
    <w:rsid w:val="000A1328"/>
    <w:pPr>
      <w:spacing w:before="100" w:beforeAutospacing="1" w:after="100" w:afterAutospacing="1"/>
    </w:pPr>
  </w:style>
  <w:style w:type="paragraph" w:customStyle="1" w:styleId="xl68">
    <w:name w:val="xl68"/>
    <w:basedOn w:val="a0"/>
    <w:uiPriority w:val="99"/>
    <w:rsid w:val="000A1328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0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0"/>
    <w:uiPriority w:val="99"/>
    <w:rsid w:val="000A1328"/>
    <w:pPr>
      <w:spacing w:before="100" w:beforeAutospacing="1" w:after="100" w:afterAutospacing="1"/>
      <w:jc w:val="right"/>
    </w:pPr>
  </w:style>
  <w:style w:type="paragraph" w:customStyle="1" w:styleId="xl71">
    <w:name w:val="xl71"/>
    <w:basedOn w:val="a0"/>
    <w:uiPriority w:val="99"/>
    <w:rsid w:val="000A1328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uiPriority w:val="99"/>
    <w:rsid w:val="000A132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0"/>
    <w:uiPriority w:val="99"/>
    <w:rsid w:val="000A1328"/>
    <w:pP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uiPriority w:val="99"/>
    <w:rsid w:val="000A1328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0"/>
    <w:uiPriority w:val="99"/>
    <w:rsid w:val="000A1328"/>
    <w:pPr>
      <w:pBdr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7">
    <w:name w:val="xl77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uiPriority w:val="99"/>
    <w:rsid w:val="000A13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0"/>
    <w:uiPriority w:val="99"/>
    <w:rsid w:val="000A13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uiPriority w:val="99"/>
    <w:rsid w:val="000A13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0"/>
    <w:uiPriority w:val="99"/>
    <w:rsid w:val="000A13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0"/>
    <w:uiPriority w:val="99"/>
    <w:rsid w:val="000A132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0"/>
    <w:uiPriority w:val="99"/>
    <w:rsid w:val="000A13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0"/>
    <w:uiPriority w:val="99"/>
    <w:rsid w:val="000A13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0"/>
    <w:uiPriority w:val="99"/>
    <w:rsid w:val="000A13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uiPriority w:val="99"/>
    <w:rsid w:val="000A13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0"/>
    <w:uiPriority w:val="99"/>
    <w:rsid w:val="000A13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0"/>
    <w:uiPriority w:val="99"/>
    <w:rsid w:val="000A13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0"/>
    <w:uiPriority w:val="99"/>
    <w:rsid w:val="000A132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0"/>
    <w:uiPriority w:val="99"/>
    <w:rsid w:val="000A1328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0"/>
    <w:uiPriority w:val="99"/>
    <w:rsid w:val="000A132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0"/>
    <w:uiPriority w:val="99"/>
    <w:rsid w:val="000A13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0"/>
    <w:uiPriority w:val="99"/>
    <w:rsid w:val="000A132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0"/>
    <w:uiPriority w:val="99"/>
    <w:rsid w:val="000A13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0"/>
    <w:uiPriority w:val="99"/>
    <w:rsid w:val="000A13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0"/>
    <w:uiPriority w:val="99"/>
    <w:rsid w:val="000A1328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0"/>
    <w:uiPriority w:val="99"/>
    <w:rsid w:val="000A13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0"/>
    <w:uiPriority w:val="99"/>
    <w:rsid w:val="000A13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numbering" w:styleId="a">
    <w:name w:val="Outline List 3"/>
    <w:aliases w:val="Раздел"/>
    <w:basedOn w:val="a3"/>
    <w:uiPriority w:val="99"/>
    <w:semiHidden/>
    <w:unhideWhenUsed/>
    <w:rsid w:val="00C31631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Пользователь</cp:lastModifiedBy>
  <cp:revision>19</cp:revision>
  <cp:lastPrinted>2012-11-14T04:38:00Z</cp:lastPrinted>
  <dcterms:created xsi:type="dcterms:W3CDTF">2012-08-30T10:46:00Z</dcterms:created>
  <dcterms:modified xsi:type="dcterms:W3CDTF">2012-11-14T04:40:00Z</dcterms:modified>
</cp:coreProperties>
</file>