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6F6" w:rsidRDefault="00B066F6" w:rsidP="00E12E4C">
      <w:pPr>
        <w:tabs>
          <w:tab w:val="left" w:pos="1980"/>
        </w:tabs>
        <w:jc w:val="right"/>
        <w:rPr>
          <w:sz w:val="24"/>
          <w:szCs w:val="24"/>
        </w:rPr>
      </w:pPr>
      <w:r w:rsidRPr="00730429">
        <w:rPr>
          <w:sz w:val="24"/>
          <w:szCs w:val="24"/>
        </w:rPr>
        <w:t xml:space="preserve">Приложение № </w:t>
      </w:r>
      <w:r>
        <w:rPr>
          <w:sz w:val="24"/>
          <w:szCs w:val="24"/>
        </w:rPr>
        <w:t>2</w:t>
      </w:r>
      <w:r w:rsidRPr="001B07E8">
        <w:rPr>
          <w:sz w:val="24"/>
          <w:szCs w:val="24"/>
        </w:rPr>
        <w:t xml:space="preserve"> </w:t>
      </w:r>
    </w:p>
    <w:p w:rsidR="00B066F6" w:rsidRPr="001B07E8" w:rsidRDefault="00B066F6" w:rsidP="00E12E4C">
      <w:pPr>
        <w:ind w:firstLine="567"/>
        <w:jc w:val="right"/>
        <w:rPr>
          <w:sz w:val="24"/>
          <w:szCs w:val="24"/>
        </w:rPr>
      </w:pPr>
      <w:r w:rsidRPr="009247E2">
        <w:rPr>
          <w:sz w:val="24"/>
          <w:szCs w:val="24"/>
        </w:rPr>
        <w:t xml:space="preserve">к документации </w:t>
      </w:r>
      <w:r w:rsidR="00E12E4C">
        <w:rPr>
          <w:sz w:val="24"/>
          <w:szCs w:val="24"/>
        </w:rPr>
        <w:t xml:space="preserve">открытого аукциона в электронной форме </w:t>
      </w:r>
    </w:p>
    <w:p w:rsidR="00B066F6" w:rsidRPr="001B07E8" w:rsidRDefault="00B066F6" w:rsidP="00E12E4C">
      <w:pPr>
        <w:pStyle w:val="10"/>
        <w:jc w:val="right"/>
        <w:outlineLvl w:val="0"/>
        <w:rPr>
          <w:b/>
          <w:bCs/>
        </w:rPr>
      </w:pPr>
    </w:p>
    <w:p w:rsidR="00B066F6" w:rsidRPr="001B07E8" w:rsidRDefault="00B066F6" w:rsidP="00E12E4C">
      <w:pPr>
        <w:pStyle w:val="ConsNonformat"/>
        <w:widowControl/>
        <w:jc w:val="both"/>
        <w:rPr>
          <w:rFonts w:ascii="Times New Roman" w:hAnsi="Times New Roman" w:cs="Times New Roman"/>
          <w:sz w:val="24"/>
          <w:szCs w:val="24"/>
        </w:rPr>
      </w:pPr>
    </w:p>
    <w:p w:rsidR="00B066F6" w:rsidRPr="000728C8" w:rsidRDefault="00B066F6" w:rsidP="00E12E4C">
      <w:pPr>
        <w:jc w:val="center"/>
        <w:rPr>
          <w:b/>
          <w:bCs/>
        </w:rPr>
      </w:pPr>
      <w:r w:rsidRPr="000728C8">
        <w:rPr>
          <w:b/>
          <w:bCs/>
        </w:rPr>
        <w:t>Проект</w:t>
      </w:r>
    </w:p>
    <w:p w:rsidR="00B066F6" w:rsidRPr="00E12E4C" w:rsidRDefault="00E12E4C" w:rsidP="00E12E4C">
      <w:pPr>
        <w:pStyle w:val="a7"/>
        <w:rPr>
          <w:b/>
          <w:szCs w:val="24"/>
        </w:rPr>
      </w:pPr>
      <w:r w:rsidRPr="00E12E4C">
        <w:rPr>
          <w:b/>
          <w:szCs w:val="24"/>
        </w:rPr>
        <w:t xml:space="preserve">Гражданско-правовой договор </w:t>
      </w:r>
      <w:r w:rsidR="00B066F6" w:rsidRPr="00E12E4C">
        <w:rPr>
          <w:b/>
          <w:szCs w:val="24"/>
        </w:rPr>
        <w:t xml:space="preserve">№ _______ </w:t>
      </w:r>
    </w:p>
    <w:p w:rsidR="00B066F6" w:rsidRPr="00E12E4C" w:rsidRDefault="00B066F6" w:rsidP="00E12E4C">
      <w:pPr>
        <w:jc w:val="center"/>
        <w:rPr>
          <w:b/>
          <w:sz w:val="22"/>
          <w:szCs w:val="22"/>
        </w:rPr>
      </w:pPr>
      <w:r w:rsidRPr="00E12E4C">
        <w:rPr>
          <w:b/>
          <w:sz w:val="22"/>
          <w:szCs w:val="22"/>
        </w:rPr>
        <w:t>на поставку</w:t>
      </w:r>
      <w:r w:rsidRPr="00E12E4C">
        <w:rPr>
          <w:sz w:val="22"/>
          <w:szCs w:val="22"/>
        </w:rPr>
        <w:t xml:space="preserve"> </w:t>
      </w:r>
      <w:r w:rsidRPr="00E12E4C">
        <w:rPr>
          <w:b/>
          <w:sz w:val="22"/>
          <w:szCs w:val="22"/>
        </w:rPr>
        <w:t>медицинских перчаток</w:t>
      </w:r>
      <w:r w:rsidR="00E12E4C" w:rsidRPr="00E12E4C">
        <w:rPr>
          <w:b/>
          <w:sz w:val="22"/>
          <w:szCs w:val="22"/>
        </w:rPr>
        <w:t xml:space="preserve"> для МБУЗ «Городская клиническая поликлиника №4»</w:t>
      </w:r>
    </w:p>
    <w:p w:rsidR="00B066F6" w:rsidRPr="001D45DA" w:rsidRDefault="00B066F6" w:rsidP="00E12E4C">
      <w:pPr>
        <w:jc w:val="center"/>
        <w:rPr>
          <w:b/>
          <w:sz w:val="24"/>
          <w:szCs w:val="24"/>
        </w:rPr>
      </w:pPr>
    </w:p>
    <w:p w:rsidR="00B066F6" w:rsidRPr="001D45DA" w:rsidRDefault="00B066F6" w:rsidP="00E12E4C">
      <w:pPr>
        <w:jc w:val="both"/>
        <w:rPr>
          <w:sz w:val="24"/>
          <w:szCs w:val="24"/>
        </w:rPr>
      </w:pPr>
      <w:r w:rsidRPr="001D45DA">
        <w:rPr>
          <w:sz w:val="24"/>
          <w:szCs w:val="24"/>
        </w:rPr>
        <w:t>г. Пермь</w:t>
      </w:r>
      <w:r w:rsidRPr="001D45DA">
        <w:rPr>
          <w:sz w:val="24"/>
          <w:szCs w:val="24"/>
        </w:rPr>
        <w:tab/>
      </w:r>
      <w:r w:rsidRPr="001D45DA">
        <w:rPr>
          <w:sz w:val="24"/>
          <w:szCs w:val="24"/>
        </w:rPr>
        <w:tab/>
      </w:r>
      <w:r w:rsidRPr="001D45DA">
        <w:rPr>
          <w:sz w:val="24"/>
          <w:szCs w:val="24"/>
        </w:rPr>
        <w:tab/>
      </w:r>
      <w:r w:rsidRPr="001D45DA">
        <w:rPr>
          <w:sz w:val="24"/>
          <w:szCs w:val="24"/>
        </w:rPr>
        <w:tab/>
      </w:r>
      <w:r w:rsidRPr="001D45DA">
        <w:rPr>
          <w:sz w:val="24"/>
          <w:szCs w:val="24"/>
        </w:rPr>
        <w:tab/>
        <w:t xml:space="preserve">                                  </w:t>
      </w:r>
      <w:r w:rsidR="00E12E4C">
        <w:rPr>
          <w:sz w:val="24"/>
          <w:szCs w:val="24"/>
        </w:rPr>
        <w:t xml:space="preserve">  </w:t>
      </w:r>
      <w:r w:rsidRPr="001D45DA">
        <w:rPr>
          <w:sz w:val="24"/>
          <w:szCs w:val="24"/>
        </w:rPr>
        <w:t>«___» _________ 201</w:t>
      </w:r>
      <w:r w:rsidR="00564319">
        <w:rPr>
          <w:sz w:val="24"/>
          <w:szCs w:val="24"/>
        </w:rPr>
        <w:t>3</w:t>
      </w:r>
      <w:r w:rsidRPr="001D45DA">
        <w:rPr>
          <w:sz w:val="24"/>
          <w:szCs w:val="24"/>
        </w:rPr>
        <w:t xml:space="preserve">  года</w:t>
      </w:r>
    </w:p>
    <w:p w:rsidR="00B066F6" w:rsidRPr="001D45DA" w:rsidRDefault="00B066F6" w:rsidP="00E12E4C">
      <w:pPr>
        <w:jc w:val="both"/>
        <w:rPr>
          <w:sz w:val="24"/>
          <w:szCs w:val="24"/>
        </w:rPr>
      </w:pPr>
    </w:p>
    <w:p w:rsidR="00E12E4C" w:rsidRDefault="00B066F6" w:rsidP="00E12E4C">
      <w:pPr>
        <w:ind w:firstLine="567"/>
        <w:jc w:val="both"/>
        <w:rPr>
          <w:sz w:val="24"/>
          <w:szCs w:val="24"/>
        </w:rPr>
      </w:pPr>
      <w:r w:rsidRPr="001D45DA">
        <w:rPr>
          <w:b/>
          <w:sz w:val="24"/>
          <w:szCs w:val="24"/>
        </w:rPr>
        <w:t xml:space="preserve">Муниципальное </w:t>
      </w:r>
      <w:r w:rsidR="00E12E4C">
        <w:rPr>
          <w:b/>
          <w:sz w:val="24"/>
          <w:szCs w:val="24"/>
        </w:rPr>
        <w:t xml:space="preserve">бюджетное </w:t>
      </w:r>
      <w:r w:rsidRPr="001D45DA">
        <w:rPr>
          <w:b/>
          <w:sz w:val="24"/>
          <w:szCs w:val="24"/>
        </w:rPr>
        <w:t>учреждение здравоохранения</w:t>
      </w:r>
      <w:r w:rsidRPr="001D45DA">
        <w:rPr>
          <w:sz w:val="24"/>
          <w:szCs w:val="24"/>
        </w:rPr>
        <w:t xml:space="preserve"> </w:t>
      </w:r>
      <w:r>
        <w:rPr>
          <w:sz w:val="24"/>
          <w:szCs w:val="24"/>
        </w:rPr>
        <w:t>«</w:t>
      </w:r>
      <w:r w:rsidRPr="001D45DA">
        <w:rPr>
          <w:b/>
          <w:bCs/>
          <w:sz w:val="24"/>
          <w:szCs w:val="24"/>
        </w:rPr>
        <w:t xml:space="preserve">Городская клиническая </w:t>
      </w:r>
      <w:r>
        <w:rPr>
          <w:b/>
          <w:bCs/>
          <w:sz w:val="24"/>
          <w:szCs w:val="24"/>
        </w:rPr>
        <w:t>поликлиника</w:t>
      </w:r>
      <w:r w:rsidR="00E12E4C">
        <w:rPr>
          <w:b/>
          <w:bCs/>
          <w:sz w:val="24"/>
          <w:szCs w:val="24"/>
        </w:rPr>
        <w:t xml:space="preserve"> №</w:t>
      </w:r>
      <w:r w:rsidRPr="001D45DA">
        <w:rPr>
          <w:b/>
          <w:bCs/>
          <w:sz w:val="24"/>
          <w:szCs w:val="24"/>
        </w:rPr>
        <w:t>4</w:t>
      </w:r>
      <w:r w:rsidR="00E12E4C">
        <w:rPr>
          <w:b/>
          <w:bCs/>
          <w:sz w:val="24"/>
          <w:szCs w:val="24"/>
        </w:rPr>
        <w:t>»</w:t>
      </w:r>
      <w:r w:rsidRPr="001D45DA">
        <w:rPr>
          <w:sz w:val="24"/>
          <w:szCs w:val="24"/>
        </w:rPr>
        <w:t>, именуемое в дальнейшем З</w:t>
      </w:r>
      <w:r>
        <w:rPr>
          <w:sz w:val="24"/>
          <w:szCs w:val="24"/>
        </w:rPr>
        <w:t>аказчик</w:t>
      </w:r>
      <w:r w:rsidRPr="001D45DA">
        <w:rPr>
          <w:sz w:val="24"/>
          <w:szCs w:val="24"/>
        </w:rPr>
        <w:t xml:space="preserve">, в лице главного врача </w:t>
      </w:r>
      <w:r w:rsidRPr="00E12E4C">
        <w:rPr>
          <w:sz w:val="24"/>
          <w:szCs w:val="24"/>
        </w:rPr>
        <w:t>Зуевой Надежды Максимовны</w:t>
      </w:r>
      <w:r w:rsidRPr="001D45DA">
        <w:rPr>
          <w:sz w:val="24"/>
          <w:szCs w:val="24"/>
        </w:rPr>
        <w:t xml:space="preserve">, действующего на основании Устава, с одной стороны, и </w:t>
      </w:r>
    </w:p>
    <w:p w:rsidR="00B066F6" w:rsidRPr="001D45DA" w:rsidRDefault="00B066F6" w:rsidP="00E12E4C">
      <w:pPr>
        <w:ind w:firstLine="567"/>
        <w:jc w:val="both"/>
        <w:rPr>
          <w:sz w:val="24"/>
          <w:szCs w:val="24"/>
        </w:rPr>
      </w:pPr>
      <w:r w:rsidRPr="001D45DA">
        <w:rPr>
          <w:sz w:val="24"/>
          <w:szCs w:val="24"/>
        </w:rPr>
        <w:t>_________________________________,  именуем</w:t>
      </w:r>
      <w:r w:rsidR="00E12E4C">
        <w:rPr>
          <w:sz w:val="24"/>
          <w:szCs w:val="24"/>
        </w:rPr>
        <w:t>ый</w:t>
      </w:r>
      <w:r w:rsidRPr="001D45DA">
        <w:rPr>
          <w:sz w:val="24"/>
          <w:szCs w:val="24"/>
        </w:rPr>
        <w:t xml:space="preserve"> в дальнейшем П</w:t>
      </w:r>
      <w:r>
        <w:rPr>
          <w:sz w:val="24"/>
          <w:szCs w:val="24"/>
        </w:rPr>
        <w:t>оставщик</w:t>
      </w:r>
      <w:r w:rsidRPr="001D45DA">
        <w:rPr>
          <w:sz w:val="24"/>
          <w:szCs w:val="24"/>
        </w:rPr>
        <w:t>,  в лице _________________________________________, действующего на основании _________________________,  с другой стороны, по результату</w:t>
      </w:r>
      <w:r>
        <w:rPr>
          <w:sz w:val="24"/>
          <w:szCs w:val="24"/>
        </w:rPr>
        <w:t xml:space="preserve"> открытого аукциона в электронной форме </w:t>
      </w:r>
      <w:r w:rsidRPr="001D45DA">
        <w:rPr>
          <w:sz w:val="24"/>
          <w:szCs w:val="24"/>
        </w:rPr>
        <w:t>(протокол № ____</w:t>
      </w:r>
      <w:r w:rsidR="00E12E4C">
        <w:rPr>
          <w:sz w:val="24"/>
          <w:szCs w:val="24"/>
        </w:rPr>
        <w:t xml:space="preserve"> </w:t>
      </w:r>
      <w:r w:rsidRPr="001D45DA">
        <w:rPr>
          <w:sz w:val="24"/>
          <w:szCs w:val="24"/>
        </w:rPr>
        <w:t>от «____»_______________201</w:t>
      </w:r>
      <w:r w:rsidR="00564319">
        <w:rPr>
          <w:sz w:val="24"/>
          <w:szCs w:val="24"/>
        </w:rPr>
        <w:t>3</w:t>
      </w:r>
      <w:r w:rsidRPr="001D45DA">
        <w:rPr>
          <w:sz w:val="24"/>
          <w:szCs w:val="24"/>
        </w:rPr>
        <w:t xml:space="preserve"> года) заключили настоящий Договор о нижеследующем:</w:t>
      </w:r>
    </w:p>
    <w:p w:rsidR="00B066F6" w:rsidRPr="001D45DA" w:rsidRDefault="00B066F6" w:rsidP="00E12E4C">
      <w:pPr>
        <w:ind w:firstLine="567"/>
        <w:jc w:val="both"/>
        <w:rPr>
          <w:sz w:val="24"/>
          <w:szCs w:val="24"/>
        </w:rPr>
      </w:pPr>
    </w:p>
    <w:p w:rsidR="00B066F6" w:rsidRPr="001D45DA" w:rsidRDefault="00B066F6" w:rsidP="00E12E4C">
      <w:pPr>
        <w:numPr>
          <w:ilvl w:val="0"/>
          <w:numId w:val="3"/>
        </w:numPr>
        <w:ind w:left="0"/>
        <w:jc w:val="center"/>
        <w:rPr>
          <w:b/>
          <w:sz w:val="24"/>
          <w:szCs w:val="24"/>
        </w:rPr>
      </w:pPr>
      <w:r w:rsidRPr="001D45DA">
        <w:rPr>
          <w:b/>
          <w:sz w:val="24"/>
          <w:szCs w:val="24"/>
        </w:rPr>
        <w:t>Предмет Договора</w:t>
      </w:r>
    </w:p>
    <w:p w:rsidR="00B066F6" w:rsidRPr="001D45DA" w:rsidRDefault="00B066F6" w:rsidP="00E12E4C">
      <w:pPr>
        <w:pStyle w:val="a3"/>
        <w:numPr>
          <w:ilvl w:val="1"/>
          <w:numId w:val="3"/>
        </w:numPr>
        <w:tabs>
          <w:tab w:val="left" w:pos="0"/>
        </w:tabs>
        <w:ind w:left="0" w:firstLine="0"/>
        <w:rPr>
          <w:szCs w:val="24"/>
        </w:rPr>
      </w:pPr>
      <w:r>
        <w:rPr>
          <w:szCs w:val="24"/>
        </w:rPr>
        <w:t xml:space="preserve"> </w:t>
      </w:r>
      <w:r w:rsidRPr="001D45DA">
        <w:rPr>
          <w:szCs w:val="24"/>
        </w:rPr>
        <w:t>П</w:t>
      </w:r>
      <w:r>
        <w:rPr>
          <w:szCs w:val="24"/>
        </w:rPr>
        <w:t>оставщик</w:t>
      </w:r>
      <w:r w:rsidRPr="001D45DA">
        <w:rPr>
          <w:szCs w:val="24"/>
        </w:rPr>
        <w:t xml:space="preserve"> обязуется поставлять  </w:t>
      </w:r>
      <w:r>
        <w:rPr>
          <w:b/>
          <w:szCs w:val="24"/>
        </w:rPr>
        <w:t>медицинские перчатки</w:t>
      </w:r>
      <w:r w:rsidRPr="001D45DA">
        <w:rPr>
          <w:b/>
          <w:szCs w:val="24"/>
        </w:rPr>
        <w:t xml:space="preserve"> </w:t>
      </w:r>
      <w:r w:rsidRPr="001D45DA">
        <w:rPr>
          <w:szCs w:val="24"/>
        </w:rPr>
        <w:t>(далее –</w:t>
      </w:r>
      <w:r w:rsidRPr="001D45DA">
        <w:rPr>
          <w:b/>
          <w:szCs w:val="24"/>
        </w:rPr>
        <w:t xml:space="preserve"> </w:t>
      </w:r>
      <w:r w:rsidRPr="001D45DA">
        <w:rPr>
          <w:szCs w:val="24"/>
        </w:rPr>
        <w:t>Товар)</w:t>
      </w:r>
      <w:r w:rsidR="00E12E4C">
        <w:rPr>
          <w:szCs w:val="24"/>
        </w:rPr>
        <w:t xml:space="preserve"> для МБУЗ «Городская клиническая поликлиника №4»</w:t>
      </w:r>
      <w:r w:rsidRPr="001D45DA">
        <w:rPr>
          <w:szCs w:val="24"/>
        </w:rPr>
        <w:t xml:space="preserve">, а </w:t>
      </w:r>
      <w:r w:rsidR="00E12E4C">
        <w:rPr>
          <w:szCs w:val="24"/>
        </w:rPr>
        <w:t>Заказчик</w:t>
      </w:r>
      <w:r w:rsidRPr="001D45DA">
        <w:rPr>
          <w:szCs w:val="24"/>
        </w:rPr>
        <w:t xml:space="preserve"> обязуется принять и оплатить этот Товар.</w:t>
      </w:r>
    </w:p>
    <w:p w:rsidR="00B066F6" w:rsidRPr="001D45DA" w:rsidRDefault="00B066F6" w:rsidP="00E12E4C">
      <w:pPr>
        <w:pStyle w:val="a3"/>
        <w:numPr>
          <w:ilvl w:val="1"/>
          <w:numId w:val="3"/>
        </w:numPr>
        <w:tabs>
          <w:tab w:val="left" w:pos="0"/>
        </w:tabs>
        <w:ind w:left="0" w:firstLine="0"/>
        <w:rPr>
          <w:szCs w:val="24"/>
        </w:rPr>
      </w:pPr>
      <w:r>
        <w:rPr>
          <w:szCs w:val="24"/>
        </w:rPr>
        <w:t xml:space="preserve"> Н</w:t>
      </w:r>
      <w:r w:rsidRPr="001D45DA">
        <w:rPr>
          <w:szCs w:val="24"/>
        </w:rPr>
        <w:t>аименование</w:t>
      </w:r>
      <w:r>
        <w:rPr>
          <w:szCs w:val="24"/>
        </w:rPr>
        <w:t xml:space="preserve"> (по МНН и торговое наименование)</w:t>
      </w:r>
      <w:r w:rsidRPr="001D45DA">
        <w:rPr>
          <w:szCs w:val="24"/>
        </w:rPr>
        <w:t>,</w:t>
      </w:r>
      <w:r>
        <w:rPr>
          <w:szCs w:val="24"/>
        </w:rPr>
        <w:t xml:space="preserve"> форма выпуска, </w:t>
      </w:r>
      <w:r w:rsidRPr="001D45DA">
        <w:rPr>
          <w:szCs w:val="24"/>
        </w:rPr>
        <w:t>единиц</w:t>
      </w:r>
      <w:r>
        <w:rPr>
          <w:szCs w:val="24"/>
        </w:rPr>
        <w:t>а</w:t>
      </w:r>
      <w:r w:rsidRPr="001D45DA">
        <w:rPr>
          <w:szCs w:val="24"/>
        </w:rPr>
        <w:t xml:space="preserve"> измерения, количество</w:t>
      </w:r>
      <w:r>
        <w:rPr>
          <w:szCs w:val="24"/>
        </w:rPr>
        <w:t xml:space="preserve">, цена и стоимость Товара </w:t>
      </w:r>
      <w:r w:rsidRPr="001D45DA">
        <w:rPr>
          <w:szCs w:val="24"/>
        </w:rPr>
        <w:t xml:space="preserve">указаны в Спецификации (Приложение № 1) и  </w:t>
      </w:r>
      <w:proofErr w:type="gramStart"/>
      <w:r w:rsidRPr="001D45DA">
        <w:rPr>
          <w:szCs w:val="24"/>
        </w:rPr>
        <w:t>в последствии</w:t>
      </w:r>
      <w:proofErr w:type="gramEnd"/>
      <w:r w:rsidRPr="001D45DA">
        <w:rPr>
          <w:szCs w:val="24"/>
        </w:rPr>
        <w:t xml:space="preserve">  указываются в товарн</w:t>
      </w:r>
      <w:r w:rsidR="00E12E4C">
        <w:rPr>
          <w:szCs w:val="24"/>
        </w:rPr>
        <w:t>ых</w:t>
      </w:r>
      <w:r w:rsidRPr="001D45DA">
        <w:rPr>
          <w:szCs w:val="24"/>
        </w:rPr>
        <w:t xml:space="preserve"> накладных и счетах-фактурах. </w:t>
      </w:r>
      <w:r w:rsidRPr="001D45DA">
        <w:rPr>
          <w:szCs w:val="24"/>
        </w:rPr>
        <w:tab/>
      </w:r>
    </w:p>
    <w:p w:rsidR="00B066F6" w:rsidRPr="001D45DA" w:rsidRDefault="00B066F6" w:rsidP="00E12E4C">
      <w:pPr>
        <w:pStyle w:val="a3"/>
        <w:tabs>
          <w:tab w:val="left" w:pos="0"/>
        </w:tabs>
        <w:rPr>
          <w:szCs w:val="24"/>
        </w:rPr>
      </w:pPr>
      <w:r w:rsidRPr="001D45DA">
        <w:rPr>
          <w:szCs w:val="24"/>
        </w:rPr>
        <w:tab/>
      </w:r>
    </w:p>
    <w:p w:rsidR="00B066F6" w:rsidRPr="001D45DA" w:rsidRDefault="00B066F6" w:rsidP="00E12E4C">
      <w:pPr>
        <w:jc w:val="center"/>
        <w:rPr>
          <w:b/>
          <w:sz w:val="24"/>
          <w:szCs w:val="24"/>
        </w:rPr>
      </w:pPr>
      <w:r w:rsidRPr="001D45DA">
        <w:rPr>
          <w:b/>
          <w:sz w:val="24"/>
          <w:szCs w:val="24"/>
        </w:rPr>
        <w:t>2. Цена Договора и порядок расчетов</w:t>
      </w:r>
    </w:p>
    <w:p w:rsidR="00B066F6" w:rsidRPr="00E12E4C" w:rsidRDefault="00B066F6" w:rsidP="00E12E4C">
      <w:pPr>
        <w:autoSpaceDE w:val="0"/>
        <w:autoSpaceDN w:val="0"/>
        <w:adjustRightInd w:val="0"/>
        <w:jc w:val="both"/>
        <w:rPr>
          <w:sz w:val="24"/>
          <w:szCs w:val="24"/>
        </w:rPr>
      </w:pPr>
      <w:r w:rsidRPr="00E12E4C">
        <w:rPr>
          <w:sz w:val="24"/>
          <w:szCs w:val="24"/>
        </w:rPr>
        <w:t>2.1. Цена договора составляет ___</w:t>
      </w:r>
      <w:r w:rsidR="00E12E4C" w:rsidRPr="00E12E4C">
        <w:rPr>
          <w:sz w:val="24"/>
          <w:szCs w:val="24"/>
        </w:rPr>
        <w:t>______</w:t>
      </w:r>
      <w:r w:rsidRPr="00E12E4C">
        <w:rPr>
          <w:sz w:val="24"/>
          <w:szCs w:val="24"/>
        </w:rPr>
        <w:t xml:space="preserve">_____ </w:t>
      </w:r>
      <w:r w:rsidR="00E12E4C" w:rsidRPr="00E12E4C">
        <w:rPr>
          <w:sz w:val="24"/>
          <w:szCs w:val="24"/>
        </w:rPr>
        <w:t xml:space="preserve">(сумма прописью) </w:t>
      </w:r>
      <w:r w:rsidR="00E12E4C">
        <w:rPr>
          <w:sz w:val="24"/>
          <w:szCs w:val="24"/>
        </w:rPr>
        <w:t xml:space="preserve">руб. </w:t>
      </w:r>
      <w:r w:rsidR="00E12E4C" w:rsidRPr="00E12E4C">
        <w:rPr>
          <w:sz w:val="24"/>
          <w:szCs w:val="24"/>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B066F6" w:rsidRPr="00534519" w:rsidRDefault="00B066F6" w:rsidP="00E12E4C">
      <w:pPr>
        <w:pStyle w:val="a3"/>
        <w:tabs>
          <w:tab w:val="left" w:pos="0"/>
        </w:tabs>
        <w:rPr>
          <w:szCs w:val="24"/>
        </w:rPr>
      </w:pPr>
      <w:r>
        <w:rPr>
          <w:szCs w:val="24"/>
        </w:rPr>
        <w:t>2.2. Стоимость</w:t>
      </w:r>
      <w:r w:rsidRPr="00534519">
        <w:rPr>
          <w:szCs w:val="24"/>
        </w:rPr>
        <w:t xml:space="preserve"> товара, подлежащего поставке, устанавлива</w:t>
      </w:r>
      <w:r>
        <w:rPr>
          <w:szCs w:val="24"/>
        </w:rPr>
        <w:t>е</w:t>
      </w:r>
      <w:r w:rsidRPr="00534519">
        <w:rPr>
          <w:szCs w:val="24"/>
        </w:rPr>
        <w:t xml:space="preserve">тся на основании ценовой заявки Поставщика, признанного победителем в ходе проведения открытого аукциона в электронной форме, фиксируются в протоколе открытого аукциона в электронной форме и </w:t>
      </w:r>
      <w:r>
        <w:rPr>
          <w:szCs w:val="24"/>
        </w:rPr>
        <w:t xml:space="preserve">в дальнейшем в </w:t>
      </w:r>
      <w:r w:rsidRPr="00534519">
        <w:rPr>
          <w:szCs w:val="24"/>
        </w:rPr>
        <w:t>спецификации</w:t>
      </w:r>
      <w:r w:rsidR="00E12E4C">
        <w:rPr>
          <w:szCs w:val="24"/>
        </w:rPr>
        <w:t>,</w:t>
      </w:r>
      <w:r w:rsidRPr="00534519">
        <w:rPr>
          <w:szCs w:val="24"/>
        </w:rPr>
        <w:t xml:space="preserve"> </w:t>
      </w:r>
      <w:r>
        <w:rPr>
          <w:szCs w:val="24"/>
        </w:rPr>
        <w:t>являющейся неотъемлемой частью Договора</w:t>
      </w:r>
      <w:r w:rsidRPr="00534519">
        <w:rPr>
          <w:szCs w:val="24"/>
        </w:rPr>
        <w:t xml:space="preserve">. </w:t>
      </w:r>
    </w:p>
    <w:p w:rsidR="00564319" w:rsidRDefault="00B066F6" w:rsidP="00E12E4C">
      <w:pPr>
        <w:jc w:val="both"/>
        <w:rPr>
          <w:sz w:val="22"/>
          <w:szCs w:val="22"/>
        </w:rPr>
      </w:pPr>
      <w:r>
        <w:rPr>
          <w:sz w:val="24"/>
          <w:szCs w:val="24"/>
        </w:rPr>
        <w:t>2.3</w:t>
      </w:r>
      <w:r w:rsidRPr="001D45DA">
        <w:rPr>
          <w:sz w:val="24"/>
          <w:szCs w:val="24"/>
        </w:rPr>
        <w:t xml:space="preserve">. </w:t>
      </w:r>
      <w:r w:rsidR="00564319" w:rsidRPr="00564319">
        <w:rPr>
          <w:sz w:val="24"/>
          <w:szCs w:val="24"/>
        </w:rPr>
        <w:t>Цена должна быть указана с учетом следующих расходов: стоимость самого товара, на транспортировку, погрузочно-разгрузочные работы, а также налоги, сборы и иные обязательные платежи (виды расходов, которые должны быть включены в цену, в т. ч. расходы на страхование, налогов, сборов и других обязательных платежей)</w:t>
      </w:r>
    </w:p>
    <w:p w:rsidR="00B066F6" w:rsidRPr="00E12E4C" w:rsidRDefault="00B066F6" w:rsidP="00E12E4C">
      <w:pPr>
        <w:jc w:val="both"/>
        <w:rPr>
          <w:sz w:val="24"/>
          <w:szCs w:val="24"/>
        </w:rPr>
      </w:pPr>
      <w:r>
        <w:rPr>
          <w:sz w:val="24"/>
          <w:szCs w:val="24"/>
        </w:rPr>
        <w:t>2.4</w:t>
      </w:r>
      <w:r w:rsidRPr="001D45DA">
        <w:rPr>
          <w:sz w:val="24"/>
          <w:szCs w:val="24"/>
        </w:rPr>
        <w:t>.</w:t>
      </w:r>
      <w:r w:rsidRPr="001D45DA">
        <w:rPr>
          <w:spacing w:val="-4"/>
          <w:sz w:val="24"/>
          <w:szCs w:val="24"/>
        </w:rPr>
        <w:t xml:space="preserve"> </w:t>
      </w:r>
      <w:r w:rsidR="00577A3B" w:rsidRPr="00577A3B">
        <w:rPr>
          <w:sz w:val="24"/>
          <w:szCs w:val="24"/>
        </w:rPr>
        <w:t>Заказчик оплачивает поставленный товар путем перечисления денежных средств на расчетный счет Поставщика по факту поставки после подписания акта приема передачи товара, товарных накладных, счет – фактуры, оформленных в установленном порядке  в срок до 3</w:t>
      </w:r>
      <w:r w:rsidR="00577A3B">
        <w:rPr>
          <w:sz w:val="24"/>
          <w:szCs w:val="24"/>
        </w:rPr>
        <w:t>1</w:t>
      </w:r>
      <w:r w:rsidR="00577A3B" w:rsidRPr="00577A3B">
        <w:rPr>
          <w:sz w:val="24"/>
          <w:szCs w:val="24"/>
        </w:rPr>
        <w:t>.</w:t>
      </w:r>
      <w:r w:rsidR="00577A3B">
        <w:rPr>
          <w:sz w:val="24"/>
          <w:szCs w:val="24"/>
        </w:rPr>
        <w:t>07</w:t>
      </w:r>
      <w:r w:rsidR="00577A3B" w:rsidRPr="00577A3B">
        <w:rPr>
          <w:sz w:val="24"/>
          <w:szCs w:val="24"/>
        </w:rPr>
        <w:t>.2013</w:t>
      </w:r>
      <w:r w:rsidR="00577A3B" w:rsidRPr="00D84AC7">
        <w:t xml:space="preserve"> </w:t>
      </w:r>
      <w:r w:rsidR="00577A3B" w:rsidRPr="00577A3B">
        <w:rPr>
          <w:sz w:val="24"/>
          <w:szCs w:val="24"/>
        </w:rPr>
        <w:t>года</w:t>
      </w:r>
      <w:r w:rsidR="00577A3B">
        <w:rPr>
          <w:sz w:val="24"/>
          <w:szCs w:val="24"/>
        </w:rPr>
        <w:t xml:space="preserve">. </w:t>
      </w:r>
      <w:r w:rsidR="00E12E4C" w:rsidRPr="00E12E4C">
        <w:rPr>
          <w:sz w:val="24"/>
          <w:szCs w:val="24"/>
        </w:rPr>
        <w:t>Оплата по Договору, являющемуся приложением к документации об открытом аукционе в электронной форме, производится на счет Поставщика, указанный в таком Договоре. Оплата по Договору третьим лицам не допускается.</w:t>
      </w:r>
    </w:p>
    <w:p w:rsidR="00B066F6" w:rsidRDefault="00B066F6" w:rsidP="00E12E4C">
      <w:pPr>
        <w:tabs>
          <w:tab w:val="left" w:pos="7242"/>
        </w:tabs>
        <w:jc w:val="both"/>
        <w:rPr>
          <w:sz w:val="24"/>
          <w:szCs w:val="24"/>
        </w:rPr>
      </w:pPr>
      <w:r w:rsidRPr="00E12E4C">
        <w:rPr>
          <w:sz w:val="24"/>
          <w:szCs w:val="24"/>
        </w:rPr>
        <w:t>2.5. Цена Договора</w:t>
      </w:r>
      <w:r w:rsidRPr="00B4203F">
        <w:rPr>
          <w:sz w:val="24"/>
          <w:szCs w:val="24"/>
        </w:rPr>
        <w:t xml:space="preserve"> может быть снижена по соглашению сторон без изменения предусмотренных Договором количества товаров и иных условий исполнения Договора.</w:t>
      </w:r>
    </w:p>
    <w:p w:rsidR="00B066F6" w:rsidRDefault="00B066F6" w:rsidP="00E12E4C">
      <w:pPr>
        <w:jc w:val="both"/>
        <w:rPr>
          <w:sz w:val="24"/>
          <w:szCs w:val="24"/>
        </w:rPr>
      </w:pPr>
      <w:r w:rsidRPr="00D3163E">
        <w:rPr>
          <w:sz w:val="24"/>
          <w:szCs w:val="24"/>
        </w:rPr>
        <w:t xml:space="preserve">2.6. </w:t>
      </w:r>
      <w:r>
        <w:rPr>
          <w:sz w:val="24"/>
          <w:szCs w:val="24"/>
        </w:rPr>
        <w:t>Заказчик</w:t>
      </w:r>
      <w:r w:rsidRPr="00D3163E">
        <w:rPr>
          <w:sz w:val="24"/>
          <w:szCs w:val="24"/>
        </w:rPr>
        <w:t xml:space="preserve"> по согласованию с </w:t>
      </w:r>
      <w:r>
        <w:rPr>
          <w:sz w:val="24"/>
          <w:szCs w:val="24"/>
        </w:rPr>
        <w:t>Поставщиком</w:t>
      </w:r>
      <w:r w:rsidRPr="00D3163E">
        <w:rPr>
          <w:sz w:val="24"/>
          <w:szCs w:val="24"/>
        </w:rPr>
        <w:t xml:space="preserve">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w:t>
      </w:r>
      <w:proofErr w:type="gramStart"/>
      <w:r w:rsidRPr="00D3163E">
        <w:rPr>
          <w:sz w:val="24"/>
          <w:szCs w:val="24"/>
        </w:rPr>
        <w:t xml:space="preserve">При поставке дополнительного количества таких товаров </w:t>
      </w:r>
      <w:r>
        <w:rPr>
          <w:sz w:val="24"/>
          <w:szCs w:val="24"/>
        </w:rPr>
        <w:t>Заказчик по согласованию с П</w:t>
      </w:r>
      <w:r w:rsidRPr="00D3163E">
        <w:rPr>
          <w:sz w:val="24"/>
          <w:szCs w:val="24"/>
        </w:rPr>
        <w:t xml:space="preserve">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w:t>
      </w:r>
      <w:r w:rsidRPr="00D3163E">
        <w:rPr>
          <w:sz w:val="24"/>
          <w:szCs w:val="24"/>
        </w:rPr>
        <w:lastRenderedPageBreak/>
        <w:t xml:space="preserve">соответствующих изменений в Договор в связи с сокращением потребности в поставке таких товаров </w:t>
      </w:r>
      <w:r>
        <w:rPr>
          <w:sz w:val="24"/>
          <w:szCs w:val="24"/>
        </w:rPr>
        <w:t>Заказчик</w:t>
      </w:r>
      <w:r w:rsidRPr="00D3163E">
        <w:rPr>
          <w:sz w:val="24"/>
          <w:szCs w:val="24"/>
        </w:rPr>
        <w:t xml:space="preserve"> обязан изменить цену Договора указанным образом.</w:t>
      </w:r>
      <w:proofErr w:type="gramEnd"/>
      <w:r w:rsidRPr="00D3163E">
        <w:rPr>
          <w:sz w:val="24"/>
          <w:szCs w:val="24"/>
        </w:rPr>
        <w:t xml:space="preserve">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p w:rsidR="00B066F6" w:rsidRPr="00B4203F" w:rsidRDefault="00B066F6" w:rsidP="00E12E4C">
      <w:pPr>
        <w:jc w:val="both"/>
        <w:rPr>
          <w:sz w:val="24"/>
          <w:szCs w:val="24"/>
        </w:rPr>
      </w:pPr>
      <w:r>
        <w:rPr>
          <w:sz w:val="22"/>
          <w:szCs w:val="22"/>
        </w:rPr>
        <w:t>2</w:t>
      </w:r>
      <w:r w:rsidRPr="00604F0C">
        <w:rPr>
          <w:sz w:val="24"/>
          <w:szCs w:val="24"/>
        </w:rPr>
        <w:t>.7. При заключении Договор</w:t>
      </w:r>
      <w:r>
        <w:rPr>
          <w:sz w:val="24"/>
          <w:szCs w:val="24"/>
        </w:rPr>
        <w:t>а Заказчик</w:t>
      </w:r>
      <w:r w:rsidRPr="00604F0C">
        <w:rPr>
          <w:sz w:val="24"/>
          <w:szCs w:val="24"/>
        </w:rPr>
        <w:t xml:space="preserve"> по согласованию с </w:t>
      </w:r>
      <w:r>
        <w:rPr>
          <w:sz w:val="24"/>
          <w:szCs w:val="24"/>
        </w:rPr>
        <w:t>Поставщиком</w:t>
      </w:r>
      <w:r w:rsidRPr="00604F0C">
        <w:rPr>
          <w:sz w:val="24"/>
          <w:szCs w:val="24"/>
        </w:rPr>
        <w:t>, вправе увеличить количество поставляемого товара на сумму, не превышающую разницы между ценой Договор</w:t>
      </w:r>
      <w:r>
        <w:rPr>
          <w:sz w:val="24"/>
          <w:szCs w:val="24"/>
        </w:rPr>
        <w:t>а, предложенной Поставщиком,</w:t>
      </w:r>
      <w:r w:rsidRPr="00604F0C">
        <w:rPr>
          <w:sz w:val="24"/>
          <w:szCs w:val="24"/>
        </w:rPr>
        <w:t xml:space="preserve">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Договора, предложенной </w:t>
      </w:r>
      <w:r>
        <w:rPr>
          <w:sz w:val="24"/>
          <w:szCs w:val="24"/>
        </w:rPr>
        <w:t>Поставщиком</w:t>
      </w:r>
      <w:r w:rsidRPr="00604F0C">
        <w:rPr>
          <w:sz w:val="24"/>
          <w:szCs w:val="24"/>
        </w:rPr>
        <w:t>, на количество товара, указанное в извещении о проведении открытого аукциона.</w:t>
      </w:r>
    </w:p>
    <w:p w:rsidR="00B066F6" w:rsidRPr="00604F0C" w:rsidRDefault="00B066F6" w:rsidP="00E12E4C">
      <w:pPr>
        <w:jc w:val="center"/>
        <w:rPr>
          <w:sz w:val="24"/>
          <w:szCs w:val="24"/>
        </w:rPr>
      </w:pPr>
    </w:p>
    <w:p w:rsidR="00B066F6" w:rsidRPr="001D45DA" w:rsidRDefault="00B066F6" w:rsidP="00E12E4C">
      <w:pPr>
        <w:jc w:val="center"/>
        <w:rPr>
          <w:b/>
          <w:sz w:val="24"/>
          <w:szCs w:val="24"/>
        </w:rPr>
      </w:pPr>
      <w:r w:rsidRPr="001D45DA">
        <w:rPr>
          <w:b/>
          <w:sz w:val="24"/>
          <w:szCs w:val="24"/>
        </w:rPr>
        <w:t>3. Качество и рекламация</w:t>
      </w:r>
    </w:p>
    <w:p w:rsidR="00B066F6" w:rsidRPr="002F625A" w:rsidRDefault="00B066F6" w:rsidP="00E12E4C">
      <w:pPr>
        <w:pStyle w:val="ConsPlusNormal"/>
        <w:widowControl/>
        <w:ind w:firstLine="0"/>
        <w:jc w:val="both"/>
        <w:rPr>
          <w:rFonts w:ascii="Times New Roman" w:hAnsi="Times New Roman" w:cs="Times New Roman"/>
          <w:sz w:val="24"/>
          <w:szCs w:val="24"/>
        </w:rPr>
      </w:pPr>
      <w:r w:rsidRPr="002F625A">
        <w:rPr>
          <w:rFonts w:ascii="Times New Roman" w:hAnsi="Times New Roman" w:cs="Times New Roman"/>
          <w:sz w:val="24"/>
          <w:szCs w:val="24"/>
        </w:rPr>
        <w:t>3.1. Остаточный срок годности Товара от срока, установленного производителем, начиная от момента переда</w:t>
      </w:r>
      <w:r>
        <w:rPr>
          <w:rFonts w:ascii="Times New Roman" w:hAnsi="Times New Roman" w:cs="Times New Roman"/>
          <w:sz w:val="24"/>
          <w:szCs w:val="24"/>
        </w:rPr>
        <w:t>чи товара должен быть не менее 7</w:t>
      </w:r>
      <w:r w:rsidRPr="002F625A">
        <w:rPr>
          <w:rFonts w:ascii="Times New Roman" w:hAnsi="Times New Roman" w:cs="Times New Roman"/>
          <w:sz w:val="24"/>
          <w:szCs w:val="24"/>
        </w:rPr>
        <w:t>0 %.</w:t>
      </w:r>
    </w:p>
    <w:p w:rsidR="00B066F6" w:rsidRPr="00C07B42" w:rsidRDefault="00B066F6" w:rsidP="00E12E4C">
      <w:pPr>
        <w:pStyle w:val="ConsPlusNormal"/>
        <w:widowControl/>
        <w:ind w:firstLine="0"/>
        <w:jc w:val="both"/>
        <w:rPr>
          <w:rFonts w:ascii="Times New Roman" w:hAnsi="Times New Roman" w:cs="Times New Roman"/>
          <w:sz w:val="24"/>
          <w:szCs w:val="24"/>
        </w:rPr>
      </w:pPr>
      <w:r w:rsidRPr="00C07B42">
        <w:rPr>
          <w:rFonts w:ascii="Times New Roman" w:hAnsi="Times New Roman" w:cs="Times New Roman"/>
          <w:sz w:val="24"/>
          <w:szCs w:val="24"/>
        </w:rPr>
        <w:t xml:space="preserve">3.2. . Качество Товара  должно соответствовать </w:t>
      </w:r>
      <w:proofErr w:type="spellStart"/>
      <w:r w:rsidRPr="00C07B42">
        <w:rPr>
          <w:rFonts w:ascii="Times New Roman" w:hAnsi="Times New Roman" w:cs="Times New Roman"/>
          <w:sz w:val="24"/>
          <w:szCs w:val="24"/>
        </w:rPr>
        <w:t>ГОСТам</w:t>
      </w:r>
      <w:proofErr w:type="spellEnd"/>
      <w:r w:rsidRPr="00C07B42">
        <w:rPr>
          <w:rFonts w:ascii="Times New Roman" w:hAnsi="Times New Roman" w:cs="Times New Roman"/>
          <w:sz w:val="24"/>
          <w:szCs w:val="24"/>
        </w:rPr>
        <w:t xml:space="preserve">, </w:t>
      </w:r>
      <w:proofErr w:type="spellStart"/>
      <w:r w:rsidRPr="00C07B42">
        <w:rPr>
          <w:rFonts w:ascii="Times New Roman" w:hAnsi="Times New Roman" w:cs="Times New Roman"/>
          <w:sz w:val="24"/>
          <w:szCs w:val="24"/>
        </w:rPr>
        <w:t>ОСТам</w:t>
      </w:r>
      <w:proofErr w:type="spellEnd"/>
      <w:r w:rsidRPr="00C07B42">
        <w:rPr>
          <w:rFonts w:ascii="Times New Roman" w:hAnsi="Times New Roman" w:cs="Times New Roman"/>
          <w:sz w:val="24"/>
          <w:szCs w:val="24"/>
        </w:rPr>
        <w:t xml:space="preserve"> и ТУ.  Качество должно быть подтверждено соответствующими документами (сертификат соответствия).</w:t>
      </w:r>
    </w:p>
    <w:p w:rsidR="00B066F6" w:rsidRPr="00C07B42" w:rsidRDefault="00B066F6" w:rsidP="00E12E4C">
      <w:pPr>
        <w:pStyle w:val="ConsPlusNormal"/>
        <w:widowControl/>
        <w:ind w:firstLine="0"/>
        <w:jc w:val="both"/>
        <w:rPr>
          <w:rFonts w:ascii="Times New Roman" w:hAnsi="Times New Roman" w:cs="Times New Roman"/>
          <w:sz w:val="24"/>
          <w:szCs w:val="24"/>
        </w:rPr>
      </w:pPr>
      <w:r w:rsidRPr="00C07B42">
        <w:rPr>
          <w:rFonts w:ascii="Times New Roman" w:hAnsi="Times New Roman" w:cs="Times New Roman"/>
          <w:sz w:val="24"/>
          <w:szCs w:val="24"/>
        </w:rPr>
        <w:t>3.3. Поставщик гарантирует качество товара, применительно ко всему товару (каждой позиции спецификации). В подтверждение этого Поставщик обязан при поставке каждой партии товара одновременно с передачей товара передать Заказчику, по каждой позиции товара - сертификат соответствия.</w:t>
      </w:r>
    </w:p>
    <w:p w:rsidR="00B066F6" w:rsidRPr="001D45DA" w:rsidRDefault="00B066F6" w:rsidP="00E12E4C">
      <w:pPr>
        <w:tabs>
          <w:tab w:val="left" w:pos="0"/>
        </w:tabs>
        <w:jc w:val="both"/>
        <w:rPr>
          <w:sz w:val="24"/>
          <w:szCs w:val="24"/>
        </w:rPr>
      </w:pPr>
      <w:r w:rsidRPr="001D45DA">
        <w:rPr>
          <w:sz w:val="24"/>
          <w:szCs w:val="24"/>
        </w:rPr>
        <w:t>3.</w:t>
      </w:r>
      <w:r>
        <w:rPr>
          <w:sz w:val="24"/>
          <w:szCs w:val="24"/>
        </w:rPr>
        <w:t>4</w:t>
      </w:r>
      <w:r w:rsidRPr="001D45DA">
        <w:rPr>
          <w:sz w:val="24"/>
          <w:szCs w:val="24"/>
        </w:rPr>
        <w:t>. При обнаружении Товара ненадлежащего качества, П</w:t>
      </w:r>
      <w:r>
        <w:rPr>
          <w:sz w:val="24"/>
          <w:szCs w:val="24"/>
        </w:rPr>
        <w:t>оставщик</w:t>
      </w:r>
      <w:r w:rsidRPr="001D45DA">
        <w:rPr>
          <w:sz w:val="24"/>
          <w:szCs w:val="24"/>
        </w:rPr>
        <w:t xml:space="preserve"> обязуется устранить недостатки (если они устранимы) или заменить некачественный Товар в течение 5 (пяти) рабочих дней с момента получения уведомления об обнаружении </w:t>
      </w:r>
      <w:proofErr w:type="spellStart"/>
      <w:r w:rsidRPr="001D45DA">
        <w:rPr>
          <w:sz w:val="24"/>
          <w:szCs w:val="24"/>
        </w:rPr>
        <w:t>некачественности</w:t>
      </w:r>
      <w:proofErr w:type="spellEnd"/>
      <w:r w:rsidRPr="001D45DA">
        <w:rPr>
          <w:sz w:val="24"/>
          <w:szCs w:val="24"/>
        </w:rPr>
        <w:t xml:space="preserve">. </w:t>
      </w:r>
    </w:p>
    <w:p w:rsidR="00B066F6" w:rsidRDefault="00B066F6" w:rsidP="00E12E4C">
      <w:pPr>
        <w:tabs>
          <w:tab w:val="left" w:pos="480"/>
        </w:tabs>
        <w:jc w:val="both"/>
        <w:rPr>
          <w:sz w:val="24"/>
          <w:szCs w:val="24"/>
        </w:rPr>
      </w:pPr>
      <w:r>
        <w:rPr>
          <w:sz w:val="24"/>
          <w:szCs w:val="24"/>
        </w:rPr>
        <w:t>3.5</w:t>
      </w:r>
      <w:r w:rsidRPr="001D45DA">
        <w:rPr>
          <w:sz w:val="24"/>
          <w:szCs w:val="24"/>
        </w:rPr>
        <w:t>.</w:t>
      </w:r>
      <w:r>
        <w:rPr>
          <w:sz w:val="24"/>
          <w:szCs w:val="24"/>
        </w:rPr>
        <w:t xml:space="preserve"> </w:t>
      </w:r>
      <w:r w:rsidRPr="001D45DA">
        <w:rPr>
          <w:sz w:val="24"/>
          <w:szCs w:val="24"/>
        </w:rPr>
        <w:t>По вопросам, не предусмотренным данным Договором, при приемке Товара по качеству и количеству, стороны руководствуются Инструкцией о порядке приемки продукции, утвержденной Постановлением Госарбитража  СССР от 24.04.1966 года № П-7 и Инструкцией о порядке приемки Продукции по количеству, утвержденной Постановлением Госарбитража СССР от 15.06.65 года № П-6.</w:t>
      </w:r>
    </w:p>
    <w:p w:rsidR="00B066F6" w:rsidRPr="001D45DA" w:rsidRDefault="00B066F6" w:rsidP="00E12E4C">
      <w:pPr>
        <w:tabs>
          <w:tab w:val="left" w:pos="480"/>
        </w:tabs>
        <w:jc w:val="both"/>
        <w:rPr>
          <w:sz w:val="24"/>
          <w:szCs w:val="24"/>
        </w:rPr>
      </w:pPr>
    </w:p>
    <w:p w:rsidR="00B066F6" w:rsidRPr="001D45DA" w:rsidRDefault="00B066F6" w:rsidP="00E12E4C">
      <w:pPr>
        <w:numPr>
          <w:ilvl w:val="0"/>
          <w:numId w:val="4"/>
        </w:numPr>
        <w:ind w:left="0"/>
        <w:jc w:val="center"/>
        <w:rPr>
          <w:b/>
          <w:sz w:val="24"/>
          <w:szCs w:val="24"/>
        </w:rPr>
      </w:pPr>
      <w:r w:rsidRPr="001D45DA">
        <w:rPr>
          <w:b/>
          <w:sz w:val="24"/>
          <w:szCs w:val="24"/>
        </w:rPr>
        <w:t>Условия поставки</w:t>
      </w:r>
    </w:p>
    <w:p w:rsidR="004102C8" w:rsidRPr="004102C8" w:rsidRDefault="00B066F6" w:rsidP="00E12E4C">
      <w:pPr>
        <w:numPr>
          <w:ilvl w:val="1"/>
          <w:numId w:val="4"/>
        </w:numPr>
        <w:tabs>
          <w:tab w:val="left" w:pos="540"/>
        </w:tabs>
        <w:ind w:left="0" w:firstLine="0"/>
        <w:jc w:val="both"/>
        <w:rPr>
          <w:sz w:val="24"/>
          <w:szCs w:val="24"/>
        </w:rPr>
      </w:pPr>
      <w:r>
        <w:rPr>
          <w:sz w:val="24"/>
          <w:szCs w:val="24"/>
        </w:rPr>
        <w:t xml:space="preserve"> </w:t>
      </w:r>
      <w:r w:rsidRPr="004102C8">
        <w:rPr>
          <w:sz w:val="24"/>
          <w:szCs w:val="24"/>
        </w:rPr>
        <w:t>Поставка Товара  осуществляется по адрес</w:t>
      </w:r>
      <w:r w:rsidR="004102C8" w:rsidRPr="004102C8">
        <w:rPr>
          <w:sz w:val="24"/>
          <w:szCs w:val="24"/>
        </w:rPr>
        <w:t>ам:</w:t>
      </w:r>
    </w:p>
    <w:p w:rsidR="004102C8" w:rsidRPr="004102C8" w:rsidRDefault="004102C8" w:rsidP="004102C8">
      <w:pPr>
        <w:pStyle w:val="a3"/>
        <w:ind w:left="360"/>
        <w:jc w:val="left"/>
        <w:rPr>
          <w:szCs w:val="24"/>
        </w:rPr>
      </w:pPr>
      <w:r w:rsidRPr="004102C8">
        <w:rPr>
          <w:szCs w:val="24"/>
        </w:rPr>
        <w:t xml:space="preserve">- Администрация МБУЗ «ГКП № 4»: г. Пермь, ул. Академика Вавилова, д. 4 </w:t>
      </w:r>
    </w:p>
    <w:p w:rsidR="004102C8" w:rsidRPr="004102C8" w:rsidRDefault="004102C8" w:rsidP="004102C8">
      <w:pPr>
        <w:pStyle w:val="ab"/>
        <w:widowControl w:val="0"/>
        <w:tabs>
          <w:tab w:val="left" w:pos="0"/>
        </w:tabs>
        <w:autoSpaceDE w:val="0"/>
        <w:autoSpaceDN w:val="0"/>
        <w:ind w:left="360"/>
        <w:rPr>
          <w:sz w:val="24"/>
          <w:szCs w:val="24"/>
        </w:rPr>
      </w:pPr>
      <w:r w:rsidRPr="004102C8">
        <w:rPr>
          <w:sz w:val="24"/>
          <w:szCs w:val="24"/>
        </w:rPr>
        <w:t>- Поликлиника № 1 МБУЗ «ГКП № 4»: г. Пермь, шоссе Космонавтов, д. 108</w:t>
      </w:r>
    </w:p>
    <w:p w:rsidR="004102C8" w:rsidRPr="004102C8" w:rsidRDefault="004102C8" w:rsidP="004102C8">
      <w:pPr>
        <w:pStyle w:val="ab"/>
        <w:widowControl w:val="0"/>
        <w:tabs>
          <w:tab w:val="left" w:pos="0"/>
        </w:tabs>
        <w:autoSpaceDE w:val="0"/>
        <w:autoSpaceDN w:val="0"/>
        <w:ind w:left="360"/>
        <w:rPr>
          <w:sz w:val="24"/>
          <w:szCs w:val="24"/>
        </w:rPr>
      </w:pPr>
      <w:r w:rsidRPr="004102C8">
        <w:rPr>
          <w:sz w:val="24"/>
          <w:szCs w:val="24"/>
        </w:rPr>
        <w:t xml:space="preserve">- Поликлиника № 3 МБУЗ «ГКП № 4»: г. Пермь, ул. Куфонина, д. 12  </w:t>
      </w:r>
    </w:p>
    <w:p w:rsidR="004102C8" w:rsidRPr="004102C8" w:rsidRDefault="004102C8" w:rsidP="004102C8">
      <w:pPr>
        <w:pStyle w:val="ab"/>
        <w:widowControl w:val="0"/>
        <w:tabs>
          <w:tab w:val="left" w:pos="0"/>
        </w:tabs>
        <w:autoSpaceDE w:val="0"/>
        <w:autoSpaceDN w:val="0"/>
        <w:ind w:left="360"/>
        <w:rPr>
          <w:sz w:val="24"/>
          <w:szCs w:val="24"/>
        </w:rPr>
      </w:pPr>
      <w:r w:rsidRPr="004102C8">
        <w:rPr>
          <w:sz w:val="24"/>
          <w:szCs w:val="24"/>
        </w:rPr>
        <w:t xml:space="preserve">- Поликлиника № 5 МБУЗ «ГКП № 4»: г. Пермь, ул. Екатерининская, д. 224  </w:t>
      </w:r>
    </w:p>
    <w:p w:rsidR="004102C8" w:rsidRDefault="004102C8" w:rsidP="004102C8">
      <w:pPr>
        <w:pStyle w:val="ab"/>
        <w:tabs>
          <w:tab w:val="left" w:pos="540"/>
        </w:tabs>
        <w:ind w:left="360"/>
        <w:jc w:val="both"/>
        <w:rPr>
          <w:sz w:val="24"/>
          <w:szCs w:val="24"/>
        </w:rPr>
      </w:pPr>
      <w:r w:rsidRPr="004102C8">
        <w:rPr>
          <w:sz w:val="24"/>
          <w:szCs w:val="24"/>
        </w:rPr>
        <w:t xml:space="preserve">- Женская консультация № 1 МБУЗ «ГКП № 4»: г. Пермь, ул. Желябова, </w:t>
      </w:r>
      <w:r w:rsidR="00564319">
        <w:rPr>
          <w:sz w:val="24"/>
          <w:szCs w:val="24"/>
        </w:rPr>
        <w:t xml:space="preserve">д. </w:t>
      </w:r>
      <w:r w:rsidR="0026219A">
        <w:rPr>
          <w:sz w:val="24"/>
          <w:szCs w:val="24"/>
        </w:rPr>
        <w:t>10</w:t>
      </w:r>
    </w:p>
    <w:p w:rsidR="00564319" w:rsidRPr="004102C8" w:rsidRDefault="00564319" w:rsidP="004102C8">
      <w:pPr>
        <w:pStyle w:val="ab"/>
        <w:tabs>
          <w:tab w:val="left" w:pos="540"/>
        </w:tabs>
        <w:ind w:left="360"/>
        <w:jc w:val="both"/>
        <w:rPr>
          <w:sz w:val="24"/>
          <w:szCs w:val="24"/>
        </w:rPr>
      </w:pPr>
      <w:r>
        <w:rPr>
          <w:sz w:val="24"/>
          <w:szCs w:val="24"/>
        </w:rPr>
        <w:t>- Женская консультация № 4 МБУЗ «ГКП № 4»: г. Пермь, ул. Машинистов, д.20</w:t>
      </w:r>
    </w:p>
    <w:p w:rsidR="00B066F6" w:rsidRPr="004102C8" w:rsidRDefault="004102C8" w:rsidP="004102C8">
      <w:pPr>
        <w:numPr>
          <w:ilvl w:val="1"/>
          <w:numId w:val="4"/>
        </w:numPr>
        <w:tabs>
          <w:tab w:val="left" w:pos="540"/>
        </w:tabs>
        <w:ind w:left="0" w:firstLine="0"/>
        <w:jc w:val="both"/>
        <w:rPr>
          <w:sz w:val="24"/>
          <w:szCs w:val="24"/>
        </w:rPr>
      </w:pPr>
      <w:r w:rsidRPr="004102C8">
        <w:rPr>
          <w:sz w:val="24"/>
          <w:szCs w:val="24"/>
        </w:rPr>
        <w:t xml:space="preserve"> Период поставки: с момента заключения гражданско-правового договора и до 3</w:t>
      </w:r>
      <w:r w:rsidR="00564319">
        <w:rPr>
          <w:sz w:val="24"/>
          <w:szCs w:val="24"/>
        </w:rPr>
        <w:t>0.04</w:t>
      </w:r>
      <w:r w:rsidRPr="004102C8">
        <w:rPr>
          <w:sz w:val="24"/>
          <w:szCs w:val="24"/>
        </w:rPr>
        <w:t>.201</w:t>
      </w:r>
      <w:r w:rsidR="00564319">
        <w:rPr>
          <w:sz w:val="24"/>
          <w:szCs w:val="24"/>
        </w:rPr>
        <w:t>3</w:t>
      </w:r>
      <w:r w:rsidRPr="004102C8">
        <w:rPr>
          <w:sz w:val="24"/>
          <w:szCs w:val="24"/>
        </w:rPr>
        <w:t xml:space="preserve"> года. Время поставки: По заявке Заказчика в течение 3-х рабочих дней с 08.30 до 17.00 в соответствии с перечнем товара, указанным в Спецификации</w:t>
      </w:r>
      <w:r w:rsidR="00B066F6" w:rsidRPr="004102C8">
        <w:rPr>
          <w:sz w:val="24"/>
          <w:szCs w:val="24"/>
        </w:rPr>
        <w:t xml:space="preserve">.        </w:t>
      </w:r>
    </w:p>
    <w:p w:rsidR="00B066F6" w:rsidRPr="004102C8" w:rsidRDefault="00B066F6" w:rsidP="00E12E4C">
      <w:pPr>
        <w:numPr>
          <w:ilvl w:val="1"/>
          <w:numId w:val="4"/>
        </w:numPr>
        <w:tabs>
          <w:tab w:val="left" w:pos="540"/>
        </w:tabs>
        <w:ind w:left="0" w:firstLine="0"/>
        <w:jc w:val="both"/>
        <w:rPr>
          <w:sz w:val="24"/>
          <w:szCs w:val="24"/>
        </w:rPr>
      </w:pPr>
      <w:r w:rsidRPr="004102C8">
        <w:rPr>
          <w:sz w:val="24"/>
          <w:szCs w:val="24"/>
        </w:rPr>
        <w:t xml:space="preserve"> ЗАКАЗЧИК, в лице уполномоченного лица, осуществляет приемку Товара по количеству и качеству в присутствии представителя Поставщика.</w:t>
      </w:r>
    </w:p>
    <w:p w:rsidR="00B066F6" w:rsidRPr="004102C8" w:rsidRDefault="00B066F6" w:rsidP="004102C8">
      <w:pPr>
        <w:pStyle w:val="a3"/>
        <w:numPr>
          <w:ilvl w:val="1"/>
          <w:numId w:val="4"/>
        </w:numPr>
        <w:ind w:left="0" w:firstLine="0"/>
        <w:rPr>
          <w:szCs w:val="24"/>
        </w:rPr>
      </w:pPr>
      <w:r w:rsidRPr="004102C8">
        <w:rPr>
          <w:szCs w:val="24"/>
        </w:rPr>
        <w:t xml:space="preserve"> Одновременно с передачей Товара  Заказчику Поставщик передает следующие документы: </w:t>
      </w:r>
    </w:p>
    <w:p w:rsidR="00B066F6" w:rsidRPr="004102C8" w:rsidRDefault="00B066F6" w:rsidP="00E12E4C">
      <w:pPr>
        <w:numPr>
          <w:ilvl w:val="0"/>
          <w:numId w:val="2"/>
        </w:numPr>
        <w:tabs>
          <w:tab w:val="left" w:pos="17530"/>
        </w:tabs>
        <w:ind w:left="0"/>
        <w:jc w:val="both"/>
        <w:rPr>
          <w:sz w:val="24"/>
          <w:szCs w:val="24"/>
        </w:rPr>
      </w:pPr>
      <w:r w:rsidRPr="004102C8">
        <w:rPr>
          <w:sz w:val="24"/>
          <w:szCs w:val="24"/>
        </w:rPr>
        <w:t>товарно-транспортную накладную;</w:t>
      </w:r>
    </w:p>
    <w:p w:rsidR="00B066F6" w:rsidRPr="001D45DA" w:rsidRDefault="00B066F6" w:rsidP="00E12E4C">
      <w:pPr>
        <w:numPr>
          <w:ilvl w:val="0"/>
          <w:numId w:val="2"/>
        </w:numPr>
        <w:tabs>
          <w:tab w:val="left" w:pos="17530"/>
        </w:tabs>
        <w:ind w:left="0"/>
        <w:jc w:val="both"/>
        <w:rPr>
          <w:sz w:val="24"/>
          <w:szCs w:val="24"/>
        </w:rPr>
      </w:pPr>
      <w:r>
        <w:rPr>
          <w:sz w:val="24"/>
          <w:szCs w:val="24"/>
        </w:rPr>
        <w:t>счет;</w:t>
      </w:r>
    </w:p>
    <w:p w:rsidR="00B066F6" w:rsidRPr="001D45DA" w:rsidRDefault="00B066F6" w:rsidP="00E12E4C">
      <w:pPr>
        <w:numPr>
          <w:ilvl w:val="0"/>
          <w:numId w:val="2"/>
        </w:numPr>
        <w:tabs>
          <w:tab w:val="left" w:pos="17530"/>
        </w:tabs>
        <w:ind w:left="0"/>
        <w:jc w:val="both"/>
        <w:rPr>
          <w:sz w:val="24"/>
          <w:szCs w:val="24"/>
        </w:rPr>
      </w:pPr>
      <w:r w:rsidRPr="001D45DA">
        <w:rPr>
          <w:sz w:val="24"/>
          <w:szCs w:val="24"/>
        </w:rPr>
        <w:t>счёт-фактуру;</w:t>
      </w:r>
    </w:p>
    <w:p w:rsidR="00B066F6" w:rsidRPr="001D45DA" w:rsidRDefault="00B066F6" w:rsidP="00E12E4C">
      <w:pPr>
        <w:numPr>
          <w:ilvl w:val="0"/>
          <w:numId w:val="2"/>
        </w:numPr>
        <w:tabs>
          <w:tab w:val="left" w:pos="17530"/>
        </w:tabs>
        <w:ind w:left="0"/>
        <w:jc w:val="both"/>
        <w:rPr>
          <w:sz w:val="24"/>
          <w:szCs w:val="24"/>
        </w:rPr>
      </w:pPr>
      <w:r w:rsidRPr="001D45DA">
        <w:rPr>
          <w:sz w:val="24"/>
          <w:szCs w:val="24"/>
        </w:rPr>
        <w:t>сертификат (</w:t>
      </w:r>
      <w:proofErr w:type="spellStart"/>
      <w:r w:rsidRPr="001D45DA">
        <w:rPr>
          <w:sz w:val="24"/>
          <w:szCs w:val="24"/>
        </w:rPr>
        <w:t>ы</w:t>
      </w:r>
      <w:proofErr w:type="spellEnd"/>
      <w:r w:rsidRPr="001D45DA">
        <w:rPr>
          <w:sz w:val="24"/>
          <w:szCs w:val="24"/>
        </w:rPr>
        <w:t>) соответствия</w:t>
      </w:r>
      <w:r>
        <w:rPr>
          <w:sz w:val="24"/>
          <w:szCs w:val="24"/>
        </w:rPr>
        <w:t>)</w:t>
      </w:r>
      <w:r w:rsidRPr="001D45DA">
        <w:rPr>
          <w:sz w:val="24"/>
          <w:szCs w:val="24"/>
        </w:rPr>
        <w:t>;</w:t>
      </w:r>
    </w:p>
    <w:p w:rsidR="00B066F6" w:rsidRPr="001D45DA" w:rsidRDefault="00B066F6" w:rsidP="00E12E4C">
      <w:pPr>
        <w:numPr>
          <w:ilvl w:val="0"/>
          <w:numId w:val="2"/>
        </w:numPr>
        <w:tabs>
          <w:tab w:val="left" w:pos="17530"/>
        </w:tabs>
        <w:ind w:left="0"/>
        <w:jc w:val="both"/>
        <w:rPr>
          <w:sz w:val="24"/>
          <w:szCs w:val="24"/>
        </w:rPr>
      </w:pPr>
      <w:r w:rsidRPr="001D45DA">
        <w:rPr>
          <w:sz w:val="24"/>
          <w:szCs w:val="24"/>
        </w:rPr>
        <w:t>др. документы, предусмотренные действующим законодательством РФ и настоящим Договором.</w:t>
      </w:r>
    </w:p>
    <w:p w:rsidR="00B066F6" w:rsidRPr="001D45DA" w:rsidRDefault="00B066F6" w:rsidP="00E12E4C">
      <w:pPr>
        <w:tabs>
          <w:tab w:val="left" w:pos="7242"/>
        </w:tabs>
        <w:ind w:hanging="426"/>
        <w:jc w:val="both"/>
        <w:rPr>
          <w:sz w:val="24"/>
          <w:szCs w:val="24"/>
        </w:rPr>
      </w:pPr>
      <w:r w:rsidRPr="001D45DA">
        <w:rPr>
          <w:sz w:val="24"/>
          <w:szCs w:val="24"/>
        </w:rPr>
        <w:t>4.5.  Товар считается поставленным П</w:t>
      </w:r>
      <w:r>
        <w:rPr>
          <w:sz w:val="24"/>
          <w:szCs w:val="24"/>
        </w:rPr>
        <w:t>оставщиком</w:t>
      </w:r>
      <w:r w:rsidRPr="001D45DA">
        <w:rPr>
          <w:sz w:val="24"/>
          <w:szCs w:val="24"/>
        </w:rPr>
        <w:t xml:space="preserve"> и принятым З</w:t>
      </w:r>
      <w:r>
        <w:rPr>
          <w:sz w:val="24"/>
          <w:szCs w:val="24"/>
        </w:rPr>
        <w:t>аказчиком</w:t>
      </w:r>
      <w:r w:rsidRPr="001D45DA">
        <w:rPr>
          <w:sz w:val="24"/>
          <w:szCs w:val="24"/>
        </w:rPr>
        <w:t>:</w:t>
      </w:r>
    </w:p>
    <w:p w:rsidR="00B066F6" w:rsidRPr="001D45DA" w:rsidRDefault="00B066F6" w:rsidP="00E12E4C">
      <w:pPr>
        <w:numPr>
          <w:ilvl w:val="0"/>
          <w:numId w:val="5"/>
        </w:numPr>
        <w:tabs>
          <w:tab w:val="left" w:pos="7242"/>
        </w:tabs>
        <w:ind w:left="0"/>
        <w:jc w:val="both"/>
        <w:rPr>
          <w:sz w:val="24"/>
          <w:szCs w:val="24"/>
        </w:rPr>
      </w:pPr>
      <w:r w:rsidRPr="001D45DA">
        <w:rPr>
          <w:sz w:val="24"/>
          <w:szCs w:val="24"/>
        </w:rPr>
        <w:lastRenderedPageBreak/>
        <w:t>по качеству - согласно сертификатам соответствия, удостоверениям качества предприятия-изготовителя;</w:t>
      </w:r>
    </w:p>
    <w:p w:rsidR="00B066F6" w:rsidRPr="001D45DA" w:rsidRDefault="00B066F6" w:rsidP="00E12E4C">
      <w:pPr>
        <w:numPr>
          <w:ilvl w:val="0"/>
          <w:numId w:val="5"/>
        </w:numPr>
        <w:tabs>
          <w:tab w:val="left" w:pos="7242"/>
        </w:tabs>
        <w:ind w:left="0"/>
        <w:jc w:val="both"/>
        <w:rPr>
          <w:sz w:val="24"/>
          <w:szCs w:val="24"/>
        </w:rPr>
      </w:pPr>
      <w:r w:rsidRPr="001D45DA">
        <w:rPr>
          <w:sz w:val="24"/>
          <w:szCs w:val="24"/>
        </w:rPr>
        <w:t>по количеству – согласно количеству, указанному в товарно-транспортной накладной.</w:t>
      </w:r>
    </w:p>
    <w:p w:rsidR="00B066F6" w:rsidRDefault="00B066F6" w:rsidP="00E12E4C">
      <w:pPr>
        <w:pStyle w:val="a5"/>
        <w:tabs>
          <w:tab w:val="left" w:pos="7524"/>
        </w:tabs>
        <w:spacing w:after="0"/>
        <w:ind w:left="0" w:firstLine="283"/>
        <w:rPr>
          <w:sz w:val="24"/>
          <w:szCs w:val="24"/>
        </w:rPr>
      </w:pPr>
    </w:p>
    <w:p w:rsidR="00B066F6" w:rsidRDefault="00B066F6" w:rsidP="00E12E4C">
      <w:pPr>
        <w:pStyle w:val="a5"/>
        <w:tabs>
          <w:tab w:val="left" w:pos="7524"/>
        </w:tabs>
        <w:spacing w:after="0"/>
        <w:ind w:left="0" w:firstLine="283"/>
        <w:rPr>
          <w:sz w:val="24"/>
          <w:szCs w:val="24"/>
        </w:rPr>
      </w:pPr>
    </w:p>
    <w:p w:rsidR="00B066F6" w:rsidRPr="001D45DA" w:rsidRDefault="00B066F6" w:rsidP="00E12E4C">
      <w:pPr>
        <w:numPr>
          <w:ilvl w:val="0"/>
          <w:numId w:val="4"/>
        </w:numPr>
        <w:ind w:left="0"/>
        <w:jc w:val="center"/>
        <w:rPr>
          <w:b/>
          <w:sz w:val="24"/>
          <w:szCs w:val="24"/>
        </w:rPr>
      </w:pPr>
      <w:r w:rsidRPr="001D45DA">
        <w:rPr>
          <w:b/>
          <w:sz w:val="24"/>
          <w:szCs w:val="24"/>
        </w:rPr>
        <w:t>Форс-мажор</w:t>
      </w:r>
    </w:p>
    <w:p w:rsidR="00B066F6" w:rsidRPr="001D45DA" w:rsidRDefault="00B066F6" w:rsidP="00E12E4C">
      <w:pPr>
        <w:pStyle w:val="a5"/>
        <w:numPr>
          <w:ilvl w:val="1"/>
          <w:numId w:val="4"/>
        </w:numPr>
        <w:tabs>
          <w:tab w:val="left" w:pos="0"/>
          <w:tab w:val="left" w:pos="540"/>
          <w:tab w:val="left" w:pos="7242"/>
        </w:tabs>
        <w:spacing w:after="0"/>
        <w:ind w:left="0" w:firstLine="0"/>
        <w:jc w:val="both"/>
        <w:rPr>
          <w:sz w:val="24"/>
          <w:szCs w:val="24"/>
        </w:rPr>
      </w:pPr>
      <w:r>
        <w:rPr>
          <w:sz w:val="24"/>
          <w:szCs w:val="24"/>
        </w:rPr>
        <w:t xml:space="preserve"> </w:t>
      </w:r>
      <w:r w:rsidRPr="001D45DA">
        <w:rPr>
          <w:sz w:val="24"/>
          <w:szCs w:val="24"/>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B066F6" w:rsidRDefault="00B066F6" w:rsidP="00E12E4C">
      <w:pPr>
        <w:tabs>
          <w:tab w:val="left" w:pos="6120"/>
        </w:tabs>
        <w:ind w:hanging="360"/>
        <w:jc w:val="both"/>
        <w:rPr>
          <w:b/>
          <w:sz w:val="24"/>
          <w:szCs w:val="24"/>
        </w:rPr>
      </w:pPr>
    </w:p>
    <w:p w:rsidR="00B066F6" w:rsidRPr="001D45DA" w:rsidRDefault="00B066F6" w:rsidP="00E12E4C">
      <w:pPr>
        <w:tabs>
          <w:tab w:val="left" w:pos="6120"/>
        </w:tabs>
        <w:ind w:hanging="360"/>
        <w:jc w:val="center"/>
        <w:rPr>
          <w:b/>
          <w:sz w:val="24"/>
          <w:szCs w:val="24"/>
        </w:rPr>
      </w:pPr>
      <w:r w:rsidRPr="001D45DA">
        <w:rPr>
          <w:b/>
          <w:sz w:val="24"/>
          <w:szCs w:val="24"/>
        </w:rPr>
        <w:t>6.  Ответственность сторон</w:t>
      </w:r>
    </w:p>
    <w:p w:rsidR="00B066F6" w:rsidRPr="001D45DA" w:rsidRDefault="00B066F6" w:rsidP="00E12E4C">
      <w:pPr>
        <w:jc w:val="both"/>
        <w:rPr>
          <w:sz w:val="24"/>
          <w:szCs w:val="24"/>
        </w:rPr>
      </w:pPr>
      <w:r w:rsidRPr="001D45DA">
        <w:rPr>
          <w:sz w:val="24"/>
          <w:szCs w:val="24"/>
        </w:rPr>
        <w:t>6.1. За неисполнение либо ненадлежащее исполнение обязательств П</w:t>
      </w:r>
      <w:r>
        <w:rPr>
          <w:sz w:val="24"/>
          <w:szCs w:val="24"/>
        </w:rPr>
        <w:t>оставщик</w:t>
      </w:r>
      <w:r w:rsidRPr="001D45DA">
        <w:rPr>
          <w:sz w:val="24"/>
          <w:szCs w:val="24"/>
        </w:rPr>
        <w:t xml:space="preserve">   несет имущественную ответственность в соответствии с законодательством РФ.</w:t>
      </w:r>
    </w:p>
    <w:p w:rsidR="00B066F6" w:rsidRPr="001D45DA" w:rsidRDefault="00B066F6" w:rsidP="00E12E4C">
      <w:pPr>
        <w:jc w:val="both"/>
        <w:rPr>
          <w:sz w:val="24"/>
          <w:szCs w:val="24"/>
        </w:rPr>
      </w:pPr>
      <w:r w:rsidRPr="001D45DA">
        <w:rPr>
          <w:sz w:val="24"/>
          <w:szCs w:val="24"/>
        </w:rPr>
        <w:t>6.2. В случае неисполнения либо ненадлежащего исполнения условий Договора П</w:t>
      </w:r>
      <w:r>
        <w:rPr>
          <w:sz w:val="24"/>
          <w:szCs w:val="24"/>
        </w:rPr>
        <w:t>оставщик</w:t>
      </w:r>
      <w:r w:rsidRPr="001D45DA">
        <w:rPr>
          <w:sz w:val="24"/>
          <w:szCs w:val="24"/>
        </w:rPr>
        <w:t>:</w:t>
      </w:r>
    </w:p>
    <w:p w:rsidR="00B066F6" w:rsidRPr="001D45DA" w:rsidRDefault="00B066F6" w:rsidP="00E12E4C">
      <w:pPr>
        <w:jc w:val="both"/>
        <w:rPr>
          <w:sz w:val="24"/>
          <w:szCs w:val="24"/>
        </w:rPr>
      </w:pPr>
      <w:r w:rsidRPr="001D45DA">
        <w:rPr>
          <w:sz w:val="24"/>
          <w:szCs w:val="24"/>
        </w:rPr>
        <w:t>6.2.1. За просрочку поставки товара полностью или в части, в установленные настоящим Договором сроки, уплачивает неустойку в размере 1,0 % от суммы товара, поставка которого просрочена, за каждый день просрочки поставки товара, начиная с первого дня просрочки, но не более 10 % от суммы Договора.</w:t>
      </w:r>
    </w:p>
    <w:p w:rsidR="00B066F6" w:rsidRPr="001D45DA" w:rsidRDefault="00B066F6" w:rsidP="00E12E4C">
      <w:pPr>
        <w:tabs>
          <w:tab w:val="left" w:pos="1155"/>
        </w:tabs>
        <w:jc w:val="both"/>
        <w:rPr>
          <w:sz w:val="24"/>
          <w:szCs w:val="24"/>
        </w:rPr>
      </w:pPr>
      <w:r w:rsidRPr="001D45DA">
        <w:rPr>
          <w:spacing w:val="-1"/>
          <w:sz w:val="24"/>
          <w:szCs w:val="24"/>
        </w:rPr>
        <w:t xml:space="preserve">6.2.2. </w:t>
      </w:r>
      <w:proofErr w:type="gramStart"/>
      <w:r w:rsidRPr="001D45DA">
        <w:rPr>
          <w:sz w:val="24"/>
          <w:szCs w:val="24"/>
        </w:rPr>
        <w:t>За отказ от поставки товара полностью или в части уплачивает неустойку в размере 10 % стоимости</w:t>
      </w:r>
      <w:r>
        <w:rPr>
          <w:sz w:val="24"/>
          <w:szCs w:val="24"/>
        </w:rPr>
        <w:t xml:space="preserve"> товара, от поставки которого Поставщик</w:t>
      </w:r>
      <w:r w:rsidRPr="001D45DA">
        <w:rPr>
          <w:sz w:val="24"/>
          <w:szCs w:val="24"/>
        </w:rPr>
        <w:t xml:space="preserve"> отказался, либо возмещает З</w:t>
      </w:r>
      <w:r>
        <w:rPr>
          <w:sz w:val="24"/>
          <w:szCs w:val="24"/>
        </w:rPr>
        <w:t>аказчику</w:t>
      </w:r>
      <w:r w:rsidRPr="001D45DA">
        <w:rPr>
          <w:sz w:val="24"/>
          <w:szCs w:val="24"/>
        </w:rPr>
        <w:t xml:space="preserve"> убытки в виде разницы между ценой, предусмотренной в Договоре, и текущей ценой, обычно взимаемой при сравнимых обстоятельствах за аналогичный товар в месте, где должна была быть осуществлена передача товара (по выбору З</w:t>
      </w:r>
      <w:r>
        <w:rPr>
          <w:sz w:val="24"/>
          <w:szCs w:val="24"/>
        </w:rPr>
        <w:t>аказчика</w:t>
      </w:r>
      <w:r w:rsidRPr="001D45DA">
        <w:rPr>
          <w:sz w:val="24"/>
          <w:szCs w:val="24"/>
        </w:rPr>
        <w:t>).</w:t>
      </w:r>
      <w:proofErr w:type="gramEnd"/>
    </w:p>
    <w:p w:rsidR="00B066F6" w:rsidRPr="001D45DA" w:rsidRDefault="00B066F6" w:rsidP="00E12E4C">
      <w:pPr>
        <w:tabs>
          <w:tab w:val="left" w:pos="1170"/>
        </w:tabs>
        <w:jc w:val="both"/>
        <w:rPr>
          <w:sz w:val="24"/>
          <w:szCs w:val="24"/>
        </w:rPr>
      </w:pPr>
      <w:r w:rsidRPr="001D45DA">
        <w:rPr>
          <w:sz w:val="24"/>
          <w:szCs w:val="24"/>
        </w:rPr>
        <w:t>6.2.3. За поставку товара ненадлежащего качества, т.е. с нарушением требований,</w:t>
      </w:r>
      <w:r>
        <w:rPr>
          <w:sz w:val="24"/>
          <w:szCs w:val="24"/>
        </w:rPr>
        <w:t xml:space="preserve"> </w:t>
      </w:r>
      <w:r w:rsidRPr="001D45DA">
        <w:rPr>
          <w:sz w:val="24"/>
          <w:szCs w:val="24"/>
        </w:rPr>
        <w:t xml:space="preserve">установленных </w:t>
      </w:r>
      <w:r>
        <w:rPr>
          <w:sz w:val="24"/>
          <w:szCs w:val="24"/>
        </w:rPr>
        <w:t xml:space="preserve">в разделе </w:t>
      </w:r>
      <w:r w:rsidRPr="001D45DA">
        <w:rPr>
          <w:sz w:val="24"/>
          <w:szCs w:val="24"/>
        </w:rPr>
        <w:t>3 настоящего Договора и спецификации (Приложение № 1) уплачивает неустойку в  размере</w:t>
      </w:r>
      <w:r>
        <w:rPr>
          <w:sz w:val="24"/>
          <w:szCs w:val="24"/>
        </w:rPr>
        <w:t xml:space="preserve"> </w:t>
      </w:r>
      <w:r w:rsidRPr="001D45DA">
        <w:rPr>
          <w:sz w:val="24"/>
          <w:szCs w:val="24"/>
        </w:rPr>
        <w:t>10%  стоимости некачественного товара.</w:t>
      </w:r>
    </w:p>
    <w:p w:rsidR="00B066F6" w:rsidRPr="001D45DA" w:rsidRDefault="00B066F6" w:rsidP="00E12E4C">
      <w:pPr>
        <w:jc w:val="both"/>
        <w:rPr>
          <w:sz w:val="24"/>
          <w:szCs w:val="24"/>
        </w:rPr>
      </w:pPr>
      <w:r w:rsidRPr="001D45DA">
        <w:rPr>
          <w:sz w:val="24"/>
          <w:szCs w:val="24"/>
        </w:rPr>
        <w:t>6.</w:t>
      </w:r>
      <w:r>
        <w:rPr>
          <w:sz w:val="24"/>
          <w:szCs w:val="24"/>
        </w:rPr>
        <w:t>3</w:t>
      </w:r>
      <w:r w:rsidRPr="001D45DA">
        <w:rPr>
          <w:sz w:val="24"/>
          <w:szCs w:val="24"/>
        </w:rPr>
        <w:t>. В случае просрочки исполнения З</w:t>
      </w:r>
      <w:r>
        <w:rPr>
          <w:sz w:val="24"/>
          <w:szCs w:val="24"/>
        </w:rPr>
        <w:t>аказчиком</w:t>
      </w:r>
      <w:r w:rsidRPr="001D45DA">
        <w:rPr>
          <w:sz w:val="24"/>
          <w:szCs w:val="24"/>
        </w:rPr>
        <w:t xml:space="preserve"> обязательства, предусмотренного Договором, другая сторона вправе потребовать уплату неустойки (штрафа, пеней). Пени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 Размер пеней устанавливается в размере 1/300 ставки рефинансирования ЦБ РФ, действующей на день уплаты пеней от неоплаченной суммы. З</w:t>
      </w:r>
      <w:r>
        <w:rPr>
          <w:sz w:val="24"/>
          <w:szCs w:val="24"/>
        </w:rPr>
        <w:t>аказчик</w:t>
      </w:r>
      <w:r w:rsidRPr="001D45DA">
        <w:rPr>
          <w:sz w:val="24"/>
          <w:szCs w:val="24"/>
        </w:rPr>
        <w:t xml:space="preserve">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 </w:t>
      </w:r>
    </w:p>
    <w:p w:rsidR="00B066F6" w:rsidRDefault="00B066F6" w:rsidP="00E12E4C">
      <w:pPr>
        <w:jc w:val="both"/>
        <w:rPr>
          <w:sz w:val="24"/>
          <w:szCs w:val="24"/>
        </w:rPr>
      </w:pPr>
      <w:r w:rsidRPr="001D45DA">
        <w:rPr>
          <w:sz w:val="24"/>
          <w:szCs w:val="24"/>
        </w:rPr>
        <w:t>6.</w:t>
      </w:r>
      <w:r>
        <w:rPr>
          <w:sz w:val="24"/>
          <w:szCs w:val="24"/>
        </w:rPr>
        <w:t>4</w:t>
      </w:r>
      <w:r w:rsidRPr="001D45DA">
        <w:rPr>
          <w:sz w:val="24"/>
          <w:szCs w:val="24"/>
        </w:rPr>
        <w:t xml:space="preserve">. </w:t>
      </w:r>
      <w:r w:rsidRPr="001D45DA">
        <w:rPr>
          <w:sz w:val="24"/>
          <w:szCs w:val="24"/>
        </w:rPr>
        <w:tab/>
        <w:t>З</w:t>
      </w:r>
      <w:r>
        <w:rPr>
          <w:sz w:val="24"/>
          <w:szCs w:val="24"/>
        </w:rPr>
        <w:t>аказчик</w:t>
      </w:r>
      <w:r w:rsidRPr="001D45DA">
        <w:rPr>
          <w:sz w:val="24"/>
          <w:szCs w:val="24"/>
        </w:rPr>
        <w:t xml:space="preserve">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w:t>
      </w:r>
    </w:p>
    <w:p w:rsidR="00B066F6" w:rsidRPr="001D45DA" w:rsidRDefault="00B066F6" w:rsidP="00E12E4C">
      <w:pPr>
        <w:jc w:val="both"/>
        <w:rPr>
          <w:sz w:val="24"/>
          <w:szCs w:val="24"/>
        </w:rPr>
      </w:pPr>
      <w:r>
        <w:rPr>
          <w:sz w:val="24"/>
        </w:rPr>
        <w:t>6.5. Уплата санкций не освобождает стороны от выполнения принятых обязательств.</w:t>
      </w:r>
    </w:p>
    <w:p w:rsidR="00B066F6" w:rsidRPr="001D45DA" w:rsidRDefault="00B066F6" w:rsidP="00E12E4C">
      <w:pPr>
        <w:tabs>
          <w:tab w:val="left" w:pos="7242"/>
        </w:tabs>
        <w:ind w:hanging="426"/>
        <w:jc w:val="both"/>
        <w:rPr>
          <w:sz w:val="24"/>
          <w:szCs w:val="24"/>
        </w:rPr>
      </w:pPr>
    </w:p>
    <w:p w:rsidR="00B066F6" w:rsidRPr="001D45DA" w:rsidRDefault="00B066F6" w:rsidP="00E12E4C">
      <w:pPr>
        <w:jc w:val="center"/>
        <w:rPr>
          <w:b/>
          <w:sz w:val="24"/>
          <w:szCs w:val="24"/>
        </w:rPr>
      </w:pPr>
      <w:r w:rsidRPr="001D45DA">
        <w:rPr>
          <w:b/>
          <w:sz w:val="24"/>
          <w:szCs w:val="24"/>
        </w:rPr>
        <w:t>7. Разрешение споров</w:t>
      </w:r>
    </w:p>
    <w:p w:rsidR="00B066F6" w:rsidRPr="001D45DA" w:rsidRDefault="00B066F6" w:rsidP="00E12E4C">
      <w:pPr>
        <w:jc w:val="both"/>
        <w:rPr>
          <w:sz w:val="24"/>
          <w:szCs w:val="24"/>
        </w:rPr>
      </w:pPr>
      <w:r w:rsidRPr="001D45DA">
        <w:rPr>
          <w:sz w:val="24"/>
          <w:szCs w:val="24"/>
        </w:rPr>
        <w:t>7.1. Все споры и разногласия, которые могут возникнуть из настоящего Договора, будут по возможности разрешаться  путем   переговоров между сторонами.</w:t>
      </w:r>
    </w:p>
    <w:p w:rsidR="00B066F6" w:rsidRPr="0015422E" w:rsidRDefault="00B066F6" w:rsidP="00E12E4C">
      <w:pPr>
        <w:jc w:val="both"/>
        <w:rPr>
          <w:sz w:val="24"/>
          <w:szCs w:val="24"/>
        </w:rPr>
      </w:pPr>
    </w:p>
    <w:p w:rsidR="00B066F6" w:rsidRPr="0015422E" w:rsidRDefault="00B066F6" w:rsidP="00E12E4C">
      <w:pPr>
        <w:jc w:val="center"/>
        <w:rPr>
          <w:b/>
          <w:sz w:val="24"/>
          <w:szCs w:val="24"/>
        </w:rPr>
      </w:pPr>
      <w:r w:rsidRPr="0015422E">
        <w:rPr>
          <w:b/>
          <w:sz w:val="24"/>
          <w:szCs w:val="24"/>
        </w:rPr>
        <w:t>8. Расторжение Договора</w:t>
      </w:r>
    </w:p>
    <w:p w:rsidR="00B066F6" w:rsidRPr="001D45DA" w:rsidRDefault="00B066F6" w:rsidP="00E12E4C">
      <w:pPr>
        <w:jc w:val="both"/>
        <w:rPr>
          <w:sz w:val="24"/>
          <w:szCs w:val="24"/>
        </w:rPr>
      </w:pPr>
      <w:r w:rsidRPr="001D45DA">
        <w:rPr>
          <w:sz w:val="24"/>
          <w:szCs w:val="24"/>
        </w:rPr>
        <w:t>8.1</w:t>
      </w:r>
      <w:r>
        <w:rPr>
          <w:sz w:val="24"/>
          <w:szCs w:val="24"/>
        </w:rPr>
        <w:t xml:space="preserve">. </w:t>
      </w:r>
      <w:r w:rsidRPr="001D45DA">
        <w:rPr>
          <w:sz w:val="24"/>
          <w:szCs w:val="24"/>
        </w:rPr>
        <w:t xml:space="preserve">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B066F6" w:rsidRPr="001D45DA" w:rsidRDefault="00B066F6" w:rsidP="00E12E4C">
      <w:pPr>
        <w:jc w:val="both"/>
        <w:rPr>
          <w:sz w:val="24"/>
          <w:szCs w:val="24"/>
        </w:rPr>
      </w:pPr>
      <w:r w:rsidRPr="001D45DA">
        <w:rPr>
          <w:sz w:val="24"/>
          <w:szCs w:val="24"/>
        </w:rPr>
        <w:t xml:space="preserve"> </w:t>
      </w:r>
    </w:p>
    <w:p w:rsidR="00B066F6" w:rsidRPr="0015422E" w:rsidRDefault="00B066F6" w:rsidP="00E12E4C">
      <w:pPr>
        <w:jc w:val="center"/>
        <w:rPr>
          <w:b/>
          <w:sz w:val="24"/>
          <w:szCs w:val="24"/>
        </w:rPr>
      </w:pPr>
      <w:r w:rsidRPr="0015422E">
        <w:rPr>
          <w:b/>
          <w:sz w:val="24"/>
          <w:szCs w:val="24"/>
        </w:rPr>
        <w:t>9.  Заключительные условия</w:t>
      </w:r>
    </w:p>
    <w:p w:rsidR="00B066F6" w:rsidRPr="001D45DA" w:rsidRDefault="00B066F6" w:rsidP="00E12E4C">
      <w:pPr>
        <w:jc w:val="both"/>
        <w:rPr>
          <w:sz w:val="24"/>
          <w:szCs w:val="24"/>
        </w:rPr>
      </w:pPr>
      <w:r w:rsidRPr="001D45DA">
        <w:rPr>
          <w:sz w:val="24"/>
          <w:szCs w:val="24"/>
        </w:rPr>
        <w:t>9.1. Настоящий Договор действует с момента подписания сторонами до полного исполнения своих обязательств.</w:t>
      </w:r>
    </w:p>
    <w:p w:rsidR="00B066F6" w:rsidRPr="001D45DA" w:rsidRDefault="00B066F6" w:rsidP="00E12E4C">
      <w:pPr>
        <w:pStyle w:val="210"/>
        <w:ind w:left="0" w:firstLine="0"/>
        <w:rPr>
          <w:sz w:val="24"/>
        </w:rPr>
      </w:pPr>
      <w:r w:rsidRPr="001D45DA">
        <w:rPr>
          <w:sz w:val="24"/>
        </w:rPr>
        <w:lastRenderedPageBreak/>
        <w:t>9.2. Настоящий Договор выражает все  условия и понимание между сторонами в отношении всех упомянутых здесь вопросов</w:t>
      </w:r>
      <w:r>
        <w:rPr>
          <w:sz w:val="24"/>
        </w:rPr>
        <w:t>.</w:t>
      </w:r>
    </w:p>
    <w:p w:rsidR="00B066F6" w:rsidRPr="001D45DA" w:rsidRDefault="00B066F6" w:rsidP="00E12E4C">
      <w:pPr>
        <w:jc w:val="both"/>
        <w:rPr>
          <w:sz w:val="24"/>
          <w:szCs w:val="24"/>
        </w:rPr>
      </w:pPr>
      <w:r w:rsidRPr="001D45DA">
        <w:rPr>
          <w:sz w:val="24"/>
          <w:szCs w:val="24"/>
        </w:rPr>
        <w:t>9.3. В случаях, не предусмотренных настоящим Договором, стороны руководствуются действующим законодательством РФ.</w:t>
      </w:r>
    </w:p>
    <w:p w:rsidR="00B066F6" w:rsidRPr="001D45DA" w:rsidRDefault="00B066F6" w:rsidP="00E12E4C">
      <w:pPr>
        <w:jc w:val="both"/>
        <w:rPr>
          <w:sz w:val="24"/>
          <w:szCs w:val="24"/>
        </w:rPr>
      </w:pPr>
      <w:r w:rsidRPr="001D45DA">
        <w:rPr>
          <w:sz w:val="24"/>
          <w:szCs w:val="24"/>
        </w:rPr>
        <w:t>9.4. Настоящий Договор составлен в двух экземплярах, один экземпляр П</w:t>
      </w:r>
      <w:r>
        <w:rPr>
          <w:sz w:val="24"/>
          <w:szCs w:val="24"/>
        </w:rPr>
        <w:t>оставщику</w:t>
      </w:r>
      <w:r w:rsidRPr="001D45DA">
        <w:rPr>
          <w:sz w:val="24"/>
          <w:szCs w:val="24"/>
        </w:rPr>
        <w:t>, один экземпляр З</w:t>
      </w:r>
      <w:r>
        <w:rPr>
          <w:sz w:val="24"/>
          <w:szCs w:val="24"/>
        </w:rPr>
        <w:t>аказчику</w:t>
      </w:r>
      <w:r w:rsidRPr="001D45DA">
        <w:rPr>
          <w:sz w:val="24"/>
          <w:szCs w:val="24"/>
        </w:rPr>
        <w:t>. Документы, являющиеся неотъемлемой частью Договора, подписываются сторонами.</w:t>
      </w:r>
    </w:p>
    <w:p w:rsidR="00B066F6" w:rsidRPr="001D45DA" w:rsidRDefault="00B066F6" w:rsidP="00E12E4C">
      <w:pPr>
        <w:jc w:val="both"/>
        <w:rPr>
          <w:sz w:val="24"/>
          <w:szCs w:val="24"/>
        </w:rPr>
      </w:pPr>
      <w:r w:rsidRPr="001D45DA">
        <w:rPr>
          <w:sz w:val="24"/>
          <w:szCs w:val="24"/>
        </w:rPr>
        <w:t>9.5. К настоящему Договору прилагается:</w:t>
      </w:r>
    </w:p>
    <w:p w:rsidR="00B066F6" w:rsidRPr="001D45DA" w:rsidRDefault="00B066F6" w:rsidP="00E12E4C">
      <w:pPr>
        <w:numPr>
          <w:ilvl w:val="0"/>
          <w:numId w:val="6"/>
        </w:numPr>
        <w:ind w:left="0"/>
        <w:jc w:val="both"/>
        <w:rPr>
          <w:sz w:val="24"/>
          <w:szCs w:val="24"/>
        </w:rPr>
      </w:pPr>
      <w:r w:rsidRPr="001D45DA">
        <w:rPr>
          <w:sz w:val="24"/>
          <w:szCs w:val="24"/>
        </w:rPr>
        <w:t>Приложение № 1 «Спецификация».</w:t>
      </w:r>
    </w:p>
    <w:p w:rsidR="00B066F6" w:rsidRPr="001D45DA" w:rsidRDefault="00B066F6" w:rsidP="00E12E4C">
      <w:pPr>
        <w:jc w:val="both"/>
        <w:rPr>
          <w:sz w:val="24"/>
          <w:szCs w:val="24"/>
        </w:rPr>
      </w:pPr>
    </w:p>
    <w:p w:rsidR="00B066F6" w:rsidRPr="001D45DA" w:rsidRDefault="00B066F6" w:rsidP="004102C8">
      <w:pPr>
        <w:jc w:val="center"/>
        <w:rPr>
          <w:b/>
          <w:sz w:val="24"/>
          <w:szCs w:val="24"/>
        </w:rPr>
      </w:pPr>
      <w:r w:rsidRPr="001D45DA">
        <w:rPr>
          <w:b/>
          <w:sz w:val="24"/>
          <w:szCs w:val="24"/>
        </w:rPr>
        <w:t>10. Юридические адреса, банковские и отгрузочные реквизиты сторон</w:t>
      </w:r>
    </w:p>
    <w:p w:rsidR="00B066F6" w:rsidRPr="001D45DA" w:rsidRDefault="00B066F6" w:rsidP="00E12E4C">
      <w:pPr>
        <w:jc w:val="both"/>
        <w:rPr>
          <w:b/>
          <w:sz w:val="24"/>
          <w:szCs w:val="24"/>
        </w:rPr>
      </w:pPr>
    </w:p>
    <w:tbl>
      <w:tblPr>
        <w:tblW w:w="0" w:type="auto"/>
        <w:tblLayout w:type="fixed"/>
        <w:tblLook w:val="0000"/>
      </w:tblPr>
      <w:tblGrid>
        <w:gridCol w:w="5328"/>
        <w:gridCol w:w="5033"/>
      </w:tblGrid>
      <w:tr w:rsidR="00B066F6" w:rsidRPr="001D45DA" w:rsidTr="00564319">
        <w:trPr>
          <w:trHeight w:val="3340"/>
        </w:trPr>
        <w:tc>
          <w:tcPr>
            <w:tcW w:w="5328" w:type="dxa"/>
            <w:shd w:val="clear" w:color="auto" w:fill="auto"/>
          </w:tcPr>
          <w:p w:rsidR="00B066F6" w:rsidRPr="001D45DA" w:rsidRDefault="00B066F6" w:rsidP="00E12E4C">
            <w:pPr>
              <w:snapToGrid w:val="0"/>
              <w:rPr>
                <w:b/>
                <w:sz w:val="24"/>
                <w:szCs w:val="24"/>
              </w:rPr>
            </w:pPr>
            <w:r w:rsidRPr="001D45DA">
              <w:rPr>
                <w:b/>
                <w:sz w:val="24"/>
                <w:szCs w:val="24"/>
              </w:rPr>
              <w:t>ЗАКАЗЧИК:</w:t>
            </w:r>
          </w:p>
          <w:p w:rsidR="00B066F6" w:rsidRPr="001D45DA" w:rsidRDefault="00B066F6" w:rsidP="00E12E4C">
            <w:pPr>
              <w:rPr>
                <w:b/>
                <w:sz w:val="24"/>
                <w:szCs w:val="24"/>
              </w:rPr>
            </w:pPr>
          </w:p>
          <w:p w:rsidR="00B066F6" w:rsidRPr="001D45DA" w:rsidRDefault="00B066F6" w:rsidP="00E12E4C">
            <w:pPr>
              <w:rPr>
                <w:b/>
                <w:sz w:val="24"/>
                <w:szCs w:val="24"/>
              </w:rPr>
            </w:pPr>
            <w:r w:rsidRPr="001D45DA">
              <w:rPr>
                <w:b/>
                <w:sz w:val="24"/>
                <w:szCs w:val="24"/>
              </w:rPr>
              <w:t xml:space="preserve">Муниципальное </w:t>
            </w:r>
            <w:r w:rsidR="004102C8">
              <w:rPr>
                <w:b/>
                <w:sz w:val="24"/>
                <w:szCs w:val="24"/>
              </w:rPr>
              <w:t xml:space="preserve">бюджетное </w:t>
            </w:r>
            <w:r w:rsidRPr="001D45DA">
              <w:rPr>
                <w:b/>
                <w:sz w:val="24"/>
                <w:szCs w:val="24"/>
              </w:rPr>
              <w:t xml:space="preserve">учреждение здравоохранения </w:t>
            </w:r>
            <w:r w:rsidR="004102C8">
              <w:rPr>
                <w:b/>
                <w:sz w:val="24"/>
                <w:szCs w:val="24"/>
              </w:rPr>
              <w:t>«</w:t>
            </w:r>
            <w:r w:rsidRPr="001D45DA">
              <w:rPr>
                <w:b/>
                <w:sz w:val="24"/>
                <w:szCs w:val="24"/>
              </w:rPr>
              <w:t xml:space="preserve">Городская клиническая </w:t>
            </w:r>
            <w:r w:rsidR="004102C8">
              <w:rPr>
                <w:b/>
                <w:sz w:val="24"/>
                <w:szCs w:val="24"/>
              </w:rPr>
              <w:t>поликлиника</w:t>
            </w:r>
            <w:r w:rsidRPr="001D45DA">
              <w:rPr>
                <w:b/>
                <w:sz w:val="24"/>
                <w:szCs w:val="24"/>
              </w:rPr>
              <w:t xml:space="preserve"> № 4</w:t>
            </w:r>
            <w:r w:rsidR="004102C8">
              <w:rPr>
                <w:b/>
                <w:sz w:val="24"/>
                <w:szCs w:val="24"/>
              </w:rPr>
              <w:t>»</w:t>
            </w:r>
          </w:p>
          <w:p w:rsidR="00B066F6" w:rsidRPr="001D45DA" w:rsidRDefault="00B066F6" w:rsidP="00E12E4C">
            <w:pPr>
              <w:rPr>
                <w:sz w:val="24"/>
                <w:szCs w:val="24"/>
              </w:rPr>
            </w:pPr>
            <w:r w:rsidRPr="001D45DA">
              <w:rPr>
                <w:sz w:val="24"/>
                <w:szCs w:val="24"/>
              </w:rPr>
              <w:t>Адрес: 614</w:t>
            </w:r>
            <w:r>
              <w:rPr>
                <w:sz w:val="24"/>
                <w:szCs w:val="24"/>
              </w:rPr>
              <w:t>087</w:t>
            </w:r>
            <w:r w:rsidRPr="001D45DA">
              <w:rPr>
                <w:sz w:val="24"/>
                <w:szCs w:val="24"/>
              </w:rPr>
              <w:t xml:space="preserve">, г. Пермь, ул. </w:t>
            </w:r>
            <w:r>
              <w:rPr>
                <w:sz w:val="24"/>
                <w:szCs w:val="24"/>
              </w:rPr>
              <w:t>Академика Вавилова</w:t>
            </w:r>
            <w:r w:rsidRPr="001D45DA">
              <w:rPr>
                <w:sz w:val="24"/>
                <w:szCs w:val="24"/>
              </w:rPr>
              <w:t>,</w:t>
            </w:r>
            <w:r>
              <w:rPr>
                <w:sz w:val="24"/>
                <w:szCs w:val="24"/>
              </w:rPr>
              <w:t xml:space="preserve"> 4</w:t>
            </w:r>
          </w:p>
          <w:p w:rsidR="00B066F6" w:rsidRPr="001D45DA" w:rsidRDefault="00B066F6" w:rsidP="00E12E4C">
            <w:pPr>
              <w:rPr>
                <w:sz w:val="24"/>
                <w:szCs w:val="24"/>
              </w:rPr>
            </w:pPr>
            <w:proofErr w:type="spellStart"/>
            <w:proofErr w:type="gramStart"/>
            <w:r w:rsidRPr="001D45DA">
              <w:rPr>
                <w:sz w:val="24"/>
                <w:szCs w:val="24"/>
              </w:rPr>
              <w:t>р</w:t>
            </w:r>
            <w:proofErr w:type="spellEnd"/>
            <w:proofErr w:type="gramEnd"/>
            <w:r w:rsidRPr="001D45DA">
              <w:rPr>
                <w:sz w:val="24"/>
                <w:szCs w:val="24"/>
              </w:rPr>
              <w:t xml:space="preserve">/с </w:t>
            </w:r>
          </w:p>
          <w:p w:rsidR="00B066F6" w:rsidRPr="001D45DA" w:rsidRDefault="00B066F6" w:rsidP="00E12E4C">
            <w:pPr>
              <w:rPr>
                <w:sz w:val="24"/>
                <w:szCs w:val="24"/>
              </w:rPr>
            </w:pPr>
            <w:r w:rsidRPr="001D45DA">
              <w:rPr>
                <w:sz w:val="24"/>
                <w:szCs w:val="24"/>
              </w:rPr>
              <w:t xml:space="preserve">БИК </w:t>
            </w:r>
          </w:p>
          <w:p w:rsidR="00B066F6" w:rsidRPr="001D45DA" w:rsidRDefault="00B066F6" w:rsidP="00E12E4C">
            <w:pPr>
              <w:rPr>
                <w:sz w:val="24"/>
                <w:szCs w:val="24"/>
              </w:rPr>
            </w:pPr>
            <w:r w:rsidRPr="001D45DA">
              <w:rPr>
                <w:sz w:val="24"/>
                <w:szCs w:val="24"/>
              </w:rPr>
              <w:t xml:space="preserve">ИНН </w:t>
            </w:r>
          </w:p>
          <w:p w:rsidR="00B066F6" w:rsidRPr="001D45DA" w:rsidRDefault="00B066F6" w:rsidP="00E12E4C">
            <w:pPr>
              <w:rPr>
                <w:sz w:val="24"/>
                <w:szCs w:val="24"/>
              </w:rPr>
            </w:pPr>
            <w:r w:rsidRPr="001D45DA">
              <w:rPr>
                <w:sz w:val="24"/>
                <w:szCs w:val="24"/>
              </w:rPr>
              <w:t xml:space="preserve">КПП </w:t>
            </w:r>
          </w:p>
          <w:p w:rsidR="00B066F6" w:rsidRPr="001D45DA" w:rsidRDefault="00B066F6" w:rsidP="00E12E4C">
            <w:pPr>
              <w:rPr>
                <w:sz w:val="24"/>
                <w:szCs w:val="24"/>
              </w:rPr>
            </w:pPr>
          </w:p>
          <w:p w:rsidR="00B066F6" w:rsidRPr="001D45DA" w:rsidRDefault="00B066F6" w:rsidP="00E12E4C">
            <w:pPr>
              <w:rPr>
                <w:sz w:val="24"/>
                <w:szCs w:val="24"/>
              </w:rPr>
            </w:pPr>
          </w:p>
          <w:p w:rsidR="00B066F6" w:rsidRPr="001D45DA" w:rsidRDefault="00B066F6" w:rsidP="00E12E4C">
            <w:pPr>
              <w:rPr>
                <w:sz w:val="24"/>
                <w:szCs w:val="24"/>
              </w:rPr>
            </w:pPr>
          </w:p>
          <w:p w:rsidR="00B066F6" w:rsidRPr="001D45DA" w:rsidRDefault="00B066F6" w:rsidP="00E12E4C">
            <w:pPr>
              <w:rPr>
                <w:sz w:val="24"/>
                <w:szCs w:val="24"/>
              </w:rPr>
            </w:pPr>
            <w:r w:rsidRPr="001D45DA">
              <w:rPr>
                <w:sz w:val="24"/>
                <w:szCs w:val="24"/>
              </w:rPr>
              <w:t xml:space="preserve">______________________ </w:t>
            </w:r>
            <w:r>
              <w:rPr>
                <w:sz w:val="24"/>
                <w:szCs w:val="24"/>
              </w:rPr>
              <w:t>Н.М.Зуева</w:t>
            </w:r>
          </w:p>
          <w:p w:rsidR="00B066F6" w:rsidRPr="001D45DA" w:rsidRDefault="00B066F6" w:rsidP="00E12E4C">
            <w:pPr>
              <w:rPr>
                <w:sz w:val="24"/>
                <w:szCs w:val="24"/>
              </w:rPr>
            </w:pPr>
            <w:r w:rsidRPr="001D45DA">
              <w:rPr>
                <w:sz w:val="24"/>
                <w:szCs w:val="24"/>
              </w:rPr>
              <w:t>МП</w:t>
            </w:r>
          </w:p>
        </w:tc>
        <w:tc>
          <w:tcPr>
            <w:tcW w:w="5033" w:type="dxa"/>
            <w:shd w:val="clear" w:color="auto" w:fill="auto"/>
          </w:tcPr>
          <w:p w:rsidR="00B066F6" w:rsidRPr="001D45DA" w:rsidRDefault="00B066F6" w:rsidP="00E12E4C">
            <w:pPr>
              <w:tabs>
                <w:tab w:val="left" w:pos="4287"/>
              </w:tabs>
              <w:snapToGrid w:val="0"/>
              <w:rPr>
                <w:b/>
                <w:sz w:val="24"/>
                <w:szCs w:val="24"/>
              </w:rPr>
            </w:pPr>
            <w:r w:rsidRPr="001D45DA">
              <w:rPr>
                <w:b/>
                <w:sz w:val="24"/>
                <w:szCs w:val="24"/>
              </w:rPr>
              <w:t>ПОСТАВЩИК:</w:t>
            </w:r>
          </w:p>
          <w:p w:rsidR="00B066F6" w:rsidRPr="001D45DA" w:rsidRDefault="00B066F6" w:rsidP="00E12E4C">
            <w:pPr>
              <w:tabs>
                <w:tab w:val="left" w:pos="4923"/>
              </w:tabs>
              <w:rPr>
                <w:sz w:val="24"/>
                <w:szCs w:val="24"/>
              </w:rPr>
            </w:pPr>
          </w:p>
          <w:p w:rsidR="00B066F6" w:rsidRPr="001D45DA" w:rsidRDefault="00B066F6" w:rsidP="00E12E4C">
            <w:pPr>
              <w:tabs>
                <w:tab w:val="left" w:pos="4923"/>
              </w:tabs>
              <w:rPr>
                <w:sz w:val="24"/>
                <w:szCs w:val="24"/>
              </w:rPr>
            </w:pPr>
            <w:r w:rsidRPr="001D45DA">
              <w:rPr>
                <w:sz w:val="24"/>
                <w:szCs w:val="24"/>
              </w:rPr>
              <w:t>________________________________________</w:t>
            </w:r>
          </w:p>
          <w:p w:rsidR="00B066F6" w:rsidRPr="001D45DA" w:rsidRDefault="00B066F6" w:rsidP="00E12E4C">
            <w:pPr>
              <w:tabs>
                <w:tab w:val="left" w:pos="4923"/>
              </w:tabs>
              <w:rPr>
                <w:sz w:val="24"/>
                <w:szCs w:val="24"/>
              </w:rPr>
            </w:pPr>
            <w:r w:rsidRPr="001D45DA">
              <w:rPr>
                <w:sz w:val="24"/>
                <w:szCs w:val="24"/>
              </w:rPr>
              <w:t xml:space="preserve">Юридический адрес: </w:t>
            </w:r>
          </w:p>
          <w:p w:rsidR="00B066F6" w:rsidRPr="001D45DA" w:rsidRDefault="00B066F6" w:rsidP="00E12E4C">
            <w:pPr>
              <w:tabs>
                <w:tab w:val="left" w:pos="4923"/>
              </w:tabs>
              <w:rPr>
                <w:sz w:val="24"/>
                <w:szCs w:val="24"/>
              </w:rPr>
            </w:pPr>
            <w:r w:rsidRPr="001D45DA">
              <w:rPr>
                <w:sz w:val="24"/>
                <w:szCs w:val="24"/>
              </w:rPr>
              <w:t xml:space="preserve">Почтовый адрес: </w:t>
            </w:r>
          </w:p>
          <w:p w:rsidR="00B066F6" w:rsidRPr="001D45DA" w:rsidRDefault="00B066F6" w:rsidP="00E12E4C">
            <w:pPr>
              <w:tabs>
                <w:tab w:val="left" w:pos="4923"/>
              </w:tabs>
              <w:rPr>
                <w:sz w:val="24"/>
                <w:szCs w:val="24"/>
              </w:rPr>
            </w:pPr>
            <w:r w:rsidRPr="001D45DA">
              <w:rPr>
                <w:sz w:val="24"/>
                <w:szCs w:val="24"/>
              </w:rPr>
              <w:t>тел./факс</w:t>
            </w:r>
          </w:p>
          <w:p w:rsidR="00B066F6" w:rsidRPr="001D45DA" w:rsidRDefault="00B066F6" w:rsidP="00E12E4C">
            <w:pPr>
              <w:tabs>
                <w:tab w:val="left" w:pos="4923"/>
              </w:tabs>
              <w:rPr>
                <w:sz w:val="24"/>
                <w:szCs w:val="24"/>
              </w:rPr>
            </w:pPr>
            <w:r w:rsidRPr="001D45DA">
              <w:rPr>
                <w:sz w:val="24"/>
                <w:szCs w:val="24"/>
              </w:rPr>
              <w:t xml:space="preserve">БИК </w:t>
            </w:r>
          </w:p>
          <w:p w:rsidR="00B066F6" w:rsidRPr="001D45DA" w:rsidRDefault="00B066F6" w:rsidP="00E12E4C">
            <w:pPr>
              <w:tabs>
                <w:tab w:val="left" w:pos="4923"/>
              </w:tabs>
              <w:rPr>
                <w:color w:val="000000"/>
                <w:sz w:val="24"/>
                <w:szCs w:val="24"/>
              </w:rPr>
            </w:pPr>
            <w:r w:rsidRPr="001D45DA">
              <w:rPr>
                <w:color w:val="000000"/>
                <w:sz w:val="24"/>
                <w:szCs w:val="24"/>
              </w:rPr>
              <w:t xml:space="preserve">ИНН  </w:t>
            </w:r>
          </w:p>
          <w:p w:rsidR="00B066F6" w:rsidRPr="001D45DA" w:rsidRDefault="00B066F6" w:rsidP="00E12E4C">
            <w:pPr>
              <w:tabs>
                <w:tab w:val="left" w:pos="4923"/>
              </w:tabs>
              <w:rPr>
                <w:color w:val="000000"/>
                <w:sz w:val="24"/>
                <w:szCs w:val="24"/>
              </w:rPr>
            </w:pPr>
            <w:r w:rsidRPr="001D45DA">
              <w:rPr>
                <w:color w:val="000000"/>
                <w:sz w:val="24"/>
                <w:szCs w:val="24"/>
              </w:rPr>
              <w:t xml:space="preserve">КПП </w:t>
            </w:r>
          </w:p>
          <w:p w:rsidR="00B066F6" w:rsidRPr="001D45DA" w:rsidRDefault="00B066F6" w:rsidP="00E12E4C">
            <w:pPr>
              <w:tabs>
                <w:tab w:val="left" w:pos="4923"/>
              </w:tabs>
              <w:rPr>
                <w:sz w:val="24"/>
                <w:szCs w:val="24"/>
              </w:rPr>
            </w:pPr>
            <w:proofErr w:type="spellStart"/>
            <w:proofErr w:type="gramStart"/>
            <w:r w:rsidRPr="001D45DA">
              <w:rPr>
                <w:sz w:val="24"/>
                <w:szCs w:val="24"/>
              </w:rPr>
              <w:t>р</w:t>
            </w:r>
            <w:proofErr w:type="spellEnd"/>
            <w:proofErr w:type="gramEnd"/>
            <w:r w:rsidRPr="001D45DA">
              <w:rPr>
                <w:sz w:val="24"/>
                <w:szCs w:val="24"/>
              </w:rPr>
              <w:t xml:space="preserve">/с </w:t>
            </w:r>
          </w:p>
          <w:p w:rsidR="00B066F6" w:rsidRPr="001D45DA" w:rsidRDefault="00B066F6" w:rsidP="00E12E4C">
            <w:pPr>
              <w:tabs>
                <w:tab w:val="left" w:pos="4932"/>
              </w:tabs>
              <w:rPr>
                <w:sz w:val="24"/>
                <w:szCs w:val="24"/>
              </w:rPr>
            </w:pPr>
            <w:r w:rsidRPr="001D45DA">
              <w:rPr>
                <w:sz w:val="24"/>
                <w:szCs w:val="24"/>
              </w:rPr>
              <w:t xml:space="preserve">к/с </w:t>
            </w:r>
          </w:p>
          <w:p w:rsidR="00B066F6" w:rsidRPr="001D45DA" w:rsidRDefault="00B066F6" w:rsidP="00E12E4C">
            <w:pPr>
              <w:tabs>
                <w:tab w:val="left" w:pos="4932"/>
              </w:tabs>
              <w:rPr>
                <w:sz w:val="24"/>
                <w:szCs w:val="24"/>
              </w:rPr>
            </w:pPr>
          </w:p>
          <w:p w:rsidR="00B066F6" w:rsidRDefault="00B066F6" w:rsidP="00E12E4C">
            <w:pPr>
              <w:tabs>
                <w:tab w:val="left" w:pos="4932"/>
              </w:tabs>
              <w:rPr>
                <w:sz w:val="24"/>
                <w:szCs w:val="24"/>
              </w:rPr>
            </w:pPr>
          </w:p>
          <w:p w:rsidR="004102C8" w:rsidRPr="001D45DA" w:rsidRDefault="004102C8" w:rsidP="00E12E4C">
            <w:pPr>
              <w:tabs>
                <w:tab w:val="left" w:pos="4932"/>
              </w:tabs>
              <w:rPr>
                <w:sz w:val="24"/>
                <w:szCs w:val="24"/>
              </w:rPr>
            </w:pPr>
          </w:p>
          <w:p w:rsidR="00B066F6" w:rsidRPr="001D45DA" w:rsidRDefault="00B066F6" w:rsidP="00E12E4C">
            <w:pPr>
              <w:tabs>
                <w:tab w:val="left" w:pos="4932"/>
              </w:tabs>
              <w:rPr>
                <w:sz w:val="24"/>
                <w:szCs w:val="24"/>
              </w:rPr>
            </w:pPr>
            <w:r w:rsidRPr="001D45DA">
              <w:rPr>
                <w:sz w:val="24"/>
                <w:szCs w:val="24"/>
              </w:rPr>
              <w:t>__________________________ Ф.И.О.</w:t>
            </w:r>
          </w:p>
          <w:p w:rsidR="00B066F6" w:rsidRPr="001D45DA" w:rsidRDefault="00B066F6" w:rsidP="00E12E4C">
            <w:pPr>
              <w:tabs>
                <w:tab w:val="left" w:pos="4932"/>
              </w:tabs>
              <w:rPr>
                <w:sz w:val="24"/>
                <w:szCs w:val="24"/>
              </w:rPr>
            </w:pPr>
            <w:r w:rsidRPr="001D45DA">
              <w:rPr>
                <w:sz w:val="24"/>
                <w:szCs w:val="24"/>
              </w:rPr>
              <w:t>МП</w:t>
            </w:r>
          </w:p>
        </w:tc>
      </w:tr>
    </w:tbl>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Pr="00F04D94" w:rsidRDefault="00B066F6" w:rsidP="00E12E4C">
      <w:pPr>
        <w:jc w:val="right"/>
        <w:rPr>
          <w:sz w:val="24"/>
          <w:szCs w:val="24"/>
        </w:rPr>
      </w:pPr>
      <w:r w:rsidRPr="00F04D94">
        <w:rPr>
          <w:sz w:val="24"/>
          <w:szCs w:val="24"/>
        </w:rPr>
        <w:lastRenderedPageBreak/>
        <w:t>Приложение № 1</w:t>
      </w:r>
    </w:p>
    <w:p w:rsidR="00B066F6" w:rsidRPr="00F04D94" w:rsidRDefault="00B066F6" w:rsidP="00E12E4C">
      <w:pPr>
        <w:jc w:val="right"/>
        <w:rPr>
          <w:sz w:val="24"/>
          <w:szCs w:val="24"/>
        </w:rPr>
      </w:pPr>
      <w:r w:rsidRPr="00F04D94">
        <w:rPr>
          <w:sz w:val="24"/>
          <w:szCs w:val="24"/>
        </w:rPr>
        <w:t xml:space="preserve">к </w:t>
      </w:r>
      <w:r w:rsidR="004102C8">
        <w:rPr>
          <w:sz w:val="24"/>
          <w:szCs w:val="24"/>
        </w:rPr>
        <w:t>гражданско-правовому договору</w:t>
      </w:r>
    </w:p>
    <w:p w:rsidR="00B066F6" w:rsidRPr="00F04D94" w:rsidRDefault="00B066F6" w:rsidP="00E12E4C">
      <w:pPr>
        <w:jc w:val="right"/>
        <w:rPr>
          <w:sz w:val="24"/>
          <w:szCs w:val="24"/>
        </w:rPr>
      </w:pPr>
      <w:r w:rsidRPr="00F04D94">
        <w:rPr>
          <w:sz w:val="24"/>
          <w:szCs w:val="24"/>
        </w:rPr>
        <w:t>№ __</w:t>
      </w:r>
      <w:r w:rsidR="004102C8">
        <w:rPr>
          <w:sz w:val="24"/>
          <w:szCs w:val="24"/>
        </w:rPr>
        <w:t>__</w:t>
      </w:r>
      <w:r w:rsidRPr="00F04D94">
        <w:rPr>
          <w:sz w:val="24"/>
          <w:szCs w:val="24"/>
        </w:rPr>
        <w:t xml:space="preserve">_ от </w:t>
      </w:r>
      <w:r w:rsidR="004102C8">
        <w:rPr>
          <w:sz w:val="24"/>
          <w:szCs w:val="24"/>
        </w:rPr>
        <w:t xml:space="preserve">«___» </w:t>
      </w:r>
      <w:r w:rsidRPr="00F04D94">
        <w:rPr>
          <w:sz w:val="24"/>
          <w:szCs w:val="24"/>
        </w:rPr>
        <w:t>_________  201</w:t>
      </w:r>
      <w:r w:rsidR="00564319">
        <w:rPr>
          <w:sz w:val="24"/>
          <w:szCs w:val="24"/>
        </w:rPr>
        <w:t>3</w:t>
      </w:r>
      <w:r w:rsidRPr="00F04D94">
        <w:rPr>
          <w:sz w:val="24"/>
          <w:szCs w:val="24"/>
        </w:rPr>
        <w:t xml:space="preserve"> г.</w:t>
      </w:r>
    </w:p>
    <w:p w:rsidR="00B066F6" w:rsidRPr="00F04D94" w:rsidRDefault="00B066F6" w:rsidP="00E12E4C">
      <w:pPr>
        <w:jc w:val="both"/>
        <w:rPr>
          <w:sz w:val="24"/>
          <w:szCs w:val="24"/>
        </w:rPr>
      </w:pPr>
    </w:p>
    <w:p w:rsidR="00B066F6" w:rsidRPr="00F04D94" w:rsidRDefault="00B066F6" w:rsidP="00E12E4C">
      <w:pPr>
        <w:jc w:val="both"/>
        <w:rPr>
          <w:sz w:val="24"/>
          <w:szCs w:val="24"/>
        </w:rPr>
      </w:pPr>
    </w:p>
    <w:p w:rsidR="00B066F6" w:rsidRPr="00F04D94" w:rsidRDefault="00B066F6" w:rsidP="00E12E4C">
      <w:pPr>
        <w:jc w:val="both"/>
        <w:rPr>
          <w:sz w:val="24"/>
          <w:szCs w:val="24"/>
        </w:rPr>
      </w:pPr>
    </w:p>
    <w:p w:rsidR="00B066F6" w:rsidRPr="00F04D94" w:rsidRDefault="00B066F6" w:rsidP="00E12E4C">
      <w:pPr>
        <w:jc w:val="center"/>
        <w:rPr>
          <w:b/>
          <w:sz w:val="24"/>
          <w:szCs w:val="24"/>
        </w:rPr>
      </w:pPr>
      <w:r w:rsidRPr="00F04D94">
        <w:rPr>
          <w:b/>
          <w:sz w:val="24"/>
          <w:szCs w:val="24"/>
        </w:rPr>
        <w:t>Спецификация</w:t>
      </w:r>
    </w:p>
    <w:p w:rsidR="00B066F6" w:rsidRPr="00F04D94" w:rsidRDefault="00B066F6" w:rsidP="00E12E4C">
      <w:pPr>
        <w:jc w:val="center"/>
        <w:rPr>
          <w:b/>
          <w:sz w:val="24"/>
          <w:szCs w:val="24"/>
        </w:rPr>
      </w:pPr>
      <w:r w:rsidRPr="00F04D94">
        <w:rPr>
          <w:b/>
          <w:sz w:val="24"/>
          <w:szCs w:val="24"/>
        </w:rPr>
        <w:t xml:space="preserve">на </w:t>
      </w:r>
      <w:r>
        <w:rPr>
          <w:b/>
          <w:sz w:val="24"/>
          <w:szCs w:val="24"/>
        </w:rPr>
        <w:t>медицинские перчатки</w:t>
      </w:r>
    </w:p>
    <w:p w:rsidR="00B066F6" w:rsidRPr="00F04D94" w:rsidRDefault="00B066F6" w:rsidP="00E12E4C">
      <w:pPr>
        <w:jc w:val="center"/>
        <w:rPr>
          <w:b/>
          <w:sz w:val="24"/>
          <w:szCs w:val="24"/>
        </w:rPr>
      </w:pPr>
    </w:p>
    <w:tbl>
      <w:tblPr>
        <w:tblW w:w="5000" w:type="pct"/>
        <w:tblLook w:val="0000"/>
      </w:tblPr>
      <w:tblGrid>
        <w:gridCol w:w="988"/>
        <w:gridCol w:w="2081"/>
        <w:gridCol w:w="1803"/>
        <w:gridCol w:w="1110"/>
        <w:gridCol w:w="1387"/>
        <w:gridCol w:w="1427"/>
        <w:gridCol w:w="1058"/>
      </w:tblGrid>
      <w:tr w:rsidR="00B066F6" w:rsidRPr="004102C8" w:rsidTr="004102C8">
        <w:trPr>
          <w:trHeight w:val="765"/>
        </w:trPr>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B066F6" w:rsidRPr="004102C8" w:rsidRDefault="00B066F6" w:rsidP="004102C8">
            <w:pPr>
              <w:jc w:val="center"/>
              <w:rPr>
                <w:bCs/>
              </w:rPr>
            </w:pPr>
            <w:r w:rsidRPr="004102C8">
              <w:rPr>
                <w:bCs/>
              </w:rPr>
              <w:t xml:space="preserve">Номер </w:t>
            </w:r>
            <w:proofErr w:type="spellStart"/>
            <w:r w:rsidRPr="004102C8">
              <w:rPr>
                <w:bCs/>
              </w:rPr>
              <w:t>п\</w:t>
            </w:r>
            <w:proofErr w:type="gramStart"/>
            <w:r w:rsidRPr="004102C8">
              <w:rPr>
                <w:bCs/>
              </w:rPr>
              <w:t>п</w:t>
            </w:r>
            <w:proofErr w:type="spellEnd"/>
            <w:proofErr w:type="gramEnd"/>
          </w:p>
        </w:tc>
        <w:tc>
          <w:tcPr>
            <w:tcW w:w="1056" w:type="pct"/>
            <w:tcBorders>
              <w:top w:val="single" w:sz="4" w:space="0" w:color="auto"/>
              <w:left w:val="nil"/>
              <w:bottom w:val="single" w:sz="4" w:space="0" w:color="auto"/>
              <w:right w:val="single" w:sz="4" w:space="0" w:color="auto"/>
            </w:tcBorders>
            <w:vAlign w:val="center"/>
          </w:tcPr>
          <w:p w:rsidR="00B066F6" w:rsidRPr="004102C8" w:rsidRDefault="00B066F6" w:rsidP="004102C8">
            <w:pPr>
              <w:jc w:val="center"/>
              <w:rPr>
                <w:bCs/>
              </w:rPr>
            </w:pPr>
            <w:r w:rsidRPr="004102C8">
              <w:rPr>
                <w:bCs/>
              </w:rPr>
              <w:t>Торговое наименование</w:t>
            </w:r>
          </w:p>
        </w:tc>
        <w:tc>
          <w:tcPr>
            <w:tcW w:w="915" w:type="pct"/>
            <w:tcBorders>
              <w:top w:val="single" w:sz="4" w:space="0" w:color="auto"/>
              <w:left w:val="single" w:sz="4" w:space="0" w:color="auto"/>
              <w:bottom w:val="single" w:sz="4" w:space="0" w:color="auto"/>
              <w:right w:val="single" w:sz="4" w:space="0" w:color="auto"/>
            </w:tcBorders>
            <w:vAlign w:val="center"/>
          </w:tcPr>
          <w:p w:rsidR="00B066F6" w:rsidRPr="004102C8" w:rsidRDefault="00B066F6" w:rsidP="004102C8">
            <w:pPr>
              <w:jc w:val="center"/>
              <w:rPr>
                <w:bCs/>
              </w:rPr>
            </w:pPr>
            <w:r w:rsidRPr="004102C8">
              <w:rPr>
                <w:bCs/>
              </w:rPr>
              <w:t>Форма выпуска</w:t>
            </w:r>
          </w:p>
        </w:tc>
        <w:tc>
          <w:tcPr>
            <w:tcW w:w="563" w:type="pct"/>
            <w:tcBorders>
              <w:top w:val="single" w:sz="4" w:space="0" w:color="auto"/>
              <w:left w:val="nil"/>
              <w:bottom w:val="single" w:sz="4" w:space="0" w:color="auto"/>
              <w:right w:val="single" w:sz="4" w:space="0" w:color="auto"/>
            </w:tcBorders>
            <w:shd w:val="clear" w:color="auto" w:fill="auto"/>
            <w:vAlign w:val="center"/>
          </w:tcPr>
          <w:p w:rsidR="00B066F6" w:rsidRPr="004102C8" w:rsidRDefault="00B066F6" w:rsidP="004102C8">
            <w:pPr>
              <w:jc w:val="center"/>
              <w:rPr>
                <w:bCs/>
              </w:rPr>
            </w:pPr>
            <w:r w:rsidRPr="004102C8">
              <w:rPr>
                <w:bCs/>
              </w:rPr>
              <w:t xml:space="preserve">Ед. </w:t>
            </w:r>
            <w:proofErr w:type="spellStart"/>
            <w:r w:rsidRPr="004102C8">
              <w:rPr>
                <w:bCs/>
              </w:rPr>
              <w:t>изм</w:t>
            </w:r>
            <w:proofErr w:type="spellEnd"/>
            <w:r w:rsidRPr="004102C8">
              <w:rPr>
                <w:bCs/>
              </w:rPr>
              <w:t>.</w:t>
            </w:r>
          </w:p>
        </w:tc>
        <w:tc>
          <w:tcPr>
            <w:tcW w:w="704" w:type="pct"/>
            <w:tcBorders>
              <w:top w:val="single" w:sz="4" w:space="0" w:color="auto"/>
              <w:left w:val="nil"/>
              <w:bottom w:val="single" w:sz="4" w:space="0" w:color="auto"/>
              <w:right w:val="single" w:sz="4" w:space="0" w:color="auto"/>
            </w:tcBorders>
            <w:shd w:val="clear" w:color="auto" w:fill="auto"/>
            <w:vAlign w:val="center"/>
          </w:tcPr>
          <w:p w:rsidR="00B066F6" w:rsidRPr="004102C8" w:rsidRDefault="00B066F6" w:rsidP="004102C8">
            <w:pPr>
              <w:jc w:val="center"/>
              <w:rPr>
                <w:bCs/>
              </w:rPr>
            </w:pPr>
            <w:r w:rsidRPr="004102C8">
              <w:rPr>
                <w:bCs/>
              </w:rPr>
              <w:t>Количество</w:t>
            </w:r>
          </w:p>
        </w:tc>
        <w:tc>
          <w:tcPr>
            <w:tcW w:w="723" w:type="pct"/>
            <w:tcBorders>
              <w:top w:val="single" w:sz="4" w:space="0" w:color="auto"/>
              <w:left w:val="nil"/>
              <w:bottom w:val="single" w:sz="4" w:space="0" w:color="auto"/>
              <w:right w:val="single" w:sz="4" w:space="0" w:color="auto"/>
            </w:tcBorders>
            <w:shd w:val="clear" w:color="auto" w:fill="auto"/>
            <w:vAlign w:val="center"/>
          </w:tcPr>
          <w:p w:rsidR="00B066F6" w:rsidRPr="004102C8" w:rsidRDefault="00B066F6" w:rsidP="004102C8">
            <w:pPr>
              <w:jc w:val="center"/>
              <w:rPr>
                <w:bCs/>
              </w:rPr>
            </w:pPr>
            <w:r w:rsidRPr="004102C8">
              <w:rPr>
                <w:bCs/>
              </w:rPr>
              <w:t>Цена, руб.</w:t>
            </w:r>
          </w:p>
        </w:tc>
        <w:tc>
          <w:tcPr>
            <w:tcW w:w="537" w:type="pct"/>
            <w:tcBorders>
              <w:top w:val="single" w:sz="4" w:space="0" w:color="auto"/>
              <w:left w:val="nil"/>
              <w:bottom w:val="single" w:sz="4" w:space="0" w:color="auto"/>
              <w:right w:val="single" w:sz="4" w:space="0" w:color="auto"/>
            </w:tcBorders>
            <w:shd w:val="clear" w:color="auto" w:fill="auto"/>
            <w:vAlign w:val="center"/>
          </w:tcPr>
          <w:p w:rsidR="00B066F6" w:rsidRPr="004102C8" w:rsidRDefault="00B066F6" w:rsidP="004102C8">
            <w:pPr>
              <w:jc w:val="center"/>
              <w:rPr>
                <w:bCs/>
              </w:rPr>
            </w:pPr>
            <w:r w:rsidRPr="004102C8">
              <w:rPr>
                <w:bCs/>
              </w:rPr>
              <w:t>Сумма, руб.</w:t>
            </w:r>
          </w:p>
        </w:tc>
      </w:tr>
      <w:tr w:rsidR="00B066F6" w:rsidRPr="004102C8" w:rsidTr="004102C8">
        <w:trPr>
          <w:trHeight w:val="255"/>
        </w:trPr>
        <w:tc>
          <w:tcPr>
            <w:tcW w:w="501" w:type="pct"/>
            <w:tcBorders>
              <w:top w:val="nil"/>
              <w:left w:val="single" w:sz="4" w:space="0" w:color="auto"/>
              <w:bottom w:val="single" w:sz="4" w:space="0" w:color="auto"/>
              <w:right w:val="single" w:sz="4" w:space="0" w:color="auto"/>
            </w:tcBorders>
            <w:shd w:val="clear" w:color="auto" w:fill="auto"/>
            <w:vAlign w:val="center"/>
          </w:tcPr>
          <w:p w:rsidR="00B066F6" w:rsidRPr="004102C8" w:rsidRDefault="00B066F6" w:rsidP="004102C8">
            <w:pPr>
              <w:pStyle w:val="100"/>
              <w:rPr>
                <w:b w:val="0"/>
              </w:rPr>
            </w:pPr>
            <w:r w:rsidRPr="004102C8">
              <w:rPr>
                <w:b w:val="0"/>
              </w:rPr>
              <w:t>1</w:t>
            </w:r>
          </w:p>
        </w:tc>
        <w:tc>
          <w:tcPr>
            <w:tcW w:w="1056" w:type="pct"/>
            <w:tcBorders>
              <w:top w:val="nil"/>
              <w:left w:val="nil"/>
              <w:bottom w:val="single" w:sz="4" w:space="0" w:color="auto"/>
              <w:right w:val="single" w:sz="4" w:space="0" w:color="auto"/>
            </w:tcBorders>
            <w:vAlign w:val="center"/>
          </w:tcPr>
          <w:p w:rsidR="00B066F6" w:rsidRPr="004102C8" w:rsidRDefault="00B066F6" w:rsidP="004102C8">
            <w:pPr>
              <w:pStyle w:val="100"/>
              <w:rPr>
                <w:b w:val="0"/>
              </w:rPr>
            </w:pPr>
            <w:r w:rsidRPr="004102C8">
              <w:rPr>
                <w:b w:val="0"/>
              </w:rPr>
              <w:t>2</w:t>
            </w:r>
          </w:p>
        </w:tc>
        <w:tc>
          <w:tcPr>
            <w:tcW w:w="915" w:type="pct"/>
            <w:tcBorders>
              <w:top w:val="single" w:sz="4" w:space="0" w:color="auto"/>
              <w:left w:val="single" w:sz="4" w:space="0" w:color="auto"/>
              <w:bottom w:val="single" w:sz="4" w:space="0" w:color="auto"/>
              <w:right w:val="single" w:sz="4" w:space="0" w:color="auto"/>
            </w:tcBorders>
            <w:vAlign w:val="center"/>
          </w:tcPr>
          <w:p w:rsidR="00B066F6" w:rsidRPr="004102C8" w:rsidRDefault="00B066F6" w:rsidP="004102C8">
            <w:pPr>
              <w:pStyle w:val="100"/>
              <w:rPr>
                <w:b w:val="0"/>
              </w:rPr>
            </w:pPr>
            <w:r w:rsidRPr="004102C8">
              <w:rPr>
                <w:b w:val="0"/>
              </w:rPr>
              <w:t>3</w:t>
            </w:r>
          </w:p>
        </w:tc>
        <w:tc>
          <w:tcPr>
            <w:tcW w:w="563" w:type="pct"/>
            <w:tcBorders>
              <w:top w:val="nil"/>
              <w:left w:val="nil"/>
              <w:bottom w:val="single" w:sz="4" w:space="0" w:color="auto"/>
              <w:right w:val="single" w:sz="4" w:space="0" w:color="auto"/>
            </w:tcBorders>
            <w:shd w:val="clear" w:color="auto" w:fill="auto"/>
            <w:vAlign w:val="center"/>
          </w:tcPr>
          <w:p w:rsidR="00B066F6" w:rsidRPr="004102C8" w:rsidRDefault="00B066F6" w:rsidP="004102C8">
            <w:pPr>
              <w:pStyle w:val="100"/>
              <w:rPr>
                <w:b w:val="0"/>
              </w:rPr>
            </w:pPr>
            <w:r w:rsidRPr="004102C8">
              <w:rPr>
                <w:b w:val="0"/>
              </w:rPr>
              <w:t>4</w:t>
            </w:r>
          </w:p>
        </w:tc>
        <w:tc>
          <w:tcPr>
            <w:tcW w:w="704" w:type="pct"/>
            <w:tcBorders>
              <w:top w:val="nil"/>
              <w:left w:val="nil"/>
              <w:bottom w:val="single" w:sz="4" w:space="0" w:color="auto"/>
              <w:right w:val="single" w:sz="4" w:space="0" w:color="auto"/>
            </w:tcBorders>
            <w:shd w:val="clear" w:color="auto" w:fill="auto"/>
            <w:vAlign w:val="center"/>
          </w:tcPr>
          <w:p w:rsidR="00B066F6" w:rsidRPr="004102C8" w:rsidRDefault="00B066F6" w:rsidP="004102C8">
            <w:pPr>
              <w:pStyle w:val="100"/>
              <w:rPr>
                <w:b w:val="0"/>
              </w:rPr>
            </w:pPr>
            <w:r w:rsidRPr="004102C8">
              <w:rPr>
                <w:b w:val="0"/>
              </w:rPr>
              <w:t>5</w:t>
            </w:r>
          </w:p>
        </w:tc>
        <w:tc>
          <w:tcPr>
            <w:tcW w:w="723" w:type="pct"/>
            <w:tcBorders>
              <w:top w:val="nil"/>
              <w:left w:val="nil"/>
              <w:bottom w:val="single" w:sz="4" w:space="0" w:color="auto"/>
              <w:right w:val="single" w:sz="4" w:space="0" w:color="auto"/>
            </w:tcBorders>
            <w:shd w:val="clear" w:color="auto" w:fill="auto"/>
            <w:noWrap/>
            <w:vAlign w:val="center"/>
          </w:tcPr>
          <w:p w:rsidR="00B066F6" w:rsidRPr="004102C8" w:rsidRDefault="00B066F6" w:rsidP="004102C8">
            <w:pPr>
              <w:pStyle w:val="100"/>
              <w:rPr>
                <w:b w:val="0"/>
              </w:rPr>
            </w:pPr>
            <w:r w:rsidRPr="004102C8">
              <w:rPr>
                <w:b w:val="0"/>
              </w:rPr>
              <w:t>6</w:t>
            </w:r>
          </w:p>
        </w:tc>
        <w:tc>
          <w:tcPr>
            <w:tcW w:w="537" w:type="pct"/>
            <w:tcBorders>
              <w:top w:val="nil"/>
              <w:left w:val="nil"/>
              <w:bottom w:val="single" w:sz="4" w:space="0" w:color="auto"/>
              <w:right w:val="single" w:sz="4" w:space="0" w:color="auto"/>
            </w:tcBorders>
            <w:shd w:val="clear" w:color="auto" w:fill="auto"/>
            <w:noWrap/>
            <w:vAlign w:val="center"/>
          </w:tcPr>
          <w:p w:rsidR="00B066F6" w:rsidRPr="004102C8" w:rsidRDefault="00B066F6" w:rsidP="004102C8">
            <w:pPr>
              <w:pStyle w:val="100"/>
              <w:rPr>
                <w:b w:val="0"/>
              </w:rPr>
            </w:pPr>
            <w:r w:rsidRPr="004102C8">
              <w:rPr>
                <w:b w:val="0"/>
              </w:rPr>
              <w:t>7</w:t>
            </w:r>
          </w:p>
        </w:tc>
      </w:tr>
      <w:tr w:rsidR="004102C8" w:rsidRPr="004102C8" w:rsidTr="004102C8">
        <w:trPr>
          <w:trHeight w:val="255"/>
        </w:trPr>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4102C8" w:rsidRPr="004102C8" w:rsidRDefault="004102C8" w:rsidP="004102C8">
            <w:pPr>
              <w:pStyle w:val="100"/>
              <w:rPr>
                <w:b w:val="0"/>
              </w:rPr>
            </w:pPr>
          </w:p>
        </w:tc>
        <w:tc>
          <w:tcPr>
            <w:tcW w:w="1056" w:type="pct"/>
            <w:tcBorders>
              <w:top w:val="single" w:sz="4" w:space="0" w:color="auto"/>
              <w:left w:val="nil"/>
              <w:bottom w:val="single" w:sz="4" w:space="0" w:color="auto"/>
              <w:right w:val="single" w:sz="4" w:space="0" w:color="auto"/>
            </w:tcBorders>
            <w:vAlign w:val="center"/>
          </w:tcPr>
          <w:p w:rsidR="004102C8" w:rsidRPr="004102C8" w:rsidRDefault="004102C8" w:rsidP="004102C8">
            <w:pPr>
              <w:pStyle w:val="100"/>
              <w:rPr>
                <w:b w:val="0"/>
              </w:rPr>
            </w:pPr>
          </w:p>
        </w:tc>
        <w:tc>
          <w:tcPr>
            <w:tcW w:w="915" w:type="pct"/>
            <w:tcBorders>
              <w:top w:val="single" w:sz="4" w:space="0" w:color="auto"/>
              <w:left w:val="single" w:sz="4" w:space="0" w:color="auto"/>
              <w:bottom w:val="single" w:sz="4" w:space="0" w:color="auto"/>
              <w:right w:val="single" w:sz="4" w:space="0" w:color="auto"/>
            </w:tcBorders>
            <w:vAlign w:val="center"/>
          </w:tcPr>
          <w:p w:rsidR="004102C8" w:rsidRPr="004102C8" w:rsidRDefault="004102C8" w:rsidP="004102C8">
            <w:pPr>
              <w:pStyle w:val="100"/>
              <w:rPr>
                <w:b w:val="0"/>
              </w:rPr>
            </w:pPr>
          </w:p>
        </w:tc>
        <w:tc>
          <w:tcPr>
            <w:tcW w:w="563" w:type="pct"/>
            <w:tcBorders>
              <w:top w:val="single" w:sz="4" w:space="0" w:color="auto"/>
              <w:left w:val="nil"/>
              <w:bottom w:val="single" w:sz="4" w:space="0" w:color="auto"/>
              <w:right w:val="single" w:sz="4" w:space="0" w:color="auto"/>
            </w:tcBorders>
            <w:shd w:val="clear" w:color="auto" w:fill="auto"/>
            <w:vAlign w:val="center"/>
          </w:tcPr>
          <w:p w:rsidR="004102C8" w:rsidRPr="004102C8" w:rsidRDefault="004102C8" w:rsidP="004102C8">
            <w:pPr>
              <w:pStyle w:val="100"/>
              <w:rPr>
                <w:b w:val="0"/>
              </w:rPr>
            </w:pPr>
          </w:p>
        </w:tc>
        <w:tc>
          <w:tcPr>
            <w:tcW w:w="704" w:type="pct"/>
            <w:tcBorders>
              <w:top w:val="single" w:sz="4" w:space="0" w:color="auto"/>
              <w:left w:val="nil"/>
              <w:bottom w:val="single" w:sz="4" w:space="0" w:color="auto"/>
              <w:right w:val="single" w:sz="4" w:space="0" w:color="auto"/>
            </w:tcBorders>
            <w:shd w:val="clear" w:color="auto" w:fill="auto"/>
            <w:vAlign w:val="center"/>
          </w:tcPr>
          <w:p w:rsidR="004102C8" w:rsidRPr="004102C8" w:rsidRDefault="004102C8" w:rsidP="004102C8">
            <w:pPr>
              <w:pStyle w:val="100"/>
              <w:rPr>
                <w:b w:val="0"/>
              </w:rPr>
            </w:pPr>
          </w:p>
        </w:tc>
        <w:tc>
          <w:tcPr>
            <w:tcW w:w="723" w:type="pct"/>
            <w:tcBorders>
              <w:top w:val="single" w:sz="4" w:space="0" w:color="auto"/>
              <w:left w:val="nil"/>
              <w:bottom w:val="single" w:sz="4" w:space="0" w:color="auto"/>
              <w:right w:val="single" w:sz="4" w:space="0" w:color="auto"/>
            </w:tcBorders>
            <w:shd w:val="clear" w:color="auto" w:fill="auto"/>
            <w:noWrap/>
            <w:vAlign w:val="center"/>
          </w:tcPr>
          <w:p w:rsidR="004102C8" w:rsidRPr="004102C8" w:rsidRDefault="004102C8" w:rsidP="004102C8">
            <w:pPr>
              <w:pStyle w:val="100"/>
              <w:rPr>
                <w:b w:val="0"/>
              </w:rPr>
            </w:pPr>
          </w:p>
        </w:tc>
        <w:tc>
          <w:tcPr>
            <w:tcW w:w="537" w:type="pct"/>
            <w:tcBorders>
              <w:top w:val="single" w:sz="4" w:space="0" w:color="auto"/>
              <w:left w:val="nil"/>
              <w:bottom w:val="single" w:sz="4" w:space="0" w:color="auto"/>
              <w:right w:val="single" w:sz="4" w:space="0" w:color="auto"/>
            </w:tcBorders>
            <w:shd w:val="clear" w:color="auto" w:fill="auto"/>
            <w:noWrap/>
            <w:vAlign w:val="center"/>
          </w:tcPr>
          <w:p w:rsidR="004102C8" w:rsidRPr="004102C8" w:rsidRDefault="004102C8" w:rsidP="004102C8">
            <w:pPr>
              <w:pStyle w:val="100"/>
              <w:rPr>
                <w:b w:val="0"/>
              </w:rPr>
            </w:pPr>
          </w:p>
        </w:tc>
      </w:tr>
      <w:tr w:rsidR="004102C8" w:rsidRPr="004102C8" w:rsidTr="004102C8">
        <w:trPr>
          <w:trHeight w:val="255"/>
        </w:trPr>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4102C8" w:rsidRPr="004102C8" w:rsidRDefault="004102C8" w:rsidP="004102C8">
            <w:pPr>
              <w:pStyle w:val="100"/>
              <w:rPr>
                <w:b w:val="0"/>
              </w:rPr>
            </w:pPr>
          </w:p>
        </w:tc>
        <w:tc>
          <w:tcPr>
            <w:tcW w:w="1056" w:type="pct"/>
            <w:tcBorders>
              <w:top w:val="single" w:sz="4" w:space="0" w:color="auto"/>
              <w:left w:val="nil"/>
              <w:bottom w:val="single" w:sz="4" w:space="0" w:color="auto"/>
              <w:right w:val="single" w:sz="4" w:space="0" w:color="auto"/>
            </w:tcBorders>
            <w:vAlign w:val="center"/>
          </w:tcPr>
          <w:p w:rsidR="004102C8" w:rsidRPr="004102C8" w:rsidRDefault="004102C8" w:rsidP="004102C8">
            <w:pPr>
              <w:pStyle w:val="100"/>
              <w:rPr>
                <w:b w:val="0"/>
              </w:rPr>
            </w:pPr>
          </w:p>
        </w:tc>
        <w:tc>
          <w:tcPr>
            <w:tcW w:w="915" w:type="pct"/>
            <w:tcBorders>
              <w:top w:val="single" w:sz="4" w:space="0" w:color="auto"/>
              <w:left w:val="single" w:sz="4" w:space="0" w:color="auto"/>
              <w:bottom w:val="single" w:sz="4" w:space="0" w:color="auto"/>
              <w:right w:val="single" w:sz="4" w:space="0" w:color="auto"/>
            </w:tcBorders>
            <w:vAlign w:val="center"/>
          </w:tcPr>
          <w:p w:rsidR="004102C8" w:rsidRPr="004102C8" w:rsidRDefault="004102C8" w:rsidP="004102C8">
            <w:pPr>
              <w:pStyle w:val="100"/>
              <w:rPr>
                <w:b w:val="0"/>
              </w:rPr>
            </w:pPr>
          </w:p>
        </w:tc>
        <w:tc>
          <w:tcPr>
            <w:tcW w:w="563" w:type="pct"/>
            <w:tcBorders>
              <w:top w:val="single" w:sz="4" w:space="0" w:color="auto"/>
              <w:left w:val="nil"/>
              <w:bottom w:val="single" w:sz="4" w:space="0" w:color="auto"/>
              <w:right w:val="single" w:sz="4" w:space="0" w:color="auto"/>
            </w:tcBorders>
            <w:shd w:val="clear" w:color="auto" w:fill="auto"/>
            <w:vAlign w:val="center"/>
          </w:tcPr>
          <w:p w:rsidR="004102C8" w:rsidRPr="004102C8" w:rsidRDefault="004102C8" w:rsidP="004102C8">
            <w:pPr>
              <w:pStyle w:val="100"/>
              <w:rPr>
                <w:b w:val="0"/>
              </w:rPr>
            </w:pPr>
          </w:p>
        </w:tc>
        <w:tc>
          <w:tcPr>
            <w:tcW w:w="704" w:type="pct"/>
            <w:tcBorders>
              <w:top w:val="single" w:sz="4" w:space="0" w:color="auto"/>
              <w:left w:val="nil"/>
              <w:bottom w:val="single" w:sz="4" w:space="0" w:color="auto"/>
              <w:right w:val="single" w:sz="4" w:space="0" w:color="auto"/>
            </w:tcBorders>
            <w:shd w:val="clear" w:color="auto" w:fill="auto"/>
            <w:vAlign w:val="center"/>
          </w:tcPr>
          <w:p w:rsidR="004102C8" w:rsidRPr="004102C8" w:rsidRDefault="004102C8" w:rsidP="004102C8">
            <w:pPr>
              <w:pStyle w:val="100"/>
              <w:rPr>
                <w:b w:val="0"/>
              </w:rPr>
            </w:pPr>
          </w:p>
        </w:tc>
        <w:tc>
          <w:tcPr>
            <w:tcW w:w="723" w:type="pct"/>
            <w:tcBorders>
              <w:top w:val="single" w:sz="4" w:space="0" w:color="auto"/>
              <w:left w:val="nil"/>
              <w:bottom w:val="single" w:sz="4" w:space="0" w:color="auto"/>
              <w:right w:val="single" w:sz="4" w:space="0" w:color="auto"/>
            </w:tcBorders>
            <w:shd w:val="clear" w:color="auto" w:fill="auto"/>
            <w:noWrap/>
            <w:vAlign w:val="center"/>
          </w:tcPr>
          <w:p w:rsidR="004102C8" w:rsidRPr="004102C8" w:rsidRDefault="004102C8" w:rsidP="004102C8">
            <w:pPr>
              <w:pStyle w:val="100"/>
              <w:rPr>
                <w:b w:val="0"/>
              </w:rPr>
            </w:pPr>
          </w:p>
        </w:tc>
        <w:tc>
          <w:tcPr>
            <w:tcW w:w="537" w:type="pct"/>
            <w:tcBorders>
              <w:top w:val="single" w:sz="4" w:space="0" w:color="auto"/>
              <w:left w:val="nil"/>
              <w:bottom w:val="single" w:sz="4" w:space="0" w:color="auto"/>
              <w:right w:val="single" w:sz="4" w:space="0" w:color="auto"/>
            </w:tcBorders>
            <w:shd w:val="clear" w:color="auto" w:fill="auto"/>
            <w:noWrap/>
            <w:vAlign w:val="center"/>
          </w:tcPr>
          <w:p w:rsidR="004102C8" w:rsidRPr="004102C8" w:rsidRDefault="004102C8" w:rsidP="004102C8">
            <w:pPr>
              <w:pStyle w:val="100"/>
              <w:rPr>
                <w:b w:val="0"/>
              </w:rPr>
            </w:pPr>
          </w:p>
        </w:tc>
      </w:tr>
      <w:tr w:rsidR="004102C8" w:rsidRPr="004102C8" w:rsidTr="004102C8">
        <w:trPr>
          <w:trHeight w:val="255"/>
        </w:trPr>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4102C8" w:rsidRPr="004102C8" w:rsidRDefault="004102C8" w:rsidP="004102C8">
            <w:pPr>
              <w:pStyle w:val="100"/>
              <w:rPr>
                <w:b w:val="0"/>
              </w:rPr>
            </w:pPr>
          </w:p>
        </w:tc>
        <w:tc>
          <w:tcPr>
            <w:tcW w:w="1056" w:type="pct"/>
            <w:tcBorders>
              <w:top w:val="single" w:sz="4" w:space="0" w:color="auto"/>
              <w:left w:val="nil"/>
              <w:bottom w:val="single" w:sz="4" w:space="0" w:color="auto"/>
              <w:right w:val="single" w:sz="4" w:space="0" w:color="auto"/>
            </w:tcBorders>
            <w:vAlign w:val="center"/>
          </w:tcPr>
          <w:p w:rsidR="004102C8" w:rsidRPr="004102C8" w:rsidRDefault="004102C8" w:rsidP="004102C8">
            <w:pPr>
              <w:pStyle w:val="100"/>
              <w:rPr>
                <w:b w:val="0"/>
              </w:rPr>
            </w:pPr>
          </w:p>
        </w:tc>
        <w:tc>
          <w:tcPr>
            <w:tcW w:w="915" w:type="pct"/>
            <w:tcBorders>
              <w:top w:val="single" w:sz="4" w:space="0" w:color="auto"/>
              <w:left w:val="single" w:sz="4" w:space="0" w:color="auto"/>
              <w:bottom w:val="single" w:sz="4" w:space="0" w:color="auto"/>
              <w:right w:val="single" w:sz="4" w:space="0" w:color="auto"/>
            </w:tcBorders>
            <w:vAlign w:val="center"/>
          </w:tcPr>
          <w:p w:rsidR="004102C8" w:rsidRPr="004102C8" w:rsidRDefault="004102C8" w:rsidP="004102C8">
            <w:pPr>
              <w:pStyle w:val="100"/>
              <w:rPr>
                <w:b w:val="0"/>
              </w:rPr>
            </w:pPr>
          </w:p>
        </w:tc>
        <w:tc>
          <w:tcPr>
            <w:tcW w:w="563" w:type="pct"/>
            <w:tcBorders>
              <w:top w:val="single" w:sz="4" w:space="0" w:color="auto"/>
              <w:left w:val="nil"/>
              <w:bottom w:val="single" w:sz="4" w:space="0" w:color="auto"/>
              <w:right w:val="single" w:sz="4" w:space="0" w:color="auto"/>
            </w:tcBorders>
            <w:shd w:val="clear" w:color="auto" w:fill="auto"/>
            <w:vAlign w:val="center"/>
          </w:tcPr>
          <w:p w:rsidR="004102C8" w:rsidRPr="004102C8" w:rsidRDefault="004102C8" w:rsidP="004102C8">
            <w:pPr>
              <w:pStyle w:val="100"/>
              <w:rPr>
                <w:b w:val="0"/>
              </w:rPr>
            </w:pPr>
          </w:p>
        </w:tc>
        <w:tc>
          <w:tcPr>
            <w:tcW w:w="704" w:type="pct"/>
            <w:tcBorders>
              <w:top w:val="single" w:sz="4" w:space="0" w:color="auto"/>
              <w:left w:val="nil"/>
              <w:bottom w:val="single" w:sz="4" w:space="0" w:color="auto"/>
              <w:right w:val="single" w:sz="4" w:space="0" w:color="auto"/>
            </w:tcBorders>
            <w:shd w:val="clear" w:color="auto" w:fill="auto"/>
            <w:vAlign w:val="center"/>
          </w:tcPr>
          <w:p w:rsidR="004102C8" w:rsidRPr="004102C8" w:rsidRDefault="004102C8" w:rsidP="004102C8">
            <w:pPr>
              <w:pStyle w:val="100"/>
              <w:rPr>
                <w:b w:val="0"/>
              </w:rPr>
            </w:pPr>
          </w:p>
        </w:tc>
        <w:tc>
          <w:tcPr>
            <w:tcW w:w="723" w:type="pct"/>
            <w:tcBorders>
              <w:top w:val="single" w:sz="4" w:space="0" w:color="auto"/>
              <w:left w:val="nil"/>
              <w:bottom w:val="single" w:sz="4" w:space="0" w:color="auto"/>
              <w:right w:val="single" w:sz="4" w:space="0" w:color="auto"/>
            </w:tcBorders>
            <w:shd w:val="clear" w:color="auto" w:fill="auto"/>
            <w:noWrap/>
            <w:vAlign w:val="center"/>
          </w:tcPr>
          <w:p w:rsidR="004102C8" w:rsidRPr="004102C8" w:rsidRDefault="004102C8" w:rsidP="004102C8">
            <w:pPr>
              <w:pStyle w:val="100"/>
              <w:rPr>
                <w:b w:val="0"/>
              </w:rPr>
            </w:pPr>
          </w:p>
        </w:tc>
        <w:tc>
          <w:tcPr>
            <w:tcW w:w="537" w:type="pct"/>
            <w:tcBorders>
              <w:top w:val="single" w:sz="4" w:space="0" w:color="auto"/>
              <w:left w:val="nil"/>
              <w:bottom w:val="single" w:sz="4" w:space="0" w:color="auto"/>
              <w:right w:val="single" w:sz="4" w:space="0" w:color="auto"/>
            </w:tcBorders>
            <w:shd w:val="clear" w:color="auto" w:fill="auto"/>
            <w:noWrap/>
            <w:vAlign w:val="center"/>
          </w:tcPr>
          <w:p w:rsidR="004102C8" w:rsidRPr="004102C8" w:rsidRDefault="004102C8" w:rsidP="004102C8">
            <w:pPr>
              <w:pStyle w:val="100"/>
              <w:rPr>
                <w:b w:val="0"/>
              </w:rPr>
            </w:pPr>
          </w:p>
        </w:tc>
      </w:tr>
      <w:tr w:rsidR="004102C8" w:rsidRPr="004102C8" w:rsidTr="004102C8">
        <w:trPr>
          <w:trHeight w:val="255"/>
        </w:trPr>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4102C8" w:rsidRPr="004102C8" w:rsidRDefault="004102C8" w:rsidP="004102C8">
            <w:pPr>
              <w:pStyle w:val="100"/>
              <w:rPr>
                <w:b w:val="0"/>
              </w:rPr>
            </w:pPr>
          </w:p>
        </w:tc>
        <w:tc>
          <w:tcPr>
            <w:tcW w:w="1056" w:type="pct"/>
            <w:tcBorders>
              <w:top w:val="single" w:sz="4" w:space="0" w:color="auto"/>
              <w:left w:val="nil"/>
              <w:bottom w:val="single" w:sz="4" w:space="0" w:color="auto"/>
              <w:right w:val="single" w:sz="4" w:space="0" w:color="auto"/>
            </w:tcBorders>
            <w:vAlign w:val="center"/>
          </w:tcPr>
          <w:p w:rsidR="004102C8" w:rsidRPr="004102C8" w:rsidRDefault="004102C8" w:rsidP="004102C8">
            <w:pPr>
              <w:pStyle w:val="100"/>
              <w:rPr>
                <w:b w:val="0"/>
              </w:rPr>
            </w:pPr>
          </w:p>
        </w:tc>
        <w:tc>
          <w:tcPr>
            <w:tcW w:w="915" w:type="pct"/>
            <w:tcBorders>
              <w:top w:val="single" w:sz="4" w:space="0" w:color="auto"/>
              <w:left w:val="single" w:sz="4" w:space="0" w:color="auto"/>
              <w:bottom w:val="single" w:sz="4" w:space="0" w:color="auto"/>
              <w:right w:val="single" w:sz="4" w:space="0" w:color="auto"/>
            </w:tcBorders>
            <w:vAlign w:val="center"/>
          </w:tcPr>
          <w:p w:rsidR="004102C8" w:rsidRPr="004102C8" w:rsidRDefault="004102C8" w:rsidP="004102C8">
            <w:pPr>
              <w:pStyle w:val="100"/>
              <w:rPr>
                <w:b w:val="0"/>
              </w:rPr>
            </w:pPr>
          </w:p>
        </w:tc>
        <w:tc>
          <w:tcPr>
            <w:tcW w:w="563" w:type="pct"/>
            <w:tcBorders>
              <w:top w:val="single" w:sz="4" w:space="0" w:color="auto"/>
              <w:left w:val="nil"/>
              <w:bottom w:val="single" w:sz="4" w:space="0" w:color="auto"/>
              <w:right w:val="single" w:sz="4" w:space="0" w:color="auto"/>
            </w:tcBorders>
            <w:shd w:val="clear" w:color="auto" w:fill="auto"/>
            <w:vAlign w:val="center"/>
          </w:tcPr>
          <w:p w:rsidR="004102C8" w:rsidRPr="004102C8" w:rsidRDefault="004102C8" w:rsidP="004102C8">
            <w:pPr>
              <w:pStyle w:val="100"/>
              <w:rPr>
                <w:b w:val="0"/>
              </w:rPr>
            </w:pPr>
          </w:p>
        </w:tc>
        <w:tc>
          <w:tcPr>
            <w:tcW w:w="704" w:type="pct"/>
            <w:tcBorders>
              <w:top w:val="single" w:sz="4" w:space="0" w:color="auto"/>
              <w:left w:val="nil"/>
              <w:bottom w:val="single" w:sz="4" w:space="0" w:color="auto"/>
              <w:right w:val="single" w:sz="4" w:space="0" w:color="auto"/>
            </w:tcBorders>
            <w:shd w:val="clear" w:color="auto" w:fill="auto"/>
            <w:vAlign w:val="center"/>
          </w:tcPr>
          <w:p w:rsidR="004102C8" w:rsidRPr="004102C8" w:rsidRDefault="004102C8" w:rsidP="004102C8">
            <w:pPr>
              <w:pStyle w:val="100"/>
              <w:rPr>
                <w:b w:val="0"/>
              </w:rPr>
            </w:pPr>
          </w:p>
        </w:tc>
        <w:tc>
          <w:tcPr>
            <w:tcW w:w="723" w:type="pct"/>
            <w:tcBorders>
              <w:top w:val="single" w:sz="4" w:space="0" w:color="auto"/>
              <w:left w:val="nil"/>
              <w:bottom w:val="single" w:sz="4" w:space="0" w:color="auto"/>
              <w:right w:val="single" w:sz="4" w:space="0" w:color="auto"/>
            </w:tcBorders>
            <w:shd w:val="clear" w:color="auto" w:fill="auto"/>
            <w:noWrap/>
            <w:vAlign w:val="center"/>
          </w:tcPr>
          <w:p w:rsidR="004102C8" w:rsidRPr="004102C8" w:rsidRDefault="004102C8" w:rsidP="004102C8">
            <w:pPr>
              <w:pStyle w:val="100"/>
              <w:rPr>
                <w:b w:val="0"/>
              </w:rPr>
            </w:pPr>
          </w:p>
        </w:tc>
        <w:tc>
          <w:tcPr>
            <w:tcW w:w="537" w:type="pct"/>
            <w:tcBorders>
              <w:top w:val="single" w:sz="4" w:space="0" w:color="auto"/>
              <w:left w:val="nil"/>
              <w:bottom w:val="single" w:sz="4" w:space="0" w:color="auto"/>
              <w:right w:val="single" w:sz="4" w:space="0" w:color="auto"/>
            </w:tcBorders>
            <w:shd w:val="clear" w:color="auto" w:fill="auto"/>
            <w:noWrap/>
            <w:vAlign w:val="center"/>
          </w:tcPr>
          <w:p w:rsidR="004102C8" w:rsidRPr="004102C8" w:rsidRDefault="004102C8" w:rsidP="004102C8">
            <w:pPr>
              <w:pStyle w:val="100"/>
              <w:rPr>
                <w:b w:val="0"/>
              </w:rPr>
            </w:pPr>
          </w:p>
        </w:tc>
      </w:tr>
      <w:tr w:rsidR="004102C8" w:rsidRPr="004102C8" w:rsidTr="004102C8">
        <w:trPr>
          <w:trHeight w:val="255"/>
        </w:trPr>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4102C8" w:rsidRPr="004102C8" w:rsidRDefault="004102C8" w:rsidP="004102C8">
            <w:pPr>
              <w:pStyle w:val="100"/>
              <w:rPr>
                <w:b w:val="0"/>
              </w:rPr>
            </w:pPr>
          </w:p>
        </w:tc>
        <w:tc>
          <w:tcPr>
            <w:tcW w:w="1056" w:type="pct"/>
            <w:tcBorders>
              <w:top w:val="single" w:sz="4" w:space="0" w:color="auto"/>
              <w:left w:val="nil"/>
              <w:bottom w:val="single" w:sz="4" w:space="0" w:color="auto"/>
              <w:right w:val="single" w:sz="4" w:space="0" w:color="auto"/>
            </w:tcBorders>
            <w:vAlign w:val="center"/>
          </w:tcPr>
          <w:p w:rsidR="004102C8" w:rsidRPr="004102C8" w:rsidRDefault="004102C8" w:rsidP="004102C8">
            <w:pPr>
              <w:pStyle w:val="100"/>
              <w:rPr>
                <w:b w:val="0"/>
              </w:rPr>
            </w:pPr>
          </w:p>
        </w:tc>
        <w:tc>
          <w:tcPr>
            <w:tcW w:w="915" w:type="pct"/>
            <w:tcBorders>
              <w:top w:val="single" w:sz="4" w:space="0" w:color="auto"/>
              <w:left w:val="single" w:sz="4" w:space="0" w:color="auto"/>
              <w:bottom w:val="single" w:sz="4" w:space="0" w:color="auto"/>
              <w:right w:val="single" w:sz="4" w:space="0" w:color="auto"/>
            </w:tcBorders>
            <w:vAlign w:val="center"/>
          </w:tcPr>
          <w:p w:rsidR="004102C8" w:rsidRPr="004102C8" w:rsidRDefault="004102C8" w:rsidP="004102C8">
            <w:pPr>
              <w:pStyle w:val="100"/>
              <w:rPr>
                <w:b w:val="0"/>
              </w:rPr>
            </w:pPr>
          </w:p>
        </w:tc>
        <w:tc>
          <w:tcPr>
            <w:tcW w:w="563" w:type="pct"/>
            <w:tcBorders>
              <w:top w:val="single" w:sz="4" w:space="0" w:color="auto"/>
              <w:left w:val="nil"/>
              <w:bottom w:val="single" w:sz="4" w:space="0" w:color="auto"/>
              <w:right w:val="single" w:sz="4" w:space="0" w:color="auto"/>
            </w:tcBorders>
            <w:shd w:val="clear" w:color="auto" w:fill="auto"/>
            <w:vAlign w:val="center"/>
          </w:tcPr>
          <w:p w:rsidR="004102C8" w:rsidRPr="004102C8" w:rsidRDefault="004102C8" w:rsidP="004102C8">
            <w:pPr>
              <w:pStyle w:val="100"/>
              <w:rPr>
                <w:b w:val="0"/>
              </w:rPr>
            </w:pPr>
          </w:p>
        </w:tc>
        <w:tc>
          <w:tcPr>
            <w:tcW w:w="704" w:type="pct"/>
            <w:tcBorders>
              <w:top w:val="single" w:sz="4" w:space="0" w:color="auto"/>
              <w:left w:val="nil"/>
              <w:bottom w:val="single" w:sz="4" w:space="0" w:color="auto"/>
              <w:right w:val="single" w:sz="4" w:space="0" w:color="auto"/>
            </w:tcBorders>
            <w:shd w:val="clear" w:color="auto" w:fill="auto"/>
            <w:vAlign w:val="center"/>
          </w:tcPr>
          <w:p w:rsidR="004102C8" w:rsidRPr="004102C8" w:rsidRDefault="004102C8" w:rsidP="004102C8">
            <w:pPr>
              <w:pStyle w:val="100"/>
              <w:rPr>
                <w:b w:val="0"/>
              </w:rPr>
            </w:pPr>
          </w:p>
        </w:tc>
        <w:tc>
          <w:tcPr>
            <w:tcW w:w="723" w:type="pct"/>
            <w:tcBorders>
              <w:top w:val="single" w:sz="4" w:space="0" w:color="auto"/>
              <w:left w:val="nil"/>
              <w:bottom w:val="single" w:sz="4" w:space="0" w:color="auto"/>
              <w:right w:val="single" w:sz="4" w:space="0" w:color="auto"/>
            </w:tcBorders>
            <w:shd w:val="clear" w:color="auto" w:fill="auto"/>
            <w:noWrap/>
            <w:vAlign w:val="center"/>
          </w:tcPr>
          <w:p w:rsidR="004102C8" w:rsidRPr="004102C8" w:rsidRDefault="004102C8" w:rsidP="004102C8">
            <w:pPr>
              <w:pStyle w:val="100"/>
              <w:rPr>
                <w:b w:val="0"/>
              </w:rPr>
            </w:pPr>
          </w:p>
        </w:tc>
        <w:tc>
          <w:tcPr>
            <w:tcW w:w="537" w:type="pct"/>
            <w:tcBorders>
              <w:top w:val="single" w:sz="4" w:space="0" w:color="auto"/>
              <w:left w:val="nil"/>
              <w:bottom w:val="single" w:sz="4" w:space="0" w:color="auto"/>
              <w:right w:val="single" w:sz="4" w:space="0" w:color="auto"/>
            </w:tcBorders>
            <w:shd w:val="clear" w:color="auto" w:fill="auto"/>
            <w:noWrap/>
            <w:vAlign w:val="center"/>
          </w:tcPr>
          <w:p w:rsidR="004102C8" w:rsidRPr="004102C8" w:rsidRDefault="004102C8" w:rsidP="004102C8">
            <w:pPr>
              <w:pStyle w:val="100"/>
              <w:rPr>
                <w:b w:val="0"/>
              </w:rPr>
            </w:pPr>
          </w:p>
        </w:tc>
      </w:tr>
      <w:tr w:rsidR="004102C8" w:rsidRPr="004102C8" w:rsidTr="004102C8">
        <w:trPr>
          <w:trHeight w:val="255"/>
        </w:trPr>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4102C8" w:rsidRPr="004102C8" w:rsidRDefault="004102C8" w:rsidP="004102C8">
            <w:pPr>
              <w:pStyle w:val="100"/>
              <w:rPr>
                <w:b w:val="0"/>
              </w:rPr>
            </w:pPr>
          </w:p>
        </w:tc>
        <w:tc>
          <w:tcPr>
            <w:tcW w:w="1056" w:type="pct"/>
            <w:tcBorders>
              <w:top w:val="single" w:sz="4" w:space="0" w:color="auto"/>
              <w:left w:val="nil"/>
              <w:bottom w:val="single" w:sz="4" w:space="0" w:color="auto"/>
              <w:right w:val="single" w:sz="4" w:space="0" w:color="auto"/>
            </w:tcBorders>
            <w:vAlign w:val="center"/>
          </w:tcPr>
          <w:p w:rsidR="004102C8" w:rsidRPr="004102C8" w:rsidRDefault="004102C8" w:rsidP="004102C8">
            <w:pPr>
              <w:pStyle w:val="100"/>
              <w:rPr>
                <w:b w:val="0"/>
              </w:rPr>
            </w:pPr>
          </w:p>
        </w:tc>
        <w:tc>
          <w:tcPr>
            <w:tcW w:w="915" w:type="pct"/>
            <w:tcBorders>
              <w:top w:val="single" w:sz="4" w:space="0" w:color="auto"/>
              <w:left w:val="single" w:sz="4" w:space="0" w:color="auto"/>
              <w:bottom w:val="single" w:sz="4" w:space="0" w:color="auto"/>
              <w:right w:val="single" w:sz="4" w:space="0" w:color="auto"/>
            </w:tcBorders>
            <w:vAlign w:val="center"/>
          </w:tcPr>
          <w:p w:rsidR="004102C8" w:rsidRPr="004102C8" w:rsidRDefault="004102C8" w:rsidP="004102C8">
            <w:pPr>
              <w:pStyle w:val="100"/>
              <w:rPr>
                <w:b w:val="0"/>
              </w:rPr>
            </w:pPr>
          </w:p>
        </w:tc>
        <w:tc>
          <w:tcPr>
            <w:tcW w:w="563" w:type="pct"/>
            <w:tcBorders>
              <w:top w:val="single" w:sz="4" w:space="0" w:color="auto"/>
              <w:left w:val="nil"/>
              <w:bottom w:val="single" w:sz="4" w:space="0" w:color="auto"/>
              <w:right w:val="single" w:sz="4" w:space="0" w:color="auto"/>
            </w:tcBorders>
            <w:shd w:val="clear" w:color="auto" w:fill="auto"/>
            <w:vAlign w:val="center"/>
          </w:tcPr>
          <w:p w:rsidR="004102C8" w:rsidRPr="004102C8" w:rsidRDefault="004102C8" w:rsidP="004102C8">
            <w:pPr>
              <w:pStyle w:val="100"/>
              <w:rPr>
                <w:b w:val="0"/>
              </w:rPr>
            </w:pPr>
          </w:p>
        </w:tc>
        <w:tc>
          <w:tcPr>
            <w:tcW w:w="704" w:type="pct"/>
            <w:tcBorders>
              <w:top w:val="single" w:sz="4" w:space="0" w:color="auto"/>
              <w:left w:val="nil"/>
              <w:bottom w:val="single" w:sz="4" w:space="0" w:color="auto"/>
              <w:right w:val="single" w:sz="4" w:space="0" w:color="auto"/>
            </w:tcBorders>
            <w:shd w:val="clear" w:color="auto" w:fill="auto"/>
            <w:vAlign w:val="center"/>
          </w:tcPr>
          <w:p w:rsidR="004102C8" w:rsidRPr="004102C8" w:rsidRDefault="004102C8" w:rsidP="004102C8">
            <w:pPr>
              <w:pStyle w:val="100"/>
              <w:rPr>
                <w:b w:val="0"/>
              </w:rPr>
            </w:pPr>
          </w:p>
        </w:tc>
        <w:tc>
          <w:tcPr>
            <w:tcW w:w="723" w:type="pct"/>
            <w:tcBorders>
              <w:top w:val="single" w:sz="4" w:space="0" w:color="auto"/>
              <w:left w:val="nil"/>
              <w:bottom w:val="single" w:sz="4" w:space="0" w:color="auto"/>
              <w:right w:val="single" w:sz="4" w:space="0" w:color="auto"/>
            </w:tcBorders>
            <w:shd w:val="clear" w:color="auto" w:fill="auto"/>
            <w:noWrap/>
            <w:vAlign w:val="center"/>
          </w:tcPr>
          <w:p w:rsidR="004102C8" w:rsidRPr="004102C8" w:rsidRDefault="004102C8" w:rsidP="004102C8">
            <w:pPr>
              <w:pStyle w:val="100"/>
              <w:rPr>
                <w:b w:val="0"/>
              </w:rPr>
            </w:pPr>
          </w:p>
        </w:tc>
        <w:tc>
          <w:tcPr>
            <w:tcW w:w="537" w:type="pct"/>
            <w:tcBorders>
              <w:top w:val="single" w:sz="4" w:space="0" w:color="auto"/>
              <w:left w:val="nil"/>
              <w:bottom w:val="single" w:sz="4" w:space="0" w:color="auto"/>
              <w:right w:val="single" w:sz="4" w:space="0" w:color="auto"/>
            </w:tcBorders>
            <w:shd w:val="clear" w:color="auto" w:fill="auto"/>
            <w:noWrap/>
            <w:vAlign w:val="center"/>
          </w:tcPr>
          <w:p w:rsidR="004102C8" w:rsidRPr="004102C8" w:rsidRDefault="004102C8" w:rsidP="004102C8">
            <w:pPr>
              <w:pStyle w:val="100"/>
              <w:rPr>
                <w:b w:val="0"/>
              </w:rPr>
            </w:pPr>
          </w:p>
        </w:tc>
      </w:tr>
      <w:tr w:rsidR="004102C8" w:rsidRPr="004102C8" w:rsidTr="004102C8">
        <w:trPr>
          <w:trHeight w:val="255"/>
        </w:trPr>
        <w:tc>
          <w:tcPr>
            <w:tcW w:w="4463"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4102C8" w:rsidRPr="004102C8" w:rsidRDefault="004102C8" w:rsidP="004102C8">
            <w:pPr>
              <w:pStyle w:val="100"/>
              <w:rPr>
                <w:b w:val="0"/>
              </w:rPr>
            </w:pPr>
            <w:r>
              <w:rPr>
                <w:b w:val="0"/>
              </w:rPr>
              <w:t>ИТОГО:</w:t>
            </w:r>
          </w:p>
        </w:tc>
        <w:tc>
          <w:tcPr>
            <w:tcW w:w="537" w:type="pct"/>
            <w:tcBorders>
              <w:top w:val="single" w:sz="4" w:space="0" w:color="auto"/>
              <w:left w:val="nil"/>
              <w:bottom w:val="single" w:sz="4" w:space="0" w:color="auto"/>
              <w:right w:val="single" w:sz="4" w:space="0" w:color="auto"/>
            </w:tcBorders>
            <w:shd w:val="clear" w:color="auto" w:fill="auto"/>
            <w:noWrap/>
            <w:vAlign w:val="center"/>
          </w:tcPr>
          <w:p w:rsidR="004102C8" w:rsidRPr="004102C8" w:rsidRDefault="004102C8" w:rsidP="004102C8">
            <w:pPr>
              <w:pStyle w:val="100"/>
              <w:rPr>
                <w:b w:val="0"/>
              </w:rPr>
            </w:pPr>
          </w:p>
        </w:tc>
      </w:tr>
    </w:tbl>
    <w:p w:rsidR="00B066F6" w:rsidRPr="00F04D94" w:rsidRDefault="00B066F6" w:rsidP="00E12E4C">
      <w:pPr>
        <w:jc w:val="center"/>
        <w:rPr>
          <w:b/>
          <w:sz w:val="24"/>
          <w:szCs w:val="24"/>
        </w:rPr>
      </w:pPr>
    </w:p>
    <w:p w:rsidR="00B066F6" w:rsidRPr="00F04D94" w:rsidRDefault="00B066F6" w:rsidP="00E12E4C">
      <w:pPr>
        <w:jc w:val="center"/>
        <w:rPr>
          <w:b/>
          <w:sz w:val="24"/>
          <w:szCs w:val="24"/>
        </w:rPr>
      </w:pPr>
    </w:p>
    <w:p w:rsidR="00B066F6" w:rsidRPr="00F04D94" w:rsidRDefault="00B066F6" w:rsidP="00E12E4C">
      <w:pPr>
        <w:jc w:val="center"/>
        <w:rPr>
          <w:b/>
          <w:sz w:val="24"/>
          <w:szCs w:val="24"/>
        </w:rPr>
      </w:pPr>
    </w:p>
    <w:p w:rsidR="00B066F6" w:rsidRDefault="00B066F6" w:rsidP="00E12E4C">
      <w:pPr>
        <w:pStyle w:val="TimesNewRoman"/>
        <w:spacing w:after="0" w:line="240" w:lineRule="auto"/>
        <w:jc w:val="center"/>
        <w:rPr>
          <w:b/>
          <w:sz w:val="24"/>
          <w:szCs w:val="24"/>
        </w:rPr>
      </w:pPr>
    </w:p>
    <w:p w:rsidR="00B066F6" w:rsidRDefault="00B066F6" w:rsidP="00E12E4C">
      <w:pPr>
        <w:pStyle w:val="TimesNewRoman"/>
        <w:spacing w:after="0" w:line="240" w:lineRule="auto"/>
        <w:jc w:val="center"/>
        <w:rPr>
          <w:b/>
          <w:sz w:val="24"/>
          <w:szCs w:val="24"/>
        </w:rPr>
      </w:pPr>
    </w:p>
    <w:p w:rsidR="00B066F6" w:rsidRDefault="00B066F6" w:rsidP="00E12E4C">
      <w:pPr>
        <w:pStyle w:val="TimesNewRoman"/>
        <w:spacing w:after="0" w:line="240" w:lineRule="auto"/>
        <w:jc w:val="center"/>
        <w:rPr>
          <w:b/>
          <w:sz w:val="24"/>
          <w:szCs w:val="24"/>
        </w:rPr>
      </w:pPr>
    </w:p>
    <w:p w:rsidR="00B066F6" w:rsidRPr="00F04D94" w:rsidRDefault="00B066F6" w:rsidP="00E12E4C">
      <w:pPr>
        <w:pStyle w:val="TimesNewRoman"/>
        <w:spacing w:after="0" w:line="240" w:lineRule="auto"/>
        <w:jc w:val="center"/>
        <w:rPr>
          <w:b/>
          <w:sz w:val="24"/>
          <w:szCs w:val="24"/>
        </w:rPr>
      </w:pPr>
    </w:p>
    <w:p w:rsidR="00B066F6" w:rsidRPr="00F04D94" w:rsidRDefault="00B066F6" w:rsidP="00E12E4C">
      <w:pPr>
        <w:jc w:val="center"/>
        <w:rPr>
          <w:b/>
          <w:sz w:val="24"/>
          <w:szCs w:val="24"/>
        </w:rPr>
      </w:pPr>
      <w:r w:rsidRPr="00F04D94">
        <w:rPr>
          <w:b/>
          <w:sz w:val="24"/>
          <w:szCs w:val="24"/>
        </w:rPr>
        <w:t>Подписи сторон:</w:t>
      </w:r>
    </w:p>
    <w:p w:rsidR="00B066F6" w:rsidRPr="00F04D94" w:rsidRDefault="00B066F6" w:rsidP="00E12E4C">
      <w:pPr>
        <w:jc w:val="center"/>
        <w:rPr>
          <w:b/>
          <w:sz w:val="24"/>
          <w:szCs w:val="24"/>
        </w:rPr>
      </w:pPr>
    </w:p>
    <w:tbl>
      <w:tblPr>
        <w:tblW w:w="5000" w:type="pct"/>
        <w:tblLook w:val="01E0"/>
      </w:tblPr>
      <w:tblGrid>
        <w:gridCol w:w="4722"/>
        <w:gridCol w:w="5132"/>
      </w:tblGrid>
      <w:tr w:rsidR="00B066F6" w:rsidRPr="00F04D94" w:rsidTr="004102C8">
        <w:trPr>
          <w:trHeight w:val="1440"/>
        </w:trPr>
        <w:tc>
          <w:tcPr>
            <w:tcW w:w="2396" w:type="pct"/>
          </w:tcPr>
          <w:p w:rsidR="00B066F6" w:rsidRPr="00F04D94" w:rsidRDefault="00B066F6" w:rsidP="00E12E4C">
            <w:pPr>
              <w:keepNext/>
              <w:keepLines/>
              <w:widowControl w:val="0"/>
              <w:suppressLineNumbers/>
              <w:suppressAutoHyphens/>
              <w:rPr>
                <w:b/>
                <w:bCs/>
                <w:sz w:val="24"/>
                <w:szCs w:val="24"/>
              </w:rPr>
            </w:pPr>
            <w:r w:rsidRPr="00F04D94">
              <w:rPr>
                <w:b/>
                <w:bCs/>
                <w:sz w:val="24"/>
                <w:szCs w:val="24"/>
              </w:rPr>
              <w:t>ПОКУПАТЕЛЬ:</w:t>
            </w:r>
          </w:p>
          <w:p w:rsidR="00B066F6" w:rsidRPr="00F04D94" w:rsidRDefault="00B066F6" w:rsidP="00E12E4C">
            <w:pPr>
              <w:keepNext/>
              <w:keepLines/>
              <w:widowControl w:val="0"/>
              <w:numPr>
                <w:ilvl w:val="0"/>
                <w:numId w:val="1"/>
              </w:numPr>
              <w:suppressLineNumbers/>
              <w:suppressAutoHyphens/>
              <w:ind w:left="0"/>
              <w:rPr>
                <w:b/>
                <w:bCs/>
                <w:sz w:val="24"/>
                <w:szCs w:val="24"/>
              </w:rPr>
            </w:pPr>
          </w:p>
          <w:p w:rsidR="00B066F6" w:rsidRPr="0061057D" w:rsidRDefault="00B066F6" w:rsidP="00E12E4C">
            <w:pPr>
              <w:keepNext/>
              <w:keepLines/>
              <w:widowControl w:val="0"/>
              <w:suppressLineNumbers/>
              <w:suppressAutoHyphens/>
              <w:rPr>
                <w:bCs/>
                <w:sz w:val="24"/>
                <w:szCs w:val="24"/>
              </w:rPr>
            </w:pPr>
            <w:r w:rsidRPr="0061057D">
              <w:rPr>
                <w:bCs/>
                <w:sz w:val="24"/>
                <w:szCs w:val="24"/>
              </w:rPr>
              <w:t>М</w:t>
            </w:r>
            <w:r w:rsidR="004102C8">
              <w:rPr>
                <w:bCs/>
                <w:sz w:val="24"/>
                <w:szCs w:val="24"/>
              </w:rPr>
              <w:t>Б</w:t>
            </w:r>
            <w:r w:rsidRPr="0061057D">
              <w:rPr>
                <w:bCs/>
                <w:sz w:val="24"/>
                <w:szCs w:val="24"/>
              </w:rPr>
              <w:t xml:space="preserve">УЗ </w:t>
            </w:r>
            <w:r w:rsidR="004102C8">
              <w:rPr>
                <w:bCs/>
                <w:sz w:val="24"/>
                <w:szCs w:val="24"/>
              </w:rPr>
              <w:t>«</w:t>
            </w:r>
            <w:r w:rsidRPr="0061057D">
              <w:rPr>
                <w:bCs/>
                <w:sz w:val="24"/>
                <w:szCs w:val="24"/>
              </w:rPr>
              <w:t xml:space="preserve">Городская клиническая </w:t>
            </w:r>
            <w:r w:rsidR="004102C8">
              <w:rPr>
                <w:bCs/>
                <w:sz w:val="24"/>
                <w:szCs w:val="24"/>
              </w:rPr>
              <w:t>поликлиника</w:t>
            </w:r>
            <w:r w:rsidRPr="0061057D">
              <w:rPr>
                <w:bCs/>
                <w:sz w:val="24"/>
                <w:szCs w:val="24"/>
              </w:rPr>
              <w:t xml:space="preserve"> № 4</w:t>
            </w:r>
            <w:r w:rsidR="004102C8">
              <w:rPr>
                <w:bCs/>
                <w:sz w:val="24"/>
                <w:szCs w:val="24"/>
              </w:rPr>
              <w:t>»</w:t>
            </w:r>
          </w:p>
          <w:p w:rsidR="00B066F6" w:rsidRPr="0061057D" w:rsidRDefault="00B066F6" w:rsidP="00E12E4C">
            <w:pPr>
              <w:keepNext/>
              <w:keepLines/>
              <w:widowControl w:val="0"/>
              <w:numPr>
                <w:ilvl w:val="0"/>
                <w:numId w:val="1"/>
              </w:numPr>
              <w:suppressLineNumbers/>
              <w:suppressAutoHyphens/>
              <w:ind w:left="0"/>
              <w:rPr>
                <w:bCs/>
                <w:sz w:val="24"/>
                <w:szCs w:val="24"/>
              </w:rPr>
            </w:pPr>
          </w:p>
          <w:p w:rsidR="00B066F6" w:rsidRDefault="00B066F6" w:rsidP="00E12E4C">
            <w:pPr>
              <w:keepNext/>
              <w:keepLines/>
              <w:widowControl w:val="0"/>
              <w:suppressLineNumbers/>
              <w:suppressAutoHyphens/>
              <w:rPr>
                <w:bCs/>
                <w:sz w:val="24"/>
                <w:szCs w:val="24"/>
              </w:rPr>
            </w:pPr>
            <w:r w:rsidRPr="0061057D">
              <w:rPr>
                <w:bCs/>
                <w:sz w:val="24"/>
                <w:szCs w:val="24"/>
              </w:rPr>
              <w:t xml:space="preserve">______________________ </w:t>
            </w:r>
            <w:r w:rsidR="004102C8">
              <w:rPr>
                <w:bCs/>
                <w:sz w:val="24"/>
                <w:szCs w:val="24"/>
              </w:rPr>
              <w:t>Н.М. Зуева</w:t>
            </w:r>
          </w:p>
          <w:p w:rsidR="00B066F6" w:rsidRPr="00F04D94" w:rsidRDefault="00B066F6" w:rsidP="00E12E4C">
            <w:pPr>
              <w:keepNext/>
              <w:keepLines/>
              <w:widowControl w:val="0"/>
              <w:suppressLineNumbers/>
              <w:suppressAutoHyphens/>
              <w:rPr>
                <w:b/>
                <w:bCs/>
                <w:sz w:val="24"/>
                <w:szCs w:val="24"/>
              </w:rPr>
            </w:pPr>
            <w:r>
              <w:rPr>
                <w:bCs/>
                <w:sz w:val="24"/>
                <w:szCs w:val="24"/>
              </w:rPr>
              <w:t>МП</w:t>
            </w:r>
          </w:p>
        </w:tc>
        <w:tc>
          <w:tcPr>
            <w:tcW w:w="2604" w:type="pct"/>
          </w:tcPr>
          <w:p w:rsidR="00B066F6" w:rsidRPr="00F04D94" w:rsidRDefault="00B066F6" w:rsidP="00E12E4C">
            <w:pPr>
              <w:keepNext/>
              <w:keepLines/>
              <w:widowControl w:val="0"/>
              <w:numPr>
                <w:ilvl w:val="0"/>
                <w:numId w:val="1"/>
              </w:numPr>
              <w:suppressLineNumbers/>
              <w:tabs>
                <w:tab w:val="left" w:pos="4287"/>
              </w:tabs>
              <w:suppressAutoHyphens/>
              <w:ind w:left="0"/>
              <w:rPr>
                <w:b/>
                <w:bCs/>
                <w:sz w:val="24"/>
                <w:szCs w:val="24"/>
              </w:rPr>
            </w:pPr>
            <w:r w:rsidRPr="00F04D94">
              <w:rPr>
                <w:b/>
                <w:bCs/>
                <w:sz w:val="24"/>
                <w:szCs w:val="24"/>
              </w:rPr>
              <w:t>ПОСТАВЩИК:</w:t>
            </w:r>
          </w:p>
          <w:p w:rsidR="00B066F6" w:rsidRPr="00F04D94" w:rsidRDefault="00B066F6" w:rsidP="00E12E4C">
            <w:pPr>
              <w:keepNext/>
              <w:keepLines/>
              <w:widowControl w:val="0"/>
              <w:numPr>
                <w:ilvl w:val="0"/>
                <w:numId w:val="1"/>
              </w:numPr>
              <w:suppressLineNumbers/>
              <w:tabs>
                <w:tab w:val="left" w:pos="4923"/>
              </w:tabs>
              <w:suppressAutoHyphens/>
              <w:ind w:left="0"/>
              <w:rPr>
                <w:b/>
                <w:bCs/>
                <w:sz w:val="24"/>
                <w:szCs w:val="24"/>
              </w:rPr>
            </w:pPr>
          </w:p>
          <w:p w:rsidR="00B066F6" w:rsidRDefault="00B066F6" w:rsidP="00E12E4C">
            <w:pPr>
              <w:keepNext/>
              <w:keepLines/>
              <w:widowControl w:val="0"/>
              <w:numPr>
                <w:ilvl w:val="0"/>
                <w:numId w:val="1"/>
              </w:numPr>
              <w:suppressLineNumbers/>
              <w:tabs>
                <w:tab w:val="left" w:pos="4923"/>
              </w:tabs>
              <w:suppressAutoHyphens/>
              <w:ind w:left="0"/>
              <w:rPr>
                <w:bCs/>
                <w:sz w:val="24"/>
                <w:szCs w:val="24"/>
              </w:rPr>
            </w:pPr>
            <w:r w:rsidRPr="0061057D">
              <w:rPr>
                <w:bCs/>
                <w:sz w:val="24"/>
                <w:szCs w:val="24"/>
              </w:rPr>
              <w:t>________</w:t>
            </w:r>
            <w:r>
              <w:rPr>
                <w:bCs/>
                <w:sz w:val="24"/>
                <w:szCs w:val="24"/>
              </w:rPr>
              <w:t>______________________</w:t>
            </w:r>
          </w:p>
          <w:p w:rsidR="00B066F6" w:rsidRDefault="00B066F6" w:rsidP="004102C8">
            <w:pPr>
              <w:keepNext/>
              <w:keepLines/>
              <w:widowControl w:val="0"/>
              <w:suppressLineNumbers/>
              <w:tabs>
                <w:tab w:val="left" w:pos="4923"/>
              </w:tabs>
              <w:suppressAutoHyphens/>
              <w:rPr>
                <w:bCs/>
                <w:sz w:val="24"/>
                <w:szCs w:val="24"/>
              </w:rPr>
            </w:pPr>
          </w:p>
          <w:p w:rsidR="004102C8" w:rsidRPr="0061057D" w:rsidRDefault="004102C8" w:rsidP="004102C8">
            <w:pPr>
              <w:keepNext/>
              <w:keepLines/>
              <w:widowControl w:val="0"/>
              <w:suppressLineNumbers/>
              <w:tabs>
                <w:tab w:val="left" w:pos="4923"/>
              </w:tabs>
              <w:suppressAutoHyphens/>
              <w:rPr>
                <w:bCs/>
                <w:sz w:val="24"/>
                <w:szCs w:val="24"/>
              </w:rPr>
            </w:pPr>
          </w:p>
          <w:p w:rsidR="00B066F6" w:rsidRPr="0061057D" w:rsidRDefault="00B066F6" w:rsidP="00E12E4C">
            <w:pPr>
              <w:keepNext/>
              <w:keepLines/>
              <w:widowControl w:val="0"/>
              <w:numPr>
                <w:ilvl w:val="0"/>
                <w:numId w:val="1"/>
              </w:numPr>
              <w:suppressLineNumbers/>
              <w:tabs>
                <w:tab w:val="left" w:pos="4932"/>
              </w:tabs>
              <w:suppressAutoHyphens/>
              <w:ind w:left="0"/>
              <w:rPr>
                <w:bCs/>
                <w:sz w:val="24"/>
                <w:szCs w:val="24"/>
              </w:rPr>
            </w:pPr>
            <w:r w:rsidRPr="0061057D">
              <w:rPr>
                <w:bCs/>
                <w:sz w:val="24"/>
                <w:szCs w:val="24"/>
              </w:rPr>
              <w:t>__________________________ (Ф.И.О.)</w:t>
            </w:r>
          </w:p>
          <w:p w:rsidR="00B066F6" w:rsidRPr="00F04D94" w:rsidRDefault="00B066F6" w:rsidP="00E12E4C">
            <w:pPr>
              <w:keepNext/>
              <w:keepLines/>
              <w:widowControl w:val="0"/>
              <w:numPr>
                <w:ilvl w:val="0"/>
                <w:numId w:val="1"/>
              </w:numPr>
              <w:suppressLineNumbers/>
              <w:tabs>
                <w:tab w:val="left" w:pos="4932"/>
              </w:tabs>
              <w:suppressAutoHyphens/>
              <w:ind w:left="0"/>
              <w:rPr>
                <w:b/>
                <w:bCs/>
                <w:sz w:val="24"/>
                <w:szCs w:val="24"/>
              </w:rPr>
            </w:pPr>
            <w:r w:rsidRPr="0061057D">
              <w:rPr>
                <w:bCs/>
                <w:sz w:val="24"/>
                <w:szCs w:val="24"/>
              </w:rPr>
              <w:t>МП</w:t>
            </w:r>
          </w:p>
        </w:tc>
      </w:tr>
    </w:tbl>
    <w:p w:rsidR="00B066F6" w:rsidRPr="00F04D94" w:rsidRDefault="00B066F6" w:rsidP="00E12E4C">
      <w:pPr>
        <w:jc w:val="both"/>
        <w:rPr>
          <w:sz w:val="24"/>
          <w:szCs w:val="24"/>
        </w:rPr>
      </w:pPr>
    </w:p>
    <w:p w:rsidR="00B066F6" w:rsidRPr="00F04D94" w:rsidRDefault="00B066F6" w:rsidP="00E12E4C">
      <w:pPr>
        <w:ind w:firstLine="540"/>
        <w:jc w:val="both"/>
        <w:rPr>
          <w:i/>
          <w:sz w:val="24"/>
          <w:szCs w:val="24"/>
        </w:rPr>
      </w:pPr>
    </w:p>
    <w:p w:rsidR="00B066F6" w:rsidRDefault="00B066F6" w:rsidP="00E12E4C">
      <w:pPr>
        <w:ind w:firstLine="567"/>
        <w:jc w:val="right"/>
        <w:rPr>
          <w:sz w:val="22"/>
          <w:szCs w:val="22"/>
        </w:rPr>
      </w:pPr>
    </w:p>
    <w:p w:rsidR="00B066F6" w:rsidRDefault="00B066F6" w:rsidP="00E12E4C">
      <w:pPr>
        <w:ind w:firstLine="567"/>
        <w:jc w:val="right"/>
        <w:rPr>
          <w:sz w:val="22"/>
          <w:szCs w:val="22"/>
        </w:rPr>
      </w:pPr>
    </w:p>
    <w:p w:rsidR="00B066F6" w:rsidRDefault="00B066F6" w:rsidP="00E12E4C">
      <w:pPr>
        <w:ind w:firstLine="567"/>
        <w:jc w:val="right"/>
        <w:rPr>
          <w:sz w:val="22"/>
          <w:szCs w:val="22"/>
        </w:rPr>
      </w:pPr>
    </w:p>
    <w:p w:rsidR="00B066F6" w:rsidRDefault="00B066F6" w:rsidP="00E12E4C">
      <w:pPr>
        <w:ind w:firstLine="567"/>
        <w:jc w:val="right"/>
        <w:rPr>
          <w:sz w:val="22"/>
          <w:szCs w:val="22"/>
        </w:rPr>
      </w:pPr>
    </w:p>
    <w:p w:rsidR="00B066F6" w:rsidRDefault="00B066F6" w:rsidP="00E12E4C">
      <w:pPr>
        <w:ind w:firstLine="567"/>
        <w:jc w:val="right"/>
        <w:rPr>
          <w:sz w:val="22"/>
          <w:szCs w:val="22"/>
        </w:rPr>
      </w:pPr>
    </w:p>
    <w:p w:rsidR="00B066F6" w:rsidRDefault="00B066F6" w:rsidP="00E12E4C">
      <w:pPr>
        <w:ind w:firstLine="567"/>
        <w:jc w:val="right"/>
        <w:rPr>
          <w:sz w:val="22"/>
          <w:szCs w:val="22"/>
        </w:rPr>
      </w:pPr>
    </w:p>
    <w:p w:rsidR="00B066F6" w:rsidRDefault="00B066F6" w:rsidP="00E12E4C">
      <w:pPr>
        <w:ind w:firstLine="567"/>
        <w:jc w:val="right"/>
        <w:rPr>
          <w:sz w:val="22"/>
          <w:szCs w:val="22"/>
        </w:rPr>
      </w:pPr>
    </w:p>
    <w:p w:rsidR="00484CEB" w:rsidRDefault="00484CEB" w:rsidP="00E12E4C"/>
    <w:sectPr w:rsidR="00484CEB" w:rsidSect="00FE14AE">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name w:val="WW8Num5"/>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00000006"/>
    <w:multiLevelType w:val="singleLevel"/>
    <w:tmpl w:val="00000006"/>
    <w:name w:val="WW8Num6"/>
    <w:lvl w:ilvl="0">
      <w:start w:val="9"/>
      <w:numFmt w:val="bullet"/>
      <w:lvlText w:val="-"/>
      <w:lvlJc w:val="left"/>
      <w:pPr>
        <w:tabs>
          <w:tab w:val="num" w:pos="720"/>
        </w:tabs>
        <w:ind w:left="720" w:hanging="360"/>
      </w:pPr>
      <w:rPr>
        <w:rFonts w:ascii="Times New Roman" w:hAnsi="Times New Roman" w:cs="Times New Roman"/>
      </w:rPr>
    </w:lvl>
  </w:abstractNum>
  <w:abstractNum w:abstractNumId="2">
    <w:nsid w:val="00000008"/>
    <w:multiLevelType w:val="multilevel"/>
    <w:tmpl w:val="00000008"/>
    <w:name w:val="WW8Num8"/>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D8D454C"/>
    <w:multiLevelType w:val="hybridMultilevel"/>
    <w:tmpl w:val="6054D9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7E803915"/>
    <w:multiLevelType w:val="hybridMultilevel"/>
    <w:tmpl w:val="3C2E21C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5"/>
  </w:num>
  <w:num w:numId="2">
    <w:abstractNumId w:val="6"/>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displayVerticalDrawingGridEvery w:val="2"/>
  <w:characterSpacingControl w:val="doNotCompress"/>
  <w:compat/>
  <w:rsids>
    <w:rsidRoot w:val="00B066F6"/>
    <w:rsid w:val="0026219A"/>
    <w:rsid w:val="00270735"/>
    <w:rsid w:val="002B2823"/>
    <w:rsid w:val="00395EF1"/>
    <w:rsid w:val="004102C8"/>
    <w:rsid w:val="00484CEB"/>
    <w:rsid w:val="00564319"/>
    <w:rsid w:val="00577A3B"/>
    <w:rsid w:val="006011A6"/>
    <w:rsid w:val="006A21A8"/>
    <w:rsid w:val="0073706B"/>
    <w:rsid w:val="007451E2"/>
    <w:rsid w:val="00756897"/>
    <w:rsid w:val="008104F5"/>
    <w:rsid w:val="0081643E"/>
    <w:rsid w:val="009831BE"/>
    <w:rsid w:val="0099752B"/>
    <w:rsid w:val="009B5D1C"/>
    <w:rsid w:val="00A60FE1"/>
    <w:rsid w:val="00B066F6"/>
    <w:rsid w:val="00BB5A93"/>
    <w:rsid w:val="00C072B8"/>
    <w:rsid w:val="00D16455"/>
    <w:rsid w:val="00D83626"/>
    <w:rsid w:val="00DB355B"/>
    <w:rsid w:val="00E12E4C"/>
    <w:rsid w:val="00ED32E7"/>
    <w:rsid w:val="00FE14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Cs/>
        <w:kern w:val="32"/>
        <w:sz w:val="24"/>
        <w:szCs w:val="22"/>
        <w:lang w:val="ru-RU" w:eastAsia="en-US" w:bidi="ar-SA"/>
      </w:rPr>
    </w:rPrDefault>
    <w:pPrDefault>
      <w:pPr>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6F6"/>
    <w:pPr>
      <w:ind w:firstLine="0"/>
      <w:jc w:val="left"/>
    </w:pPr>
    <w:rPr>
      <w:rFonts w:eastAsia="Times New Roman"/>
      <w:bCs w:val="0"/>
      <w:kern w:val="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Список 1 Знак,Список 1"/>
    <w:basedOn w:val="a"/>
    <w:link w:val="a4"/>
    <w:rsid w:val="00B066F6"/>
    <w:pPr>
      <w:jc w:val="both"/>
    </w:pPr>
    <w:rPr>
      <w:sz w:val="24"/>
    </w:rPr>
  </w:style>
  <w:style w:type="character" w:customStyle="1" w:styleId="a4">
    <w:name w:val="Основной текст Знак"/>
    <w:aliases w:val="Список 1 Знак Знак,Список 1 Знак1"/>
    <w:basedOn w:val="a0"/>
    <w:link w:val="a3"/>
    <w:rsid w:val="00B066F6"/>
    <w:rPr>
      <w:rFonts w:eastAsia="Times New Roman"/>
      <w:bCs w:val="0"/>
      <w:kern w:val="0"/>
      <w:szCs w:val="20"/>
      <w:lang w:eastAsia="ru-RU"/>
    </w:rPr>
  </w:style>
  <w:style w:type="paragraph" w:styleId="a5">
    <w:name w:val="Body Text Indent"/>
    <w:basedOn w:val="a"/>
    <w:link w:val="a6"/>
    <w:rsid w:val="00B066F6"/>
    <w:pPr>
      <w:spacing w:after="120"/>
      <w:ind w:left="283"/>
    </w:pPr>
  </w:style>
  <w:style w:type="character" w:customStyle="1" w:styleId="a6">
    <w:name w:val="Основной текст с отступом Знак"/>
    <w:basedOn w:val="a0"/>
    <w:link w:val="a5"/>
    <w:rsid w:val="00B066F6"/>
    <w:rPr>
      <w:rFonts w:eastAsia="Times New Roman"/>
      <w:bCs w:val="0"/>
      <w:kern w:val="0"/>
      <w:sz w:val="20"/>
      <w:szCs w:val="20"/>
      <w:lang w:eastAsia="ru-RU"/>
    </w:rPr>
  </w:style>
  <w:style w:type="paragraph" w:customStyle="1" w:styleId="ConsPlusNormal">
    <w:name w:val="ConsPlusNormal"/>
    <w:rsid w:val="00B066F6"/>
    <w:pPr>
      <w:widowControl w:val="0"/>
      <w:autoSpaceDE w:val="0"/>
      <w:autoSpaceDN w:val="0"/>
      <w:adjustRightInd w:val="0"/>
      <w:ind w:firstLine="720"/>
      <w:jc w:val="left"/>
    </w:pPr>
    <w:rPr>
      <w:rFonts w:ascii="Arial" w:eastAsia="Times New Roman" w:hAnsi="Arial" w:cs="Arial"/>
      <w:bCs w:val="0"/>
      <w:kern w:val="0"/>
      <w:sz w:val="20"/>
      <w:szCs w:val="20"/>
      <w:lang w:eastAsia="ru-RU"/>
    </w:rPr>
  </w:style>
  <w:style w:type="paragraph" w:customStyle="1" w:styleId="1">
    <w:name w:val="Стиль1"/>
    <w:basedOn w:val="a"/>
    <w:rsid w:val="00B066F6"/>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B066F6"/>
    <w:pPr>
      <w:keepNext/>
      <w:keepLines/>
      <w:widowControl w:val="0"/>
      <w:numPr>
        <w:ilvl w:val="1"/>
      </w:numPr>
      <w:suppressLineNumbers/>
      <w:tabs>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B066F6"/>
    <w:pPr>
      <w:widowControl w:val="0"/>
      <w:numPr>
        <w:ilvl w:val="2"/>
        <w:numId w:val="1"/>
      </w:numPr>
      <w:adjustRightInd w:val="0"/>
      <w:spacing w:after="0" w:line="240" w:lineRule="auto"/>
      <w:jc w:val="both"/>
      <w:textAlignment w:val="baseline"/>
    </w:pPr>
    <w:rPr>
      <w:sz w:val="24"/>
      <w:szCs w:val="24"/>
    </w:rPr>
  </w:style>
  <w:style w:type="paragraph" w:customStyle="1" w:styleId="ConsNonformat">
    <w:name w:val="ConsNonformat"/>
    <w:rsid w:val="00B066F6"/>
    <w:pPr>
      <w:widowControl w:val="0"/>
      <w:autoSpaceDE w:val="0"/>
      <w:autoSpaceDN w:val="0"/>
      <w:adjustRightInd w:val="0"/>
      <w:ind w:firstLine="0"/>
      <w:jc w:val="left"/>
    </w:pPr>
    <w:rPr>
      <w:rFonts w:ascii="Courier New" w:eastAsia="Times New Roman" w:hAnsi="Courier New" w:cs="Courier New"/>
      <w:bCs w:val="0"/>
      <w:kern w:val="0"/>
      <w:sz w:val="20"/>
      <w:szCs w:val="20"/>
      <w:lang w:eastAsia="ru-RU"/>
    </w:rPr>
  </w:style>
  <w:style w:type="paragraph" w:customStyle="1" w:styleId="10">
    <w:name w:val="заголовок 1"/>
    <w:basedOn w:val="a"/>
    <w:next w:val="a"/>
    <w:rsid w:val="00B066F6"/>
    <w:pPr>
      <w:keepNext/>
      <w:autoSpaceDE w:val="0"/>
      <w:autoSpaceDN w:val="0"/>
    </w:pPr>
    <w:rPr>
      <w:sz w:val="24"/>
      <w:szCs w:val="24"/>
    </w:rPr>
  </w:style>
  <w:style w:type="paragraph" w:styleId="a7">
    <w:name w:val="Title"/>
    <w:basedOn w:val="a"/>
    <w:next w:val="a8"/>
    <w:link w:val="a9"/>
    <w:qFormat/>
    <w:rsid w:val="00B066F6"/>
    <w:pPr>
      <w:jc w:val="center"/>
    </w:pPr>
    <w:rPr>
      <w:sz w:val="24"/>
    </w:rPr>
  </w:style>
  <w:style w:type="character" w:customStyle="1" w:styleId="a9">
    <w:name w:val="Название Знак"/>
    <w:basedOn w:val="a0"/>
    <w:link w:val="a7"/>
    <w:rsid w:val="00B066F6"/>
    <w:rPr>
      <w:rFonts w:eastAsia="Times New Roman"/>
      <w:bCs w:val="0"/>
      <w:kern w:val="0"/>
      <w:szCs w:val="20"/>
    </w:rPr>
  </w:style>
  <w:style w:type="paragraph" w:customStyle="1" w:styleId="TimesNewRoman">
    <w:name w:val="Обычный + Times New Roman"/>
    <w:aliases w:val="вправо"/>
    <w:basedOn w:val="a"/>
    <w:rsid w:val="00B066F6"/>
    <w:pPr>
      <w:spacing w:after="200" w:line="276" w:lineRule="auto"/>
      <w:jc w:val="right"/>
    </w:pPr>
    <w:rPr>
      <w:rFonts w:eastAsia="Calibri"/>
      <w:sz w:val="22"/>
      <w:szCs w:val="22"/>
      <w:lang w:eastAsia="en-US"/>
    </w:rPr>
  </w:style>
  <w:style w:type="paragraph" w:customStyle="1" w:styleId="100">
    <w:name w:val="Обычный + 10 пт"/>
    <w:aliases w:val="полужирный,По центру"/>
    <w:basedOn w:val="a"/>
    <w:rsid w:val="00B066F6"/>
    <w:pPr>
      <w:jc w:val="center"/>
    </w:pPr>
    <w:rPr>
      <w:b/>
      <w:bCs/>
    </w:rPr>
  </w:style>
  <w:style w:type="paragraph" w:customStyle="1" w:styleId="210">
    <w:name w:val="Основной текст с отступом 21"/>
    <w:basedOn w:val="a"/>
    <w:rsid w:val="00B066F6"/>
    <w:pPr>
      <w:ind w:left="540" w:hanging="540"/>
      <w:jc w:val="both"/>
    </w:pPr>
    <w:rPr>
      <w:sz w:val="22"/>
      <w:szCs w:val="24"/>
      <w:lang w:eastAsia="ar-SA"/>
    </w:rPr>
  </w:style>
  <w:style w:type="paragraph" w:styleId="20">
    <w:name w:val="List Number 2"/>
    <w:basedOn w:val="a"/>
    <w:uiPriority w:val="99"/>
    <w:semiHidden/>
    <w:unhideWhenUsed/>
    <w:rsid w:val="00B066F6"/>
    <w:pPr>
      <w:tabs>
        <w:tab w:val="num" w:pos="432"/>
      </w:tabs>
      <w:ind w:left="432" w:hanging="432"/>
      <w:contextualSpacing/>
    </w:pPr>
  </w:style>
  <w:style w:type="paragraph" w:styleId="21">
    <w:name w:val="Body Text Indent 2"/>
    <w:basedOn w:val="a"/>
    <w:link w:val="22"/>
    <w:uiPriority w:val="99"/>
    <w:semiHidden/>
    <w:unhideWhenUsed/>
    <w:rsid w:val="00B066F6"/>
    <w:pPr>
      <w:spacing w:after="120" w:line="480" w:lineRule="auto"/>
      <w:ind w:left="283"/>
    </w:pPr>
  </w:style>
  <w:style w:type="character" w:customStyle="1" w:styleId="22">
    <w:name w:val="Основной текст с отступом 2 Знак"/>
    <w:basedOn w:val="a0"/>
    <w:link w:val="21"/>
    <w:uiPriority w:val="99"/>
    <w:semiHidden/>
    <w:rsid w:val="00B066F6"/>
    <w:rPr>
      <w:rFonts w:eastAsia="Times New Roman"/>
      <w:bCs w:val="0"/>
      <w:kern w:val="0"/>
      <w:sz w:val="20"/>
      <w:szCs w:val="20"/>
      <w:lang w:eastAsia="ru-RU"/>
    </w:rPr>
  </w:style>
  <w:style w:type="paragraph" w:styleId="a8">
    <w:name w:val="Subtitle"/>
    <w:basedOn w:val="a"/>
    <w:next w:val="a"/>
    <w:link w:val="aa"/>
    <w:uiPriority w:val="11"/>
    <w:qFormat/>
    <w:rsid w:val="00B066F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a">
    <w:name w:val="Подзаголовок Знак"/>
    <w:basedOn w:val="a0"/>
    <w:link w:val="a8"/>
    <w:uiPriority w:val="11"/>
    <w:rsid w:val="00B066F6"/>
    <w:rPr>
      <w:rFonts w:asciiTheme="majorHAnsi" w:eastAsiaTheme="majorEastAsia" w:hAnsiTheme="majorHAnsi" w:cstheme="majorBidi"/>
      <w:bCs w:val="0"/>
      <w:i/>
      <w:iCs/>
      <w:color w:val="4F81BD" w:themeColor="accent1"/>
      <w:spacing w:val="15"/>
      <w:kern w:val="0"/>
      <w:szCs w:val="24"/>
      <w:lang w:eastAsia="ru-RU"/>
    </w:rPr>
  </w:style>
  <w:style w:type="paragraph" w:styleId="ab">
    <w:name w:val="List Paragraph"/>
    <w:basedOn w:val="a"/>
    <w:uiPriority w:val="34"/>
    <w:qFormat/>
    <w:rsid w:val="004102C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5</Pages>
  <Words>1665</Words>
  <Characters>9496</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11139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comp</cp:lastModifiedBy>
  <cp:revision>6</cp:revision>
  <dcterms:created xsi:type="dcterms:W3CDTF">2012-04-25T16:35:00Z</dcterms:created>
  <dcterms:modified xsi:type="dcterms:W3CDTF">2012-12-25T10:43:00Z</dcterms:modified>
</cp:coreProperties>
</file>