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B8F" w:rsidRPr="00B31067" w:rsidRDefault="00460B8F" w:rsidP="00460B8F">
      <w:pPr>
        <w:autoSpaceDE w:val="0"/>
        <w:jc w:val="right"/>
        <w:rPr>
          <w:rFonts w:ascii="Times New Roman CYR" w:hAnsi="Times New Roman CYR" w:cs="Times New Roman CYR"/>
        </w:rPr>
      </w:pPr>
      <w:r w:rsidRPr="00B31067">
        <w:rPr>
          <w:rFonts w:ascii="Times New Roman CYR" w:hAnsi="Times New Roman CYR" w:cs="Times New Roman CYR"/>
        </w:rPr>
        <w:t>Приложение № 1 к документации</w:t>
      </w:r>
    </w:p>
    <w:p w:rsidR="00460B8F" w:rsidRPr="00B31067" w:rsidRDefault="00460B8F" w:rsidP="00460B8F">
      <w:pPr>
        <w:autoSpaceDE w:val="0"/>
        <w:jc w:val="right"/>
        <w:rPr>
          <w:rFonts w:ascii="Times New Roman CYR" w:hAnsi="Times New Roman CYR" w:cs="Times New Roman CYR"/>
        </w:rPr>
      </w:pPr>
      <w:r w:rsidRPr="00B31067">
        <w:rPr>
          <w:rFonts w:ascii="Times New Roman CYR" w:hAnsi="Times New Roman CYR" w:cs="Times New Roman CYR"/>
        </w:rPr>
        <w:t>об открытом аукционе в электронной форме</w:t>
      </w:r>
    </w:p>
    <w:p w:rsidR="00460B8F" w:rsidRPr="00B31067" w:rsidRDefault="00460B8F" w:rsidP="00460B8F">
      <w:pPr>
        <w:autoSpaceDE w:val="0"/>
        <w:jc w:val="right"/>
        <w:rPr>
          <w:rFonts w:ascii="Times New Roman CYR" w:hAnsi="Times New Roman CYR" w:cs="Times New Roman CYR"/>
        </w:rPr>
      </w:pPr>
    </w:p>
    <w:p w:rsidR="00460B8F" w:rsidRPr="00B31067" w:rsidRDefault="00460B8F" w:rsidP="00460B8F">
      <w:pPr>
        <w:autoSpaceDE w:val="0"/>
        <w:jc w:val="right"/>
        <w:rPr>
          <w:b/>
        </w:rPr>
      </w:pPr>
      <w:r w:rsidRPr="00B31067">
        <w:rPr>
          <w:rFonts w:ascii="Times New Roman CYR" w:hAnsi="Times New Roman CYR" w:cs="Times New Roman CYR"/>
          <w:b/>
        </w:rPr>
        <w:t>Проект</w:t>
      </w:r>
    </w:p>
    <w:p w:rsidR="00460B8F" w:rsidRPr="00B31067" w:rsidRDefault="00460B8F" w:rsidP="00460B8F">
      <w:pPr>
        <w:autoSpaceDE w:val="0"/>
        <w:jc w:val="center"/>
        <w:rPr>
          <w:rFonts w:ascii="Times New Roman CYR" w:hAnsi="Times New Roman CYR" w:cs="Times New Roman CYR"/>
        </w:rPr>
      </w:pPr>
    </w:p>
    <w:p w:rsidR="00460B8F" w:rsidRPr="00B31067" w:rsidRDefault="00460B8F" w:rsidP="00460B8F">
      <w:pPr>
        <w:autoSpaceDE w:val="0"/>
        <w:jc w:val="center"/>
        <w:rPr>
          <w:rFonts w:ascii="Times New Roman CYR" w:hAnsi="Times New Roman CYR" w:cs="Times New Roman CYR"/>
        </w:rPr>
      </w:pPr>
      <w:r w:rsidRPr="00B31067">
        <w:rPr>
          <w:rFonts w:ascii="Times New Roman CYR" w:hAnsi="Times New Roman CYR" w:cs="Times New Roman CYR"/>
        </w:rPr>
        <w:t>Муниципальный контракт № ______</w:t>
      </w:r>
    </w:p>
    <w:p w:rsidR="00460B8F" w:rsidRPr="00B31067" w:rsidRDefault="00460B8F" w:rsidP="00460B8F">
      <w:pPr>
        <w:autoSpaceDE w:val="0"/>
        <w:jc w:val="center"/>
        <w:rPr>
          <w:rFonts w:ascii="Times New Roman CYR" w:hAnsi="Times New Roman CYR" w:cs="Times New Roman CYR"/>
        </w:rPr>
      </w:pPr>
      <w:r w:rsidRPr="00B31067">
        <w:rPr>
          <w:rFonts w:ascii="Times New Roman CYR" w:hAnsi="Times New Roman CYR" w:cs="Times New Roman CYR"/>
        </w:rPr>
        <w:t xml:space="preserve">на выполнение работ по содержанию и ремонту городских улиц и дорог </w:t>
      </w:r>
    </w:p>
    <w:p w:rsidR="00460B8F" w:rsidRPr="00B31067" w:rsidRDefault="00460B8F" w:rsidP="00460B8F">
      <w:pPr>
        <w:autoSpaceDE w:val="0"/>
        <w:jc w:val="center"/>
        <w:rPr>
          <w:rFonts w:ascii="Times New Roman CYR" w:hAnsi="Times New Roman CYR" w:cs="Times New Roman CYR"/>
        </w:rPr>
      </w:pPr>
      <w:r w:rsidRPr="00B31067">
        <w:rPr>
          <w:rFonts w:ascii="Times New Roman CYR" w:hAnsi="Times New Roman CYR" w:cs="Times New Roman CYR"/>
        </w:rPr>
        <w:t>города Перми</w:t>
      </w:r>
    </w:p>
    <w:p w:rsidR="00460B8F" w:rsidRPr="00B31067" w:rsidRDefault="00460B8F" w:rsidP="00460B8F">
      <w:pPr>
        <w:autoSpaceDE w:val="0"/>
        <w:rPr>
          <w:rFonts w:cs="Times New Roman"/>
        </w:rPr>
      </w:pPr>
    </w:p>
    <w:p w:rsidR="00460B8F" w:rsidRPr="00B31067" w:rsidRDefault="00460B8F" w:rsidP="00460B8F">
      <w:pPr>
        <w:autoSpaceDE w:val="0"/>
      </w:pPr>
      <w:r w:rsidRPr="00B31067">
        <w:rPr>
          <w:rFonts w:ascii="Times New Roman CYR" w:hAnsi="Times New Roman CYR" w:cs="Times New Roman CYR"/>
        </w:rPr>
        <w:t xml:space="preserve">г. Пермь                                                         </w:t>
      </w:r>
      <w:r>
        <w:rPr>
          <w:rFonts w:ascii="Times New Roman CYR" w:hAnsi="Times New Roman CYR" w:cs="Times New Roman CYR"/>
        </w:rPr>
        <w:t xml:space="preserve">                        </w:t>
      </w:r>
      <w:r w:rsidRPr="00B31067">
        <w:rPr>
          <w:rFonts w:ascii="Times New Roman CYR" w:hAnsi="Times New Roman CYR" w:cs="Times New Roman CYR"/>
        </w:rPr>
        <w:t xml:space="preserve">                </w:t>
      </w:r>
      <w:r w:rsidRPr="00B31067">
        <w:rPr>
          <w:rFonts w:cs="Times New Roman"/>
        </w:rPr>
        <w:t xml:space="preserve">«____» ________ 2013 </w:t>
      </w:r>
      <w:r w:rsidRPr="00B31067">
        <w:rPr>
          <w:rFonts w:ascii="Times New Roman CYR" w:hAnsi="Times New Roman CYR" w:cs="Times New Roman CYR"/>
        </w:rPr>
        <w:t>год</w:t>
      </w:r>
    </w:p>
    <w:p w:rsidR="00460B8F" w:rsidRPr="00B31067" w:rsidRDefault="00460B8F" w:rsidP="00460B8F">
      <w:pPr>
        <w:autoSpaceDE w:val="0"/>
        <w:rPr>
          <w:rFonts w:cs="Times New Roman"/>
        </w:rPr>
      </w:pPr>
    </w:p>
    <w:p w:rsidR="00460B8F" w:rsidRPr="00B31067" w:rsidRDefault="00460B8F" w:rsidP="00460B8F">
      <w:pPr>
        <w:autoSpaceDE w:val="0"/>
        <w:spacing w:after="120"/>
        <w:ind w:left="283" w:firstLine="851"/>
        <w:jc w:val="both"/>
      </w:pPr>
      <w:r w:rsidRPr="00B31067">
        <w:rPr>
          <w:rFonts w:ascii="Times New Roman CYR" w:hAnsi="Times New Roman CYR" w:cs="Times New Roman CYR"/>
        </w:rPr>
        <w:t xml:space="preserve">Муниципальное казенное учреждение </w:t>
      </w:r>
      <w:r w:rsidRPr="00B31067">
        <w:rPr>
          <w:rFonts w:cs="Times New Roman"/>
        </w:rPr>
        <w:t xml:space="preserve">______________________, </w:t>
      </w:r>
      <w:r w:rsidRPr="00B31067">
        <w:rPr>
          <w:rFonts w:ascii="Times New Roman CYR" w:hAnsi="Times New Roman CYR" w:cs="Times New Roman CYR"/>
        </w:rPr>
        <w:t xml:space="preserve">именуемое в дальнейшем </w:t>
      </w:r>
      <w:r w:rsidRPr="00B31067">
        <w:rPr>
          <w:rFonts w:cs="Times New Roman"/>
        </w:rPr>
        <w:t>«</w:t>
      </w:r>
      <w:r w:rsidRPr="00B31067">
        <w:rPr>
          <w:rFonts w:ascii="Times New Roman CYR" w:hAnsi="Times New Roman CYR" w:cs="Times New Roman CYR"/>
        </w:rPr>
        <w:t>Заказчик</w:t>
      </w:r>
      <w:r w:rsidRPr="00B31067">
        <w:rPr>
          <w:rFonts w:cs="Times New Roman"/>
        </w:rPr>
        <w:t xml:space="preserve">», </w:t>
      </w:r>
      <w:r w:rsidRPr="00B31067">
        <w:rPr>
          <w:rFonts w:ascii="Times New Roman CYR" w:hAnsi="Times New Roman CYR" w:cs="Times New Roman CYR"/>
        </w:rPr>
        <w:t xml:space="preserve">в лице директора учреждения _______________________, действующего на основании Устава, с одной стороны и  _________________________________________, именуемое в дальнейшем </w:t>
      </w:r>
      <w:r w:rsidRPr="00B31067">
        <w:rPr>
          <w:rFonts w:cs="Times New Roman"/>
        </w:rPr>
        <w:t>«</w:t>
      </w:r>
      <w:r w:rsidRPr="00B31067">
        <w:rPr>
          <w:rFonts w:ascii="Times New Roman CYR" w:hAnsi="Times New Roman CYR" w:cs="Times New Roman CYR"/>
        </w:rPr>
        <w:t>Подрядчик</w:t>
      </w:r>
      <w:r w:rsidRPr="00B31067">
        <w:rPr>
          <w:rFonts w:cs="Times New Roman"/>
        </w:rPr>
        <w:t xml:space="preserve">», </w:t>
      </w:r>
      <w:r w:rsidRPr="00B31067">
        <w:rPr>
          <w:rFonts w:ascii="Times New Roman CYR" w:hAnsi="Times New Roman CYR" w:cs="Times New Roman CYR"/>
        </w:rPr>
        <w:t xml:space="preserve">в лице ________________________   ______________, действующего на основании __________________, с другой стороны, на основании итогов проведенного аукциона (протокол от </w:t>
      </w:r>
      <w:r w:rsidRPr="00B31067">
        <w:rPr>
          <w:rFonts w:cs="Times New Roman"/>
        </w:rPr>
        <w:t xml:space="preserve">«__»_______2013 </w:t>
      </w:r>
      <w:r w:rsidRPr="00B31067">
        <w:rPr>
          <w:rFonts w:ascii="Times New Roman CYR" w:hAnsi="Times New Roman CYR" w:cs="Times New Roman CYR"/>
        </w:rPr>
        <w:t>г. №______) заключили настоящий муниципальный контракт (далее – Контракт) о следующем:</w:t>
      </w:r>
    </w:p>
    <w:p w:rsidR="00460B8F" w:rsidRPr="00B31067" w:rsidRDefault="00460B8F" w:rsidP="00460B8F">
      <w:pPr>
        <w:autoSpaceDE w:val="0"/>
        <w:ind w:firstLine="851"/>
        <w:jc w:val="both"/>
        <w:rPr>
          <w:rFonts w:cs="Times New Roman"/>
        </w:rPr>
      </w:pPr>
    </w:p>
    <w:p w:rsidR="00460B8F" w:rsidRPr="00B31067" w:rsidRDefault="00460B8F" w:rsidP="00460B8F">
      <w:pPr>
        <w:numPr>
          <w:ilvl w:val="0"/>
          <w:numId w:val="15"/>
        </w:numPr>
        <w:autoSpaceDE w:val="0"/>
        <w:ind w:left="432" w:hanging="432"/>
        <w:jc w:val="center"/>
        <w:rPr>
          <w:rFonts w:ascii="Times New Roman CYR" w:hAnsi="Times New Roman CYR" w:cs="Times New Roman CYR"/>
          <w:b/>
          <w:bCs/>
        </w:rPr>
      </w:pPr>
      <w:r w:rsidRPr="00B31067">
        <w:rPr>
          <w:rFonts w:ascii="Times New Roman CYR" w:hAnsi="Times New Roman CYR" w:cs="Times New Roman CYR"/>
          <w:b/>
          <w:bCs/>
        </w:rPr>
        <w:t>Предмет Контракта</w:t>
      </w:r>
    </w:p>
    <w:p w:rsidR="00460B8F" w:rsidRPr="00B31067" w:rsidRDefault="00460B8F" w:rsidP="00460B8F">
      <w:pPr>
        <w:tabs>
          <w:tab w:val="left" w:pos="1080"/>
        </w:tabs>
        <w:autoSpaceDE w:val="0"/>
        <w:ind w:firstLine="567"/>
        <w:jc w:val="both"/>
        <w:rPr>
          <w:rFonts w:ascii="Times New Roman CYR" w:hAnsi="Times New Roman CYR" w:cs="Times New Roman CYR"/>
        </w:rPr>
      </w:pPr>
      <w:r w:rsidRPr="00B31067">
        <w:rPr>
          <w:rFonts w:ascii="Times New Roman CYR" w:hAnsi="Times New Roman CYR" w:cs="Times New Roman CYR"/>
        </w:rPr>
        <w:t>1.1. По настоящему Контракту Заказчик поручает и оплачивает, а Подрядчик принимает на себя обязательства качественно выполнять работы по содержанию и ремонту городских улиц и дорог на объектах (далее – Объект), указанных в Приложении №1 к Контракту, с проведением регулярного осмотра Объекта.</w:t>
      </w:r>
    </w:p>
    <w:p w:rsidR="00460B8F" w:rsidRPr="00B31067" w:rsidRDefault="00460B8F" w:rsidP="00460B8F">
      <w:pPr>
        <w:tabs>
          <w:tab w:val="left" w:pos="1080"/>
        </w:tabs>
        <w:autoSpaceDE w:val="0"/>
        <w:ind w:left="540"/>
        <w:jc w:val="both"/>
      </w:pPr>
      <w:r w:rsidRPr="00B31067">
        <w:rPr>
          <w:rFonts w:cs="Times New Roman"/>
        </w:rPr>
        <w:t xml:space="preserve">1.2. </w:t>
      </w:r>
      <w:r w:rsidRPr="00B31067">
        <w:rPr>
          <w:rFonts w:ascii="Times New Roman CYR" w:hAnsi="Times New Roman CYR" w:cs="Times New Roman CYR"/>
        </w:rPr>
        <w:t>Работы по содержанию и ремонту Объекта в результате должны обеспечивать:</w:t>
      </w:r>
    </w:p>
    <w:p w:rsidR="00460B8F" w:rsidRPr="00B31067" w:rsidRDefault="00460B8F" w:rsidP="00460B8F">
      <w:pPr>
        <w:tabs>
          <w:tab w:val="left" w:pos="1080"/>
        </w:tabs>
        <w:autoSpaceDE w:val="0"/>
        <w:ind w:firstLine="540"/>
        <w:jc w:val="both"/>
        <w:rPr>
          <w:rFonts w:ascii="Times New Roman CYR" w:hAnsi="Times New Roman CYR" w:cs="Times New Roman CYR"/>
        </w:rPr>
      </w:pPr>
      <w:r w:rsidRPr="00B31067">
        <w:rPr>
          <w:rFonts w:ascii="Times New Roman CYR" w:hAnsi="Times New Roman CYR" w:cs="Times New Roman CYR"/>
        </w:rPr>
        <w:t>а) ежедневное состояние конструктивных элементов и элементов обустройства улиц и дорог на Объекте в соответствии с требованиями к показателям состояния конструктивных элементов и элементов обустройства автомобильных дорог общего пользования местного значения города Перми, указанных в Приложении № 12 к настоящему Контракту, в зависимости от установленных для Объекта эксплуатационной категории (согласно Приложению №1 к настоящему Контракту) и уровня содержания Объекта, с применением видов работ и технологий в зависимости от фактических погодных условий:</w:t>
      </w:r>
    </w:p>
    <w:p w:rsidR="00460B8F" w:rsidRPr="00B31067" w:rsidRDefault="00460B8F" w:rsidP="00460B8F">
      <w:pPr>
        <w:autoSpaceDE w:val="0"/>
        <w:ind w:firstLine="540"/>
        <w:jc w:val="both"/>
      </w:pPr>
      <w:r w:rsidRPr="00B31067">
        <w:rPr>
          <w:rFonts w:cs="Times New Roman"/>
        </w:rPr>
        <w:t xml:space="preserve">-  </w:t>
      </w:r>
      <w:r w:rsidRPr="00B31067">
        <w:rPr>
          <w:rFonts w:ascii="Times New Roman CYR" w:hAnsi="Times New Roman CYR" w:cs="Times New Roman CYR"/>
        </w:rPr>
        <w:t>на Объекте I эксплуатационной категории содержания - по допустимому уровню содержания,</w:t>
      </w:r>
    </w:p>
    <w:p w:rsidR="00460B8F" w:rsidRPr="00B31067" w:rsidRDefault="00460B8F" w:rsidP="00460B8F">
      <w:pPr>
        <w:autoSpaceDE w:val="0"/>
        <w:ind w:firstLine="540"/>
        <w:jc w:val="both"/>
      </w:pPr>
      <w:r w:rsidRPr="00B31067">
        <w:rPr>
          <w:rFonts w:cs="Times New Roman"/>
        </w:rPr>
        <w:t xml:space="preserve">-  </w:t>
      </w:r>
      <w:r w:rsidRPr="00B31067">
        <w:rPr>
          <w:rFonts w:ascii="Times New Roman CYR" w:hAnsi="Times New Roman CYR" w:cs="Times New Roman CYR"/>
        </w:rPr>
        <w:t>на Объекте II  эксплуатационной категории содержания - по минимальному уровню содержания,</w:t>
      </w:r>
    </w:p>
    <w:p w:rsidR="00460B8F" w:rsidRPr="00B31067" w:rsidRDefault="00460B8F" w:rsidP="00460B8F">
      <w:pPr>
        <w:autoSpaceDE w:val="0"/>
        <w:ind w:firstLine="540"/>
        <w:jc w:val="both"/>
        <w:rPr>
          <w:rFonts w:ascii="Times New Roman CYR" w:hAnsi="Times New Roman CYR" w:cs="Times New Roman CYR"/>
        </w:rPr>
      </w:pPr>
      <w:r w:rsidRPr="00B31067">
        <w:rPr>
          <w:rFonts w:cs="Times New Roman"/>
        </w:rPr>
        <w:t xml:space="preserve">-  </w:t>
      </w:r>
      <w:r w:rsidRPr="00B31067">
        <w:rPr>
          <w:rFonts w:ascii="Times New Roman CYR" w:hAnsi="Times New Roman CYR" w:cs="Times New Roman CYR"/>
        </w:rPr>
        <w:t>на Объекте III эксплуатационной категории содержания - по минимальному уровню содержания;</w:t>
      </w:r>
    </w:p>
    <w:p w:rsidR="00460B8F" w:rsidRPr="00B31067" w:rsidRDefault="00460B8F" w:rsidP="00460B8F">
      <w:pPr>
        <w:autoSpaceDE w:val="0"/>
        <w:ind w:firstLine="540"/>
        <w:jc w:val="both"/>
        <w:rPr>
          <w:rFonts w:ascii="Times New Roman CYR" w:hAnsi="Times New Roman CYR" w:cs="Times New Roman CYR"/>
        </w:rPr>
      </w:pPr>
      <w:bookmarkStart w:id="0" w:name="_GoBack"/>
      <w:bookmarkEnd w:id="0"/>
      <w:r w:rsidRPr="00B31067">
        <w:rPr>
          <w:rFonts w:ascii="Times New Roman CYR" w:hAnsi="Times New Roman CYR" w:cs="Times New Roman CYR"/>
        </w:rPr>
        <w:t>- на внутриквартальных проездах (далее - ВКП) - по минимальному уровню содержания;</w:t>
      </w:r>
    </w:p>
    <w:p w:rsidR="00460B8F" w:rsidRPr="00B31067" w:rsidRDefault="00460B8F" w:rsidP="00460B8F">
      <w:pPr>
        <w:tabs>
          <w:tab w:val="left" w:pos="1080"/>
        </w:tabs>
        <w:autoSpaceDE w:val="0"/>
        <w:ind w:left="540"/>
        <w:jc w:val="both"/>
        <w:rPr>
          <w:rFonts w:ascii="Times New Roman CYR" w:hAnsi="Times New Roman CYR" w:cs="Times New Roman CYR"/>
        </w:rPr>
      </w:pPr>
      <w:r w:rsidRPr="00B31067">
        <w:rPr>
          <w:rFonts w:ascii="Times New Roman CYR" w:hAnsi="Times New Roman CYR" w:cs="Times New Roman CYR"/>
        </w:rPr>
        <w:t>б) постоянное и бесперебойное движение автотранспорта и пешеходов;</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в)  безопасность дорожного движения на городских улицах и дорогах;        </w:t>
      </w:r>
    </w:p>
    <w:p w:rsidR="00460B8F" w:rsidRPr="00B31067" w:rsidRDefault="00460B8F" w:rsidP="00460B8F">
      <w:pPr>
        <w:autoSpaceDE w:val="0"/>
        <w:ind w:firstLine="540"/>
        <w:jc w:val="both"/>
      </w:pPr>
      <w:r w:rsidRPr="00B31067">
        <w:rPr>
          <w:rFonts w:ascii="Times New Roman CYR" w:hAnsi="Times New Roman CYR" w:cs="Times New Roman CYR"/>
        </w:rPr>
        <w:t xml:space="preserve">г) сохранность городских улиц и дорог, в том числе конструктивных элементов и элементов обустройства улиц и дорог, </w:t>
      </w:r>
      <w:r w:rsidRPr="00B31067">
        <w:rPr>
          <w:rFonts w:ascii="Times New Roman CYR" w:hAnsi="Times New Roman CYR" w:cs="Times New Roman CYR"/>
          <w:bCs/>
        </w:rPr>
        <w:t>а также наличие фиксации иных элементов (крышки люков смотровых колодцев), расположенных в границах автомобильных дорог,  являющихся составной проезжей или пешеходной частей дороги;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д) безвозмездное устранение недостатков на объекте производства работ по ремонту в период гарантийного срока;</w:t>
      </w:r>
    </w:p>
    <w:p w:rsidR="00460B8F" w:rsidRPr="00B31067" w:rsidRDefault="00460B8F" w:rsidP="00460B8F">
      <w:pPr>
        <w:autoSpaceDE w:val="0"/>
        <w:ind w:firstLine="540"/>
        <w:jc w:val="both"/>
      </w:pPr>
      <w:r w:rsidRPr="00B31067">
        <w:rPr>
          <w:rFonts w:cs="Times New Roman"/>
        </w:rPr>
        <w:t xml:space="preserve">1.3. </w:t>
      </w:r>
      <w:r w:rsidRPr="00B31067">
        <w:rPr>
          <w:rFonts w:ascii="Times New Roman CYR" w:hAnsi="Times New Roman CYR" w:cs="Times New Roman CYR"/>
        </w:rPr>
        <w:t>Работы по содержанию и ремонту  городских улиц и дорог должны осуществляться в соответствии с:</w:t>
      </w:r>
    </w:p>
    <w:p w:rsidR="00460B8F" w:rsidRPr="00B31067" w:rsidRDefault="00460B8F" w:rsidP="00460B8F">
      <w:pPr>
        <w:autoSpaceDE w:val="0"/>
        <w:jc w:val="both"/>
      </w:pPr>
      <w:r w:rsidRPr="00B31067">
        <w:rPr>
          <w:rFonts w:cs="Times New Roman"/>
        </w:rPr>
        <w:lastRenderedPageBreak/>
        <w:t xml:space="preserve">         </w:t>
      </w:r>
      <w:r w:rsidRPr="00B31067">
        <w:rPr>
          <w:rFonts w:ascii="Times New Roman CYR" w:hAnsi="Times New Roman CYR" w:cs="Times New Roman CYR"/>
        </w:rPr>
        <w:t>а) Приложениями к настоящему Контракту, являющимися его неотъемлемой частью:</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1 – Перечень Объектов с указанием эксплуатационной категории содержания и объема работ;</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2 – Цена работ по содержанию и ремонту;</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 xml:space="preserve">Приложение №3 – Порядок расчета баллов и размера снижения стоимости за некачественно выполненные работы на Объекте; </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3.1 – Критерии оценки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3.2 – Критерии оценки качества работ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4.1 – форма Отчетности (Справка о стоимости выполненных работ и затрат (КС-3);</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4.2 – форма Отчетности (Акт приемки выполненных работ за отчетный период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4.3 – форма Отчетности (Акт приемки выполненных работ за отчетный период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 – форма сводного Акта контрольных проверок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5.1. – форма акта контрольной проверки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5.2. – форма акта контрольной проверки качества работ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6 – форма Уведомления о случаях нанесения ущерба Объекту, в том числе конструктивным элементам и элементам обустройства, о других нарушениях;</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7 – форма Предписания;</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8 – График погашения аванса;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9 – форма Журнала осмотра объекта содержания;</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10 – форма Отчета о выполненных работах за прошедшие сутки и План работ на  текущие сутки;</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11 – Перечень нормативной документации;</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 xml:space="preserve">Приложение №12 - Общие требования к содержанию и ремонту улиц и дорог города Перми; </w:t>
      </w:r>
    </w:p>
    <w:p w:rsidR="00460B8F" w:rsidRPr="00460B8F"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sz w:val="22"/>
          <w:szCs w:val="22"/>
        </w:rPr>
        <w:t xml:space="preserve">Приложение №13 – </w:t>
      </w:r>
      <w:r w:rsidRPr="00460B8F">
        <w:t>Показатели товаров, используемых для выполнения работ, и их значения</w:t>
      </w:r>
      <w:r w:rsidRPr="00460B8F">
        <w:rPr>
          <w:rFonts w:ascii="Times New Roman CYR" w:hAnsi="Times New Roman CYR" w:cs="Times New Roman CYR"/>
        </w:rPr>
        <w:t>;</w:t>
      </w:r>
    </w:p>
    <w:p w:rsidR="00460B8F" w:rsidRPr="00460B8F" w:rsidRDefault="00460B8F" w:rsidP="00460B8F">
      <w:pPr>
        <w:numPr>
          <w:ilvl w:val="0"/>
          <w:numId w:val="35"/>
        </w:numPr>
        <w:autoSpaceDE w:val="0"/>
        <w:jc w:val="both"/>
        <w:rPr>
          <w:rFonts w:ascii="Times New Roman CYR" w:hAnsi="Times New Roman CYR" w:cs="Times New Roman CYR"/>
        </w:rPr>
      </w:pPr>
      <w:r w:rsidRPr="00460B8F">
        <w:rPr>
          <w:rFonts w:ascii="Times New Roman CYR" w:hAnsi="Times New Roman CYR" w:cs="Times New Roman CYR"/>
        </w:rPr>
        <w:t>Приложение №14 – Таблица зависимости снижения стоимости от количества итоговых баллов;</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№15- форма приказ о назначении ответственного.</w:t>
      </w:r>
    </w:p>
    <w:p w:rsidR="00460B8F" w:rsidRPr="00B31067" w:rsidRDefault="00460B8F" w:rsidP="00460B8F">
      <w:pPr>
        <w:autoSpaceDE w:val="0"/>
        <w:ind w:left="360"/>
        <w:jc w:val="both"/>
        <w:rPr>
          <w:rFonts w:ascii="Times New Roman CYR" w:hAnsi="Times New Roman CYR" w:cs="Times New Roman CYR"/>
        </w:rPr>
      </w:pPr>
      <w:r w:rsidRPr="00B31067">
        <w:rPr>
          <w:rFonts w:ascii="Times New Roman CYR" w:hAnsi="Times New Roman CYR" w:cs="Times New Roman CYR"/>
        </w:rPr>
        <w:t>б) требованиями действующего законодательства, правовых актов города Перми, условиями настоящего Контракта, технической документации, в том числе с соблюдением требований СНиП, ГОСТ и других нормативных документов, указанны</w:t>
      </w:r>
      <w:r w:rsidR="00D53BB1">
        <w:rPr>
          <w:rFonts w:ascii="Times New Roman CYR" w:hAnsi="Times New Roman CYR" w:cs="Times New Roman CYR"/>
        </w:rPr>
        <w:t xml:space="preserve">х в том числе в Приложении </w:t>
      </w:r>
      <w:r w:rsidRPr="00B31067">
        <w:rPr>
          <w:rFonts w:ascii="Times New Roman CYR" w:hAnsi="Times New Roman CYR" w:cs="Times New Roman CYR"/>
        </w:rPr>
        <w:t>№ 11.</w:t>
      </w:r>
    </w:p>
    <w:p w:rsidR="00460B8F" w:rsidRPr="00B31067" w:rsidRDefault="00460B8F" w:rsidP="00460B8F">
      <w:pPr>
        <w:autoSpaceDE w:val="0"/>
        <w:ind w:left="360"/>
        <w:jc w:val="both"/>
        <w:rPr>
          <w:rFonts w:cs="Times New Roman"/>
        </w:rPr>
      </w:pPr>
    </w:p>
    <w:p w:rsidR="00460B8F" w:rsidRPr="00B31067" w:rsidRDefault="00460B8F" w:rsidP="00460B8F">
      <w:pPr>
        <w:numPr>
          <w:ilvl w:val="0"/>
          <w:numId w:val="15"/>
        </w:numPr>
        <w:autoSpaceDE w:val="0"/>
        <w:jc w:val="center"/>
        <w:rPr>
          <w:rFonts w:ascii="Times New Roman CYR" w:hAnsi="Times New Roman CYR" w:cs="Times New Roman CYR"/>
          <w:b/>
          <w:bCs/>
        </w:rPr>
      </w:pPr>
      <w:r w:rsidRPr="00B31067">
        <w:rPr>
          <w:rFonts w:ascii="Times New Roman CYR" w:hAnsi="Times New Roman CYR" w:cs="Times New Roman CYR"/>
          <w:b/>
          <w:bCs/>
        </w:rPr>
        <w:t>Существенные условия о предмете Контракта</w:t>
      </w:r>
    </w:p>
    <w:p w:rsidR="00460B8F" w:rsidRPr="00B31067" w:rsidRDefault="00460B8F" w:rsidP="00460B8F">
      <w:pPr>
        <w:tabs>
          <w:tab w:val="left" w:pos="435"/>
          <w:tab w:val="left" w:pos="567"/>
          <w:tab w:val="left" w:pos="1080"/>
        </w:tabs>
        <w:autoSpaceDE w:val="0"/>
        <w:ind w:left="568"/>
        <w:jc w:val="both"/>
        <w:rPr>
          <w:rFonts w:ascii="Times New Roman CYR" w:hAnsi="Times New Roman CYR" w:cs="Times New Roman CYR"/>
        </w:rPr>
      </w:pPr>
      <w:r w:rsidRPr="00B31067">
        <w:rPr>
          <w:rFonts w:ascii="Times New Roman CYR" w:hAnsi="Times New Roman CYR" w:cs="Times New Roman CYR"/>
        </w:rPr>
        <w:t>2. Требования к качеству работ:</w:t>
      </w:r>
    </w:p>
    <w:p w:rsidR="00460B8F" w:rsidRPr="00B31067" w:rsidRDefault="00460B8F" w:rsidP="00460B8F">
      <w:pPr>
        <w:tabs>
          <w:tab w:val="left" w:pos="0"/>
        </w:tabs>
        <w:autoSpaceDE w:val="0"/>
        <w:ind w:firstLine="567"/>
        <w:jc w:val="both"/>
      </w:pPr>
      <w:r w:rsidRPr="00B31067">
        <w:rPr>
          <w:rFonts w:cs="Times New Roman"/>
        </w:rPr>
        <w:t xml:space="preserve">2.1.1. </w:t>
      </w:r>
      <w:r w:rsidRPr="00B31067">
        <w:rPr>
          <w:rFonts w:ascii="Times New Roman CYR" w:hAnsi="Times New Roman CYR" w:cs="Times New Roman CYR"/>
        </w:rPr>
        <w:t>Качество выполняемых работ должно соответствовать требованиям действующего законодательства, правовым актам города Перми, условиям настоящего Контракта, с соблюдением требований нормативной документации, в том числе СНиП, ГОСТ, указанных в том числе в Приложении № 11 к настоящему Контракту.</w:t>
      </w:r>
    </w:p>
    <w:p w:rsidR="00460B8F" w:rsidRPr="00B31067" w:rsidRDefault="00460B8F" w:rsidP="00460B8F">
      <w:pPr>
        <w:tabs>
          <w:tab w:val="left" w:pos="0"/>
        </w:tabs>
        <w:autoSpaceDE w:val="0"/>
        <w:ind w:firstLine="540"/>
        <w:jc w:val="both"/>
      </w:pPr>
      <w:r w:rsidRPr="00B31067">
        <w:rPr>
          <w:rFonts w:cs="Times New Roman"/>
        </w:rPr>
        <w:t xml:space="preserve">2.1.2. </w:t>
      </w:r>
      <w:r w:rsidRPr="00B31067">
        <w:rPr>
          <w:rFonts w:ascii="Times New Roman CYR" w:hAnsi="Times New Roman CYR" w:cs="Times New Roman CYR"/>
        </w:rPr>
        <w:t>При выполнении работ должны соблюдаться Общие требования к содержанию и ремонту улиц и дорог города Перми согласно Приложению № 12 к настоящему Контракту;</w:t>
      </w:r>
    </w:p>
    <w:p w:rsidR="00460B8F" w:rsidRPr="00B31067" w:rsidRDefault="00460B8F" w:rsidP="00460B8F">
      <w:pPr>
        <w:tabs>
          <w:tab w:val="left" w:pos="0"/>
        </w:tabs>
        <w:autoSpaceDE w:val="0"/>
        <w:ind w:firstLine="540"/>
        <w:jc w:val="both"/>
      </w:pPr>
      <w:r w:rsidRPr="00B31067">
        <w:rPr>
          <w:rFonts w:ascii="Times New Roman CYR" w:hAnsi="Times New Roman CYR" w:cs="Times New Roman CYR"/>
        </w:rPr>
        <w:t xml:space="preserve">Работы в результате должны обеспечивать ежедневное состояние конструктивных элементов, элементов обустройства </w:t>
      </w:r>
      <w:r w:rsidRPr="00B31067">
        <w:rPr>
          <w:rFonts w:ascii="Times New Roman CYR" w:hAnsi="Times New Roman CYR" w:cs="Times New Roman CYR"/>
          <w:bCs/>
        </w:rPr>
        <w:t>и иных элементов</w:t>
      </w:r>
      <w:r w:rsidRPr="00B31067">
        <w:rPr>
          <w:rFonts w:ascii="Times New Roman CYR" w:hAnsi="Times New Roman CYR" w:cs="Times New Roman CYR"/>
          <w:b/>
          <w:bCs/>
        </w:rPr>
        <w:t xml:space="preserve"> </w:t>
      </w:r>
      <w:r w:rsidRPr="00B31067">
        <w:rPr>
          <w:rFonts w:ascii="Times New Roman CYR" w:hAnsi="Times New Roman CYR" w:cs="Times New Roman CYR"/>
        </w:rPr>
        <w:t xml:space="preserve">Объекта (в зависимости от </w:t>
      </w:r>
      <w:r w:rsidRPr="00B31067">
        <w:rPr>
          <w:rFonts w:ascii="Times New Roman CYR" w:hAnsi="Times New Roman CYR" w:cs="Times New Roman CYR"/>
        </w:rPr>
        <w:lastRenderedPageBreak/>
        <w:t xml:space="preserve">установленных для Объекта эксплуатационной категории содержания (согласно Приложения №1 к настоящему Контракту)  и уровня содержания Объекта (согласно п.1.2. Контракта) в соответствии с требованиями к Показателям состояния конструктивных элементов и элементов обустройства автомобильных дорог общего пользования местного значения города Перми, указанных в Приложении № 12 к настоящему Контракту, </w:t>
      </w:r>
      <w:r w:rsidRPr="00B31067">
        <w:rPr>
          <w:rFonts w:ascii="Times New Roman CYR" w:hAnsi="Times New Roman CYR" w:cs="Times New Roman CYR"/>
          <w:bCs/>
        </w:rPr>
        <w:t>а также в соответствии с установленными стандартами, обеспечивающих безопасность дорожного движения.</w:t>
      </w:r>
    </w:p>
    <w:p w:rsidR="00460B8F" w:rsidRPr="00B31067" w:rsidRDefault="00460B8F" w:rsidP="00460B8F">
      <w:pPr>
        <w:tabs>
          <w:tab w:val="left" w:pos="0"/>
        </w:tabs>
        <w:autoSpaceDE w:val="0"/>
        <w:ind w:firstLine="540"/>
        <w:jc w:val="both"/>
        <w:rPr>
          <w:rFonts w:ascii="Times New Roman CYR" w:hAnsi="Times New Roman CYR" w:cs="Times New Roman CYR"/>
        </w:rPr>
      </w:pPr>
      <w:r w:rsidRPr="00B31067">
        <w:rPr>
          <w:rFonts w:ascii="Times New Roman CYR" w:hAnsi="Times New Roman CYR" w:cs="Times New Roman CYR"/>
        </w:rPr>
        <w:t>При выборе показателя учитываются фактические погодные условия.</w:t>
      </w:r>
    </w:p>
    <w:p w:rsidR="00460B8F" w:rsidRPr="00B31067" w:rsidRDefault="00460B8F" w:rsidP="00460B8F">
      <w:pPr>
        <w:autoSpaceDE w:val="0"/>
        <w:ind w:firstLine="540"/>
        <w:jc w:val="both"/>
      </w:pPr>
      <w:r w:rsidRPr="00B31067">
        <w:rPr>
          <w:rFonts w:cs="Times New Roman"/>
        </w:rPr>
        <w:t xml:space="preserve">2.1.3. </w:t>
      </w:r>
      <w:r w:rsidRPr="00B31067">
        <w:rPr>
          <w:rFonts w:ascii="Times New Roman CYR" w:hAnsi="Times New Roman CYR" w:cs="Times New Roman CYR"/>
        </w:rPr>
        <w:t>При производстве работ по содержанию и ремонту Объекта должны использоваться качественные материалы, соответствующие Приложению № 13 к настоящему Контракту, требованиям СНиП, ГОСТ и других нормативных документов, указанных в том числе в Приложении № 11 к Контракту;</w:t>
      </w:r>
    </w:p>
    <w:p w:rsidR="00460B8F" w:rsidRPr="00B31067" w:rsidRDefault="00460B8F" w:rsidP="00460B8F">
      <w:pPr>
        <w:tabs>
          <w:tab w:val="left" w:pos="0"/>
        </w:tabs>
        <w:autoSpaceDE w:val="0"/>
        <w:ind w:firstLine="540"/>
        <w:jc w:val="both"/>
      </w:pPr>
      <w:r w:rsidRPr="00B31067">
        <w:rPr>
          <w:rFonts w:cs="Times New Roman"/>
        </w:rPr>
        <w:t xml:space="preserve">2.1.4. </w:t>
      </w:r>
      <w:r w:rsidRPr="00B31067">
        <w:rPr>
          <w:rFonts w:ascii="Times New Roman CYR" w:hAnsi="Times New Roman CYR" w:cs="Times New Roman CYR"/>
        </w:rPr>
        <w:t>По результатам проверок качества работ, за несоблюдение требований к выполнению работ, за несоответствие состояния конструктивных элементов и элементов обустройства Объекта Показателям состояния конструктивных элементов и элементов обустройства автомобильных дорог общего пользования местного значения города Перми, установленным в Приложении № 12 к настоящему Контракту, выставляется оценка качества работ по содержанию и ремонту Объекта в баллах, на основании которой уменьшается (снижается) стоимость выполненных работ. Оценка качества выполненных работ осуществляется в соответствии с Приложениями №3, 3.1, 3.2  к настоящему Контракту.</w:t>
      </w:r>
    </w:p>
    <w:p w:rsidR="00460B8F" w:rsidRPr="00B31067" w:rsidRDefault="00460B8F" w:rsidP="00460B8F">
      <w:pPr>
        <w:autoSpaceDE w:val="0"/>
        <w:ind w:firstLine="567"/>
        <w:jc w:val="both"/>
      </w:pPr>
      <w:r w:rsidRPr="00B31067">
        <w:rPr>
          <w:rFonts w:cs="Times New Roman"/>
        </w:rPr>
        <w:t xml:space="preserve">2.1.5. </w:t>
      </w:r>
      <w:r w:rsidRPr="00B31067">
        <w:rPr>
          <w:rFonts w:ascii="Times New Roman CYR" w:hAnsi="Times New Roman CYR" w:cs="Times New Roman CYR"/>
        </w:rPr>
        <w:t xml:space="preserve">В случае, если показатели состояния конструктивных элементов и элементов обустройства зависят от необходимости выполнения работ по ремонту, при условии обеспечения безопасности дорожного движения, состояние таких элементов в период с </w:t>
      </w:r>
      <w:r w:rsidRPr="00B31067">
        <w:rPr>
          <w:rFonts w:cs="Times New Roman"/>
        </w:rPr>
        <w:t xml:space="preserve">«01» </w:t>
      </w:r>
      <w:r w:rsidRPr="00B31067">
        <w:rPr>
          <w:rFonts w:ascii="Times New Roman CYR" w:hAnsi="Times New Roman CYR" w:cs="Times New Roman CYR"/>
        </w:rPr>
        <w:t xml:space="preserve">ноября по </w:t>
      </w:r>
      <w:r w:rsidRPr="00B31067">
        <w:rPr>
          <w:rFonts w:cs="Times New Roman"/>
        </w:rPr>
        <w:t xml:space="preserve">«01» </w:t>
      </w:r>
      <w:r w:rsidRPr="00B31067">
        <w:rPr>
          <w:rFonts w:ascii="Times New Roman CYR" w:hAnsi="Times New Roman CYR" w:cs="Times New Roman CYR"/>
        </w:rPr>
        <w:t>июня не учитывается и снижение стоимости работ за не соответствие требований к показателям указанных элементов не применяется.</w:t>
      </w:r>
    </w:p>
    <w:p w:rsidR="00460B8F" w:rsidRPr="00B31067" w:rsidRDefault="00460B8F" w:rsidP="00460B8F">
      <w:pPr>
        <w:autoSpaceDE w:val="0"/>
        <w:ind w:firstLine="539"/>
        <w:jc w:val="both"/>
      </w:pPr>
      <w:r w:rsidRPr="00B31067">
        <w:rPr>
          <w:rFonts w:cs="Times New Roman"/>
        </w:rPr>
        <w:t xml:space="preserve">2.1.6. </w:t>
      </w:r>
      <w:r w:rsidRPr="00B31067">
        <w:rPr>
          <w:rFonts w:ascii="Times New Roman CYR" w:hAnsi="Times New Roman CYR" w:cs="Times New Roman CYR"/>
        </w:rPr>
        <w:t>В случае, когда работы выполнены Подрядчиком с отступлениями от Контракта, ухудшившими результат работ, стоимость работ подлежит уменьшению в порядке согласно Приложению № 3 к настоящему Контракту;</w:t>
      </w:r>
    </w:p>
    <w:p w:rsidR="00460B8F" w:rsidRPr="00B31067" w:rsidRDefault="00460B8F" w:rsidP="00460B8F">
      <w:pPr>
        <w:autoSpaceDE w:val="0"/>
        <w:ind w:firstLine="539"/>
        <w:jc w:val="both"/>
        <w:rPr>
          <w:rFonts w:ascii="Times New Roman CYR" w:hAnsi="Times New Roman CYR" w:cs="Times New Roman CYR"/>
        </w:rPr>
      </w:pPr>
      <w:r w:rsidRPr="00B31067">
        <w:rPr>
          <w:rFonts w:ascii="Times New Roman CYR" w:hAnsi="Times New Roman CYR" w:cs="Times New Roman CYR"/>
        </w:rPr>
        <w:t>Если по результатам двух проверок выполнения работ по содержанию Объекта, проведенных в течение одного календарного месяца, оценка качества работ составит 2,5 балла и ниже, работы по содержанию за указанный период считаются не выполненными в полном объеме, не принимаются и не оплачиваются.</w:t>
      </w:r>
    </w:p>
    <w:p w:rsidR="00460B8F" w:rsidRPr="00B31067" w:rsidRDefault="00460B8F" w:rsidP="00460B8F">
      <w:pPr>
        <w:autoSpaceDE w:val="0"/>
        <w:ind w:firstLine="539"/>
        <w:jc w:val="both"/>
      </w:pPr>
      <w:r w:rsidRPr="00B31067">
        <w:rPr>
          <w:rFonts w:cs="Times New Roman"/>
        </w:rPr>
        <w:t xml:space="preserve">2.1.7. </w:t>
      </w:r>
      <w:r w:rsidRPr="00B31067">
        <w:rPr>
          <w:rFonts w:ascii="Times New Roman CYR" w:hAnsi="Times New Roman CYR" w:cs="Times New Roman CYR"/>
        </w:rPr>
        <w:t>При выполнении работ по ремонту должны быть применены материалы и технологии, соответствующие типу конструктивных элементов и элементов обустройства участка производства работ. Результат работ по ремонту должен сохраняться в течении всего гарантийного срока, установленного настоящим Контрактом;</w:t>
      </w:r>
    </w:p>
    <w:p w:rsidR="00460B8F" w:rsidRPr="00B31067" w:rsidRDefault="00460B8F" w:rsidP="00460B8F">
      <w:pPr>
        <w:autoSpaceDE w:val="0"/>
        <w:ind w:firstLine="567"/>
        <w:jc w:val="both"/>
        <w:rPr>
          <w:rFonts w:ascii="Times New Roman CYR" w:hAnsi="Times New Roman CYR" w:cs="Times New Roman CYR"/>
        </w:rPr>
      </w:pPr>
      <w:r w:rsidRPr="00B31067">
        <w:rPr>
          <w:rFonts w:ascii="Times New Roman CYR" w:hAnsi="Times New Roman CYR" w:cs="Times New Roman CYR"/>
        </w:rPr>
        <w:t>Выявленные недостатки работ по ремонту безвозмездно устраняются в сроки, указанные в Предписании, составленном по форме согласно Приложению № 7 к настоящему Контракту.</w:t>
      </w:r>
    </w:p>
    <w:p w:rsidR="00460B8F" w:rsidRPr="00B31067" w:rsidRDefault="00460B8F" w:rsidP="00460B8F">
      <w:pPr>
        <w:tabs>
          <w:tab w:val="left" w:pos="0"/>
        </w:tabs>
        <w:autoSpaceDE w:val="0"/>
        <w:ind w:firstLine="540"/>
        <w:jc w:val="both"/>
      </w:pPr>
      <w:r w:rsidRPr="00B31067">
        <w:rPr>
          <w:rFonts w:cs="Times New Roman"/>
        </w:rPr>
        <w:t xml:space="preserve">2.1.8. </w:t>
      </w:r>
      <w:r w:rsidRPr="00B31067">
        <w:rPr>
          <w:rFonts w:ascii="Times New Roman CYR" w:hAnsi="Times New Roman CYR" w:cs="Times New Roman CYR"/>
        </w:rPr>
        <w:t>На произведенные работы по ремонту на Объекте настоящим Контрактом устанавливается гарантийный срок 24 месяца, течение которого начинается с даты приемки выполненных работ;</w:t>
      </w:r>
    </w:p>
    <w:p w:rsidR="00460B8F" w:rsidRPr="00B31067" w:rsidRDefault="00460B8F" w:rsidP="00460B8F">
      <w:pPr>
        <w:autoSpaceDE w:val="0"/>
        <w:ind w:firstLine="567"/>
        <w:jc w:val="both"/>
        <w:rPr>
          <w:rFonts w:ascii="Times New Roman CYR" w:hAnsi="Times New Roman CYR" w:cs="Times New Roman CYR"/>
        </w:rPr>
      </w:pPr>
      <w:r w:rsidRPr="00B31067">
        <w:rPr>
          <w:rFonts w:ascii="Times New Roman CYR" w:hAnsi="Times New Roman CYR" w:cs="Times New Roman CYR"/>
        </w:rPr>
        <w:t>Выполнением гарантийных обязательств считается безвозмездное устранение всех дефектов и недостатков, возникших в гарантийный срок на участке производства работ по ремонту, до полного приведения участка производства работ в нормативное состояние, соответствующее условиям, которые определены как настоящим Контрактом, так и нормативной документацией (СНиП, ГОСТ, указанных, в том числе в Приложении № 11 к настоящему Контракту).</w:t>
      </w:r>
    </w:p>
    <w:p w:rsidR="00460B8F" w:rsidRPr="00B31067" w:rsidRDefault="00460B8F" w:rsidP="00460B8F">
      <w:pPr>
        <w:autoSpaceDE w:val="0"/>
        <w:ind w:firstLine="567"/>
        <w:jc w:val="both"/>
      </w:pPr>
      <w:r w:rsidRPr="00B31067">
        <w:rPr>
          <w:rFonts w:cs="Times New Roman"/>
        </w:rPr>
        <w:t xml:space="preserve"> 2.1.9. </w:t>
      </w:r>
      <w:r w:rsidRPr="00B31067">
        <w:rPr>
          <w:rFonts w:ascii="Times New Roman CYR" w:hAnsi="Times New Roman CYR" w:cs="Times New Roman CYR"/>
        </w:rPr>
        <w:t>Приступить к работам по содержанию и ремонту необходимо в день начала производства работ, указанный в п.3.1. настоящего Контракта.</w:t>
      </w:r>
    </w:p>
    <w:p w:rsidR="00460B8F" w:rsidRPr="00B31067" w:rsidRDefault="00460B8F" w:rsidP="00460B8F">
      <w:pPr>
        <w:tabs>
          <w:tab w:val="left" w:pos="0"/>
        </w:tabs>
        <w:autoSpaceDE w:val="0"/>
        <w:ind w:firstLine="540"/>
        <w:jc w:val="both"/>
      </w:pPr>
      <w:r w:rsidRPr="00B31067">
        <w:rPr>
          <w:rFonts w:cs="Times New Roman"/>
        </w:rPr>
        <w:t xml:space="preserve">2.2.  </w:t>
      </w:r>
      <w:r w:rsidRPr="00B31067">
        <w:rPr>
          <w:rFonts w:ascii="Times New Roman CYR" w:hAnsi="Times New Roman CYR" w:cs="Times New Roman CYR"/>
        </w:rPr>
        <w:t xml:space="preserve">В целях обеспечения качества выполнения работ на Объекте, обеспечения </w:t>
      </w:r>
      <w:r w:rsidRPr="00B31067">
        <w:rPr>
          <w:rFonts w:ascii="Times New Roman CYR" w:hAnsi="Times New Roman CYR" w:cs="Times New Roman CYR"/>
        </w:rPr>
        <w:lastRenderedPageBreak/>
        <w:t xml:space="preserve">безопасности дорожного движения на Объекте, а также сохранности Объекта, в том числе всех конструктивных элементов, элементов обустройства </w:t>
      </w:r>
      <w:r w:rsidRPr="00B31067">
        <w:rPr>
          <w:rFonts w:ascii="Times New Roman CYR" w:hAnsi="Times New Roman CYR" w:cs="Times New Roman CYR"/>
          <w:bCs/>
        </w:rPr>
        <w:t>и иных элементов</w:t>
      </w:r>
      <w:r w:rsidRPr="00B31067">
        <w:rPr>
          <w:rFonts w:ascii="Times New Roman CYR" w:hAnsi="Times New Roman CYR" w:cs="Times New Roman CYR"/>
        </w:rPr>
        <w:t xml:space="preserve"> Объекта, Подрядчиком должен проводиться ежедневный осмотр Объекта.</w:t>
      </w:r>
    </w:p>
    <w:p w:rsidR="00460B8F" w:rsidRPr="00B31067" w:rsidRDefault="00460B8F" w:rsidP="00460B8F">
      <w:pPr>
        <w:autoSpaceDE w:val="0"/>
        <w:ind w:firstLine="540"/>
        <w:jc w:val="both"/>
      </w:pPr>
      <w:r w:rsidRPr="00B31067">
        <w:rPr>
          <w:rFonts w:cs="Times New Roman"/>
        </w:rPr>
        <w:t xml:space="preserve">2.3. </w:t>
      </w:r>
      <w:r w:rsidRPr="00B31067">
        <w:rPr>
          <w:rFonts w:ascii="Times New Roman CYR" w:hAnsi="Times New Roman CYR" w:cs="Times New Roman CYR"/>
        </w:rPr>
        <w:t>Результаты выполнения работ, а также производство работ, должны обеспечивать постоянное и бесперебойное движение автотранспорта и пешеходов, чтобы не допустить перерыв в движении транспорта на Объекте на срок более 30 минут.</w:t>
      </w:r>
    </w:p>
    <w:p w:rsidR="00460B8F" w:rsidRPr="00B31067" w:rsidRDefault="00460B8F" w:rsidP="00460B8F">
      <w:pPr>
        <w:tabs>
          <w:tab w:val="left" w:pos="0"/>
        </w:tabs>
        <w:autoSpaceDE w:val="0"/>
        <w:ind w:firstLine="540"/>
        <w:jc w:val="both"/>
      </w:pPr>
      <w:r w:rsidRPr="00B31067">
        <w:rPr>
          <w:rFonts w:cs="Times New Roman"/>
        </w:rPr>
        <w:t xml:space="preserve">2.4. </w:t>
      </w:r>
      <w:r w:rsidRPr="00B31067">
        <w:rPr>
          <w:rFonts w:ascii="Times New Roman CYR" w:hAnsi="Times New Roman CYR" w:cs="Times New Roman CYR"/>
        </w:rPr>
        <w:t>Работы на Объекте должны обеспечивать безопасность дорожного движения, в том числе  при производстве работ.</w:t>
      </w:r>
    </w:p>
    <w:p w:rsidR="00460B8F" w:rsidRPr="00B31067" w:rsidRDefault="00460B8F" w:rsidP="00460B8F">
      <w:pPr>
        <w:autoSpaceDE w:val="0"/>
        <w:ind w:firstLine="540"/>
        <w:jc w:val="both"/>
      </w:pPr>
      <w:r w:rsidRPr="00B31067">
        <w:rPr>
          <w:rFonts w:cs="Times New Roman"/>
        </w:rPr>
        <w:t xml:space="preserve">2.4.1. </w:t>
      </w:r>
      <w:r w:rsidRPr="00B31067">
        <w:rPr>
          <w:rFonts w:ascii="Times New Roman CYR" w:hAnsi="Times New Roman CYR" w:cs="Times New Roman CYR"/>
        </w:rPr>
        <w:t>При возникновении ситуаций на Объекте, угрожающих безопасности движения транспорта и людей, необходимо обеспечить безопасность дорожного движения: оградить аварийный участок или принять иные меры по обеспечению безопасности, в том числе по предупреждению участников дорожного движения об опасности</w:t>
      </w:r>
      <w:r w:rsidRPr="00B31067">
        <w:rPr>
          <w:rFonts w:ascii="Times New Roman CYR" w:hAnsi="Times New Roman CYR" w:cs="Times New Roman CYR"/>
          <w:b/>
          <w:bCs/>
          <w:i/>
          <w:iCs/>
        </w:rPr>
        <w:t xml:space="preserve">, </w:t>
      </w:r>
      <w:r w:rsidRPr="00B31067">
        <w:rPr>
          <w:rFonts w:ascii="Times New Roman CYR" w:hAnsi="Times New Roman CYR" w:cs="Times New Roman CYR"/>
          <w:bCs/>
          <w:iCs/>
        </w:rPr>
        <w:t>а также обеспечить уборку сухих (аварийных) деревьев, кустарников, вырезку сухих  и/или сломанных (аварийных) веток и сучьев, частичной обрезки низких и широких крон деревьев, расположенных в границах объекта.</w:t>
      </w:r>
    </w:p>
    <w:p w:rsidR="00460B8F" w:rsidRPr="00B31067" w:rsidRDefault="00460B8F" w:rsidP="00460B8F">
      <w:pPr>
        <w:tabs>
          <w:tab w:val="left" w:pos="0"/>
        </w:tabs>
        <w:autoSpaceDE w:val="0"/>
        <w:ind w:firstLine="540"/>
        <w:jc w:val="both"/>
      </w:pPr>
      <w:r w:rsidRPr="00B31067">
        <w:rPr>
          <w:rFonts w:cs="Times New Roman"/>
        </w:rPr>
        <w:t xml:space="preserve">2.4.2. </w:t>
      </w:r>
      <w:r w:rsidRPr="00B31067">
        <w:rPr>
          <w:rFonts w:ascii="Times New Roman CYR" w:hAnsi="Times New Roman CYR" w:cs="Times New Roman CYR"/>
        </w:rPr>
        <w:t>На участках Объекта, требующих выполнения работ по ремонту в период, когда погодные условия не позволяют проводить работы по ремонту, необходимо принять меры по обеспечению безопасности, в том числе заложить указанные участки материалами, которые обеспечивают безопасность движения,  при условии обеспечения проезда, оградить аварийный участок либо принять иные меры по обеспечению безопасности, в том числе по предупреждению участников дорожного движения об опасности.</w:t>
      </w:r>
    </w:p>
    <w:p w:rsidR="00460B8F" w:rsidRPr="00B31067" w:rsidRDefault="00460B8F" w:rsidP="00460B8F">
      <w:pPr>
        <w:autoSpaceDE w:val="0"/>
        <w:ind w:firstLine="567"/>
        <w:jc w:val="both"/>
      </w:pPr>
      <w:r w:rsidRPr="00B31067">
        <w:rPr>
          <w:rFonts w:cs="Times New Roman"/>
        </w:rPr>
        <w:t xml:space="preserve">2.5. </w:t>
      </w:r>
      <w:r w:rsidRPr="00B31067">
        <w:rPr>
          <w:rFonts w:ascii="Times New Roman CYR" w:hAnsi="Times New Roman CYR" w:cs="Times New Roman CYR"/>
        </w:rPr>
        <w:t>Время начала процесса по устранению последствий, связанных с погодными условиями, в том числе снегопад, не должно превышать 30 минут с момента наступления погодных условий.</w:t>
      </w:r>
    </w:p>
    <w:p w:rsidR="00460B8F" w:rsidRPr="00B31067" w:rsidRDefault="00460B8F" w:rsidP="00460B8F">
      <w:pPr>
        <w:tabs>
          <w:tab w:val="left" w:pos="0"/>
        </w:tabs>
        <w:autoSpaceDE w:val="0"/>
        <w:ind w:firstLine="540"/>
        <w:jc w:val="both"/>
      </w:pPr>
      <w:r w:rsidRPr="00B31067">
        <w:rPr>
          <w:rFonts w:cs="Times New Roman"/>
        </w:rPr>
        <w:t xml:space="preserve">2.6. </w:t>
      </w:r>
      <w:r w:rsidRPr="00B31067">
        <w:rPr>
          <w:rFonts w:ascii="Times New Roman CYR" w:hAnsi="Times New Roman CYR" w:cs="Times New Roman CYR"/>
        </w:rPr>
        <w:t xml:space="preserve">При производстве работ по содержанию и ремонту должна быть обеспечена сохранность Объекта, в том числе конструктивных элементов и элементов обустройства </w:t>
      </w:r>
      <w:r w:rsidRPr="00B31067">
        <w:rPr>
          <w:rFonts w:ascii="Times New Roman CYR" w:hAnsi="Times New Roman CYR" w:cs="Times New Roman CYR"/>
          <w:bCs/>
          <w:iCs/>
        </w:rPr>
        <w:t>(включая деревья, расположенные в границах объекта)</w:t>
      </w:r>
      <w:r w:rsidRPr="00B31067">
        <w:rPr>
          <w:rFonts w:ascii="Times New Roman CYR" w:hAnsi="Times New Roman CYR" w:cs="Times New Roman CYR"/>
        </w:rPr>
        <w:t xml:space="preserve"> </w:t>
      </w:r>
      <w:r w:rsidRPr="00B31067">
        <w:rPr>
          <w:rFonts w:ascii="Times New Roman CYR" w:hAnsi="Times New Roman CYR" w:cs="Times New Roman CYR"/>
          <w:bCs/>
        </w:rPr>
        <w:t>а также иных элементов (крышки люков смотровых колодцев, решеток ливневой канализации), расположенных в границах объекта.</w:t>
      </w:r>
    </w:p>
    <w:p w:rsidR="00460B8F" w:rsidRPr="00B31067" w:rsidRDefault="00460B8F" w:rsidP="00460B8F">
      <w:pPr>
        <w:autoSpaceDE w:val="0"/>
        <w:ind w:firstLine="540"/>
        <w:jc w:val="both"/>
      </w:pPr>
      <w:r w:rsidRPr="00B31067">
        <w:rPr>
          <w:rFonts w:ascii="Times New Roman CYR" w:hAnsi="Times New Roman CYR" w:cs="Times New Roman CYR"/>
        </w:rPr>
        <w:t xml:space="preserve">Обо всех случаях нанесения ущерба Объекту, конструктивным элементам и элементам обустройства объекта, в том числе от стихийных бедствий, актов вандализма, от аварий и других  нарушениях, </w:t>
      </w:r>
      <w:r w:rsidRPr="00B31067">
        <w:rPr>
          <w:rFonts w:ascii="Times New Roman CYR" w:hAnsi="Times New Roman CYR" w:cs="Times New Roman CYR"/>
          <w:bCs/>
        </w:rPr>
        <w:t>а также в случае нарушения фиксации иных элементов (крышки люков смотровых колодцев), расположенных в границах объекта,</w:t>
      </w:r>
      <w:r w:rsidRPr="00B31067">
        <w:rPr>
          <w:rFonts w:ascii="Times New Roman CYR" w:hAnsi="Times New Roman CYR" w:cs="Times New Roman CYR"/>
          <w:b/>
          <w:bCs/>
        </w:rPr>
        <w:t xml:space="preserve">  </w:t>
      </w:r>
      <w:r w:rsidRPr="00B31067">
        <w:rPr>
          <w:rFonts w:ascii="Times New Roman CYR" w:hAnsi="Times New Roman CYR" w:cs="Times New Roman CYR"/>
        </w:rPr>
        <w:t>в течение 24 часов в адрес Заказчика направляется Уведомление по форме Приложения № 6 к настоящему Контракту.</w:t>
      </w:r>
    </w:p>
    <w:p w:rsidR="00460B8F" w:rsidRPr="00B31067" w:rsidRDefault="00460B8F" w:rsidP="00460B8F">
      <w:pPr>
        <w:autoSpaceDE w:val="0"/>
        <w:ind w:firstLine="540"/>
        <w:jc w:val="both"/>
        <w:rPr>
          <w:rFonts w:cs="Times New Roman"/>
        </w:rPr>
      </w:pPr>
    </w:p>
    <w:p w:rsidR="00460B8F" w:rsidRPr="00B31067" w:rsidRDefault="00460B8F" w:rsidP="00460B8F">
      <w:pPr>
        <w:autoSpaceDE w:val="0"/>
        <w:ind w:left="75"/>
        <w:jc w:val="center"/>
        <w:rPr>
          <w:rFonts w:ascii="Times New Roman CYR" w:hAnsi="Times New Roman CYR" w:cs="Times New Roman CYR"/>
          <w:b/>
          <w:bCs/>
        </w:rPr>
      </w:pPr>
      <w:r w:rsidRPr="00B31067">
        <w:rPr>
          <w:rFonts w:ascii="Times New Roman CYR" w:hAnsi="Times New Roman CYR" w:cs="Times New Roman CYR"/>
          <w:b/>
          <w:bCs/>
        </w:rPr>
        <w:t>3. Период производства работ по содержанию и ремонту</w:t>
      </w:r>
    </w:p>
    <w:p w:rsidR="00460B8F" w:rsidRPr="00B31067" w:rsidRDefault="00460B8F" w:rsidP="00460B8F">
      <w:pPr>
        <w:autoSpaceDE w:val="0"/>
        <w:ind w:firstLine="540"/>
        <w:jc w:val="both"/>
      </w:pPr>
      <w:r w:rsidRPr="00B31067">
        <w:rPr>
          <w:rFonts w:cs="Times New Roman"/>
        </w:rPr>
        <w:t xml:space="preserve">3.1. </w:t>
      </w:r>
      <w:r w:rsidRPr="00B31067">
        <w:rPr>
          <w:rFonts w:ascii="Times New Roman CYR" w:hAnsi="Times New Roman CYR" w:cs="Times New Roman CYR"/>
        </w:rPr>
        <w:t>Начало производства работ: 21.07.2013 г.</w:t>
      </w:r>
    </w:p>
    <w:p w:rsidR="00460B8F" w:rsidRPr="00B31067" w:rsidRDefault="00460B8F" w:rsidP="00460B8F">
      <w:pPr>
        <w:autoSpaceDE w:val="0"/>
        <w:ind w:firstLine="540"/>
        <w:jc w:val="both"/>
      </w:pPr>
      <w:r w:rsidRPr="00B31067">
        <w:rPr>
          <w:rFonts w:cs="Times New Roman"/>
        </w:rPr>
        <w:t xml:space="preserve">3.2. </w:t>
      </w:r>
      <w:r w:rsidRPr="00B31067">
        <w:rPr>
          <w:rFonts w:ascii="Times New Roman CYR" w:hAnsi="Times New Roman CYR" w:cs="Times New Roman CYR"/>
        </w:rPr>
        <w:t>Окончание производства работ: 20.07.2016 г.</w:t>
      </w:r>
    </w:p>
    <w:p w:rsidR="00460B8F" w:rsidRPr="00B31067" w:rsidRDefault="00460B8F" w:rsidP="00460B8F">
      <w:pPr>
        <w:autoSpaceDE w:val="0"/>
        <w:ind w:firstLine="540"/>
        <w:jc w:val="both"/>
        <w:rPr>
          <w:rFonts w:cs="Times New Roman"/>
        </w:rPr>
      </w:pPr>
    </w:p>
    <w:p w:rsidR="00460B8F" w:rsidRPr="00B31067" w:rsidRDefault="00460B8F" w:rsidP="00460B8F">
      <w:pPr>
        <w:numPr>
          <w:ilvl w:val="0"/>
          <w:numId w:val="16"/>
        </w:numPr>
        <w:autoSpaceDE w:val="0"/>
        <w:jc w:val="center"/>
        <w:rPr>
          <w:rFonts w:ascii="Times New Roman CYR" w:hAnsi="Times New Roman CYR" w:cs="Times New Roman CYR"/>
          <w:b/>
          <w:bCs/>
        </w:rPr>
      </w:pPr>
      <w:r w:rsidRPr="00B31067">
        <w:rPr>
          <w:rFonts w:ascii="Times New Roman CYR" w:hAnsi="Times New Roman CYR" w:cs="Times New Roman CYR"/>
          <w:b/>
          <w:bCs/>
        </w:rPr>
        <w:t>Стоимость работ по содержанию и ремонту, порядок приемки и оплаты работ</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 xml:space="preserve">         4.1.Общая стоимость работ по содержанию и ремонту, подлежащих выполнению в период с 21.07.2</w:t>
      </w:r>
      <w:r>
        <w:rPr>
          <w:rFonts w:ascii="Times New Roman CYR" w:hAnsi="Times New Roman CYR" w:cs="Times New Roman CYR"/>
        </w:rPr>
        <w:t xml:space="preserve">013 г. по </w:t>
      </w:r>
      <w:r w:rsidRPr="00B31067">
        <w:rPr>
          <w:rFonts w:ascii="Times New Roman CYR" w:hAnsi="Times New Roman CYR" w:cs="Times New Roman CYR"/>
        </w:rPr>
        <w:t>20.07.2016 г., определяется на основании цены, предложенной победителем аукциона (на основании цены, предложенной иным участником аукциона, с которым заключается контракт) и составляет ___________ (____________________________), с учетом (без учета) НДС без дальнейшей индексации; в том числе</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2013 год:</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стоимость выполнения работ по содержанию:</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_________________ (___________________________________) рублей __ копеек, с учетом (без учета) НДС _______руб.______коп.</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lastRenderedPageBreak/>
        <w:t>стоимость выполнения работ по ремонту:</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_________________ (___________________________________) рублей __ копеек, с учетом (без учета) НДС _______руб.______коп.</w:t>
      </w:r>
    </w:p>
    <w:p w:rsidR="00460B8F" w:rsidRPr="00B31067" w:rsidRDefault="00460B8F" w:rsidP="00460B8F">
      <w:pPr>
        <w:autoSpaceDE w:val="0"/>
        <w:ind w:firstLine="540"/>
        <w:jc w:val="both"/>
        <w:rPr>
          <w:rFonts w:ascii="Times New Roman CYR" w:hAnsi="Times New Roman CYR" w:cs="Times New Roman CYR"/>
        </w:rPr>
      </w:pPr>
      <w:r w:rsidRPr="00B31067">
        <w:rPr>
          <w:rFonts w:cs="Times New Roman"/>
        </w:rPr>
        <w:t xml:space="preserve">4.2. </w:t>
      </w:r>
      <w:r w:rsidRPr="00B31067">
        <w:rPr>
          <w:rFonts w:ascii="Times New Roman CYR" w:hAnsi="Times New Roman CYR" w:cs="Times New Roman CYR"/>
        </w:rPr>
        <w:t>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Контракта, ухудшившими результат работ, (некачественное выполнение работ) или с иными недостатками, которые делают результат работ не пригодным для использования Объекта, а также в случае удержания неустойки.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Уменьшение стоимости работ в связи с некачественным выполнением работ производится в порядке согласно Приложению № 3, Приложению № 14 к настоящему Контракту.</w:t>
      </w:r>
    </w:p>
    <w:p w:rsidR="00460B8F" w:rsidRPr="00B31067" w:rsidRDefault="00460B8F" w:rsidP="00460B8F">
      <w:pPr>
        <w:autoSpaceDE w:val="0"/>
        <w:ind w:firstLine="540"/>
        <w:jc w:val="both"/>
        <w:rPr>
          <w:rFonts w:ascii="Times New Roman CYR" w:hAnsi="Times New Roman CYR" w:cs="Times New Roman CYR"/>
        </w:rPr>
      </w:pPr>
      <w:r w:rsidRPr="00B31067">
        <w:rPr>
          <w:rFonts w:cs="Times New Roman"/>
        </w:rPr>
        <w:t xml:space="preserve"> 4.3. </w:t>
      </w:r>
      <w:r w:rsidRPr="00B31067">
        <w:rPr>
          <w:rFonts w:ascii="Times New Roman CYR" w:hAnsi="Times New Roman CYR" w:cs="Times New Roman CYR"/>
        </w:rPr>
        <w:t>Основанием для приемки и последующей оплаты работ (в порядке, установленном настоящим Контрактом) с учетом качества выполненных Подрядчиком работ является Сводный акт контрольной проверки качества работ по содержанию Объекта (Приложение № 5 к Контракту), Акт приемки выполненных работ за отчетный период (Приложение № 4.2, № 4.3 к Контракту), Справка о стоимости выполненных работ и затрат формы КС-3(Приложение № 4.1 к Контракту)  и счет-фактура, предоставляемые Заказчику в срок до 25 числа текущего месяца.  В случае не предоставления по вине Подрядчика в указанный срок работ к приемке, приемка данных работ производится Заказчиком в месяце, следующим за отчетным.</w:t>
      </w:r>
    </w:p>
    <w:p w:rsidR="00460B8F" w:rsidRPr="00B31067" w:rsidRDefault="00460B8F" w:rsidP="00460B8F">
      <w:pPr>
        <w:autoSpaceDE w:val="0"/>
        <w:ind w:firstLine="540"/>
        <w:jc w:val="both"/>
        <w:rPr>
          <w:rFonts w:cs="Times New Roman"/>
        </w:rPr>
      </w:pPr>
      <w:r w:rsidRPr="00B31067">
        <w:rPr>
          <w:rFonts w:cs="Times New Roman"/>
        </w:rPr>
        <w:t>4.4. Форма оплаты: безналичный расчет.</w:t>
      </w:r>
      <w:r w:rsidRPr="00B31067">
        <w:t xml:space="preserve"> </w:t>
      </w:r>
      <w:r w:rsidRPr="00B31067">
        <w:rPr>
          <w:rFonts w:cs="Times New Roman"/>
        </w:rPr>
        <w:t>Оплата за выполненные работы осуществляется в течение месяца, следующего за отчетным. Оплата производится в соответствии с Приложением № 2 с учетом понижающего коэффициента, Приложениями № 3, 3.1, 3.2 к Контракту.</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4.5. Оплата за выполненные Подрядчиком объемы работ осуществляется Заказчиком после подписания сторонами актов выполненных работ и формы КС-3 и предоставления счетов-фактур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 установленным в настоящем Контракте.</w:t>
      </w:r>
    </w:p>
    <w:p w:rsidR="00460B8F" w:rsidRPr="00B31067" w:rsidRDefault="00460B8F" w:rsidP="00460B8F">
      <w:pPr>
        <w:autoSpaceDE w:val="0"/>
        <w:ind w:firstLine="540"/>
        <w:jc w:val="both"/>
      </w:pPr>
      <w:r w:rsidRPr="00B31067">
        <w:rPr>
          <w:rFonts w:ascii="Times New Roman CYR" w:hAnsi="Times New Roman CYR" w:cs="Times New Roman CYR"/>
        </w:rPr>
        <w:t>4.6. Выполненные Подрядчиком объемы работ, превышающие лимиты бюджетных обязательств текущего финансового года, оплачиваются в очередном финансовом году, за счет лимитов очередного финансового года.</w:t>
      </w:r>
    </w:p>
    <w:p w:rsidR="00460B8F" w:rsidRPr="00B31067" w:rsidRDefault="00460B8F" w:rsidP="00460B8F">
      <w:pPr>
        <w:autoSpaceDE w:val="0"/>
        <w:ind w:firstLine="540"/>
        <w:jc w:val="both"/>
      </w:pPr>
      <w:r w:rsidRPr="00B31067">
        <w:rPr>
          <w:rFonts w:cs="Times New Roman"/>
        </w:rPr>
        <w:t xml:space="preserve">4.7. </w:t>
      </w:r>
      <w:r w:rsidRPr="00B31067">
        <w:rPr>
          <w:rFonts w:ascii="Times New Roman CYR" w:hAnsi="Times New Roman CYR" w:cs="Times New Roman CYR"/>
        </w:rPr>
        <w:t>Работы по настоящему Контракту оплачиваются за счет средств бюджета города.</w:t>
      </w:r>
    </w:p>
    <w:p w:rsidR="00460B8F" w:rsidRPr="00B31067" w:rsidRDefault="00460B8F" w:rsidP="00460B8F">
      <w:pPr>
        <w:autoSpaceDE w:val="0"/>
        <w:ind w:firstLine="540"/>
        <w:jc w:val="both"/>
      </w:pPr>
      <w:r w:rsidRPr="00B31067">
        <w:rPr>
          <w:rFonts w:cs="Times New Roman"/>
        </w:rPr>
        <w:t xml:space="preserve">4.8. </w:t>
      </w:r>
      <w:r w:rsidRPr="00B31067">
        <w:rPr>
          <w:rFonts w:ascii="Times New Roman CYR" w:hAnsi="Times New Roman CYR" w:cs="Times New Roman CYR"/>
        </w:rPr>
        <w:t>Заказчик выплачивает Подрядчику аванс в размере 10 % от годовой стоимости работ по содержанию и ремонту текущего года с последующим зачетом данной суммы при расчетах за принятые Заказчиком работы;</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Аванс погашается в соответствии с Графиком погашения аванса согласно Приложению № 8 к настоящему Контракту.</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rPr>
          <w:rFonts w:cs="Times New Roman"/>
          <w:b/>
          <w:bCs/>
        </w:rPr>
      </w:pPr>
    </w:p>
    <w:p w:rsidR="00460B8F" w:rsidRPr="00B31067" w:rsidRDefault="00460B8F" w:rsidP="00460B8F">
      <w:pPr>
        <w:numPr>
          <w:ilvl w:val="0"/>
          <w:numId w:val="16"/>
        </w:numPr>
        <w:autoSpaceDE w:val="0"/>
        <w:jc w:val="center"/>
        <w:rPr>
          <w:rFonts w:ascii="Times New Roman CYR" w:hAnsi="Times New Roman CYR" w:cs="Times New Roman CYR"/>
          <w:b/>
          <w:bCs/>
        </w:rPr>
      </w:pPr>
      <w:r w:rsidRPr="00B31067">
        <w:rPr>
          <w:rFonts w:ascii="Times New Roman CYR" w:hAnsi="Times New Roman CYR" w:cs="Times New Roman CYR"/>
          <w:b/>
          <w:bCs/>
        </w:rPr>
        <w:t>Сдача и приемка выполненных работ</w:t>
      </w:r>
    </w:p>
    <w:p w:rsidR="00460B8F" w:rsidRPr="00B31067" w:rsidRDefault="00460B8F" w:rsidP="00460B8F">
      <w:pPr>
        <w:autoSpaceDE w:val="0"/>
        <w:ind w:firstLine="540"/>
        <w:jc w:val="both"/>
      </w:pPr>
      <w:r w:rsidRPr="00B31067">
        <w:rPr>
          <w:rFonts w:cs="Times New Roman"/>
        </w:rPr>
        <w:t xml:space="preserve">5.1. </w:t>
      </w:r>
      <w:r w:rsidRPr="00B31067">
        <w:rPr>
          <w:rFonts w:ascii="Times New Roman CYR" w:hAnsi="Times New Roman CYR" w:cs="Times New Roman CYR"/>
        </w:rPr>
        <w:t>Заказчик (уполномоченный представитель Заказчика) совместно с Подрядчиком (уполномоченным представителем Подрядчика) осуществляет приемку выполненных работ.</w:t>
      </w:r>
    </w:p>
    <w:p w:rsidR="00460B8F" w:rsidRPr="00B31067" w:rsidRDefault="00460B8F" w:rsidP="00460B8F">
      <w:pPr>
        <w:autoSpaceDE w:val="0"/>
        <w:ind w:firstLine="540"/>
        <w:jc w:val="both"/>
      </w:pPr>
      <w:r w:rsidRPr="00B31067">
        <w:rPr>
          <w:rFonts w:cs="Times New Roman"/>
        </w:rPr>
        <w:t xml:space="preserve">5.2. </w:t>
      </w:r>
      <w:r w:rsidRPr="00B31067">
        <w:rPr>
          <w:rFonts w:ascii="Times New Roman CYR" w:hAnsi="Times New Roman CYR" w:cs="Times New Roman CYR"/>
        </w:rPr>
        <w:t>Заказчик принимает выполненные работы по Контракту по состоянию на 20 число текущего месяца при условии наличия записей о выполненных работах в Общем журнале работ, Карты ремонта, лабораторных заключений, паспортов, сертификатов, а также представления по требованию Заказчика иной  исполнительной документации;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Для проверки соответствия качества выполняемых работ требованиям, установленным настоящим Контрактом, Заказчик вправе привлекать независимых экспертов.</w:t>
      </w:r>
    </w:p>
    <w:p w:rsidR="00460B8F" w:rsidRPr="00B31067" w:rsidRDefault="00460B8F" w:rsidP="00460B8F">
      <w:pPr>
        <w:autoSpaceDE w:val="0"/>
        <w:ind w:firstLine="540"/>
        <w:jc w:val="both"/>
      </w:pPr>
      <w:r w:rsidRPr="00B31067">
        <w:rPr>
          <w:rFonts w:cs="Times New Roman"/>
        </w:rPr>
        <w:lastRenderedPageBreak/>
        <w:t xml:space="preserve">5.3. </w:t>
      </w:r>
      <w:r w:rsidRPr="00B31067">
        <w:rPr>
          <w:rFonts w:ascii="Times New Roman CYR" w:hAnsi="Times New Roman CYR" w:cs="Times New Roman CYR"/>
        </w:rPr>
        <w:t>Подрядчик обязан за 3 (три) календарных дня в письменной форме уведомить Заказчика о готовности к сдаче работ.</w:t>
      </w:r>
    </w:p>
    <w:p w:rsidR="00460B8F" w:rsidRPr="00B31067" w:rsidRDefault="00460B8F" w:rsidP="00460B8F">
      <w:pPr>
        <w:autoSpaceDE w:val="0"/>
        <w:ind w:firstLine="540"/>
        <w:jc w:val="both"/>
      </w:pPr>
      <w:r w:rsidRPr="00B31067">
        <w:rPr>
          <w:rFonts w:cs="Times New Roman"/>
        </w:rPr>
        <w:t xml:space="preserve">5.4. </w:t>
      </w:r>
      <w:r w:rsidRPr="00B31067">
        <w:rPr>
          <w:rFonts w:ascii="Times New Roman CYR" w:hAnsi="Times New Roman CYR" w:cs="Times New Roman CYR"/>
        </w:rPr>
        <w:t>По результатам приемки работ Сторонами подписывается Акт приемки выполненных работ за отчетный период и Справка о стоимости выполненных работ и затрат формы КС-3;</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Оформление данных документов обеспечивает Подрядчик. Для подтверждения данных Справки о стоимости выполненных работ и затрат (КС-3), Подрядчик обязан по требованию Заказчика представить исполнительную документацию Заказчику;</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Приемка документов для оплаты за выполненные и принятые работы осуществляется Заказчиком ежемесячно в срок до 25 числа текущего месяца;</w:t>
      </w:r>
    </w:p>
    <w:p w:rsidR="00460B8F" w:rsidRPr="00B31067" w:rsidRDefault="00460B8F" w:rsidP="00460B8F">
      <w:pPr>
        <w:autoSpaceDE w:val="0"/>
        <w:ind w:firstLine="540"/>
        <w:jc w:val="both"/>
      </w:pPr>
      <w:r w:rsidRPr="00B31067">
        <w:rPr>
          <w:rFonts w:cs="Times New Roman"/>
        </w:rPr>
        <w:t xml:space="preserve">5.5. </w:t>
      </w:r>
      <w:r w:rsidRPr="00B31067">
        <w:rPr>
          <w:rFonts w:ascii="Times New Roman CYR" w:hAnsi="Times New Roman CYR" w:cs="Times New Roman CYR"/>
        </w:rPr>
        <w:t xml:space="preserve">При непредставлении Подрядчиком Карты ремонта, в порядке </w:t>
      </w:r>
      <w:r w:rsidRPr="00B31067">
        <w:rPr>
          <w:rFonts w:ascii="Times New Roman CYR" w:hAnsi="Times New Roman CYR" w:cs="Times New Roman CYR"/>
          <w:bCs/>
        </w:rPr>
        <w:t>согласно п.6.1.21</w:t>
      </w:r>
      <w:r w:rsidRPr="00B31067">
        <w:rPr>
          <w:rFonts w:ascii="Times New Roman CYR" w:hAnsi="Times New Roman CYR" w:cs="Times New Roman CYR"/>
        </w:rPr>
        <w:t xml:space="preserve"> настоящего Контракта, выполненные работы по содержанию и ремонту не принимаются и не оплачиваются.</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6. </w:t>
      </w:r>
      <w:r w:rsidRPr="00B31067">
        <w:rPr>
          <w:rFonts w:ascii="Times New Roman CYR" w:hAnsi="Times New Roman CYR" w:cs="Times New Roman CYR"/>
          <w:b/>
          <w:bCs/>
        </w:rPr>
        <w:t>Обязанности и права Подрядчика</w:t>
      </w:r>
    </w:p>
    <w:p w:rsidR="00460B8F" w:rsidRPr="00B31067" w:rsidRDefault="00460B8F" w:rsidP="00460B8F">
      <w:pPr>
        <w:autoSpaceDE w:val="0"/>
        <w:ind w:firstLine="540"/>
        <w:jc w:val="both"/>
      </w:pPr>
      <w:r w:rsidRPr="00B31067">
        <w:rPr>
          <w:rFonts w:cs="Times New Roman"/>
        </w:rPr>
        <w:t xml:space="preserve">6.1. </w:t>
      </w:r>
      <w:r w:rsidRPr="00B31067">
        <w:rPr>
          <w:rFonts w:ascii="Times New Roman CYR" w:hAnsi="Times New Roman CYR" w:cs="Times New Roman CYR"/>
        </w:rPr>
        <w:t>Подрядчик обязан:</w:t>
      </w:r>
    </w:p>
    <w:p w:rsidR="00460B8F" w:rsidRPr="00B31067" w:rsidRDefault="00460B8F" w:rsidP="00460B8F">
      <w:pPr>
        <w:autoSpaceDE w:val="0"/>
        <w:ind w:firstLine="540"/>
        <w:jc w:val="both"/>
      </w:pPr>
      <w:r w:rsidRPr="00B31067">
        <w:rPr>
          <w:rFonts w:cs="Times New Roman"/>
        </w:rPr>
        <w:t xml:space="preserve">6.1.1. </w:t>
      </w:r>
      <w:r w:rsidRPr="00B31067">
        <w:rPr>
          <w:rFonts w:ascii="Times New Roman CYR" w:hAnsi="Times New Roman CYR" w:cs="Times New Roman CYR"/>
        </w:rPr>
        <w:t>обеспечить выполнение работ по содержанию и ремонту городских улиц и дорог в соответствии с условиями настоящего Контракта, требованиями нормативной документации и сдать выполненные работы, документы на оплату в установленный срок;</w:t>
      </w:r>
    </w:p>
    <w:p w:rsidR="00460B8F" w:rsidRPr="00B31067" w:rsidRDefault="00460B8F" w:rsidP="00460B8F">
      <w:pPr>
        <w:autoSpaceDE w:val="0"/>
        <w:ind w:firstLine="540"/>
        <w:jc w:val="both"/>
      </w:pPr>
      <w:r w:rsidRPr="00B31067">
        <w:rPr>
          <w:rFonts w:cs="Times New Roman"/>
        </w:rPr>
        <w:t xml:space="preserve">6.1.2. </w:t>
      </w:r>
      <w:r w:rsidRPr="00B31067">
        <w:rPr>
          <w:rFonts w:ascii="Times New Roman CYR" w:hAnsi="Times New Roman CYR" w:cs="Times New Roman CYR"/>
        </w:rPr>
        <w:t>вести Общий журнал работ (согласно Типовой межотраслевой форме № КС-6, утвержденной постановлением Госкомстата России от 30.10.1997 № 71а), Журнал осмотра объектов содержания (по форме согласно Приложению № 9 к настоящему Контракту) с начала производства работ до их окончания;</w:t>
      </w:r>
    </w:p>
    <w:p w:rsidR="00460B8F" w:rsidRPr="00B31067" w:rsidRDefault="00460B8F" w:rsidP="00460B8F">
      <w:pPr>
        <w:autoSpaceDE w:val="0"/>
        <w:ind w:firstLine="540"/>
        <w:jc w:val="both"/>
      </w:pPr>
      <w:r w:rsidRPr="00B31067">
        <w:rPr>
          <w:rFonts w:cs="Times New Roman"/>
        </w:rPr>
        <w:t xml:space="preserve">6.1.3. </w:t>
      </w:r>
      <w:r w:rsidRPr="00B31067">
        <w:rPr>
          <w:rFonts w:ascii="Times New Roman CYR" w:hAnsi="Times New Roman CYR" w:cs="Times New Roman CYR"/>
        </w:rPr>
        <w:t>по требованию Заказчика в сроки, указанные в письменной заявке Заказчика, представлять фотодокументацию на Объект.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w:t>
      </w:r>
    </w:p>
    <w:p w:rsidR="00460B8F" w:rsidRPr="00B31067" w:rsidRDefault="00460B8F" w:rsidP="00460B8F">
      <w:pPr>
        <w:autoSpaceDE w:val="0"/>
        <w:ind w:firstLine="540"/>
        <w:jc w:val="both"/>
      </w:pPr>
      <w:r w:rsidRPr="00B31067">
        <w:rPr>
          <w:rFonts w:cs="Times New Roman"/>
        </w:rPr>
        <w:t xml:space="preserve">6.1.4. </w:t>
      </w:r>
      <w:r w:rsidRPr="00B31067">
        <w:rPr>
          <w:rFonts w:ascii="Times New Roman CYR" w:hAnsi="Times New Roman CYR" w:cs="Times New Roman CYR"/>
        </w:rPr>
        <w:t>Ежедневно до 09:00 часов представлять Заказчику по электронной почте Отчет о выполненных работах за прошедшие сутки и План работ на текущие сутки, составленные по форме согласно Приложению № 10 к настоящему Контракту;</w:t>
      </w:r>
    </w:p>
    <w:p w:rsidR="00460B8F" w:rsidRPr="00B31067" w:rsidRDefault="00460B8F" w:rsidP="00460B8F">
      <w:pPr>
        <w:autoSpaceDE w:val="0"/>
        <w:ind w:firstLine="540"/>
        <w:jc w:val="both"/>
      </w:pPr>
      <w:r w:rsidRPr="00B31067">
        <w:rPr>
          <w:rFonts w:cs="Times New Roman"/>
        </w:rPr>
        <w:t xml:space="preserve">6.1.5. </w:t>
      </w:r>
      <w:r w:rsidRPr="00B31067">
        <w:rPr>
          <w:rFonts w:ascii="Times New Roman CYR" w:hAnsi="Times New Roman CYR" w:cs="Times New Roman CYR"/>
        </w:rPr>
        <w:t xml:space="preserve">В срок до </w:t>
      </w:r>
      <w:r w:rsidRPr="00B31067">
        <w:rPr>
          <w:rFonts w:cs="Times New Roman"/>
        </w:rPr>
        <w:t xml:space="preserve">«01» </w:t>
      </w:r>
      <w:r w:rsidRPr="00B31067">
        <w:rPr>
          <w:rFonts w:ascii="Times New Roman CYR" w:hAnsi="Times New Roman CYR" w:cs="Times New Roman CYR"/>
        </w:rPr>
        <w:t>июня соответствующего года выполнить на Объекте работы по ремонту:</w:t>
      </w:r>
    </w:p>
    <w:p w:rsidR="00460B8F" w:rsidRPr="00B31067" w:rsidRDefault="00460B8F" w:rsidP="00460B8F">
      <w:pPr>
        <w:autoSpaceDE w:val="0"/>
        <w:ind w:firstLine="540"/>
        <w:jc w:val="both"/>
      </w:pPr>
      <w:r w:rsidRPr="00B31067">
        <w:rPr>
          <w:rFonts w:cs="Times New Roman"/>
        </w:rPr>
        <w:t xml:space="preserve">-  </w:t>
      </w:r>
      <w:r w:rsidRPr="00B31067">
        <w:rPr>
          <w:rFonts w:ascii="Times New Roman CYR" w:hAnsi="Times New Roman CYR" w:cs="Times New Roman CYR"/>
        </w:rPr>
        <w:t>проезжей части, в объеме не менее 70% от годового плана работ (на 2014 год, 2015 год), не менее 100% от годового плана работ (на 2016 год).</w:t>
      </w:r>
    </w:p>
    <w:p w:rsidR="00460B8F" w:rsidRPr="00B31067" w:rsidRDefault="00460B8F" w:rsidP="00460B8F">
      <w:pPr>
        <w:autoSpaceDE w:val="0"/>
        <w:ind w:firstLine="540"/>
        <w:jc w:val="both"/>
      </w:pPr>
      <w:r w:rsidRPr="00B31067">
        <w:rPr>
          <w:rFonts w:cs="Times New Roman"/>
        </w:rPr>
        <w:t xml:space="preserve">- </w:t>
      </w:r>
      <w:r w:rsidRPr="00B31067">
        <w:rPr>
          <w:rFonts w:ascii="Times New Roman CYR" w:hAnsi="Times New Roman CYR" w:cs="Times New Roman CYR"/>
        </w:rPr>
        <w:t>систем водоотвода (водоотводные канавы и верхнее строение колодцев ливневой канализации),</w:t>
      </w:r>
    </w:p>
    <w:p w:rsidR="00460B8F" w:rsidRPr="00B31067" w:rsidRDefault="00460B8F" w:rsidP="00460B8F">
      <w:pPr>
        <w:autoSpaceDE w:val="0"/>
        <w:ind w:firstLine="540"/>
        <w:jc w:val="both"/>
      </w:pPr>
      <w:r w:rsidRPr="00B31067">
        <w:rPr>
          <w:rFonts w:cs="Times New Roman"/>
        </w:rPr>
        <w:t xml:space="preserve">6.1.6. </w:t>
      </w:r>
      <w:r w:rsidRPr="00B31067">
        <w:rPr>
          <w:rFonts w:ascii="Times New Roman CYR" w:hAnsi="Times New Roman CYR" w:cs="Times New Roman CYR"/>
        </w:rPr>
        <w:t>Обеспечить на объекте производства работ безопасность движения транспортных средств и иных участников дорожного движения,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460B8F" w:rsidRPr="00B31067" w:rsidRDefault="00460B8F" w:rsidP="00460B8F">
      <w:pPr>
        <w:autoSpaceDE w:val="0"/>
        <w:ind w:firstLine="540"/>
        <w:jc w:val="both"/>
      </w:pPr>
      <w:r w:rsidRPr="00B31067">
        <w:rPr>
          <w:rFonts w:cs="Times New Roman"/>
        </w:rPr>
        <w:t xml:space="preserve">6.1.7. </w:t>
      </w:r>
      <w:r w:rsidRPr="00B31067">
        <w:rPr>
          <w:rFonts w:ascii="Times New Roman CYR" w:hAnsi="Times New Roman CYR" w:cs="Times New Roman CYR"/>
        </w:rPr>
        <w:t xml:space="preserve">Обеспечить сохранность конструктивных элементов и элементов обустройства Объекта, а также </w:t>
      </w:r>
      <w:r w:rsidRPr="00B31067">
        <w:rPr>
          <w:rFonts w:ascii="Times New Roman CYR" w:hAnsi="Times New Roman CYR" w:cs="Times New Roman CYR"/>
          <w:bCs/>
        </w:rPr>
        <w:t>наличие фиксации иных элементов (в том числе крышки люков смотровых колодцев, решеток ливневой канализации, ограждающие и разделительные устройства), расположенных в границах объектов,</w:t>
      </w:r>
      <w:r w:rsidRPr="00B31067">
        <w:rPr>
          <w:rFonts w:ascii="Times New Roman CYR" w:hAnsi="Times New Roman CYR" w:cs="Times New Roman CYR"/>
          <w:b/>
          <w:bCs/>
        </w:rPr>
        <w:t xml:space="preserve">  </w:t>
      </w:r>
      <w:r w:rsidRPr="00B31067">
        <w:rPr>
          <w:rFonts w:ascii="Times New Roman CYR" w:hAnsi="Times New Roman CYR" w:cs="Times New Roman CYR"/>
        </w:rPr>
        <w:t>в том числе при производстве работ, а также принимать участие в выявлении лиц, виновных в нанесении ущерба Объекту, в том числе конструктивным элементам и элементам обустройства улиц и дорог;</w:t>
      </w:r>
    </w:p>
    <w:p w:rsidR="00460B8F" w:rsidRPr="00B31067" w:rsidRDefault="00460B8F" w:rsidP="00460B8F">
      <w:pPr>
        <w:autoSpaceDE w:val="0"/>
        <w:ind w:firstLine="540"/>
        <w:jc w:val="both"/>
        <w:rPr>
          <w:strike/>
        </w:rPr>
      </w:pPr>
      <w:r w:rsidRPr="00B31067">
        <w:rPr>
          <w:rFonts w:cs="Times New Roman"/>
        </w:rPr>
        <w:t xml:space="preserve">6.1.8. </w:t>
      </w:r>
      <w:r w:rsidRPr="00B31067">
        <w:rPr>
          <w:rFonts w:ascii="Times New Roman CYR" w:hAnsi="Times New Roman CYR" w:cs="Times New Roman CYR"/>
        </w:rPr>
        <w:t>Принимать меры по предотвращению возможного причинения ущерба, связанного с производством работ по настоящему Контракту, а также по ликвидации последствий нанесенного ущерба;</w:t>
      </w:r>
    </w:p>
    <w:p w:rsidR="00460B8F" w:rsidRPr="00B31067" w:rsidRDefault="00460B8F" w:rsidP="00460B8F">
      <w:pPr>
        <w:autoSpaceDE w:val="0"/>
        <w:ind w:firstLine="540"/>
        <w:jc w:val="both"/>
      </w:pPr>
      <w:r w:rsidRPr="00B31067">
        <w:rPr>
          <w:rFonts w:cs="Times New Roman"/>
        </w:rPr>
        <w:t xml:space="preserve">6.1.9. </w:t>
      </w:r>
      <w:r w:rsidRPr="00B31067">
        <w:rPr>
          <w:rFonts w:ascii="Times New Roman CYR" w:hAnsi="Times New Roman CYR" w:cs="Times New Roman CYR"/>
        </w:rPr>
        <w:t xml:space="preserve">Ежедневно осуществлять осмотр Объекта, в том числе </w:t>
      </w:r>
      <w:r w:rsidRPr="00B31067">
        <w:rPr>
          <w:rFonts w:ascii="Times New Roman CYR" w:hAnsi="Times New Roman CYR" w:cs="Times New Roman CYR"/>
          <w:bCs/>
        </w:rPr>
        <w:t xml:space="preserve">наличие фиксации крышек люков смотровых колодцев, решеток ливневой канализации, расположенных в </w:t>
      </w:r>
      <w:r w:rsidRPr="00B31067">
        <w:rPr>
          <w:rFonts w:ascii="Times New Roman CYR" w:hAnsi="Times New Roman CYR" w:cs="Times New Roman CYR"/>
          <w:bCs/>
        </w:rPr>
        <w:lastRenderedPageBreak/>
        <w:t xml:space="preserve">границах объектов,  </w:t>
      </w:r>
      <w:r w:rsidRPr="00B31067">
        <w:rPr>
          <w:rFonts w:ascii="Times New Roman CYR" w:hAnsi="Times New Roman CYR" w:cs="Times New Roman CYR"/>
          <w:bCs/>
          <w:iCs/>
        </w:rPr>
        <w:t>а также деревьев, расположенных в границах и/или на расстоянии от объекта, угрожающем безопасности участников дорожного движения, на предмет наличия сломанных (аварийных) веток и сучьев,  низких и широких крон деревьев</w:t>
      </w:r>
      <w:r w:rsidRPr="00B31067">
        <w:rPr>
          <w:rFonts w:ascii="Times New Roman CYR" w:hAnsi="Times New Roman CYR" w:cs="Times New Roman CYR"/>
          <w:bCs/>
        </w:rPr>
        <w:t>;</w:t>
      </w:r>
      <w:r w:rsidRPr="00B31067">
        <w:rPr>
          <w:rFonts w:ascii="Times New Roman CYR" w:hAnsi="Times New Roman CYR" w:cs="Times New Roman CYR"/>
          <w:b/>
          <w:bCs/>
        </w:rPr>
        <w:t xml:space="preserve"> </w:t>
      </w:r>
      <w:r w:rsidRPr="00B31067">
        <w:rPr>
          <w:rFonts w:ascii="Times New Roman CYR" w:hAnsi="Times New Roman CYR" w:cs="Times New Roman CYR"/>
        </w:rPr>
        <w:t xml:space="preserve">фиксировать обнаруженные дефекты и иные факты причинения ущерба Объекту, конструктивным элементам, элементам обустройства </w:t>
      </w:r>
      <w:r w:rsidRPr="00B31067">
        <w:rPr>
          <w:rFonts w:ascii="Times New Roman CYR" w:hAnsi="Times New Roman CYR" w:cs="Times New Roman CYR"/>
          <w:bCs/>
        </w:rPr>
        <w:t>и иным элементам Объекта</w:t>
      </w:r>
      <w:r w:rsidRPr="00B31067">
        <w:rPr>
          <w:rFonts w:ascii="Times New Roman CYR" w:hAnsi="Times New Roman CYR" w:cs="Times New Roman CYR"/>
        </w:rPr>
        <w:t>, в Журнале осмотра объектов содержания;</w:t>
      </w:r>
    </w:p>
    <w:p w:rsidR="00460B8F" w:rsidRPr="00B31067" w:rsidRDefault="00460B8F" w:rsidP="00460B8F">
      <w:pPr>
        <w:autoSpaceDE w:val="0"/>
        <w:ind w:firstLine="540"/>
        <w:jc w:val="both"/>
      </w:pPr>
      <w:r w:rsidRPr="00B31067">
        <w:rPr>
          <w:rFonts w:ascii="Times New Roman CYR" w:hAnsi="Times New Roman CYR" w:cs="Times New Roman CYR"/>
        </w:rPr>
        <w:t xml:space="preserve">В течение 24 часов с момента обнаружения (причинения) письменно уведомить Заказчика по форме согласно Приложению № 6 к настоящему Контракту обо всех случаях нанесения ущерба Объекту, конструктивным элементам, элементам обустройства Объекта, в том числе возникшего при производстве работ, от стихийных бедствий, аварий, актов вандализма и других  нарушениях, </w:t>
      </w:r>
      <w:r w:rsidRPr="00B31067">
        <w:rPr>
          <w:rFonts w:ascii="Times New Roman CYR" w:hAnsi="Times New Roman CYR" w:cs="Times New Roman CYR"/>
          <w:bCs/>
        </w:rPr>
        <w:t xml:space="preserve">а также в случаях нарушения фиксации иных элементов (крышки люков смотровых колодцев), расположенных в границе объекта, </w:t>
      </w:r>
      <w:r w:rsidRPr="00B31067">
        <w:rPr>
          <w:rFonts w:ascii="Times New Roman CYR" w:hAnsi="Times New Roman CYR" w:cs="Times New Roman CYR"/>
          <w:bCs/>
          <w:iCs/>
        </w:rPr>
        <w:t>а также деревьев, расположенных в границах и/или на расстоянии от объекта, угрожающем безопасности участников дорожного движения, на предмет наличия сломанных (аварийных) веток и сучьев,  низких и широких крон деревьев.</w:t>
      </w:r>
    </w:p>
    <w:p w:rsidR="00460B8F" w:rsidRPr="00B31067" w:rsidRDefault="00460B8F" w:rsidP="00460B8F">
      <w:pPr>
        <w:autoSpaceDE w:val="0"/>
        <w:ind w:firstLine="540"/>
        <w:jc w:val="both"/>
      </w:pPr>
      <w:r w:rsidRPr="00B31067">
        <w:rPr>
          <w:rFonts w:cs="Times New Roman"/>
        </w:rPr>
        <w:t xml:space="preserve">6.1.10. </w:t>
      </w:r>
      <w:r w:rsidRPr="00B31067">
        <w:rPr>
          <w:rFonts w:ascii="Times New Roman CYR" w:hAnsi="Times New Roman CYR" w:cs="Times New Roman CYR"/>
        </w:rPr>
        <w:t>В течение 2 часов с момента обнаружения аварийного участка, угрожающего безопасности движения транспорта и людей, принять меры по обеспечению безопасности: оградить аварийный участок или принять иные меры по обеспечению безопасности, в том числе по предупреждению участников дорожного движения об опасности;</w:t>
      </w:r>
    </w:p>
    <w:p w:rsidR="00460B8F" w:rsidRPr="00B31067" w:rsidRDefault="00460B8F" w:rsidP="00460B8F">
      <w:pPr>
        <w:autoSpaceDE w:val="0"/>
        <w:ind w:firstLine="540"/>
        <w:jc w:val="both"/>
      </w:pPr>
      <w:r w:rsidRPr="00B31067">
        <w:rPr>
          <w:rFonts w:cs="Times New Roman"/>
        </w:rPr>
        <w:t xml:space="preserve">6.1.11. </w:t>
      </w:r>
      <w:r w:rsidRPr="00B31067">
        <w:rPr>
          <w:rFonts w:ascii="Times New Roman CYR" w:hAnsi="Times New Roman CYR" w:cs="Times New Roman CYR"/>
        </w:rPr>
        <w:t>В случае проведения работ по строительству, реконструкции и капитальному ремонту на Объекте приостановить выполнение работ на Объекте (участке Объекта), указанном Заказчиком в уведомлении о приостановлении выполнения работ и возобновить выполнение работ на данном Объекте (участке Объекта) при получении от Заказчика уведомления о возобновлении выполнения работ по содержанию и ремонту;</w:t>
      </w:r>
    </w:p>
    <w:p w:rsidR="00460B8F" w:rsidRPr="00B31067" w:rsidRDefault="00460B8F" w:rsidP="00460B8F">
      <w:pPr>
        <w:autoSpaceDE w:val="0"/>
        <w:ind w:firstLine="540"/>
        <w:jc w:val="both"/>
      </w:pPr>
      <w:r w:rsidRPr="00B31067">
        <w:rPr>
          <w:rFonts w:cs="Times New Roman"/>
        </w:rPr>
        <w:t xml:space="preserve">6.1.12. </w:t>
      </w:r>
      <w:r w:rsidRPr="00B31067">
        <w:rPr>
          <w:rFonts w:ascii="Times New Roman CYR" w:hAnsi="Times New Roman CYR" w:cs="Times New Roman CYR"/>
        </w:rPr>
        <w:t>В целях своевременного принятия мер по предупреждению или ликвидации последствий, связанных с авариями, погодными условиями организовать дежурство в зимний период – ежедневно, круглосуточно, в летний период – в выходные и праздничные дни.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Графики дежурств ответственных представителей Подрядчика  на следующий месяц предоставляются Заказчику не позднее 20 числа текущего месяца с указанием фамилии, имени, отчества ответственных представителей, их контактных телефонов;</w:t>
      </w:r>
    </w:p>
    <w:p w:rsidR="00460B8F" w:rsidRPr="00B31067" w:rsidRDefault="00460B8F" w:rsidP="00460B8F">
      <w:pPr>
        <w:autoSpaceDE w:val="0"/>
        <w:ind w:firstLine="540"/>
        <w:jc w:val="both"/>
      </w:pPr>
      <w:r w:rsidRPr="00B31067">
        <w:rPr>
          <w:rFonts w:cs="Times New Roman"/>
        </w:rPr>
        <w:t xml:space="preserve">6.1.13. </w:t>
      </w:r>
      <w:r w:rsidRPr="00B31067">
        <w:rPr>
          <w:rFonts w:ascii="Times New Roman CYR" w:hAnsi="Times New Roman CYR" w:cs="Times New Roman CYR"/>
        </w:rPr>
        <w:t>Обеспечить беспрепятственный доступ Заказчика, а также уполномоченного представителя Заказчика, к объекту производства работ по всем видам работ в течение всего периода их производства, представлять по требованию Заказчика, а также уполномоченного представителя Заказчика, Общий журнал работ, сертификаты на материалы, санитарно-эпидемиологические заключения, для осуществления контроля за ходом выполнения работ;</w:t>
      </w:r>
    </w:p>
    <w:p w:rsidR="00460B8F" w:rsidRPr="00B31067" w:rsidRDefault="00460B8F" w:rsidP="00460B8F">
      <w:pPr>
        <w:autoSpaceDE w:val="0"/>
        <w:ind w:firstLine="540"/>
        <w:jc w:val="both"/>
      </w:pPr>
      <w:r w:rsidRPr="00B31067">
        <w:rPr>
          <w:rFonts w:cs="Times New Roman"/>
        </w:rPr>
        <w:t xml:space="preserve">6.1.14. </w:t>
      </w:r>
      <w:r w:rsidRPr="00B31067">
        <w:rPr>
          <w:rFonts w:ascii="Times New Roman CYR" w:hAnsi="Times New Roman CYR" w:cs="Times New Roman CYR"/>
        </w:rPr>
        <w:t>Обеспечить выход работников, выполняющих работы по настоящему Контракту на Объекте, в спецодежде с указанием надписи о наименовании организации работников;</w:t>
      </w:r>
    </w:p>
    <w:p w:rsidR="00460B8F" w:rsidRPr="00B31067" w:rsidRDefault="00460B8F" w:rsidP="00460B8F">
      <w:pPr>
        <w:autoSpaceDE w:val="0"/>
        <w:ind w:firstLine="540"/>
        <w:jc w:val="both"/>
        <w:rPr>
          <w:rFonts w:ascii="Times New Roman CYR" w:hAnsi="Times New Roman CYR" w:cs="Times New Roman CYR"/>
        </w:rPr>
      </w:pPr>
      <w:r w:rsidRPr="00B31067">
        <w:rPr>
          <w:rFonts w:cs="Times New Roman"/>
        </w:rPr>
        <w:t xml:space="preserve">6.1.15. </w:t>
      </w:r>
      <w:r w:rsidRPr="00B31067">
        <w:rPr>
          <w:rFonts w:ascii="Times New Roman CYR" w:hAnsi="Times New Roman CYR" w:cs="Times New Roman CYR"/>
        </w:rPr>
        <w:t xml:space="preserve">Оборудовать дорожную технику, применяемую для выполнения работ по содержанию Объекта системами спутниковой навигации с момента заключения настоящего Контракта; </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6.1.15.1. Системы должны иметь функциональные возможности,  позволяющие фиксировать у Заказчика местоположение техники, задействованной при выполнении работ согласно настоящему Контракту, а также время и продолжительность нахождения техники на объекте содержания.</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Подрядчик обязуется направлять отметки о движении техники, занятой в процессе содержания объектов согласно условиям настоящего контракта, в режиме реального времени (далее – отметки), на адрес и способом, указанных Заказчиком. Отметки должны содержать информацию о наименовании, типе, государственном номере, оборудовании транспортного средства.</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lastRenderedPageBreak/>
        <w:t>6.1.15.2. Допускается временное прекращения поступления отметок от задействованной на объектах содержания техники по техническим причинам на срок не более 24 часов с немедленным уведомлением заказчика о таком прекращении, но не более 2 раз за календарный месяц.</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6.1.15.3. В случаях, если предоставление отметок:</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приостановлено на срок менее 24 часов, но заказчик не уведомлен о такой приостановке;</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приостановлено на срок более 24 часов;</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не осуществляется, осуществляется частично, в том числе допущено предоставление отметок от менее чем 100% техники, фактически занятой при содержании объектов</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заказчик удерживает с Подрядчика неустойку в порядке, указанном в п.8.8.7 настоящего Контракта.</w:t>
      </w:r>
    </w:p>
    <w:p w:rsidR="00460B8F" w:rsidRPr="00B31067" w:rsidRDefault="00460B8F" w:rsidP="00460B8F">
      <w:pPr>
        <w:autoSpaceDE w:val="0"/>
        <w:ind w:firstLine="540"/>
        <w:jc w:val="both"/>
      </w:pPr>
      <w:r w:rsidRPr="00B31067">
        <w:rPr>
          <w:rFonts w:cs="Times New Roman"/>
        </w:rPr>
        <w:t xml:space="preserve">6.1.16. </w:t>
      </w:r>
      <w:r w:rsidRPr="00B31067">
        <w:rPr>
          <w:rFonts w:ascii="Times New Roman CYR" w:hAnsi="Times New Roman CYR" w:cs="Times New Roman CYR"/>
        </w:rPr>
        <w:t>В случае временного прекращения производства работ по содержанию и ремонту, происходящей не по инициативе Заказчика,  письменно уведомлять Заказчика в течение 24 часов с момента прекращения работ;</w:t>
      </w:r>
    </w:p>
    <w:p w:rsidR="00460B8F" w:rsidRPr="00B31067" w:rsidRDefault="00460B8F" w:rsidP="00460B8F">
      <w:pPr>
        <w:autoSpaceDE w:val="0"/>
        <w:ind w:firstLine="540"/>
        <w:jc w:val="both"/>
      </w:pPr>
      <w:r w:rsidRPr="00B31067">
        <w:rPr>
          <w:rFonts w:cs="Times New Roman"/>
        </w:rPr>
        <w:t xml:space="preserve">6.1.17. </w:t>
      </w:r>
      <w:r w:rsidRPr="00B31067">
        <w:rPr>
          <w:rFonts w:ascii="Times New Roman CYR" w:hAnsi="Times New Roman CYR" w:cs="Times New Roman CYR"/>
        </w:rPr>
        <w:t>В случае, когда Подрядчик узнал о наступлении событий, которые могут способствовать временному прекращению производства работ по содержанию и ремонту, письменно уведомлять Заказчика в течение 24 часов с момента, когда Подрядчик узнал о возможном наступлении событий, препятствующих исполнению настоящего Контракта;</w:t>
      </w:r>
    </w:p>
    <w:p w:rsidR="00460B8F" w:rsidRPr="00B31067" w:rsidRDefault="00460B8F" w:rsidP="00460B8F">
      <w:pPr>
        <w:autoSpaceDE w:val="0"/>
        <w:ind w:firstLine="540"/>
        <w:jc w:val="both"/>
      </w:pPr>
      <w:r w:rsidRPr="00B31067">
        <w:rPr>
          <w:rFonts w:cs="Times New Roman"/>
        </w:rPr>
        <w:t xml:space="preserve">6.1.18. </w:t>
      </w:r>
      <w:r w:rsidRPr="00B31067">
        <w:rPr>
          <w:rFonts w:ascii="Times New Roman CYR" w:hAnsi="Times New Roman CYR" w:cs="Times New Roman CYR"/>
        </w:rPr>
        <w:t>Выполнять предписания Заказчика в установленные Заказчиком сроки;</w:t>
      </w:r>
    </w:p>
    <w:p w:rsidR="00460B8F" w:rsidRPr="00B31067" w:rsidRDefault="00460B8F" w:rsidP="00460B8F">
      <w:pPr>
        <w:autoSpaceDE w:val="0"/>
        <w:ind w:firstLine="540"/>
        <w:jc w:val="both"/>
      </w:pPr>
      <w:r w:rsidRPr="00B31067">
        <w:rPr>
          <w:rFonts w:cs="Times New Roman"/>
        </w:rPr>
        <w:t xml:space="preserve">6.1.19. </w:t>
      </w:r>
      <w:r w:rsidRPr="00B31067">
        <w:rPr>
          <w:rFonts w:ascii="Times New Roman CYR" w:hAnsi="Times New Roman CYR" w:cs="Times New Roman CYR"/>
        </w:rPr>
        <w:t>Своевременно и безвозмездно устранять недостатки, указанные в актах контрольных проверок;</w:t>
      </w:r>
    </w:p>
    <w:p w:rsidR="00460B8F" w:rsidRPr="00B31067" w:rsidRDefault="00460B8F" w:rsidP="00460B8F">
      <w:pPr>
        <w:autoSpaceDE w:val="0"/>
        <w:ind w:firstLine="540"/>
        <w:jc w:val="both"/>
      </w:pPr>
      <w:r w:rsidRPr="00B31067">
        <w:rPr>
          <w:rFonts w:cs="Times New Roman"/>
        </w:rPr>
        <w:t>6.1.20. П</w:t>
      </w:r>
      <w:r w:rsidRPr="00B31067">
        <w:rPr>
          <w:rFonts w:ascii="Times New Roman CYR" w:hAnsi="Times New Roman CYR" w:cs="Times New Roman CYR"/>
        </w:rPr>
        <w:t>редставить Заказчику все необходимые сведения о привлекаемой для работ субподрядной организации;</w:t>
      </w:r>
    </w:p>
    <w:p w:rsidR="00460B8F" w:rsidRPr="00B31067" w:rsidRDefault="00460B8F" w:rsidP="00460B8F">
      <w:pPr>
        <w:autoSpaceDE w:val="0"/>
        <w:ind w:firstLine="540"/>
        <w:jc w:val="both"/>
      </w:pPr>
      <w:r w:rsidRPr="00B31067">
        <w:rPr>
          <w:rFonts w:cs="Times New Roman"/>
        </w:rPr>
        <w:t xml:space="preserve">6.1.21. </w:t>
      </w:r>
      <w:r w:rsidRPr="00B31067">
        <w:rPr>
          <w:rFonts w:ascii="Times New Roman CYR" w:hAnsi="Times New Roman CYR" w:cs="Times New Roman CYR"/>
        </w:rPr>
        <w:t>До 25 числа текущего месяца согласовать с Заказчиком План работ по ремонту на следующий месяц с указанием участков проведения работ, видов работ и прочих условий, установленных Заказчиком;</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не позднее, чем 20 числа текущего месяца представить Заказчику Карту ремонта, которая включает необходимые документы, подтверждающие выполнение работ по ремонту, а также их качество, в текущем месяце;</w:t>
      </w:r>
    </w:p>
    <w:p w:rsidR="00460B8F" w:rsidRPr="00B31067" w:rsidRDefault="00460B8F" w:rsidP="00460B8F">
      <w:pPr>
        <w:autoSpaceDE w:val="0"/>
        <w:ind w:firstLine="540"/>
        <w:jc w:val="both"/>
      </w:pPr>
      <w:r w:rsidRPr="00B31067">
        <w:rPr>
          <w:rFonts w:cs="Times New Roman"/>
        </w:rPr>
        <w:t xml:space="preserve">6.1.22. </w:t>
      </w:r>
      <w:r w:rsidRPr="00B31067">
        <w:rPr>
          <w:rFonts w:ascii="Times New Roman CYR" w:hAnsi="Times New Roman CYR" w:cs="Times New Roman CYR"/>
        </w:rPr>
        <w:t>За свой счет устранить выявленные недостатки работ, возместить ущерб третьим лицам, возникший в результате некачественного выполнения работ по содержанию;</w:t>
      </w:r>
    </w:p>
    <w:p w:rsidR="00460B8F" w:rsidRPr="00B31067" w:rsidRDefault="00460B8F" w:rsidP="00460B8F">
      <w:pPr>
        <w:autoSpaceDE w:val="0"/>
        <w:ind w:firstLine="540"/>
        <w:jc w:val="both"/>
      </w:pPr>
      <w:r w:rsidRPr="00B31067">
        <w:rPr>
          <w:rFonts w:cs="Times New Roman"/>
        </w:rPr>
        <w:t xml:space="preserve">6.1.23. </w:t>
      </w:r>
      <w:r w:rsidRPr="00B31067">
        <w:rPr>
          <w:rFonts w:ascii="Times New Roman CYR" w:hAnsi="Times New Roman CYR" w:cs="Times New Roman CYR"/>
        </w:rPr>
        <w:t>За свой счет устранить выявленные дефекты и недостатки, возместить ущерб третьим лицам, возникший в результате некачественного выполнения работ по ремонту на участках проведения работ по ремонту в гарантийный срок;</w:t>
      </w:r>
    </w:p>
    <w:p w:rsidR="00460B8F" w:rsidRPr="00B31067" w:rsidRDefault="00460B8F" w:rsidP="00460B8F">
      <w:pPr>
        <w:autoSpaceDE w:val="0"/>
        <w:ind w:firstLine="540"/>
        <w:jc w:val="both"/>
      </w:pPr>
      <w:r w:rsidRPr="00B31067">
        <w:rPr>
          <w:rFonts w:cs="Times New Roman"/>
        </w:rPr>
        <w:t xml:space="preserve">6.1.24. </w:t>
      </w:r>
      <w:r w:rsidRPr="00B31067">
        <w:rPr>
          <w:rFonts w:ascii="Times New Roman CYR" w:hAnsi="Times New Roman CYR" w:cs="Times New Roman CYR"/>
        </w:rPr>
        <w:t>При назначении уполномоченных представителей для подписания актов контрольных проверок, форм отчетности (акта приемки выполненных работ за отчетный период и справки о стоимости выполненных работ и затрат формы КС-3), фотодокументов представлять заверенную подписью руководителя Подрядчика и печатью копию приказа о назначении уполномоченного представителя;</w:t>
      </w:r>
    </w:p>
    <w:p w:rsidR="00460B8F" w:rsidRPr="00B31067" w:rsidRDefault="00460B8F" w:rsidP="00460B8F">
      <w:pPr>
        <w:autoSpaceDE w:val="0"/>
        <w:ind w:firstLine="540"/>
        <w:jc w:val="both"/>
      </w:pPr>
      <w:r w:rsidRPr="00B31067">
        <w:rPr>
          <w:rFonts w:cs="Times New Roman"/>
        </w:rPr>
        <w:t xml:space="preserve">6.1.25. </w:t>
      </w:r>
      <w:r w:rsidRPr="00B31067">
        <w:rPr>
          <w:rFonts w:ascii="Times New Roman CYR" w:hAnsi="Times New Roman CYR" w:cs="Times New Roman CYR"/>
        </w:rPr>
        <w:t>Участвовать в контрольной проверке, назначенной Заказчиком;</w:t>
      </w:r>
    </w:p>
    <w:p w:rsidR="00460B8F" w:rsidRPr="00B31067" w:rsidRDefault="00460B8F" w:rsidP="00460B8F">
      <w:pPr>
        <w:autoSpaceDE w:val="0"/>
        <w:ind w:firstLine="540"/>
        <w:jc w:val="both"/>
      </w:pPr>
      <w:r w:rsidRPr="00B31067">
        <w:rPr>
          <w:rFonts w:cs="Times New Roman"/>
        </w:rPr>
        <w:t xml:space="preserve">6.1.26. </w:t>
      </w:r>
      <w:r w:rsidRPr="00B31067">
        <w:rPr>
          <w:rFonts w:ascii="Times New Roman CYR" w:hAnsi="Times New Roman CYR" w:cs="Times New Roman CYR"/>
        </w:rPr>
        <w:t>Представлять по требованию Заказчика лабораторное Заключение по испытаниям используемых материалов на соответствие нормативной документации (указанной в том числе в  Приложении № 11 к настоящему Контракту);</w:t>
      </w:r>
    </w:p>
    <w:p w:rsidR="00460B8F" w:rsidRPr="00B31067" w:rsidRDefault="00460B8F" w:rsidP="00460B8F">
      <w:pPr>
        <w:autoSpaceDE w:val="0"/>
        <w:ind w:firstLine="540"/>
        <w:jc w:val="both"/>
      </w:pPr>
      <w:r w:rsidRPr="00B31067">
        <w:rPr>
          <w:rFonts w:ascii="Times New Roman CYR" w:hAnsi="Times New Roman CYR" w:cs="Times New Roman CYR"/>
        </w:rPr>
        <w:t xml:space="preserve">Заключение должно быть выдано лабораторией, аккредитованной в системе </w:t>
      </w:r>
      <w:r w:rsidRPr="00B31067">
        <w:rPr>
          <w:rFonts w:cs="Times New Roman"/>
        </w:rPr>
        <w:t>«</w:t>
      </w:r>
      <w:r w:rsidRPr="00B31067">
        <w:rPr>
          <w:rFonts w:ascii="Times New Roman CYR" w:hAnsi="Times New Roman CYR" w:cs="Times New Roman CYR"/>
        </w:rPr>
        <w:t>Росдорстройсертификация</w:t>
      </w:r>
      <w:r w:rsidRPr="00B31067">
        <w:rPr>
          <w:rFonts w:cs="Times New Roman"/>
        </w:rPr>
        <w:t xml:space="preserve">» </w:t>
      </w:r>
      <w:r w:rsidRPr="00B31067">
        <w:rPr>
          <w:rFonts w:ascii="Times New Roman CYR" w:hAnsi="Times New Roman CYR" w:cs="Times New Roman CYR"/>
        </w:rPr>
        <w:t>на требуемый вид деятельности;</w:t>
      </w:r>
    </w:p>
    <w:p w:rsidR="00460B8F" w:rsidRPr="00B31067" w:rsidRDefault="00460B8F" w:rsidP="00460B8F">
      <w:pPr>
        <w:autoSpaceDE w:val="0"/>
        <w:ind w:firstLine="540"/>
        <w:jc w:val="both"/>
      </w:pPr>
      <w:r w:rsidRPr="00B31067">
        <w:rPr>
          <w:rFonts w:cs="Times New Roman"/>
        </w:rPr>
        <w:t xml:space="preserve">6.1.27. </w:t>
      </w:r>
      <w:r w:rsidRPr="00B31067">
        <w:rPr>
          <w:rFonts w:ascii="Times New Roman CYR" w:hAnsi="Times New Roman CYR" w:cs="Times New Roman CYR"/>
        </w:rPr>
        <w:t>В случае если погодные условия не позволяют проводить работы по ремонту, в целях обеспечения безопасности на Объекте применять материалы, которые обеспечивают такую безопасность на участках, на которых необходимо выполнить ремонт.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6.1.28. Согласовать места складирования снега, вывозимого с территории города, с </w:t>
      </w:r>
      <w:r w:rsidRPr="00B31067">
        <w:rPr>
          <w:rFonts w:ascii="Times New Roman CYR" w:hAnsi="Times New Roman CYR" w:cs="Times New Roman CYR"/>
        </w:rPr>
        <w:lastRenderedPageBreak/>
        <w:t>Заказчиком и управлением по экологии и природопользованию администрации города Перми. Места складирования снега (сухие снежные свалки) должны иметь соответствующую природоохранную и разрешительную документацию, перечень которой определяется действующим законодательством.</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6.1.29. Складировать снег, вывезенный с территории города, в места, согласованные с Заказчиком и управлением по экологии и природопользованию администрации города Перми  или вывозить на пункты плавления снега.</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6.1.30.  Обеспечить уборку сухих  деревьев и кустарников, вырезку сухих  и/или сломанных (аварийных) веток и сучьев, частичной обрезки низких и широких крон деревьев, расположенных в границах объекта.</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6.1.31. Не допускать размещения на деревьях посторонних предметов и немедленно ликвидировать размещенные на деревьях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                             </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6.2. Подрядчик вправе:</w:t>
      </w:r>
    </w:p>
    <w:p w:rsidR="00460B8F" w:rsidRPr="00B31067" w:rsidRDefault="00460B8F" w:rsidP="00460B8F">
      <w:pPr>
        <w:autoSpaceDE w:val="0"/>
        <w:ind w:firstLine="540"/>
        <w:jc w:val="both"/>
      </w:pPr>
      <w:r w:rsidRPr="00B31067">
        <w:rPr>
          <w:rFonts w:cs="Times New Roman"/>
        </w:rPr>
        <w:t xml:space="preserve">6.2.1. </w:t>
      </w:r>
      <w:r w:rsidRPr="00B31067">
        <w:rPr>
          <w:rFonts w:ascii="Times New Roman CYR" w:hAnsi="Times New Roman CYR" w:cs="Times New Roman CYR"/>
        </w:rPr>
        <w:t>Назначить приказом уполномоченных представителей для подписания актов контрольных проверок, форм отчетности (актов</w:t>
      </w:r>
      <w:r w:rsidRPr="00B31067">
        <w:rPr>
          <w:rFonts w:ascii="Times New Roman CYR" w:hAnsi="Times New Roman CYR" w:cs="Times New Roman CYR"/>
          <w:b/>
          <w:bCs/>
        </w:rPr>
        <w:t xml:space="preserve"> </w:t>
      </w:r>
      <w:r w:rsidRPr="00B31067">
        <w:rPr>
          <w:rFonts w:ascii="Times New Roman CYR" w:hAnsi="Times New Roman CYR" w:cs="Times New Roman CYR"/>
        </w:rPr>
        <w:t>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w:t>
      </w:r>
    </w:p>
    <w:p w:rsidR="00460B8F" w:rsidRPr="00B31067" w:rsidRDefault="00460B8F" w:rsidP="00460B8F">
      <w:pPr>
        <w:autoSpaceDE w:val="0"/>
        <w:ind w:firstLine="540"/>
        <w:jc w:val="both"/>
      </w:pPr>
      <w:r w:rsidRPr="00B31067">
        <w:rPr>
          <w:rFonts w:cs="Times New Roman"/>
        </w:rPr>
        <w:t xml:space="preserve">6.2.2. </w:t>
      </w:r>
      <w:r w:rsidRPr="00B31067">
        <w:rPr>
          <w:rFonts w:ascii="Times New Roman CYR" w:hAnsi="Times New Roman CYR" w:cs="Times New Roman CYR"/>
        </w:rPr>
        <w:t>В случае несогласия Подрядчика с претензиями Заказчика организовать комиссионный выход и обследование Объекта проведения работ по содержанию и ремонту с привлечением уполномоченных представителей Заказчика и управления внешнего благоустройства администрации города Перми.</w:t>
      </w:r>
    </w:p>
    <w:p w:rsidR="00460B8F" w:rsidRPr="00B31067" w:rsidRDefault="00460B8F" w:rsidP="00460B8F">
      <w:pPr>
        <w:autoSpaceDE w:val="0"/>
        <w:jc w:val="both"/>
        <w:rPr>
          <w:rFonts w:cs="Times New Roman"/>
          <w:b/>
          <w:bCs/>
        </w:rPr>
      </w:pPr>
      <w:r w:rsidRPr="00B31067">
        <w:rPr>
          <w:rFonts w:cs="Times New Roman"/>
          <w:b/>
          <w:bCs/>
        </w:rPr>
        <w:t xml:space="preserve">                                         </w:t>
      </w:r>
    </w:p>
    <w:p w:rsidR="00460B8F" w:rsidRPr="00B31067" w:rsidRDefault="00460B8F" w:rsidP="00460B8F">
      <w:pPr>
        <w:autoSpaceDE w:val="0"/>
        <w:jc w:val="center"/>
      </w:pPr>
      <w:r w:rsidRPr="00B31067">
        <w:rPr>
          <w:rFonts w:cs="Times New Roman"/>
          <w:b/>
          <w:bCs/>
        </w:rPr>
        <w:t xml:space="preserve">  7. </w:t>
      </w:r>
      <w:r w:rsidRPr="00B31067">
        <w:rPr>
          <w:rFonts w:ascii="Times New Roman CYR" w:hAnsi="Times New Roman CYR" w:cs="Times New Roman CYR"/>
          <w:b/>
          <w:bCs/>
        </w:rPr>
        <w:t>Обязанности и права Заказчика</w:t>
      </w:r>
    </w:p>
    <w:p w:rsidR="00460B8F" w:rsidRPr="00B31067" w:rsidRDefault="00460B8F" w:rsidP="00460B8F">
      <w:pPr>
        <w:autoSpaceDE w:val="0"/>
        <w:ind w:firstLine="540"/>
        <w:jc w:val="both"/>
      </w:pPr>
      <w:r w:rsidRPr="00B31067">
        <w:rPr>
          <w:rFonts w:cs="Times New Roman"/>
        </w:rPr>
        <w:t xml:space="preserve">7.1. </w:t>
      </w:r>
      <w:r w:rsidRPr="00B31067">
        <w:rPr>
          <w:rFonts w:ascii="Times New Roman CYR" w:hAnsi="Times New Roman CYR" w:cs="Times New Roman CYR"/>
        </w:rPr>
        <w:t>Заказчик обязан:</w:t>
      </w:r>
    </w:p>
    <w:p w:rsidR="00460B8F" w:rsidRPr="00B31067" w:rsidRDefault="00460B8F" w:rsidP="00460B8F">
      <w:pPr>
        <w:autoSpaceDE w:val="0"/>
        <w:ind w:firstLine="539"/>
        <w:jc w:val="both"/>
      </w:pPr>
      <w:r w:rsidRPr="00B31067">
        <w:rPr>
          <w:rFonts w:cs="Times New Roman"/>
        </w:rPr>
        <w:t xml:space="preserve">7.1.1. </w:t>
      </w:r>
      <w:r w:rsidRPr="00B31067">
        <w:rPr>
          <w:rFonts w:ascii="Times New Roman CYR" w:hAnsi="Times New Roman CYR" w:cs="Times New Roman CYR"/>
        </w:rPr>
        <w:t>Своевременно осуществлять приемку работ, при соблюдении Подрядчиком условий Контракта, подписывать акт приемки выполненных работ за отчетный период</w:t>
      </w:r>
      <w:r w:rsidRPr="00B31067">
        <w:rPr>
          <w:rFonts w:ascii="Times New Roman CYR" w:hAnsi="Times New Roman CYR" w:cs="Times New Roman CYR"/>
          <w:b/>
          <w:bCs/>
        </w:rPr>
        <w:t xml:space="preserve"> </w:t>
      </w:r>
      <w:r w:rsidRPr="00B31067">
        <w:rPr>
          <w:rFonts w:ascii="Times New Roman CYR" w:hAnsi="Times New Roman CYR" w:cs="Times New Roman CYR"/>
        </w:rPr>
        <w:t>и справку о стоимости выполненных работ и затрат формы КС-3;</w:t>
      </w:r>
    </w:p>
    <w:p w:rsidR="00460B8F" w:rsidRPr="00B31067" w:rsidRDefault="00460B8F" w:rsidP="00460B8F">
      <w:pPr>
        <w:autoSpaceDE w:val="0"/>
        <w:ind w:firstLine="539"/>
        <w:jc w:val="both"/>
      </w:pPr>
      <w:r w:rsidRPr="00B31067">
        <w:rPr>
          <w:rFonts w:cs="Times New Roman"/>
        </w:rPr>
        <w:t xml:space="preserve">7.1.2. </w:t>
      </w:r>
      <w:r w:rsidRPr="00B31067">
        <w:rPr>
          <w:rFonts w:ascii="Times New Roman CYR" w:hAnsi="Times New Roman CYR" w:cs="Times New Roman CYR"/>
        </w:rPr>
        <w:t>Производить оплату принятых к оплате работ в порядке и в сроки, установленные в разделе 4 настоящего контракта;</w:t>
      </w:r>
    </w:p>
    <w:p w:rsidR="00460B8F" w:rsidRPr="00B31067" w:rsidRDefault="00460B8F" w:rsidP="00460B8F">
      <w:pPr>
        <w:autoSpaceDE w:val="0"/>
        <w:ind w:firstLine="539"/>
        <w:jc w:val="both"/>
      </w:pPr>
      <w:r w:rsidRPr="00B31067">
        <w:rPr>
          <w:rFonts w:cs="Times New Roman"/>
        </w:rPr>
        <w:t xml:space="preserve">7.1.3. </w:t>
      </w:r>
      <w:r w:rsidRPr="00B31067">
        <w:rPr>
          <w:rFonts w:ascii="Times New Roman CYR" w:hAnsi="Times New Roman CYR" w:cs="Times New Roman CYR"/>
        </w:rPr>
        <w:t>Осуществлять рассмотрение документации по сдаче и оплате выполненных Подрядчиком работ;</w:t>
      </w:r>
    </w:p>
    <w:p w:rsidR="00460B8F" w:rsidRPr="00B31067" w:rsidRDefault="00460B8F" w:rsidP="00460B8F">
      <w:pPr>
        <w:autoSpaceDE w:val="0"/>
        <w:ind w:firstLine="539"/>
        <w:jc w:val="both"/>
      </w:pPr>
      <w:r w:rsidRPr="00B31067">
        <w:rPr>
          <w:rFonts w:cs="Times New Roman"/>
        </w:rPr>
        <w:t xml:space="preserve">7.1.4. </w:t>
      </w:r>
      <w:r w:rsidRPr="00B31067">
        <w:rPr>
          <w:rFonts w:ascii="Times New Roman CYR" w:hAnsi="Times New Roman CYR" w:cs="Times New Roman CYR"/>
        </w:rPr>
        <w:t>Осуществлять проверку и подписание представленных Подрядчиком актов выполненных работ;</w:t>
      </w:r>
    </w:p>
    <w:p w:rsidR="00460B8F" w:rsidRPr="00B31067" w:rsidRDefault="00460B8F" w:rsidP="00460B8F">
      <w:pPr>
        <w:autoSpaceDE w:val="0"/>
        <w:ind w:firstLine="539"/>
        <w:jc w:val="both"/>
      </w:pPr>
      <w:r w:rsidRPr="00B31067">
        <w:rPr>
          <w:rFonts w:cs="Times New Roman"/>
        </w:rPr>
        <w:t xml:space="preserve">7.1.5. </w:t>
      </w:r>
      <w:r w:rsidRPr="00B31067">
        <w:rPr>
          <w:rFonts w:ascii="Times New Roman CYR" w:hAnsi="Times New Roman CYR" w:cs="Times New Roman CYR"/>
        </w:rPr>
        <w:t>Осуществлять контроль качества выполненных Подрядчиком работ посредством периодических проверок, проводимых в течение отчетного месяца.</w:t>
      </w:r>
    </w:p>
    <w:p w:rsidR="00460B8F" w:rsidRPr="00B31067" w:rsidRDefault="00460B8F" w:rsidP="00460B8F">
      <w:pPr>
        <w:autoSpaceDE w:val="0"/>
        <w:ind w:firstLine="539"/>
        <w:jc w:val="both"/>
      </w:pPr>
      <w:r w:rsidRPr="00B31067">
        <w:rPr>
          <w:rFonts w:cs="Times New Roman"/>
        </w:rPr>
        <w:t xml:space="preserve"> </w:t>
      </w:r>
      <w:r w:rsidRPr="00B31067">
        <w:rPr>
          <w:rFonts w:ascii="Times New Roman CYR" w:hAnsi="Times New Roman CYR" w:cs="Times New Roman CYR"/>
        </w:rPr>
        <w:t>Количество проверок и сроки проведения определяется Заказчиком, но не менее 4 раз в месяц. По итогам каждой проверки представители Заказчика и Подрядчика составляют акт контрольной проверки качества работ по содержанию и ремонту объекта по форме согласно Приложениям № 5, 5.1.,5.2. к настоящему Контракту. Проверки проводятся в форме выезда на соответствующие Объекты представителей Заказчика и Подрядчика.</w:t>
      </w:r>
    </w:p>
    <w:p w:rsidR="00460B8F" w:rsidRPr="00B31067" w:rsidRDefault="00460B8F" w:rsidP="00460B8F">
      <w:pPr>
        <w:autoSpaceDE w:val="0"/>
        <w:ind w:firstLine="539"/>
        <w:jc w:val="both"/>
      </w:pPr>
      <w:r w:rsidRPr="00B31067">
        <w:rPr>
          <w:rFonts w:cs="Times New Roman"/>
        </w:rPr>
        <w:t xml:space="preserve"> </w:t>
      </w:r>
      <w:r w:rsidRPr="00B31067">
        <w:rPr>
          <w:rFonts w:ascii="Times New Roman CYR" w:hAnsi="Times New Roman CYR" w:cs="Times New Roman CYR"/>
        </w:rPr>
        <w:t>В акте контрольной проверки качества работ по содержанию и ремонту улиц и дорог фиксируются выявленные недостатки работ по содержанию и ремонту, а также нарушения при производстве работ, в предписаниях указываются замечания к качеству выполнения работ и сроки по их устранения. При отказе Подрядчика от проведения проверки, а также от подписания акта контрольной проверки, в акте делается отметка об этом, акт подписывается представителем Заказчика в одностороннем порядке и в течение суток направляется Подрядчику по факсимильной связи, а также заказным письмом в адрес Подрядчика с уведомлением или курьером с проставлением отметки о получении.</w:t>
      </w:r>
    </w:p>
    <w:p w:rsidR="00460B8F" w:rsidRPr="00B31067" w:rsidRDefault="00460B8F" w:rsidP="00460B8F">
      <w:pPr>
        <w:autoSpaceDE w:val="0"/>
        <w:ind w:firstLine="539"/>
        <w:jc w:val="both"/>
        <w:rPr>
          <w:rFonts w:ascii="Times New Roman CYR" w:hAnsi="Times New Roman CYR" w:cs="Times New Roman CYR"/>
        </w:rPr>
      </w:pPr>
      <w:r w:rsidRPr="00B31067">
        <w:rPr>
          <w:rFonts w:ascii="Times New Roman CYR" w:hAnsi="Times New Roman CYR" w:cs="Times New Roman CYR"/>
        </w:rPr>
        <w:lastRenderedPageBreak/>
        <w:t>Односторонний акт контрольной проверки является обязательным к исполнению и может быть признан недействительным только в судебном порядке.</w:t>
      </w:r>
    </w:p>
    <w:p w:rsidR="00460B8F" w:rsidRPr="00B31067" w:rsidRDefault="00460B8F" w:rsidP="00460B8F">
      <w:pPr>
        <w:autoSpaceDE w:val="0"/>
        <w:ind w:firstLine="540"/>
        <w:jc w:val="both"/>
      </w:pPr>
      <w:r w:rsidRPr="00B31067">
        <w:rPr>
          <w:rFonts w:cs="Times New Roman"/>
        </w:rPr>
        <w:t xml:space="preserve">7.2. </w:t>
      </w:r>
      <w:r w:rsidRPr="00B31067">
        <w:rPr>
          <w:rFonts w:ascii="Times New Roman CYR" w:hAnsi="Times New Roman CYR" w:cs="Times New Roman CYR"/>
        </w:rPr>
        <w:t>Заказчик вправе:</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7.2.1. Присутствовать на объекте производства работ;</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7.2.2. Производить соответствующие мероприятия, обеспечивающие контроль за качеством производства работ;</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7.2.3. Отдавать распоряжения в письменной форме о частичном или полном временном прекращении производства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7.2.4. Принимать выполненные работы и давать письменные Предписания об устранении дефектов и недостатков работ, а также устанавливать срок устранения дефектов и недостатков;</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7.2.5. Производить проверку Общего журнала работ, Журнала осмотра объектов содержания;</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7.2.6. Осуществлять иные полномочия по контролю  качества работ;</w:t>
      </w:r>
    </w:p>
    <w:p w:rsidR="00460B8F" w:rsidRPr="00B31067" w:rsidRDefault="00460B8F" w:rsidP="00460B8F">
      <w:pPr>
        <w:autoSpaceDE w:val="0"/>
        <w:ind w:firstLine="540"/>
        <w:jc w:val="both"/>
      </w:pPr>
      <w:r w:rsidRPr="00B31067">
        <w:rPr>
          <w:rFonts w:cs="Times New Roman"/>
        </w:rPr>
        <w:t xml:space="preserve">7.2.7. </w:t>
      </w:r>
      <w:r w:rsidRPr="00B31067">
        <w:rPr>
          <w:rFonts w:ascii="Times New Roman CYR" w:hAnsi="Times New Roman CYR" w:cs="Times New Roman CYR"/>
        </w:rPr>
        <w:t>В целях осуществления контроля за ходом производства работ по содержанию и ремонту назначить уполномоченного представителя;</w:t>
      </w:r>
    </w:p>
    <w:p w:rsidR="00460B8F" w:rsidRPr="00B31067" w:rsidRDefault="00460B8F" w:rsidP="00460B8F">
      <w:pPr>
        <w:autoSpaceDE w:val="0"/>
        <w:ind w:firstLine="540"/>
        <w:jc w:val="both"/>
      </w:pPr>
      <w:r w:rsidRPr="00B31067">
        <w:rPr>
          <w:rFonts w:cs="Times New Roman"/>
        </w:rPr>
        <w:t xml:space="preserve">7.2.8. </w:t>
      </w:r>
      <w:r w:rsidRPr="00B31067">
        <w:rPr>
          <w:rFonts w:ascii="Times New Roman CYR" w:hAnsi="Times New Roman CYR" w:cs="Times New Roman CYR"/>
        </w:rPr>
        <w:t>Привлекать независимых экспертов для проверки соответствия качества выполняемых работ по ремонту требованиям, установленным настоящим контрактом;</w:t>
      </w:r>
    </w:p>
    <w:p w:rsidR="00460B8F" w:rsidRPr="00B31067" w:rsidRDefault="00460B8F" w:rsidP="00460B8F">
      <w:pPr>
        <w:autoSpaceDE w:val="0"/>
        <w:ind w:firstLine="540"/>
        <w:jc w:val="both"/>
      </w:pPr>
      <w:r w:rsidRPr="00B31067">
        <w:rPr>
          <w:rFonts w:cs="Times New Roman"/>
        </w:rPr>
        <w:t xml:space="preserve">7.2.9. </w:t>
      </w:r>
      <w:r w:rsidRPr="00B31067">
        <w:rPr>
          <w:rFonts w:ascii="Times New Roman CYR" w:hAnsi="Times New Roman CYR" w:cs="Times New Roman CYR"/>
        </w:rPr>
        <w:t>Принимать фотодокументацию к рассмотрению;</w:t>
      </w:r>
    </w:p>
    <w:p w:rsidR="00460B8F" w:rsidRPr="00B31067" w:rsidRDefault="00460B8F" w:rsidP="00460B8F">
      <w:pPr>
        <w:autoSpaceDE w:val="0"/>
        <w:ind w:firstLine="540"/>
        <w:jc w:val="both"/>
      </w:pPr>
      <w:r w:rsidRPr="00B31067">
        <w:rPr>
          <w:rFonts w:cs="Times New Roman"/>
        </w:rPr>
        <w:t xml:space="preserve">7.2.10. </w:t>
      </w:r>
      <w:r w:rsidRPr="00B31067">
        <w:rPr>
          <w:rFonts w:ascii="Times New Roman CYR" w:hAnsi="Times New Roman CYR" w:cs="Times New Roman CYR"/>
        </w:rPr>
        <w:t>При проведении работ по строительству, реконструкции и капитальному ремонту Заказчик вправе в одностороннем порядке приостановить выполнение работ по содержанию и ремонту  объекта (части объекта), на время выполнения указанных работ, направив уведомление об этом Подрядчику не позднее, чем за 24 часа до начала выполнения работ по строительству, реконструкции и капитальному ремонту.</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Выполнение работ по содержанию на данном объекте (части объекта) возобновляется на основании уведомления, направленного Подрядчику не позднее, чем за 24 часа до начала выполнения работ по содержанию и ремонту.</w:t>
      </w:r>
    </w:p>
    <w:p w:rsidR="00460B8F" w:rsidRPr="00B31067" w:rsidRDefault="00460B8F" w:rsidP="00460B8F">
      <w:pPr>
        <w:autoSpaceDE w:val="0"/>
        <w:ind w:firstLine="540"/>
        <w:jc w:val="both"/>
      </w:pPr>
      <w:r w:rsidRPr="00B31067">
        <w:rPr>
          <w:rFonts w:cs="Times New Roman"/>
        </w:rPr>
        <w:t xml:space="preserve">7.2.11. </w:t>
      </w:r>
      <w:r w:rsidRPr="00B31067">
        <w:rPr>
          <w:rFonts w:ascii="Times New Roman CYR" w:hAnsi="Times New Roman CYR" w:cs="Times New Roman CYR"/>
        </w:rPr>
        <w:t>Выдавать Предписания, составленные по форме согласно Приложению № 7 к настоящему Контракту, об устранении выявленных недостатков работ по содержанию и ремонту с указанием срока для устранения недостатков работ.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Предписание направляется по факсимильной связи, а также заказным письмом в адрес Подрядчика с уведомлением или курьером с проставлением отметки о получении;</w:t>
      </w:r>
    </w:p>
    <w:p w:rsidR="00460B8F" w:rsidRPr="00B31067" w:rsidRDefault="00460B8F" w:rsidP="00460B8F">
      <w:pPr>
        <w:autoSpaceDE w:val="0"/>
        <w:ind w:firstLine="540"/>
        <w:jc w:val="both"/>
      </w:pPr>
      <w:r w:rsidRPr="00B31067">
        <w:rPr>
          <w:rFonts w:cs="Times New Roman"/>
        </w:rPr>
        <w:t xml:space="preserve">7.2.12. </w:t>
      </w:r>
      <w:r w:rsidRPr="00B31067">
        <w:rPr>
          <w:rFonts w:ascii="Times New Roman CYR" w:hAnsi="Times New Roman CYR" w:cs="Times New Roman CYR"/>
        </w:rPr>
        <w:t>Не принимать работы по содержанию и ремонту и не оплачивать в случаях невыполнения Подрядчиком Плана работ по ремонту на текущий месяц, непредставления Плана работ по ремонту на следующий месяц, Карты ремонта, Общего журнала работ, Журнала осмотра объектов содержания и иной исполнительной документации;</w:t>
      </w:r>
    </w:p>
    <w:p w:rsidR="00460B8F" w:rsidRPr="00B31067" w:rsidRDefault="00460B8F" w:rsidP="00460B8F">
      <w:pPr>
        <w:autoSpaceDE w:val="0"/>
        <w:ind w:firstLine="540"/>
        <w:jc w:val="both"/>
      </w:pPr>
      <w:r w:rsidRPr="00B31067">
        <w:rPr>
          <w:rFonts w:cs="Times New Roman"/>
        </w:rPr>
        <w:t xml:space="preserve">7.2.13. </w:t>
      </w:r>
      <w:r w:rsidRPr="00B31067">
        <w:rPr>
          <w:rFonts w:ascii="Times New Roman CYR" w:hAnsi="Times New Roman CYR" w:cs="Times New Roman CYR"/>
        </w:rPr>
        <w:t>Уменьшить стоимость и оплату некачественно выполненных работ по содержанию и ремонту  за отчетный период, а также не оплачивать периоды (согласно актам контрольных проверок) невыполнения работ по содержанию и ремонту, если оценка качества работ по содержанию и ремонту в проверяемом периоде составит 2,5 балла и ниже,</w:t>
      </w:r>
    </w:p>
    <w:p w:rsidR="00460B8F" w:rsidRPr="00B31067" w:rsidRDefault="00460B8F" w:rsidP="00460B8F">
      <w:pPr>
        <w:autoSpaceDE w:val="0"/>
        <w:ind w:firstLine="539"/>
        <w:jc w:val="both"/>
      </w:pPr>
      <w:r w:rsidRPr="00B31067">
        <w:rPr>
          <w:rFonts w:cs="Times New Roman"/>
        </w:rPr>
        <w:t>7.2.14. П</w:t>
      </w:r>
      <w:r w:rsidRPr="00B31067">
        <w:rPr>
          <w:rFonts w:ascii="Times New Roman CYR" w:hAnsi="Times New Roman CYR" w:cs="Times New Roman CYR"/>
        </w:rPr>
        <w:t>оручить выполнение работ или устранение недостатков работ по содержанию и ремонту другому лицу и потребовать от Подрядчика возмещения произведенных затрат, а также потребовать возмещения убытков, если во время выполнения работ по содержанию и ремонту на Объекте станет очевидным, что работы не будут выполнены надлежащим образом, и в назначенный Заказчиком срок Подрядчиком работы не выполнены,  не устранены недостатки работ, с уведомлением Подрядчика не менее чем за 24 часа.</w:t>
      </w:r>
    </w:p>
    <w:p w:rsidR="00460B8F" w:rsidRPr="00B31067" w:rsidRDefault="00460B8F" w:rsidP="00460B8F">
      <w:pPr>
        <w:autoSpaceDE w:val="0"/>
        <w:ind w:firstLine="539"/>
        <w:jc w:val="both"/>
        <w:rPr>
          <w:rFonts w:cs="Times New Roman"/>
        </w:rPr>
      </w:pPr>
    </w:p>
    <w:p w:rsidR="00460B8F" w:rsidRPr="00B31067" w:rsidRDefault="00460B8F" w:rsidP="00460B8F">
      <w:pPr>
        <w:autoSpaceDE w:val="0"/>
        <w:jc w:val="center"/>
      </w:pPr>
      <w:r w:rsidRPr="00B31067">
        <w:rPr>
          <w:rFonts w:cs="Times New Roman"/>
          <w:b/>
          <w:bCs/>
        </w:rPr>
        <w:t xml:space="preserve">8. </w:t>
      </w:r>
      <w:r w:rsidRPr="00B31067">
        <w:rPr>
          <w:rFonts w:ascii="Times New Roman CYR" w:hAnsi="Times New Roman CYR" w:cs="Times New Roman CYR"/>
          <w:b/>
          <w:bCs/>
        </w:rPr>
        <w:t>Ответственность сторон</w:t>
      </w:r>
    </w:p>
    <w:p w:rsidR="00460B8F" w:rsidRPr="00B31067" w:rsidRDefault="00460B8F" w:rsidP="00460B8F">
      <w:pPr>
        <w:autoSpaceDE w:val="0"/>
        <w:ind w:firstLine="540"/>
        <w:jc w:val="both"/>
      </w:pPr>
      <w:r w:rsidRPr="00B31067">
        <w:rPr>
          <w:rFonts w:cs="Times New Roman"/>
        </w:rPr>
        <w:lastRenderedPageBreak/>
        <w:t xml:space="preserve">8.1. </w:t>
      </w:r>
      <w:r w:rsidRPr="00B31067">
        <w:rPr>
          <w:rFonts w:ascii="Times New Roman CYR" w:hAnsi="Times New Roman CYR" w:cs="Times New Roman CYR"/>
        </w:rPr>
        <w:t>За невыполнение или ненадлежащее выполнение принятых на себя обязательств стороны несут имущественную ответственность в соответствии с действующим законодательством РФ и условиями настоящего контракта.</w:t>
      </w:r>
    </w:p>
    <w:p w:rsidR="00460B8F" w:rsidRPr="00B31067" w:rsidRDefault="00460B8F" w:rsidP="00460B8F">
      <w:pPr>
        <w:autoSpaceDE w:val="0"/>
        <w:ind w:firstLine="539"/>
        <w:jc w:val="both"/>
      </w:pPr>
      <w:r w:rsidRPr="00B31067">
        <w:rPr>
          <w:rFonts w:cs="Times New Roman"/>
        </w:rPr>
        <w:t xml:space="preserve">8.2. </w:t>
      </w:r>
      <w:r w:rsidRPr="00B31067">
        <w:rPr>
          <w:rFonts w:ascii="Times New Roman CYR" w:hAnsi="Times New Roman CYR" w:cs="Times New Roman CYR"/>
        </w:rPr>
        <w:t>Подрядчик несет ответственность и обязанность возмещения ущерба, причиненного, в том числе третьим лицам, в результате неисполнения либо некачественного выполнения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правовых актов города и нормативной документации.</w:t>
      </w:r>
    </w:p>
    <w:p w:rsidR="00460B8F" w:rsidRPr="00B31067" w:rsidRDefault="00460B8F" w:rsidP="00460B8F">
      <w:pPr>
        <w:autoSpaceDE w:val="0"/>
        <w:ind w:firstLine="539"/>
        <w:jc w:val="both"/>
      </w:pPr>
      <w:r w:rsidRPr="00B31067">
        <w:rPr>
          <w:rFonts w:cs="Times New Roman"/>
        </w:rPr>
        <w:t xml:space="preserve">8.3. </w:t>
      </w:r>
      <w:r w:rsidRPr="00B31067">
        <w:rPr>
          <w:rFonts w:ascii="Times New Roman CYR" w:hAnsi="Times New Roman CYR" w:cs="Times New Roman CYR"/>
        </w:rPr>
        <w:t xml:space="preserve">Подрядчик несет ответственность и обязанность возмещения ущерба, причиненного в результате не обеспечения сохранности конструктивных элементов, элементов обустройства </w:t>
      </w:r>
      <w:r w:rsidRPr="00B31067">
        <w:rPr>
          <w:rFonts w:ascii="Times New Roman CYR" w:hAnsi="Times New Roman CYR" w:cs="Times New Roman CYR"/>
          <w:bCs/>
        </w:rPr>
        <w:t>и иных элементов Объекта</w:t>
      </w:r>
      <w:r w:rsidRPr="00B31067">
        <w:rPr>
          <w:rFonts w:ascii="Times New Roman CYR" w:hAnsi="Times New Roman CYR" w:cs="Times New Roman CYR"/>
        </w:rPr>
        <w:t>, а также в результате не проведения регулярного осмотра Объекта;</w:t>
      </w:r>
    </w:p>
    <w:p w:rsidR="00460B8F" w:rsidRPr="00B31067" w:rsidRDefault="00460B8F" w:rsidP="00460B8F">
      <w:pPr>
        <w:autoSpaceDE w:val="0"/>
        <w:ind w:firstLine="539"/>
        <w:jc w:val="both"/>
      </w:pPr>
      <w:r w:rsidRPr="00B31067">
        <w:rPr>
          <w:rFonts w:ascii="Times New Roman CYR" w:hAnsi="Times New Roman CYR" w:cs="Times New Roman CYR"/>
        </w:rPr>
        <w:t xml:space="preserve">Подрядчик несет ответственность и обязанность ликвидации последствий, возмещения ущерба, причиненного, в том числе третьим лицам, в результате не выполнения обязательства уведомлять Заказчика обо всех случаях нанесения ущерба Объекту, конструктивным элементам, элементам обустройства </w:t>
      </w:r>
      <w:r w:rsidRPr="00B31067">
        <w:rPr>
          <w:rFonts w:ascii="Times New Roman CYR" w:hAnsi="Times New Roman CYR" w:cs="Times New Roman CYR"/>
          <w:bCs/>
        </w:rPr>
        <w:t>и иным элементам</w:t>
      </w:r>
      <w:r w:rsidRPr="00B31067">
        <w:rPr>
          <w:rFonts w:ascii="Times New Roman CYR" w:hAnsi="Times New Roman CYR" w:cs="Times New Roman CYR"/>
        </w:rPr>
        <w:t xml:space="preserve"> Объекта, в</w:t>
      </w:r>
      <w:r w:rsidRPr="00B31067">
        <w:rPr>
          <w:rFonts w:ascii="Times New Roman CYR" w:hAnsi="Times New Roman CYR" w:cs="Times New Roman CYR"/>
          <w:b/>
          <w:bCs/>
        </w:rPr>
        <w:t xml:space="preserve"> </w:t>
      </w:r>
      <w:r w:rsidRPr="00B31067">
        <w:rPr>
          <w:rFonts w:ascii="Times New Roman CYR" w:hAnsi="Times New Roman CYR" w:cs="Times New Roman CYR"/>
        </w:rPr>
        <w:t>том числе вызванного аварийной ситуацией.</w:t>
      </w:r>
    </w:p>
    <w:p w:rsidR="00460B8F" w:rsidRPr="00B31067" w:rsidRDefault="00460B8F" w:rsidP="00460B8F">
      <w:pPr>
        <w:autoSpaceDE w:val="0"/>
        <w:ind w:firstLine="539"/>
        <w:jc w:val="both"/>
      </w:pPr>
      <w:r w:rsidRPr="00B31067">
        <w:rPr>
          <w:rFonts w:cs="Times New Roman"/>
        </w:rPr>
        <w:t xml:space="preserve">8.4. </w:t>
      </w:r>
      <w:r w:rsidRPr="00B31067">
        <w:rPr>
          <w:rFonts w:ascii="Times New Roman CYR" w:hAnsi="Times New Roman CYR" w:cs="Times New Roman CYR"/>
        </w:rPr>
        <w:t>В случае, когда работы выполнены Подрядчиком с отступлениями от Контракта, ухудшившими результат работ, несоблюдения Подрядчиком требований к качеству работ, видам  и срокам их выполнения в соответствии с условиями настоящего Контракта, или с иными недостатками, которые делают результат работ не пригодным для использования Объекта, Заказчиком уменьшается стоимость и оплата работ в соответствии с условиями, установленными в Приложениях № 3, № 3.1, № 3.2 к настоящему Контракту.</w:t>
      </w:r>
    </w:p>
    <w:p w:rsidR="00460B8F" w:rsidRPr="00B31067" w:rsidRDefault="00460B8F" w:rsidP="00460B8F">
      <w:pPr>
        <w:autoSpaceDE w:val="0"/>
        <w:ind w:firstLine="539"/>
        <w:jc w:val="both"/>
      </w:pPr>
      <w:r w:rsidRPr="00B31067">
        <w:rPr>
          <w:rFonts w:cs="Times New Roman"/>
        </w:rPr>
        <w:t xml:space="preserve">8.5. </w:t>
      </w:r>
      <w:r w:rsidRPr="00B31067">
        <w:rPr>
          <w:rFonts w:ascii="Times New Roman CYR" w:hAnsi="Times New Roman CYR" w:cs="Times New Roman CYR"/>
        </w:rPr>
        <w:t>Данные Общего журнала работ, Журнала осмотра, фотодокументации и актов контрольных проверок служат основанием для снижения оплаты работ, удержания неустойки в соответствии с условиями настоящего Контракта, а также могут служить основанием для его расторжения.</w:t>
      </w:r>
    </w:p>
    <w:p w:rsidR="00460B8F" w:rsidRPr="00B31067" w:rsidRDefault="00460B8F" w:rsidP="00460B8F">
      <w:pPr>
        <w:autoSpaceDE w:val="0"/>
        <w:ind w:firstLine="539"/>
        <w:jc w:val="both"/>
      </w:pPr>
      <w:r w:rsidRPr="00B31067">
        <w:rPr>
          <w:rFonts w:cs="Times New Roman"/>
        </w:rPr>
        <w:t xml:space="preserve">8.6. </w:t>
      </w:r>
      <w:r w:rsidRPr="00B31067">
        <w:rPr>
          <w:rFonts w:ascii="Times New Roman CYR" w:hAnsi="Times New Roman CYR" w:cs="Times New Roman CYR"/>
        </w:rPr>
        <w:t>При возникновении неблагоприятных последствий в связи с производством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w:t>
      </w:r>
    </w:p>
    <w:p w:rsidR="00460B8F" w:rsidRPr="00B31067" w:rsidRDefault="00460B8F" w:rsidP="00460B8F">
      <w:pPr>
        <w:autoSpaceDE w:val="0"/>
        <w:ind w:firstLine="540"/>
        <w:jc w:val="both"/>
      </w:pPr>
      <w:r w:rsidRPr="00B31067">
        <w:rPr>
          <w:rFonts w:cs="Times New Roman"/>
        </w:rPr>
        <w:t xml:space="preserve">8.7. </w:t>
      </w:r>
      <w:r w:rsidRPr="00B31067">
        <w:rPr>
          <w:rFonts w:ascii="Times New Roman CYR" w:hAnsi="Times New Roman CYR" w:cs="Times New Roman CYR"/>
        </w:rPr>
        <w:t>При непредставлении Плана работ по ремонту на следующий месяц, Карты ремонта за текущий месяц, Общего журнала работ, Журнала осмотра объектов содержания и иной исполнительной документации, выполненные работы по ремонту и содержанию не принимаются и не оплачиваются.</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При невыполнении Подрядчиком Плана работ по ремонту за текущий месяц работы по ремонту и содержанию не принимаются и не оплачиваются до выполнения работ по ремонту в полном объеме в соответствии с указанным Планом.</w:t>
      </w:r>
    </w:p>
    <w:p w:rsidR="00460B8F" w:rsidRPr="00B31067" w:rsidRDefault="00460B8F" w:rsidP="00460B8F">
      <w:pPr>
        <w:autoSpaceDE w:val="0"/>
        <w:ind w:firstLine="540"/>
        <w:jc w:val="both"/>
      </w:pPr>
      <w:r w:rsidRPr="00B31067">
        <w:rPr>
          <w:rFonts w:cs="Times New Roman"/>
        </w:rPr>
        <w:t xml:space="preserve">8.8. </w:t>
      </w:r>
      <w:r w:rsidRPr="00B31067">
        <w:rPr>
          <w:rFonts w:ascii="Times New Roman CYR" w:hAnsi="Times New Roman CYR" w:cs="Times New Roman CYR"/>
        </w:rPr>
        <w:t>За каждое нарушение Подрядчиком обязательств, принятых по настоящему Контракту, Заказчик удерживает с Подрядчика следующие неустойки:</w:t>
      </w:r>
    </w:p>
    <w:p w:rsidR="00460B8F" w:rsidRPr="00B31067" w:rsidRDefault="00460B8F" w:rsidP="00460B8F">
      <w:pPr>
        <w:autoSpaceDE w:val="0"/>
        <w:ind w:firstLine="540"/>
        <w:jc w:val="both"/>
      </w:pPr>
      <w:r w:rsidRPr="00B31067">
        <w:rPr>
          <w:rFonts w:cs="Times New Roman"/>
        </w:rPr>
        <w:t xml:space="preserve">8.8.1. </w:t>
      </w:r>
      <w:r w:rsidRPr="00B31067">
        <w:rPr>
          <w:rFonts w:ascii="Times New Roman CYR" w:hAnsi="Times New Roman CYR" w:cs="Times New Roman CYR"/>
        </w:rPr>
        <w:t>За нарушение срока начала производства работ, установленного в п.3.1. настоящего Контракта, на Объекте Заказчик удерживает с Подрядчика пени в размере 1 % от общей стоимости работ, указанной в п.4.1. настоящего Контракта, за каждый день просрочки.</w:t>
      </w:r>
    </w:p>
    <w:p w:rsidR="00460B8F" w:rsidRPr="00B31067" w:rsidRDefault="00460B8F" w:rsidP="00460B8F">
      <w:pPr>
        <w:autoSpaceDE w:val="0"/>
        <w:ind w:firstLine="540"/>
        <w:jc w:val="both"/>
      </w:pPr>
      <w:r w:rsidRPr="00B31067">
        <w:rPr>
          <w:rFonts w:cs="Times New Roman"/>
        </w:rPr>
        <w:t xml:space="preserve">8.8.2. </w:t>
      </w:r>
      <w:r w:rsidRPr="00B31067">
        <w:rPr>
          <w:rFonts w:ascii="Times New Roman CYR" w:hAnsi="Times New Roman CYR" w:cs="Times New Roman CYR"/>
        </w:rPr>
        <w:t>За нарушение сроков сдачи работ Заказчик удерживает с Подрядчика неустойку в размере 1 % от стоимости работ, предъявленных к сдаче в периоде, следующего за отчетным, за каждый день просрочки.</w:t>
      </w:r>
    </w:p>
    <w:p w:rsidR="00460B8F" w:rsidRPr="00B31067" w:rsidRDefault="00460B8F" w:rsidP="00460B8F">
      <w:pPr>
        <w:autoSpaceDE w:val="0"/>
        <w:ind w:firstLine="540"/>
        <w:jc w:val="both"/>
      </w:pPr>
      <w:r w:rsidRPr="00B31067">
        <w:rPr>
          <w:rFonts w:cs="Times New Roman"/>
        </w:rPr>
        <w:t xml:space="preserve">8.8.3. </w:t>
      </w:r>
      <w:r w:rsidRPr="00B31067">
        <w:rPr>
          <w:rFonts w:ascii="Times New Roman CYR" w:hAnsi="Times New Roman CYR" w:cs="Times New Roman CYR"/>
        </w:rPr>
        <w:t>За неисполнение в установленный срок Предписания об устранении нарушений обязательств и условий Контракта, выданного Заказчиком, Заказчик удерживает с Подрядчика неустойку в размере 30</w:t>
      </w:r>
      <w:r w:rsidRPr="00B31067">
        <w:rPr>
          <w:rFonts w:cs="Times New Roman"/>
          <w:lang w:val="en-US"/>
        </w:rPr>
        <w:t> </w:t>
      </w:r>
      <w:r w:rsidRPr="00B31067">
        <w:rPr>
          <w:rFonts w:cs="Times New Roman"/>
        </w:rPr>
        <w:t>000, 00 (</w:t>
      </w:r>
      <w:r w:rsidRPr="00B31067">
        <w:rPr>
          <w:rFonts w:ascii="Times New Roman CYR" w:hAnsi="Times New Roman CYR" w:cs="Times New Roman CYR"/>
        </w:rPr>
        <w:t>тридцать тысяч) рублей.</w:t>
      </w:r>
    </w:p>
    <w:p w:rsidR="00460B8F" w:rsidRPr="00B31067" w:rsidRDefault="00460B8F" w:rsidP="00460B8F">
      <w:pPr>
        <w:autoSpaceDE w:val="0"/>
        <w:ind w:firstLine="540"/>
        <w:jc w:val="both"/>
      </w:pPr>
      <w:r w:rsidRPr="00B31067">
        <w:rPr>
          <w:rFonts w:cs="Times New Roman"/>
        </w:rPr>
        <w:t xml:space="preserve">8.8.4. </w:t>
      </w:r>
      <w:r w:rsidRPr="00B31067">
        <w:rPr>
          <w:rFonts w:ascii="Times New Roman CYR" w:hAnsi="Times New Roman CYR" w:cs="Times New Roman CYR"/>
        </w:rPr>
        <w:t xml:space="preserve">За каждое не уведомление Подрядчиком Заказчика о случаях нанесения ущерба </w:t>
      </w:r>
      <w:r w:rsidRPr="00B31067">
        <w:rPr>
          <w:rFonts w:ascii="Times New Roman CYR" w:hAnsi="Times New Roman CYR" w:cs="Times New Roman CYR"/>
        </w:rPr>
        <w:lastRenderedPageBreak/>
        <w:t>Объекту, в том числе конструктивным элементам и элементам обустройства, возникшего при производстве работ, а также в результате стихийных бедствий, актов вандализма, Заказчик удерживает с Подрядчика неустойку в размере 10</w:t>
      </w:r>
      <w:r w:rsidRPr="00B31067">
        <w:rPr>
          <w:rFonts w:cs="Times New Roman"/>
          <w:lang w:val="en-US"/>
        </w:rPr>
        <w:t> </w:t>
      </w:r>
      <w:r w:rsidRPr="00B31067">
        <w:rPr>
          <w:rFonts w:cs="Times New Roman"/>
        </w:rPr>
        <w:t>000 (</w:t>
      </w:r>
      <w:r w:rsidRPr="00B31067">
        <w:rPr>
          <w:rFonts w:ascii="Times New Roman CYR" w:hAnsi="Times New Roman CYR" w:cs="Times New Roman CYR"/>
        </w:rPr>
        <w:t>Десять тысяч) рублей.</w:t>
      </w:r>
    </w:p>
    <w:p w:rsidR="00460B8F" w:rsidRPr="00B31067" w:rsidRDefault="00460B8F" w:rsidP="00460B8F">
      <w:pPr>
        <w:autoSpaceDE w:val="0"/>
        <w:ind w:firstLine="540"/>
        <w:jc w:val="both"/>
        <w:rPr>
          <w:rFonts w:ascii="Times New Roman CYR" w:hAnsi="Times New Roman CYR" w:cs="Times New Roman CYR"/>
          <w:bCs/>
        </w:rPr>
      </w:pPr>
      <w:r w:rsidRPr="00B31067">
        <w:rPr>
          <w:rFonts w:ascii="Times New Roman CYR" w:hAnsi="Times New Roman CYR" w:cs="Times New Roman CYR"/>
          <w:bCs/>
        </w:rPr>
        <w:t>За каждое не уведомление Подрядчиком Заказчика о случаях нарушения фиксации иных элементов (крышки люков смотровых колодцев, решеток ливневой канализации), расположенных в границе объекта, Подрядчик возмещает ущерб третьим лицам, возникший в результате некачественного выполнения обязательств по Контракту, в том числе регулярного осмотра Объекта.</w:t>
      </w:r>
    </w:p>
    <w:p w:rsidR="00460B8F" w:rsidRPr="00B31067" w:rsidRDefault="00460B8F" w:rsidP="00460B8F">
      <w:pPr>
        <w:autoSpaceDE w:val="0"/>
        <w:ind w:firstLine="540"/>
        <w:jc w:val="both"/>
        <w:rPr>
          <w:rFonts w:ascii="Times New Roman CYR" w:hAnsi="Times New Roman CYR" w:cs="Times New Roman CYR"/>
          <w:bCs/>
        </w:rPr>
      </w:pPr>
      <w:r w:rsidRPr="00B31067">
        <w:rPr>
          <w:rFonts w:ascii="Times New Roman CYR" w:hAnsi="Times New Roman CYR" w:cs="Times New Roman CYR"/>
        </w:rPr>
        <w:t xml:space="preserve">8.8.5. </w:t>
      </w:r>
      <w:r w:rsidRPr="00B31067">
        <w:rPr>
          <w:rFonts w:ascii="Times New Roman CYR" w:hAnsi="Times New Roman CYR" w:cs="Times New Roman CYR"/>
          <w:bCs/>
        </w:rPr>
        <w:t>За складирование снега, вывозимого с территории города, в места, не согласованные с Заказчиком и управлением по экологии и природопользованию администрации города Перми в соответствии с п.6.1.28 Контракта, Заказчик удерживает неустойку 100 000 (сто тысяч) рублей за каждый факт ненадлежащего исполнения указанных обязательств.</w:t>
      </w:r>
    </w:p>
    <w:p w:rsidR="00460B8F" w:rsidRPr="00B31067" w:rsidRDefault="00460B8F" w:rsidP="00460B8F">
      <w:pPr>
        <w:autoSpaceDE w:val="0"/>
        <w:ind w:firstLine="540"/>
        <w:jc w:val="both"/>
        <w:rPr>
          <w:rFonts w:ascii="Times New Roman CYR" w:hAnsi="Times New Roman CYR" w:cs="Times New Roman CYR"/>
          <w:bCs/>
        </w:rPr>
      </w:pPr>
      <w:r w:rsidRPr="00B31067">
        <w:rPr>
          <w:rFonts w:ascii="Times New Roman CYR" w:hAnsi="Times New Roman CYR" w:cs="Times New Roman CYR"/>
          <w:bCs/>
        </w:rPr>
        <w:t>8.8.6. При получении Подрядчиком оценки качества работ по содержанию объектов за текущий месяц ниже 2,5 баллов, Заказчик взыскивает с Подрядчика неустойку в размере 10% от стоимости месячного содержания Объекта, обслуживаемого Подрядчиком по Контракту, за каждый случай получения такой оценки с учетом НДС.</w:t>
      </w:r>
    </w:p>
    <w:p w:rsidR="00460B8F" w:rsidRPr="00B31067" w:rsidRDefault="00460B8F" w:rsidP="00460B8F">
      <w:pPr>
        <w:autoSpaceDE w:val="0"/>
        <w:ind w:firstLine="540"/>
        <w:jc w:val="both"/>
        <w:rPr>
          <w:rFonts w:ascii="Times New Roman CYR" w:hAnsi="Times New Roman CYR" w:cs="Times New Roman CYR"/>
        </w:rPr>
      </w:pPr>
      <w:r w:rsidRPr="00B31067">
        <w:rPr>
          <w:rFonts w:cs="Times New Roman"/>
        </w:rPr>
        <w:t xml:space="preserve">8.8.7. За каждый факт несоответствия данных о количестве и типе техники, предоставляемых Подрядчиком в соответствии с п. 6.1.4. настоящего контракта, и данных систем спутниковой навигации, предоставляемых в соответствии с п.6.1.15. настоящего контракта, </w:t>
      </w:r>
      <w:r w:rsidRPr="00B31067">
        <w:rPr>
          <w:rFonts w:ascii="Times New Roman CYR" w:hAnsi="Times New Roman CYR" w:cs="Times New Roman CYR"/>
        </w:rPr>
        <w:t>Заказчик удерживает с Подрядчика неустойку в размере 30</w:t>
      </w:r>
      <w:r w:rsidRPr="00B31067">
        <w:rPr>
          <w:rFonts w:cs="Times New Roman"/>
          <w:lang w:val="en-US"/>
        </w:rPr>
        <w:t> </w:t>
      </w:r>
      <w:r w:rsidRPr="00B31067">
        <w:rPr>
          <w:rFonts w:cs="Times New Roman"/>
        </w:rPr>
        <w:t>000, 00 (</w:t>
      </w:r>
      <w:r w:rsidRPr="00B31067">
        <w:rPr>
          <w:rFonts w:ascii="Times New Roman CYR" w:hAnsi="Times New Roman CYR" w:cs="Times New Roman CYR"/>
        </w:rPr>
        <w:t>тридцать тысяч) рублей, за исключением случаев, указанных в п.6.1.15.2. настоящего контракта</w:t>
      </w:r>
    </w:p>
    <w:p w:rsidR="00460B8F" w:rsidRPr="00B31067" w:rsidRDefault="00460B8F" w:rsidP="00460B8F">
      <w:pPr>
        <w:autoSpaceDE w:val="0"/>
        <w:ind w:firstLine="540"/>
        <w:jc w:val="both"/>
      </w:pPr>
      <w:r w:rsidRPr="00B31067">
        <w:rPr>
          <w:rFonts w:ascii="Times New Roman CYR" w:hAnsi="Times New Roman CYR" w:cs="Times New Roman CYR"/>
        </w:rPr>
        <w:t>8.8.8. В случае отсутствия восстановительных посадок после производства работ по сносу деревьев, гибели восстановительных посадок в течение 2 лет после их производства, Заказчик удерживает с Подрядчика неустойку в размере 50</w:t>
      </w:r>
      <w:r w:rsidRPr="00B31067">
        <w:rPr>
          <w:rFonts w:cs="Times New Roman"/>
          <w:lang w:val="en-US"/>
        </w:rPr>
        <w:t> </w:t>
      </w:r>
      <w:r w:rsidRPr="00B31067">
        <w:rPr>
          <w:rFonts w:cs="Times New Roman"/>
        </w:rPr>
        <w:t>000, 00 (</w:t>
      </w:r>
      <w:r w:rsidRPr="00B31067">
        <w:rPr>
          <w:rFonts w:ascii="Times New Roman CYR" w:hAnsi="Times New Roman CYR" w:cs="Times New Roman CYR"/>
        </w:rPr>
        <w:t>пятьдесят тысяч) рублей.</w:t>
      </w:r>
    </w:p>
    <w:p w:rsidR="00460B8F" w:rsidRPr="00B31067" w:rsidRDefault="00460B8F" w:rsidP="00460B8F">
      <w:pPr>
        <w:autoSpaceDE w:val="0"/>
        <w:ind w:firstLine="540"/>
        <w:jc w:val="both"/>
      </w:pPr>
      <w:r w:rsidRPr="00B31067">
        <w:rPr>
          <w:rFonts w:cs="Times New Roman"/>
        </w:rPr>
        <w:t xml:space="preserve">8.9. </w:t>
      </w:r>
      <w:r w:rsidRPr="00B31067">
        <w:rPr>
          <w:rFonts w:ascii="Times New Roman CYR" w:hAnsi="Times New Roman CYR" w:cs="Times New Roman CYR"/>
        </w:rPr>
        <w:t>Подрядчик несет ответственность за ненадлежащее содержание автодорог и сооружений на них, в объеме обязательств, принятых им по настоящему Контракту, за исключением периода производства работ по капитальному ремонту, ремонту и реконструкции участка автодороги или искусственного сооружения на ней.</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Если порча, разрушения или ДТП наступили в результате неисполнения принятых Подрядчиком обязательств, все повреждения он устраняет за свой счет и возмещает убытки от порчи, разрушения и ДТП третьим лицам.</w:t>
      </w:r>
    </w:p>
    <w:p w:rsidR="00460B8F" w:rsidRPr="00B31067" w:rsidRDefault="00460B8F" w:rsidP="00460B8F">
      <w:pPr>
        <w:autoSpaceDE w:val="0"/>
        <w:ind w:firstLine="540"/>
        <w:jc w:val="both"/>
      </w:pPr>
      <w:r w:rsidRPr="00B31067">
        <w:rPr>
          <w:rFonts w:cs="Times New Roman"/>
        </w:rPr>
        <w:t xml:space="preserve">8.10. </w:t>
      </w:r>
      <w:r w:rsidRPr="00B31067">
        <w:rPr>
          <w:rFonts w:ascii="Times New Roman CYR" w:hAnsi="Times New Roman CYR" w:cs="Times New Roman CYR"/>
        </w:rPr>
        <w:t>В случае просрочки исполнения заказчиком обязательства, предусмотренного контрактом, подрядчик вправе потребовать уплату неустойки. 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460B8F" w:rsidRPr="00B31067" w:rsidRDefault="00460B8F" w:rsidP="00460B8F">
      <w:pPr>
        <w:autoSpaceDE w:val="0"/>
        <w:ind w:firstLine="540"/>
        <w:jc w:val="both"/>
      </w:pPr>
      <w:r w:rsidRPr="00B31067">
        <w:rPr>
          <w:rFonts w:cs="Times New Roman"/>
        </w:rPr>
        <w:t xml:space="preserve">8.11. </w:t>
      </w:r>
      <w:r w:rsidRPr="00B31067">
        <w:rPr>
          <w:rFonts w:ascii="Times New Roman CYR" w:hAnsi="Times New Roman CYR" w:cs="Times New Roman CYR"/>
        </w:rPr>
        <w:t>Удержание неустойки (пеней) производится Заказчиком при расчетах согласно разделу 4 настоящего Контракта.</w:t>
      </w:r>
    </w:p>
    <w:p w:rsidR="00460B8F" w:rsidRPr="00B31067" w:rsidRDefault="00460B8F" w:rsidP="00460B8F">
      <w:pPr>
        <w:autoSpaceDE w:val="0"/>
        <w:ind w:firstLine="540"/>
        <w:jc w:val="both"/>
      </w:pPr>
      <w:r w:rsidRPr="00B31067">
        <w:rPr>
          <w:rFonts w:cs="Times New Roman"/>
        </w:rPr>
        <w:t xml:space="preserve">8.12. </w:t>
      </w:r>
      <w:r w:rsidRPr="00B31067">
        <w:rPr>
          <w:rFonts w:ascii="Times New Roman CYR" w:hAnsi="Times New Roman CYR" w:cs="Times New Roman CYR"/>
        </w:rPr>
        <w:t>Уплата неустойки (пеней), а также возмещение убытков и выплата обеспечения исполнения Контракта не освобождает Подрядчика от исполнения своих обязательств в натуре.</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9. </w:t>
      </w:r>
      <w:r w:rsidRPr="00B31067">
        <w:rPr>
          <w:rFonts w:ascii="Times New Roman CYR" w:hAnsi="Times New Roman CYR" w:cs="Times New Roman CYR"/>
          <w:b/>
          <w:bCs/>
        </w:rPr>
        <w:t>Действие и прекращение действия Контракта</w:t>
      </w:r>
    </w:p>
    <w:p w:rsidR="00460B8F" w:rsidRPr="00B31067" w:rsidRDefault="00460B8F" w:rsidP="00460B8F">
      <w:pPr>
        <w:autoSpaceDE w:val="0"/>
        <w:ind w:firstLine="539"/>
        <w:jc w:val="both"/>
      </w:pPr>
      <w:r w:rsidRPr="00B31067">
        <w:rPr>
          <w:rFonts w:cs="Times New Roman"/>
        </w:rPr>
        <w:t xml:space="preserve">9.1. </w:t>
      </w:r>
      <w:r w:rsidRPr="00B31067">
        <w:rPr>
          <w:rFonts w:ascii="Times New Roman CYR" w:hAnsi="Times New Roman CYR" w:cs="Times New Roman CYR"/>
        </w:rPr>
        <w:t>Настоящий Контракт подписан обеими сторонами с применением электронной цифровой подписи на электронной площадке.</w:t>
      </w:r>
    </w:p>
    <w:p w:rsidR="00460B8F" w:rsidRPr="00B31067" w:rsidRDefault="00460B8F" w:rsidP="00460B8F">
      <w:pPr>
        <w:autoSpaceDE w:val="0"/>
        <w:ind w:firstLine="539"/>
        <w:jc w:val="both"/>
      </w:pPr>
      <w:r w:rsidRPr="00B31067">
        <w:rPr>
          <w:rFonts w:cs="Times New Roman"/>
        </w:rPr>
        <w:t xml:space="preserve">9.2. </w:t>
      </w:r>
      <w:r w:rsidRPr="00B31067">
        <w:rPr>
          <w:rFonts w:ascii="Times New Roman CYR" w:hAnsi="Times New Roman CYR" w:cs="Times New Roman CYR"/>
        </w:rPr>
        <w:t xml:space="preserve">Настоящий Контракт вступает в силу с момента его подписания Сторонами и </w:t>
      </w:r>
      <w:r w:rsidRPr="00B31067">
        <w:rPr>
          <w:rFonts w:ascii="Times New Roman CYR" w:hAnsi="Times New Roman CYR" w:cs="Times New Roman CYR"/>
        </w:rPr>
        <w:lastRenderedPageBreak/>
        <w:t>действует до исполнения Сторонами всех принятых на себя обязательств.</w:t>
      </w:r>
    </w:p>
    <w:p w:rsidR="00460B8F" w:rsidRPr="00B31067" w:rsidRDefault="00460B8F" w:rsidP="00460B8F">
      <w:pPr>
        <w:autoSpaceDE w:val="0"/>
        <w:ind w:firstLine="539"/>
        <w:jc w:val="both"/>
      </w:pPr>
      <w:r w:rsidRPr="00B31067">
        <w:rPr>
          <w:rFonts w:cs="Times New Roman"/>
        </w:rPr>
        <w:t xml:space="preserve">9.3. </w:t>
      </w:r>
      <w:r w:rsidRPr="00B31067">
        <w:rPr>
          <w:rFonts w:ascii="Times New Roman CYR" w:hAnsi="Times New Roman CYR" w:cs="Times New Roman CYR"/>
        </w:rPr>
        <w:t>Дополнения и изменения настоящего Контракта действительны за подписями Сторон по Контракту.</w:t>
      </w:r>
    </w:p>
    <w:p w:rsidR="00460B8F" w:rsidRPr="00B31067" w:rsidRDefault="00460B8F" w:rsidP="00460B8F">
      <w:pPr>
        <w:autoSpaceDE w:val="0"/>
        <w:ind w:firstLine="539"/>
        <w:jc w:val="both"/>
      </w:pPr>
      <w:r w:rsidRPr="00B31067">
        <w:rPr>
          <w:rFonts w:cs="Times New Roman"/>
        </w:rPr>
        <w:t xml:space="preserve">9.4. </w:t>
      </w:r>
      <w:r w:rsidRPr="00B31067">
        <w:rPr>
          <w:rFonts w:ascii="Times New Roman CYR" w:hAnsi="Times New Roman CYR" w:cs="Times New Roman CYR"/>
        </w:rPr>
        <w:t>Расторжение настоящего Контракта возможно по соглашению Сторон или по решению суда по основаниям, предусмотренным гражданским законодательством РФ и настоящим Контрактом.</w:t>
      </w:r>
    </w:p>
    <w:p w:rsidR="00460B8F" w:rsidRPr="00B31067" w:rsidRDefault="00460B8F" w:rsidP="00460B8F">
      <w:pPr>
        <w:autoSpaceDE w:val="0"/>
        <w:ind w:firstLine="540"/>
        <w:jc w:val="both"/>
      </w:pPr>
      <w:r w:rsidRPr="00B31067">
        <w:rPr>
          <w:rFonts w:cs="Times New Roman"/>
        </w:rPr>
        <w:t xml:space="preserve">9.5. </w:t>
      </w:r>
      <w:r w:rsidRPr="00B31067">
        <w:rPr>
          <w:rFonts w:ascii="Times New Roman CYR" w:hAnsi="Times New Roman CYR" w:cs="Times New Roman CYR"/>
        </w:rPr>
        <w:t>В случае принятия решения Подрядчиком о расторжении настоящего Контракта  Подрядчик обязан направить предложение Заказчику расторгнуть настоящий Контракт не позднее, чем за 60 календарных дней до расторжения Контракта.</w:t>
      </w:r>
    </w:p>
    <w:p w:rsidR="00460B8F" w:rsidRPr="00B31067" w:rsidRDefault="00460B8F" w:rsidP="00460B8F">
      <w:pPr>
        <w:autoSpaceDE w:val="0"/>
        <w:ind w:firstLine="540"/>
        <w:jc w:val="both"/>
      </w:pPr>
      <w:r w:rsidRPr="00B31067">
        <w:rPr>
          <w:rFonts w:cs="Times New Roman"/>
        </w:rPr>
        <w:t xml:space="preserve">9.6. </w:t>
      </w:r>
      <w:r w:rsidRPr="00B31067">
        <w:rPr>
          <w:rFonts w:ascii="Times New Roman CYR" w:hAnsi="Times New Roman CYR" w:cs="Times New Roman CYR"/>
        </w:rPr>
        <w:t>Заказчик вправе обратиться в суд с требованием о расторжении настоящего Контракта  только после получения отказа Подрядчика на предложение расторгнуть настоящий Контракт либо неполучения ответа в течение 10 календарных дней с момента направления предложения Подрядчику.</w:t>
      </w:r>
    </w:p>
    <w:p w:rsidR="00460B8F" w:rsidRPr="00B31067" w:rsidRDefault="00460B8F" w:rsidP="00460B8F">
      <w:pPr>
        <w:autoSpaceDE w:val="0"/>
        <w:ind w:firstLine="540"/>
        <w:jc w:val="both"/>
      </w:pPr>
      <w:r w:rsidRPr="00B31067">
        <w:rPr>
          <w:rFonts w:cs="Times New Roman"/>
        </w:rPr>
        <w:t xml:space="preserve"> 9.7. </w:t>
      </w:r>
      <w:r w:rsidRPr="00B31067">
        <w:rPr>
          <w:rFonts w:ascii="Times New Roman CYR" w:hAnsi="Times New Roman CYR" w:cs="Times New Roman CYR"/>
        </w:rPr>
        <w:t>Основаниями для расторжения Контракта  являются:</w:t>
      </w:r>
    </w:p>
    <w:p w:rsidR="00460B8F" w:rsidRPr="00B31067" w:rsidRDefault="00460B8F" w:rsidP="00460B8F">
      <w:pPr>
        <w:autoSpaceDE w:val="0"/>
        <w:ind w:firstLine="540"/>
        <w:jc w:val="both"/>
      </w:pPr>
      <w:r w:rsidRPr="00B31067">
        <w:rPr>
          <w:rFonts w:cs="Times New Roman"/>
        </w:rPr>
        <w:t xml:space="preserve">9.7.1.  </w:t>
      </w:r>
      <w:r w:rsidRPr="00B31067">
        <w:rPr>
          <w:rFonts w:ascii="Times New Roman CYR" w:hAnsi="Times New Roman CYR" w:cs="Times New Roman CYR"/>
        </w:rPr>
        <w:t>Нарушение существенных условий о предмете контракта, указанных в разделе 2 настоящего Контракта;</w:t>
      </w:r>
    </w:p>
    <w:p w:rsidR="00460B8F" w:rsidRPr="00B31067" w:rsidRDefault="00460B8F" w:rsidP="00460B8F">
      <w:pPr>
        <w:autoSpaceDE w:val="0"/>
        <w:ind w:firstLine="540"/>
        <w:jc w:val="both"/>
      </w:pPr>
      <w:r w:rsidRPr="00B31067">
        <w:rPr>
          <w:rFonts w:cs="Times New Roman"/>
        </w:rPr>
        <w:t xml:space="preserve">9.7.2. </w:t>
      </w:r>
      <w:r w:rsidRPr="00B31067">
        <w:rPr>
          <w:rFonts w:ascii="Times New Roman CYR" w:hAnsi="Times New Roman CYR" w:cs="Times New Roman CYR"/>
        </w:rPr>
        <w:t>Подрядчик в течение 24 часов со дня начала производства работ, установленного п.3.1. настоящего Контракта, не приступил к выполнению работ по содержанию Объекта;</w:t>
      </w:r>
    </w:p>
    <w:p w:rsidR="00460B8F" w:rsidRPr="00B31067" w:rsidRDefault="00460B8F" w:rsidP="00460B8F">
      <w:pPr>
        <w:autoSpaceDE w:val="0"/>
        <w:ind w:firstLine="540"/>
        <w:jc w:val="both"/>
      </w:pPr>
      <w:r w:rsidRPr="00B31067">
        <w:rPr>
          <w:rFonts w:cs="Times New Roman"/>
        </w:rPr>
        <w:t xml:space="preserve">9.7.3. </w:t>
      </w:r>
      <w:r w:rsidRPr="00B31067">
        <w:rPr>
          <w:rFonts w:ascii="Times New Roman CYR" w:hAnsi="Times New Roman CYR" w:cs="Times New Roman CYR"/>
        </w:rPr>
        <w:t>Невыполнение Подрядчиком однократно условий Контракта в части сроков выполнения работ по содержанию Объекта в период наступления погодных условий (снегопад, гололед) и не выполнение в сроки, установленные Предписанием Заказчика, устранение нарушений в период наступления указанных погодных условий;</w:t>
      </w:r>
    </w:p>
    <w:p w:rsidR="00460B8F" w:rsidRPr="00B31067" w:rsidRDefault="00460B8F" w:rsidP="00460B8F">
      <w:pPr>
        <w:autoSpaceDE w:val="0"/>
        <w:ind w:firstLine="539"/>
        <w:jc w:val="both"/>
      </w:pPr>
      <w:r w:rsidRPr="00B31067">
        <w:rPr>
          <w:rFonts w:cs="Times New Roman"/>
        </w:rPr>
        <w:t xml:space="preserve">9.7.4.  </w:t>
      </w:r>
      <w:r w:rsidRPr="00B31067">
        <w:rPr>
          <w:rFonts w:ascii="Times New Roman CYR" w:hAnsi="Times New Roman CYR" w:cs="Times New Roman CYR"/>
        </w:rPr>
        <w:t>Невыполнение Подрядчиком однократно условий Контракта, в результате которых произошел перерыв в движении транспорта на Объекте на срок более 30 минут;</w:t>
      </w:r>
    </w:p>
    <w:p w:rsidR="00460B8F" w:rsidRPr="00B31067" w:rsidRDefault="00460B8F" w:rsidP="00460B8F">
      <w:pPr>
        <w:autoSpaceDE w:val="0"/>
        <w:ind w:firstLine="540"/>
        <w:jc w:val="both"/>
      </w:pPr>
      <w:r w:rsidRPr="00B31067">
        <w:rPr>
          <w:rFonts w:cs="Times New Roman"/>
        </w:rPr>
        <w:t xml:space="preserve">9.7.5. </w:t>
      </w:r>
      <w:r w:rsidRPr="00B31067">
        <w:rPr>
          <w:rFonts w:ascii="Times New Roman CYR" w:hAnsi="Times New Roman CYR" w:cs="Times New Roman CYR"/>
        </w:rPr>
        <w:t>Изменение законодательства, устанавливающие новые требования к содержанию городских улиц и дорог, в случае отказа Подрядчика изменить Контракт и внести новые условия;</w:t>
      </w:r>
    </w:p>
    <w:p w:rsidR="00460B8F" w:rsidRPr="00B31067" w:rsidRDefault="00460B8F" w:rsidP="00460B8F">
      <w:pPr>
        <w:autoSpaceDE w:val="0"/>
        <w:ind w:firstLine="539"/>
        <w:jc w:val="both"/>
      </w:pPr>
      <w:r w:rsidRPr="00B31067">
        <w:rPr>
          <w:rFonts w:cs="Times New Roman"/>
        </w:rPr>
        <w:t xml:space="preserve">9.7.6.   </w:t>
      </w:r>
      <w:r w:rsidRPr="00B31067">
        <w:rPr>
          <w:rFonts w:ascii="Times New Roman CYR" w:hAnsi="Times New Roman CYR" w:cs="Times New Roman CYR"/>
        </w:rPr>
        <w:t>Если во время выполнения работ по содержанию и ремонту на Объекте станет очевидным (по результатам двух проверок выполнения работ по содержанию и ремонту оценка качества составила 2,5 балла и ниже), что работы не будут выполнены надлежащим образом, и в назначенный Заказчиком срок Подрядчиком работы не выполнены или не устранены недостатки работ;</w:t>
      </w:r>
    </w:p>
    <w:p w:rsidR="00460B8F" w:rsidRPr="00B31067" w:rsidRDefault="00460B8F" w:rsidP="00460B8F">
      <w:pPr>
        <w:autoSpaceDE w:val="0"/>
        <w:ind w:firstLine="539"/>
        <w:jc w:val="both"/>
      </w:pPr>
      <w:r w:rsidRPr="00B31067">
        <w:rPr>
          <w:rFonts w:cs="Times New Roman"/>
        </w:rPr>
        <w:t xml:space="preserve">9.7.7. </w:t>
      </w:r>
      <w:r w:rsidRPr="00B31067">
        <w:rPr>
          <w:rFonts w:ascii="Times New Roman CYR" w:hAnsi="Times New Roman CYR" w:cs="Times New Roman CYR"/>
        </w:rPr>
        <w:t>Невыполнение предусмотренного объема работ по текущему ремонту автомобильных дорог.</w:t>
      </w:r>
    </w:p>
    <w:p w:rsidR="00460B8F" w:rsidRPr="00B31067" w:rsidRDefault="00460B8F" w:rsidP="00460B8F">
      <w:pPr>
        <w:autoSpaceDE w:val="0"/>
        <w:ind w:firstLine="539"/>
        <w:jc w:val="both"/>
      </w:pPr>
      <w:r w:rsidRPr="00B31067">
        <w:rPr>
          <w:rFonts w:cs="Times New Roman"/>
        </w:rPr>
        <w:t xml:space="preserve">9.8. </w:t>
      </w:r>
      <w:r w:rsidRPr="00B31067">
        <w:rPr>
          <w:rFonts w:ascii="Times New Roman CYR" w:hAnsi="Times New Roman CYR" w:cs="Times New Roman CYR"/>
        </w:rPr>
        <w:t>В случае расторжения Контракта неустойки (пени) начисляются до момента расторжения Контракта и могут быть покрыты за счет предоставленного Подрядчиком обеспечения.</w:t>
      </w:r>
    </w:p>
    <w:p w:rsidR="00460B8F" w:rsidRPr="00B31067" w:rsidRDefault="00460B8F" w:rsidP="00460B8F">
      <w:pPr>
        <w:autoSpaceDE w:val="0"/>
        <w:ind w:firstLine="540"/>
        <w:jc w:val="both"/>
      </w:pPr>
      <w:r w:rsidRPr="00B31067">
        <w:rPr>
          <w:rFonts w:cs="Times New Roman"/>
        </w:rPr>
        <w:t xml:space="preserve">9.9. </w:t>
      </w:r>
      <w:r w:rsidRPr="00B31067">
        <w:rPr>
          <w:rFonts w:ascii="Times New Roman CYR" w:hAnsi="Times New Roman CYR" w:cs="Times New Roman CYR"/>
        </w:rPr>
        <w:t>При расторжении настоящего Контракта по решению суда по вине Подрядчика, Подрядчик уплачивает Заказчику единовременную неустойку в размере 25 % от общей стоимости работ по содержанию и ремонту, указанной в п.4.1 настоящего Контракта.</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rPr>
          <w:rFonts w:cs="Times New Roman"/>
          <w:b/>
          <w:bCs/>
        </w:rPr>
      </w:pPr>
    </w:p>
    <w:p w:rsidR="00460B8F" w:rsidRPr="00B31067" w:rsidRDefault="00460B8F" w:rsidP="00460B8F">
      <w:pPr>
        <w:autoSpaceDE w:val="0"/>
        <w:jc w:val="center"/>
      </w:pPr>
      <w:r w:rsidRPr="00B31067">
        <w:rPr>
          <w:rFonts w:cs="Times New Roman"/>
          <w:b/>
          <w:bCs/>
        </w:rPr>
        <w:t xml:space="preserve">10. </w:t>
      </w:r>
      <w:r w:rsidRPr="00B31067">
        <w:rPr>
          <w:rFonts w:ascii="Times New Roman CYR" w:hAnsi="Times New Roman CYR" w:cs="Times New Roman CYR"/>
          <w:b/>
          <w:bCs/>
        </w:rPr>
        <w:t>Разрешение споров между сторонами</w:t>
      </w:r>
    </w:p>
    <w:p w:rsidR="00460B8F" w:rsidRPr="00B31067" w:rsidRDefault="00460B8F" w:rsidP="00460B8F">
      <w:pPr>
        <w:autoSpaceDE w:val="0"/>
        <w:ind w:firstLine="539"/>
        <w:jc w:val="both"/>
      </w:pPr>
      <w:r w:rsidRPr="00B31067">
        <w:rPr>
          <w:rFonts w:cs="Times New Roman"/>
        </w:rPr>
        <w:t xml:space="preserve">10.1. </w:t>
      </w:r>
      <w:r w:rsidRPr="00B31067">
        <w:rPr>
          <w:rFonts w:ascii="Times New Roman CYR" w:hAnsi="Times New Roman CYR" w:cs="Times New Roman CYR"/>
        </w:rPr>
        <w:t>Правоотношения между сторонами по настоящему Контракту регулируется законодательством РФ.</w:t>
      </w:r>
    </w:p>
    <w:p w:rsidR="00460B8F" w:rsidRPr="00B31067" w:rsidRDefault="00460B8F" w:rsidP="00460B8F">
      <w:pPr>
        <w:autoSpaceDE w:val="0"/>
        <w:ind w:firstLine="539"/>
        <w:jc w:val="both"/>
      </w:pPr>
      <w:r w:rsidRPr="00B31067">
        <w:rPr>
          <w:rFonts w:cs="Times New Roman"/>
        </w:rPr>
        <w:t xml:space="preserve">10.2. </w:t>
      </w:r>
      <w:r w:rsidRPr="00B31067">
        <w:rPr>
          <w:rFonts w:ascii="Times New Roman CYR" w:hAnsi="Times New Roman CYR" w:cs="Times New Roman CYR"/>
        </w:rPr>
        <w:t>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w:t>
      </w:r>
    </w:p>
    <w:p w:rsidR="00460B8F" w:rsidRPr="00B31067" w:rsidRDefault="00460B8F" w:rsidP="00460B8F">
      <w:pPr>
        <w:autoSpaceDE w:val="0"/>
        <w:ind w:firstLine="539"/>
        <w:jc w:val="both"/>
      </w:pPr>
      <w:r w:rsidRPr="00B31067">
        <w:rPr>
          <w:rFonts w:ascii="Times New Roman CYR" w:hAnsi="Times New Roman CYR" w:cs="Times New Roman CYR"/>
        </w:rPr>
        <w:t>В качестве крайнего средства разрешения</w:t>
      </w:r>
      <w:r w:rsidRPr="00B31067">
        <w:rPr>
          <w:rFonts w:ascii="Times New Roman CYR" w:hAnsi="Times New Roman CYR" w:cs="Times New Roman CYR"/>
          <w:b/>
          <w:bCs/>
        </w:rPr>
        <w:t xml:space="preserve"> </w:t>
      </w:r>
      <w:r w:rsidRPr="00B31067">
        <w:rPr>
          <w:rFonts w:ascii="Times New Roman CYR" w:hAnsi="Times New Roman CYR" w:cs="Times New Roman CYR"/>
        </w:rPr>
        <w:t>спора каждая из сторон имеет право передать такой спор на рассмотрение в Арбитражный суд Пермского края.</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11. </w:t>
      </w:r>
      <w:r w:rsidRPr="00B31067">
        <w:rPr>
          <w:rFonts w:ascii="Times New Roman CYR" w:hAnsi="Times New Roman CYR" w:cs="Times New Roman CYR"/>
          <w:b/>
          <w:bCs/>
        </w:rPr>
        <w:t>Обстоятельства непреодолимой силы</w:t>
      </w:r>
    </w:p>
    <w:p w:rsidR="00460B8F" w:rsidRPr="00B31067" w:rsidRDefault="00460B8F" w:rsidP="00460B8F">
      <w:pPr>
        <w:tabs>
          <w:tab w:val="left" w:pos="540"/>
        </w:tabs>
        <w:autoSpaceDE w:val="0"/>
        <w:ind w:firstLine="540"/>
        <w:jc w:val="both"/>
      </w:pPr>
      <w:r w:rsidRPr="00B31067">
        <w:rPr>
          <w:rFonts w:cs="Times New Roman"/>
        </w:rPr>
        <w:t xml:space="preserve">11.1. </w:t>
      </w:r>
      <w:r w:rsidRPr="00B31067">
        <w:rPr>
          <w:rFonts w:ascii="Times New Roman CYR" w:hAnsi="Times New Roman CYR" w:cs="Times New Roman CYR"/>
        </w:rPr>
        <w:t>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460B8F" w:rsidRPr="00B31067" w:rsidRDefault="00460B8F" w:rsidP="00460B8F">
      <w:pPr>
        <w:tabs>
          <w:tab w:val="left" w:pos="540"/>
        </w:tabs>
        <w:autoSpaceDE w:val="0"/>
        <w:ind w:firstLine="540"/>
        <w:jc w:val="both"/>
      </w:pPr>
      <w:r w:rsidRPr="00B31067">
        <w:rPr>
          <w:rFonts w:cs="Times New Roman"/>
        </w:rPr>
        <w:t xml:space="preserve">11.2. </w:t>
      </w:r>
      <w:r w:rsidRPr="00B31067">
        <w:rPr>
          <w:rFonts w:ascii="Times New Roman CYR" w:hAnsi="Times New Roman CYR" w:cs="Times New Roman CYR"/>
        </w:rPr>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460B8F" w:rsidRPr="00B31067" w:rsidRDefault="00460B8F" w:rsidP="00460B8F">
      <w:pPr>
        <w:autoSpaceDE w:val="0"/>
        <w:jc w:val="center"/>
      </w:pPr>
      <w:r w:rsidRPr="00B31067">
        <w:rPr>
          <w:rFonts w:cs="Times New Roman"/>
          <w:b/>
          <w:bCs/>
        </w:rPr>
        <w:t xml:space="preserve">12. </w:t>
      </w:r>
      <w:r w:rsidRPr="00B31067">
        <w:rPr>
          <w:rFonts w:ascii="Times New Roman CYR" w:hAnsi="Times New Roman CYR" w:cs="Times New Roman CYR"/>
          <w:b/>
          <w:bCs/>
        </w:rPr>
        <w:t>Обеспечение исполнения Контракта</w:t>
      </w:r>
    </w:p>
    <w:p w:rsidR="00460B8F" w:rsidRPr="00B31067" w:rsidRDefault="00460B8F" w:rsidP="00460B8F">
      <w:pPr>
        <w:jc w:val="both"/>
        <w:rPr>
          <w:rFonts w:cs="Times New Roman"/>
          <w:kern w:val="0"/>
        </w:rPr>
      </w:pPr>
      <w:r w:rsidRPr="00B31067">
        <w:rPr>
          <w:rFonts w:cs="Times New Roman"/>
        </w:rPr>
        <w:t xml:space="preserve">         12.1. </w:t>
      </w:r>
      <w:r w:rsidRPr="00B31067">
        <w:rPr>
          <w:rFonts w:cs="Times New Roman"/>
          <w:kern w:val="0"/>
        </w:rPr>
        <w:t>Настоящим контрактом предусмотрено обеспечение исполнения контракта в виде _______________ в размере __________, что составляет 30% начальной (максимальной) цены контракта, которое предоставляется в следующем порядке:</w:t>
      </w:r>
    </w:p>
    <w:p w:rsidR="00460B8F" w:rsidRPr="00B31067" w:rsidRDefault="00460B8F" w:rsidP="00460B8F">
      <w:pPr>
        <w:jc w:val="both"/>
        <w:rPr>
          <w:rFonts w:cs="Times New Roman"/>
          <w:kern w:val="0"/>
        </w:rPr>
      </w:pPr>
      <w:r w:rsidRPr="00B31067">
        <w:rPr>
          <w:rFonts w:cs="Times New Roman"/>
          <w:kern w:val="0"/>
        </w:rPr>
        <w:t>-размер обеспечения исполнения муниципального контракта составляет 25 % начальной (максимальной) цены муниципального контракта (не включая гарантийные обязательства).         -размер обеспечения исполнения гарантийных обязательств по муниципальному контракту составляет 5 % начальной (максимальной) цены муниципального контракта.</w:t>
      </w:r>
    </w:p>
    <w:p w:rsidR="00460B8F" w:rsidRPr="00B31067" w:rsidRDefault="00460B8F" w:rsidP="00460B8F">
      <w:pPr>
        <w:jc w:val="both"/>
        <w:rPr>
          <w:rFonts w:cs="Times New Roman"/>
          <w:kern w:val="0"/>
        </w:rPr>
      </w:pPr>
      <w:r w:rsidRPr="00B31067">
        <w:rPr>
          <w:rFonts w:cs="Times New Roman"/>
          <w:kern w:val="0"/>
        </w:rPr>
        <w:t xml:space="preserve">         12.2. В случае выбора Подрядчиком в качестве обеспечения исполнения контракта залога денежных средств, в том числе в форме вклада (депозита), Заказчик возвращает сумму, перечисленную Подрядчиком, в течение месяца после полного исполнения сторонами своих обязательств, включая устранение замечаний Заказчика по выявленным недостаткам работ в период производства работ.</w:t>
      </w:r>
    </w:p>
    <w:p w:rsidR="00460B8F" w:rsidRPr="00B31067" w:rsidRDefault="00460B8F" w:rsidP="00460B8F">
      <w:pPr>
        <w:widowControl/>
        <w:suppressAutoHyphens w:val="0"/>
        <w:autoSpaceDN/>
        <w:ind w:firstLine="567"/>
        <w:jc w:val="both"/>
        <w:textAlignment w:val="auto"/>
        <w:rPr>
          <w:rFonts w:ascii="Times New Roman CYR" w:hAnsi="Times New Roman CYR" w:cs="Times New Roman CYR"/>
        </w:rPr>
      </w:pPr>
      <w:r w:rsidRPr="00B31067">
        <w:rPr>
          <w:rFonts w:cs="Times New Roman"/>
        </w:rPr>
        <w:t>12.3. В случае е</w:t>
      </w:r>
      <w:r w:rsidRPr="00B31067">
        <w:rPr>
          <w:rFonts w:ascii="Times New Roman CYR" w:hAnsi="Times New Roman CYR" w:cs="Times New Roman CYR"/>
        </w:rPr>
        <w:t>сли по каким-либо причинам обеспечение исполнения Контракта, установленное п.12.1.,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Подрядчик должен в течение 10 (десяти) банковских дней с момента прекр</w:t>
      </w:r>
      <w:r w:rsidRPr="00B31067">
        <w:rPr>
          <w:rFonts w:ascii="Times New Roman CYR" w:hAnsi="Times New Roman CYR" w:cs="Times New Roman CYR"/>
        </w:rPr>
        <w:t>а</w:t>
      </w:r>
      <w:r w:rsidRPr="00B31067">
        <w:rPr>
          <w:rFonts w:ascii="Times New Roman CYR" w:hAnsi="Times New Roman CYR" w:cs="Times New Roman CYR"/>
        </w:rPr>
        <w:t>щения действия обеспечения исполнение Контракта предоставить Заказчику иное обесп</w:t>
      </w:r>
      <w:r w:rsidRPr="00B31067">
        <w:rPr>
          <w:rFonts w:ascii="Times New Roman CYR" w:hAnsi="Times New Roman CYR" w:cs="Times New Roman CYR"/>
        </w:rPr>
        <w:t>е</w:t>
      </w:r>
      <w:r w:rsidRPr="00B31067">
        <w:rPr>
          <w:rFonts w:ascii="Times New Roman CYR" w:hAnsi="Times New Roman CYR" w:cs="Times New Roman CYR"/>
        </w:rPr>
        <w:t>чение исполнения Контракта, установленное п.12.1. на тех же условиях и в том же разм</w:t>
      </w:r>
      <w:r w:rsidRPr="00B31067">
        <w:rPr>
          <w:rFonts w:ascii="Times New Roman CYR" w:hAnsi="Times New Roman CYR" w:cs="Times New Roman CYR"/>
        </w:rPr>
        <w:t>е</w:t>
      </w:r>
      <w:r w:rsidRPr="00B31067">
        <w:rPr>
          <w:rFonts w:ascii="Times New Roman CYR" w:hAnsi="Times New Roman CYR" w:cs="Times New Roman CYR"/>
        </w:rPr>
        <w:t>ре.</w:t>
      </w:r>
    </w:p>
    <w:p w:rsidR="00460B8F" w:rsidRPr="00B31067" w:rsidRDefault="00460B8F" w:rsidP="00460B8F">
      <w:pPr>
        <w:widowControl/>
        <w:suppressAutoHyphens w:val="0"/>
        <w:autoSpaceDN/>
        <w:ind w:firstLine="567"/>
        <w:jc w:val="both"/>
        <w:textAlignment w:val="auto"/>
      </w:pPr>
      <w:r w:rsidRPr="00B31067">
        <w:rPr>
          <w:rFonts w:ascii="Times New Roman CYR" w:hAnsi="Times New Roman CYR" w:cs="Times New Roman CYR"/>
        </w:rPr>
        <w:t>Залог денежных средств, в том числе в форме вклада (депозита) не может быть зам</w:t>
      </w:r>
      <w:r w:rsidRPr="00B31067">
        <w:rPr>
          <w:rFonts w:ascii="Times New Roman CYR" w:hAnsi="Times New Roman CYR" w:cs="Times New Roman CYR"/>
        </w:rPr>
        <w:t>е</w:t>
      </w:r>
      <w:r w:rsidRPr="00B31067">
        <w:rPr>
          <w:rFonts w:ascii="Times New Roman CYR" w:hAnsi="Times New Roman CYR" w:cs="Times New Roman CYR"/>
        </w:rPr>
        <w:t>нен другим способом обеспечения исполнения контракта.</w:t>
      </w:r>
    </w:p>
    <w:p w:rsidR="00460B8F" w:rsidRPr="00B31067" w:rsidRDefault="00460B8F" w:rsidP="00460B8F">
      <w:pPr>
        <w:autoSpaceDE w:val="0"/>
        <w:ind w:firstLine="539"/>
        <w:jc w:val="both"/>
      </w:pPr>
      <w:r w:rsidRPr="00B31067">
        <w:rPr>
          <w:rFonts w:cs="Times New Roman"/>
        </w:rPr>
        <w:t xml:space="preserve">12.3. </w:t>
      </w:r>
      <w:r w:rsidRPr="00B31067">
        <w:rPr>
          <w:rFonts w:ascii="Times New Roman CYR" w:hAnsi="Times New Roman CYR" w:cs="Times New Roman CYR"/>
        </w:rPr>
        <w:t>При расторжении настоящего Контракта по решению суда по вине Подрядчика из  обеспечения исполнения Контракта в виде залога денежных средств удерживается сумма равная (не превышающая) сумме неисполненных обязательств.</w:t>
      </w:r>
    </w:p>
    <w:p w:rsidR="00460B8F" w:rsidRPr="00B31067" w:rsidRDefault="00460B8F" w:rsidP="00460B8F">
      <w:pPr>
        <w:autoSpaceDE w:val="0"/>
        <w:ind w:firstLine="539"/>
        <w:jc w:val="both"/>
      </w:pPr>
      <w:r w:rsidRPr="00B31067">
        <w:rPr>
          <w:rFonts w:cs="Times New Roman"/>
        </w:rPr>
        <w:t xml:space="preserve">12.4. </w:t>
      </w:r>
      <w:r w:rsidRPr="00B31067">
        <w:rPr>
          <w:rFonts w:ascii="Times New Roman CYR" w:hAnsi="Times New Roman CYR" w:cs="Times New Roman CYR"/>
        </w:rPr>
        <w:t>Обеспечение исполнения настоящего Контракта действует до полного исполнения Сторонами своих обязательств.</w:t>
      </w:r>
    </w:p>
    <w:p w:rsidR="00460B8F" w:rsidRPr="00B31067" w:rsidRDefault="00460B8F" w:rsidP="00460B8F">
      <w:pPr>
        <w:autoSpaceDE w:val="0"/>
        <w:jc w:val="center"/>
        <w:rPr>
          <w:rFonts w:ascii="Times New Roman CYR" w:hAnsi="Times New Roman CYR" w:cs="Times New Roman CYR"/>
          <w:b/>
          <w:bCs/>
        </w:rPr>
      </w:pPr>
      <w:r w:rsidRPr="00B31067">
        <w:rPr>
          <w:rFonts w:ascii="Times New Roman CYR" w:hAnsi="Times New Roman CYR" w:cs="Times New Roman CYR"/>
          <w:b/>
          <w:bCs/>
        </w:rPr>
        <w:t>Юридические адреса и банковские реквизиты сторон</w:t>
      </w:r>
    </w:p>
    <w:p w:rsidR="00460B8F" w:rsidRPr="00B31067" w:rsidRDefault="00460B8F" w:rsidP="00460B8F">
      <w:pPr>
        <w:autoSpaceDE w:val="0"/>
        <w:jc w:val="center"/>
        <w:rPr>
          <w:rFonts w:ascii="Times New Roman CYR" w:hAnsi="Times New Roman CYR" w:cs="Times New Roman CYR"/>
          <w:b/>
          <w:bCs/>
        </w:rPr>
      </w:pPr>
    </w:p>
    <w:tbl>
      <w:tblPr>
        <w:tblW w:w="12511" w:type="dxa"/>
        <w:tblInd w:w="108" w:type="dxa"/>
        <w:tblLayout w:type="fixed"/>
        <w:tblCellMar>
          <w:left w:w="10" w:type="dxa"/>
          <w:right w:w="10" w:type="dxa"/>
        </w:tblCellMar>
        <w:tblLook w:val="04A0" w:firstRow="1" w:lastRow="0" w:firstColumn="1" w:lastColumn="0" w:noHBand="0" w:noVBand="1"/>
      </w:tblPr>
      <w:tblGrid>
        <w:gridCol w:w="5325"/>
        <w:gridCol w:w="7186"/>
      </w:tblGrid>
      <w:tr w:rsidR="00460B8F" w:rsidRPr="00B31067" w:rsidTr="00321610">
        <w:trPr>
          <w:trHeight w:val="3566"/>
        </w:trPr>
        <w:tc>
          <w:tcPr>
            <w:tcW w:w="5325" w:type="dxa"/>
            <w:shd w:val="clear" w:color="auto" w:fill="FFFFFF"/>
            <w:tcMar>
              <w:top w:w="0" w:type="dxa"/>
              <w:left w:w="108" w:type="dxa"/>
              <w:bottom w:w="0" w:type="dxa"/>
              <w:right w:w="108" w:type="dxa"/>
            </w:tcMar>
          </w:tcPr>
          <w:p w:rsidR="00460B8F" w:rsidRPr="00B31067" w:rsidRDefault="00460B8F" w:rsidP="00321610">
            <w:pPr>
              <w:autoSpaceDE w:val="0"/>
              <w:rPr>
                <w:rFonts w:ascii="Times New Roman CYR" w:hAnsi="Times New Roman CYR" w:cs="Times New Roman CYR"/>
              </w:rPr>
            </w:pPr>
            <w:r w:rsidRPr="00B31067">
              <w:rPr>
                <w:rFonts w:ascii="Times New Roman CYR" w:hAnsi="Times New Roman CYR" w:cs="Times New Roman CYR"/>
              </w:rPr>
              <w:lastRenderedPageBreak/>
              <w:t>ЗАКАЗЧИК</w:t>
            </w: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spacing w:before="20" w:after="20"/>
              <w:contextualSpacing/>
              <w:jc w:val="both"/>
            </w:pPr>
            <w:r w:rsidRPr="00B31067">
              <w:t xml:space="preserve">Директор _______________ ______________.  </w:t>
            </w:r>
          </w:p>
          <w:p w:rsidR="00460B8F" w:rsidRPr="00B31067" w:rsidRDefault="00460B8F" w:rsidP="00321610">
            <w:pPr>
              <w:autoSpaceDE w:val="0"/>
              <w:rPr>
                <w:rFonts w:ascii="Times New Roman CYR" w:hAnsi="Times New Roman CYR" w:cs="Times New Roman CYR"/>
              </w:rPr>
            </w:pPr>
            <w:r w:rsidRPr="00B31067">
              <w:t xml:space="preserve">                              м.п.</w:t>
            </w:r>
          </w:p>
          <w:p w:rsidR="00460B8F" w:rsidRPr="00B31067" w:rsidRDefault="00460B8F" w:rsidP="00321610">
            <w:pPr>
              <w:autoSpaceDE w:val="0"/>
              <w:jc w:val="both"/>
              <w:rPr>
                <w:rFonts w:cs="Times New Roman"/>
                <w:lang w:val="en-US"/>
              </w:rPr>
            </w:pPr>
            <w:r w:rsidRPr="00B31067">
              <w:rPr>
                <w:rFonts w:cs="Times New Roman"/>
                <w:lang w:val="en-US"/>
              </w:rPr>
              <w:t xml:space="preserve">                                                                                                                            </w:t>
            </w:r>
          </w:p>
          <w:p w:rsidR="00460B8F" w:rsidRPr="00B31067" w:rsidRDefault="00460B8F" w:rsidP="00321610">
            <w:pPr>
              <w:autoSpaceDE w:val="0"/>
              <w:rPr>
                <w:rFonts w:cs="Times New Roman"/>
                <w:lang w:val="en-US"/>
              </w:rPr>
            </w:pPr>
            <w:r w:rsidRPr="00B31067">
              <w:rPr>
                <w:rFonts w:cs="Times New Roman"/>
                <w:lang w:val="en-US"/>
              </w:rPr>
              <w:t xml:space="preserve"> </w:t>
            </w:r>
          </w:p>
        </w:tc>
        <w:tc>
          <w:tcPr>
            <w:tcW w:w="7186" w:type="dxa"/>
            <w:shd w:val="clear" w:color="auto" w:fill="FFFFFF"/>
            <w:tcMar>
              <w:top w:w="0" w:type="dxa"/>
              <w:left w:w="108" w:type="dxa"/>
              <w:bottom w:w="0" w:type="dxa"/>
              <w:right w:w="108" w:type="dxa"/>
            </w:tcMar>
          </w:tcPr>
          <w:p w:rsidR="00460B8F" w:rsidRPr="00B31067" w:rsidRDefault="00460B8F" w:rsidP="00321610">
            <w:pPr>
              <w:autoSpaceDE w:val="0"/>
              <w:rPr>
                <w:rFonts w:ascii="Times New Roman CYR" w:hAnsi="Times New Roman CYR" w:cs="Times New Roman CYR"/>
              </w:rPr>
            </w:pPr>
            <w:r w:rsidRPr="00B31067">
              <w:rPr>
                <w:rFonts w:ascii="Times New Roman CYR" w:hAnsi="Times New Roman CYR" w:cs="Times New Roman CYR"/>
              </w:rPr>
              <w:t>ПОДРЯДЧИК</w:t>
            </w:r>
          </w:p>
          <w:p w:rsidR="00460B8F" w:rsidRPr="00B31067" w:rsidRDefault="00460B8F" w:rsidP="00321610">
            <w:pPr>
              <w:autoSpaceDE w:val="0"/>
              <w:rPr>
                <w:rFonts w:ascii="Calibri" w:hAnsi="Calibri" w:cs="Calibri"/>
                <w:sz w:val="22"/>
                <w:szCs w:val="22"/>
                <w:lang w:val="en-US"/>
              </w:rPr>
            </w:pPr>
          </w:p>
        </w:tc>
      </w:tr>
    </w:tbl>
    <w:p w:rsidR="00460B8F" w:rsidRDefault="00460B8F" w:rsidP="00460B8F">
      <w:pPr>
        <w:jc w:val="both"/>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Pr="005C727C" w:rsidRDefault="00460B8F" w:rsidP="00460B8F">
      <w:pPr>
        <w:jc w:val="right"/>
      </w:pPr>
      <w:r w:rsidRPr="005C727C">
        <w:lastRenderedPageBreak/>
        <w:t>Приложение</w:t>
      </w:r>
      <w:r>
        <w:t xml:space="preserve"> №</w:t>
      </w:r>
      <w:r w:rsidRPr="005C727C">
        <w:t xml:space="preserve"> </w:t>
      </w:r>
      <w:r>
        <w:t>1</w:t>
      </w:r>
    </w:p>
    <w:p w:rsidR="00460B8F" w:rsidRDefault="00460B8F" w:rsidP="00460B8F">
      <w:pPr>
        <w:ind w:firstLine="540"/>
        <w:jc w:val="right"/>
      </w:pPr>
      <w:r w:rsidRPr="005C727C">
        <w:t>к муниципальному контракту</w:t>
      </w:r>
      <w:r>
        <w:t xml:space="preserve"> </w:t>
      </w:r>
      <w:r w:rsidRPr="005C727C">
        <w:t xml:space="preserve">№ ____ </w:t>
      </w:r>
    </w:p>
    <w:p w:rsidR="00460B8F" w:rsidRPr="005C727C" w:rsidRDefault="00460B8F" w:rsidP="00460B8F">
      <w:pPr>
        <w:ind w:firstLine="540"/>
        <w:jc w:val="right"/>
      </w:pPr>
      <w:r w:rsidRPr="005C727C">
        <w:t xml:space="preserve">от «____»________2013г.                                                                                                                                                                               </w:t>
      </w:r>
    </w:p>
    <w:p w:rsidR="00460B8F" w:rsidRDefault="00460B8F" w:rsidP="00DF774E">
      <w:pPr>
        <w:jc w:val="right"/>
      </w:pPr>
    </w:p>
    <w:p w:rsidR="00460B8F" w:rsidRDefault="00460B8F" w:rsidP="00460B8F">
      <w:pPr>
        <w:jc w:val="right"/>
      </w:pPr>
    </w:p>
    <w:p w:rsidR="00460B8F" w:rsidRDefault="00460B8F" w:rsidP="00460B8F">
      <w:pPr>
        <w:jc w:val="center"/>
        <w:rPr>
          <w:b/>
        </w:rPr>
      </w:pPr>
      <w:r w:rsidRPr="005C727C">
        <w:rPr>
          <w:b/>
        </w:rPr>
        <w:t>Перечень Объектов с указанием эксплуатационной категории содержания и объема работ</w:t>
      </w:r>
    </w:p>
    <w:p w:rsidR="00460B8F" w:rsidRDefault="00460B8F" w:rsidP="00460B8F">
      <w:pPr>
        <w:jc w:val="center"/>
        <w:rPr>
          <w:b/>
        </w:rPr>
      </w:pPr>
    </w:p>
    <w:p w:rsidR="00460B8F" w:rsidRPr="00B31067" w:rsidRDefault="00460B8F" w:rsidP="00460B8F">
      <w:pPr>
        <w:rPr>
          <w:i/>
          <w:spacing w:val="-4"/>
        </w:rPr>
      </w:pPr>
      <w:r w:rsidRPr="00B31067">
        <w:rPr>
          <w:i/>
          <w:spacing w:val="-4"/>
        </w:rPr>
        <w:t>Приложен отдельным файлом.</w:t>
      </w:r>
    </w:p>
    <w:p w:rsidR="00460B8F" w:rsidRDefault="00460B8F" w:rsidP="00460B8F"/>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Pr="005C727C" w:rsidRDefault="00460B8F" w:rsidP="00460B8F">
      <w:pPr>
        <w:jc w:val="right"/>
      </w:pPr>
      <w:r w:rsidRPr="005C727C">
        <w:lastRenderedPageBreak/>
        <w:t>Приложение</w:t>
      </w:r>
      <w:r>
        <w:t xml:space="preserve"> №</w:t>
      </w:r>
      <w:r w:rsidRPr="005C727C">
        <w:t xml:space="preserve"> </w:t>
      </w:r>
      <w:r>
        <w:t>2</w:t>
      </w:r>
    </w:p>
    <w:p w:rsidR="00460B8F" w:rsidRDefault="00460B8F" w:rsidP="00460B8F">
      <w:pPr>
        <w:ind w:firstLine="540"/>
        <w:jc w:val="right"/>
      </w:pPr>
      <w:r w:rsidRPr="005C727C">
        <w:t>к муниципальному контракту</w:t>
      </w:r>
      <w:r>
        <w:t xml:space="preserve"> </w:t>
      </w:r>
      <w:r w:rsidRPr="005C727C">
        <w:t xml:space="preserve">№ ____ </w:t>
      </w:r>
    </w:p>
    <w:p w:rsidR="00460B8F" w:rsidRPr="005C727C" w:rsidRDefault="00460B8F" w:rsidP="00460B8F">
      <w:pPr>
        <w:ind w:firstLine="540"/>
        <w:jc w:val="right"/>
      </w:pPr>
      <w:r w:rsidRPr="005C727C">
        <w:t xml:space="preserve">от «____»________2013г.                                                                                                                                                                               </w:t>
      </w:r>
    </w:p>
    <w:p w:rsidR="00460B8F" w:rsidRDefault="00460B8F" w:rsidP="00DF774E">
      <w:pPr>
        <w:jc w:val="right"/>
      </w:pPr>
    </w:p>
    <w:p w:rsidR="00460B8F" w:rsidRDefault="00460B8F" w:rsidP="00DF774E">
      <w:pPr>
        <w:jc w:val="right"/>
      </w:pPr>
    </w:p>
    <w:p w:rsidR="00460B8F" w:rsidRPr="00B31067" w:rsidRDefault="00460B8F" w:rsidP="00460B8F">
      <w:pPr>
        <w:jc w:val="center"/>
        <w:rPr>
          <w:rFonts w:ascii="Times New Roman CYR" w:hAnsi="Times New Roman CYR" w:cs="Times New Roman CYR"/>
          <w:b/>
        </w:rPr>
      </w:pPr>
      <w:r w:rsidRPr="00B31067">
        <w:rPr>
          <w:rFonts w:ascii="Times New Roman CYR" w:hAnsi="Times New Roman CYR" w:cs="Times New Roman CYR"/>
          <w:b/>
        </w:rPr>
        <w:t>Цена работ по содержанию и ремонту</w:t>
      </w:r>
    </w:p>
    <w:p w:rsidR="00460B8F" w:rsidRDefault="00460B8F" w:rsidP="00460B8F">
      <w:pPr>
        <w:jc w:val="center"/>
        <w:rPr>
          <w:rFonts w:ascii="Times New Roman CYR" w:hAnsi="Times New Roman CYR" w:cs="Times New Roman CYR"/>
        </w:rPr>
      </w:pPr>
    </w:p>
    <w:p w:rsidR="00460B8F" w:rsidRDefault="00460B8F" w:rsidP="00460B8F">
      <w:pPr>
        <w:rPr>
          <w:i/>
          <w:spacing w:val="-4"/>
        </w:rPr>
      </w:pPr>
    </w:p>
    <w:p w:rsidR="00460B8F" w:rsidRPr="00B31067" w:rsidRDefault="00460B8F" w:rsidP="00460B8F">
      <w:pPr>
        <w:rPr>
          <w:i/>
          <w:spacing w:val="-4"/>
        </w:rPr>
      </w:pPr>
      <w:r w:rsidRPr="00B31067">
        <w:rPr>
          <w:i/>
          <w:spacing w:val="-4"/>
        </w:rPr>
        <w:t>Приложен</w:t>
      </w:r>
      <w:r>
        <w:rPr>
          <w:i/>
          <w:spacing w:val="-4"/>
        </w:rPr>
        <w:t>о</w:t>
      </w:r>
      <w:r w:rsidRPr="00B31067">
        <w:rPr>
          <w:i/>
          <w:spacing w:val="-4"/>
        </w:rPr>
        <w:t xml:space="preserve"> отдельным файлом.</w:t>
      </w: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D50DB1" w:rsidRDefault="00D50DB1" w:rsidP="00DF774E">
      <w:pPr>
        <w:jc w:val="right"/>
      </w:pPr>
    </w:p>
    <w:p w:rsidR="004728CD" w:rsidRPr="005C727C" w:rsidRDefault="004728CD" w:rsidP="00DF774E">
      <w:pPr>
        <w:jc w:val="right"/>
      </w:pPr>
      <w:r w:rsidRPr="005C727C">
        <w:lastRenderedPageBreak/>
        <w:t>Приложение</w:t>
      </w:r>
      <w:r w:rsidR="001F2A03">
        <w:t xml:space="preserve"> №</w:t>
      </w:r>
      <w:r w:rsidRPr="005C727C">
        <w:t xml:space="preserve"> 3</w:t>
      </w:r>
    </w:p>
    <w:p w:rsidR="001F2A03" w:rsidRDefault="004728CD" w:rsidP="001F2A03">
      <w:pPr>
        <w:ind w:firstLine="540"/>
        <w:jc w:val="right"/>
      </w:pPr>
      <w:r w:rsidRPr="005C727C">
        <w:t>к муниципальному контракту</w:t>
      </w:r>
      <w:r w:rsidR="001F2A03">
        <w:t xml:space="preserve"> </w:t>
      </w:r>
      <w:r w:rsidRPr="005C727C">
        <w:t xml:space="preserve">№ ____ </w:t>
      </w:r>
    </w:p>
    <w:p w:rsidR="004728CD" w:rsidRPr="005C727C" w:rsidRDefault="004728CD" w:rsidP="004728CD">
      <w:pPr>
        <w:ind w:firstLine="540"/>
        <w:jc w:val="right"/>
      </w:pPr>
      <w:r w:rsidRPr="005C727C">
        <w:t xml:space="preserve">от «____»________2013г.                                                                                                                                                                               </w:t>
      </w:r>
    </w:p>
    <w:p w:rsidR="004728CD" w:rsidRPr="005C727C" w:rsidRDefault="004728CD" w:rsidP="001F2A03">
      <w:pPr>
        <w:spacing w:line="240" w:lineRule="exact"/>
        <w:outlineLvl w:val="0"/>
        <w:rPr>
          <w:b/>
        </w:rPr>
      </w:pPr>
    </w:p>
    <w:p w:rsidR="004728CD" w:rsidRPr="005C727C" w:rsidRDefault="004728CD" w:rsidP="004728CD">
      <w:pPr>
        <w:ind w:firstLine="540"/>
        <w:jc w:val="center"/>
        <w:rPr>
          <w:b/>
        </w:rPr>
      </w:pPr>
      <w:r w:rsidRPr="005C727C">
        <w:rPr>
          <w:b/>
        </w:rPr>
        <w:t>Порядок</w:t>
      </w:r>
    </w:p>
    <w:p w:rsidR="004728CD" w:rsidRPr="005C727C" w:rsidRDefault="004728CD" w:rsidP="004728CD">
      <w:pPr>
        <w:ind w:firstLine="540"/>
        <w:jc w:val="center"/>
      </w:pPr>
      <w:r w:rsidRPr="005C727C">
        <w:t xml:space="preserve">расчета баллов и размера снижения стоимости за некачественно выполненные работы </w:t>
      </w:r>
      <w:r w:rsidR="00E31B39">
        <w:t xml:space="preserve">по содержанию и ремонту </w:t>
      </w:r>
      <w:r w:rsidR="006C01AF">
        <w:t xml:space="preserve">городских </w:t>
      </w:r>
      <w:r w:rsidR="00E31B39">
        <w:t>улиц и дорог</w:t>
      </w:r>
    </w:p>
    <w:p w:rsidR="004728CD" w:rsidRPr="005C727C" w:rsidRDefault="004728CD" w:rsidP="004728CD">
      <w:pPr>
        <w:ind w:firstLine="540"/>
        <w:jc w:val="both"/>
      </w:pPr>
    </w:p>
    <w:p w:rsidR="004728CD" w:rsidRPr="005C727C" w:rsidRDefault="004728CD" w:rsidP="004728CD">
      <w:pPr>
        <w:pStyle w:val="aa"/>
        <w:contextualSpacing/>
        <w:rPr>
          <w:szCs w:val="24"/>
        </w:rPr>
      </w:pPr>
      <w:r w:rsidRPr="005C727C">
        <w:rPr>
          <w:szCs w:val="24"/>
        </w:rPr>
        <w:t xml:space="preserve">        1.  Баллы по содержанию улиц и дорог города Перми определяются согласно крит</w:t>
      </w:r>
      <w:r w:rsidRPr="005C727C">
        <w:rPr>
          <w:szCs w:val="24"/>
        </w:rPr>
        <w:t>е</w:t>
      </w:r>
      <w:r w:rsidRPr="005C727C">
        <w:rPr>
          <w:szCs w:val="24"/>
        </w:rPr>
        <w:t>риям (Приложение № 3.1. к настоящему Контракту)</w:t>
      </w:r>
    </w:p>
    <w:p w:rsidR="004728CD" w:rsidRPr="005C727C" w:rsidRDefault="004728CD" w:rsidP="004728CD">
      <w:pPr>
        <w:ind w:firstLine="540"/>
        <w:jc w:val="both"/>
      </w:pPr>
      <w:r w:rsidRPr="005C727C">
        <w:t>2. Итоговый балл по содержанию Объекта определяется как среднее арифметическое значение баллов по результатам проведенных проверок в течение месяца по формуле (1):</w:t>
      </w:r>
    </w:p>
    <w:p w:rsidR="004728CD" w:rsidRPr="005C727C" w:rsidRDefault="004728CD" w:rsidP="004728CD">
      <w:pPr>
        <w:tabs>
          <w:tab w:val="left" w:pos="5985"/>
        </w:tabs>
        <w:ind w:firstLine="540"/>
        <w:jc w:val="both"/>
        <w:rPr>
          <w:b/>
        </w:rPr>
      </w:pPr>
      <w:r w:rsidRPr="005C727C">
        <w:rPr>
          <w:b/>
        </w:rPr>
        <w:t xml:space="preserve">               </w:t>
      </w:r>
      <w:r w:rsidRPr="005C727C">
        <w:rPr>
          <w:b/>
          <w:lang w:val="en-US"/>
        </w:rPr>
        <w:t>y</w:t>
      </w:r>
      <w:r w:rsidRPr="005C727C">
        <w:rPr>
          <w:b/>
        </w:rPr>
        <w:tab/>
      </w:r>
    </w:p>
    <w:p w:rsidR="004728CD" w:rsidRPr="005C727C" w:rsidRDefault="004728CD" w:rsidP="004728CD">
      <w:pPr>
        <w:tabs>
          <w:tab w:val="left" w:pos="5985"/>
        </w:tabs>
        <w:ind w:firstLine="540"/>
        <w:jc w:val="both"/>
        <w:rPr>
          <w:b/>
        </w:rPr>
      </w:pPr>
      <w:r w:rsidRPr="005C727C">
        <w:rPr>
          <w:b/>
        </w:rPr>
        <w:t>БУДС=(</w:t>
      </w:r>
      <w:r w:rsidRPr="005C727C">
        <w:t>∑С</w:t>
      </w:r>
      <w:r w:rsidRPr="005C727C">
        <w:rPr>
          <w:b/>
        </w:rPr>
        <w:t>УДС</w:t>
      </w:r>
      <w:r w:rsidRPr="005C727C">
        <w:rPr>
          <w:b/>
          <w:lang w:val="en-US"/>
        </w:rPr>
        <w:t>i</w:t>
      </w:r>
      <w:r w:rsidRPr="005C727C">
        <w:rPr>
          <w:b/>
        </w:rPr>
        <w:t xml:space="preserve"> /</w:t>
      </w:r>
      <w:r w:rsidRPr="005C727C">
        <w:rPr>
          <w:b/>
          <w:lang w:val="en-US"/>
        </w:rPr>
        <w:t>y</w:t>
      </w:r>
      <w:r w:rsidRPr="005C727C">
        <w:rPr>
          <w:b/>
        </w:rPr>
        <w:t>),</w:t>
      </w:r>
      <w:r w:rsidRPr="005C727C">
        <w:t xml:space="preserve"> где</w:t>
      </w:r>
    </w:p>
    <w:p w:rsidR="004728CD" w:rsidRPr="005C727C" w:rsidRDefault="004728CD" w:rsidP="004728CD">
      <w:pPr>
        <w:tabs>
          <w:tab w:val="left" w:pos="5985"/>
        </w:tabs>
        <w:ind w:firstLine="540"/>
        <w:jc w:val="both"/>
      </w:pPr>
    </w:p>
    <w:p w:rsidR="004728CD" w:rsidRPr="005C727C" w:rsidRDefault="004728CD" w:rsidP="004728CD">
      <w:pPr>
        <w:tabs>
          <w:tab w:val="left" w:pos="5985"/>
        </w:tabs>
        <w:ind w:firstLine="540"/>
        <w:jc w:val="both"/>
      </w:pPr>
      <w:r w:rsidRPr="005C727C">
        <w:t>БУДС – балл по содержанию и ремонту ул</w:t>
      </w:r>
      <w:r w:rsidR="00831B10">
        <w:t>иц и дорог</w:t>
      </w:r>
      <w:r w:rsidR="00CF71E9" w:rsidRPr="00CF71E9">
        <w:t xml:space="preserve"> </w:t>
      </w:r>
      <w:r w:rsidRPr="005C727C">
        <w:t>за ____месяц (с____по____) 20____года,</w:t>
      </w:r>
      <w:r w:rsidR="00076E9C">
        <w:t xml:space="preserve"> округляется до одного знака после запятой по математическим правилам.</w:t>
      </w:r>
    </w:p>
    <w:p w:rsidR="004728CD" w:rsidRPr="005C727C" w:rsidRDefault="004728CD" w:rsidP="004728CD">
      <w:pPr>
        <w:tabs>
          <w:tab w:val="left" w:pos="5985"/>
        </w:tabs>
        <w:ind w:firstLine="540"/>
        <w:jc w:val="both"/>
      </w:pPr>
      <w:r w:rsidRPr="005C727C">
        <w:t>∑СУДС</w:t>
      </w:r>
      <w:r w:rsidRPr="005C727C">
        <w:rPr>
          <w:lang w:val="en-US"/>
        </w:rPr>
        <w:t>i</w:t>
      </w:r>
      <w:r w:rsidRPr="005C727C">
        <w:t xml:space="preserve"> – суммарный балл по содержанию улиц и дорог по итогам </w:t>
      </w:r>
      <w:r w:rsidRPr="005C727C">
        <w:rPr>
          <w:lang w:val="en-US"/>
        </w:rPr>
        <w:t>i</w:t>
      </w:r>
      <w:r w:rsidRPr="005C727C">
        <w:t>-х проверок. Определяется согласно критериям, указанным в приложении 3.1. к настоящему контракту.</w:t>
      </w:r>
    </w:p>
    <w:p w:rsidR="004728CD" w:rsidRPr="005C727C" w:rsidRDefault="004728CD" w:rsidP="004728CD">
      <w:pPr>
        <w:tabs>
          <w:tab w:val="left" w:pos="5985"/>
        </w:tabs>
        <w:ind w:firstLine="540"/>
        <w:jc w:val="both"/>
      </w:pPr>
      <w:r w:rsidRPr="005C727C">
        <w:rPr>
          <w:lang w:val="en-US"/>
        </w:rPr>
        <w:t>y</w:t>
      </w:r>
      <w:r w:rsidRPr="005C727C">
        <w:t>- количество проведенных проверок в течение отчетного месяца,</w:t>
      </w:r>
    </w:p>
    <w:p w:rsidR="004728CD" w:rsidRPr="005C727C" w:rsidRDefault="004728CD" w:rsidP="004728CD">
      <w:pPr>
        <w:tabs>
          <w:tab w:val="left" w:pos="5985"/>
        </w:tabs>
        <w:ind w:firstLine="540"/>
        <w:jc w:val="both"/>
      </w:pPr>
      <w:r w:rsidRPr="005C727C">
        <w:t>СУДС</w:t>
      </w:r>
      <w:r w:rsidRPr="005C727C">
        <w:rPr>
          <w:lang w:val="en-US"/>
        </w:rPr>
        <w:t>i</w:t>
      </w:r>
      <w:r w:rsidRPr="005C727C">
        <w:t xml:space="preserve"> определяется по формуле (2):</w:t>
      </w:r>
    </w:p>
    <w:p w:rsidR="004728CD" w:rsidRPr="005C727C" w:rsidRDefault="004728CD" w:rsidP="004728CD">
      <w:pPr>
        <w:tabs>
          <w:tab w:val="left" w:pos="5985"/>
        </w:tabs>
        <w:ind w:firstLine="540"/>
        <w:jc w:val="both"/>
      </w:pPr>
    </w:p>
    <w:p w:rsidR="004728CD" w:rsidRPr="005C727C" w:rsidRDefault="004728CD" w:rsidP="004728CD">
      <w:pPr>
        <w:tabs>
          <w:tab w:val="left" w:pos="5985"/>
        </w:tabs>
        <w:ind w:firstLine="540"/>
        <w:jc w:val="both"/>
      </w:pPr>
      <w:r w:rsidRPr="005C727C">
        <w:t>СУДС</w:t>
      </w:r>
      <w:r w:rsidRPr="005C727C">
        <w:rPr>
          <w:lang w:val="en-US"/>
        </w:rPr>
        <w:t>i</w:t>
      </w:r>
      <w:r w:rsidRPr="005C727C">
        <w:t>= (</w:t>
      </w:r>
      <w:r w:rsidRPr="005C727C">
        <w:rPr>
          <w:lang w:val="en-US"/>
        </w:rPr>
        <w:t>n</w:t>
      </w:r>
      <w:r w:rsidRPr="005C727C">
        <w:t xml:space="preserve">х5+ </w:t>
      </w:r>
      <w:r w:rsidRPr="005C727C">
        <w:rPr>
          <w:lang w:val="en-US"/>
        </w:rPr>
        <w:t>n</w:t>
      </w:r>
      <w:r w:rsidRPr="005C727C">
        <w:t xml:space="preserve">х4+ </w:t>
      </w:r>
      <w:r w:rsidRPr="005C727C">
        <w:rPr>
          <w:lang w:val="en-US"/>
        </w:rPr>
        <w:t>n</w:t>
      </w:r>
      <w:r w:rsidRPr="005C727C">
        <w:t xml:space="preserve">х3+ </w:t>
      </w:r>
      <w:r w:rsidRPr="005C727C">
        <w:rPr>
          <w:lang w:val="en-US"/>
        </w:rPr>
        <w:t>n</w:t>
      </w:r>
      <w:r w:rsidRPr="005C727C">
        <w:t>х2)/</w:t>
      </w:r>
      <w:r w:rsidRPr="005C727C">
        <w:rPr>
          <w:lang w:val="en-US"/>
        </w:rPr>
        <w:t>N</w:t>
      </w:r>
      <w:r w:rsidRPr="005C727C">
        <w:t>, где</w:t>
      </w:r>
    </w:p>
    <w:p w:rsidR="004728CD" w:rsidRPr="005C727C" w:rsidRDefault="004728CD" w:rsidP="004728CD">
      <w:pPr>
        <w:tabs>
          <w:tab w:val="left" w:pos="5985"/>
        </w:tabs>
        <w:ind w:firstLine="540"/>
        <w:jc w:val="both"/>
      </w:pPr>
      <w:r w:rsidRPr="005C727C">
        <w:rPr>
          <w:lang w:val="en-US"/>
        </w:rPr>
        <w:t>n</w:t>
      </w:r>
      <w:r w:rsidRPr="005C727C">
        <w:t>- количество объектов улично-дорожной сети, получивших оценку «отлично», «хорошо», «удовлетворительно», «неудовлетворительно».</w:t>
      </w:r>
    </w:p>
    <w:p w:rsidR="004728CD" w:rsidRPr="005C727C" w:rsidRDefault="004728CD" w:rsidP="004728CD">
      <w:pPr>
        <w:tabs>
          <w:tab w:val="left" w:pos="5985"/>
        </w:tabs>
        <w:ind w:firstLine="540"/>
        <w:jc w:val="both"/>
      </w:pPr>
      <w:r w:rsidRPr="005C727C">
        <w:rPr>
          <w:lang w:val="en-US"/>
        </w:rPr>
        <w:t>N</w:t>
      </w:r>
      <w:r w:rsidRPr="005C727C">
        <w:t xml:space="preserve"> – количество проверенных объектов улично-дорожной сети.</w:t>
      </w:r>
    </w:p>
    <w:p w:rsidR="004728CD" w:rsidRPr="005C727C" w:rsidRDefault="004728CD" w:rsidP="004728CD">
      <w:pPr>
        <w:ind w:firstLine="540"/>
        <w:jc w:val="both"/>
      </w:pPr>
    </w:p>
    <w:p w:rsidR="004728CD" w:rsidRPr="00DE1401" w:rsidRDefault="004728CD" w:rsidP="004728CD">
      <w:pPr>
        <w:ind w:firstLine="540"/>
        <w:jc w:val="both"/>
        <w:outlineLvl w:val="0"/>
      </w:pPr>
      <w:r w:rsidRPr="00DE1401">
        <w:t>3. Условия снижения стоимости работ по содержанию Объекта.</w:t>
      </w:r>
    </w:p>
    <w:p w:rsidR="00305D53" w:rsidRPr="005C727C" w:rsidRDefault="004728CD" w:rsidP="00DE1401">
      <w:pPr>
        <w:ind w:firstLine="540"/>
        <w:jc w:val="both"/>
        <w:outlineLvl w:val="0"/>
      </w:pPr>
      <w:r w:rsidRPr="00DE1401">
        <w:t xml:space="preserve">Снижение стоимости работ производится </w:t>
      </w:r>
      <w:r w:rsidR="00BC2FA8" w:rsidRPr="00DE1401">
        <w:t xml:space="preserve">в соответствии с приложением  №14. </w:t>
      </w:r>
    </w:p>
    <w:p w:rsidR="004728CD" w:rsidRPr="005C727C" w:rsidRDefault="004728CD" w:rsidP="00DE1401">
      <w:pPr>
        <w:pStyle w:val="aa"/>
        <w:ind w:firstLine="540"/>
        <w:contextualSpacing/>
        <w:rPr>
          <w:szCs w:val="24"/>
        </w:rPr>
      </w:pPr>
      <w:r w:rsidRPr="005C727C">
        <w:rPr>
          <w:szCs w:val="24"/>
        </w:rPr>
        <w:t>4. Баллы по ремонту улиц и дорог города Перми определяются согласно критериям</w:t>
      </w:r>
      <w:r w:rsidR="00DE5BCE">
        <w:rPr>
          <w:szCs w:val="24"/>
        </w:rPr>
        <w:t xml:space="preserve"> по наименьшему баллу из всех определяемых параметров</w:t>
      </w:r>
      <w:r w:rsidRPr="005C727C">
        <w:rPr>
          <w:szCs w:val="24"/>
        </w:rPr>
        <w:t>. (Приложение № 3.2. к насто</w:t>
      </w:r>
      <w:r w:rsidRPr="005C727C">
        <w:rPr>
          <w:szCs w:val="24"/>
        </w:rPr>
        <w:t>я</w:t>
      </w:r>
      <w:r w:rsidRPr="005C727C">
        <w:rPr>
          <w:szCs w:val="24"/>
        </w:rPr>
        <w:t>щему Контракту)</w:t>
      </w:r>
    </w:p>
    <w:p w:rsidR="004728CD" w:rsidRPr="005C727C" w:rsidRDefault="004728CD" w:rsidP="00DE1401">
      <w:pPr>
        <w:ind w:firstLine="540"/>
        <w:jc w:val="both"/>
        <w:outlineLvl w:val="0"/>
        <w:rPr>
          <w:b/>
        </w:rPr>
      </w:pPr>
      <w:r w:rsidRPr="005C727C">
        <w:t>Итогов</w:t>
      </w:r>
      <w:r w:rsidR="006A48FC">
        <w:t xml:space="preserve">ая стоимость </w:t>
      </w:r>
      <w:r w:rsidR="006A48FC" w:rsidRPr="005C727C">
        <w:t>по ремонту за отчетный период</w:t>
      </w:r>
      <w:r w:rsidR="006A48FC">
        <w:t xml:space="preserve"> </w:t>
      </w:r>
      <w:r w:rsidR="00DE1401">
        <w:t>о</w:t>
      </w:r>
      <w:r w:rsidRPr="005C727C">
        <w:t xml:space="preserve">пределяется </w:t>
      </w:r>
      <w:r w:rsidR="006A48FC">
        <w:t xml:space="preserve">с учетом </w:t>
      </w:r>
      <w:r w:rsidRPr="005C727C">
        <w:t>баллов по результатам проведенных проверок по формуле</w:t>
      </w:r>
    </w:p>
    <w:p w:rsidR="006A48FC" w:rsidRDefault="006A48FC" w:rsidP="004728CD">
      <w:pPr>
        <w:ind w:firstLine="540"/>
        <w:jc w:val="both"/>
        <w:outlineLvl w:val="0"/>
      </w:pPr>
      <w:r w:rsidRPr="005C727C">
        <w:rPr>
          <w:lang w:val="en-US"/>
        </w:rPr>
        <w:t>S</w:t>
      </w:r>
      <w:r w:rsidRPr="005C727C">
        <w:t>рем</w:t>
      </w:r>
      <w:r w:rsidRPr="005C727C">
        <w:rPr>
          <w:b/>
        </w:rPr>
        <w:t xml:space="preserve"> </w:t>
      </w:r>
      <w:r>
        <w:rPr>
          <w:b/>
        </w:rPr>
        <w:t xml:space="preserve">= </w:t>
      </w:r>
      <w:r w:rsidRPr="005C727C">
        <w:t>∑</w:t>
      </w:r>
      <w:r>
        <w:t>(</w:t>
      </w:r>
      <w:r>
        <w:rPr>
          <w:lang w:val="en-US"/>
        </w:rPr>
        <w:t>V</w:t>
      </w:r>
      <w:r w:rsidRPr="005C727C">
        <w:rPr>
          <w:lang w:val="en-US"/>
        </w:rPr>
        <w:t>i</w:t>
      </w:r>
      <w:r w:rsidRPr="006A48FC">
        <w:t>*</w:t>
      </w:r>
      <w:r>
        <w:rPr>
          <w:lang w:val="en-US"/>
        </w:rPr>
        <w:t>a</w:t>
      </w:r>
      <w:r w:rsidRPr="005C727C">
        <w:rPr>
          <w:lang w:val="en-US"/>
        </w:rPr>
        <w:t>i</w:t>
      </w:r>
      <w:r w:rsidRPr="006A48FC">
        <w:t>*</w:t>
      </w:r>
      <w:r w:rsidR="003B1CD9">
        <w:t xml:space="preserve">(100 - </w:t>
      </w:r>
      <w:r>
        <w:t>П</w:t>
      </w:r>
      <w:r w:rsidR="00D17EA6" w:rsidRPr="005C727C">
        <w:rPr>
          <w:lang w:val="en-US"/>
        </w:rPr>
        <w:t>i</w:t>
      </w:r>
      <w:r>
        <w:t>)</w:t>
      </w:r>
      <w:r w:rsidR="003B1CD9">
        <w:t>/100)</w:t>
      </w:r>
      <w:r>
        <w:t>, где</w:t>
      </w:r>
    </w:p>
    <w:p w:rsidR="006A48FC" w:rsidRDefault="006A48FC" w:rsidP="004728CD">
      <w:pPr>
        <w:ind w:firstLine="540"/>
        <w:jc w:val="both"/>
        <w:outlineLvl w:val="0"/>
      </w:pPr>
    </w:p>
    <w:p w:rsidR="00D17EA6" w:rsidRPr="005C727C" w:rsidRDefault="00D17EA6" w:rsidP="00D17EA6">
      <w:pPr>
        <w:ind w:firstLine="540"/>
        <w:jc w:val="both"/>
        <w:outlineLvl w:val="0"/>
      </w:pPr>
      <w:r w:rsidRPr="005C727C">
        <w:rPr>
          <w:lang w:val="en-US"/>
        </w:rPr>
        <w:t>S</w:t>
      </w:r>
      <w:r w:rsidRPr="005C727C">
        <w:t>рем - стоимость работ по ремонту за отчетный период, руб.</w:t>
      </w:r>
    </w:p>
    <w:p w:rsidR="00D17EA6" w:rsidRPr="005C727C" w:rsidRDefault="00D17EA6" w:rsidP="00D17EA6">
      <w:pPr>
        <w:ind w:firstLine="540"/>
        <w:jc w:val="both"/>
        <w:outlineLvl w:val="0"/>
      </w:pPr>
      <w:r w:rsidRPr="005C727C">
        <w:t>П</w:t>
      </w:r>
      <w:r w:rsidRPr="005C727C">
        <w:rPr>
          <w:lang w:val="en-US"/>
        </w:rPr>
        <w:t>i</w:t>
      </w:r>
      <w:r w:rsidRPr="005C727C">
        <w:t xml:space="preserve">- процент снижения стоимости работ по </w:t>
      </w:r>
      <w:r>
        <w:t>ремонту</w:t>
      </w:r>
      <w:r w:rsidRPr="005C727C">
        <w:t xml:space="preserve"> объекта, %, определяется в соответствии с приложением 14 к муниципальному контракту.</w:t>
      </w:r>
    </w:p>
    <w:p w:rsidR="006A48FC" w:rsidRPr="00D17EA6" w:rsidRDefault="00D17EA6" w:rsidP="004728CD">
      <w:pPr>
        <w:ind w:firstLine="540"/>
        <w:jc w:val="both"/>
        <w:outlineLvl w:val="0"/>
      </w:pPr>
      <w:r>
        <w:rPr>
          <w:lang w:val="en-US"/>
        </w:rPr>
        <w:t>a</w:t>
      </w:r>
      <w:r w:rsidRPr="005C727C">
        <w:rPr>
          <w:lang w:val="en-US"/>
        </w:rPr>
        <w:t>i</w:t>
      </w:r>
      <w:r>
        <w:t>-</w:t>
      </w:r>
      <w:r w:rsidRPr="00D17EA6">
        <w:t xml:space="preserve"> </w:t>
      </w:r>
      <w:r>
        <w:t xml:space="preserve">цена за единицу измерения </w:t>
      </w:r>
      <w:r w:rsidR="00076E9C">
        <w:rPr>
          <w:lang w:val="en-US"/>
        </w:rPr>
        <w:t>i</w:t>
      </w:r>
      <w:r w:rsidR="00076E9C">
        <w:t>-го вида</w:t>
      </w:r>
      <w:r>
        <w:t xml:space="preserve"> ремонта, в соответствии с Приложением №2.1</w:t>
      </w:r>
      <w:r w:rsidRPr="005C727C">
        <w:t xml:space="preserve"> к настоящему Контракту, руб</w:t>
      </w:r>
      <w:r w:rsidR="00527C23">
        <w:t>./ед</w:t>
      </w:r>
      <w:r w:rsidRPr="005C727C">
        <w:t>.</w:t>
      </w:r>
    </w:p>
    <w:p w:rsidR="006A48FC" w:rsidRPr="00D17EA6" w:rsidRDefault="00D17EA6" w:rsidP="004728CD">
      <w:pPr>
        <w:ind w:firstLine="540"/>
        <w:jc w:val="both"/>
        <w:outlineLvl w:val="0"/>
      </w:pPr>
      <w:r>
        <w:rPr>
          <w:lang w:val="en-US"/>
        </w:rPr>
        <w:t>V</w:t>
      </w:r>
      <w:r w:rsidRPr="005C727C">
        <w:rPr>
          <w:lang w:val="en-US"/>
        </w:rPr>
        <w:t>i</w:t>
      </w:r>
      <w:r>
        <w:t xml:space="preserve">- </w:t>
      </w:r>
      <w:r w:rsidR="00500088">
        <w:t xml:space="preserve">фактически выполненный объем работ в соответствии с актом </w:t>
      </w:r>
      <w:r w:rsidR="00500088" w:rsidRPr="00500088">
        <w:t>контрольной проверки качества работ по ремонту Объекта</w:t>
      </w:r>
      <w:r>
        <w:t xml:space="preserve">, </w:t>
      </w:r>
      <w:r w:rsidR="00527C23">
        <w:t xml:space="preserve">ед. </w:t>
      </w:r>
    </w:p>
    <w:p w:rsidR="00D17EA6" w:rsidRPr="00D17EA6" w:rsidRDefault="00D17EA6" w:rsidP="004728CD">
      <w:pPr>
        <w:ind w:firstLine="540"/>
        <w:jc w:val="both"/>
        <w:outlineLvl w:val="0"/>
        <w:rPr>
          <w:b/>
        </w:rPr>
      </w:pPr>
    </w:p>
    <w:p w:rsidR="004728CD" w:rsidRPr="005C727C" w:rsidRDefault="00305D53" w:rsidP="004728CD">
      <w:pPr>
        <w:ind w:firstLine="540"/>
        <w:jc w:val="both"/>
        <w:outlineLvl w:val="0"/>
      </w:pPr>
      <w:r>
        <w:t>5</w:t>
      </w:r>
      <w:r w:rsidR="004728CD" w:rsidRPr="005C727C">
        <w:t>. Расчет стоимости работ, принимаемых к оплате в отчетном периоде, рассчитывается по формуле:</w:t>
      </w:r>
    </w:p>
    <w:p w:rsidR="004728CD" w:rsidRPr="005C727C" w:rsidRDefault="004728CD" w:rsidP="004728CD">
      <w:pPr>
        <w:ind w:firstLine="540"/>
        <w:jc w:val="both"/>
        <w:outlineLvl w:val="0"/>
      </w:pPr>
    </w:p>
    <w:p w:rsidR="004728CD" w:rsidRPr="005C727C" w:rsidRDefault="004728CD" w:rsidP="004728CD">
      <w:pPr>
        <w:ind w:firstLine="540"/>
        <w:jc w:val="both"/>
        <w:outlineLvl w:val="0"/>
      </w:pPr>
      <w:r w:rsidRPr="005C727C">
        <w:rPr>
          <w:lang w:val="en-US"/>
        </w:rPr>
        <w:t>S</w:t>
      </w:r>
      <w:r w:rsidRPr="005C727C">
        <w:t xml:space="preserve">= </w:t>
      </w:r>
      <w:r w:rsidRPr="005C727C">
        <w:rPr>
          <w:lang w:val="en-US"/>
        </w:rPr>
        <w:t>S</w:t>
      </w:r>
      <w:r w:rsidRPr="005C727C">
        <w:t xml:space="preserve">сод*((100-П)/100) + </w:t>
      </w:r>
      <w:r w:rsidRPr="005C727C">
        <w:rPr>
          <w:lang w:val="en-US"/>
        </w:rPr>
        <w:t>S</w:t>
      </w:r>
      <w:r w:rsidRPr="005C727C">
        <w:t>рем</w:t>
      </w:r>
      <w:r w:rsidR="006A48FC">
        <w:t>, где</w:t>
      </w:r>
    </w:p>
    <w:p w:rsidR="004728CD" w:rsidRPr="005C727C" w:rsidRDefault="004728CD" w:rsidP="004728CD">
      <w:pPr>
        <w:ind w:firstLine="540"/>
        <w:jc w:val="both"/>
        <w:outlineLvl w:val="0"/>
      </w:pPr>
    </w:p>
    <w:p w:rsidR="004728CD" w:rsidRPr="005C727C" w:rsidRDefault="004728CD" w:rsidP="004728CD">
      <w:pPr>
        <w:ind w:firstLine="540"/>
        <w:jc w:val="both"/>
        <w:outlineLvl w:val="0"/>
      </w:pPr>
      <w:r w:rsidRPr="005C727C">
        <w:rPr>
          <w:lang w:val="en-US"/>
        </w:rPr>
        <w:t>S</w:t>
      </w:r>
      <w:r w:rsidRPr="005C727C">
        <w:t xml:space="preserve"> – стоимость работ, принимаемых к оплате за отчетный период, руб.</w:t>
      </w:r>
    </w:p>
    <w:p w:rsidR="004728CD" w:rsidRPr="005C727C" w:rsidRDefault="004728CD" w:rsidP="00305D53">
      <w:pPr>
        <w:ind w:firstLine="540"/>
        <w:jc w:val="both"/>
        <w:outlineLvl w:val="0"/>
      </w:pPr>
      <w:r w:rsidRPr="005C727C">
        <w:rPr>
          <w:lang w:val="en-US"/>
        </w:rPr>
        <w:t>S</w:t>
      </w:r>
      <w:r w:rsidRPr="005C727C">
        <w:t>сод- стоимость работ по содержанию за отчетный период</w:t>
      </w:r>
      <w:r w:rsidR="00305D53">
        <w:t xml:space="preserve"> (включая стоимость с</w:t>
      </w:r>
      <w:r w:rsidR="00305D53" w:rsidRPr="00305D53">
        <w:t>одержани</w:t>
      </w:r>
      <w:r w:rsidR="00305D53">
        <w:t>я</w:t>
      </w:r>
      <w:r w:rsidR="00305D53" w:rsidRPr="00305D53">
        <w:t xml:space="preserve"> автомобильных дорог общего пользования</w:t>
      </w:r>
      <w:r w:rsidR="00305D53">
        <w:t xml:space="preserve"> и</w:t>
      </w:r>
      <w:r w:rsidR="00305D53" w:rsidRPr="00305D53">
        <w:t xml:space="preserve"> </w:t>
      </w:r>
      <w:r w:rsidR="00305D53">
        <w:t>с</w:t>
      </w:r>
      <w:r w:rsidR="00305D53" w:rsidRPr="00305D53">
        <w:t xml:space="preserve">одержание остановочных </w:t>
      </w:r>
      <w:r w:rsidR="00305D53" w:rsidRPr="00305D53">
        <w:lastRenderedPageBreak/>
        <w:t>пунктов</w:t>
      </w:r>
      <w:r w:rsidR="00305D53">
        <w:t xml:space="preserve">), </w:t>
      </w:r>
      <w:r w:rsidRPr="005C727C">
        <w:t>согласно Приложению №2.2 к настоящему Контракту, руб.</w:t>
      </w:r>
    </w:p>
    <w:p w:rsidR="004728CD" w:rsidRPr="005C727C" w:rsidRDefault="004728CD" w:rsidP="004728CD">
      <w:pPr>
        <w:ind w:firstLine="540"/>
        <w:jc w:val="both"/>
        <w:outlineLvl w:val="0"/>
      </w:pPr>
      <w:r w:rsidRPr="005C727C">
        <w:t>П- процент снижения стоимости работ по содержанию объекта, %, определяется в соответствии с приложением 14 к муниципальному контракту.</w:t>
      </w:r>
    </w:p>
    <w:p w:rsidR="004728CD" w:rsidRPr="005C727C" w:rsidRDefault="006A48FC" w:rsidP="004728CD">
      <w:pPr>
        <w:ind w:firstLine="540"/>
        <w:jc w:val="both"/>
        <w:outlineLvl w:val="0"/>
      </w:pPr>
      <w:r w:rsidRPr="005C727C">
        <w:rPr>
          <w:lang w:val="en-US"/>
        </w:rPr>
        <w:t>S</w:t>
      </w:r>
      <w:r w:rsidRPr="005C727C">
        <w:t xml:space="preserve">рем </w:t>
      </w:r>
      <w:r w:rsidR="004728CD" w:rsidRPr="005C727C">
        <w:t>- стоимость работ по ремонту за отчетный период, руб.</w:t>
      </w:r>
    </w:p>
    <w:p w:rsidR="004728CD" w:rsidRPr="005C727C" w:rsidRDefault="004728CD" w:rsidP="004728CD">
      <w:pPr>
        <w:ind w:firstLine="540"/>
        <w:jc w:val="both"/>
        <w:outlineLvl w:val="0"/>
      </w:pPr>
    </w:p>
    <w:p w:rsidR="004728CD" w:rsidRPr="005C727C" w:rsidRDefault="004728CD" w:rsidP="004728CD">
      <w:pPr>
        <w:ind w:firstLine="540"/>
        <w:jc w:val="both"/>
        <w:outlineLvl w:val="0"/>
      </w:pPr>
    </w:p>
    <w:p w:rsidR="004728CD" w:rsidRPr="005C727C" w:rsidRDefault="004728CD" w:rsidP="004728CD"/>
    <w:p w:rsidR="002D7162" w:rsidRPr="005C727C" w:rsidRDefault="002D7162" w:rsidP="002D7162">
      <w:r w:rsidRPr="005C727C">
        <w:t>Заказчик                                                                     Подрядчик</w:t>
      </w:r>
    </w:p>
    <w:p w:rsidR="002D7162" w:rsidRPr="005C727C" w:rsidRDefault="002D7162" w:rsidP="002D7162"/>
    <w:p w:rsidR="002D7162" w:rsidRDefault="002D7162" w:rsidP="002D7162"/>
    <w:p w:rsidR="002D7162" w:rsidRPr="005C727C" w:rsidRDefault="002D7162" w:rsidP="002D7162"/>
    <w:p w:rsidR="002D7162" w:rsidRPr="005C727C" w:rsidRDefault="002D7162" w:rsidP="002D7162">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1F2A03" w:rsidRPr="005C727C" w:rsidRDefault="001F2A03" w:rsidP="001F2A03">
      <w:pPr>
        <w:jc w:val="right"/>
        <w:rPr>
          <w:spacing w:val="-4"/>
        </w:rPr>
      </w:pPr>
    </w:p>
    <w:p w:rsidR="001F2A03" w:rsidRPr="005C727C" w:rsidRDefault="001F2A03" w:rsidP="001F2A03">
      <w:pPr>
        <w:jc w:val="center"/>
        <w:rPr>
          <w:spacing w:val="-4"/>
        </w:rPr>
        <w:sectPr w:rsidR="001F2A03" w:rsidRPr="005C727C" w:rsidSect="00DF774E">
          <w:pgSz w:w="11906" w:h="16838" w:code="9"/>
          <w:pgMar w:top="1134" w:right="850" w:bottom="1134" w:left="1701" w:header="709" w:footer="709" w:gutter="0"/>
          <w:cols w:space="720"/>
          <w:docGrid w:linePitch="326"/>
        </w:sectPr>
      </w:pPr>
    </w:p>
    <w:p w:rsidR="004728CD" w:rsidRPr="005C727C" w:rsidRDefault="004728CD" w:rsidP="001F2A03">
      <w:pPr>
        <w:ind w:firstLine="11153"/>
        <w:jc w:val="right"/>
      </w:pPr>
      <w:r w:rsidRPr="005C727C">
        <w:lastRenderedPageBreak/>
        <w:t>Приложение № 3.1.</w:t>
      </w:r>
    </w:p>
    <w:p w:rsidR="001F2A03" w:rsidRDefault="001F2A03" w:rsidP="00DF774E">
      <w:pPr>
        <w:jc w:val="right"/>
      </w:pPr>
      <w:r>
        <w:t xml:space="preserve">к муниципальному контракту </w:t>
      </w:r>
      <w:r w:rsidR="004728CD" w:rsidRPr="005C727C">
        <w:t xml:space="preserve">№ ____  </w:t>
      </w:r>
    </w:p>
    <w:p w:rsidR="004728CD" w:rsidRPr="005C727C" w:rsidRDefault="004728CD" w:rsidP="001F2A03">
      <w:pPr>
        <w:ind w:firstLine="11153"/>
        <w:jc w:val="right"/>
      </w:pPr>
      <w:r w:rsidRPr="005C727C">
        <w:t xml:space="preserve">от «___»________2013г.                                                                   </w:t>
      </w:r>
    </w:p>
    <w:p w:rsidR="004728CD" w:rsidRPr="005C727C" w:rsidRDefault="004728CD" w:rsidP="004728CD">
      <w:pPr>
        <w:ind w:firstLine="11153"/>
        <w:jc w:val="right"/>
      </w:pPr>
      <w:r w:rsidRPr="005C727C">
        <w:t xml:space="preserve"> </w:t>
      </w:r>
    </w:p>
    <w:p w:rsidR="004728CD" w:rsidRPr="001F2A03" w:rsidRDefault="004728CD" w:rsidP="001F2A03">
      <w:pPr>
        <w:ind w:left="-142" w:right="-314"/>
        <w:jc w:val="center"/>
        <w:rPr>
          <w:b/>
        </w:rPr>
      </w:pPr>
      <w:r w:rsidRPr="005C727C">
        <w:rPr>
          <w:b/>
        </w:rPr>
        <w:t>Критерии оценки качес</w:t>
      </w:r>
      <w:r w:rsidR="00E31B39">
        <w:rPr>
          <w:b/>
        </w:rPr>
        <w:t xml:space="preserve">тва работ по содержанию и ремонту </w:t>
      </w:r>
      <w:r w:rsidR="006C01AF">
        <w:rPr>
          <w:b/>
        </w:rPr>
        <w:t>городских улиц и дорог</w:t>
      </w:r>
    </w:p>
    <w:tbl>
      <w:tblPr>
        <w:tblpPr w:leftFromText="180" w:rightFromText="180" w:vertAnchor="text" w:horzAnchor="margin" w:tblpX="-318" w:tblpY="300"/>
        <w:tblW w:w="159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51"/>
        <w:gridCol w:w="1409"/>
        <w:gridCol w:w="13749"/>
      </w:tblGrid>
      <w:tr w:rsidR="004728CD" w:rsidRPr="005C727C" w:rsidTr="009F55CD">
        <w:trPr>
          <w:trHeight w:val="412"/>
        </w:trPr>
        <w:tc>
          <w:tcPr>
            <w:tcW w:w="826" w:type="dxa"/>
            <w:gridSpan w:val="2"/>
          </w:tcPr>
          <w:p w:rsidR="004728CD" w:rsidRPr="005C727C" w:rsidRDefault="004728CD" w:rsidP="009F55CD">
            <w:pPr>
              <w:jc w:val="center"/>
            </w:pPr>
            <w:r w:rsidRPr="005C727C">
              <w:t>Балл</w:t>
            </w:r>
          </w:p>
        </w:tc>
        <w:tc>
          <w:tcPr>
            <w:tcW w:w="1409" w:type="dxa"/>
          </w:tcPr>
          <w:p w:rsidR="004728CD" w:rsidRPr="005C727C" w:rsidRDefault="004728CD" w:rsidP="009F55CD">
            <w:pPr>
              <w:jc w:val="center"/>
            </w:pPr>
            <w:r w:rsidRPr="005C727C">
              <w:t>Вид содержания</w:t>
            </w:r>
          </w:p>
        </w:tc>
        <w:tc>
          <w:tcPr>
            <w:tcW w:w="13749" w:type="dxa"/>
          </w:tcPr>
          <w:p w:rsidR="004728CD" w:rsidRPr="005C727C" w:rsidRDefault="004728CD" w:rsidP="009F55CD">
            <w:pPr>
              <w:jc w:val="center"/>
            </w:pPr>
            <w:r w:rsidRPr="005C727C">
              <w:t>Показатели оценки состояния благоустройства и содержания</w:t>
            </w:r>
          </w:p>
        </w:tc>
      </w:tr>
      <w:tr w:rsidR="004728CD" w:rsidRPr="005C727C" w:rsidTr="009F55CD">
        <w:trPr>
          <w:trHeight w:val="132"/>
        </w:trPr>
        <w:tc>
          <w:tcPr>
            <w:tcW w:w="15984" w:type="dxa"/>
            <w:gridSpan w:val="4"/>
          </w:tcPr>
          <w:p w:rsidR="004728CD" w:rsidRPr="005C727C" w:rsidRDefault="004728CD" w:rsidP="009F55CD">
            <w:pPr>
              <w:jc w:val="center"/>
            </w:pPr>
            <w:r w:rsidRPr="005C727C">
              <w:t>Улично-дорожная сеть 1 категории</w:t>
            </w:r>
          </w:p>
        </w:tc>
      </w:tr>
      <w:tr w:rsidR="004728CD" w:rsidRPr="002E3922" w:rsidTr="009F55CD">
        <w:trPr>
          <w:trHeight w:val="3291"/>
        </w:trPr>
        <w:tc>
          <w:tcPr>
            <w:tcW w:w="675" w:type="dxa"/>
          </w:tcPr>
          <w:p w:rsidR="004728CD" w:rsidRPr="002E3922" w:rsidRDefault="004728CD" w:rsidP="009F55CD">
            <w:pPr>
              <w:jc w:val="center"/>
            </w:pPr>
            <w:r w:rsidRPr="002E3922">
              <w:t xml:space="preserve">5 </w:t>
            </w:r>
          </w:p>
        </w:tc>
        <w:tc>
          <w:tcPr>
            <w:tcW w:w="1560" w:type="dxa"/>
            <w:gridSpan w:val="2"/>
          </w:tcPr>
          <w:p w:rsidR="004728CD" w:rsidRPr="002E3922" w:rsidRDefault="004728CD" w:rsidP="009F55CD">
            <w:r w:rsidRPr="002E3922">
              <w:t xml:space="preserve">зимний период содержания </w:t>
            </w:r>
          </w:p>
        </w:tc>
        <w:tc>
          <w:tcPr>
            <w:tcW w:w="13749" w:type="dxa"/>
          </w:tcPr>
          <w:p w:rsidR="004728CD" w:rsidRPr="002E3922" w:rsidRDefault="004728CD" w:rsidP="009F55CD">
            <w:pPr>
              <w:rPr>
                <w:b/>
              </w:rPr>
            </w:pPr>
            <w:r w:rsidRPr="002E3922">
              <w:rPr>
                <w:b/>
              </w:rPr>
              <w:t>Норматив.</w:t>
            </w:r>
          </w:p>
          <w:p w:rsidR="004728CD" w:rsidRPr="002E3922" w:rsidRDefault="004728CD" w:rsidP="009F55CD">
            <w:r w:rsidRPr="002E3922">
              <w:t xml:space="preserve">проезжая часть, парковочные, заездные карманы очищены от снежных образований в течение 4 час. после окончания снегопада, ручная зачистка парковочных и заездных карманов не более 6 час. Прилотковая часть очищена после вывоза снега на всей протяженности. Вывоз снега и зачистка лотков произведены в течение </w:t>
            </w:r>
            <w:r w:rsidR="001F6016" w:rsidRPr="002E3922">
              <w:t xml:space="preserve">48 часов </w:t>
            </w:r>
            <w:r w:rsidRPr="002E3922">
              <w:t>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Проезжая часть обработана противогололедными материалами (далее - ПГМ), толщина рыхлого снег</w:t>
            </w:r>
            <w:r w:rsidR="00B60914">
              <w:t xml:space="preserve">а не более </w:t>
            </w:r>
            <w:r w:rsidR="003B1CD9">
              <w:t>3</w:t>
            </w:r>
            <w:r w:rsidRPr="002E3922">
              <w:t xml:space="preserve"> см. Отсутствует уплотненный слой снега. Скользкость ликвидирована в течение 4 час. с момента обнаружения. 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9F55CD">
            <w:r w:rsidRPr="002E3922">
              <w:t>Бортовой камень очищен от снега по всей протяженности после вывоза снега.</w:t>
            </w:r>
          </w:p>
          <w:p w:rsidR="004728CD" w:rsidRPr="002E3922" w:rsidRDefault="004728CD" w:rsidP="009F55CD">
            <w:r w:rsidRPr="002E3922">
              <w:t xml:space="preserve">Тротуары, лестницы, пешеходные дорожки, малые архитектурные формы (далее - МАФ), остановки общественного транспорта расчищены на всю ширину в течение 5 час. после окончания снегопада. </w:t>
            </w:r>
            <w:r w:rsidR="006B1CA8">
              <w:t xml:space="preserve">Толщина рыхлого снега не более </w:t>
            </w:r>
            <w:r w:rsidR="003B1CD9">
              <w:t>3</w:t>
            </w:r>
            <w:r w:rsidRPr="002E3922">
              <w:t xml:space="preserve"> см, уплотненного снега – не более </w:t>
            </w:r>
            <w:smartTag w:uri="urn:schemas-microsoft-com:office:smarttags" w:element="metricconverter">
              <w:smartTagPr>
                <w:attr w:name="ProductID" w:val="4 см"/>
              </w:smartTagPr>
              <w:r w:rsidRPr="002E3922">
                <w:t>4 см</w:t>
              </w:r>
            </w:smartTag>
            <w:r w:rsidRPr="002E3922">
              <w:t xml:space="preserve">. Обработаны ПГМ, зимняя скользкость ликвидирована в течение 4 час. с момента обнаружения. </w:t>
            </w:r>
            <w:r w:rsidR="000E3AB7" w:rsidRPr="005C727C">
              <w:t xml:space="preserve"> 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Снег вывезен с остановок общественного транспорта в течение 1 суток. Толщина уплотненного сло</w:t>
            </w:r>
            <w:r w:rsidR="006B1CA8">
              <w:t xml:space="preserve">я снега на остановках не более </w:t>
            </w:r>
            <w:r w:rsidR="00DF6836">
              <w:t>5</w:t>
            </w:r>
            <w:r w:rsidRPr="002E3922">
              <w:t xml:space="preserve"> см.</w:t>
            </w:r>
          </w:p>
          <w:p w:rsidR="004728CD" w:rsidRDefault="004728CD" w:rsidP="009F55CD">
            <w:r w:rsidRPr="002E3922">
              <w:t>На всех элементах дороги отсутствует бытовой и промышленный мусор</w:t>
            </w:r>
            <w:r w:rsidR="00DF6836">
              <w:t>.</w:t>
            </w:r>
          </w:p>
          <w:p w:rsidR="00DF6836" w:rsidRPr="002E3922" w:rsidRDefault="00DF6836" w:rsidP="009F55CD">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A839CC" w:rsidRDefault="00A839CC" w:rsidP="00E918BA">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E918BA">
            <w:r w:rsidRPr="005C727C">
              <w:t>Отсутствуют посторонние предметы, создающие аварийную обстановку.</w:t>
            </w:r>
          </w:p>
        </w:tc>
      </w:tr>
      <w:tr w:rsidR="004728CD" w:rsidRPr="002E3922" w:rsidTr="009F55CD">
        <w:tc>
          <w:tcPr>
            <w:tcW w:w="675" w:type="dxa"/>
          </w:tcPr>
          <w:p w:rsidR="004728CD" w:rsidRPr="002E3922" w:rsidRDefault="004728CD" w:rsidP="009F55CD">
            <w:pPr>
              <w:jc w:val="center"/>
            </w:pPr>
            <w:r w:rsidRPr="002E3922">
              <w:t xml:space="preserve">4 </w:t>
            </w:r>
          </w:p>
        </w:tc>
        <w:tc>
          <w:tcPr>
            <w:tcW w:w="1560" w:type="dxa"/>
            <w:gridSpan w:val="2"/>
          </w:tcPr>
          <w:p w:rsidR="004728CD" w:rsidRPr="002E3922" w:rsidRDefault="004728CD" w:rsidP="009F55CD">
            <w:r w:rsidRPr="002E3922">
              <w:t xml:space="preserve">зимний период </w:t>
            </w:r>
            <w:r w:rsidRPr="002E3922">
              <w:lastRenderedPageBreak/>
              <w:t xml:space="preserve">содержания </w:t>
            </w:r>
          </w:p>
        </w:tc>
        <w:tc>
          <w:tcPr>
            <w:tcW w:w="13749" w:type="dxa"/>
          </w:tcPr>
          <w:p w:rsidR="004728CD" w:rsidRPr="002E3922" w:rsidRDefault="004728CD" w:rsidP="009F55CD">
            <w:pPr>
              <w:rPr>
                <w:b/>
              </w:rPr>
            </w:pPr>
            <w:r w:rsidRPr="002E3922">
              <w:rPr>
                <w:b/>
              </w:rPr>
              <w:lastRenderedPageBreak/>
              <w:t>Отклонения от норматива.</w:t>
            </w:r>
          </w:p>
          <w:p w:rsidR="004728CD" w:rsidRPr="002E3922" w:rsidRDefault="004728CD" w:rsidP="009F55CD">
            <w:r w:rsidRPr="002E3922">
              <w:t xml:space="preserve">проезжая часть, парковочные, заездные карманы очищены от снежных образований в течение 5 час. после окончания снегопада, </w:t>
            </w:r>
            <w:r w:rsidRPr="002E3922">
              <w:lastRenderedPageBreak/>
              <w:t xml:space="preserve">ручная зачистка парковочных и заездных карманов не более 7 час. </w:t>
            </w:r>
          </w:p>
          <w:p w:rsidR="004728CD" w:rsidRPr="002E3922" w:rsidRDefault="004728CD" w:rsidP="009F55CD">
            <w:pPr>
              <w:rPr>
                <w:b/>
              </w:rPr>
            </w:pPr>
            <w:r w:rsidRPr="002E3922">
              <w:rPr>
                <w:b/>
              </w:rPr>
              <w:t xml:space="preserve">Или: </w:t>
            </w:r>
          </w:p>
          <w:p w:rsidR="004728CD" w:rsidRPr="002E3922" w:rsidRDefault="004728CD" w:rsidP="009F55CD">
            <w:r w:rsidRPr="002E3922">
              <w:t>Допускается накат на треугольниках безопасности толщиной до 1 см.</w:t>
            </w:r>
          </w:p>
          <w:p w:rsidR="004728CD" w:rsidRPr="002E3922" w:rsidRDefault="004728CD" w:rsidP="009F55CD">
            <w:pPr>
              <w:rPr>
                <w:b/>
              </w:rPr>
            </w:pPr>
            <w:r w:rsidRPr="002E3922">
              <w:rPr>
                <w:b/>
              </w:rPr>
              <w:t>Или:</w:t>
            </w:r>
          </w:p>
          <w:p w:rsidR="00E918BA" w:rsidRPr="002E3922" w:rsidRDefault="004728CD" w:rsidP="00E918BA">
            <w:pPr>
              <w:rPr>
                <w:b/>
              </w:rPr>
            </w:pPr>
            <w:r w:rsidRPr="002E3922">
              <w:t>Тротуары, лестницы, пешеходные дорожки, МАФ, остановки общественного транспорта рас</w:t>
            </w:r>
            <w:r w:rsidR="00B60914">
              <w:t>чищены на всю ширину в течение 6</w:t>
            </w:r>
            <w:r w:rsidRPr="002E3922">
              <w:t xml:space="preserve"> час. после окончания снегопада.</w:t>
            </w:r>
            <w:r w:rsidR="00E918BA" w:rsidRPr="002E3922">
              <w:rPr>
                <w:b/>
              </w:rPr>
              <w:t xml:space="preserve"> </w:t>
            </w:r>
          </w:p>
          <w:p w:rsidR="004728CD" w:rsidRDefault="00E918BA" w:rsidP="00E918BA">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675" w:type="dxa"/>
          </w:tcPr>
          <w:p w:rsidR="004728CD" w:rsidRPr="002E3922" w:rsidRDefault="004728CD" w:rsidP="009F55CD">
            <w:pPr>
              <w:jc w:val="center"/>
            </w:pPr>
            <w:r w:rsidRPr="002E3922">
              <w:lastRenderedPageBreak/>
              <w:t>3</w:t>
            </w:r>
          </w:p>
        </w:tc>
        <w:tc>
          <w:tcPr>
            <w:tcW w:w="1560" w:type="dxa"/>
            <w:gridSpan w:val="2"/>
          </w:tcPr>
          <w:p w:rsidR="004728CD" w:rsidRPr="002E3922" w:rsidRDefault="004728CD" w:rsidP="009F55CD">
            <w:r w:rsidRPr="002E3922">
              <w:t>зимний период содержания</w:t>
            </w:r>
          </w:p>
        </w:tc>
        <w:tc>
          <w:tcPr>
            <w:tcW w:w="13749" w:type="dxa"/>
          </w:tcPr>
          <w:p w:rsidR="004728CD" w:rsidRPr="002E3922" w:rsidRDefault="004728CD" w:rsidP="009F55CD">
            <w:pPr>
              <w:rPr>
                <w:b/>
              </w:rPr>
            </w:pPr>
            <w:r w:rsidRPr="002E3922">
              <w:rPr>
                <w:b/>
              </w:rPr>
              <w:t>Отклонения от норматива:</w:t>
            </w:r>
          </w:p>
          <w:p w:rsidR="00B60914" w:rsidRPr="002E3922" w:rsidRDefault="00B60914" w:rsidP="00B60914">
            <w:r w:rsidRPr="002E3922">
              <w:t>проезжая часть, парковочные, заездные карманы очищены от</w:t>
            </w:r>
            <w:r>
              <w:t xml:space="preserve"> снежных образований в течение 6</w:t>
            </w:r>
            <w:r w:rsidRPr="002E3922">
              <w:t xml:space="preserve"> час. после окончания снегопада, ручная зачистка парковочных и</w:t>
            </w:r>
            <w:r>
              <w:t xml:space="preserve"> заездных карманов не более 8</w:t>
            </w:r>
            <w:r w:rsidRPr="002E3922">
              <w:t xml:space="preserve"> час. </w:t>
            </w:r>
          </w:p>
          <w:p w:rsidR="00B60914" w:rsidRPr="002E3922" w:rsidRDefault="00B60914" w:rsidP="00B60914">
            <w:pPr>
              <w:rPr>
                <w:b/>
              </w:rPr>
            </w:pPr>
            <w:r w:rsidRPr="002E3922">
              <w:rPr>
                <w:b/>
              </w:rPr>
              <w:t>Или:</w:t>
            </w:r>
          </w:p>
          <w:p w:rsidR="00B60914" w:rsidRPr="002E3922" w:rsidRDefault="00B60914" w:rsidP="00B60914">
            <w:r w:rsidRPr="002E3922">
              <w:t>Прилотковая часть не очищена  после вывоза снега  на всей протяженности.</w:t>
            </w:r>
          </w:p>
          <w:p w:rsidR="00B60914" w:rsidRPr="002E3922" w:rsidRDefault="00B60914" w:rsidP="00B60914">
            <w:pPr>
              <w:rPr>
                <w:b/>
              </w:rPr>
            </w:pPr>
            <w:r w:rsidRPr="002E3922">
              <w:rPr>
                <w:b/>
              </w:rPr>
              <w:t>Или:</w:t>
            </w:r>
          </w:p>
          <w:p w:rsidR="00B60914" w:rsidRPr="002E3922" w:rsidRDefault="00B60914" w:rsidP="00B60914">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t xml:space="preserve"> шириной до 1</w:t>
            </w:r>
            <w:r w:rsidRPr="002E3922">
              <w:t xml:space="preserve"> м в прилотково</w:t>
            </w:r>
            <w:r>
              <w:t>й части, островках безопасности, съездах.</w:t>
            </w:r>
          </w:p>
          <w:p w:rsidR="00B60914" w:rsidRPr="002E3922" w:rsidRDefault="00B60914" w:rsidP="00B60914">
            <w:pPr>
              <w:rPr>
                <w:b/>
              </w:rPr>
            </w:pPr>
            <w:r w:rsidRPr="002E3922">
              <w:rPr>
                <w:b/>
              </w:rPr>
              <w:t>Или:</w:t>
            </w:r>
          </w:p>
          <w:p w:rsidR="00B60914" w:rsidRPr="002E3922" w:rsidRDefault="00B60914" w:rsidP="00B60914">
            <w:r w:rsidRPr="002E3922">
              <w:t xml:space="preserve">Имеется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w:t>
            </w:r>
          </w:p>
          <w:p w:rsidR="00B60914" w:rsidRPr="002E3922" w:rsidRDefault="00B60914" w:rsidP="00B60914">
            <w:pPr>
              <w:rPr>
                <w:b/>
              </w:rPr>
            </w:pPr>
            <w:r w:rsidRPr="002E3922">
              <w:rPr>
                <w:b/>
              </w:rPr>
              <w:t>Или:</w:t>
            </w:r>
          </w:p>
          <w:p w:rsidR="00E918BA" w:rsidRDefault="00B60914" w:rsidP="006B1CA8">
            <w:r w:rsidRPr="002E3922">
              <w:t>Бортовой камень не очищен от снега</w:t>
            </w:r>
            <w:r>
              <w:t xml:space="preserve"> по всей протяженности</w:t>
            </w:r>
            <w:r w:rsidR="006B1CA8">
              <w:t xml:space="preserve"> после вывоза снега</w:t>
            </w:r>
            <w:r w:rsidRPr="002E3922">
              <w:t>.</w:t>
            </w:r>
          </w:p>
          <w:p w:rsidR="000E3AB7" w:rsidRPr="00125733" w:rsidRDefault="000E3AB7" w:rsidP="000E3AB7">
            <w:pPr>
              <w:rPr>
                <w:b/>
              </w:rPr>
            </w:pPr>
            <w:r w:rsidRPr="00125733">
              <w:rPr>
                <w:b/>
              </w:rPr>
              <w:t>Или:</w:t>
            </w:r>
          </w:p>
          <w:p w:rsidR="000E3AB7" w:rsidRDefault="000E3AB7" w:rsidP="000E3AB7">
            <w:pPr>
              <w:rPr>
                <w:b/>
              </w:rPr>
            </w:pPr>
            <w:r>
              <w:t>На остановочном павильоне имеется граффити.</w:t>
            </w:r>
            <w:r w:rsidRPr="00125733">
              <w:rPr>
                <w:b/>
              </w:rPr>
              <w:t xml:space="preserve"> </w:t>
            </w:r>
          </w:p>
          <w:p w:rsidR="000E3AB7" w:rsidRPr="00125733" w:rsidRDefault="000E3AB7" w:rsidP="000E3AB7">
            <w:pPr>
              <w:rPr>
                <w:b/>
              </w:rPr>
            </w:pPr>
            <w:r w:rsidRPr="00125733">
              <w:rPr>
                <w:b/>
              </w:rPr>
              <w:t>Или:</w:t>
            </w:r>
          </w:p>
          <w:p w:rsidR="000E3AB7" w:rsidRPr="002E3922" w:rsidRDefault="000E3AB7" w:rsidP="006B1CA8">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2E3922" w:rsidTr="009F55CD">
        <w:tc>
          <w:tcPr>
            <w:tcW w:w="675" w:type="dxa"/>
          </w:tcPr>
          <w:p w:rsidR="004728CD" w:rsidRPr="002E3922" w:rsidRDefault="004728CD" w:rsidP="009F55CD">
            <w:pPr>
              <w:jc w:val="center"/>
            </w:pPr>
            <w:r w:rsidRPr="002E3922">
              <w:t xml:space="preserve">2 </w:t>
            </w:r>
          </w:p>
        </w:tc>
        <w:tc>
          <w:tcPr>
            <w:tcW w:w="1560" w:type="dxa"/>
            <w:gridSpan w:val="2"/>
          </w:tcPr>
          <w:p w:rsidR="004728CD" w:rsidRPr="002E3922" w:rsidRDefault="004728CD" w:rsidP="009F55CD">
            <w:r w:rsidRPr="002E3922">
              <w:t>зимний период содержания</w:t>
            </w:r>
          </w:p>
        </w:tc>
        <w:tc>
          <w:tcPr>
            <w:tcW w:w="13749" w:type="dxa"/>
          </w:tcPr>
          <w:p w:rsidR="006B1CA8" w:rsidRPr="002E3922" w:rsidRDefault="006B1CA8" w:rsidP="006B1CA8">
            <w:pPr>
              <w:rPr>
                <w:b/>
              </w:rPr>
            </w:pPr>
            <w:r w:rsidRPr="002E3922">
              <w:rPr>
                <w:b/>
              </w:rPr>
              <w:t>Отклонения от норматива:</w:t>
            </w:r>
          </w:p>
          <w:p w:rsidR="006B1CA8" w:rsidRDefault="006B1CA8" w:rsidP="006B1CA8">
            <w:r w:rsidRPr="002E3922">
              <w:t>проезжая часть</w:t>
            </w:r>
            <w:r>
              <w:t xml:space="preserve"> не</w:t>
            </w:r>
            <w:r w:rsidRPr="002E3922">
              <w:t xml:space="preserve"> очищена от</w:t>
            </w:r>
            <w:r>
              <w:t xml:space="preserve"> снежных образований в течение 6</w:t>
            </w:r>
            <w:r w:rsidRPr="002E3922">
              <w:t xml:space="preserve"> час. после окончания снегопада. Срок очистки</w:t>
            </w:r>
            <w:r>
              <w:rPr>
                <w:b/>
              </w:rPr>
              <w:t xml:space="preserve"> </w:t>
            </w:r>
            <w:r w:rsidRPr="002E3922">
              <w:t xml:space="preserve">  парковочных, заездных карманов по всей протяженности дороги </w:t>
            </w:r>
            <w:r>
              <w:t>более 8</w:t>
            </w:r>
            <w:r w:rsidRPr="002E3922">
              <w:t xml:space="preserve"> часов. </w:t>
            </w:r>
          </w:p>
          <w:p w:rsidR="006B1CA8" w:rsidRDefault="006B1CA8" w:rsidP="006B1CA8">
            <w:r w:rsidRPr="002E3922">
              <w:rPr>
                <w:b/>
              </w:rPr>
              <w:t>Или:</w:t>
            </w:r>
            <w:r>
              <w:rPr>
                <w:b/>
              </w:rPr>
              <w:t xml:space="preserve"> </w:t>
            </w:r>
            <w:r w:rsidRPr="002E3922">
              <w:t xml:space="preserve">Вывоз снега и зачистка лотков </w:t>
            </w:r>
            <w:r>
              <w:t xml:space="preserve"> не </w:t>
            </w:r>
            <w:r w:rsidRPr="002E3922">
              <w:t xml:space="preserve">произведены в течение </w:t>
            </w:r>
            <w:r>
              <w:t>48 часов</w:t>
            </w:r>
            <w:r w:rsidRPr="002E3922">
              <w:t xml:space="preserve"> с момента окончания снегопада.</w:t>
            </w:r>
          </w:p>
          <w:p w:rsidR="002C562F" w:rsidRPr="002E3922" w:rsidRDefault="002C562F" w:rsidP="006B1CA8">
            <w:r w:rsidRPr="002E3922">
              <w:rPr>
                <w:b/>
              </w:rPr>
              <w:t>Или:</w:t>
            </w:r>
            <w:r>
              <w:rPr>
                <w:b/>
              </w:rPr>
              <w:t xml:space="preserve"> </w:t>
            </w:r>
            <w:r>
              <w:t>В</w:t>
            </w:r>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6B1CA8" w:rsidRPr="002E3922" w:rsidRDefault="006B1CA8" w:rsidP="006B1CA8">
            <w:pPr>
              <w:rPr>
                <w:b/>
              </w:rPr>
            </w:pPr>
            <w:r w:rsidRPr="002E3922">
              <w:rPr>
                <w:b/>
              </w:rPr>
              <w:t>Или:</w:t>
            </w:r>
            <w:r>
              <w:rPr>
                <w:b/>
              </w:rPr>
              <w:t xml:space="preserve"> </w:t>
            </w:r>
            <w:r w:rsidRPr="002E3922">
              <w:t xml:space="preserve">  проезжая часть, парковочные, заездные карманы</w:t>
            </w:r>
            <w:r>
              <w:t xml:space="preserve"> не обработаны</w:t>
            </w:r>
            <w:r w:rsidRPr="002E3922">
              <w:t xml:space="preserve"> ПГМ</w:t>
            </w:r>
          </w:p>
          <w:p w:rsidR="006B1CA8" w:rsidRPr="00602C20" w:rsidRDefault="006B1CA8" w:rsidP="006B1CA8">
            <w:pPr>
              <w:rPr>
                <w:b/>
              </w:rPr>
            </w:pPr>
            <w:r w:rsidRPr="002E3922">
              <w:rPr>
                <w:b/>
              </w:rPr>
              <w:lastRenderedPageBreak/>
              <w:t>Или:</w:t>
            </w:r>
            <w:r>
              <w:rPr>
                <w:b/>
              </w:rPr>
              <w:t xml:space="preserve"> </w:t>
            </w:r>
            <w:r w:rsidRPr="002E3922">
              <w:rPr>
                <w:spacing w:val="-6"/>
              </w:rPr>
              <w:t>толщ</w:t>
            </w:r>
            <w:r>
              <w:rPr>
                <w:spacing w:val="-6"/>
              </w:rPr>
              <w:t xml:space="preserve">ина рыхлого снега на </w:t>
            </w:r>
            <w:r w:rsidRPr="002E3922">
              <w:t>проезж</w:t>
            </w:r>
            <w:r>
              <w:t>ей</w:t>
            </w:r>
            <w:r w:rsidRPr="002E3922">
              <w:t xml:space="preserve"> част</w:t>
            </w:r>
            <w:r>
              <w:t>и, парковочных, заездных карманах</w:t>
            </w:r>
            <w:r>
              <w:rPr>
                <w:spacing w:val="-6"/>
              </w:rPr>
              <w:t xml:space="preserve"> более </w:t>
            </w:r>
            <w:r w:rsidR="003B1CD9">
              <w:rPr>
                <w:spacing w:val="-6"/>
              </w:rPr>
              <w:t>3</w:t>
            </w:r>
            <w:r w:rsidRPr="002E3922">
              <w:rPr>
                <w:spacing w:val="-6"/>
              </w:rPr>
              <w:t xml:space="preserve"> см. </w:t>
            </w:r>
          </w:p>
          <w:p w:rsidR="006B1CA8" w:rsidRPr="002E3922" w:rsidRDefault="006B1CA8" w:rsidP="006B1CA8">
            <w:pPr>
              <w:rPr>
                <w:b/>
              </w:rPr>
            </w:pPr>
            <w:r w:rsidRPr="002E3922">
              <w:rPr>
                <w:b/>
              </w:rPr>
              <w:t>Или:</w:t>
            </w:r>
          </w:p>
          <w:p w:rsidR="006B1CA8" w:rsidRPr="002E3922" w:rsidRDefault="006B1CA8" w:rsidP="006B1CA8">
            <w:r w:rsidRPr="002E3922">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1</w:t>
            </w:r>
            <w:r w:rsidRPr="002E3922">
              <w:t xml:space="preserve"> м в прилотковой части, островках безопасности, съездах. </w:t>
            </w:r>
          </w:p>
          <w:p w:rsidR="006B1CA8" w:rsidRPr="002E3922" w:rsidRDefault="006B1CA8" w:rsidP="006B1CA8">
            <w:pPr>
              <w:rPr>
                <w:b/>
              </w:rPr>
            </w:pPr>
            <w:r w:rsidRPr="002E3922">
              <w:rPr>
                <w:b/>
              </w:rPr>
              <w:t>Или:</w:t>
            </w:r>
            <w:r>
              <w:rPr>
                <w:b/>
              </w:rPr>
              <w:t xml:space="preserve"> </w:t>
            </w:r>
            <w:r>
              <w:t>Скользкос</w:t>
            </w:r>
            <w:r w:rsidRPr="00602C20">
              <w:t xml:space="preserve">ть на проезжей части </w:t>
            </w:r>
            <w:r>
              <w:t>в течении 4</w:t>
            </w:r>
            <w:r w:rsidRPr="00602C20">
              <w:t xml:space="preserve"> часов не ликвидирована</w:t>
            </w:r>
          </w:p>
          <w:p w:rsidR="006B1CA8" w:rsidRPr="002E3922" w:rsidRDefault="006B1CA8" w:rsidP="006B1CA8">
            <w:pPr>
              <w:rPr>
                <w:b/>
              </w:rPr>
            </w:pPr>
            <w:r w:rsidRPr="002E3922">
              <w:rPr>
                <w:b/>
              </w:rPr>
              <w:t>Или:</w:t>
            </w:r>
            <w:r w:rsidRPr="002E3922">
              <w:t xml:space="preserve"> Ширина сформированного вала и куч снега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6B1CA8" w:rsidRPr="002E3922" w:rsidRDefault="006B1CA8" w:rsidP="006B1CA8">
            <w:pPr>
              <w:rPr>
                <w:b/>
              </w:rPr>
            </w:pPr>
            <w:r w:rsidRPr="002E3922">
              <w:rPr>
                <w:b/>
              </w:rPr>
              <w:t>Или:</w:t>
            </w:r>
          </w:p>
          <w:p w:rsidR="006B1CA8" w:rsidRDefault="006B1CA8" w:rsidP="006B1CA8">
            <w:r w:rsidRPr="002E3922">
              <w:t>Тротуары, лестницы, пешеходные дорожки, МАФ, остановки общественного транспорта не расчищены</w:t>
            </w:r>
            <w:r>
              <w:t xml:space="preserve"> на всю ширину </w:t>
            </w:r>
            <w:r w:rsidRPr="002E3922">
              <w:t xml:space="preserve">в течение </w:t>
            </w:r>
            <w:r>
              <w:t>5</w:t>
            </w:r>
            <w:r w:rsidRPr="002E3922">
              <w:t xml:space="preserve"> час. после окончания снегопада. </w:t>
            </w:r>
          </w:p>
          <w:p w:rsidR="000E3AB7" w:rsidRPr="002E3922" w:rsidRDefault="000E3AB7" w:rsidP="000E3AB7">
            <w:pPr>
              <w:rPr>
                <w:b/>
              </w:rPr>
            </w:pPr>
            <w:r w:rsidRPr="002E3922">
              <w:rPr>
                <w:b/>
              </w:rPr>
              <w:t>Или:</w:t>
            </w:r>
          </w:p>
          <w:p w:rsidR="000E3AB7" w:rsidRPr="002E3922" w:rsidRDefault="000E3AB7" w:rsidP="006B1CA8">
            <w:r w:rsidRPr="002E3922">
              <w:t xml:space="preserve">Снег </w:t>
            </w:r>
            <w:r>
              <w:t xml:space="preserve">не </w:t>
            </w:r>
            <w:r w:rsidRPr="002E3922">
              <w:t>вывезен с остановок общественного транспорта в течение 1 суток.</w:t>
            </w:r>
          </w:p>
          <w:p w:rsidR="006B1CA8" w:rsidRPr="002E3922" w:rsidRDefault="006B1CA8" w:rsidP="006B1CA8">
            <w:pPr>
              <w:rPr>
                <w:b/>
              </w:rPr>
            </w:pPr>
            <w:r w:rsidRPr="002E3922">
              <w:rPr>
                <w:b/>
              </w:rPr>
              <w:t>Или:</w:t>
            </w:r>
          </w:p>
          <w:p w:rsidR="006B1CA8" w:rsidRPr="002E3922" w:rsidRDefault="006B1CA8" w:rsidP="006B1CA8">
            <w:r w:rsidRPr="002E3922">
              <w:t>Толщина рыхлого снега</w:t>
            </w:r>
            <w:r>
              <w:t xml:space="preserve"> на </w:t>
            </w:r>
            <w:r w:rsidRPr="002E3922">
              <w:t xml:space="preserve"> </w:t>
            </w:r>
            <w:r>
              <w:t>т</w:t>
            </w:r>
            <w:r w:rsidRPr="002E3922">
              <w:t>ротуар</w:t>
            </w:r>
            <w:r>
              <w:t>ах</w:t>
            </w:r>
            <w:r w:rsidRPr="002E3922">
              <w:t>, лестниц</w:t>
            </w:r>
            <w:r>
              <w:t>ах</w:t>
            </w:r>
            <w:r w:rsidRPr="002E3922">
              <w:t>, пешеходны</w:t>
            </w:r>
            <w:r>
              <w:t>х</w:t>
            </w:r>
            <w:r w:rsidRPr="002E3922">
              <w:t xml:space="preserve"> дорожк</w:t>
            </w:r>
            <w:r>
              <w:t xml:space="preserve">ах </w:t>
            </w:r>
            <w:r w:rsidRPr="002E3922">
              <w:t xml:space="preserve">более </w:t>
            </w:r>
            <w:r w:rsidR="008B0B46">
              <w:t>3</w:t>
            </w:r>
            <w:r w:rsidRPr="002E3922">
              <w:t xml:space="preserve"> см, уплотненного снега – более </w:t>
            </w:r>
            <w:r>
              <w:t>4</w:t>
            </w:r>
            <w:r w:rsidRPr="002E3922">
              <w:t xml:space="preserve"> см. </w:t>
            </w:r>
          </w:p>
          <w:p w:rsidR="006B1CA8" w:rsidRPr="002E3922" w:rsidRDefault="006B1CA8" w:rsidP="006B1CA8">
            <w:pPr>
              <w:rPr>
                <w:b/>
              </w:rPr>
            </w:pPr>
            <w:r w:rsidRPr="002E3922">
              <w:rPr>
                <w:b/>
              </w:rPr>
              <w:t>Или:</w:t>
            </w:r>
          </w:p>
          <w:p w:rsidR="006B1CA8" w:rsidRPr="002E3922" w:rsidRDefault="006B1CA8" w:rsidP="006B1CA8">
            <w:r w:rsidRPr="002E3922">
              <w:t xml:space="preserve">Тротуары, лестницы, пешеходные дорожки, остановки общественного транспорта </w:t>
            </w:r>
            <w:r>
              <w:t>н</w:t>
            </w:r>
            <w:r w:rsidRPr="002E3922">
              <w:t>е обработаны ПГМ, зимняя скользко</w:t>
            </w:r>
            <w:r>
              <w:t>сть не ликвидирована в течение 4</w:t>
            </w:r>
            <w:r w:rsidRPr="002E3922">
              <w:t xml:space="preserve"> час. с момента обнаружения. </w:t>
            </w:r>
          </w:p>
          <w:p w:rsidR="006B1CA8" w:rsidRPr="002E3922" w:rsidRDefault="006B1CA8" w:rsidP="006B1CA8">
            <w:pPr>
              <w:rPr>
                <w:b/>
              </w:rPr>
            </w:pPr>
            <w:r w:rsidRPr="002E3922">
              <w:rPr>
                <w:b/>
              </w:rPr>
              <w:t>Или:</w:t>
            </w:r>
          </w:p>
          <w:p w:rsidR="006B1CA8" w:rsidRPr="002E3922" w:rsidRDefault="006B1CA8" w:rsidP="006B1CA8">
            <w:r w:rsidRPr="002E3922">
              <w:t xml:space="preserve">Толщина уплотненного </w:t>
            </w:r>
            <w:r>
              <w:t xml:space="preserve">слоя снега на остановках более </w:t>
            </w:r>
            <w:r w:rsidR="00DF6836">
              <w:t>5</w:t>
            </w:r>
            <w:r w:rsidRPr="002E3922">
              <w:t xml:space="preserve"> см</w:t>
            </w:r>
            <w:r>
              <w:t xml:space="preserve">, рыхлого более </w:t>
            </w:r>
            <w:r w:rsidR="008B0B46">
              <w:t>3</w:t>
            </w:r>
            <w:r>
              <w:t xml:space="preserve"> см.</w:t>
            </w:r>
          </w:p>
          <w:p w:rsidR="000E3AB7" w:rsidRDefault="006B1CA8" w:rsidP="000E3AB7">
            <w:pPr>
              <w:rPr>
                <w:b/>
              </w:rPr>
            </w:pPr>
            <w:r w:rsidRPr="002E3922">
              <w:rPr>
                <w:b/>
              </w:rPr>
              <w:t>Или:</w:t>
            </w:r>
            <w:r>
              <w:rPr>
                <w:b/>
              </w:rPr>
              <w:t xml:space="preserve"> </w:t>
            </w:r>
            <w:r w:rsidRPr="00DC19A1">
              <w:t>Урны переполнены</w:t>
            </w:r>
            <w:r>
              <w:t>.</w:t>
            </w:r>
            <w:r w:rsidR="000E3AB7" w:rsidRPr="00125733">
              <w:rPr>
                <w:b/>
              </w:rPr>
              <w:t xml:space="preserve"> </w:t>
            </w:r>
          </w:p>
          <w:p w:rsidR="000E3AB7" w:rsidRPr="00125733" w:rsidRDefault="000E3AB7" w:rsidP="000E3AB7">
            <w:pPr>
              <w:rPr>
                <w:b/>
              </w:rPr>
            </w:pPr>
            <w:r w:rsidRPr="00125733">
              <w:rPr>
                <w:b/>
              </w:rPr>
              <w:t>Или:</w:t>
            </w:r>
          </w:p>
          <w:p w:rsidR="006B1CA8" w:rsidRPr="000E3AB7" w:rsidRDefault="000E3AB7" w:rsidP="006B1CA8">
            <w:r>
              <w:t>Остановочный павильон не очищен от объявлений или не вымыт</w:t>
            </w:r>
            <w:r w:rsidR="00F72F67">
              <w:t xml:space="preserve"> более 25 % от площади</w:t>
            </w:r>
            <w:r>
              <w:t>.</w:t>
            </w:r>
          </w:p>
          <w:p w:rsidR="006B1CA8" w:rsidRPr="002E3922" w:rsidRDefault="006B1CA8" w:rsidP="006B1CA8">
            <w:pPr>
              <w:rPr>
                <w:b/>
              </w:rPr>
            </w:pPr>
            <w:r w:rsidRPr="002E3922">
              <w:rPr>
                <w:b/>
              </w:rPr>
              <w:t>Или:</w:t>
            </w:r>
          </w:p>
          <w:p w:rsidR="006B1CA8" w:rsidRPr="002E3922" w:rsidRDefault="006B1CA8" w:rsidP="006B1CA8">
            <w:r w:rsidRPr="002E3922">
              <w:t>На</w:t>
            </w:r>
            <w:r>
              <w:t xml:space="preserve"> всех или</w:t>
            </w:r>
            <w:r w:rsidRPr="002E3922">
              <w:t xml:space="preserve"> отдельных элементах дороги  имеется бытовой и промышленный мусор</w:t>
            </w:r>
          </w:p>
          <w:p w:rsidR="006B1CA8" w:rsidRPr="002E3922" w:rsidRDefault="006B1CA8" w:rsidP="006B1CA8">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6B1CA8" w:rsidRPr="002E3922" w:rsidRDefault="006B1CA8" w:rsidP="006B1CA8">
            <w:pPr>
              <w:rPr>
                <w:b/>
              </w:rPr>
            </w:pPr>
            <w:r w:rsidRPr="002E3922">
              <w:rPr>
                <w:b/>
              </w:rPr>
              <w:t>Или:</w:t>
            </w:r>
          </w:p>
          <w:p w:rsidR="00E918BA" w:rsidRDefault="006B1CA8" w:rsidP="006B1CA8">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Default="000C5EA1" w:rsidP="006B1CA8">
            <w:pPr>
              <w:rPr>
                <w:b/>
              </w:rPr>
            </w:pPr>
            <w:r w:rsidRPr="005C727C">
              <w:t xml:space="preserve">Присутствуют посторонние предметы, создающие аварийную обстановку. </w:t>
            </w:r>
            <w:r w:rsidRPr="00154401">
              <w:rPr>
                <w:b/>
              </w:rPr>
              <w:t xml:space="preserve">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lastRenderedPageBreak/>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F838DD" w:rsidRPr="002E3922"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2E3922" w:rsidRDefault="004728CD" w:rsidP="004728CD">
      <w:pPr>
        <w:ind w:firstLine="720"/>
      </w:pPr>
    </w:p>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2E3922" w:rsidTr="009F55CD">
        <w:tc>
          <w:tcPr>
            <w:tcW w:w="15559" w:type="dxa"/>
            <w:gridSpan w:val="3"/>
          </w:tcPr>
          <w:p w:rsidR="004728CD" w:rsidRPr="002E3922" w:rsidRDefault="004728CD" w:rsidP="009F55CD">
            <w:pPr>
              <w:jc w:val="center"/>
            </w:pPr>
            <w:r w:rsidRPr="002E3922">
              <w:t>Улично-дорожная сеть 2 категории</w:t>
            </w:r>
          </w:p>
        </w:tc>
      </w:tr>
      <w:tr w:rsidR="004728CD" w:rsidRPr="002E3922" w:rsidTr="009F55CD">
        <w:tc>
          <w:tcPr>
            <w:tcW w:w="1252" w:type="dxa"/>
          </w:tcPr>
          <w:p w:rsidR="004728CD" w:rsidRPr="002E3922" w:rsidRDefault="004728CD" w:rsidP="009F55CD">
            <w:pPr>
              <w:jc w:val="center"/>
            </w:pPr>
            <w:r w:rsidRPr="002E3922">
              <w:t xml:space="preserve">5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Норматив:</w:t>
            </w:r>
          </w:p>
          <w:p w:rsidR="004728CD" w:rsidRPr="002E3922" w:rsidRDefault="004728CD" w:rsidP="002C562F">
            <w:r w:rsidRPr="002E3922">
              <w:t>проезжая часть, парковочные, заездные карманы очищены от снежных образований в течение 5 час. после окончания снегопада, ручная зачистка парковочных и заездных карманов не более 7 час. Прилотковая часть очищена после вывоза снега на всей протяженности. Вывоз снега и зачистка лотков произведены в течение 10 суток 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 xml:space="preserve">Проезжая часть обработана ПГМ, </w:t>
            </w:r>
            <w:r w:rsidR="00DC19A1">
              <w:t xml:space="preserve">толщина рыхлого снега не более </w:t>
            </w:r>
            <w:r w:rsidR="008B0B46">
              <w:t>4</w:t>
            </w:r>
            <w:r w:rsidRPr="002E3922">
              <w:t xml:space="preserve"> см. Уплотненный слой снега не более </w:t>
            </w:r>
            <w:smartTag w:uri="urn:schemas-microsoft-com:office:smarttags" w:element="metricconverter">
              <w:smartTagPr>
                <w:attr w:name="ProductID" w:val="2 см"/>
              </w:smartTagPr>
              <w:r w:rsidRPr="002E3922">
                <w:t>2 см</w:t>
              </w:r>
            </w:smartTag>
            <w:r w:rsidRPr="002E3922">
              <w:t xml:space="preserve"> шириной до </w:t>
            </w:r>
            <w:smartTag w:uri="urn:schemas-microsoft-com:office:smarttags" w:element="metricconverter">
              <w:smartTagPr>
                <w:attr w:name="ProductID" w:val="1 м"/>
              </w:smartTagPr>
              <w:r w:rsidRPr="002E3922">
                <w:t>1 м</w:t>
              </w:r>
            </w:smartTag>
            <w:r w:rsidRPr="002E3922">
              <w:t xml:space="preserve"> в прилотковой части. Скользкость ликвидирована в течение  5 час. с момента обнаружения. 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9F55CD">
            <w:r w:rsidRPr="002E3922">
              <w:t>Бортовой камень очищен от снега на 50 % от всей протяженности после вывоза снега.</w:t>
            </w:r>
          </w:p>
          <w:p w:rsidR="004728CD" w:rsidRPr="002E3922" w:rsidRDefault="004728CD" w:rsidP="009F55CD">
            <w:r w:rsidRPr="002E3922">
              <w:t xml:space="preserve">Тротуары, лестницы, пешеходные дорожки, МАФ, остановки общественного транспорта расчищены на всю ширину в течение 7 час. после окончания снегопада. </w:t>
            </w:r>
            <w:r w:rsidR="00154FC1">
              <w:t xml:space="preserve">Толщина рыхлого снега не более </w:t>
            </w:r>
            <w:r w:rsidR="008B0B46">
              <w:t>4</w:t>
            </w:r>
            <w:r w:rsidRPr="002E3922">
              <w:t xml:space="preserve"> см, уплотненного снега – не более </w:t>
            </w:r>
            <w:smartTag w:uri="urn:schemas-microsoft-com:office:smarttags" w:element="metricconverter">
              <w:smartTagPr>
                <w:attr w:name="ProductID" w:val="7 см"/>
              </w:smartTagPr>
              <w:r w:rsidRPr="002E3922">
                <w:t>7 см</w:t>
              </w:r>
            </w:smartTag>
            <w:r w:rsidRPr="002E3922">
              <w:t xml:space="preserve">. Обработаны ПГМ, зимняя скользкость ликвидирована в течение 5 час. с момента обнаружения. </w:t>
            </w:r>
            <w:r w:rsidR="000E3AB7" w:rsidRPr="005C727C">
              <w:t xml:space="preserve"> 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 xml:space="preserve">Снег вывезен с остановок общественного транспорта в течение 3 суток. Толщина уплотненного слоя снега на остановках  не более </w:t>
            </w:r>
            <w:smartTag w:uri="urn:schemas-microsoft-com:office:smarttags" w:element="metricconverter">
              <w:smartTagPr>
                <w:attr w:name="ProductID" w:val="5 см"/>
              </w:smartTagPr>
              <w:r w:rsidRPr="002E3922">
                <w:t>5 см</w:t>
              </w:r>
            </w:smartTag>
            <w:r w:rsidRPr="002E3922">
              <w:t xml:space="preserve">. </w:t>
            </w:r>
          </w:p>
          <w:p w:rsidR="004728CD" w:rsidRPr="002E3922" w:rsidRDefault="004728CD" w:rsidP="009F55CD">
            <w:r w:rsidRPr="002E3922">
              <w:t>На всех элементах дороги отсутствует бытовой и промышленный мусор</w:t>
            </w:r>
          </w:p>
          <w:p w:rsidR="00DF6836" w:rsidRPr="002E3922"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E918BA" w:rsidRDefault="00E918BA" w:rsidP="009F55CD">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9F55CD">
            <w:r w:rsidRPr="005C727C">
              <w:t>Отсутствуют посторонние предметы, создающие аварийную обстановку.</w:t>
            </w:r>
          </w:p>
        </w:tc>
      </w:tr>
      <w:tr w:rsidR="004728CD" w:rsidRPr="002E3922" w:rsidTr="009F55CD">
        <w:tc>
          <w:tcPr>
            <w:tcW w:w="1252" w:type="dxa"/>
          </w:tcPr>
          <w:p w:rsidR="004728CD" w:rsidRPr="002E3922" w:rsidRDefault="004728CD" w:rsidP="009F55CD">
            <w:pPr>
              <w:jc w:val="center"/>
            </w:pPr>
            <w:r w:rsidRPr="002E3922">
              <w:t xml:space="preserve">4 </w:t>
            </w:r>
          </w:p>
        </w:tc>
        <w:tc>
          <w:tcPr>
            <w:tcW w:w="1860" w:type="dxa"/>
          </w:tcPr>
          <w:p w:rsidR="004728CD" w:rsidRPr="002E3922" w:rsidRDefault="004728CD" w:rsidP="009F55CD">
            <w:r w:rsidRPr="002E3922">
              <w:t xml:space="preserve">зимний период </w:t>
            </w:r>
            <w:r w:rsidRPr="002E3922">
              <w:lastRenderedPageBreak/>
              <w:t>содержания</w:t>
            </w:r>
          </w:p>
        </w:tc>
        <w:tc>
          <w:tcPr>
            <w:tcW w:w="12447" w:type="dxa"/>
          </w:tcPr>
          <w:p w:rsidR="004728CD" w:rsidRPr="002E3922" w:rsidRDefault="004728CD" w:rsidP="009F55CD">
            <w:pPr>
              <w:rPr>
                <w:b/>
              </w:rPr>
            </w:pPr>
            <w:r w:rsidRPr="002E3922">
              <w:rPr>
                <w:b/>
              </w:rPr>
              <w:lastRenderedPageBreak/>
              <w:t>Отклонения от норматива:</w:t>
            </w:r>
          </w:p>
          <w:p w:rsidR="004728CD" w:rsidRPr="002E3922" w:rsidRDefault="004728CD" w:rsidP="009F55CD">
            <w:r w:rsidRPr="002E3922">
              <w:lastRenderedPageBreak/>
              <w:t xml:space="preserve">проезжая часть, парковочные, заездные карманы очищены от снежных образований в течение 6 час. после окончания снегопада, ручная зачистка парковочных и заездных карманов не более 8 час. </w:t>
            </w:r>
          </w:p>
          <w:p w:rsidR="004728CD" w:rsidRPr="002E3922" w:rsidRDefault="004728CD" w:rsidP="009F55CD">
            <w:pPr>
              <w:rPr>
                <w:b/>
              </w:rPr>
            </w:pPr>
            <w:r w:rsidRPr="002E3922">
              <w:rPr>
                <w:b/>
              </w:rPr>
              <w:t>Или:</w:t>
            </w:r>
          </w:p>
          <w:p w:rsidR="004728CD" w:rsidRPr="002E3922" w:rsidRDefault="004728CD" w:rsidP="009F55CD">
            <w:r w:rsidRPr="002E3922">
              <w:t xml:space="preserve">Прилотковая часть очищена  после вывоза снега на протяженности 50%. </w:t>
            </w:r>
          </w:p>
          <w:p w:rsidR="00E918BA" w:rsidRDefault="00E918BA" w:rsidP="009F55CD">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1252" w:type="dxa"/>
          </w:tcPr>
          <w:p w:rsidR="004728CD" w:rsidRPr="002E3922" w:rsidRDefault="004728CD" w:rsidP="009F55CD">
            <w:pPr>
              <w:jc w:val="center"/>
            </w:pPr>
            <w:r w:rsidRPr="002E3922">
              <w:lastRenderedPageBreak/>
              <w:t xml:space="preserve">3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FC6B47" w:rsidRPr="002E3922" w:rsidRDefault="00FC6B47" w:rsidP="00FC6B47">
            <w:r w:rsidRPr="002E3922">
              <w:t>проезжая часть, парковочные, заездные карманы очищены от</w:t>
            </w:r>
            <w:r>
              <w:t xml:space="preserve"> снежных образований в течение 7</w:t>
            </w:r>
            <w:r w:rsidRPr="002E3922">
              <w:t xml:space="preserve"> час. после окончания снегопада, ручная зачистка парковочных и</w:t>
            </w:r>
            <w:r>
              <w:t xml:space="preserve"> заездных карманов не более 9</w:t>
            </w:r>
            <w:r w:rsidRPr="002E3922">
              <w:t xml:space="preserve"> час. </w:t>
            </w:r>
          </w:p>
          <w:p w:rsidR="004728CD" w:rsidRPr="002E3922" w:rsidRDefault="004728CD" w:rsidP="009F55CD">
            <w:pPr>
              <w:rPr>
                <w:b/>
              </w:rPr>
            </w:pPr>
            <w:r w:rsidRPr="002E3922">
              <w:rPr>
                <w:b/>
              </w:rPr>
              <w:t>Или:</w:t>
            </w:r>
          </w:p>
          <w:p w:rsidR="004728CD" w:rsidRPr="002E3922" w:rsidRDefault="004728CD" w:rsidP="009F55CD">
            <w:r w:rsidRPr="002E3922">
              <w:t>Прилотковая часть не очищена  после вывоза снега  на всей протяженности.</w:t>
            </w:r>
          </w:p>
          <w:p w:rsidR="00FC6B47" w:rsidRPr="002E3922" w:rsidRDefault="00FC6B47" w:rsidP="00FC6B47">
            <w:pPr>
              <w:rPr>
                <w:b/>
              </w:rPr>
            </w:pPr>
            <w:r w:rsidRPr="002E3922">
              <w:rPr>
                <w:b/>
              </w:rPr>
              <w:t>Или:</w:t>
            </w:r>
          </w:p>
          <w:p w:rsidR="00FC6B47" w:rsidRPr="002E3922" w:rsidRDefault="00FC6B47" w:rsidP="00FC6B47">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t xml:space="preserve"> шириной до 2</w:t>
            </w:r>
            <w:r w:rsidRPr="002E3922">
              <w:t xml:space="preserve"> м в прилотково</w:t>
            </w:r>
            <w:r>
              <w:t>й части, островках безопасности, съездах.</w:t>
            </w:r>
          </w:p>
          <w:p w:rsidR="004728CD" w:rsidRPr="002E3922" w:rsidRDefault="004728CD" w:rsidP="009F55CD">
            <w:pPr>
              <w:rPr>
                <w:b/>
              </w:rPr>
            </w:pPr>
            <w:r w:rsidRPr="002E3922">
              <w:rPr>
                <w:b/>
              </w:rPr>
              <w:t>Или:</w:t>
            </w:r>
          </w:p>
          <w:p w:rsidR="004728CD" w:rsidRPr="002E3922" w:rsidRDefault="004728CD" w:rsidP="009F55CD">
            <w:r w:rsidRPr="002E3922">
              <w:t xml:space="preserve">Имеется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w:t>
            </w:r>
          </w:p>
          <w:p w:rsidR="004728CD" w:rsidRPr="002E3922" w:rsidRDefault="004728CD" w:rsidP="009F55CD">
            <w:pPr>
              <w:rPr>
                <w:b/>
              </w:rPr>
            </w:pPr>
            <w:r w:rsidRPr="002E3922">
              <w:rPr>
                <w:b/>
              </w:rPr>
              <w:t>Или:</w:t>
            </w:r>
          </w:p>
          <w:p w:rsidR="00E918BA" w:rsidRDefault="004728CD" w:rsidP="009F55CD">
            <w:r w:rsidRPr="002E3922">
              <w:t>Бортовой камень не очищен от снега</w:t>
            </w:r>
            <w:r w:rsidR="00FC6B47">
              <w:t xml:space="preserve"> более чем 50% от протяженности</w:t>
            </w:r>
            <w:r w:rsidR="006B1CA8">
              <w:t xml:space="preserve"> после вывоза снега</w:t>
            </w:r>
            <w:r w:rsidRPr="002E3922">
              <w:t>.</w:t>
            </w:r>
          </w:p>
          <w:p w:rsidR="000E3AB7" w:rsidRPr="00125733" w:rsidRDefault="000E3AB7" w:rsidP="000E3AB7">
            <w:pPr>
              <w:rPr>
                <w:b/>
              </w:rPr>
            </w:pPr>
            <w:r w:rsidRPr="00125733">
              <w:rPr>
                <w:b/>
              </w:rPr>
              <w:t>Или:</w:t>
            </w:r>
          </w:p>
          <w:p w:rsidR="000E3AB7" w:rsidRDefault="000E3AB7" w:rsidP="000E3AB7">
            <w:pPr>
              <w:rPr>
                <w:b/>
              </w:rPr>
            </w:pPr>
            <w:r>
              <w:t>На остановочном павильоне имеется граффити.</w:t>
            </w:r>
            <w:r w:rsidRPr="00125733">
              <w:rPr>
                <w:b/>
              </w:rPr>
              <w:t xml:space="preserve"> </w:t>
            </w:r>
          </w:p>
          <w:p w:rsidR="000E3AB7" w:rsidRPr="00125733" w:rsidRDefault="000E3AB7" w:rsidP="000E3AB7">
            <w:pPr>
              <w:rPr>
                <w:b/>
              </w:rPr>
            </w:pPr>
            <w:r w:rsidRPr="00125733">
              <w:rPr>
                <w:b/>
              </w:rPr>
              <w:t>Или:</w:t>
            </w:r>
          </w:p>
          <w:p w:rsidR="000E3AB7" w:rsidRPr="002E3922" w:rsidRDefault="000E3AB7" w:rsidP="000E3AB7">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2E3922" w:rsidTr="009F55CD">
        <w:tc>
          <w:tcPr>
            <w:tcW w:w="1252" w:type="dxa"/>
          </w:tcPr>
          <w:p w:rsidR="004728CD" w:rsidRPr="002E3922" w:rsidRDefault="004728CD" w:rsidP="009F55CD">
            <w:pPr>
              <w:jc w:val="center"/>
            </w:pPr>
            <w:r w:rsidRPr="002E3922">
              <w:t>2</w:t>
            </w:r>
          </w:p>
          <w:p w:rsidR="004728CD" w:rsidRPr="002E3922" w:rsidRDefault="004728CD" w:rsidP="009F55CD">
            <w:pPr>
              <w:jc w:val="center"/>
            </w:pPr>
          </w:p>
        </w:tc>
        <w:tc>
          <w:tcPr>
            <w:tcW w:w="1860" w:type="dxa"/>
          </w:tcPr>
          <w:p w:rsidR="004728CD" w:rsidRPr="002E3922" w:rsidRDefault="004728CD" w:rsidP="009F55CD">
            <w:r w:rsidRPr="002E3922">
              <w:t>зимний период содержания</w:t>
            </w:r>
          </w:p>
        </w:tc>
        <w:tc>
          <w:tcPr>
            <w:tcW w:w="12447" w:type="dxa"/>
          </w:tcPr>
          <w:p w:rsidR="00FC6B47" w:rsidRPr="002E3922" w:rsidRDefault="00FC6B47" w:rsidP="00FC6B47">
            <w:pPr>
              <w:rPr>
                <w:b/>
              </w:rPr>
            </w:pPr>
            <w:r w:rsidRPr="002E3922">
              <w:rPr>
                <w:b/>
              </w:rPr>
              <w:t>Отклонения от норматива:</w:t>
            </w:r>
          </w:p>
          <w:p w:rsidR="00FC6B47" w:rsidRDefault="00FC6B47" w:rsidP="00FC6B47">
            <w:r w:rsidRPr="002E3922">
              <w:t>проезжая часть</w:t>
            </w:r>
            <w:r>
              <w:t xml:space="preserve"> не</w:t>
            </w:r>
            <w:r w:rsidRPr="002E3922">
              <w:t xml:space="preserve"> очищена от</w:t>
            </w:r>
            <w:r>
              <w:t xml:space="preserve"> снежных образований в течение 7</w:t>
            </w:r>
            <w:r w:rsidRPr="002E3922">
              <w:t xml:space="preserve"> час. после окончания снегопада. Срок очистки</w:t>
            </w:r>
            <w:r>
              <w:rPr>
                <w:b/>
              </w:rPr>
              <w:t xml:space="preserve"> </w:t>
            </w:r>
            <w:r w:rsidRPr="002E3922">
              <w:t xml:space="preserve">  парковочных, заездных карманов по всей протяженности дороги </w:t>
            </w:r>
            <w:r>
              <w:t>более 9</w:t>
            </w:r>
            <w:r w:rsidRPr="002E3922">
              <w:t xml:space="preserve"> часов. </w:t>
            </w:r>
          </w:p>
          <w:p w:rsidR="00154FC1" w:rsidRDefault="00FC6B47" w:rsidP="00154FC1">
            <w:r w:rsidRPr="002E3922">
              <w:rPr>
                <w:b/>
              </w:rPr>
              <w:t>Или:</w:t>
            </w:r>
            <w:r>
              <w:rPr>
                <w:b/>
              </w:rPr>
              <w:t xml:space="preserve"> </w:t>
            </w:r>
            <w:r w:rsidR="00154FC1" w:rsidRPr="002E3922">
              <w:t xml:space="preserve">Вывоз снега и зачистка лотков </w:t>
            </w:r>
            <w:r w:rsidR="00154FC1">
              <w:t xml:space="preserve"> не </w:t>
            </w:r>
            <w:r w:rsidR="00154FC1" w:rsidRPr="002E3922">
              <w:t>произведены в течение 10 суток с момента окончания снегопада.</w:t>
            </w:r>
          </w:p>
          <w:p w:rsidR="002C562F" w:rsidRPr="002E3922" w:rsidRDefault="002C562F" w:rsidP="00154FC1">
            <w:r w:rsidRPr="002E3922">
              <w:rPr>
                <w:b/>
              </w:rPr>
              <w:t>Или:</w:t>
            </w:r>
            <w:r>
              <w:rPr>
                <w:b/>
              </w:rPr>
              <w:t xml:space="preserve"> </w:t>
            </w:r>
            <w:r>
              <w:t>В</w:t>
            </w:r>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FC6B47" w:rsidRPr="002E3922" w:rsidRDefault="00FC6B47" w:rsidP="00FC6B47">
            <w:pPr>
              <w:rPr>
                <w:b/>
              </w:rPr>
            </w:pPr>
            <w:r w:rsidRPr="002E3922">
              <w:rPr>
                <w:b/>
              </w:rPr>
              <w:t>Или:</w:t>
            </w:r>
            <w:r>
              <w:rPr>
                <w:b/>
              </w:rPr>
              <w:t xml:space="preserve"> </w:t>
            </w:r>
            <w:r w:rsidRPr="002E3922">
              <w:t xml:space="preserve">  проезжая часть, парковочные, заездные карманы</w:t>
            </w:r>
            <w:r>
              <w:t xml:space="preserve"> не обработаны</w:t>
            </w:r>
            <w:r w:rsidRPr="002E3922">
              <w:t xml:space="preserve"> ПГМ</w:t>
            </w:r>
          </w:p>
          <w:p w:rsidR="00FC6B47" w:rsidRPr="00602C20" w:rsidRDefault="00FC6B47" w:rsidP="00FC6B47">
            <w:pPr>
              <w:rPr>
                <w:b/>
              </w:rPr>
            </w:pPr>
            <w:r w:rsidRPr="002E3922">
              <w:rPr>
                <w:b/>
              </w:rPr>
              <w:t>Или:</w:t>
            </w:r>
            <w:r>
              <w:rPr>
                <w:b/>
              </w:rPr>
              <w:t xml:space="preserve"> </w:t>
            </w:r>
            <w:r w:rsidRPr="002E3922">
              <w:rPr>
                <w:spacing w:val="-6"/>
              </w:rPr>
              <w:t>толщ</w:t>
            </w:r>
            <w:r>
              <w:rPr>
                <w:spacing w:val="-6"/>
              </w:rPr>
              <w:t xml:space="preserve">ина рыхлого снега на </w:t>
            </w:r>
            <w:r w:rsidRPr="002E3922">
              <w:t>проезж</w:t>
            </w:r>
            <w:r>
              <w:t>ей</w:t>
            </w:r>
            <w:r w:rsidRPr="002E3922">
              <w:t xml:space="preserve"> част</w:t>
            </w:r>
            <w:r>
              <w:t>и, парковочных, заездных карманах</w:t>
            </w:r>
            <w:r>
              <w:rPr>
                <w:spacing w:val="-6"/>
              </w:rPr>
              <w:t xml:space="preserve"> более </w:t>
            </w:r>
            <w:r w:rsidR="008B0B46">
              <w:rPr>
                <w:spacing w:val="-6"/>
              </w:rPr>
              <w:t>4</w:t>
            </w:r>
            <w:r w:rsidRPr="002E3922">
              <w:rPr>
                <w:spacing w:val="-6"/>
              </w:rPr>
              <w:t xml:space="preserve"> см. </w:t>
            </w:r>
          </w:p>
          <w:p w:rsidR="00FC6B47" w:rsidRPr="002E3922" w:rsidRDefault="00FC6B47" w:rsidP="00FC6B47">
            <w:pPr>
              <w:rPr>
                <w:b/>
              </w:rPr>
            </w:pPr>
            <w:r w:rsidRPr="002E3922">
              <w:rPr>
                <w:b/>
              </w:rPr>
              <w:t>Или:</w:t>
            </w:r>
          </w:p>
          <w:p w:rsidR="00FC6B47" w:rsidRPr="002E3922" w:rsidRDefault="00FC6B47" w:rsidP="00FC6B47">
            <w:r w:rsidRPr="002E3922">
              <w:lastRenderedPageBreak/>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2</w:t>
            </w:r>
            <w:r w:rsidRPr="002E3922">
              <w:t xml:space="preserve"> м в прилотковой части, островках безопасности, съездах. </w:t>
            </w:r>
          </w:p>
          <w:p w:rsidR="00FC6B47" w:rsidRPr="002E3922" w:rsidRDefault="00FC6B47" w:rsidP="00FC6B47">
            <w:pPr>
              <w:rPr>
                <w:b/>
              </w:rPr>
            </w:pPr>
            <w:r w:rsidRPr="002E3922">
              <w:rPr>
                <w:b/>
              </w:rPr>
              <w:t>Или:</w:t>
            </w:r>
            <w:r>
              <w:rPr>
                <w:b/>
              </w:rPr>
              <w:t xml:space="preserve"> </w:t>
            </w:r>
            <w:r>
              <w:t>Скользкос</w:t>
            </w:r>
            <w:r w:rsidRPr="00602C20">
              <w:t xml:space="preserve">ть на проезжей части </w:t>
            </w:r>
            <w:r w:rsidR="00154FC1">
              <w:t>в течении 5</w:t>
            </w:r>
            <w:r w:rsidRPr="00602C20">
              <w:t xml:space="preserve"> часов не ликвидирована</w:t>
            </w:r>
          </w:p>
          <w:p w:rsidR="00FC6B47" w:rsidRPr="002E3922" w:rsidRDefault="00FC6B47" w:rsidP="00FC6B47">
            <w:pPr>
              <w:rPr>
                <w:b/>
              </w:rPr>
            </w:pPr>
            <w:r w:rsidRPr="002E3922">
              <w:rPr>
                <w:b/>
              </w:rPr>
              <w:t>Или:</w:t>
            </w:r>
            <w:r w:rsidRPr="002E3922">
              <w:t xml:space="preserve"> Ширина сформированного вала и куч снега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FC6B47" w:rsidRPr="002E3922" w:rsidRDefault="00FC6B47" w:rsidP="00FC6B47">
            <w:pPr>
              <w:rPr>
                <w:b/>
              </w:rPr>
            </w:pPr>
            <w:r w:rsidRPr="002E3922">
              <w:rPr>
                <w:b/>
              </w:rPr>
              <w:t>Или:</w:t>
            </w:r>
          </w:p>
          <w:p w:rsidR="00FC6B47" w:rsidRPr="002E3922" w:rsidRDefault="00FC6B47" w:rsidP="00FC6B47">
            <w:r w:rsidRPr="002E3922">
              <w:t>Тротуары, лестницы, пешеходные дорожки, МАФ, остановки общественного транспорта не расчищены</w:t>
            </w:r>
            <w:r>
              <w:t xml:space="preserve"> на </w:t>
            </w:r>
            <w:r w:rsidR="00154FC1">
              <w:t xml:space="preserve">всю </w:t>
            </w:r>
            <w:r>
              <w:t xml:space="preserve">ширину </w:t>
            </w:r>
            <w:r w:rsidRPr="002E3922">
              <w:t xml:space="preserve">в течение </w:t>
            </w:r>
            <w:r w:rsidR="00154FC1">
              <w:t>7</w:t>
            </w:r>
            <w:r w:rsidRPr="002E3922">
              <w:t xml:space="preserve"> час. после окончания снегопада. </w:t>
            </w:r>
          </w:p>
          <w:p w:rsidR="00FC6B47" w:rsidRPr="002E3922" w:rsidRDefault="00FC6B47" w:rsidP="00FC6B47">
            <w:pPr>
              <w:rPr>
                <w:b/>
              </w:rPr>
            </w:pPr>
            <w:r w:rsidRPr="002E3922">
              <w:rPr>
                <w:b/>
              </w:rPr>
              <w:t>Или:</w:t>
            </w:r>
          </w:p>
          <w:p w:rsidR="00FC6B47" w:rsidRPr="002E3922" w:rsidRDefault="00FC6B47" w:rsidP="00FC6B47">
            <w:r w:rsidRPr="002E3922">
              <w:t>Толщина рыхлого снега</w:t>
            </w:r>
            <w:r>
              <w:t xml:space="preserve"> на </w:t>
            </w:r>
            <w:r w:rsidRPr="002E3922">
              <w:t xml:space="preserve"> </w:t>
            </w:r>
            <w:r>
              <w:t>т</w:t>
            </w:r>
            <w:r w:rsidRPr="002E3922">
              <w:t>ротуар</w:t>
            </w:r>
            <w:r>
              <w:t>ах</w:t>
            </w:r>
            <w:r w:rsidRPr="002E3922">
              <w:t>, лестниц</w:t>
            </w:r>
            <w:r>
              <w:t>ах</w:t>
            </w:r>
            <w:r w:rsidRPr="002E3922">
              <w:t>, пешеходны</w:t>
            </w:r>
            <w:r>
              <w:t>х</w:t>
            </w:r>
            <w:r w:rsidRPr="002E3922">
              <w:t xml:space="preserve"> дорожк</w:t>
            </w:r>
            <w:r>
              <w:t xml:space="preserve">ах </w:t>
            </w:r>
            <w:r w:rsidRPr="002E3922">
              <w:t xml:space="preserve">более </w:t>
            </w:r>
            <w:r w:rsidR="008B0B46">
              <w:t>4</w:t>
            </w:r>
            <w:r w:rsidRPr="002E3922">
              <w:t xml:space="preserve"> см, уплотненного снега – более </w:t>
            </w:r>
            <w:r w:rsidR="00154FC1">
              <w:t>7</w:t>
            </w:r>
            <w:r w:rsidRPr="002E3922">
              <w:t xml:space="preserve"> см. </w:t>
            </w:r>
          </w:p>
          <w:p w:rsidR="00FC6B47" w:rsidRPr="002E3922" w:rsidRDefault="00FC6B47" w:rsidP="00FC6B47">
            <w:pPr>
              <w:rPr>
                <w:b/>
              </w:rPr>
            </w:pPr>
            <w:r w:rsidRPr="002E3922">
              <w:rPr>
                <w:b/>
              </w:rPr>
              <w:t>Или:</w:t>
            </w:r>
          </w:p>
          <w:p w:rsidR="00FC6B47" w:rsidRPr="002E3922" w:rsidRDefault="00FC6B47" w:rsidP="00FC6B47">
            <w:r w:rsidRPr="002E3922">
              <w:t xml:space="preserve">Тротуары, лестницы, пешеходные дорожки, остановки общественного транспорта </w:t>
            </w:r>
            <w:r>
              <w:t>н</w:t>
            </w:r>
            <w:r w:rsidRPr="002E3922">
              <w:t>е обработаны ПГМ, зимняя скользко</w:t>
            </w:r>
            <w:r w:rsidR="00154FC1">
              <w:t>сть не ликвидирована в течение 5</w:t>
            </w:r>
            <w:r w:rsidRPr="002E3922">
              <w:t xml:space="preserve"> час. с момента обнаружения. </w:t>
            </w:r>
          </w:p>
          <w:p w:rsidR="00FC6B47" w:rsidRPr="002E3922" w:rsidRDefault="00FC6B47" w:rsidP="00FC6B47">
            <w:pPr>
              <w:rPr>
                <w:b/>
              </w:rPr>
            </w:pPr>
            <w:r w:rsidRPr="002E3922">
              <w:rPr>
                <w:b/>
              </w:rPr>
              <w:t>Или:</w:t>
            </w:r>
          </w:p>
          <w:p w:rsidR="00FC6B47" w:rsidRPr="002E3922" w:rsidRDefault="00FC6B47" w:rsidP="00FC6B47">
            <w:r w:rsidRPr="002E3922">
              <w:t xml:space="preserve">Толщина уплотненного </w:t>
            </w:r>
            <w:r w:rsidR="00154FC1">
              <w:t>слоя снега на остановках более 5</w:t>
            </w:r>
            <w:r w:rsidRPr="002E3922">
              <w:t xml:space="preserve"> см</w:t>
            </w:r>
            <w:r>
              <w:t xml:space="preserve">, рыхлого более </w:t>
            </w:r>
            <w:r w:rsidR="008B0B46">
              <w:t>4</w:t>
            </w:r>
            <w:r>
              <w:t xml:space="preserve"> см.</w:t>
            </w:r>
          </w:p>
          <w:p w:rsidR="00FC6B47" w:rsidRDefault="00FC6B47" w:rsidP="00FC6B47">
            <w:r w:rsidRPr="002E3922">
              <w:rPr>
                <w:b/>
              </w:rPr>
              <w:t>Или:</w:t>
            </w:r>
            <w:r>
              <w:rPr>
                <w:b/>
              </w:rPr>
              <w:t xml:space="preserve"> </w:t>
            </w:r>
            <w:r w:rsidRPr="00DC19A1">
              <w:t>Урны переполнены</w:t>
            </w:r>
            <w:r>
              <w:t>.</w:t>
            </w:r>
          </w:p>
          <w:p w:rsidR="000E3AB7" w:rsidRPr="00125733" w:rsidRDefault="000E3AB7" w:rsidP="000E3AB7">
            <w:pPr>
              <w:rPr>
                <w:b/>
              </w:rPr>
            </w:pPr>
            <w:r w:rsidRPr="00125733">
              <w:rPr>
                <w:b/>
              </w:rPr>
              <w:t>Или:</w:t>
            </w:r>
          </w:p>
          <w:p w:rsidR="000E3AB7" w:rsidRDefault="000E3AB7" w:rsidP="000E3AB7">
            <w:pPr>
              <w:rPr>
                <w:b/>
              </w:rPr>
            </w:pPr>
            <w:r>
              <w:t>Остановочный павильон не оч</w:t>
            </w:r>
            <w:r w:rsidR="00F72F67">
              <w:t>ищен от объявлений или не вымыт более 25 % от площади.</w:t>
            </w:r>
          </w:p>
          <w:p w:rsidR="000E3AB7" w:rsidRPr="002E3922" w:rsidRDefault="000E3AB7" w:rsidP="000E3AB7">
            <w:pPr>
              <w:rPr>
                <w:b/>
              </w:rPr>
            </w:pPr>
            <w:r w:rsidRPr="002E3922">
              <w:rPr>
                <w:b/>
              </w:rPr>
              <w:t>Или:</w:t>
            </w:r>
          </w:p>
          <w:p w:rsidR="000E3AB7" w:rsidRPr="000E3AB7" w:rsidRDefault="000E3AB7" w:rsidP="00FC6B47">
            <w:r w:rsidRPr="002E3922">
              <w:t xml:space="preserve">Снег </w:t>
            </w:r>
            <w:r>
              <w:t xml:space="preserve">не </w:t>
            </w:r>
            <w:r w:rsidRPr="002E3922">
              <w:t>вывезен с остановок обще</w:t>
            </w:r>
            <w:r>
              <w:t>ственного транспорта в течение 3</w:t>
            </w:r>
            <w:r w:rsidRPr="002E3922">
              <w:t xml:space="preserve"> суток.</w:t>
            </w:r>
          </w:p>
          <w:p w:rsidR="00FC6B47" w:rsidRPr="002E3922" w:rsidRDefault="00FC6B47" w:rsidP="00FC6B47">
            <w:pPr>
              <w:rPr>
                <w:b/>
              </w:rPr>
            </w:pPr>
            <w:r w:rsidRPr="002E3922">
              <w:rPr>
                <w:b/>
              </w:rPr>
              <w:t>Или:</w:t>
            </w:r>
          </w:p>
          <w:p w:rsidR="00FC6B47" w:rsidRPr="002E3922" w:rsidRDefault="00FC6B47" w:rsidP="00FC6B47">
            <w:r w:rsidRPr="002E3922">
              <w:t>На</w:t>
            </w:r>
            <w:r>
              <w:t xml:space="preserve"> всех или</w:t>
            </w:r>
            <w:r w:rsidRPr="002E3922">
              <w:t xml:space="preserve"> отдельных элементах дороги  имеется бытовой и промышленный мусор</w:t>
            </w:r>
          </w:p>
          <w:p w:rsidR="00FC6B47" w:rsidRPr="002E3922" w:rsidRDefault="00FC6B47" w:rsidP="00FC6B47">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C6B47" w:rsidRPr="002E3922" w:rsidRDefault="00FC6B47" w:rsidP="00FC6B47">
            <w:pPr>
              <w:rPr>
                <w:b/>
              </w:rPr>
            </w:pPr>
            <w:r w:rsidRPr="002E3922">
              <w:rPr>
                <w:b/>
              </w:rPr>
              <w:t>Или:</w:t>
            </w:r>
          </w:p>
          <w:p w:rsidR="00006214" w:rsidRDefault="00FC6B47" w:rsidP="00006214">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Pr="000C5EA1" w:rsidRDefault="000C5EA1" w:rsidP="00006214">
            <w:pPr>
              <w:rPr>
                <w:b/>
              </w:rPr>
            </w:pPr>
            <w:r w:rsidRPr="005C727C">
              <w:t xml:space="preserve">Присутствуют посторонние предметы, создающие аварийную обстановку. </w:t>
            </w:r>
            <w:r w:rsidRPr="00154401">
              <w:rPr>
                <w:b/>
              </w:rPr>
              <w:t xml:space="preserve">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E31B39" w:rsidRDefault="00006214" w:rsidP="00006214">
            <w:pPr>
              <w:rPr>
                <w:b/>
              </w:rPr>
            </w:pPr>
            <w:r w:rsidRPr="00E31B39">
              <w:rPr>
                <w:b/>
              </w:rPr>
              <w:t>Или:</w:t>
            </w:r>
          </w:p>
          <w:p w:rsidR="00006214" w:rsidRPr="00E31B39" w:rsidRDefault="00006214" w:rsidP="00006214">
            <w:r w:rsidRPr="00E31B39">
              <w:t>Наличие сухих (аварийных) деревьев, веток, создающих угрозу жизни (здоровью) пользователей объекта</w:t>
            </w:r>
          </w:p>
          <w:p w:rsidR="00006214" w:rsidRPr="00E31B39" w:rsidRDefault="00006214" w:rsidP="00006214">
            <w:pPr>
              <w:rPr>
                <w:b/>
              </w:rPr>
            </w:pPr>
            <w:r w:rsidRPr="00E31B39">
              <w:rPr>
                <w:b/>
              </w:rPr>
              <w:lastRenderedPageBreak/>
              <w:t>Или:</w:t>
            </w:r>
          </w:p>
          <w:p w:rsidR="00E918BA" w:rsidRPr="002E3922" w:rsidRDefault="00006214" w:rsidP="00006214">
            <w:r w:rsidRPr="00E31B39">
              <w:t>Наличие поврежденных элементов пешеходных и дорожных ограждений, не восстановленных в течение 5 суток</w:t>
            </w:r>
          </w:p>
        </w:tc>
      </w:tr>
    </w:tbl>
    <w:p w:rsidR="004728CD" w:rsidRPr="002E3922" w:rsidRDefault="004728CD" w:rsidP="004728CD">
      <w:pPr>
        <w:ind w:firstLine="720"/>
      </w:pPr>
    </w:p>
    <w:p w:rsidR="004728CD" w:rsidRPr="002E3922"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2E3922" w:rsidTr="009F55CD">
        <w:tc>
          <w:tcPr>
            <w:tcW w:w="15559" w:type="dxa"/>
            <w:gridSpan w:val="3"/>
          </w:tcPr>
          <w:p w:rsidR="004728CD" w:rsidRPr="002E3922" w:rsidRDefault="004728CD" w:rsidP="009F55CD">
            <w:pPr>
              <w:jc w:val="center"/>
            </w:pPr>
            <w:r w:rsidRPr="002E3922">
              <w:t>Улично-дорожная сеть 3 категории</w:t>
            </w:r>
          </w:p>
        </w:tc>
      </w:tr>
      <w:tr w:rsidR="004728CD" w:rsidRPr="002E3922" w:rsidTr="009F55CD">
        <w:tc>
          <w:tcPr>
            <w:tcW w:w="1252" w:type="dxa"/>
          </w:tcPr>
          <w:p w:rsidR="004728CD" w:rsidRPr="002E3922" w:rsidRDefault="004728CD" w:rsidP="009F55CD">
            <w:pPr>
              <w:jc w:val="center"/>
            </w:pPr>
            <w:r w:rsidRPr="002E3922">
              <w:t xml:space="preserve">5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Норматив:</w:t>
            </w:r>
          </w:p>
          <w:p w:rsidR="003B1CD9" w:rsidRPr="002E3922" w:rsidRDefault="004728CD" w:rsidP="003B1CD9">
            <w:r w:rsidRPr="002E3922">
              <w:t>проезжая часть, парковочные, заездные карманы очищены от сн</w:t>
            </w:r>
            <w:r w:rsidR="00991F64">
              <w:t xml:space="preserve">ежных образований в течение  </w:t>
            </w:r>
            <w:r w:rsidRPr="002E3922">
              <w:t xml:space="preserve">6 час. после окончания снегопада, ручная зачистка парковочных и заездных карманов не более    8 час. Проезжая часть обработана ПГМ, толщина рыхлого снега не более </w:t>
            </w:r>
            <w:r w:rsidR="0085541C">
              <w:t>5</w:t>
            </w:r>
            <w:r w:rsidRPr="002E3922">
              <w:t xml:space="preserve"> см.  Уплотненный слой снега не более </w:t>
            </w:r>
            <w:smartTag w:uri="urn:schemas-microsoft-com:office:smarttags" w:element="metricconverter">
              <w:smartTagPr>
                <w:attr w:name="ProductID" w:val="2 см"/>
              </w:smartTagPr>
              <w:r w:rsidRPr="002E3922">
                <w:t>2 см</w:t>
              </w:r>
            </w:smartTag>
            <w:r w:rsidRPr="002E3922">
              <w:t xml:space="preserve"> шириной до </w:t>
            </w:r>
            <w:smartTag w:uri="urn:schemas-microsoft-com:office:smarttags" w:element="metricconverter">
              <w:smartTagPr>
                <w:attr w:name="ProductID" w:val="1 м"/>
              </w:smartTagPr>
              <w:r w:rsidRPr="002E3922">
                <w:t>1 м</w:t>
              </w:r>
            </w:smartTag>
            <w:r w:rsidR="008548C0">
              <w:t xml:space="preserve"> в прилотковой части, </w:t>
            </w:r>
            <w:r w:rsidR="008548C0" w:rsidRPr="002E3922">
              <w:t xml:space="preserve"> островках безопасности, съездах</w:t>
            </w:r>
            <w:r w:rsidR="008548C0">
              <w:t>.</w:t>
            </w:r>
            <w:r w:rsidRPr="002E3922">
              <w:t xml:space="preserve"> Скользкость ликвидирована в течение 6 час. с момента обнаружения. </w:t>
            </w:r>
            <w:r w:rsidR="003B1CD9" w:rsidRPr="002E3922">
              <w:t xml:space="preserve"> Вывоз снега и зачистка</w:t>
            </w:r>
            <w:r w:rsidR="003B1CD9">
              <w:t xml:space="preserve"> лотков произведены в течение 15</w:t>
            </w:r>
            <w:r w:rsidR="003B1CD9" w:rsidRPr="002E3922">
              <w:t xml:space="preserve"> суток 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 xml:space="preserve">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9F55CD">
            <w:r w:rsidRPr="002E3922">
              <w:t>Бортовой камень очищен от снега на 20 % от всей протяженности после вывоза снега.</w:t>
            </w:r>
          </w:p>
          <w:p w:rsidR="004728CD" w:rsidRPr="002E3922" w:rsidRDefault="004728CD" w:rsidP="009F55CD">
            <w:r w:rsidRPr="002E3922">
              <w:t xml:space="preserve">Тротуары, лестницы, пешеходные дорожки, МАФ, остановки общественного транспорта расчищены на всю ширину в течение 9 час. после окончания снегопада. </w:t>
            </w:r>
            <w:r w:rsidR="00CA3E60" w:rsidRPr="002E3922">
              <w:t xml:space="preserve"> Обработаны ПГМ, зимняя скользкость ликвидирована в течение 6 час. с момента обнаружения. </w:t>
            </w:r>
            <w:r w:rsidR="000E3AB7" w:rsidRPr="005C727C">
              <w:t>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 xml:space="preserve">Толщина рыхлого снега </w:t>
            </w:r>
            <w:r w:rsidR="00CA3E60">
              <w:t xml:space="preserve">на </w:t>
            </w:r>
            <w:r w:rsidR="00CA3E60" w:rsidRPr="002E3922">
              <w:t xml:space="preserve"> </w:t>
            </w:r>
            <w:r w:rsidR="00CA3E60">
              <w:t>т</w:t>
            </w:r>
            <w:r w:rsidR="00CA3E60" w:rsidRPr="002E3922">
              <w:t>ротуар</w:t>
            </w:r>
            <w:r w:rsidR="00CA3E60">
              <w:t>ах</w:t>
            </w:r>
            <w:r w:rsidR="00CA3E60" w:rsidRPr="002E3922">
              <w:t>, лестниц</w:t>
            </w:r>
            <w:r w:rsidR="00CA3E60">
              <w:t>ах</w:t>
            </w:r>
            <w:r w:rsidR="00CA3E60" w:rsidRPr="002E3922">
              <w:t>, пешеходны</w:t>
            </w:r>
            <w:r w:rsidR="00CA3E60">
              <w:t>х</w:t>
            </w:r>
            <w:r w:rsidR="00CA3E60" w:rsidRPr="002E3922">
              <w:t xml:space="preserve"> дорожк</w:t>
            </w:r>
            <w:r w:rsidR="00CA3E60">
              <w:t xml:space="preserve">ах  </w:t>
            </w:r>
            <w:r w:rsidRPr="002E3922">
              <w:t xml:space="preserve">не более 5 см, уплотненного снега – не более </w:t>
            </w:r>
            <w:smartTag w:uri="urn:schemas-microsoft-com:office:smarttags" w:element="metricconverter">
              <w:smartTagPr>
                <w:attr w:name="ProductID" w:val="10 см"/>
              </w:smartTagPr>
              <w:r w:rsidRPr="002E3922">
                <w:t>10 см</w:t>
              </w:r>
            </w:smartTag>
            <w:r w:rsidRPr="002E3922">
              <w:t>. Снег вывезен с остановок общественного транспорта в течение 5 суток. Толщина уплотненного слоя снега на остановках  не более 7 см</w:t>
            </w:r>
            <w:r w:rsidR="00DC19A1">
              <w:t>, рыхлого не более 5 см.</w:t>
            </w:r>
          </w:p>
          <w:p w:rsidR="004728CD" w:rsidRPr="002E3922" w:rsidRDefault="004728CD" w:rsidP="009F55CD">
            <w:r w:rsidRPr="002E3922">
              <w:t>На всех элементах дороги отсутствует бытовой и промышленный мусор</w:t>
            </w:r>
          </w:p>
          <w:p w:rsidR="00DF6836" w:rsidRPr="002E3922"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E918BA" w:rsidRDefault="00E918BA" w:rsidP="009F55CD">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9F55CD">
            <w:r w:rsidRPr="005C727C">
              <w:t>Отсутствуют посторонние предметы, создающие аварийную обстановку.</w:t>
            </w:r>
          </w:p>
        </w:tc>
      </w:tr>
      <w:tr w:rsidR="004728CD" w:rsidRPr="002E3922" w:rsidTr="009F55CD">
        <w:tc>
          <w:tcPr>
            <w:tcW w:w="1252" w:type="dxa"/>
          </w:tcPr>
          <w:p w:rsidR="004728CD" w:rsidRPr="002E3922" w:rsidRDefault="004728CD" w:rsidP="009F55CD">
            <w:pPr>
              <w:jc w:val="center"/>
            </w:pPr>
            <w:r w:rsidRPr="002E3922">
              <w:t xml:space="preserve">4 </w:t>
            </w:r>
          </w:p>
        </w:tc>
        <w:tc>
          <w:tcPr>
            <w:tcW w:w="1860" w:type="dxa"/>
          </w:tcPr>
          <w:p w:rsidR="004728CD" w:rsidRPr="002E3922" w:rsidRDefault="004728CD" w:rsidP="009F55CD">
            <w:pPr>
              <w:jc w:val="center"/>
            </w:pPr>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4728CD" w:rsidRPr="002E3922" w:rsidRDefault="004728CD" w:rsidP="009F55CD">
            <w:r w:rsidRPr="002E3922">
              <w:t xml:space="preserve">проезжая часть, парковочные, заездные карманы очищены от снежных образований в течение 7 час. после окончания снегопада, ручная зачистка парковочных и заездных карманов не более  9 час. </w:t>
            </w:r>
          </w:p>
          <w:p w:rsidR="004728CD" w:rsidRPr="002E3922" w:rsidRDefault="004728CD" w:rsidP="009F55CD">
            <w:pPr>
              <w:rPr>
                <w:b/>
              </w:rPr>
            </w:pPr>
            <w:r w:rsidRPr="002E3922">
              <w:rPr>
                <w:b/>
              </w:rPr>
              <w:lastRenderedPageBreak/>
              <w:t>Или:</w:t>
            </w:r>
          </w:p>
          <w:p w:rsidR="004728CD" w:rsidRPr="002E3922" w:rsidRDefault="004728CD" w:rsidP="009F55CD">
            <w:r w:rsidRPr="002E3922">
              <w:t>Бортовой камень очищен от снега на 50 % от всей протяженности после вывоза снега.</w:t>
            </w:r>
          </w:p>
          <w:p w:rsidR="00E918BA" w:rsidRDefault="00E918BA" w:rsidP="009F55CD">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1252" w:type="dxa"/>
          </w:tcPr>
          <w:p w:rsidR="004728CD" w:rsidRPr="002E3922" w:rsidRDefault="004728CD" w:rsidP="009F55CD">
            <w:pPr>
              <w:jc w:val="center"/>
            </w:pPr>
            <w:r w:rsidRPr="002E3922">
              <w:lastRenderedPageBreak/>
              <w:t xml:space="preserve">3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4728CD" w:rsidRPr="002E3922" w:rsidRDefault="004728CD" w:rsidP="009F55CD">
            <w:r w:rsidRPr="002E3922">
              <w:t xml:space="preserve">проезжая часть очищена от снежных образований в течение 8 час. после окончания снегопада. Срок очистки парковочных, заездных карманов по всей протяженности дороги не более 10 часов. </w:t>
            </w:r>
          </w:p>
          <w:p w:rsidR="004728CD" w:rsidRPr="002E3922" w:rsidRDefault="004728CD" w:rsidP="009F55CD">
            <w:pPr>
              <w:rPr>
                <w:b/>
              </w:rPr>
            </w:pPr>
            <w:r w:rsidRPr="002E3922">
              <w:rPr>
                <w:b/>
              </w:rPr>
              <w:t>Или:</w:t>
            </w:r>
          </w:p>
          <w:p w:rsidR="004728CD" w:rsidRPr="002E3922" w:rsidRDefault="004728CD" w:rsidP="009F55CD">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rsidR="008548C0">
              <w:t xml:space="preserve"> шириной до 2</w:t>
            </w:r>
            <w:r w:rsidRPr="002E3922">
              <w:t xml:space="preserve"> м в прилотковой части, островках безопасности, съездах. </w:t>
            </w:r>
          </w:p>
          <w:p w:rsidR="004728CD" w:rsidRPr="002E3922" w:rsidRDefault="004728CD" w:rsidP="009F55CD">
            <w:pPr>
              <w:rPr>
                <w:b/>
              </w:rPr>
            </w:pPr>
            <w:r w:rsidRPr="002E3922">
              <w:rPr>
                <w:b/>
              </w:rPr>
              <w:t>Или:</w:t>
            </w:r>
          </w:p>
          <w:p w:rsidR="004728CD" w:rsidRPr="002E3922" w:rsidRDefault="004728CD" w:rsidP="009F55CD">
            <w:pPr>
              <w:rPr>
                <w:spacing w:val="-6"/>
              </w:rPr>
            </w:pPr>
            <w:r w:rsidRPr="002E3922">
              <w:t xml:space="preserve">Имеется снежный вал на пересечении дорог и вблизи трамвайных путей и железнодорожных </w:t>
            </w:r>
            <w:r w:rsidRPr="002E3922">
              <w:rPr>
                <w:spacing w:val="-6"/>
              </w:rPr>
              <w:t xml:space="preserve">переездов, ближе </w:t>
            </w:r>
            <w:smartTag w:uri="urn:schemas-microsoft-com:office:smarttags" w:element="metricconverter">
              <w:smartTagPr>
                <w:attr w:name="ProductID" w:val="5 м"/>
              </w:smartTagPr>
              <w:r w:rsidRPr="002E3922">
                <w:rPr>
                  <w:spacing w:val="-6"/>
                </w:rPr>
                <w:t>5 м</w:t>
              </w:r>
            </w:smartTag>
            <w:r w:rsidRPr="002E3922">
              <w:rPr>
                <w:spacing w:val="-6"/>
              </w:rPr>
              <w:t xml:space="preserve"> от пешеходных переходов, ближе </w:t>
            </w:r>
            <w:smartTag w:uri="urn:schemas-microsoft-com:office:smarttags" w:element="metricconverter">
              <w:smartTagPr>
                <w:attr w:name="ProductID" w:val="20 м"/>
              </w:smartTagPr>
              <w:r w:rsidRPr="002E3922">
                <w:rPr>
                  <w:spacing w:val="-6"/>
                </w:rPr>
                <w:t>20 м</w:t>
              </w:r>
            </w:smartTag>
            <w:r w:rsidRPr="002E3922">
              <w:rPr>
                <w:spacing w:val="-6"/>
              </w:rPr>
              <w:t xml:space="preserve"> от остановочных пунктов. </w:t>
            </w:r>
          </w:p>
          <w:p w:rsidR="004728CD" w:rsidRPr="002E3922" w:rsidRDefault="004728CD" w:rsidP="009F55CD">
            <w:pPr>
              <w:rPr>
                <w:b/>
              </w:rPr>
            </w:pPr>
            <w:r w:rsidRPr="002E3922">
              <w:rPr>
                <w:b/>
              </w:rPr>
              <w:t>Или:</w:t>
            </w:r>
          </w:p>
          <w:p w:rsidR="004728CD" w:rsidRPr="002E3922" w:rsidRDefault="004728CD" w:rsidP="009F55CD">
            <w:r w:rsidRPr="002E3922">
              <w:t>Бортовой камень не очищен от снега</w:t>
            </w:r>
            <w:r w:rsidR="006B1CA8">
              <w:t xml:space="preserve"> после вывоза снега</w:t>
            </w:r>
            <w:r w:rsidRPr="002E3922">
              <w:t xml:space="preserve">. </w:t>
            </w:r>
          </w:p>
          <w:p w:rsidR="004728CD" w:rsidRPr="002E3922" w:rsidRDefault="004728CD" w:rsidP="009F55CD">
            <w:pPr>
              <w:rPr>
                <w:b/>
              </w:rPr>
            </w:pPr>
            <w:r w:rsidRPr="002E3922">
              <w:rPr>
                <w:b/>
              </w:rPr>
              <w:t>Или:</w:t>
            </w:r>
          </w:p>
          <w:p w:rsidR="000E3AB7" w:rsidRDefault="004728CD" w:rsidP="000E3AB7">
            <w:pPr>
              <w:rPr>
                <w:b/>
              </w:rPr>
            </w:pPr>
            <w:r w:rsidRPr="002E3922">
              <w:t xml:space="preserve">Тротуары, лестницы, пешеходные дорожки, МАФ, остановки общественного транспорта расчищены частично (на ширину не менее 50%) в течение 9 час. после окончания снегопада, заужены. </w:t>
            </w:r>
            <w:r w:rsidR="000E3AB7" w:rsidRPr="00125733">
              <w:rPr>
                <w:b/>
              </w:rPr>
              <w:t xml:space="preserve"> </w:t>
            </w:r>
          </w:p>
          <w:p w:rsidR="000E3AB7" w:rsidRPr="00125733" w:rsidRDefault="000E3AB7" w:rsidP="000E3AB7">
            <w:pPr>
              <w:rPr>
                <w:b/>
              </w:rPr>
            </w:pPr>
            <w:r w:rsidRPr="00125733">
              <w:rPr>
                <w:b/>
              </w:rPr>
              <w:t>Или:</w:t>
            </w:r>
          </w:p>
          <w:p w:rsidR="000E3AB7" w:rsidRDefault="000E3AB7" w:rsidP="000E3AB7">
            <w:pPr>
              <w:rPr>
                <w:b/>
              </w:rPr>
            </w:pPr>
            <w:r>
              <w:t>На остановочном павильоне имеется граффити.</w:t>
            </w:r>
            <w:r w:rsidRPr="00125733">
              <w:rPr>
                <w:b/>
              </w:rPr>
              <w:t xml:space="preserve"> </w:t>
            </w:r>
          </w:p>
          <w:p w:rsidR="000E3AB7" w:rsidRPr="00125733" w:rsidRDefault="000E3AB7" w:rsidP="000E3AB7">
            <w:pPr>
              <w:rPr>
                <w:b/>
              </w:rPr>
            </w:pPr>
            <w:r w:rsidRPr="00125733">
              <w:rPr>
                <w:b/>
              </w:rPr>
              <w:t>Или:</w:t>
            </w:r>
          </w:p>
          <w:p w:rsidR="00E918BA" w:rsidRPr="002E3922" w:rsidRDefault="000E3AB7" w:rsidP="000E3AB7">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5C727C" w:rsidTr="009F55CD">
        <w:tc>
          <w:tcPr>
            <w:tcW w:w="1252" w:type="dxa"/>
          </w:tcPr>
          <w:p w:rsidR="004728CD" w:rsidRPr="002E3922" w:rsidRDefault="004728CD" w:rsidP="009F55CD">
            <w:pPr>
              <w:jc w:val="center"/>
            </w:pPr>
            <w:r w:rsidRPr="002E3922">
              <w:t xml:space="preserve">2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8548C0" w:rsidRPr="002E3922" w:rsidRDefault="008548C0" w:rsidP="008548C0">
            <w:r w:rsidRPr="002E3922">
              <w:t>проезжая часть</w:t>
            </w:r>
            <w:r>
              <w:t xml:space="preserve"> не</w:t>
            </w:r>
            <w:r w:rsidRPr="002E3922">
              <w:t xml:space="preserve"> очищена от снежных образований в течение 8 час. после окончания снегопада. Срок очистки парковочных, заездных карманов по всей протяженности дороги более 10 часов. </w:t>
            </w:r>
          </w:p>
          <w:p w:rsidR="004728CD" w:rsidRDefault="004728CD" w:rsidP="009F55CD">
            <w:r w:rsidRPr="002E3922">
              <w:rPr>
                <w:b/>
              </w:rPr>
              <w:t>Или:</w:t>
            </w:r>
            <w:r w:rsidR="008548C0">
              <w:rPr>
                <w:b/>
              </w:rPr>
              <w:t xml:space="preserve"> </w:t>
            </w:r>
            <w:r w:rsidR="008548C0" w:rsidRPr="002E3922">
              <w:t xml:space="preserve"> </w:t>
            </w:r>
            <w:r w:rsidR="00CA3E60" w:rsidRPr="002E3922">
              <w:t xml:space="preserve"> проезжая часть, парковочные, заездные карманы</w:t>
            </w:r>
            <w:r w:rsidR="00CA3E60">
              <w:t xml:space="preserve"> </w:t>
            </w:r>
            <w:r w:rsidR="008548C0">
              <w:t>не</w:t>
            </w:r>
            <w:r w:rsidR="00CA3E60">
              <w:t xml:space="preserve"> обработаны</w:t>
            </w:r>
            <w:r w:rsidR="008548C0" w:rsidRPr="002E3922">
              <w:t xml:space="preserve"> ПГМ</w:t>
            </w:r>
          </w:p>
          <w:p w:rsidR="003B1CD9" w:rsidRDefault="003B1CD9" w:rsidP="003B1CD9">
            <w:r w:rsidRPr="002E3922">
              <w:rPr>
                <w:b/>
              </w:rPr>
              <w:t>Или:</w:t>
            </w:r>
            <w:r>
              <w:rPr>
                <w:b/>
              </w:rPr>
              <w:t xml:space="preserve"> </w:t>
            </w:r>
            <w:r w:rsidRPr="002E3922">
              <w:t xml:space="preserve">Вывоз снега и зачистка лотков </w:t>
            </w:r>
            <w:r>
              <w:t xml:space="preserve"> не произведены в течение 15</w:t>
            </w:r>
            <w:r w:rsidRPr="002E3922">
              <w:t xml:space="preserve"> суток с момента окончания снегопада.</w:t>
            </w:r>
          </w:p>
          <w:p w:rsidR="002C562F" w:rsidRPr="002E3922" w:rsidRDefault="002C562F" w:rsidP="002C562F">
            <w:r w:rsidRPr="002E3922">
              <w:rPr>
                <w:b/>
              </w:rPr>
              <w:t>Или:</w:t>
            </w:r>
            <w:r>
              <w:rPr>
                <w:b/>
              </w:rPr>
              <w:t xml:space="preserve"> </w:t>
            </w:r>
            <w:r>
              <w:t>В</w:t>
            </w:r>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4728CD" w:rsidRPr="00602C20" w:rsidRDefault="008548C0" w:rsidP="00602C20">
            <w:pPr>
              <w:rPr>
                <w:b/>
              </w:rPr>
            </w:pPr>
            <w:r w:rsidRPr="002E3922">
              <w:rPr>
                <w:b/>
              </w:rPr>
              <w:t>Или:</w:t>
            </w:r>
            <w:r w:rsidR="00602C20">
              <w:rPr>
                <w:b/>
              </w:rPr>
              <w:t xml:space="preserve"> </w:t>
            </w:r>
            <w:r w:rsidR="004728CD" w:rsidRPr="002E3922">
              <w:rPr>
                <w:spacing w:val="-6"/>
              </w:rPr>
              <w:t>толщ</w:t>
            </w:r>
            <w:r w:rsidR="00602C20">
              <w:rPr>
                <w:spacing w:val="-6"/>
              </w:rPr>
              <w:t xml:space="preserve">ина рыхлого снега </w:t>
            </w:r>
            <w:r w:rsidR="00CA3E60">
              <w:rPr>
                <w:spacing w:val="-6"/>
              </w:rPr>
              <w:t xml:space="preserve">на </w:t>
            </w:r>
            <w:r w:rsidR="00CA3E60" w:rsidRPr="002E3922">
              <w:t>проезж</w:t>
            </w:r>
            <w:r w:rsidR="00CA3E60">
              <w:t>ей</w:t>
            </w:r>
            <w:r w:rsidR="00CA3E60" w:rsidRPr="002E3922">
              <w:t xml:space="preserve"> част</w:t>
            </w:r>
            <w:r w:rsidR="00CA3E60">
              <w:t>и, парковочных, заездных карманах</w:t>
            </w:r>
            <w:r w:rsidR="00CA3E60">
              <w:rPr>
                <w:spacing w:val="-6"/>
              </w:rPr>
              <w:t xml:space="preserve"> </w:t>
            </w:r>
            <w:r w:rsidR="00602C20">
              <w:rPr>
                <w:spacing w:val="-6"/>
              </w:rPr>
              <w:t>более 5</w:t>
            </w:r>
            <w:r w:rsidR="004728CD" w:rsidRPr="002E3922">
              <w:rPr>
                <w:spacing w:val="-6"/>
              </w:rPr>
              <w:t xml:space="preserve"> см. </w:t>
            </w:r>
          </w:p>
          <w:p w:rsidR="004728CD" w:rsidRPr="002E3922" w:rsidRDefault="004728CD" w:rsidP="009F55CD">
            <w:pPr>
              <w:rPr>
                <w:b/>
              </w:rPr>
            </w:pPr>
            <w:r w:rsidRPr="002E3922">
              <w:rPr>
                <w:b/>
              </w:rPr>
              <w:t>Или:</w:t>
            </w:r>
          </w:p>
          <w:p w:rsidR="00602C20" w:rsidRPr="002E3922" w:rsidRDefault="00602C20" w:rsidP="00602C20">
            <w:r w:rsidRPr="002E3922">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2</w:t>
            </w:r>
            <w:r w:rsidRPr="002E3922">
              <w:t xml:space="preserve"> м в прилотковой части, островках безопасности, съездах. </w:t>
            </w:r>
          </w:p>
          <w:p w:rsidR="004728CD" w:rsidRPr="002E3922" w:rsidRDefault="004728CD" w:rsidP="009F55CD">
            <w:pPr>
              <w:rPr>
                <w:b/>
              </w:rPr>
            </w:pPr>
            <w:r w:rsidRPr="002E3922">
              <w:rPr>
                <w:b/>
              </w:rPr>
              <w:lastRenderedPageBreak/>
              <w:t>Или:</w:t>
            </w:r>
            <w:r w:rsidR="00602C20">
              <w:rPr>
                <w:b/>
              </w:rPr>
              <w:t xml:space="preserve"> </w:t>
            </w:r>
            <w:r w:rsidR="00602C20">
              <w:t>Скользкос</w:t>
            </w:r>
            <w:r w:rsidR="00602C20" w:rsidRPr="00602C20">
              <w:t>ть на проезжей части в течении 6 часов не ликвидирована</w:t>
            </w:r>
          </w:p>
          <w:p w:rsidR="004728CD" w:rsidRPr="002E3922" w:rsidRDefault="004728CD" w:rsidP="009F55CD">
            <w:pPr>
              <w:rPr>
                <w:b/>
              </w:rPr>
            </w:pPr>
            <w:r w:rsidRPr="002E3922">
              <w:rPr>
                <w:b/>
              </w:rPr>
              <w:t>Или:</w:t>
            </w:r>
            <w:r w:rsidR="00602C20" w:rsidRPr="002E3922">
              <w:t xml:space="preserve"> Ширина сформированного вала и куч снега превышает </w:t>
            </w:r>
            <w:smartTag w:uri="urn:schemas-microsoft-com:office:smarttags" w:element="metricconverter">
              <w:smartTagPr>
                <w:attr w:name="ProductID" w:val="1,5 м"/>
              </w:smartTagPr>
              <w:r w:rsidR="00602C20" w:rsidRPr="002E3922">
                <w:t>1,5 м</w:t>
              </w:r>
            </w:smartTag>
            <w:r w:rsidR="00602C20" w:rsidRPr="002E3922">
              <w:t xml:space="preserve">, высота </w:t>
            </w:r>
            <w:smartTag w:uri="urn:schemas-microsoft-com:office:smarttags" w:element="metricconverter">
              <w:smartTagPr>
                <w:attr w:name="ProductID" w:val="0,8 м"/>
              </w:smartTagPr>
              <w:r w:rsidR="00602C20" w:rsidRPr="002E3922">
                <w:t>0,8 м</w:t>
              </w:r>
            </w:smartTag>
            <w:r w:rsidR="00602C20" w:rsidRPr="002E3922">
              <w:t>.</w:t>
            </w:r>
          </w:p>
          <w:p w:rsidR="004728CD" w:rsidRPr="002E3922" w:rsidRDefault="004728CD" w:rsidP="009F55CD">
            <w:pPr>
              <w:rPr>
                <w:b/>
              </w:rPr>
            </w:pPr>
            <w:r w:rsidRPr="002E3922">
              <w:rPr>
                <w:b/>
              </w:rPr>
              <w:t>Или:</w:t>
            </w:r>
          </w:p>
          <w:p w:rsidR="004728CD" w:rsidRPr="002E3922" w:rsidRDefault="004728CD" w:rsidP="009F55CD">
            <w:r w:rsidRPr="002E3922">
              <w:t>Тротуары, лестницы, пешеходные дорожки, МАФ, остановки общественного транспорта не расчищены</w:t>
            </w:r>
            <w:r w:rsidR="00CA3E60">
              <w:t xml:space="preserve"> на ширину более 50%</w:t>
            </w:r>
            <w:r w:rsidRPr="002E3922">
              <w:t xml:space="preserve"> в течение 9 час. после окончания снегопада. </w:t>
            </w:r>
          </w:p>
          <w:p w:rsidR="004728CD" w:rsidRPr="002E3922" w:rsidRDefault="004728CD" w:rsidP="009F55CD">
            <w:pPr>
              <w:rPr>
                <w:b/>
              </w:rPr>
            </w:pPr>
            <w:r w:rsidRPr="002E3922">
              <w:rPr>
                <w:b/>
              </w:rPr>
              <w:t>Или:</w:t>
            </w:r>
          </w:p>
          <w:p w:rsidR="004728CD" w:rsidRPr="002E3922" w:rsidRDefault="004728CD" w:rsidP="009F55CD">
            <w:r w:rsidRPr="002E3922">
              <w:t>Толщина рыхлого снега</w:t>
            </w:r>
            <w:r w:rsidR="00CA3E60">
              <w:t xml:space="preserve"> на </w:t>
            </w:r>
            <w:r w:rsidR="00CA3E60" w:rsidRPr="002E3922">
              <w:t xml:space="preserve"> </w:t>
            </w:r>
            <w:r w:rsidR="00CA3E60">
              <w:t>т</w:t>
            </w:r>
            <w:r w:rsidR="00CA3E60" w:rsidRPr="002E3922">
              <w:t>ротуар</w:t>
            </w:r>
            <w:r w:rsidR="00CA3E60">
              <w:t>ах</w:t>
            </w:r>
            <w:r w:rsidR="00CA3E60" w:rsidRPr="002E3922">
              <w:t>, лестниц</w:t>
            </w:r>
            <w:r w:rsidR="00CA3E60">
              <w:t>ах</w:t>
            </w:r>
            <w:r w:rsidR="00CA3E60" w:rsidRPr="002E3922">
              <w:t>, пешеходны</w:t>
            </w:r>
            <w:r w:rsidR="00CA3E60">
              <w:t>х</w:t>
            </w:r>
            <w:r w:rsidR="00CA3E60" w:rsidRPr="002E3922">
              <w:t xml:space="preserve"> дорожк</w:t>
            </w:r>
            <w:r w:rsidR="00CA3E60">
              <w:t>ах</w:t>
            </w:r>
            <w:r w:rsidR="00DC19A1">
              <w:t xml:space="preserve"> </w:t>
            </w:r>
            <w:r w:rsidRPr="002E3922">
              <w:t xml:space="preserve">более 5 см, уплотненного снега – более </w:t>
            </w:r>
            <w:smartTag w:uri="urn:schemas-microsoft-com:office:smarttags" w:element="metricconverter">
              <w:smartTagPr>
                <w:attr w:name="ProductID" w:val="10 см"/>
              </w:smartTagPr>
              <w:r w:rsidRPr="002E3922">
                <w:t>10 см</w:t>
              </w:r>
            </w:smartTag>
            <w:r w:rsidRPr="002E3922">
              <w:t xml:space="preserve">. </w:t>
            </w:r>
          </w:p>
          <w:p w:rsidR="004728CD" w:rsidRPr="002E3922" w:rsidRDefault="004728CD" w:rsidP="009F55CD">
            <w:pPr>
              <w:rPr>
                <w:b/>
              </w:rPr>
            </w:pPr>
            <w:r w:rsidRPr="002E3922">
              <w:rPr>
                <w:b/>
              </w:rPr>
              <w:t>Или:</w:t>
            </w:r>
          </w:p>
          <w:p w:rsidR="004728CD" w:rsidRPr="002E3922" w:rsidRDefault="00CA3E60" w:rsidP="009F55CD">
            <w:r w:rsidRPr="002E3922">
              <w:t xml:space="preserve">Тротуары, лестницы, пешеходные дорожки, остановки общественного транспорта </w:t>
            </w:r>
            <w:r>
              <w:t>н</w:t>
            </w:r>
            <w:r w:rsidR="004728CD" w:rsidRPr="002E3922">
              <w:t xml:space="preserve">е обработаны ПГМ, зимняя скользкость не ликвидирована в течение 6 час. с момента обнаружения. </w:t>
            </w:r>
          </w:p>
          <w:p w:rsidR="004728CD" w:rsidRPr="002E3922" w:rsidRDefault="004728CD" w:rsidP="009F55CD">
            <w:pPr>
              <w:rPr>
                <w:b/>
              </w:rPr>
            </w:pPr>
            <w:r w:rsidRPr="002E3922">
              <w:rPr>
                <w:b/>
              </w:rPr>
              <w:t>Или:</w:t>
            </w:r>
          </w:p>
          <w:p w:rsidR="004728CD" w:rsidRPr="002E3922" w:rsidRDefault="004728CD" w:rsidP="009F55CD">
            <w:r w:rsidRPr="002E3922">
              <w:t xml:space="preserve">Толщина уплотненного слоя снега на остановках более </w:t>
            </w:r>
            <w:smartTag w:uri="urn:schemas-microsoft-com:office:smarttags" w:element="metricconverter">
              <w:smartTagPr>
                <w:attr w:name="ProductID" w:val="7 см"/>
              </w:smartTagPr>
              <w:r w:rsidRPr="002E3922">
                <w:t>7 см</w:t>
              </w:r>
              <w:r w:rsidR="00DC19A1">
                <w:t>, рыхлого более 5 см.</w:t>
              </w:r>
            </w:smartTag>
          </w:p>
          <w:p w:rsidR="00DC19A1" w:rsidRDefault="00DC19A1" w:rsidP="00DC19A1">
            <w:r w:rsidRPr="002E3922">
              <w:rPr>
                <w:b/>
              </w:rPr>
              <w:t>Или:</w:t>
            </w:r>
            <w:r>
              <w:rPr>
                <w:b/>
              </w:rPr>
              <w:t xml:space="preserve"> </w:t>
            </w:r>
            <w:r w:rsidRPr="00DC19A1">
              <w:t>Урны переполнены</w:t>
            </w:r>
            <w:r>
              <w:t>.</w:t>
            </w:r>
          </w:p>
          <w:p w:rsidR="000E3AB7" w:rsidRPr="00125733" w:rsidRDefault="000E3AB7" w:rsidP="000E3AB7">
            <w:pPr>
              <w:rPr>
                <w:b/>
              </w:rPr>
            </w:pPr>
            <w:r w:rsidRPr="00125733">
              <w:rPr>
                <w:b/>
              </w:rPr>
              <w:t>Или:</w:t>
            </w:r>
          </w:p>
          <w:p w:rsidR="000E3AB7" w:rsidRDefault="000E3AB7" w:rsidP="00DC19A1">
            <w:r>
              <w:t>Остановочный павильон не очище</w:t>
            </w:r>
            <w:r w:rsidR="00F72F67">
              <w:t>н от объявлений или не вымыт более 25 % от площади.</w:t>
            </w:r>
          </w:p>
          <w:p w:rsidR="000E3AB7" w:rsidRPr="002E3922" w:rsidRDefault="000E3AB7" w:rsidP="000E3AB7">
            <w:pPr>
              <w:rPr>
                <w:b/>
              </w:rPr>
            </w:pPr>
            <w:r w:rsidRPr="002E3922">
              <w:rPr>
                <w:b/>
              </w:rPr>
              <w:t>Или:</w:t>
            </w:r>
          </w:p>
          <w:p w:rsidR="000E3AB7" w:rsidRPr="000E3AB7" w:rsidRDefault="000E3AB7" w:rsidP="00DC19A1">
            <w:r w:rsidRPr="002E3922">
              <w:t xml:space="preserve">Снег </w:t>
            </w:r>
            <w:r>
              <w:t xml:space="preserve">не </w:t>
            </w:r>
            <w:r w:rsidRPr="002E3922">
              <w:t xml:space="preserve">вывезен с остановок общественного транспорта в течение </w:t>
            </w:r>
            <w:r>
              <w:t>5</w:t>
            </w:r>
            <w:r w:rsidRPr="002E3922">
              <w:t xml:space="preserve"> суток.</w:t>
            </w:r>
          </w:p>
          <w:p w:rsidR="004728CD" w:rsidRPr="002E3922" w:rsidRDefault="004728CD" w:rsidP="009F55CD">
            <w:pPr>
              <w:rPr>
                <w:b/>
              </w:rPr>
            </w:pPr>
            <w:r w:rsidRPr="002E3922">
              <w:rPr>
                <w:b/>
              </w:rPr>
              <w:t>Или:</w:t>
            </w:r>
          </w:p>
          <w:p w:rsidR="004728CD" w:rsidRPr="002E3922" w:rsidRDefault="004728CD" w:rsidP="009F55CD">
            <w:r w:rsidRPr="002E3922">
              <w:t>На</w:t>
            </w:r>
            <w:r w:rsidR="00DC19A1">
              <w:t xml:space="preserve"> всех или</w:t>
            </w:r>
            <w:r w:rsidRPr="002E3922">
              <w:t xml:space="preserve"> отдельных элементах дороги  имеется бытовой и промышленный мусор</w:t>
            </w:r>
          </w:p>
          <w:p w:rsidR="00E918BA" w:rsidRPr="002E3922" w:rsidRDefault="00E918BA" w:rsidP="00E918BA">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E918BA" w:rsidRPr="002E3922" w:rsidRDefault="00E918BA" w:rsidP="00E918BA">
            <w:pPr>
              <w:rPr>
                <w:b/>
              </w:rPr>
            </w:pPr>
            <w:r w:rsidRPr="002E3922">
              <w:rPr>
                <w:b/>
              </w:rPr>
              <w:t>Или:</w:t>
            </w:r>
          </w:p>
          <w:p w:rsidR="00006214" w:rsidRDefault="00E918BA" w:rsidP="00006214">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Pr="000C5EA1" w:rsidRDefault="000C5EA1" w:rsidP="00006214">
            <w:pPr>
              <w:rPr>
                <w:b/>
              </w:rPr>
            </w:pPr>
            <w:r w:rsidRPr="005C727C">
              <w:t xml:space="preserve">Присутствуют посторонние предметы, создающие аварийную обстановку. </w:t>
            </w:r>
            <w:r w:rsidRPr="00154401">
              <w:rPr>
                <w:b/>
              </w:rPr>
              <w:t xml:space="preserve">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lastRenderedPageBreak/>
              <w:t>Или:</w:t>
            </w:r>
          </w:p>
          <w:p w:rsidR="00E918BA"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1 категории</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AE7730" w:rsidRDefault="004728CD" w:rsidP="009F55CD">
            <w:pPr>
              <w:rPr>
                <w:b/>
              </w:rPr>
            </w:pPr>
            <w:r w:rsidRPr="00AE7730">
              <w:rPr>
                <w:b/>
              </w:rPr>
              <w:t>Норматив:</w:t>
            </w:r>
          </w:p>
          <w:p w:rsidR="004728CD" w:rsidRPr="005C727C" w:rsidRDefault="004728CD" w:rsidP="009F55CD">
            <w:r w:rsidRPr="005C727C">
              <w:t xml:space="preserve">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w:t>
            </w:r>
          </w:p>
          <w:p w:rsidR="004728CD" w:rsidRPr="005C727C" w:rsidRDefault="004728CD" w:rsidP="009F55CD">
            <w:r w:rsidRPr="005C727C">
              <w:t>Крышки люков смотровых колодцев и решеток дождеприемника установлены без  отклонений , отклонение решетки дождеприемника относительно уровня лотка не более 1 см.</w:t>
            </w:r>
          </w:p>
          <w:p w:rsidR="004728CD" w:rsidRPr="005C727C" w:rsidRDefault="004728CD" w:rsidP="009F55CD">
            <w:r w:rsidRPr="005C727C">
              <w:t xml:space="preserve">Прилотковая часть не имеет грунтово-песчаных наносов и загрязнений различным мусором. </w:t>
            </w:r>
          </w:p>
          <w:p w:rsidR="004728CD" w:rsidRPr="005C727C" w:rsidRDefault="004728CD" w:rsidP="009F55CD">
            <w:r w:rsidRPr="005C727C">
              <w:t>Покрытие проезжай части не имеет просадок, выбоин, иных повреждений, затрудняющих движение транспортных средств.</w:t>
            </w:r>
          </w:p>
          <w:p w:rsidR="004728CD" w:rsidRDefault="004728CD" w:rsidP="009F55CD">
            <w:r w:rsidRPr="005C727C">
              <w:t>Бортовой камень очищен от грязи, сорной растительности.</w:t>
            </w:r>
          </w:p>
          <w:p w:rsidR="00AD05B6" w:rsidRPr="005C727C" w:rsidRDefault="00AD05B6" w:rsidP="00AD05B6">
            <w:r w:rsidRPr="005C727C">
              <w:t>Система водоотвода</w:t>
            </w:r>
            <w:r>
              <w:t xml:space="preserve"> (за исключением коллекторов ливневой канализации)</w:t>
            </w:r>
            <w:r w:rsidRPr="005C727C">
              <w:t xml:space="preserve"> очищена и работоспособна.</w:t>
            </w:r>
          </w:p>
          <w:p w:rsidR="00DF6836" w:rsidRDefault="004728CD" w:rsidP="00DF6836">
            <w:r w:rsidRPr="005C727C">
              <w:t>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1</w:t>
            </w:r>
            <w:r>
              <w:t>0</w:t>
            </w:r>
            <w:r w:rsidRPr="005C727C">
              <w:t xml:space="preserve"> см. Отсутствуют сухие ветки и сорная растительность, неокрашенные МАФ. Урны</w:t>
            </w:r>
            <w:r w:rsidR="00AD05B6">
              <w:t xml:space="preserve">, в нормативном состоянии, </w:t>
            </w:r>
            <w:r w:rsidRPr="005C727C">
              <w:t xml:space="preserve">не переполнены. </w:t>
            </w:r>
            <w:r w:rsidR="00AD05B6">
              <w:t xml:space="preserve">Остановочный павильон очищен от объявлений, граффити, полностью вымыт. </w:t>
            </w:r>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4728CD"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Pr="001F5F52" w:rsidRDefault="004728CD" w:rsidP="009F55CD">
            <w:pPr>
              <w:rPr>
                <w:b/>
              </w:rPr>
            </w:pPr>
            <w:r>
              <w:rPr>
                <w:b/>
              </w:rPr>
              <w:t>Отклонения от норматива:</w:t>
            </w:r>
          </w:p>
          <w:p w:rsidR="004728CD" w:rsidRDefault="004728CD" w:rsidP="009F55CD">
            <w:r w:rsidRPr="005C727C">
              <w:t>Крышки люков смотровых колодцев и решеток дождеприемника установлены, отклонение крышки люка смотровых колодцев относит</w:t>
            </w:r>
            <w:r w:rsidR="00782698">
              <w:t>ельно уровня покрытия не более 2</w:t>
            </w:r>
            <w:r w:rsidRPr="005C727C">
              <w:t xml:space="preserve"> см, отклонение решетки дождеприемника отно</w:t>
            </w:r>
            <w:r w:rsidR="00782698">
              <w:t>сительно уровня лотка не более 3</w:t>
            </w:r>
            <w:r w:rsidRPr="005C727C">
              <w:t xml:space="preserve"> см.</w:t>
            </w:r>
          </w:p>
          <w:p w:rsidR="00782698" w:rsidRDefault="00782698" w:rsidP="00782698">
            <w:pPr>
              <w:rPr>
                <w:b/>
              </w:rPr>
            </w:pPr>
            <w:r w:rsidRPr="00125733">
              <w:rPr>
                <w:b/>
              </w:rPr>
              <w:t>Или:</w:t>
            </w:r>
          </w:p>
          <w:p w:rsidR="00782698" w:rsidRPr="005C727C" w:rsidRDefault="00782698" w:rsidP="00782698">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w:t>
            </w:r>
            <w:r w:rsidRPr="005C727C">
              <w:lastRenderedPageBreak/>
              <w:t xml:space="preserve">глубине </w:t>
            </w:r>
            <w:smartTag w:uri="urn:schemas-microsoft-com:office:smarttags" w:element="metricconverter">
              <w:smartTagPr>
                <w:attr w:name="ProductID" w:val="20 мм"/>
              </w:smartTagPr>
              <w:r w:rsidRPr="005C727C">
                <w:t>5 см</w:t>
              </w:r>
            </w:smartTag>
            <w:r w:rsidRPr="005C727C">
              <w:t>.</w:t>
            </w:r>
          </w:p>
          <w:p w:rsidR="00782698" w:rsidRDefault="00782698" w:rsidP="00782698">
            <w:pPr>
              <w:rPr>
                <w:b/>
              </w:rPr>
            </w:pPr>
            <w:r w:rsidRPr="00125733">
              <w:rPr>
                <w:b/>
              </w:rPr>
              <w:t>Или:</w:t>
            </w:r>
          </w:p>
          <w:p w:rsidR="00782698" w:rsidRPr="00125733" w:rsidRDefault="00782698" w:rsidP="00782698">
            <w:pPr>
              <w:rPr>
                <w:b/>
              </w:rPr>
            </w:pPr>
            <w:r w:rsidRPr="005C727C">
              <w:t>Высота травяного покрова более 1</w:t>
            </w:r>
            <w:r>
              <w:t>0</w:t>
            </w:r>
            <w:r w:rsidRPr="005C727C">
              <w:t xml:space="preserve"> см</w:t>
            </w:r>
            <w:r>
              <w:t xml:space="preserve"> но не более 15 см</w:t>
            </w:r>
            <w:r w:rsidRPr="005C727C">
              <w:t>.</w:t>
            </w:r>
          </w:p>
          <w:p w:rsidR="00782698" w:rsidRPr="00125733" w:rsidRDefault="00782698" w:rsidP="00782698">
            <w:pPr>
              <w:rPr>
                <w:b/>
              </w:rPr>
            </w:pPr>
            <w:r w:rsidRPr="00125733">
              <w:rPr>
                <w:b/>
              </w:rPr>
              <w:t>Или:</w:t>
            </w:r>
          </w:p>
          <w:p w:rsidR="004728CD" w:rsidRPr="005C727C" w:rsidRDefault="00782698" w:rsidP="00782698">
            <w:r w:rsidRPr="005C727C">
              <w:t xml:space="preserve">Дорожные и пешеходные ограждения (кроме оцинкованных) окрашены не менее чем на 95% от площади, </w:t>
            </w:r>
            <w:r>
              <w:t xml:space="preserve">полностью </w:t>
            </w:r>
            <w:r w:rsidRPr="005C727C">
              <w:t xml:space="preserve">очищены от грунтово-песчаных наносов, различного мусора, </w:t>
            </w:r>
            <w:r>
              <w:t xml:space="preserve">имеются </w:t>
            </w:r>
            <w:r w:rsidRPr="005C727C">
              <w:t>объявлени</w:t>
            </w:r>
            <w:r>
              <w:t>я</w:t>
            </w:r>
            <w:r w:rsidRPr="005C727C">
              <w:t>.</w:t>
            </w:r>
          </w:p>
        </w:tc>
      </w:tr>
      <w:tr w:rsidR="004728CD" w:rsidRPr="005C727C" w:rsidTr="009F55CD">
        <w:tc>
          <w:tcPr>
            <w:tcW w:w="1252" w:type="dxa"/>
          </w:tcPr>
          <w:p w:rsidR="004728CD" w:rsidRPr="005C727C" w:rsidRDefault="004728CD" w:rsidP="009F55CD">
            <w:pPr>
              <w:jc w:val="center"/>
            </w:pPr>
            <w:r w:rsidRPr="005C727C">
              <w:lastRenderedPageBreak/>
              <w:t xml:space="preserve">3 </w:t>
            </w:r>
          </w:p>
        </w:tc>
        <w:tc>
          <w:tcPr>
            <w:tcW w:w="1860" w:type="dxa"/>
          </w:tcPr>
          <w:p w:rsidR="004728CD" w:rsidRPr="005C727C" w:rsidRDefault="004728CD" w:rsidP="009F55CD">
            <w:r w:rsidRPr="005C727C">
              <w:t>летний период содержания</w:t>
            </w:r>
          </w:p>
        </w:tc>
        <w:tc>
          <w:tcPr>
            <w:tcW w:w="12447" w:type="dxa"/>
          </w:tcPr>
          <w:p w:rsidR="00782698" w:rsidRDefault="00782698" w:rsidP="00782698">
            <w:pPr>
              <w:rPr>
                <w:b/>
              </w:rPr>
            </w:pPr>
            <w:r w:rsidRPr="00125733">
              <w:rPr>
                <w:b/>
              </w:rPr>
              <w:t>Отклонение от норматива:</w:t>
            </w:r>
          </w:p>
          <w:p w:rsidR="00782698" w:rsidRPr="00125733" w:rsidRDefault="00782698" w:rsidP="00782698">
            <w:pPr>
              <w:rPr>
                <w:b/>
              </w:rPr>
            </w:pPr>
            <w:r w:rsidRPr="005C727C">
              <w:t xml:space="preserve">парковочные, заездные карманы полностью </w:t>
            </w:r>
            <w:r>
              <w:t xml:space="preserve">не </w:t>
            </w:r>
            <w:r w:rsidRPr="005C727C">
              <w:t>очищены от всякого вида загрязнения</w:t>
            </w:r>
            <w:r>
              <w:t>, проезжая часть не помыта.</w:t>
            </w:r>
          </w:p>
          <w:p w:rsidR="0085541C" w:rsidRDefault="0085541C" w:rsidP="0085541C">
            <w:pPr>
              <w:rPr>
                <w:b/>
              </w:rPr>
            </w:pPr>
            <w:r w:rsidRPr="00125733">
              <w:rPr>
                <w:b/>
              </w:rPr>
              <w:t>Или:</w:t>
            </w:r>
          </w:p>
          <w:p w:rsidR="0085541C" w:rsidRPr="00125733" w:rsidRDefault="0085541C" w:rsidP="0085541C">
            <w:pPr>
              <w:rPr>
                <w:b/>
              </w:rPr>
            </w:pPr>
            <w:r w:rsidRPr="005C727C">
              <w:t>Ширина полос загрязнения у кромки дорожного покрытия</w:t>
            </w:r>
            <w:r>
              <w:t xml:space="preserve"> не</w:t>
            </w:r>
            <w:r w:rsidRPr="005C727C">
              <w:t xml:space="preserve"> превышает 0,</w:t>
            </w:r>
            <w:r>
              <w:t>3 м.</w:t>
            </w:r>
          </w:p>
          <w:p w:rsidR="00782698" w:rsidRPr="00125733" w:rsidRDefault="00782698" w:rsidP="00782698">
            <w:pPr>
              <w:rPr>
                <w:b/>
              </w:rPr>
            </w:pPr>
            <w:r w:rsidRPr="00125733">
              <w:rPr>
                <w:b/>
              </w:rPr>
              <w:t>Или:</w:t>
            </w:r>
          </w:p>
          <w:p w:rsidR="00782698" w:rsidRPr="005C727C" w:rsidRDefault="00782698" w:rsidP="00782698">
            <w:r w:rsidRPr="005C727C">
              <w:t>Бортовой камень не очищен от грязи, сорной расти</w:t>
            </w:r>
            <w:r>
              <w:t>тельности по всей протяженности</w:t>
            </w:r>
            <w:r w:rsidRPr="005C727C">
              <w:t>.</w:t>
            </w:r>
          </w:p>
          <w:p w:rsidR="00782698" w:rsidRPr="00125733" w:rsidRDefault="00782698" w:rsidP="00782698">
            <w:pPr>
              <w:rPr>
                <w:b/>
              </w:rPr>
            </w:pPr>
            <w:r w:rsidRPr="00125733">
              <w:rPr>
                <w:b/>
              </w:rPr>
              <w:t>Или:</w:t>
            </w:r>
          </w:p>
          <w:p w:rsidR="00782698" w:rsidRDefault="00782698" w:rsidP="00782698">
            <w:r w:rsidRPr="005C727C">
              <w:t>Высота травяного покрова более 1</w:t>
            </w:r>
            <w:r>
              <w:t>5</w:t>
            </w:r>
            <w:r w:rsidRPr="005C727C">
              <w:t xml:space="preserve"> см. </w:t>
            </w:r>
          </w:p>
          <w:p w:rsidR="00782698" w:rsidRPr="00125733" w:rsidRDefault="00782698" w:rsidP="00782698">
            <w:pPr>
              <w:rPr>
                <w:b/>
              </w:rPr>
            </w:pPr>
            <w:r w:rsidRPr="00125733">
              <w:rPr>
                <w:b/>
              </w:rPr>
              <w:t>Или:</w:t>
            </w:r>
          </w:p>
          <w:p w:rsidR="00782698" w:rsidRDefault="00782698" w:rsidP="00782698">
            <w:r w:rsidRPr="005C727C">
              <w:t xml:space="preserve">Присутствуют неокрашенные МАФ. </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r w:rsidRPr="00125733">
              <w:rPr>
                <w:b/>
              </w:rPr>
              <w:t xml:space="preserve"> </w:t>
            </w:r>
          </w:p>
          <w:p w:rsidR="009823D4" w:rsidRPr="00125733" w:rsidRDefault="009823D4" w:rsidP="009823D4">
            <w:pPr>
              <w:rPr>
                <w:b/>
              </w:rPr>
            </w:pPr>
            <w:r w:rsidRPr="00125733">
              <w:rPr>
                <w:b/>
              </w:rPr>
              <w:t>Или:</w:t>
            </w:r>
          </w:p>
          <w:p w:rsidR="009823D4" w:rsidRDefault="009823D4" w:rsidP="00782698">
            <w:r>
              <w:t>Урны в ненормативном состоянии (имеется наличие грязи, урна установлена не вертикально, урна имеет повреждения, вмятины, дефекты)</w:t>
            </w:r>
          </w:p>
          <w:p w:rsidR="00782698" w:rsidRPr="00125733" w:rsidRDefault="00782698" w:rsidP="00782698">
            <w:pPr>
              <w:rPr>
                <w:b/>
              </w:rPr>
            </w:pPr>
            <w:r w:rsidRPr="00125733">
              <w:rPr>
                <w:b/>
              </w:rPr>
              <w:t>Или:</w:t>
            </w:r>
          </w:p>
          <w:p w:rsidR="004728CD" w:rsidRPr="005C727C" w:rsidRDefault="00782698" w:rsidP="00782698">
            <w:r w:rsidRPr="005C727C">
              <w:t xml:space="preserve">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w:t>
            </w:r>
            <w:r>
              <w:t xml:space="preserve">отсутствует </w:t>
            </w:r>
            <w:r w:rsidRPr="005C727C">
              <w:t xml:space="preserve">мусор, </w:t>
            </w:r>
            <w:r>
              <w:t xml:space="preserve">имеются </w:t>
            </w:r>
            <w:r w:rsidRPr="005C727C">
              <w:t>объявлени</w:t>
            </w:r>
            <w:r>
              <w:t>я</w:t>
            </w:r>
            <w:r w:rsidRPr="005C727C">
              <w:t>.</w:t>
            </w:r>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pPr>
              <w:jc w:val="center"/>
            </w:pPr>
            <w:r w:rsidRPr="005C727C">
              <w:t>летний период содержания</w:t>
            </w:r>
          </w:p>
        </w:tc>
        <w:tc>
          <w:tcPr>
            <w:tcW w:w="12447" w:type="dxa"/>
          </w:tcPr>
          <w:p w:rsidR="0085541C" w:rsidRPr="00D6797F" w:rsidRDefault="0085541C" w:rsidP="0085541C">
            <w:pPr>
              <w:rPr>
                <w:b/>
              </w:rPr>
            </w:pPr>
            <w:r w:rsidRPr="00D6797F">
              <w:rPr>
                <w:b/>
              </w:rPr>
              <w:t>Оклонение от норматива:</w:t>
            </w:r>
          </w:p>
          <w:p w:rsidR="0085541C" w:rsidRDefault="0085541C" w:rsidP="0085541C">
            <w:r w:rsidRPr="005C727C">
              <w:t>проезж</w:t>
            </w:r>
            <w:r>
              <w:t xml:space="preserve">ая часть </w:t>
            </w:r>
            <w:r w:rsidRPr="005C727C">
              <w:t>очищен</w:t>
            </w:r>
            <w:r>
              <w:t>а</w:t>
            </w:r>
            <w:r w:rsidRPr="005C727C">
              <w:t xml:space="preserve"> от всякого вида загрязнения не по всей протяженности. </w:t>
            </w:r>
          </w:p>
          <w:p w:rsidR="0085541C" w:rsidRPr="00125733" w:rsidRDefault="0085541C" w:rsidP="0085541C">
            <w:pPr>
              <w:rPr>
                <w:b/>
              </w:rPr>
            </w:pPr>
            <w:r w:rsidRPr="00125733">
              <w:rPr>
                <w:b/>
              </w:rPr>
              <w:t>Или:</w:t>
            </w:r>
          </w:p>
          <w:p w:rsidR="0085541C" w:rsidRDefault="0085541C" w:rsidP="0085541C">
            <w:r w:rsidRPr="005C727C">
              <w:t xml:space="preserve">Присутствуют посторонние предметы, создающие аварийную обстановку. </w:t>
            </w:r>
          </w:p>
          <w:p w:rsidR="0085541C" w:rsidRPr="00125733" w:rsidRDefault="0085541C" w:rsidP="0085541C">
            <w:pPr>
              <w:rPr>
                <w:b/>
              </w:rPr>
            </w:pPr>
            <w:r w:rsidRPr="00125733">
              <w:rPr>
                <w:b/>
              </w:rPr>
              <w:t>Или:</w:t>
            </w:r>
          </w:p>
          <w:p w:rsidR="0085541C" w:rsidRPr="005C727C" w:rsidRDefault="0085541C" w:rsidP="0085541C">
            <w:r w:rsidRPr="005C727C">
              <w:t xml:space="preserve">Имеются полосы загрязнения у кромки дорожного покрытия свыше </w:t>
            </w:r>
            <w:r>
              <w:t>0,3</w:t>
            </w:r>
            <w:r w:rsidRPr="005C727C">
              <w:t xml:space="preserve"> м. </w:t>
            </w:r>
          </w:p>
          <w:p w:rsidR="0085541C" w:rsidRPr="00125733" w:rsidRDefault="0085541C" w:rsidP="0085541C">
            <w:pPr>
              <w:rPr>
                <w:b/>
              </w:rPr>
            </w:pPr>
            <w:r w:rsidRPr="00125733">
              <w:rPr>
                <w:b/>
              </w:rPr>
              <w:t>Или:</w:t>
            </w:r>
          </w:p>
          <w:p w:rsidR="0085541C" w:rsidRPr="005C727C" w:rsidRDefault="0085541C" w:rsidP="0085541C">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w:t>
            </w:r>
            <w:r w:rsidRPr="005C727C">
              <w:lastRenderedPageBreak/>
              <w:t xml:space="preserve">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85541C" w:rsidRPr="00125733" w:rsidRDefault="0085541C" w:rsidP="0085541C">
            <w:pPr>
              <w:rPr>
                <w:b/>
              </w:rPr>
            </w:pPr>
            <w:r w:rsidRPr="00125733">
              <w:rPr>
                <w:b/>
              </w:rPr>
              <w:t>Или:</w:t>
            </w:r>
          </w:p>
          <w:p w:rsidR="0085541C" w:rsidRPr="005C727C" w:rsidRDefault="0085541C" w:rsidP="0085541C">
            <w:r w:rsidRPr="005C727C">
              <w:t xml:space="preserve">В прилотковой части имеются грунтово-песчаные наносы и загрязнения различным мусором. </w:t>
            </w:r>
          </w:p>
          <w:p w:rsidR="0085541C" w:rsidRPr="00125733" w:rsidRDefault="0085541C" w:rsidP="0085541C">
            <w:pPr>
              <w:rPr>
                <w:b/>
              </w:rPr>
            </w:pPr>
            <w:r w:rsidRPr="00125733">
              <w:rPr>
                <w:b/>
              </w:rPr>
              <w:t>Или:</w:t>
            </w:r>
          </w:p>
          <w:p w:rsidR="0085541C" w:rsidRPr="00125733" w:rsidRDefault="0085541C" w:rsidP="0085541C">
            <w:pPr>
              <w:rPr>
                <w:b/>
              </w:rPr>
            </w:pPr>
            <w:r w:rsidRPr="005C727C">
              <w:t xml:space="preserve">На проезжей части  имеются просадки, выбоины, иные повреждения,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r w:rsidRPr="00125733">
              <w:rPr>
                <w:b/>
              </w:rPr>
              <w:t xml:space="preserve"> </w:t>
            </w:r>
          </w:p>
          <w:p w:rsidR="0085541C" w:rsidRPr="00125733" w:rsidRDefault="0085541C" w:rsidP="0085541C">
            <w:pPr>
              <w:rPr>
                <w:b/>
              </w:rPr>
            </w:pPr>
            <w:r w:rsidRPr="00125733">
              <w:rPr>
                <w:b/>
              </w:rPr>
              <w:t>Или:</w:t>
            </w:r>
          </w:p>
          <w:p w:rsidR="0085541C" w:rsidRPr="005C727C" w:rsidRDefault="0085541C" w:rsidP="0085541C">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85541C" w:rsidRPr="00125733" w:rsidRDefault="0085541C" w:rsidP="0085541C">
            <w:pPr>
              <w:rPr>
                <w:b/>
              </w:rPr>
            </w:pPr>
            <w:r w:rsidRPr="00125733">
              <w:rPr>
                <w:b/>
              </w:rPr>
              <w:t>Или:</w:t>
            </w:r>
          </w:p>
          <w:p w:rsidR="0085541C" w:rsidRDefault="0085541C" w:rsidP="0085541C">
            <w:r w:rsidRPr="005C727C">
              <w:t>Тротуары, лестницы, пешеходные дорожки, МАФ, остановки общественного транспорта не очищены от грунтово-песч</w:t>
            </w:r>
            <w:r w:rsidR="009823D4">
              <w:t>аных наносов, различного мусора, объявлений.</w:t>
            </w:r>
            <w:r w:rsidRPr="005C727C">
              <w:t xml:space="preserve"> </w:t>
            </w:r>
          </w:p>
          <w:p w:rsidR="00AD05B6" w:rsidRPr="00154401" w:rsidRDefault="00AD05B6" w:rsidP="00AD05B6">
            <w:pPr>
              <w:rPr>
                <w:b/>
              </w:rPr>
            </w:pPr>
            <w:r w:rsidRPr="00154401">
              <w:rPr>
                <w:b/>
              </w:rPr>
              <w:t>Или:</w:t>
            </w:r>
          </w:p>
          <w:p w:rsidR="00AD05B6" w:rsidRDefault="00AD05B6" w:rsidP="0085541C">
            <w:r w:rsidRPr="005C727C">
              <w:t xml:space="preserve">Система </w:t>
            </w:r>
            <w:r>
              <w:t>водоотвода (за исключением коллекторов ливневой канализации)</w:t>
            </w:r>
            <w:r w:rsidRPr="005C727C">
              <w:t xml:space="preserve"> </w:t>
            </w:r>
            <w:r>
              <w:t>не</w:t>
            </w:r>
            <w:r w:rsidRPr="005C727C">
              <w:t xml:space="preserve"> работоспособна.</w:t>
            </w:r>
          </w:p>
          <w:p w:rsidR="0085541C" w:rsidRPr="00125733" w:rsidRDefault="0085541C" w:rsidP="0085541C">
            <w:pPr>
              <w:rPr>
                <w:b/>
              </w:rPr>
            </w:pPr>
            <w:r w:rsidRPr="00125733">
              <w:rPr>
                <w:b/>
              </w:rPr>
              <w:t>Или:</w:t>
            </w:r>
          </w:p>
          <w:p w:rsidR="0085541C" w:rsidRDefault="0085541C" w:rsidP="0085541C">
            <w:pPr>
              <w:rPr>
                <w:b/>
              </w:rPr>
            </w:pPr>
            <w:r w:rsidRPr="005C727C">
              <w:t xml:space="preserve">Присутствует древесно-кустарниковая растительность, снижающая видимость на съездах. </w:t>
            </w:r>
            <w:r w:rsidRPr="00125733">
              <w:rPr>
                <w:b/>
              </w:rPr>
              <w:t xml:space="preserve"> </w:t>
            </w:r>
          </w:p>
          <w:p w:rsidR="0085541C" w:rsidRDefault="0085541C" w:rsidP="0085541C">
            <w:pPr>
              <w:rPr>
                <w:b/>
              </w:rPr>
            </w:pPr>
            <w:r w:rsidRPr="00125733">
              <w:rPr>
                <w:b/>
              </w:rPr>
              <w:t>Или:</w:t>
            </w:r>
          </w:p>
          <w:p w:rsidR="0085541C" w:rsidRDefault="0085541C" w:rsidP="0085541C">
            <w:r w:rsidRPr="005C727C">
              <w:t xml:space="preserve">Имеются сухие ветки и сорная растительность. </w:t>
            </w:r>
          </w:p>
          <w:p w:rsidR="0085541C" w:rsidRPr="00125733" w:rsidRDefault="0085541C" w:rsidP="0085541C">
            <w:pPr>
              <w:rPr>
                <w:b/>
              </w:rPr>
            </w:pPr>
            <w:r w:rsidRPr="00125733">
              <w:rPr>
                <w:b/>
              </w:rPr>
              <w:t>Или:</w:t>
            </w:r>
          </w:p>
          <w:p w:rsidR="0085541C" w:rsidRDefault="0085541C" w:rsidP="0085541C">
            <w:r w:rsidRPr="005C727C">
              <w:t>Урны переполнены.</w:t>
            </w:r>
          </w:p>
          <w:p w:rsidR="009823D4" w:rsidRPr="00125733" w:rsidRDefault="009823D4" w:rsidP="009823D4">
            <w:pPr>
              <w:rPr>
                <w:b/>
              </w:rPr>
            </w:pPr>
            <w:r w:rsidRPr="00125733">
              <w:rPr>
                <w:b/>
              </w:rPr>
              <w:t>Или:</w:t>
            </w:r>
          </w:p>
          <w:p w:rsidR="009823D4" w:rsidRDefault="009823D4" w:rsidP="0085541C">
            <w:r>
              <w:t>Остановочный павильон не очищен от объявлений или не вымыт.</w:t>
            </w:r>
          </w:p>
          <w:p w:rsidR="0085541C" w:rsidRPr="00125733" w:rsidRDefault="0085541C" w:rsidP="0085541C">
            <w:pPr>
              <w:rPr>
                <w:b/>
              </w:rPr>
            </w:pPr>
            <w:r w:rsidRPr="00125733">
              <w:rPr>
                <w:b/>
              </w:rPr>
              <w:t>Или:</w:t>
            </w:r>
          </w:p>
          <w:p w:rsidR="0085541C" w:rsidRDefault="0085541C" w:rsidP="0085541C">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p>
          <w:p w:rsidR="0085541C" w:rsidRPr="00125733" w:rsidRDefault="0085541C" w:rsidP="0085541C">
            <w:pPr>
              <w:rPr>
                <w:b/>
              </w:rPr>
            </w:pPr>
            <w:r w:rsidRPr="00125733">
              <w:rPr>
                <w:b/>
              </w:rPr>
              <w:t>Или:</w:t>
            </w:r>
          </w:p>
          <w:p w:rsidR="0085541C" w:rsidRDefault="0085541C" w:rsidP="0085541C">
            <w:r w:rsidRPr="005C727C">
              <w:t xml:space="preserve">Поврежденные элементы ограждений </w:t>
            </w:r>
            <w:r>
              <w:t xml:space="preserve">не </w:t>
            </w:r>
            <w:r w:rsidRPr="005C727C">
              <w:t xml:space="preserve">восстановлены в течение 5 суток.  </w:t>
            </w:r>
            <w:r>
              <w:t>Д</w:t>
            </w:r>
            <w:r w:rsidRPr="005C727C">
              <w:t xml:space="preserve">опущено </w:t>
            </w:r>
            <w:r>
              <w:t>о</w:t>
            </w:r>
            <w:r w:rsidRPr="005C727C">
              <w:t>тклонение столба (колонки) ограждения от вертикали свыше 20</w:t>
            </w:r>
            <w:r w:rsidRPr="005C727C">
              <w:sym w:font="Symbol" w:char="F0B0"/>
            </w:r>
            <w:r>
              <w:t xml:space="preserve"> </w:t>
            </w:r>
            <w:r w:rsidRPr="005C727C">
              <w:t xml:space="preserve">.  </w:t>
            </w:r>
            <w:r>
              <w:t>Д</w:t>
            </w:r>
            <w:r w:rsidRPr="005C727C">
              <w:t xml:space="preserve">опущено </w:t>
            </w:r>
            <w:r>
              <w:t>о</w:t>
            </w:r>
            <w:r w:rsidRPr="005C727C">
              <w:t>тклонение в положении всего огражден</w:t>
            </w:r>
            <w:r>
              <w:t>ия по горизонтали свыше 20 мм</w:t>
            </w:r>
            <w:r w:rsidRPr="005C727C">
              <w:t>.</w:t>
            </w:r>
          </w:p>
          <w:p w:rsidR="0085541C" w:rsidRPr="00125733" w:rsidRDefault="0085541C" w:rsidP="0085541C">
            <w:pPr>
              <w:rPr>
                <w:b/>
              </w:rPr>
            </w:pPr>
            <w:r w:rsidRPr="00125733">
              <w:rPr>
                <w:b/>
              </w:rPr>
              <w:t>Или:</w:t>
            </w:r>
          </w:p>
          <w:p w:rsidR="004728CD" w:rsidRDefault="0085541C" w:rsidP="0085541C">
            <w:r>
              <w:t>Высота травяного покрова более 25</w:t>
            </w:r>
            <w:r w:rsidRPr="005C727C">
              <w:t xml:space="preserve"> см.</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 xml:space="preserve">На деревьях имеются рекламные и информационные щиты и таблички, выносные конструкции, предназначенные для </w:t>
            </w:r>
            <w:r>
              <w:rPr>
                <w:rFonts w:ascii="Times New Roman CYR" w:hAnsi="Times New Roman CYR" w:cs="Times New Roman CYR"/>
              </w:rPr>
              <w:lastRenderedPageBreak/>
              <w:t>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pPr>
        <w:tabs>
          <w:tab w:val="left" w:pos="1080"/>
        </w:tabs>
      </w:pPr>
    </w:p>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2 категории</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125733" w:rsidRDefault="004728CD" w:rsidP="009F55CD">
            <w:pPr>
              <w:rPr>
                <w:b/>
              </w:rPr>
            </w:pPr>
            <w:r w:rsidRPr="00125733">
              <w:rPr>
                <w:b/>
              </w:rPr>
              <w:t>Норматив:</w:t>
            </w:r>
          </w:p>
          <w:p w:rsidR="004728CD" w:rsidRPr="005C727C" w:rsidRDefault="004728CD" w:rsidP="009F55CD">
            <w:r w:rsidRPr="005C727C">
              <w:t>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Ширина полос загрязнения у кромки дорожного покрытия не превышает 0,</w:t>
            </w:r>
            <w:r>
              <w:t>3</w:t>
            </w:r>
            <w:r w:rsidRPr="005C727C">
              <w:t xml:space="preserve"> м. </w:t>
            </w:r>
          </w:p>
          <w:p w:rsidR="004728CD" w:rsidRPr="005C727C" w:rsidRDefault="004728CD" w:rsidP="009F55CD">
            <w:r w:rsidRPr="005C727C">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не более </w:t>
            </w:r>
            <w:smartTag w:uri="urn:schemas-microsoft-com:office:smarttags" w:element="metricconverter">
              <w:smartTagPr>
                <w:attr w:name="ProductID" w:val="20 мм"/>
              </w:smartTagPr>
              <w:r w:rsidRPr="005C727C">
                <w:t>3 см</w:t>
              </w:r>
            </w:smartTag>
            <w:r w:rsidRPr="005C727C">
              <w:t>.</w:t>
            </w:r>
          </w:p>
          <w:p w:rsidR="004728CD" w:rsidRPr="005C727C" w:rsidRDefault="004728CD" w:rsidP="009F55CD">
            <w:r w:rsidRPr="005C727C">
              <w:t xml:space="preserve">В прилотковой части отсутствует мусор и грунтово-песчаные наносы. </w:t>
            </w:r>
          </w:p>
          <w:p w:rsidR="004728CD" w:rsidRPr="005C727C" w:rsidRDefault="004728CD" w:rsidP="009F55CD">
            <w:r w:rsidRPr="005C727C">
              <w:t>Покрытие проезжай части не  имеет просадок, выбоин, иных повреждений, затрудняющих движение транспортных средств.</w:t>
            </w:r>
          </w:p>
          <w:p w:rsidR="004728CD" w:rsidRDefault="004728CD" w:rsidP="009F55CD">
            <w:r w:rsidRPr="005C727C">
              <w:t xml:space="preserve">Бортовой камень очищен </w:t>
            </w:r>
            <w:r>
              <w:t>от грязи, сорной растительности</w:t>
            </w:r>
            <w:r w:rsidRPr="005C727C">
              <w:t>.</w:t>
            </w:r>
          </w:p>
          <w:p w:rsidR="00AD05B6" w:rsidRPr="005C727C" w:rsidRDefault="00AD05B6" w:rsidP="00AD05B6">
            <w:r w:rsidRPr="005C727C">
              <w:t>Система водоотвода</w:t>
            </w:r>
            <w:r>
              <w:t xml:space="preserve"> (за исключением коллекторов ливневой канализации) очищена и работоспособна.</w:t>
            </w:r>
          </w:p>
          <w:p w:rsidR="004728CD" w:rsidRDefault="004728CD" w:rsidP="009F55CD">
            <w:r w:rsidRPr="005C727C">
              <w:t xml:space="preserve">Тротуары, лестницы, пешеходные дорожки, МАФ, остановки общественного транспорта полностью очищены от </w:t>
            </w:r>
            <w:r w:rsidRPr="005C727C">
              <w:lastRenderedPageBreak/>
              <w:t>грунтово-песчаных наносов, различного мусора, объявлений. Отсутствуют древесно-кустарниковая растительность, снижающая видимость на съездах. Высота травяного покрова не более 1</w:t>
            </w:r>
            <w:r>
              <w:t>0</w:t>
            </w:r>
            <w:r w:rsidRPr="005C727C">
              <w:t xml:space="preserve"> см. Отсутствуют сухие ветки и сорная растительность, неокрашенные МАФ. </w:t>
            </w:r>
            <w:r w:rsidR="009823D4" w:rsidRPr="005C727C">
              <w:t xml:space="preserve"> Урны</w:t>
            </w:r>
            <w:r w:rsidR="009823D4">
              <w:t xml:space="preserve">, в нормативном состоянии, </w:t>
            </w:r>
            <w:r w:rsidR="009823D4" w:rsidRPr="005C727C">
              <w:t xml:space="preserve">не переполнены. </w:t>
            </w:r>
            <w:r w:rsidR="009823D4">
              <w:t xml:space="preserve">Остановочный павильон очищен от объявлений, граффити, полностью вымыт. </w:t>
            </w:r>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DF6836"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lastRenderedPageBreak/>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Default="004728CD" w:rsidP="009F55CD">
            <w:pPr>
              <w:rPr>
                <w:b/>
              </w:rPr>
            </w:pPr>
            <w:r w:rsidRPr="00125733">
              <w:rPr>
                <w:b/>
              </w:rPr>
              <w:t>Отклонение от норматива:</w:t>
            </w:r>
          </w:p>
          <w:p w:rsidR="001424CD" w:rsidRDefault="001424CD" w:rsidP="001424CD">
            <w:pPr>
              <w:rPr>
                <w:b/>
              </w:rPr>
            </w:pPr>
            <w:r w:rsidRPr="00125733">
              <w:rPr>
                <w:b/>
              </w:rPr>
              <w:t>Или:</w:t>
            </w:r>
          </w:p>
          <w:p w:rsidR="001424CD" w:rsidRPr="00125733" w:rsidRDefault="001424CD" w:rsidP="001424CD">
            <w:pPr>
              <w:rPr>
                <w:b/>
              </w:rPr>
            </w:pPr>
            <w:r w:rsidRPr="005C727C">
              <w:t>Ширина полос загрязнения у кромки дорожного покрытия превышает 0,</w:t>
            </w:r>
            <w:r>
              <w:t>3 м, но не превышает 0,5 м.</w:t>
            </w:r>
          </w:p>
          <w:p w:rsidR="001424CD" w:rsidRDefault="001424CD" w:rsidP="001424CD">
            <w:pPr>
              <w:rPr>
                <w:b/>
              </w:rPr>
            </w:pPr>
            <w:r w:rsidRPr="00125733">
              <w:rPr>
                <w:b/>
              </w:rPr>
              <w:t>Или:</w:t>
            </w:r>
          </w:p>
          <w:p w:rsidR="004728CD" w:rsidRPr="005C727C" w:rsidRDefault="004728CD" w:rsidP="009F55CD">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1424CD" w:rsidRDefault="004728CD" w:rsidP="009F55CD">
            <w:pPr>
              <w:rPr>
                <w:b/>
              </w:rPr>
            </w:pPr>
            <w:r w:rsidRPr="00125733">
              <w:rPr>
                <w:b/>
              </w:rPr>
              <w:t>Или:</w:t>
            </w:r>
          </w:p>
          <w:p w:rsidR="004728CD" w:rsidRPr="00125733" w:rsidRDefault="001424CD" w:rsidP="009F55CD">
            <w:pPr>
              <w:rPr>
                <w:b/>
              </w:rPr>
            </w:pPr>
            <w:r w:rsidRPr="005C727C">
              <w:t>Высота травяного покрова более 1</w:t>
            </w:r>
            <w:r>
              <w:t>0</w:t>
            </w:r>
            <w:r w:rsidRPr="005C727C">
              <w:t xml:space="preserve"> см</w:t>
            </w:r>
            <w:r>
              <w:t xml:space="preserve"> но не более 15 см</w:t>
            </w:r>
            <w:r w:rsidRPr="005C727C">
              <w:t>.</w:t>
            </w:r>
          </w:p>
          <w:p w:rsidR="004728CD" w:rsidRPr="00125733" w:rsidRDefault="004728CD" w:rsidP="009F55CD">
            <w:pPr>
              <w:rPr>
                <w:b/>
              </w:rPr>
            </w:pPr>
            <w:r w:rsidRPr="00125733">
              <w:rPr>
                <w:b/>
              </w:rPr>
              <w:t>Или:</w:t>
            </w:r>
          </w:p>
          <w:p w:rsidR="004728CD" w:rsidRPr="005C727C" w:rsidRDefault="004728CD" w:rsidP="009F55CD">
            <w:r w:rsidRPr="005C727C">
              <w:t xml:space="preserve">Дорожные и пешеходные ограждения (кроме оцинкованных) окрашены не менее чем на 95% от площади, </w:t>
            </w:r>
            <w:r>
              <w:t xml:space="preserve">полностью </w:t>
            </w:r>
            <w:r w:rsidRPr="005C727C">
              <w:t xml:space="preserve">очищены от грунтово-песчаных наносов, различного мусора, </w:t>
            </w:r>
            <w:r>
              <w:t xml:space="preserve">имеются </w:t>
            </w:r>
            <w:r w:rsidRPr="005C727C">
              <w:t>объявлени</w:t>
            </w:r>
            <w:r>
              <w:t>я</w:t>
            </w:r>
            <w:r w:rsidRPr="005C727C">
              <w:t xml:space="preserve">. </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4728CD" w:rsidRDefault="004728CD" w:rsidP="009F55CD">
            <w:pPr>
              <w:rPr>
                <w:b/>
              </w:rPr>
            </w:pPr>
            <w:r w:rsidRPr="00125733">
              <w:rPr>
                <w:b/>
              </w:rPr>
              <w:t>Отклонение от норматива:</w:t>
            </w:r>
          </w:p>
          <w:p w:rsidR="001424CD" w:rsidRPr="00125733" w:rsidRDefault="001424CD" w:rsidP="009F55CD">
            <w:pPr>
              <w:rPr>
                <w:b/>
              </w:rPr>
            </w:pPr>
            <w:r w:rsidRPr="005C727C">
              <w:t xml:space="preserve">парковочные, заездные карманы полностью </w:t>
            </w:r>
            <w:r>
              <w:t xml:space="preserve">не </w:t>
            </w:r>
            <w:r w:rsidRPr="005C727C">
              <w:t>очищены от всякого вида загрязнения</w:t>
            </w:r>
            <w:r>
              <w:t>, проезжая часть не помыта.</w:t>
            </w:r>
          </w:p>
          <w:p w:rsidR="004728CD" w:rsidRPr="00125733" w:rsidRDefault="004728CD" w:rsidP="009F55CD">
            <w:pPr>
              <w:rPr>
                <w:b/>
              </w:rPr>
            </w:pPr>
            <w:r w:rsidRPr="00125733">
              <w:rPr>
                <w:b/>
              </w:rPr>
              <w:t>Или:</w:t>
            </w:r>
          </w:p>
          <w:p w:rsidR="004728CD" w:rsidRPr="005C727C" w:rsidRDefault="004728CD" w:rsidP="009F55CD">
            <w:r w:rsidRPr="005C727C">
              <w:t>Бортовой камень не очищен от грязи, сорной расти</w:t>
            </w:r>
            <w:r>
              <w:t>тельности по всей протяженности</w:t>
            </w:r>
            <w:r w:rsidRPr="005C727C">
              <w:t>.</w:t>
            </w:r>
          </w:p>
          <w:p w:rsidR="004728CD" w:rsidRPr="00125733" w:rsidRDefault="004728CD" w:rsidP="009F55CD">
            <w:pPr>
              <w:rPr>
                <w:b/>
              </w:rPr>
            </w:pPr>
            <w:r w:rsidRPr="00125733">
              <w:rPr>
                <w:b/>
              </w:rPr>
              <w:t>Или:</w:t>
            </w:r>
          </w:p>
          <w:p w:rsidR="004728CD" w:rsidRDefault="004728CD" w:rsidP="009F55CD">
            <w:r w:rsidRPr="005C727C">
              <w:t>Высота травяного покрова более 1</w:t>
            </w:r>
            <w:r w:rsidR="001424CD">
              <w:t>5</w:t>
            </w:r>
            <w:r w:rsidRPr="005C727C">
              <w:t xml:space="preserve"> см. </w:t>
            </w:r>
          </w:p>
          <w:p w:rsidR="004728CD" w:rsidRPr="00125733" w:rsidRDefault="004728CD" w:rsidP="009F55CD">
            <w:pPr>
              <w:rPr>
                <w:b/>
              </w:rPr>
            </w:pPr>
            <w:r w:rsidRPr="00125733">
              <w:rPr>
                <w:b/>
              </w:rPr>
              <w:t>Или:</w:t>
            </w:r>
          </w:p>
          <w:p w:rsidR="009823D4" w:rsidRDefault="004728CD" w:rsidP="009823D4">
            <w:pPr>
              <w:rPr>
                <w:b/>
              </w:rPr>
            </w:pPr>
            <w:r w:rsidRPr="005C727C">
              <w:t xml:space="preserve">Присутствуют неокрашенные МАФ. </w:t>
            </w:r>
            <w:r w:rsidR="009823D4" w:rsidRPr="00125733">
              <w:rPr>
                <w:b/>
              </w:rPr>
              <w:t xml:space="preserve"> </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r w:rsidRPr="00125733">
              <w:rPr>
                <w:b/>
              </w:rPr>
              <w:t xml:space="preserve"> </w:t>
            </w:r>
          </w:p>
          <w:p w:rsidR="009823D4" w:rsidRPr="00125733" w:rsidRDefault="009823D4" w:rsidP="009823D4">
            <w:pPr>
              <w:rPr>
                <w:b/>
              </w:rPr>
            </w:pPr>
            <w:r w:rsidRPr="00125733">
              <w:rPr>
                <w:b/>
              </w:rPr>
              <w:t>Или:</w:t>
            </w:r>
          </w:p>
          <w:p w:rsidR="004728CD" w:rsidRDefault="009823D4" w:rsidP="009823D4">
            <w:r>
              <w:lastRenderedPageBreak/>
              <w:t>Урны в ненормативном состоянии (имеется наличие грязи, урна установлена не вертикально, урна имеет повреждения, вмятины, дефекты)</w:t>
            </w:r>
          </w:p>
          <w:p w:rsidR="004728CD" w:rsidRPr="00125733" w:rsidRDefault="004728CD" w:rsidP="009F55CD">
            <w:pPr>
              <w:rPr>
                <w:b/>
              </w:rPr>
            </w:pPr>
            <w:r w:rsidRPr="00125733">
              <w:rPr>
                <w:b/>
              </w:rPr>
              <w:t>Или:</w:t>
            </w:r>
          </w:p>
          <w:p w:rsidR="00166B97" w:rsidRPr="005C727C" w:rsidRDefault="00166B97" w:rsidP="00166B97">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w:t>
            </w:r>
            <w:r w:rsidR="004728CD" w:rsidRPr="005C727C">
              <w:t xml:space="preserve">, </w:t>
            </w:r>
            <w:r w:rsidR="004728CD">
              <w:t xml:space="preserve">отсутствует </w:t>
            </w:r>
            <w:r w:rsidR="004728CD" w:rsidRPr="005C727C">
              <w:t xml:space="preserve">мусор, </w:t>
            </w:r>
            <w:r w:rsidR="004728CD">
              <w:t xml:space="preserve">имеются </w:t>
            </w:r>
            <w:r w:rsidR="004728CD" w:rsidRPr="005C727C">
              <w:t>объявлени</w:t>
            </w:r>
            <w:r w:rsidR="004728CD">
              <w:t>я</w:t>
            </w:r>
            <w:r w:rsidR="004728CD" w:rsidRPr="005C727C">
              <w:t xml:space="preserve">. </w:t>
            </w:r>
          </w:p>
        </w:tc>
      </w:tr>
      <w:tr w:rsidR="004728CD" w:rsidRPr="005C727C" w:rsidTr="009F55CD">
        <w:tc>
          <w:tcPr>
            <w:tcW w:w="1252" w:type="dxa"/>
          </w:tcPr>
          <w:p w:rsidR="004728CD" w:rsidRPr="005C727C" w:rsidRDefault="004728CD" w:rsidP="009F55CD">
            <w:pPr>
              <w:jc w:val="center"/>
            </w:pPr>
            <w:r w:rsidRPr="005C727C">
              <w:lastRenderedPageBreak/>
              <w:t xml:space="preserve">2 </w:t>
            </w:r>
          </w:p>
        </w:tc>
        <w:tc>
          <w:tcPr>
            <w:tcW w:w="1860" w:type="dxa"/>
          </w:tcPr>
          <w:p w:rsidR="004728CD" w:rsidRPr="005C727C" w:rsidRDefault="004728CD" w:rsidP="009F55CD">
            <w:r w:rsidRPr="005C727C">
              <w:t>летний период содержания</w:t>
            </w:r>
          </w:p>
        </w:tc>
        <w:tc>
          <w:tcPr>
            <w:tcW w:w="12447" w:type="dxa"/>
          </w:tcPr>
          <w:p w:rsidR="004728CD" w:rsidRPr="00D6797F" w:rsidRDefault="004728CD" w:rsidP="009F55CD">
            <w:pPr>
              <w:rPr>
                <w:b/>
              </w:rPr>
            </w:pPr>
            <w:r w:rsidRPr="00D6797F">
              <w:rPr>
                <w:b/>
              </w:rPr>
              <w:t>Оклонение от норматива:</w:t>
            </w:r>
          </w:p>
          <w:p w:rsidR="004728CD" w:rsidRDefault="004728CD" w:rsidP="009F55CD">
            <w:r w:rsidRPr="005C727C">
              <w:t>проезж</w:t>
            </w:r>
            <w:r w:rsidR="00166B97">
              <w:t xml:space="preserve">ая часть </w:t>
            </w:r>
            <w:r w:rsidRPr="005C727C">
              <w:t>очищен</w:t>
            </w:r>
            <w:r w:rsidR="00166B97">
              <w:t>а</w:t>
            </w:r>
            <w:r w:rsidRPr="005C727C">
              <w:t xml:space="preserve"> от всякого вида загрязнения не по всей протяженности. </w:t>
            </w:r>
          </w:p>
          <w:p w:rsidR="004728CD" w:rsidRPr="00125733" w:rsidRDefault="004728CD" w:rsidP="009F55CD">
            <w:pPr>
              <w:rPr>
                <w:b/>
              </w:rPr>
            </w:pPr>
            <w:r w:rsidRPr="00125733">
              <w:rPr>
                <w:b/>
              </w:rPr>
              <w:t>Или:</w:t>
            </w:r>
          </w:p>
          <w:p w:rsidR="004728CD" w:rsidRDefault="004728CD" w:rsidP="009F55CD">
            <w:r w:rsidRPr="005C727C">
              <w:t xml:space="preserve">Присутствуют посторонние предметы, создающие аварийную обстановку. </w:t>
            </w:r>
          </w:p>
          <w:p w:rsidR="004728CD" w:rsidRPr="00125733" w:rsidRDefault="004728CD" w:rsidP="009F55CD">
            <w:pPr>
              <w:rPr>
                <w:b/>
              </w:rPr>
            </w:pPr>
            <w:r w:rsidRPr="00125733">
              <w:rPr>
                <w:b/>
              </w:rPr>
              <w:t>Или:</w:t>
            </w:r>
          </w:p>
          <w:p w:rsidR="004728CD" w:rsidRPr="005C727C" w:rsidRDefault="004728CD" w:rsidP="009F55CD">
            <w:r w:rsidRPr="005C727C">
              <w:t xml:space="preserve">Имеются полосы загрязнения у кромки дорожного покрытия свыше </w:t>
            </w:r>
            <w:smartTag w:uri="urn:schemas-microsoft-com:office:smarttags" w:element="metricconverter">
              <w:smartTagPr>
                <w:attr w:name="ProductID" w:val="20 мм"/>
              </w:smartTagPr>
              <w:r w:rsidRPr="005C727C">
                <w:t>0,5 м</w:t>
              </w:r>
            </w:smartTag>
            <w:r w:rsidRPr="005C727C">
              <w:t xml:space="preserve">. </w:t>
            </w:r>
          </w:p>
          <w:p w:rsidR="004728CD" w:rsidRPr="00125733" w:rsidRDefault="004728CD" w:rsidP="009F55CD">
            <w:pPr>
              <w:rPr>
                <w:b/>
              </w:rPr>
            </w:pPr>
            <w:r w:rsidRPr="00125733">
              <w:rPr>
                <w:b/>
              </w:rPr>
              <w:t>Или:</w:t>
            </w:r>
          </w:p>
          <w:p w:rsidR="00166B97" w:rsidRPr="005C727C" w:rsidRDefault="00166B97" w:rsidP="00166B97">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4728CD" w:rsidRPr="00125733" w:rsidRDefault="004728CD" w:rsidP="009F55CD">
            <w:pPr>
              <w:rPr>
                <w:b/>
              </w:rPr>
            </w:pPr>
            <w:r w:rsidRPr="00125733">
              <w:rPr>
                <w:b/>
              </w:rPr>
              <w:t>Или:</w:t>
            </w:r>
          </w:p>
          <w:p w:rsidR="004728CD" w:rsidRPr="005C727C" w:rsidRDefault="004728CD" w:rsidP="009F55CD">
            <w:r w:rsidRPr="005C727C">
              <w:t xml:space="preserve">В прилотковой части имеются грунтово-песчаные наносы и загрязнения различным мусором. </w:t>
            </w:r>
          </w:p>
          <w:p w:rsidR="004728CD" w:rsidRPr="00125733" w:rsidRDefault="004728CD" w:rsidP="009F55CD">
            <w:pPr>
              <w:rPr>
                <w:b/>
              </w:rPr>
            </w:pPr>
            <w:r w:rsidRPr="00125733">
              <w:rPr>
                <w:b/>
              </w:rPr>
              <w:t>Или:</w:t>
            </w:r>
          </w:p>
          <w:p w:rsidR="004728CD" w:rsidRPr="00125733" w:rsidRDefault="004728CD" w:rsidP="009F55CD">
            <w:pPr>
              <w:rPr>
                <w:b/>
              </w:rPr>
            </w:pPr>
            <w:r w:rsidRPr="005C727C">
              <w:t xml:space="preserve">На проезжей части  имеются просадки, выбоины, иные повреждения,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r w:rsidRPr="00125733">
              <w:rPr>
                <w:b/>
              </w:rPr>
              <w:t xml:space="preserve"> </w:t>
            </w:r>
          </w:p>
          <w:p w:rsidR="004728CD" w:rsidRPr="00125733" w:rsidRDefault="004728CD" w:rsidP="009F55CD">
            <w:pPr>
              <w:rPr>
                <w:b/>
              </w:rPr>
            </w:pPr>
            <w:r w:rsidRPr="00125733">
              <w:rPr>
                <w:b/>
              </w:rPr>
              <w:t>Или:</w:t>
            </w:r>
          </w:p>
          <w:p w:rsidR="004728CD" w:rsidRPr="005C727C" w:rsidRDefault="004728CD" w:rsidP="009F55CD">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4728CD" w:rsidRPr="00125733" w:rsidRDefault="004728CD" w:rsidP="009F55CD">
            <w:pPr>
              <w:rPr>
                <w:b/>
              </w:rPr>
            </w:pPr>
            <w:r w:rsidRPr="00125733">
              <w:rPr>
                <w:b/>
              </w:rPr>
              <w:t>Или:</w:t>
            </w:r>
          </w:p>
          <w:p w:rsidR="000E3AB7" w:rsidRDefault="004728CD" w:rsidP="000E3AB7">
            <w:pPr>
              <w:rPr>
                <w:b/>
              </w:rPr>
            </w:pPr>
            <w:r w:rsidRPr="005C727C">
              <w:t>Тротуары, лестницы, пешеходные дорожки, МАФ, остановки общественного транспорта не очищены от грунтово-песч</w:t>
            </w:r>
            <w:r w:rsidR="009823D4">
              <w:t>аных наносов, различного мусора, объявлений.</w:t>
            </w:r>
            <w:r w:rsidRPr="005C727C">
              <w:t xml:space="preserve"> </w:t>
            </w:r>
            <w:r w:rsidR="000E3AB7" w:rsidRPr="00125733">
              <w:rPr>
                <w:b/>
              </w:rPr>
              <w:t xml:space="preserve"> </w:t>
            </w:r>
          </w:p>
          <w:p w:rsidR="000E3AB7" w:rsidRPr="00125733" w:rsidRDefault="000E3AB7" w:rsidP="000E3AB7">
            <w:pPr>
              <w:rPr>
                <w:b/>
              </w:rPr>
            </w:pPr>
            <w:r w:rsidRPr="00125733">
              <w:rPr>
                <w:b/>
              </w:rPr>
              <w:t>Или:</w:t>
            </w:r>
          </w:p>
          <w:p w:rsidR="004728CD" w:rsidRDefault="000E3AB7" w:rsidP="000E3AB7">
            <w:r>
              <w:t>Остановочный павильон не очищен от объявлений или не вымыт.</w:t>
            </w:r>
          </w:p>
          <w:p w:rsidR="004728CD" w:rsidRPr="00125733" w:rsidRDefault="004728CD" w:rsidP="009F55CD">
            <w:pPr>
              <w:rPr>
                <w:b/>
              </w:rPr>
            </w:pPr>
            <w:r w:rsidRPr="00125733">
              <w:rPr>
                <w:b/>
              </w:rPr>
              <w:t>Или:</w:t>
            </w:r>
          </w:p>
          <w:p w:rsidR="004728CD" w:rsidRDefault="004728CD" w:rsidP="009F55CD">
            <w:pPr>
              <w:rPr>
                <w:b/>
              </w:rPr>
            </w:pPr>
            <w:r w:rsidRPr="005C727C">
              <w:t xml:space="preserve">Присутствует древесно-кустарниковая растительность, снижающая видимость на съездах. </w:t>
            </w:r>
            <w:r w:rsidRPr="00125733">
              <w:rPr>
                <w:b/>
              </w:rPr>
              <w:t xml:space="preserve"> </w:t>
            </w:r>
          </w:p>
          <w:p w:rsidR="00166B97" w:rsidRDefault="00166B97" w:rsidP="009F55CD">
            <w:pPr>
              <w:rPr>
                <w:b/>
              </w:rPr>
            </w:pPr>
            <w:r w:rsidRPr="00125733">
              <w:rPr>
                <w:b/>
              </w:rPr>
              <w:t>Или:</w:t>
            </w:r>
          </w:p>
          <w:p w:rsidR="004728CD" w:rsidRDefault="004728CD" w:rsidP="009F55CD">
            <w:r w:rsidRPr="005C727C">
              <w:t xml:space="preserve">Имеются сухие ветки и сорная растительность. </w:t>
            </w:r>
          </w:p>
          <w:p w:rsidR="004728CD" w:rsidRPr="00125733" w:rsidRDefault="004728CD" w:rsidP="009F55CD">
            <w:pPr>
              <w:rPr>
                <w:b/>
              </w:rPr>
            </w:pPr>
            <w:r w:rsidRPr="00125733">
              <w:rPr>
                <w:b/>
              </w:rPr>
              <w:t>Или:</w:t>
            </w:r>
          </w:p>
          <w:p w:rsidR="00AD05B6" w:rsidRDefault="004728CD" w:rsidP="00AD05B6">
            <w:pPr>
              <w:rPr>
                <w:b/>
              </w:rPr>
            </w:pPr>
            <w:r w:rsidRPr="005C727C">
              <w:lastRenderedPageBreak/>
              <w:t>Урны переполнены.</w:t>
            </w:r>
            <w:r w:rsidR="00AD05B6" w:rsidRPr="00154401">
              <w:rPr>
                <w:b/>
              </w:rPr>
              <w:t xml:space="preserve"> </w:t>
            </w:r>
          </w:p>
          <w:p w:rsidR="00AD05B6" w:rsidRPr="00154401" w:rsidRDefault="00AD05B6" w:rsidP="00AD05B6">
            <w:pPr>
              <w:rPr>
                <w:b/>
              </w:rPr>
            </w:pPr>
            <w:r w:rsidRPr="00154401">
              <w:rPr>
                <w:b/>
              </w:rPr>
              <w:t>Или:</w:t>
            </w:r>
          </w:p>
          <w:p w:rsidR="004728CD" w:rsidRDefault="00AD05B6" w:rsidP="00AD05B6">
            <w:r w:rsidRPr="005C727C">
              <w:t xml:space="preserve">Система </w:t>
            </w:r>
            <w:r>
              <w:t>водоотвода (за исключением коллекторов ливневой канализации)</w:t>
            </w:r>
            <w:r w:rsidRPr="005C727C">
              <w:t xml:space="preserve"> </w:t>
            </w:r>
            <w:r>
              <w:t>не</w:t>
            </w:r>
            <w:r w:rsidRPr="005C727C">
              <w:t xml:space="preserve"> работоспособна.</w:t>
            </w:r>
          </w:p>
          <w:p w:rsidR="00166B97" w:rsidRPr="00125733" w:rsidRDefault="00166B97" w:rsidP="00166B97">
            <w:pPr>
              <w:rPr>
                <w:b/>
              </w:rPr>
            </w:pPr>
            <w:r w:rsidRPr="00125733">
              <w:rPr>
                <w:b/>
              </w:rPr>
              <w:t>Или:</w:t>
            </w:r>
          </w:p>
          <w:p w:rsidR="00166B97" w:rsidRDefault="00166B97" w:rsidP="00166B97">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p>
          <w:p w:rsidR="00166B97" w:rsidRPr="00125733" w:rsidRDefault="00166B97" w:rsidP="00166B97">
            <w:pPr>
              <w:rPr>
                <w:b/>
              </w:rPr>
            </w:pPr>
            <w:r w:rsidRPr="00125733">
              <w:rPr>
                <w:b/>
              </w:rPr>
              <w:t>Или:</w:t>
            </w:r>
          </w:p>
          <w:p w:rsidR="00782698" w:rsidRDefault="00166B97" w:rsidP="00782698">
            <w:r w:rsidRPr="005C727C">
              <w:t xml:space="preserve">Поврежденные элементы ограждений </w:t>
            </w:r>
            <w:r>
              <w:t xml:space="preserve">не </w:t>
            </w:r>
            <w:r w:rsidRPr="005C727C">
              <w:t xml:space="preserve">восстановлены в течение 5 суток.  </w:t>
            </w:r>
            <w:r>
              <w:t>Д</w:t>
            </w:r>
            <w:r w:rsidRPr="005C727C">
              <w:t xml:space="preserve">опущено </w:t>
            </w:r>
            <w:r>
              <w:t>о</w:t>
            </w:r>
            <w:r w:rsidRPr="005C727C">
              <w:t>тклонение столба (колонки) ограждения от вертикали свыше 20</w:t>
            </w:r>
            <w:r w:rsidRPr="005C727C">
              <w:sym w:font="Symbol" w:char="F0B0"/>
            </w:r>
            <w:r>
              <w:t xml:space="preserve"> </w:t>
            </w:r>
            <w:r w:rsidRPr="005C727C">
              <w:t xml:space="preserve">.  </w:t>
            </w:r>
            <w:r>
              <w:t>Д</w:t>
            </w:r>
            <w:r w:rsidRPr="005C727C">
              <w:t xml:space="preserve">опущено </w:t>
            </w:r>
            <w:r>
              <w:t>о</w:t>
            </w:r>
            <w:r w:rsidRPr="005C727C">
              <w:t>тклонение в положении всего огражден</w:t>
            </w:r>
            <w:r>
              <w:t>ия по горизонтали свыше 20 мм</w:t>
            </w:r>
            <w:r w:rsidRPr="005C727C">
              <w:t>.</w:t>
            </w:r>
          </w:p>
          <w:p w:rsidR="00782698" w:rsidRPr="00125733" w:rsidRDefault="00782698" w:rsidP="00782698">
            <w:pPr>
              <w:rPr>
                <w:b/>
              </w:rPr>
            </w:pPr>
            <w:r w:rsidRPr="00125733">
              <w:rPr>
                <w:b/>
              </w:rPr>
              <w:t>Или:</w:t>
            </w:r>
          </w:p>
          <w:p w:rsidR="00166B97" w:rsidRDefault="00782698" w:rsidP="00782698">
            <w:r>
              <w:t>Высота травяного покрова более 25</w:t>
            </w:r>
            <w:r w:rsidRPr="005C727C">
              <w:t xml:space="preserve"> см.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pPr>
        <w:tabs>
          <w:tab w:val="left" w:pos="1080"/>
        </w:tabs>
      </w:pPr>
    </w:p>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lastRenderedPageBreak/>
              <w:t>Улично-дорожная сеть 3 категории</w:t>
            </w:r>
          </w:p>
        </w:tc>
      </w:tr>
      <w:tr w:rsidR="004728CD" w:rsidRPr="005C727C" w:rsidTr="00DF6836">
        <w:trPr>
          <w:trHeight w:val="3109"/>
        </w:trPr>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A34953" w:rsidRDefault="004728CD" w:rsidP="009F55CD">
            <w:pPr>
              <w:rPr>
                <w:b/>
              </w:rPr>
            </w:pPr>
            <w:r w:rsidRPr="00A34953">
              <w:rPr>
                <w:b/>
              </w:rPr>
              <w:t>Норматив:</w:t>
            </w:r>
          </w:p>
          <w:p w:rsidR="004728CD" w:rsidRPr="005C727C" w:rsidRDefault="004728CD" w:rsidP="009F55CD">
            <w:r w:rsidRPr="005C727C">
              <w:t xml:space="preserve">проезжая часть, парковочные, заездные карманы полностью очищены от всякого вида загрязнения. Отсутствуют посторонние предметы, создающие аварийную обстановку.  </w:t>
            </w:r>
          </w:p>
          <w:p w:rsidR="004728CD" w:rsidRPr="005C727C" w:rsidRDefault="004728CD" w:rsidP="009F55CD">
            <w:r w:rsidRPr="005C727C">
              <w:t xml:space="preserve">Ширина полос загрязнения у кромки дорожного покрытия не превышает </w:t>
            </w:r>
            <w:smartTag w:uri="urn:schemas-microsoft-com:office:smarttags" w:element="metricconverter">
              <w:smartTagPr>
                <w:attr w:name="ProductID" w:val="20 мм"/>
              </w:smartTagPr>
              <w:r w:rsidRPr="005C727C">
                <w:t>0,5 м</w:t>
              </w:r>
            </w:smartTag>
            <w:r w:rsidRPr="005C727C">
              <w:t>.</w:t>
            </w:r>
          </w:p>
          <w:p w:rsidR="004728CD" w:rsidRPr="005C727C" w:rsidRDefault="004728CD" w:rsidP="009F55CD">
            <w:r w:rsidRPr="005C727C">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не более 3 см.  </w:t>
            </w:r>
          </w:p>
          <w:p w:rsidR="004728CD" w:rsidRPr="005C727C" w:rsidRDefault="004728CD" w:rsidP="009F55CD">
            <w:r w:rsidRPr="005C727C">
              <w:t xml:space="preserve">В прилотковой части отсутствует мусор. </w:t>
            </w:r>
          </w:p>
          <w:p w:rsidR="004728CD" w:rsidRPr="005C727C" w:rsidRDefault="004728CD" w:rsidP="009F55CD">
            <w:r w:rsidRPr="005C727C">
              <w:t>Система водоотвода</w:t>
            </w:r>
            <w:r w:rsidR="00AD05B6">
              <w:t xml:space="preserve"> (за исключением коллекторов ливневой канализации)</w:t>
            </w:r>
            <w:r w:rsidR="00AD05B6" w:rsidRPr="005C727C">
              <w:t xml:space="preserve"> </w:t>
            </w:r>
            <w:r w:rsidRPr="005C727C">
              <w:t>очищена и работоспособна.</w:t>
            </w:r>
          </w:p>
          <w:p w:rsidR="004728CD" w:rsidRPr="005C727C" w:rsidRDefault="004728CD" w:rsidP="009F55CD">
            <w:r w:rsidRPr="005C727C">
              <w:t xml:space="preserve">Покрытие проезжай части не имеет просадок, выбоин, иных повреждений, затрудняющих движение транспортных средств. </w:t>
            </w:r>
          </w:p>
          <w:p w:rsidR="004728CD" w:rsidRPr="005C727C" w:rsidRDefault="004728CD" w:rsidP="009F55CD">
            <w:r w:rsidRPr="005C727C">
              <w:t>Бортовой камень очищен от грязи, сорной растительности, отсутствуют локальные повреждения.</w:t>
            </w:r>
          </w:p>
          <w:p w:rsidR="004728CD" w:rsidRDefault="004728CD" w:rsidP="009F55CD">
            <w:r w:rsidRPr="005C727C">
              <w:t xml:space="preserve">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w:t>
            </w:r>
            <w:smartTag w:uri="urn:schemas-microsoft-com:office:smarttags" w:element="metricconverter">
              <w:smartTagPr>
                <w:attr w:name="ProductID" w:val="20 мм"/>
              </w:smartTagPr>
              <w:r w:rsidRPr="005C727C">
                <w:t>15 см</w:t>
              </w:r>
            </w:smartTag>
            <w:r w:rsidRPr="005C727C">
              <w:t xml:space="preserve">. Отсутствуют сухие ветки и сорная растительность, неокрашенные МАФ. </w:t>
            </w:r>
            <w:r w:rsidR="009823D4" w:rsidRPr="005C727C">
              <w:t xml:space="preserve"> Урны</w:t>
            </w:r>
            <w:r w:rsidR="009823D4">
              <w:t xml:space="preserve">, в нормативном состоянии, </w:t>
            </w:r>
            <w:r w:rsidR="009823D4" w:rsidRPr="005C727C">
              <w:t xml:space="preserve">не переполнены. </w:t>
            </w:r>
            <w:r w:rsidR="009823D4">
              <w:t xml:space="preserve">Остановочный павильон очищен от объявлений, граффити, полностью вымыт. </w:t>
            </w:r>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DF6836"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Pr="00A34953" w:rsidRDefault="004728CD" w:rsidP="009F55CD">
            <w:pPr>
              <w:rPr>
                <w:b/>
              </w:rPr>
            </w:pPr>
            <w:r w:rsidRPr="00A34953">
              <w:rPr>
                <w:b/>
              </w:rPr>
              <w:t>Отклонение от норматива:</w:t>
            </w:r>
          </w:p>
          <w:p w:rsidR="004728CD" w:rsidRPr="005C727C" w:rsidRDefault="004728CD" w:rsidP="009F55CD">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4728CD" w:rsidRPr="00154401" w:rsidRDefault="004728CD" w:rsidP="009F55CD">
            <w:pPr>
              <w:rPr>
                <w:b/>
              </w:rPr>
            </w:pPr>
            <w:r w:rsidRPr="00154401">
              <w:rPr>
                <w:b/>
              </w:rPr>
              <w:t>Или:</w:t>
            </w:r>
          </w:p>
          <w:p w:rsidR="004728CD" w:rsidRPr="005C727C" w:rsidRDefault="004728CD" w:rsidP="00E31630">
            <w:r w:rsidRPr="005C727C">
              <w:t xml:space="preserve">Присутствуют неокрашенные МАФ. </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4728CD" w:rsidRPr="00154401" w:rsidRDefault="004728CD" w:rsidP="009F55CD">
            <w:pPr>
              <w:rPr>
                <w:b/>
              </w:rPr>
            </w:pPr>
            <w:r w:rsidRPr="00154401">
              <w:rPr>
                <w:b/>
              </w:rPr>
              <w:t>Отклонение от норматива:</w:t>
            </w:r>
          </w:p>
          <w:p w:rsidR="004728CD" w:rsidRPr="005C727C" w:rsidRDefault="004728CD" w:rsidP="009F55CD">
            <w:r w:rsidRPr="005C727C">
              <w:t xml:space="preserve">В прилотковой части присутствует мусор. </w:t>
            </w:r>
          </w:p>
          <w:p w:rsidR="004728CD" w:rsidRPr="00154401" w:rsidRDefault="004728CD" w:rsidP="009F55CD">
            <w:pPr>
              <w:rPr>
                <w:b/>
              </w:rPr>
            </w:pPr>
            <w:r w:rsidRPr="00154401">
              <w:rPr>
                <w:b/>
              </w:rPr>
              <w:lastRenderedPageBreak/>
              <w:t>Или:</w:t>
            </w:r>
          </w:p>
          <w:p w:rsidR="004728CD" w:rsidRPr="005C727C" w:rsidRDefault="004728CD" w:rsidP="009F55CD">
            <w:r w:rsidRPr="005C727C">
              <w:t>Бортовой камень не очищен от грязи, сорной растительности по всей протяженности, имеются локальные повреждения.</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r w:rsidRPr="00125733">
              <w:rPr>
                <w:b/>
              </w:rPr>
              <w:t xml:space="preserve"> </w:t>
            </w:r>
          </w:p>
          <w:p w:rsidR="009823D4" w:rsidRPr="00125733" w:rsidRDefault="009823D4" w:rsidP="009823D4">
            <w:pPr>
              <w:rPr>
                <w:b/>
              </w:rPr>
            </w:pPr>
            <w:r w:rsidRPr="00125733">
              <w:rPr>
                <w:b/>
              </w:rPr>
              <w:t>Или:</w:t>
            </w:r>
          </w:p>
          <w:p w:rsidR="00F319D9" w:rsidRDefault="009823D4" w:rsidP="009823D4">
            <w:r>
              <w:t>Урны в ненормативном состоянии (имеется наличие грязи, урна установлена не вертикально, урна имеет повреждения, вмятины, дефекты)</w:t>
            </w:r>
          </w:p>
          <w:p w:rsidR="004728CD" w:rsidRPr="00154401" w:rsidRDefault="004728CD" w:rsidP="009F55CD">
            <w:pPr>
              <w:rPr>
                <w:b/>
              </w:rPr>
            </w:pPr>
            <w:r w:rsidRPr="00154401">
              <w:rPr>
                <w:b/>
              </w:rPr>
              <w:t>Или:</w:t>
            </w:r>
          </w:p>
          <w:p w:rsidR="004728CD" w:rsidRDefault="004728CD" w:rsidP="009F55CD">
            <w:r w:rsidRPr="005C727C">
              <w:t xml:space="preserve">Высота травяного покрова более </w:t>
            </w:r>
            <w:smartTag w:uri="urn:schemas-microsoft-com:office:smarttags" w:element="metricconverter">
              <w:smartTagPr>
                <w:attr w:name="ProductID" w:val="20 мм"/>
              </w:smartTagPr>
              <w:r w:rsidRPr="005C727C">
                <w:t>15 см</w:t>
              </w:r>
            </w:smartTag>
            <w:r w:rsidRPr="005C727C">
              <w:t xml:space="preserve">. </w:t>
            </w:r>
          </w:p>
          <w:p w:rsidR="004728CD" w:rsidRPr="00154401" w:rsidRDefault="004728CD" w:rsidP="009F55CD">
            <w:pPr>
              <w:rPr>
                <w:b/>
              </w:rPr>
            </w:pPr>
            <w:r w:rsidRPr="00154401">
              <w:rPr>
                <w:b/>
              </w:rPr>
              <w:t>Или:</w:t>
            </w:r>
          </w:p>
          <w:p w:rsidR="00AB491D" w:rsidRDefault="004728CD" w:rsidP="00AB491D">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w:t>
            </w:r>
            <w:r>
              <w:t xml:space="preserve"> имеются </w:t>
            </w:r>
            <w:r w:rsidRPr="005C727C">
              <w:t>объявлени</w:t>
            </w:r>
            <w:r>
              <w:t>я</w:t>
            </w:r>
            <w:r w:rsidRPr="005C727C">
              <w:t xml:space="preserve">. </w:t>
            </w:r>
          </w:p>
          <w:p w:rsidR="00AB491D" w:rsidRPr="00154401" w:rsidRDefault="00AB491D" w:rsidP="00AB491D">
            <w:pPr>
              <w:rPr>
                <w:b/>
              </w:rPr>
            </w:pPr>
            <w:r w:rsidRPr="00154401">
              <w:rPr>
                <w:b/>
              </w:rPr>
              <w:t>Или:</w:t>
            </w:r>
          </w:p>
          <w:p w:rsidR="004728CD" w:rsidRPr="00AB491D" w:rsidRDefault="00AB491D" w:rsidP="00AB491D">
            <w:pPr>
              <w:rPr>
                <w:b/>
              </w:rPr>
            </w:pPr>
            <w:r w:rsidRPr="005C727C">
              <w:t xml:space="preserve">Имеются полосы загрязнения у кромки дорожного покрытия свыше </w:t>
            </w:r>
            <w:smartTag w:uri="urn:schemas-microsoft-com:office:smarttags" w:element="metricconverter">
              <w:smartTagPr>
                <w:attr w:name="ProductID" w:val="20 мм"/>
              </w:smartTagPr>
              <w:r w:rsidRPr="005C727C">
                <w:t>0,5 м</w:t>
              </w:r>
            </w:smartTag>
            <w:r w:rsidRPr="005C727C">
              <w:t xml:space="preserve">. </w:t>
            </w:r>
            <w:r w:rsidRPr="00154401">
              <w:rPr>
                <w:b/>
              </w:rPr>
              <w:t xml:space="preserve"> </w:t>
            </w:r>
          </w:p>
        </w:tc>
      </w:tr>
      <w:tr w:rsidR="004728CD" w:rsidRPr="005C727C" w:rsidTr="009F55CD">
        <w:tc>
          <w:tcPr>
            <w:tcW w:w="1252" w:type="dxa"/>
          </w:tcPr>
          <w:p w:rsidR="004728CD" w:rsidRPr="005C727C" w:rsidRDefault="004728CD" w:rsidP="009F55CD">
            <w:pPr>
              <w:jc w:val="center"/>
            </w:pPr>
            <w:r w:rsidRPr="005C727C">
              <w:lastRenderedPageBreak/>
              <w:t xml:space="preserve">2 </w:t>
            </w:r>
          </w:p>
        </w:tc>
        <w:tc>
          <w:tcPr>
            <w:tcW w:w="1860" w:type="dxa"/>
          </w:tcPr>
          <w:p w:rsidR="004728CD" w:rsidRPr="005C727C" w:rsidRDefault="004728CD" w:rsidP="009F55CD">
            <w:r w:rsidRPr="005C727C">
              <w:t>летний период содержания</w:t>
            </w:r>
          </w:p>
        </w:tc>
        <w:tc>
          <w:tcPr>
            <w:tcW w:w="12447" w:type="dxa"/>
          </w:tcPr>
          <w:p w:rsidR="004728CD" w:rsidRPr="00154401" w:rsidRDefault="004728CD" w:rsidP="009F55CD">
            <w:pPr>
              <w:rPr>
                <w:b/>
              </w:rPr>
            </w:pPr>
            <w:r w:rsidRPr="00154401">
              <w:rPr>
                <w:b/>
              </w:rPr>
              <w:t>Отклонение от норматива:</w:t>
            </w:r>
          </w:p>
          <w:p w:rsidR="004728CD" w:rsidRDefault="004728CD" w:rsidP="009F55CD">
            <w:r w:rsidRPr="005C727C">
              <w:t xml:space="preserve">проезжая часть, парковочные, заездные карманы очищены от всякого вида загрязнения не по всей протяженности. </w:t>
            </w:r>
          </w:p>
          <w:p w:rsidR="004728CD" w:rsidRPr="00154401" w:rsidRDefault="004728CD" w:rsidP="009F55CD">
            <w:pPr>
              <w:rPr>
                <w:b/>
              </w:rPr>
            </w:pPr>
            <w:r w:rsidRPr="00154401">
              <w:rPr>
                <w:b/>
              </w:rPr>
              <w:t>Или:</w:t>
            </w:r>
          </w:p>
          <w:p w:rsidR="004728CD" w:rsidRDefault="004728CD" w:rsidP="009F55CD">
            <w:pPr>
              <w:rPr>
                <w:b/>
              </w:rPr>
            </w:pPr>
            <w:r w:rsidRPr="005C727C">
              <w:t xml:space="preserve">Присутствуют посторонние предметы, создающие аварийную обстановку. </w:t>
            </w:r>
            <w:r w:rsidRPr="00154401">
              <w:rPr>
                <w:b/>
              </w:rPr>
              <w:t xml:space="preserve"> </w:t>
            </w:r>
          </w:p>
          <w:p w:rsidR="004728CD" w:rsidRPr="00154401" w:rsidRDefault="004728CD" w:rsidP="009F55CD">
            <w:pPr>
              <w:rPr>
                <w:b/>
              </w:rPr>
            </w:pPr>
            <w:r w:rsidRPr="00154401">
              <w:rPr>
                <w:b/>
              </w:rPr>
              <w:t>Или:</w:t>
            </w:r>
          </w:p>
          <w:p w:rsidR="004728CD" w:rsidRPr="005C727C" w:rsidRDefault="004728CD" w:rsidP="009F55CD">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4728CD" w:rsidRPr="00154401" w:rsidRDefault="004728CD" w:rsidP="009F55CD">
            <w:pPr>
              <w:rPr>
                <w:b/>
              </w:rPr>
            </w:pPr>
            <w:r w:rsidRPr="00154401">
              <w:rPr>
                <w:b/>
              </w:rPr>
              <w:t>Или:</w:t>
            </w:r>
          </w:p>
          <w:p w:rsidR="004728CD" w:rsidRPr="005C727C" w:rsidRDefault="004728CD" w:rsidP="009F55CD">
            <w:r w:rsidRPr="005C727C">
              <w:t>В прилотковой части имеются грунтово-песчаные наносы и загрязнения различным мусором.</w:t>
            </w:r>
          </w:p>
          <w:p w:rsidR="004728CD" w:rsidRPr="00154401" w:rsidRDefault="004728CD" w:rsidP="009F55CD">
            <w:pPr>
              <w:rPr>
                <w:b/>
              </w:rPr>
            </w:pPr>
            <w:r w:rsidRPr="00154401">
              <w:rPr>
                <w:b/>
              </w:rPr>
              <w:t>Или:</w:t>
            </w:r>
          </w:p>
          <w:p w:rsidR="00F319D9" w:rsidRDefault="004728CD" w:rsidP="009F55CD">
            <w:r w:rsidRPr="005C727C">
              <w:t>На проезжей части  имеются просадки, выбоины, иные повр</w:t>
            </w:r>
            <w:r>
              <w:t xml:space="preserve">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p>
          <w:p w:rsidR="00F319D9" w:rsidRPr="00154401" w:rsidRDefault="00F319D9" w:rsidP="00F319D9">
            <w:pPr>
              <w:rPr>
                <w:b/>
              </w:rPr>
            </w:pPr>
            <w:r w:rsidRPr="00154401">
              <w:rPr>
                <w:b/>
              </w:rPr>
              <w:t>Или:</w:t>
            </w:r>
          </w:p>
          <w:p w:rsidR="004728CD" w:rsidRPr="005C727C" w:rsidRDefault="004728CD" w:rsidP="009F55CD">
            <w:r w:rsidRPr="005C727C">
              <w:t xml:space="preserve">Устранение  просадок, выбоин, иных повреждений осуществлено с нарушением требований нормативной документации и настоящего контракта.  </w:t>
            </w:r>
          </w:p>
          <w:p w:rsidR="004728CD" w:rsidRPr="00154401" w:rsidRDefault="004728CD" w:rsidP="009F55CD">
            <w:pPr>
              <w:rPr>
                <w:b/>
              </w:rPr>
            </w:pPr>
            <w:r w:rsidRPr="00154401">
              <w:rPr>
                <w:b/>
              </w:rPr>
              <w:t>Или:</w:t>
            </w:r>
          </w:p>
          <w:p w:rsidR="0057132B" w:rsidRDefault="004728CD" w:rsidP="009F55CD">
            <w:r w:rsidRPr="005C727C">
              <w:t xml:space="preserve">Присутствует древесно-кустарниковая растительность, снижающая видимость на съездах. </w:t>
            </w:r>
          </w:p>
          <w:p w:rsidR="004728CD" w:rsidRPr="00154401" w:rsidRDefault="004728CD" w:rsidP="009F55CD">
            <w:pPr>
              <w:rPr>
                <w:b/>
              </w:rPr>
            </w:pPr>
            <w:r w:rsidRPr="00154401">
              <w:rPr>
                <w:b/>
              </w:rPr>
              <w:lastRenderedPageBreak/>
              <w:t>Или:</w:t>
            </w:r>
          </w:p>
          <w:p w:rsidR="004728CD" w:rsidRDefault="004728CD" w:rsidP="009F55CD">
            <w:pPr>
              <w:rPr>
                <w:b/>
              </w:rPr>
            </w:pPr>
            <w:r w:rsidRPr="005C727C">
              <w:t xml:space="preserve">Имеются сухие ветки и сорная растительность. </w:t>
            </w:r>
            <w:r w:rsidRPr="00154401">
              <w:rPr>
                <w:b/>
              </w:rPr>
              <w:t xml:space="preserve"> </w:t>
            </w:r>
          </w:p>
          <w:p w:rsidR="004728CD" w:rsidRPr="00154401" w:rsidRDefault="004728CD" w:rsidP="009F55CD">
            <w:pPr>
              <w:rPr>
                <w:b/>
              </w:rPr>
            </w:pPr>
            <w:r w:rsidRPr="00154401">
              <w:rPr>
                <w:b/>
              </w:rPr>
              <w:t>Или:</w:t>
            </w:r>
          </w:p>
          <w:p w:rsidR="004728CD" w:rsidRDefault="004728CD" w:rsidP="009F55CD">
            <w:r w:rsidRPr="005C727C">
              <w:t>Урны переполнены.</w:t>
            </w:r>
          </w:p>
          <w:p w:rsidR="00F319D9" w:rsidRPr="00154401" w:rsidRDefault="00F319D9" w:rsidP="00F319D9">
            <w:pPr>
              <w:rPr>
                <w:b/>
              </w:rPr>
            </w:pPr>
            <w:r w:rsidRPr="00154401">
              <w:rPr>
                <w:b/>
              </w:rPr>
              <w:t>Или:</w:t>
            </w:r>
          </w:p>
          <w:p w:rsidR="00F319D9" w:rsidRDefault="00F319D9" w:rsidP="00F319D9">
            <w:r w:rsidRPr="005C727C">
              <w:t xml:space="preserve">Тротуары, лестницы, пешеходные дорожки, МАФ, остановки общественного транспорта </w:t>
            </w:r>
            <w:r>
              <w:t xml:space="preserve">не </w:t>
            </w:r>
            <w:r w:rsidRPr="005C727C">
              <w:t>очищены от грунтово-песчаных наносов, различного мусора, объявлений.</w:t>
            </w:r>
          </w:p>
          <w:p w:rsidR="000E3AB7" w:rsidRPr="00125733" w:rsidRDefault="000E3AB7" w:rsidP="000E3AB7">
            <w:pPr>
              <w:rPr>
                <w:b/>
              </w:rPr>
            </w:pPr>
            <w:r w:rsidRPr="00125733">
              <w:rPr>
                <w:b/>
              </w:rPr>
              <w:t>Или:</w:t>
            </w:r>
          </w:p>
          <w:p w:rsidR="000E3AB7" w:rsidRDefault="000E3AB7" w:rsidP="000E3AB7">
            <w:r>
              <w:t>Остановочный павильон не очищен от объявлений или не вымыт.</w:t>
            </w:r>
          </w:p>
          <w:p w:rsidR="00E31630" w:rsidRPr="00154401" w:rsidRDefault="00E31630" w:rsidP="00E31630">
            <w:pPr>
              <w:rPr>
                <w:b/>
              </w:rPr>
            </w:pPr>
            <w:r w:rsidRPr="00154401">
              <w:rPr>
                <w:b/>
              </w:rPr>
              <w:t>Или:</w:t>
            </w:r>
          </w:p>
          <w:p w:rsidR="00E31630" w:rsidRDefault="00E31630" w:rsidP="00E31630">
            <w:r w:rsidRPr="005C727C">
              <w:t xml:space="preserve">Система </w:t>
            </w:r>
            <w:r>
              <w:t>водоотвода</w:t>
            </w:r>
            <w:r w:rsidR="00AD05B6">
              <w:t xml:space="preserve"> (за исключением коллекторов ливневой канализации)</w:t>
            </w:r>
            <w:r w:rsidR="00AD05B6" w:rsidRPr="005C727C">
              <w:t xml:space="preserve"> </w:t>
            </w:r>
            <w:r>
              <w:t>не</w:t>
            </w:r>
            <w:r w:rsidRPr="005C727C">
              <w:t xml:space="preserve"> работоспособна.</w:t>
            </w:r>
          </w:p>
          <w:p w:rsidR="00E31630" w:rsidRPr="00154401" w:rsidRDefault="00E31630" w:rsidP="00E31630">
            <w:pPr>
              <w:rPr>
                <w:b/>
              </w:rPr>
            </w:pPr>
            <w:r w:rsidRPr="00154401">
              <w:rPr>
                <w:b/>
              </w:rPr>
              <w:t>Или:</w:t>
            </w:r>
          </w:p>
          <w:p w:rsidR="00E31630" w:rsidRDefault="00E31630" w:rsidP="00E31630">
            <w:r w:rsidRPr="005C727C">
              <w:t xml:space="preserve">Поврежденные элементы ограждений </w:t>
            </w:r>
            <w:r>
              <w:t xml:space="preserve">не </w:t>
            </w:r>
            <w:r w:rsidRPr="005C727C">
              <w:t xml:space="preserve">восстановлены в течение 5 суток. </w:t>
            </w:r>
            <w:r>
              <w:t>Допущено о</w:t>
            </w:r>
            <w:r w:rsidRPr="005C727C">
              <w:t>тклонение столба (колонки) ограждения от вертикали свыше 20</w:t>
            </w:r>
            <w:r w:rsidRPr="005C727C">
              <w:sym w:font="Symbol" w:char="F0B0"/>
            </w:r>
            <w:r w:rsidRPr="005C727C">
              <w:t xml:space="preserve">. </w:t>
            </w:r>
            <w:r>
              <w:t>Д</w:t>
            </w:r>
            <w:r w:rsidRPr="005C727C">
              <w:t xml:space="preserve">опущено </w:t>
            </w:r>
            <w:r>
              <w:t>о</w:t>
            </w:r>
            <w:r w:rsidRPr="005C727C">
              <w:t>тклонение в положении всего ограждения по горизонтали свыше 20 мм.</w:t>
            </w:r>
          </w:p>
          <w:p w:rsidR="005D7A69" w:rsidRPr="00154401" w:rsidRDefault="005D7A69" w:rsidP="005D7A69">
            <w:pPr>
              <w:rPr>
                <w:b/>
              </w:rPr>
            </w:pPr>
            <w:r w:rsidRPr="00154401">
              <w:rPr>
                <w:b/>
              </w:rPr>
              <w:t>Или:</w:t>
            </w:r>
          </w:p>
          <w:p w:rsidR="005D7A69" w:rsidRDefault="00166B97" w:rsidP="00166B97">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r>
              <w:t>.</w:t>
            </w:r>
          </w:p>
          <w:p w:rsidR="00782698" w:rsidRPr="00125733" w:rsidRDefault="00782698" w:rsidP="00782698">
            <w:pPr>
              <w:rPr>
                <w:b/>
              </w:rPr>
            </w:pPr>
            <w:r w:rsidRPr="00125733">
              <w:rPr>
                <w:b/>
              </w:rPr>
              <w:t>Или:</w:t>
            </w:r>
          </w:p>
          <w:p w:rsidR="00782698" w:rsidRDefault="00782698" w:rsidP="00166B97">
            <w:r>
              <w:t>Высота травяного покрова более 25</w:t>
            </w:r>
            <w:r w:rsidRPr="005C727C">
              <w:t xml:space="preserve"> см.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lastRenderedPageBreak/>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Внутриквартальные проезды</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зимний период содержания</w:t>
            </w:r>
          </w:p>
        </w:tc>
        <w:tc>
          <w:tcPr>
            <w:tcW w:w="12447" w:type="dxa"/>
          </w:tcPr>
          <w:p w:rsidR="00015924" w:rsidRPr="00A34953" w:rsidRDefault="00015924" w:rsidP="00015924">
            <w:pPr>
              <w:rPr>
                <w:b/>
              </w:rPr>
            </w:pPr>
            <w:r w:rsidRPr="00A34953">
              <w:rPr>
                <w:b/>
              </w:rPr>
              <w:t>Норматив:</w:t>
            </w:r>
          </w:p>
          <w:p w:rsidR="004728CD" w:rsidRPr="005C727C" w:rsidRDefault="004728CD" w:rsidP="009F55CD">
            <w:r w:rsidRPr="005C727C">
              <w:t>проезжая часть расчищена на всю ширину</w:t>
            </w:r>
            <w:r w:rsidR="00FA46B5">
              <w:t xml:space="preserve"> в течении 6 часов после окончания снегопада</w:t>
            </w:r>
            <w:r w:rsidRPr="005C727C">
              <w:t xml:space="preserve">, уплотненный слой снега не более </w:t>
            </w:r>
            <w:smartTag w:uri="urn:schemas-microsoft-com:office:smarttags" w:element="metricconverter">
              <w:smartTagPr>
                <w:attr w:name="ProductID" w:val="20 мм"/>
              </w:smartTagPr>
              <w:r w:rsidRPr="005C727C">
                <w:t>3 см</w:t>
              </w:r>
            </w:smartTag>
            <w:r w:rsidRPr="005C727C">
              <w:t xml:space="preserve"> без наличия ледовых образований и колеи, дорога обработана ПГМ (при наличии гололеда).</w:t>
            </w:r>
          </w:p>
          <w:p w:rsidR="00255F30" w:rsidRDefault="004728CD" w:rsidP="009F55CD">
            <w:r w:rsidRPr="005C727C">
              <w:t>Тротуары, пешеходные дорожки расчищены на всю ширину, допускается ровный уплотненный слой снега без ледовых отложений, обработаны ПГМ (при наличии гололеда). На поверхности ступеней лестниц, входных группах отсутствуют снежно-ледовые образования.</w:t>
            </w:r>
            <w:r w:rsidR="00255F30" w:rsidRPr="005C727C">
              <w:t xml:space="preserve"> </w:t>
            </w:r>
          </w:p>
          <w:p w:rsidR="004728CD" w:rsidRDefault="00255F30" w:rsidP="00255F30">
            <w:r w:rsidRPr="005C727C">
              <w:t>МАФ находятся в исправном техническо</w:t>
            </w:r>
            <w:r>
              <w:t>м состоянии</w:t>
            </w:r>
            <w:r w:rsidRPr="005C727C">
              <w:t xml:space="preserve">, пространство перед МАФ очищено от снега и мусора. Урны </w:t>
            </w:r>
            <w:r>
              <w:t xml:space="preserve">не </w:t>
            </w:r>
            <w:r w:rsidRPr="005C727C">
              <w:t>переполнены.</w:t>
            </w:r>
          </w:p>
          <w:p w:rsidR="00DF6836"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зимний период содержания</w:t>
            </w:r>
          </w:p>
        </w:tc>
        <w:tc>
          <w:tcPr>
            <w:tcW w:w="12447" w:type="dxa"/>
          </w:tcPr>
          <w:p w:rsidR="00235331" w:rsidRPr="00154401" w:rsidRDefault="00235331" w:rsidP="00235331">
            <w:pPr>
              <w:rPr>
                <w:b/>
              </w:rPr>
            </w:pPr>
            <w:r w:rsidRPr="00154401">
              <w:rPr>
                <w:b/>
              </w:rPr>
              <w:t>Отклонение от норматива:</w:t>
            </w:r>
          </w:p>
          <w:p w:rsidR="004728CD" w:rsidRPr="005C727C" w:rsidRDefault="00235331" w:rsidP="009F55CD">
            <w:r w:rsidRPr="005C727C">
              <w:t>Тротуары, пешеходные дорожки не обработаны ПГМ (при наличии гололеда).</w:t>
            </w:r>
            <w:r w:rsidR="004728CD" w:rsidRPr="005C727C">
              <w:t xml:space="preserve"> </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зимний период содержания</w:t>
            </w:r>
          </w:p>
        </w:tc>
        <w:tc>
          <w:tcPr>
            <w:tcW w:w="12447" w:type="dxa"/>
          </w:tcPr>
          <w:p w:rsidR="00235331" w:rsidRPr="00154401" w:rsidRDefault="00235331" w:rsidP="00235331">
            <w:pPr>
              <w:rPr>
                <w:b/>
              </w:rPr>
            </w:pPr>
            <w:r w:rsidRPr="00154401">
              <w:rPr>
                <w:b/>
              </w:rPr>
              <w:t>Отклонение от норматива:</w:t>
            </w:r>
          </w:p>
          <w:p w:rsidR="00FA46B5" w:rsidRDefault="004728CD" w:rsidP="009F55CD">
            <w:r w:rsidRPr="005C727C">
              <w:t>уплотненный слой снега</w:t>
            </w:r>
            <w:r w:rsidR="00FA46B5">
              <w:t xml:space="preserve"> на проезжей части</w:t>
            </w:r>
            <w:r w:rsidRPr="005C727C">
              <w:t xml:space="preserve"> более 3 см</w:t>
            </w:r>
            <w:r w:rsidR="00F653B1">
              <w:t>, но не более 5 см</w:t>
            </w:r>
            <w:r w:rsidRPr="005C727C">
              <w:t xml:space="preserve">,  </w:t>
            </w:r>
          </w:p>
          <w:p w:rsidR="00FA46B5" w:rsidRPr="00255F30" w:rsidRDefault="00FA46B5" w:rsidP="00FA46B5">
            <w:pPr>
              <w:rPr>
                <w:b/>
              </w:rPr>
            </w:pPr>
            <w:r w:rsidRPr="00154401">
              <w:rPr>
                <w:b/>
              </w:rPr>
              <w:t>Или:</w:t>
            </w:r>
          </w:p>
          <w:p w:rsidR="004728CD" w:rsidRDefault="004728CD" w:rsidP="009F55CD">
            <w:r w:rsidRPr="005C727C">
              <w:t>имеется колейность</w:t>
            </w:r>
            <w:r w:rsidR="00F653B1">
              <w:t xml:space="preserve"> до 4 см.</w:t>
            </w:r>
            <w:r w:rsidRPr="005C727C">
              <w:t xml:space="preserve">, дорога не обработана ПГМ (при наличии гололеда). </w:t>
            </w:r>
          </w:p>
          <w:p w:rsidR="00255F30" w:rsidRPr="00255F30" w:rsidRDefault="00255F30" w:rsidP="00255F30">
            <w:pPr>
              <w:rPr>
                <w:b/>
              </w:rPr>
            </w:pPr>
            <w:r w:rsidRPr="00154401">
              <w:rPr>
                <w:b/>
              </w:rPr>
              <w:t>Или:</w:t>
            </w:r>
          </w:p>
          <w:p w:rsidR="00255F30" w:rsidRDefault="00255F30" w:rsidP="00255F30">
            <w:r w:rsidRPr="005C727C">
              <w:t xml:space="preserve">Тротуары, пешеходные дорожки расчищены на всю ширину, </w:t>
            </w:r>
            <w:r w:rsidR="00015924">
              <w:t>имеются</w:t>
            </w:r>
            <w:r w:rsidR="00015924" w:rsidRPr="005C727C">
              <w:t xml:space="preserve"> ледовы</w:t>
            </w:r>
            <w:r w:rsidR="00015924">
              <w:t>е</w:t>
            </w:r>
            <w:r w:rsidR="00015924" w:rsidRPr="005C727C">
              <w:t xml:space="preserve"> отложени</w:t>
            </w:r>
            <w:r w:rsidR="00015924">
              <w:t>я</w:t>
            </w:r>
            <w:r w:rsidR="00015924" w:rsidRPr="005C727C">
              <w:t xml:space="preserve">, </w:t>
            </w:r>
            <w:r w:rsidR="00015924">
              <w:t xml:space="preserve">не </w:t>
            </w:r>
            <w:r w:rsidR="00015924" w:rsidRPr="005C727C">
              <w:t>обработаны ПГМ (при наличии гололеда).</w:t>
            </w:r>
            <w:r w:rsidR="00015924">
              <w:t xml:space="preserve"> </w:t>
            </w:r>
            <w:r w:rsidRPr="005C727C">
              <w:t xml:space="preserve">На поверхности ступеней лестниц, входных группах отсутствуют снежно-ледовые образования. </w:t>
            </w:r>
          </w:p>
          <w:p w:rsidR="00255F30" w:rsidRPr="00255F30" w:rsidRDefault="00255F30" w:rsidP="00255F30">
            <w:pPr>
              <w:rPr>
                <w:b/>
              </w:rPr>
            </w:pPr>
            <w:r w:rsidRPr="00154401">
              <w:rPr>
                <w:b/>
              </w:rPr>
              <w:t>Или:</w:t>
            </w:r>
          </w:p>
          <w:p w:rsidR="004728CD" w:rsidRPr="005C727C" w:rsidRDefault="004728CD" w:rsidP="00255F30">
            <w:r w:rsidRPr="005C727C">
              <w:t xml:space="preserve">МАФ находятся в неисправном техническом состоянии (поломаны), пространство перед МАФ не очищено от снега и мусора. </w:t>
            </w:r>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r w:rsidRPr="005C727C">
              <w:t xml:space="preserve">зимний период </w:t>
            </w:r>
            <w:r w:rsidRPr="005C727C">
              <w:lastRenderedPageBreak/>
              <w:t>содержания</w:t>
            </w:r>
          </w:p>
        </w:tc>
        <w:tc>
          <w:tcPr>
            <w:tcW w:w="12447" w:type="dxa"/>
          </w:tcPr>
          <w:p w:rsidR="00255F30" w:rsidRPr="00154401" w:rsidRDefault="00255F30" w:rsidP="00255F30">
            <w:pPr>
              <w:rPr>
                <w:b/>
              </w:rPr>
            </w:pPr>
            <w:r w:rsidRPr="00154401">
              <w:rPr>
                <w:b/>
              </w:rPr>
              <w:lastRenderedPageBreak/>
              <w:t>Отклонение от норматива:</w:t>
            </w:r>
          </w:p>
          <w:p w:rsidR="00F653B1" w:rsidRDefault="004728CD" w:rsidP="009F55CD">
            <w:r w:rsidRPr="005C727C">
              <w:lastRenderedPageBreak/>
              <w:t xml:space="preserve">проезжая часть </w:t>
            </w:r>
            <w:r w:rsidR="00255F30">
              <w:t xml:space="preserve">не </w:t>
            </w:r>
            <w:r w:rsidRPr="005C727C">
              <w:t>расчищена на всю ширину</w:t>
            </w:r>
            <w:r w:rsidR="00F653B1">
              <w:t xml:space="preserve"> в течении 6 часов после окончания снегопада</w:t>
            </w:r>
            <w:r w:rsidRPr="005C727C">
              <w:t>,</w:t>
            </w:r>
          </w:p>
          <w:p w:rsidR="00F653B1" w:rsidRPr="002C562F" w:rsidRDefault="00F653B1" w:rsidP="002C562F">
            <w:pPr>
              <w:rPr>
                <w:b/>
              </w:rPr>
            </w:pPr>
            <w:r w:rsidRPr="00154401">
              <w:rPr>
                <w:b/>
              </w:rPr>
              <w:t>Или:</w:t>
            </w:r>
            <w:r w:rsidR="002C562F">
              <w:rPr>
                <w:b/>
              </w:rPr>
              <w:t xml:space="preserve"> </w:t>
            </w:r>
            <w:r w:rsidR="004728CD" w:rsidRPr="005C727C">
              <w:t xml:space="preserve">уплотненный слой снега более </w:t>
            </w:r>
            <w:r>
              <w:t>5 см.</w:t>
            </w:r>
          </w:p>
          <w:p w:rsidR="004728CD" w:rsidRDefault="002C562F" w:rsidP="009F55CD">
            <w:r w:rsidRPr="00154401">
              <w:rPr>
                <w:b/>
              </w:rPr>
              <w:t>Или:</w:t>
            </w:r>
            <w:r>
              <w:rPr>
                <w:b/>
              </w:rPr>
              <w:t xml:space="preserve"> </w:t>
            </w:r>
            <w:r w:rsidR="004728CD" w:rsidRPr="005C727C">
              <w:t>имеется колейность</w:t>
            </w:r>
            <w:r w:rsidR="00F653B1">
              <w:t xml:space="preserve"> более 4 см.</w:t>
            </w:r>
          </w:p>
          <w:p w:rsidR="00F653B1" w:rsidRDefault="002C562F" w:rsidP="009F55CD">
            <w:r w:rsidRPr="00154401">
              <w:rPr>
                <w:b/>
              </w:rPr>
              <w:t>Или:</w:t>
            </w:r>
            <w:r>
              <w:rPr>
                <w:b/>
              </w:rPr>
              <w:t xml:space="preserve"> </w:t>
            </w:r>
            <w:r w:rsidR="00F653B1">
              <w:t>имеются ледовые образования</w:t>
            </w:r>
          </w:p>
          <w:p w:rsidR="00255F30" w:rsidRPr="00255F30" w:rsidRDefault="00255F30" w:rsidP="00255F30">
            <w:pPr>
              <w:rPr>
                <w:b/>
              </w:rPr>
            </w:pPr>
            <w:r w:rsidRPr="00154401">
              <w:rPr>
                <w:b/>
              </w:rPr>
              <w:t>Или:</w:t>
            </w:r>
          </w:p>
          <w:p w:rsidR="00255F30" w:rsidRDefault="00255F30" w:rsidP="00255F30">
            <w:r w:rsidRPr="005C727C">
              <w:t>Тротуары, пешеходные дорожки</w:t>
            </w:r>
            <w:r>
              <w:t xml:space="preserve"> не</w:t>
            </w:r>
            <w:r w:rsidRPr="005C727C">
              <w:t xml:space="preserve"> расчищены на всю ширину, </w:t>
            </w:r>
            <w:r>
              <w:t>имеются</w:t>
            </w:r>
            <w:r w:rsidRPr="005C727C">
              <w:t xml:space="preserve"> ледовы</w:t>
            </w:r>
            <w:r>
              <w:t>е</w:t>
            </w:r>
            <w:r w:rsidRPr="005C727C">
              <w:t xml:space="preserve"> отложени</w:t>
            </w:r>
            <w:r>
              <w:t>я</w:t>
            </w:r>
            <w:r w:rsidRPr="005C727C">
              <w:t xml:space="preserve">, </w:t>
            </w:r>
            <w:r>
              <w:t xml:space="preserve">не </w:t>
            </w:r>
            <w:r w:rsidRPr="005C727C">
              <w:t xml:space="preserve">обработаны ПГМ (при наличии гололеда). На поверхности ступеней лестниц, входных группах </w:t>
            </w:r>
            <w:r>
              <w:t>имеются</w:t>
            </w:r>
            <w:r w:rsidRPr="005C727C">
              <w:t xml:space="preserve"> снежно-ледовые образования. </w:t>
            </w:r>
          </w:p>
          <w:p w:rsidR="004728CD" w:rsidRDefault="00255F30" w:rsidP="002C562F">
            <w:r w:rsidRPr="00154401">
              <w:rPr>
                <w:b/>
              </w:rPr>
              <w:t>Или:</w:t>
            </w:r>
            <w:r w:rsidR="002C562F">
              <w:rPr>
                <w:b/>
              </w:rPr>
              <w:t xml:space="preserve"> </w:t>
            </w:r>
            <w:r w:rsidR="004728CD" w:rsidRPr="005C727C">
              <w:t>Урны переполнены.</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006214" w:rsidRPr="002C562F" w:rsidRDefault="00006214" w:rsidP="00006214">
            <w:pPr>
              <w:rPr>
                <w:b/>
              </w:rPr>
            </w:pPr>
            <w:r w:rsidRPr="001F2A03">
              <w:t>Наличие поврежденных элементов пешеходных и дорожных ограждений, не восстановленных в течение 5 суток</w:t>
            </w:r>
          </w:p>
        </w:tc>
      </w:tr>
      <w:tr w:rsidR="004728CD" w:rsidRPr="005C727C" w:rsidTr="009F55CD">
        <w:tc>
          <w:tcPr>
            <w:tcW w:w="1252" w:type="dxa"/>
          </w:tcPr>
          <w:p w:rsidR="004728CD" w:rsidRPr="005C727C" w:rsidRDefault="004728CD" w:rsidP="009F55CD">
            <w:pPr>
              <w:jc w:val="center"/>
            </w:pPr>
            <w:r w:rsidRPr="005C727C">
              <w:lastRenderedPageBreak/>
              <w:t xml:space="preserve">5 </w:t>
            </w:r>
          </w:p>
        </w:tc>
        <w:tc>
          <w:tcPr>
            <w:tcW w:w="1860" w:type="dxa"/>
          </w:tcPr>
          <w:p w:rsidR="004728CD" w:rsidRPr="005C727C" w:rsidRDefault="004728CD" w:rsidP="009F55CD">
            <w:r w:rsidRPr="005C727C">
              <w:t>летний период содержания</w:t>
            </w:r>
          </w:p>
        </w:tc>
        <w:tc>
          <w:tcPr>
            <w:tcW w:w="12447" w:type="dxa"/>
          </w:tcPr>
          <w:p w:rsidR="00015924" w:rsidRPr="00A34953" w:rsidRDefault="00015924" w:rsidP="00015924">
            <w:pPr>
              <w:rPr>
                <w:b/>
              </w:rPr>
            </w:pPr>
            <w:r w:rsidRPr="00A34953">
              <w:rPr>
                <w:b/>
              </w:rPr>
              <w:t>Норматив:</w:t>
            </w:r>
          </w:p>
          <w:p w:rsidR="004728CD" w:rsidRDefault="004728CD" w:rsidP="009F55CD">
            <w:pPr>
              <w:autoSpaceDE w:val="0"/>
              <w:adjustRightInd w:val="0"/>
            </w:pPr>
            <w:r w:rsidRPr="005C727C">
              <w:t>проезжая часть очищена от разного рода загрязнений</w:t>
            </w:r>
            <w:r w:rsidR="00E2238A">
              <w:t>, мусора</w:t>
            </w:r>
            <w:r w:rsidRPr="005C727C">
              <w:t>, имеет асфальтированное покрытие, ровная, без выступов и провалов (после капитального ремонта).</w:t>
            </w:r>
          </w:p>
          <w:p w:rsidR="00E2238A" w:rsidRDefault="00E2238A" w:rsidP="00E2238A">
            <w:r w:rsidRPr="005C727C">
              <w:t>Покрытие проезжай части не имеет просадок, выбоин, иных повреждений, затрудняющих движение транспортных средств.</w:t>
            </w:r>
          </w:p>
          <w:p w:rsidR="004728CD" w:rsidRPr="005C727C" w:rsidRDefault="004728CD" w:rsidP="009F55CD">
            <w:pPr>
              <w:autoSpaceDE w:val="0"/>
              <w:adjustRightInd w:val="0"/>
            </w:pPr>
            <w:r w:rsidRPr="005C727C">
              <w:t xml:space="preserve">На бортовом камне отсутствуют локальные повреждения, сколы и разрушения (после капитального ремонта). </w:t>
            </w:r>
          </w:p>
          <w:p w:rsidR="004728CD" w:rsidRPr="005C727C" w:rsidRDefault="004728CD" w:rsidP="009F55CD">
            <w:pPr>
              <w:autoSpaceDE w:val="0"/>
              <w:adjustRightInd w:val="0"/>
            </w:pPr>
            <w:r w:rsidRPr="005C727C">
              <w:t>Тротуары очищены от грязи и мусора.</w:t>
            </w:r>
          </w:p>
          <w:p w:rsidR="004728CD" w:rsidRDefault="004728CD" w:rsidP="009F55CD">
            <w:pPr>
              <w:autoSpaceDE w:val="0"/>
              <w:adjustRightInd w:val="0"/>
            </w:pPr>
            <w:r w:rsidRPr="005C727C">
              <w:t xml:space="preserve">Газоны очищены от различного рода загрязнения, высота травостоя не более </w:t>
            </w:r>
            <w:smartTag w:uri="urn:schemas-microsoft-com:office:smarttags" w:element="metricconverter">
              <w:smartTagPr>
                <w:attr w:name="ProductID" w:val="20 мм"/>
              </w:smartTagPr>
              <w:r w:rsidRPr="005C727C">
                <w:t>15 см</w:t>
              </w:r>
            </w:smartTag>
            <w:r w:rsidRPr="005C727C">
              <w:t>.</w:t>
            </w:r>
          </w:p>
          <w:p w:rsidR="00F72F67" w:rsidRPr="005C727C" w:rsidRDefault="00F72F67" w:rsidP="00F72F67">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015924" w:rsidRPr="00154401" w:rsidRDefault="00015924" w:rsidP="00015924">
            <w:pPr>
              <w:rPr>
                <w:b/>
              </w:rPr>
            </w:pPr>
            <w:r w:rsidRPr="00154401">
              <w:rPr>
                <w:b/>
              </w:rPr>
              <w:t>Отклонение от норматива:</w:t>
            </w:r>
          </w:p>
          <w:p w:rsidR="004728CD" w:rsidRPr="005C727C" w:rsidRDefault="004728CD" w:rsidP="009F55CD">
            <w:pPr>
              <w:autoSpaceDE w:val="0"/>
              <w:adjustRightInd w:val="0"/>
            </w:pPr>
            <w:r w:rsidRPr="005C727C">
              <w:t xml:space="preserve">На бортовом камне имеются локальные повреждения, сколы и разрушения (после капитального ремонта). </w:t>
            </w:r>
          </w:p>
          <w:p w:rsidR="00015924" w:rsidRPr="00255F30" w:rsidRDefault="00015924" w:rsidP="00015924">
            <w:pPr>
              <w:rPr>
                <w:b/>
              </w:rPr>
            </w:pPr>
            <w:r w:rsidRPr="00154401">
              <w:rPr>
                <w:b/>
              </w:rPr>
              <w:t>Или:</w:t>
            </w:r>
          </w:p>
          <w:p w:rsidR="004728CD" w:rsidRPr="005C727C" w:rsidRDefault="00E2238A" w:rsidP="00E2238A">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 xml:space="preserve">летний период </w:t>
            </w:r>
            <w:r w:rsidRPr="005C727C">
              <w:lastRenderedPageBreak/>
              <w:t>содержания</w:t>
            </w:r>
          </w:p>
        </w:tc>
        <w:tc>
          <w:tcPr>
            <w:tcW w:w="12447" w:type="dxa"/>
          </w:tcPr>
          <w:p w:rsidR="00E2238A" w:rsidRPr="00154401" w:rsidRDefault="00E2238A" w:rsidP="00E2238A">
            <w:pPr>
              <w:rPr>
                <w:b/>
              </w:rPr>
            </w:pPr>
            <w:r w:rsidRPr="00154401">
              <w:rPr>
                <w:b/>
              </w:rPr>
              <w:lastRenderedPageBreak/>
              <w:t>Отклонение от норматива:</w:t>
            </w:r>
          </w:p>
          <w:p w:rsidR="00E2238A" w:rsidRDefault="004728CD" w:rsidP="009F55CD">
            <w:pPr>
              <w:autoSpaceDE w:val="0"/>
              <w:adjustRightInd w:val="0"/>
            </w:pPr>
            <w:r w:rsidRPr="005C727C">
              <w:lastRenderedPageBreak/>
              <w:t xml:space="preserve">проезжая часть не очищена от грязи, очищена от мусора, имеет асфальтированное покрытие, имеются выступы и провалы (после капитального ремонта). </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Тротуары не очищены от грязи, отсутствует мусор.</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 xml:space="preserve">высота травостоя более </w:t>
            </w:r>
            <w:smartTag w:uri="urn:schemas-microsoft-com:office:smarttags" w:element="metricconverter">
              <w:smartTagPr>
                <w:attr w:name="ProductID" w:val="20 мм"/>
              </w:smartTagPr>
              <w:r w:rsidRPr="005C727C">
                <w:t>15 см</w:t>
              </w:r>
            </w:smartTag>
            <w:r w:rsidR="00E2238A">
              <w:t xml:space="preserve">, но не более </w:t>
            </w:r>
            <w:smartTag w:uri="urn:schemas-microsoft-com:office:smarttags" w:element="metricconverter">
              <w:smartTagPr>
                <w:attr w:name="ProductID" w:val="20 мм"/>
              </w:smartTagPr>
              <w:r w:rsidRPr="005C727C">
                <w:t>25 см</w:t>
              </w:r>
            </w:smartTag>
            <w:r w:rsidRPr="005C727C">
              <w:t>.</w:t>
            </w:r>
          </w:p>
        </w:tc>
      </w:tr>
      <w:tr w:rsidR="004728CD" w:rsidRPr="005C727C" w:rsidTr="009F55CD">
        <w:tc>
          <w:tcPr>
            <w:tcW w:w="1252" w:type="dxa"/>
          </w:tcPr>
          <w:p w:rsidR="004728CD" w:rsidRPr="005C727C" w:rsidRDefault="004728CD" w:rsidP="009F55CD">
            <w:pPr>
              <w:jc w:val="center"/>
            </w:pPr>
            <w:r w:rsidRPr="005C727C">
              <w:lastRenderedPageBreak/>
              <w:t xml:space="preserve">2 </w:t>
            </w:r>
          </w:p>
        </w:tc>
        <w:tc>
          <w:tcPr>
            <w:tcW w:w="1860" w:type="dxa"/>
          </w:tcPr>
          <w:p w:rsidR="004728CD" w:rsidRPr="005C727C" w:rsidRDefault="004728CD" w:rsidP="009F55CD">
            <w:r w:rsidRPr="005C727C">
              <w:t>летний период содержания</w:t>
            </w:r>
          </w:p>
        </w:tc>
        <w:tc>
          <w:tcPr>
            <w:tcW w:w="12447" w:type="dxa"/>
          </w:tcPr>
          <w:p w:rsidR="00E2238A" w:rsidRPr="00154401" w:rsidRDefault="00E2238A" w:rsidP="00E2238A">
            <w:pPr>
              <w:rPr>
                <w:b/>
              </w:rPr>
            </w:pPr>
            <w:r w:rsidRPr="00154401">
              <w:rPr>
                <w:b/>
              </w:rPr>
              <w:t>Отклонение от норматива:</w:t>
            </w:r>
          </w:p>
          <w:p w:rsidR="004728CD" w:rsidRPr="005C727C" w:rsidRDefault="004728CD" w:rsidP="009F55CD">
            <w:pPr>
              <w:autoSpaceDE w:val="0"/>
              <w:adjustRightInd w:val="0"/>
            </w:pPr>
            <w:r w:rsidRPr="005C727C">
              <w:t>проезжая часть не очищ</w:t>
            </w:r>
            <w:r w:rsidR="00E2238A">
              <w:t>ена от разного рода загрязнений, мусора.</w:t>
            </w:r>
            <w:r w:rsidRPr="005C727C">
              <w:t xml:space="preserve"> Проезжая часть имеет асфальтированное покрытие, имеются выступы и провалы (после капитального ремонта).</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Тротуары не очищены от грязи и мусора.</w:t>
            </w:r>
          </w:p>
          <w:p w:rsidR="00E2238A" w:rsidRPr="00255F30" w:rsidRDefault="00E2238A" w:rsidP="00E2238A">
            <w:pPr>
              <w:rPr>
                <w:b/>
              </w:rPr>
            </w:pPr>
            <w:r w:rsidRPr="00154401">
              <w:rPr>
                <w:b/>
              </w:rPr>
              <w:t>Или:</w:t>
            </w:r>
          </w:p>
          <w:p w:rsidR="00E2238A" w:rsidRDefault="004728CD" w:rsidP="00E2238A">
            <w:pPr>
              <w:autoSpaceDE w:val="0"/>
              <w:adjustRightInd w:val="0"/>
            </w:pPr>
            <w:r w:rsidRPr="005C727C">
              <w:t xml:space="preserve">Газоны </w:t>
            </w:r>
            <w:r w:rsidR="00E2238A">
              <w:t xml:space="preserve">не </w:t>
            </w:r>
            <w:r w:rsidRPr="005C727C">
              <w:t>очищены</w:t>
            </w:r>
            <w:r w:rsidR="00E2238A">
              <w:t xml:space="preserve"> от различного рода загрязнения</w:t>
            </w:r>
          </w:p>
          <w:p w:rsidR="00E2238A" w:rsidRPr="00255F30" w:rsidRDefault="00E2238A" w:rsidP="00E2238A">
            <w:pPr>
              <w:rPr>
                <w:b/>
              </w:rPr>
            </w:pPr>
            <w:r w:rsidRPr="00154401">
              <w:rPr>
                <w:b/>
              </w:rPr>
              <w:t>Или:</w:t>
            </w:r>
          </w:p>
          <w:p w:rsidR="004728CD" w:rsidRDefault="004728CD" w:rsidP="00E2238A">
            <w:pPr>
              <w:autoSpaceDE w:val="0"/>
              <w:adjustRightInd w:val="0"/>
            </w:pPr>
            <w:r w:rsidRPr="005C727C">
              <w:t xml:space="preserve">высота травостоя  </w:t>
            </w:r>
            <w:r w:rsidR="00E2238A">
              <w:t xml:space="preserve">более </w:t>
            </w:r>
            <w:smartTag w:uri="urn:schemas-microsoft-com:office:smarttags" w:element="metricconverter">
              <w:smartTagPr>
                <w:attr w:name="ProductID" w:val="20 мм"/>
              </w:smartTagPr>
              <w:r w:rsidRPr="005C727C">
                <w:t>25 см</w:t>
              </w:r>
            </w:smartTag>
            <w:r w:rsidRPr="005C727C">
              <w:t>.</w:t>
            </w:r>
          </w:p>
          <w:p w:rsidR="00E2238A" w:rsidRPr="00154401" w:rsidRDefault="00E2238A" w:rsidP="00E2238A">
            <w:pPr>
              <w:rPr>
                <w:b/>
              </w:rPr>
            </w:pPr>
            <w:r w:rsidRPr="00154401">
              <w:rPr>
                <w:b/>
              </w:rPr>
              <w:t>Или:</w:t>
            </w:r>
          </w:p>
          <w:p w:rsidR="00E2238A" w:rsidRDefault="00E2238A" w:rsidP="00E2238A">
            <w:r w:rsidRPr="005C727C">
              <w:t>На проезжей части  имеются просадки, выбоины, иные повр</w:t>
            </w:r>
            <w:r>
              <w:t xml:space="preserve">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p>
          <w:p w:rsidR="00E2238A" w:rsidRDefault="00E2238A" w:rsidP="00E2238A">
            <w:r w:rsidRPr="00154401">
              <w:rPr>
                <w:b/>
              </w:rPr>
              <w:t>Или:</w:t>
            </w:r>
          </w:p>
          <w:p w:rsidR="00E2238A" w:rsidRDefault="00E2238A" w:rsidP="00E2238A">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lastRenderedPageBreak/>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r w:rsidR="00235331" w:rsidRPr="005C727C" w:rsidTr="009F55CD">
        <w:tc>
          <w:tcPr>
            <w:tcW w:w="1252" w:type="dxa"/>
          </w:tcPr>
          <w:p w:rsidR="00235331" w:rsidRPr="005C727C" w:rsidRDefault="00235331" w:rsidP="00235331"/>
        </w:tc>
        <w:tc>
          <w:tcPr>
            <w:tcW w:w="1860" w:type="dxa"/>
          </w:tcPr>
          <w:p w:rsidR="00235331" w:rsidRPr="005C727C" w:rsidRDefault="00235331" w:rsidP="009F55CD"/>
        </w:tc>
        <w:tc>
          <w:tcPr>
            <w:tcW w:w="12447" w:type="dxa"/>
          </w:tcPr>
          <w:p w:rsidR="00235331" w:rsidRPr="005C727C" w:rsidRDefault="00235331" w:rsidP="009F55CD">
            <w:pPr>
              <w:autoSpaceDE w:val="0"/>
              <w:adjustRightInd w:val="0"/>
            </w:pPr>
          </w:p>
        </w:tc>
      </w:tr>
    </w:tbl>
    <w:tbl>
      <w:tblPr>
        <w:tblW w:w="1559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4"/>
        <w:gridCol w:w="1943"/>
        <w:gridCol w:w="12256"/>
      </w:tblGrid>
      <w:tr w:rsidR="00235331" w:rsidRPr="008E52F3" w:rsidTr="00235331">
        <w:tc>
          <w:tcPr>
            <w:tcW w:w="15593" w:type="dxa"/>
            <w:gridSpan w:val="3"/>
          </w:tcPr>
          <w:p w:rsidR="00235331" w:rsidRPr="00A41C02" w:rsidRDefault="00235331" w:rsidP="00046757">
            <w:pPr>
              <w:jc w:val="center"/>
              <w:rPr>
                <w:rFonts w:cs="Times New Roman"/>
                <w:color w:val="FF0000"/>
              </w:rPr>
            </w:pPr>
          </w:p>
          <w:p w:rsidR="00235331" w:rsidRPr="008E52F3" w:rsidRDefault="00235331" w:rsidP="00046757">
            <w:pPr>
              <w:jc w:val="center"/>
              <w:rPr>
                <w:rFonts w:cs="Times New Roman"/>
                <w:sz w:val="20"/>
                <w:szCs w:val="20"/>
              </w:rPr>
            </w:pPr>
            <w:r w:rsidRPr="00A41C02">
              <w:rPr>
                <w:rFonts w:cs="Times New Roman"/>
              </w:rPr>
              <w:t xml:space="preserve">Дороги </w:t>
            </w:r>
            <w:r w:rsidRPr="00A41C02">
              <w:rPr>
                <w:rFonts w:cs="Times New Roman"/>
                <w:lang w:val="en-US"/>
              </w:rPr>
              <w:t xml:space="preserve">IV </w:t>
            </w:r>
            <w:r w:rsidRPr="00A41C02">
              <w:rPr>
                <w:rFonts w:cs="Times New Roman"/>
              </w:rPr>
              <w:t>категории</w:t>
            </w:r>
          </w:p>
        </w:tc>
      </w:tr>
      <w:tr w:rsidR="00235331" w:rsidRPr="008E52F3" w:rsidTr="00235331">
        <w:tc>
          <w:tcPr>
            <w:tcW w:w="1394" w:type="dxa"/>
          </w:tcPr>
          <w:p w:rsidR="00235331" w:rsidRPr="00A41C02" w:rsidRDefault="00235331" w:rsidP="00046757">
            <w:pPr>
              <w:jc w:val="center"/>
            </w:pPr>
            <w:r w:rsidRPr="00A41C02">
              <w:t xml:space="preserve">5 </w:t>
            </w:r>
          </w:p>
        </w:tc>
        <w:tc>
          <w:tcPr>
            <w:tcW w:w="1943" w:type="dxa"/>
          </w:tcPr>
          <w:p w:rsidR="00235331" w:rsidRPr="00A41C02" w:rsidRDefault="00235331" w:rsidP="00046757">
            <w:r w:rsidRPr="00A41C02">
              <w:t>зимний период содержания</w:t>
            </w:r>
          </w:p>
        </w:tc>
        <w:tc>
          <w:tcPr>
            <w:tcW w:w="12256" w:type="dxa"/>
          </w:tcPr>
          <w:p w:rsidR="002C562F" w:rsidRDefault="00235331" w:rsidP="00A41C02">
            <w:pPr>
              <w:autoSpaceDE w:val="0"/>
              <w:adjustRightInd w:val="0"/>
            </w:pPr>
            <w:r w:rsidRPr="00A41C02">
              <w:t>Проезжая часть очищена на всю ширину</w:t>
            </w:r>
            <w:r w:rsidR="00991F64">
              <w:t xml:space="preserve"> в течении 10 часов после окончания снегопада</w:t>
            </w:r>
            <w:r w:rsidRPr="00A41C02">
              <w:t xml:space="preserve">, колейность отсутствует. </w:t>
            </w:r>
            <w:r w:rsidR="00991F64">
              <w:t xml:space="preserve"> Толщина равномерно уплотненного слоя снега не более 7 см. </w:t>
            </w:r>
            <w:r w:rsidRPr="00A41C02">
              <w:t>На проезжей части отсутствует  мусор, посторонние предметы.</w:t>
            </w:r>
            <w:r w:rsidR="00991F64">
              <w:t xml:space="preserve"> </w:t>
            </w:r>
          </w:p>
          <w:p w:rsidR="00F72F67" w:rsidRPr="00A41C02" w:rsidRDefault="00F72F67" w:rsidP="00F72F67">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235331" w:rsidRPr="008E52F3" w:rsidTr="00235331">
        <w:tc>
          <w:tcPr>
            <w:tcW w:w="1394" w:type="dxa"/>
          </w:tcPr>
          <w:p w:rsidR="00235331" w:rsidRPr="00A41C02" w:rsidRDefault="00235331" w:rsidP="00046757">
            <w:pPr>
              <w:jc w:val="center"/>
            </w:pPr>
            <w:r w:rsidRPr="00A41C02">
              <w:t>4</w:t>
            </w:r>
          </w:p>
          <w:p w:rsidR="00235331" w:rsidRPr="00A41C02" w:rsidRDefault="00235331" w:rsidP="00046757">
            <w:pPr>
              <w:jc w:val="center"/>
            </w:pPr>
          </w:p>
        </w:tc>
        <w:tc>
          <w:tcPr>
            <w:tcW w:w="1943" w:type="dxa"/>
          </w:tcPr>
          <w:p w:rsidR="00235331" w:rsidRPr="00A41C02" w:rsidRDefault="00235331" w:rsidP="00046757">
            <w:r w:rsidRPr="00A41C02">
              <w:t>зимний период содержания</w:t>
            </w:r>
          </w:p>
        </w:tc>
        <w:tc>
          <w:tcPr>
            <w:tcW w:w="12256" w:type="dxa"/>
          </w:tcPr>
          <w:p w:rsidR="00991F64" w:rsidRDefault="00A41C02" w:rsidP="00A41C02">
            <w:r w:rsidRPr="00154401">
              <w:rPr>
                <w:b/>
              </w:rPr>
              <w:t>Отклонение от норматива:</w:t>
            </w:r>
            <w:r w:rsidR="00991F64" w:rsidRPr="00A41C02">
              <w:t xml:space="preserve"> </w:t>
            </w:r>
          </w:p>
          <w:p w:rsidR="00991F64" w:rsidRDefault="00991F64" w:rsidP="00A41C02">
            <w:r w:rsidRPr="00A41C02">
              <w:t>Проезжая часть очищена на всю ширину</w:t>
            </w:r>
            <w:r>
              <w:t xml:space="preserve"> в течении 12 часов после окончания снегопада</w:t>
            </w:r>
          </w:p>
          <w:p w:rsidR="00991F64" w:rsidRPr="00154401" w:rsidRDefault="00991F64" w:rsidP="00A41C02">
            <w:pPr>
              <w:rPr>
                <w:b/>
              </w:rPr>
            </w:pPr>
            <w:r w:rsidRPr="00154401">
              <w:rPr>
                <w:b/>
              </w:rPr>
              <w:t>Или:</w:t>
            </w:r>
          </w:p>
          <w:p w:rsidR="00A41C02" w:rsidRDefault="00235331" w:rsidP="00A41C02">
            <w:pPr>
              <w:autoSpaceDE w:val="0"/>
              <w:adjustRightInd w:val="0"/>
            </w:pPr>
            <w:r w:rsidRPr="00A41C02">
              <w:t xml:space="preserve">колейность </w:t>
            </w:r>
            <w:r w:rsidR="00A41C02">
              <w:t xml:space="preserve">на проезжей части </w:t>
            </w:r>
            <w:r w:rsidRPr="00A41C02">
              <w:t xml:space="preserve">составляет не более 4,0 см. </w:t>
            </w:r>
          </w:p>
          <w:p w:rsidR="00A41C02" w:rsidRDefault="00A41C02" w:rsidP="00A41C02">
            <w:r w:rsidRPr="00154401">
              <w:rPr>
                <w:b/>
              </w:rPr>
              <w:t>Или:</w:t>
            </w:r>
          </w:p>
          <w:p w:rsidR="00235331" w:rsidRPr="00A41C02" w:rsidRDefault="00235331" w:rsidP="00A41C02">
            <w:pPr>
              <w:autoSpaceDE w:val="0"/>
              <w:adjustRightInd w:val="0"/>
            </w:pPr>
            <w:r w:rsidRPr="00A41C02">
              <w:t>На проезжей части присутствует мусор, посторонние предметы не более 10% от площади содержания.</w:t>
            </w:r>
          </w:p>
        </w:tc>
      </w:tr>
      <w:tr w:rsidR="00235331" w:rsidRPr="008E52F3" w:rsidTr="00235331">
        <w:tc>
          <w:tcPr>
            <w:tcW w:w="1394" w:type="dxa"/>
          </w:tcPr>
          <w:p w:rsidR="00235331" w:rsidRPr="00A41C02" w:rsidRDefault="00235331" w:rsidP="00046757">
            <w:pPr>
              <w:jc w:val="center"/>
            </w:pPr>
            <w:r w:rsidRPr="00A41C02">
              <w:t>3</w:t>
            </w:r>
          </w:p>
        </w:tc>
        <w:tc>
          <w:tcPr>
            <w:tcW w:w="1943" w:type="dxa"/>
          </w:tcPr>
          <w:p w:rsidR="00235331" w:rsidRPr="00A41C02" w:rsidRDefault="00235331" w:rsidP="00046757">
            <w:r w:rsidRPr="00A41C02">
              <w:t>зимний период содержания</w:t>
            </w:r>
          </w:p>
        </w:tc>
        <w:tc>
          <w:tcPr>
            <w:tcW w:w="12256" w:type="dxa"/>
          </w:tcPr>
          <w:p w:rsidR="00991F64" w:rsidRDefault="00A41C02" w:rsidP="00991F64">
            <w:r w:rsidRPr="00154401">
              <w:rPr>
                <w:b/>
              </w:rPr>
              <w:t>Отклонение от норматива:</w:t>
            </w:r>
            <w:r w:rsidR="00991F64" w:rsidRPr="00A41C02">
              <w:t xml:space="preserve"> </w:t>
            </w:r>
          </w:p>
          <w:p w:rsidR="00991F64" w:rsidRDefault="00991F64" w:rsidP="00991F64">
            <w:r w:rsidRPr="00A41C02">
              <w:t>Проезжая часть очищена на всю ширину</w:t>
            </w:r>
            <w:r>
              <w:t xml:space="preserve"> в течении 15 часов после окончания снегопада</w:t>
            </w:r>
          </w:p>
          <w:p w:rsidR="00A41C02" w:rsidRPr="00154401" w:rsidRDefault="00991F64" w:rsidP="00A41C02">
            <w:pPr>
              <w:rPr>
                <w:b/>
              </w:rPr>
            </w:pPr>
            <w:r w:rsidRPr="00154401">
              <w:rPr>
                <w:b/>
              </w:rPr>
              <w:t>Или:</w:t>
            </w:r>
          </w:p>
          <w:p w:rsidR="00A41C02" w:rsidRDefault="00235331" w:rsidP="00A41C02">
            <w:pPr>
              <w:autoSpaceDE w:val="0"/>
              <w:adjustRightInd w:val="0"/>
            </w:pPr>
            <w:r w:rsidRPr="00A41C02">
              <w:t xml:space="preserve">колейность </w:t>
            </w:r>
            <w:r w:rsidR="00A41C02">
              <w:t xml:space="preserve">на проезжей части </w:t>
            </w:r>
            <w:r w:rsidRPr="00A41C02">
              <w:t>составляет</w:t>
            </w:r>
            <w:r w:rsidR="00A41C02">
              <w:t xml:space="preserve"> более 4,0 см но </w:t>
            </w:r>
            <w:r w:rsidRPr="00A41C02">
              <w:t xml:space="preserve">не более 5,0 см.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 проезжей части присутствует мусор, посторонние предметы не более 30% от площади содержания.  </w:t>
            </w:r>
          </w:p>
        </w:tc>
      </w:tr>
      <w:tr w:rsidR="00235331" w:rsidRPr="008E52F3" w:rsidTr="00235331">
        <w:tc>
          <w:tcPr>
            <w:tcW w:w="1394" w:type="dxa"/>
          </w:tcPr>
          <w:p w:rsidR="00235331" w:rsidRPr="00A41C02" w:rsidRDefault="00235331" w:rsidP="00046757">
            <w:pPr>
              <w:jc w:val="center"/>
            </w:pPr>
            <w:r w:rsidRPr="00A41C02">
              <w:t xml:space="preserve">2 </w:t>
            </w:r>
          </w:p>
        </w:tc>
        <w:tc>
          <w:tcPr>
            <w:tcW w:w="1943" w:type="dxa"/>
          </w:tcPr>
          <w:p w:rsidR="00235331" w:rsidRPr="00A41C02" w:rsidRDefault="00235331" w:rsidP="00046757">
            <w:r w:rsidRPr="00A41C02">
              <w:t>зимний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991F64" w:rsidRDefault="00235331" w:rsidP="00A41C02">
            <w:pPr>
              <w:autoSpaceDE w:val="0"/>
              <w:adjustRightInd w:val="0"/>
            </w:pPr>
            <w:r w:rsidRPr="00A41C02">
              <w:t>Проез</w:t>
            </w:r>
            <w:r w:rsidR="00A41C02">
              <w:t>жая часть не очищена от снега</w:t>
            </w:r>
            <w:r w:rsidR="00991F64">
              <w:t xml:space="preserve"> на всю ширину более 15 часов после окончания снегопада.</w:t>
            </w:r>
          </w:p>
          <w:p w:rsidR="00991F64" w:rsidRDefault="00A41C02" w:rsidP="00991F64">
            <w:r w:rsidRPr="00154401">
              <w:rPr>
                <w:b/>
              </w:rPr>
              <w:t>Или:</w:t>
            </w:r>
            <w:r w:rsidR="00991F64">
              <w:rPr>
                <w:b/>
              </w:rPr>
              <w:t xml:space="preserve"> </w:t>
            </w:r>
            <w:r w:rsidR="00235331" w:rsidRPr="00A41C02">
              <w:t xml:space="preserve">колейность </w:t>
            </w:r>
            <w:r>
              <w:t xml:space="preserve">на проезжей части </w:t>
            </w:r>
            <w:r w:rsidR="00235331" w:rsidRPr="00A41C02">
              <w:t xml:space="preserve">составляет более 5.0 см. </w:t>
            </w:r>
          </w:p>
          <w:p w:rsidR="00A41C02" w:rsidRDefault="00991F64" w:rsidP="00991F64">
            <w:r w:rsidRPr="00154401">
              <w:rPr>
                <w:b/>
              </w:rPr>
              <w:t>Или:</w:t>
            </w:r>
            <w:r>
              <w:t xml:space="preserve"> Толщина уплотненного слоя снега более 7 см.</w:t>
            </w:r>
          </w:p>
          <w:p w:rsidR="00235331" w:rsidRDefault="00A41C02" w:rsidP="006E50B1">
            <w:r w:rsidRPr="00154401">
              <w:rPr>
                <w:b/>
              </w:rPr>
              <w:t>Или:</w:t>
            </w:r>
            <w:r w:rsidR="006E50B1">
              <w:rPr>
                <w:b/>
              </w:rPr>
              <w:t xml:space="preserve"> </w:t>
            </w:r>
            <w:r w:rsidR="00235331" w:rsidRPr="00A41C02">
              <w:t>На проезжей части присутствует мусор, посторонние предметы более 30% от площади содержания.</w:t>
            </w:r>
          </w:p>
          <w:p w:rsidR="00006214" w:rsidRPr="00E31B39" w:rsidRDefault="00006214" w:rsidP="00006214">
            <w:pPr>
              <w:rPr>
                <w:b/>
              </w:rPr>
            </w:pPr>
            <w:r w:rsidRPr="00E31B39">
              <w:rPr>
                <w:b/>
              </w:rPr>
              <w:lastRenderedPageBreak/>
              <w:t>Или:</w:t>
            </w:r>
          </w:p>
          <w:p w:rsidR="00006214" w:rsidRPr="00E31B39" w:rsidRDefault="00006214" w:rsidP="00006214">
            <w:r w:rsidRPr="00E31B39">
              <w:t>Наличие сухих (аварийных) деревьев, веток, создающих угрозу жизни (здоровью) пользователей объекта</w:t>
            </w:r>
          </w:p>
          <w:p w:rsidR="00006214" w:rsidRPr="00E31B39" w:rsidRDefault="00006214" w:rsidP="00006214">
            <w:pPr>
              <w:rPr>
                <w:b/>
              </w:rPr>
            </w:pPr>
            <w:r w:rsidRPr="00E31B39">
              <w:rPr>
                <w:b/>
              </w:rPr>
              <w:t>Или:</w:t>
            </w:r>
          </w:p>
          <w:p w:rsidR="00006214" w:rsidRPr="00A41C02" w:rsidRDefault="00006214" w:rsidP="00006214">
            <w:r w:rsidRPr="00E31B39">
              <w:t>Наличие поврежденных элементов пешеходных и дорожных ограждений, не восстановленных в течение 5 суток</w:t>
            </w:r>
          </w:p>
        </w:tc>
      </w:tr>
      <w:tr w:rsidR="00235331" w:rsidRPr="008E52F3" w:rsidTr="00235331">
        <w:tc>
          <w:tcPr>
            <w:tcW w:w="1394" w:type="dxa"/>
          </w:tcPr>
          <w:p w:rsidR="00235331" w:rsidRPr="00A41C02" w:rsidRDefault="00235331" w:rsidP="00046757">
            <w:pPr>
              <w:jc w:val="center"/>
            </w:pPr>
            <w:r w:rsidRPr="00A41C02">
              <w:lastRenderedPageBreak/>
              <w:t xml:space="preserve">5 </w:t>
            </w:r>
          </w:p>
        </w:tc>
        <w:tc>
          <w:tcPr>
            <w:tcW w:w="1943" w:type="dxa"/>
          </w:tcPr>
          <w:p w:rsidR="00235331" w:rsidRPr="00A41C02" w:rsidRDefault="00235331" w:rsidP="00046757">
            <w:r w:rsidRPr="00A41C02">
              <w:t>летний период содержания</w:t>
            </w:r>
          </w:p>
        </w:tc>
        <w:tc>
          <w:tcPr>
            <w:tcW w:w="12256" w:type="dxa"/>
          </w:tcPr>
          <w:p w:rsidR="00235331" w:rsidRPr="00A41C02" w:rsidRDefault="00235331" w:rsidP="00A41C02">
            <w:pPr>
              <w:autoSpaceDE w:val="0"/>
              <w:adjustRightInd w:val="0"/>
            </w:pPr>
            <w:r w:rsidRPr="00A41C02">
              <w:t>На проезжей части отсутствует  мусор, посторонние предметы.</w:t>
            </w:r>
          </w:p>
          <w:p w:rsidR="00235331" w:rsidRPr="00A41C02" w:rsidRDefault="00235331" w:rsidP="00A41C02">
            <w:pPr>
              <w:autoSpaceDE w:val="0"/>
              <w:adjustRightInd w:val="0"/>
            </w:pPr>
            <w:r w:rsidRPr="00A41C02">
              <w:t>При капитальном типе покрытия повреждения (выбоины) составляют не более 1,5 м2 на 1000 м2 размером не более 15х60х5</w:t>
            </w:r>
            <w:r w:rsidR="008A0D3A">
              <w:t xml:space="preserve"> см</w:t>
            </w:r>
            <w:r w:rsidRPr="00A41C02">
              <w:t>.</w:t>
            </w:r>
          </w:p>
          <w:p w:rsidR="00235331" w:rsidRDefault="00235331" w:rsidP="00A41C02">
            <w:pPr>
              <w:autoSpaceDE w:val="0"/>
              <w:adjustRightInd w:val="0"/>
            </w:pPr>
            <w:r w:rsidRPr="00A41C02">
              <w:t>Колейность на проезжей части дорог с переходным и низшим типом покрытия составляет не более 4 см. Наличие «гребенки», нарушение профиля на дорогах и улицах с переходным и низшим типом покрытия составляет не более 15% от общей площади.</w:t>
            </w:r>
          </w:p>
          <w:p w:rsidR="00F72F67" w:rsidRPr="00A41C02" w:rsidRDefault="00F72F67" w:rsidP="00F72F67">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235331" w:rsidRPr="008E52F3" w:rsidTr="00235331">
        <w:tc>
          <w:tcPr>
            <w:tcW w:w="1394" w:type="dxa"/>
          </w:tcPr>
          <w:p w:rsidR="00235331" w:rsidRPr="00A41C02" w:rsidRDefault="00235331" w:rsidP="00046757">
            <w:pPr>
              <w:jc w:val="center"/>
            </w:pPr>
            <w:r w:rsidRPr="00A41C02">
              <w:t>4</w:t>
            </w:r>
          </w:p>
          <w:p w:rsidR="00235331" w:rsidRPr="00A41C02" w:rsidRDefault="00235331" w:rsidP="00046757">
            <w:pPr>
              <w:jc w:val="center"/>
            </w:pP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не более 10% от площади содержания,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Наличие «гребенки», нарушение профиля на дорогах и улицах с переходным и низшим типом покрытия составляет </w:t>
            </w:r>
            <w:r w:rsidR="00A41C02">
              <w:t xml:space="preserve">более 15 % </w:t>
            </w:r>
            <w:r w:rsidRPr="00A41C02">
              <w:t>не более 20% от общей площади.</w:t>
            </w:r>
          </w:p>
        </w:tc>
      </w:tr>
      <w:tr w:rsidR="00235331" w:rsidRPr="008E52F3" w:rsidTr="00235331">
        <w:tc>
          <w:tcPr>
            <w:tcW w:w="1394" w:type="dxa"/>
          </w:tcPr>
          <w:p w:rsidR="00235331" w:rsidRPr="00A41C02" w:rsidRDefault="00235331" w:rsidP="00046757">
            <w:pPr>
              <w:jc w:val="center"/>
            </w:pPr>
            <w:r w:rsidRPr="00A41C02">
              <w:t>3</w:t>
            </w: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не более 30% от площади содержания.  </w:t>
            </w:r>
          </w:p>
          <w:p w:rsidR="00A41C02" w:rsidRDefault="00A41C02" w:rsidP="00A41C02">
            <w:r w:rsidRPr="00154401">
              <w:rPr>
                <w:b/>
              </w:rPr>
              <w:t>Или:</w:t>
            </w:r>
          </w:p>
          <w:p w:rsidR="00A41C02" w:rsidRDefault="00A41C02" w:rsidP="00A41C02">
            <w:pPr>
              <w:autoSpaceDE w:val="0"/>
              <w:adjustRightInd w:val="0"/>
            </w:pPr>
            <w:r w:rsidRPr="00A41C02">
              <w:t xml:space="preserve">Колейность на проезжей части дорог с переходным и низшим типом покрытия составляет </w:t>
            </w:r>
            <w:r>
              <w:t xml:space="preserve">более 4,0 см но </w:t>
            </w:r>
            <w:r w:rsidRPr="00A41C02">
              <w:t xml:space="preserve">не более 5,0 см.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Наличие «гребенки», нарушение профиля на дорогах и улицах с переходным и низшим типом покрытия составляет </w:t>
            </w:r>
            <w:r w:rsidR="00A41C02" w:rsidRPr="00A41C02">
              <w:t xml:space="preserve">более 20% </w:t>
            </w:r>
            <w:r w:rsidRPr="00A41C02">
              <w:t>не более 30% от общей площади.</w:t>
            </w:r>
          </w:p>
        </w:tc>
      </w:tr>
      <w:tr w:rsidR="00235331" w:rsidRPr="00101BB0" w:rsidTr="00235331">
        <w:tc>
          <w:tcPr>
            <w:tcW w:w="1394" w:type="dxa"/>
          </w:tcPr>
          <w:p w:rsidR="00235331" w:rsidRPr="00A41C02" w:rsidRDefault="00235331" w:rsidP="00046757">
            <w:pPr>
              <w:jc w:val="center"/>
            </w:pPr>
            <w:r w:rsidRPr="00A41C02">
              <w:t xml:space="preserve">2 </w:t>
            </w: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более 30% от площади содержания. </w:t>
            </w:r>
          </w:p>
          <w:p w:rsidR="00A41C02" w:rsidRDefault="00A41C02" w:rsidP="00A41C02">
            <w:r w:rsidRPr="00154401">
              <w:rPr>
                <w:b/>
              </w:rPr>
              <w:t>Или:</w:t>
            </w:r>
          </w:p>
          <w:p w:rsidR="00A41C02" w:rsidRDefault="00235331" w:rsidP="00A41C02">
            <w:pPr>
              <w:autoSpaceDE w:val="0"/>
              <w:adjustRightInd w:val="0"/>
            </w:pPr>
            <w:r w:rsidRPr="00A41C02">
              <w:t xml:space="preserve">Колейность на проезжей части дорог с переходным и низшим типом покрытия составляет более 5,0 см. </w:t>
            </w:r>
          </w:p>
          <w:p w:rsidR="00A41C02" w:rsidRDefault="00A41C02" w:rsidP="00A41C02">
            <w:r w:rsidRPr="00154401">
              <w:rPr>
                <w:b/>
              </w:rPr>
              <w:t>Или:</w:t>
            </w:r>
          </w:p>
          <w:p w:rsidR="00235331" w:rsidRDefault="00235331" w:rsidP="00A41C02">
            <w:pPr>
              <w:autoSpaceDE w:val="0"/>
              <w:adjustRightInd w:val="0"/>
            </w:pPr>
            <w:r w:rsidRPr="00A41C02">
              <w:t>Наличие «гребенки», нарушение профиля на дорогах и улицах с переходным и низшим типом покрытия составляет более 30% от общей площади.</w:t>
            </w:r>
          </w:p>
          <w:p w:rsidR="008A0D3A" w:rsidRDefault="008A0D3A" w:rsidP="008A0D3A">
            <w:r w:rsidRPr="00154401">
              <w:rPr>
                <w:b/>
              </w:rPr>
              <w:lastRenderedPageBreak/>
              <w:t>Или:</w:t>
            </w:r>
          </w:p>
          <w:p w:rsidR="008A0D3A" w:rsidRDefault="008A0D3A" w:rsidP="008A0D3A">
            <w:pPr>
              <w:autoSpaceDE w:val="0"/>
              <w:adjustRightInd w:val="0"/>
            </w:pPr>
            <w:r w:rsidRPr="00A41C02">
              <w:t xml:space="preserve">При капитальном типе покрытия повреждения (выбоины) составляют более 1,5 м2 на 1000 м2 </w:t>
            </w:r>
            <w:r>
              <w:t xml:space="preserve">и (или) </w:t>
            </w:r>
            <w:r w:rsidRPr="00A41C02">
              <w:t>размером более 15х60х5</w:t>
            </w:r>
            <w:r>
              <w:t xml:space="preserve"> см</w:t>
            </w:r>
            <w:r w:rsidRPr="00A41C02">
              <w:t>.</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DF6836" w:rsidRPr="00154401" w:rsidRDefault="00DF6836" w:rsidP="00DF6836">
            <w:pPr>
              <w:rPr>
                <w:b/>
              </w:rPr>
            </w:pPr>
            <w:r w:rsidRPr="00154401">
              <w:rPr>
                <w:b/>
              </w:rPr>
              <w:t>Или:</w:t>
            </w:r>
          </w:p>
          <w:p w:rsidR="00006214" w:rsidRPr="00E31B39" w:rsidRDefault="00006214" w:rsidP="00006214">
            <w:r w:rsidRPr="00E31B39">
              <w:t>Застой воды, заиливание водопропускных труб, водоотводных канав</w:t>
            </w:r>
          </w:p>
          <w:p w:rsidR="00006214" w:rsidRPr="00E31B39" w:rsidRDefault="00006214" w:rsidP="00006214">
            <w:pPr>
              <w:rPr>
                <w:b/>
              </w:rPr>
            </w:pPr>
            <w:r w:rsidRPr="00E31B39">
              <w:rPr>
                <w:b/>
              </w:rPr>
              <w:t>Или:</w:t>
            </w:r>
          </w:p>
          <w:p w:rsidR="00006214" w:rsidRPr="00006214" w:rsidRDefault="00006214" w:rsidP="00006214">
            <w:pPr>
              <w:rPr>
                <w:highlight w:val="cyan"/>
              </w:rPr>
            </w:pPr>
            <w:r w:rsidRPr="00E31B39">
              <w:t>Наличие сухих (аварийных) деревьев, веток, создающих угрозу жизни (здоровью) пользователей объекта</w:t>
            </w:r>
          </w:p>
        </w:tc>
      </w:tr>
    </w:tbl>
    <w:p w:rsidR="004728CD" w:rsidRDefault="004728CD" w:rsidP="004728CD"/>
    <w:p w:rsidR="00235331" w:rsidRDefault="00235331" w:rsidP="004728CD"/>
    <w:p w:rsidR="00235331" w:rsidRDefault="00235331" w:rsidP="004728CD"/>
    <w:p w:rsidR="00343AC5" w:rsidRPr="005C727C" w:rsidRDefault="00343AC5" w:rsidP="00343AC5">
      <w:r>
        <w:rPr>
          <w:sz w:val="32"/>
          <w:szCs w:val="32"/>
        </w:rPr>
        <w:t xml:space="preserve">              </w:t>
      </w:r>
      <w:r w:rsidRPr="005C727C">
        <w:t xml:space="preserve">Заказчик                                         </w:t>
      </w:r>
      <w:r>
        <w:t xml:space="preserve">                                                                       </w:t>
      </w:r>
      <w:r w:rsidRPr="005C727C">
        <w:t xml:space="preserve">                            Подрядчик</w:t>
      </w:r>
    </w:p>
    <w:p w:rsidR="00343AC5" w:rsidRPr="005C727C" w:rsidRDefault="00343AC5" w:rsidP="00343AC5">
      <w:r>
        <w:t xml:space="preserve">              </w:t>
      </w:r>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t xml:space="preserve">                                                                  </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343AC5" w:rsidRPr="008B344D" w:rsidRDefault="00343AC5" w:rsidP="00343AC5">
      <w:pPr>
        <w:jc w:val="both"/>
      </w:pPr>
      <w:r>
        <w:rPr>
          <w:b/>
          <w:sz w:val="36"/>
          <w:szCs w:val="36"/>
        </w:rPr>
        <w:t xml:space="preserve">                          </w:t>
      </w:r>
      <w:r w:rsidRPr="008B344D">
        <w:t>м.</w:t>
      </w:r>
      <w:r>
        <w:t xml:space="preserve">п.                                                                                                                                                  </w:t>
      </w:r>
      <w:r w:rsidRPr="008B344D">
        <w:t>м.п.</w:t>
      </w:r>
    </w:p>
    <w:p w:rsidR="00E31B39" w:rsidRPr="005C727C" w:rsidRDefault="00E31B39" w:rsidP="00E31B39">
      <w:pPr>
        <w:rPr>
          <w:spacing w:val="-4"/>
        </w:rPr>
        <w:sectPr w:rsidR="00E31B39" w:rsidRPr="005C727C" w:rsidSect="001F2A03">
          <w:pgSz w:w="16838" w:h="11906" w:orient="landscape" w:code="9"/>
          <w:pgMar w:top="850" w:right="1134" w:bottom="1701" w:left="1134" w:header="709" w:footer="709" w:gutter="0"/>
          <w:cols w:space="720"/>
          <w:docGrid w:linePitch="326"/>
        </w:sectPr>
      </w:pPr>
    </w:p>
    <w:p w:rsidR="004728CD" w:rsidRPr="005C727C" w:rsidRDefault="004728CD" w:rsidP="00E31B39">
      <w:r w:rsidRPr="005C727C">
        <w:lastRenderedPageBreak/>
        <w:t xml:space="preserve">    </w:t>
      </w:r>
    </w:p>
    <w:p w:rsidR="004728CD" w:rsidRPr="005C727C" w:rsidRDefault="004728CD" w:rsidP="004728CD">
      <w:pPr>
        <w:jc w:val="right"/>
      </w:pPr>
      <w:r w:rsidRPr="005C727C">
        <w:t>Приложение</w:t>
      </w:r>
      <w:r w:rsidR="00E31B39">
        <w:t xml:space="preserve"> №</w:t>
      </w:r>
      <w:r w:rsidRPr="005C727C">
        <w:t xml:space="preserve"> 3.2</w:t>
      </w:r>
    </w:p>
    <w:p w:rsidR="00E31B39" w:rsidRDefault="004728CD" w:rsidP="00E31B39">
      <w:pPr>
        <w:jc w:val="right"/>
      </w:pPr>
      <w:r w:rsidRPr="005C727C">
        <w:t xml:space="preserve">к муниципальному контракту </w:t>
      </w:r>
      <w:r w:rsidR="00E31B39">
        <w:t>№ ____</w:t>
      </w:r>
    </w:p>
    <w:p w:rsidR="004728CD" w:rsidRPr="005C727C" w:rsidRDefault="004728CD" w:rsidP="004728CD">
      <w:pPr>
        <w:jc w:val="right"/>
      </w:pPr>
      <w:r w:rsidRPr="005C727C">
        <w:t>от «____»________2013г.</w:t>
      </w:r>
    </w:p>
    <w:p w:rsidR="004728CD" w:rsidRPr="005C727C" w:rsidRDefault="004728CD" w:rsidP="004728CD">
      <w:pPr>
        <w:pStyle w:val="1"/>
        <w:spacing w:before="0"/>
        <w:jc w:val="right"/>
        <w:rPr>
          <w:b w:val="0"/>
          <w:i w:val="0"/>
          <w:sz w:val="18"/>
          <w:szCs w:val="18"/>
        </w:rPr>
      </w:pPr>
    </w:p>
    <w:p w:rsidR="004728CD" w:rsidRPr="006C01AF" w:rsidRDefault="004728CD" w:rsidP="004728CD">
      <w:pPr>
        <w:jc w:val="center"/>
        <w:rPr>
          <w:b/>
        </w:rPr>
      </w:pPr>
      <w:r w:rsidRPr="006C01AF">
        <w:rPr>
          <w:b/>
        </w:rPr>
        <w:t xml:space="preserve">Критерии </w:t>
      </w:r>
      <w:r w:rsidR="006C01AF" w:rsidRPr="006C01AF">
        <w:rPr>
          <w:b/>
        </w:rPr>
        <w:t>оценки качества работ по содержанию и ремонту городских улиц и дорог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3"/>
        <w:gridCol w:w="6265"/>
        <w:gridCol w:w="2077"/>
      </w:tblGrid>
      <w:tr w:rsidR="004728CD" w:rsidRPr="005C727C" w:rsidTr="009F55CD">
        <w:tc>
          <w:tcPr>
            <w:tcW w:w="1370" w:type="dxa"/>
          </w:tcPr>
          <w:p w:rsidR="004728CD" w:rsidRPr="005C727C" w:rsidRDefault="004728CD" w:rsidP="009F55CD">
            <w:pPr>
              <w:jc w:val="center"/>
              <w:rPr>
                <w:b/>
              </w:rPr>
            </w:pPr>
            <w:r w:rsidRPr="005C727C">
              <w:rPr>
                <w:b/>
              </w:rPr>
              <w:t>№ параметра</w:t>
            </w:r>
          </w:p>
        </w:tc>
        <w:tc>
          <w:tcPr>
            <w:tcW w:w="6265" w:type="dxa"/>
          </w:tcPr>
          <w:p w:rsidR="004728CD" w:rsidRPr="005C727C" w:rsidRDefault="004728CD" w:rsidP="009F55CD">
            <w:pPr>
              <w:jc w:val="center"/>
              <w:rPr>
                <w:b/>
              </w:rPr>
            </w:pPr>
            <w:r w:rsidRPr="005C727C">
              <w:rPr>
                <w:b/>
              </w:rPr>
              <w:t>Критерии оценки</w:t>
            </w:r>
          </w:p>
        </w:tc>
        <w:tc>
          <w:tcPr>
            <w:tcW w:w="2077" w:type="dxa"/>
          </w:tcPr>
          <w:p w:rsidR="004728CD" w:rsidRPr="005C727C" w:rsidRDefault="004728CD" w:rsidP="009F55CD">
            <w:pPr>
              <w:jc w:val="center"/>
              <w:rPr>
                <w:b/>
              </w:rPr>
            </w:pPr>
            <w:r w:rsidRPr="005C727C">
              <w:rPr>
                <w:b/>
              </w:rPr>
              <w:t>Оценка по параметру</w:t>
            </w:r>
          </w:p>
        </w:tc>
      </w:tr>
      <w:tr w:rsidR="004728CD" w:rsidRPr="005C727C" w:rsidTr="009F55CD">
        <w:tc>
          <w:tcPr>
            <w:tcW w:w="1370" w:type="dxa"/>
          </w:tcPr>
          <w:p w:rsidR="004728CD" w:rsidRPr="005C727C" w:rsidRDefault="004728CD" w:rsidP="009F55CD">
            <w:pPr>
              <w:jc w:val="both"/>
              <w:rPr>
                <w:b/>
              </w:rPr>
            </w:pPr>
            <w:r w:rsidRPr="005C727C">
              <w:rPr>
                <w:b/>
              </w:rPr>
              <w:t>1</w:t>
            </w:r>
          </w:p>
        </w:tc>
        <w:tc>
          <w:tcPr>
            <w:tcW w:w="6265" w:type="dxa"/>
          </w:tcPr>
          <w:p w:rsidR="004728CD" w:rsidRPr="005C727C" w:rsidRDefault="004728CD" w:rsidP="009F55CD">
            <w:pPr>
              <w:rPr>
                <w:b/>
              </w:rPr>
            </w:pPr>
            <w:r w:rsidRPr="005C727C">
              <w:rPr>
                <w:b/>
              </w:rPr>
              <w:t>Щебеночные  основания и покрытия</w:t>
            </w:r>
          </w:p>
        </w:tc>
        <w:tc>
          <w:tcPr>
            <w:tcW w:w="2077" w:type="dxa"/>
          </w:tcPr>
          <w:p w:rsidR="004728CD" w:rsidRPr="005C727C" w:rsidRDefault="004728CD" w:rsidP="009F55CD">
            <w:pPr>
              <w:jc w:val="both"/>
              <w:rPr>
                <w:b/>
              </w:rPr>
            </w:pPr>
          </w:p>
        </w:tc>
      </w:tr>
      <w:tr w:rsidR="004728CD" w:rsidRPr="005C727C" w:rsidTr="009F55CD">
        <w:tc>
          <w:tcPr>
            <w:tcW w:w="1370" w:type="dxa"/>
          </w:tcPr>
          <w:p w:rsidR="004728CD" w:rsidRPr="005C727C" w:rsidRDefault="004728CD" w:rsidP="009F55CD">
            <w:pPr>
              <w:jc w:val="both"/>
              <w:rPr>
                <w:b/>
              </w:rPr>
            </w:pPr>
            <w:r w:rsidRPr="005C727C">
              <w:rPr>
                <w:b/>
              </w:rPr>
              <w:t>1.1.</w:t>
            </w:r>
          </w:p>
        </w:tc>
        <w:tc>
          <w:tcPr>
            <w:tcW w:w="6265" w:type="dxa"/>
          </w:tcPr>
          <w:p w:rsidR="00076E9C" w:rsidRPr="00964C3C" w:rsidRDefault="004728CD" w:rsidP="00076E9C">
            <w:pPr>
              <w:jc w:val="both"/>
              <w:rPr>
                <w:b/>
              </w:rPr>
            </w:pPr>
            <w:r w:rsidRPr="00964C3C">
              <w:rPr>
                <w:b/>
              </w:rPr>
              <w:t xml:space="preserve">Марка щебня по прочности соответствует </w:t>
            </w:r>
            <w:r w:rsidR="00076E9C" w:rsidRPr="00964C3C">
              <w:rPr>
                <w:b/>
              </w:rPr>
              <w:t>требованиям</w:t>
            </w:r>
          </w:p>
        </w:tc>
        <w:tc>
          <w:tcPr>
            <w:tcW w:w="2077" w:type="dxa"/>
          </w:tcPr>
          <w:p w:rsidR="004728CD" w:rsidRPr="005C727C" w:rsidRDefault="004728CD" w:rsidP="009F55CD">
            <w:pPr>
              <w:jc w:val="center"/>
              <w:rPr>
                <w:b/>
              </w:rPr>
            </w:pPr>
            <w:r w:rsidRPr="005C727C">
              <w:rPr>
                <w:b/>
              </w:rPr>
              <w:t>5</w:t>
            </w:r>
          </w:p>
        </w:tc>
      </w:tr>
      <w:tr w:rsidR="004728CD" w:rsidRPr="005C727C" w:rsidTr="009F55CD">
        <w:tc>
          <w:tcPr>
            <w:tcW w:w="1370" w:type="dxa"/>
          </w:tcPr>
          <w:p w:rsidR="004728CD" w:rsidRPr="005C727C" w:rsidRDefault="004728CD" w:rsidP="009F55CD">
            <w:pPr>
              <w:jc w:val="both"/>
              <w:rPr>
                <w:b/>
              </w:rPr>
            </w:pPr>
            <w:r w:rsidRPr="005C727C">
              <w:rPr>
                <w:b/>
              </w:rPr>
              <w:t>1.2.</w:t>
            </w:r>
          </w:p>
        </w:tc>
        <w:tc>
          <w:tcPr>
            <w:tcW w:w="6265" w:type="dxa"/>
          </w:tcPr>
          <w:p w:rsidR="004728CD" w:rsidRPr="00964C3C" w:rsidRDefault="004728CD" w:rsidP="00076E9C">
            <w:pPr>
              <w:jc w:val="both"/>
              <w:rPr>
                <w:b/>
              </w:rPr>
            </w:pPr>
            <w:r w:rsidRPr="00964C3C">
              <w:rPr>
                <w:b/>
              </w:rPr>
              <w:t>Марка щебня по прочности не</w:t>
            </w:r>
            <w:r w:rsidR="00076E9C" w:rsidRPr="00964C3C">
              <w:rPr>
                <w:b/>
              </w:rPr>
              <w:t xml:space="preserve"> соответствует требованиям</w:t>
            </w:r>
            <w:r w:rsidRPr="00964C3C">
              <w:rPr>
                <w:b/>
              </w:rPr>
              <w:t xml:space="preserve"> </w:t>
            </w:r>
          </w:p>
        </w:tc>
        <w:tc>
          <w:tcPr>
            <w:tcW w:w="2077" w:type="dxa"/>
          </w:tcPr>
          <w:p w:rsidR="004728CD" w:rsidRPr="005C727C" w:rsidRDefault="004728CD" w:rsidP="009F55CD">
            <w:pPr>
              <w:jc w:val="center"/>
              <w:rPr>
                <w:b/>
              </w:rPr>
            </w:pPr>
            <w:r w:rsidRPr="005C727C">
              <w:rPr>
                <w:b/>
              </w:rPr>
              <w:t>2</w:t>
            </w:r>
          </w:p>
        </w:tc>
      </w:tr>
      <w:tr w:rsidR="004728CD" w:rsidRPr="005C727C" w:rsidTr="009F55CD">
        <w:tc>
          <w:tcPr>
            <w:tcW w:w="1370" w:type="dxa"/>
          </w:tcPr>
          <w:p w:rsidR="004728CD" w:rsidRPr="005C727C" w:rsidRDefault="004728CD" w:rsidP="009F55CD">
            <w:pPr>
              <w:jc w:val="both"/>
              <w:rPr>
                <w:b/>
              </w:rPr>
            </w:pPr>
            <w:r w:rsidRPr="005C727C">
              <w:rPr>
                <w:b/>
              </w:rPr>
              <w:t>1.3.</w:t>
            </w:r>
          </w:p>
        </w:tc>
        <w:tc>
          <w:tcPr>
            <w:tcW w:w="6265" w:type="dxa"/>
          </w:tcPr>
          <w:p w:rsidR="004728CD" w:rsidRPr="00964C3C" w:rsidRDefault="004728CD" w:rsidP="00AA2B97">
            <w:pPr>
              <w:rPr>
                <w:b/>
              </w:rPr>
            </w:pPr>
            <w:r w:rsidRPr="00964C3C">
              <w:rPr>
                <w:b/>
              </w:rPr>
              <w:t xml:space="preserve">Фракционный состав  щебня соответствует </w:t>
            </w:r>
            <w:r w:rsidR="00AA2B97" w:rsidRPr="00964C3C">
              <w:rPr>
                <w:b/>
              </w:rPr>
              <w:t>требованиям</w:t>
            </w:r>
          </w:p>
        </w:tc>
        <w:tc>
          <w:tcPr>
            <w:tcW w:w="2077" w:type="dxa"/>
          </w:tcPr>
          <w:p w:rsidR="004728CD" w:rsidRPr="005C727C" w:rsidRDefault="004728CD" w:rsidP="009F55CD">
            <w:pPr>
              <w:jc w:val="center"/>
              <w:rPr>
                <w:b/>
              </w:rPr>
            </w:pPr>
            <w:r w:rsidRPr="005C727C">
              <w:rPr>
                <w:b/>
              </w:rPr>
              <w:t>5</w:t>
            </w:r>
          </w:p>
        </w:tc>
      </w:tr>
      <w:tr w:rsidR="004728CD" w:rsidRPr="005C727C" w:rsidTr="009F55CD">
        <w:tc>
          <w:tcPr>
            <w:tcW w:w="1370" w:type="dxa"/>
          </w:tcPr>
          <w:p w:rsidR="004728CD" w:rsidRPr="005C727C" w:rsidRDefault="004728CD" w:rsidP="009F55CD">
            <w:pPr>
              <w:jc w:val="both"/>
              <w:rPr>
                <w:b/>
              </w:rPr>
            </w:pPr>
            <w:r w:rsidRPr="005C727C">
              <w:rPr>
                <w:b/>
              </w:rPr>
              <w:t>1.4.</w:t>
            </w:r>
          </w:p>
        </w:tc>
        <w:tc>
          <w:tcPr>
            <w:tcW w:w="6265" w:type="dxa"/>
          </w:tcPr>
          <w:p w:rsidR="004728CD" w:rsidRPr="00964C3C" w:rsidRDefault="004728CD" w:rsidP="00AA2B97">
            <w:pPr>
              <w:rPr>
                <w:b/>
              </w:rPr>
            </w:pPr>
            <w:r w:rsidRPr="00964C3C">
              <w:rPr>
                <w:b/>
              </w:rPr>
              <w:t xml:space="preserve">Размер фракции </w:t>
            </w:r>
            <w:r w:rsidR="00AA2B97" w:rsidRPr="00964C3C">
              <w:rPr>
                <w:b/>
              </w:rPr>
              <w:t>не соответствует требованиям</w:t>
            </w:r>
          </w:p>
        </w:tc>
        <w:tc>
          <w:tcPr>
            <w:tcW w:w="2077" w:type="dxa"/>
          </w:tcPr>
          <w:p w:rsidR="004728CD" w:rsidRPr="005C727C" w:rsidRDefault="004728CD" w:rsidP="009F55CD">
            <w:pPr>
              <w:jc w:val="center"/>
              <w:rPr>
                <w:b/>
              </w:rPr>
            </w:pPr>
            <w:r w:rsidRPr="005C727C">
              <w:rPr>
                <w:b/>
              </w:rPr>
              <w:t>2</w:t>
            </w:r>
          </w:p>
        </w:tc>
      </w:tr>
      <w:tr w:rsidR="004728CD" w:rsidRPr="005C727C" w:rsidTr="009F55CD">
        <w:tc>
          <w:tcPr>
            <w:tcW w:w="1370" w:type="dxa"/>
          </w:tcPr>
          <w:p w:rsidR="004728CD" w:rsidRPr="005C727C" w:rsidRDefault="004728CD" w:rsidP="009F55CD">
            <w:pPr>
              <w:jc w:val="both"/>
              <w:rPr>
                <w:b/>
              </w:rPr>
            </w:pPr>
            <w:r w:rsidRPr="005C727C">
              <w:rPr>
                <w:b/>
              </w:rPr>
              <w:t>2</w:t>
            </w:r>
          </w:p>
        </w:tc>
        <w:tc>
          <w:tcPr>
            <w:tcW w:w="6265" w:type="dxa"/>
          </w:tcPr>
          <w:p w:rsidR="004728CD" w:rsidRPr="005C727C" w:rsidRDefault="004728CD" w:rsidP="009F55CD">
            <w:pPr>
              <w:pStyle w:val="aa"/>
              <w:rPr>
                <w:b/>
                <w:sz w:val="20"/>
              </w:rPr>
            </w:pPr>
            <w:r w:rsidRPr="005C727C">
              <w:rPr>
                <w:b/>
                <w:sz w:val="20"/>
              </w:rPr>
              <w:t xml:space="preserve">Асфальтобетонное покрытие </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pPr>
              <w:jc w:val="both"/>
              <w:rPr>
                <w:b/>
              </w:rPr>
            </w:pPr>
            <w:r w:rsidRPr="005C727C">
              <w:rPr>
                <w:b/>
              </w:rPr>
              <w:t>2.1.</w:t>
            </w:r>
          </w:p>
        </w:tc>
        <w:tc>
          <w:tcPr>
            <w:tcW w:w="6265" w:type="dxa"/>
          </w:tcPr>
          <w:p w:rsidR="004728CD" w:rsidRPr="005C727C" w:rsidRDefault="004728CD" w:rsidP="009F55CD">
            <w:pPr>
              <w:pStyle w:val="aa"/>
              <w:rPr>
                <w:b/>
                <w:sz w:val="20"/>
              </w:rPr>
            </w:pPr>
            <w:r w:rsidRPr="005C727C">
              <w:rPr>
                <w:b/>
                <w:sz w:val="20"/>
              </w:rPr>
              <w:t>Толщина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 xml:space="preserve">До 5% результатов измерений могут иметь отклонения от проектных размеров до минус 10мм до , 95%результатов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От 5% до 10% результатов измерений имеют отклонения от проек</w:t>
            </w:r>
            <w:r w:rsidRPr="005C727C">
              <w:rPr>
                <w:sz w:val="20"/>
              </w:rPr>
              <w:t>т</w:t>
            </w:r>
            <w:r w:rsidRPr="005C727C">
              <w:rPr>
                <w:sz w:val="20"/>
              </w:rPr>
              <w:t xml:space="preserve">ных размеров до минус 10мм, остальные результаты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От 5% до 20 % результатов измерений имеют отклонения от проек</w:t>
            </w:r>
            <w:r w:rsidRPr="005C727C">
              <w:rPr>
                <w:sz w:val="20"/>
              </w:rPr>
              <w:t>т</w:t>
            </w:r>
            <w:r w:rsidRPr="005C727C">
              <w:rPr>
                <w:sz w:val="20"/>
              </w:rPr>
              <w:t xml:space="preserve">ных размеров до минус 10мм, остальные результаты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p w:rsidR="004728CD" w:rsidRPr="005C727C" w:rsidRDefault="004728CD" w:rsidP="009F55CD">
            <w:pPr>
              <w:pStyle w:val="aa"/>
              <w:rPr>
                <w:sz w:val="20"/>
              </w:rPr>
            </w:pP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Свыше 10% результатов измерений имеют отклонения от проектных размеров до минус </w:t>
            </w:r>
            <w:smartTag w:uri="urn:schemas-microsoft-com:office:smarttags" w:element="metricconverter">
              <w:smartTagPr>
                <w:attr w:name="ProductID" w:val="20 мм"/>
              </w:smartTagPr>
              <w:r w:rsidRPr="005C727C">
                <w:t>10 мм</w:t>
              </w:r>
            </w:smartTag>
            <w:r w:rsidRPr="005C727C">
              <w:t xml:space="preserve"> или результаты измерений имеют отклонения более чем до минус 10мм </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2.2.</w:t>
            </w:r>
          </w:p>
        </w:tc>
        <w:tc>
          <w:tcPr>
            <w:tcW w:w="6265" w:type="dxa"/>
          </w:tcPr>
          <w:p w:rsidR="004728CD" w:rsidRPr="005C727C" w:rsidRDefault="004728CD" w:rsidP="009F55CD">
            <w:pPr>
              <w:rPr>
                <w:b/>
              </w:rPr>
            </w:pPr>
            <w:r w:rsidRPr="005C727C">
              <w:rPr>
                <w:b/>
              </w:rPr>
              <w:t>Поперечный уклон</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bscript"/>
              </w:rPr>
            </w:pPr>
            <w:r w:rsidRPr="005C727C">
              <w:t>100% результатов измерений могут иметь отклонения от         проектных решений от плюс 5</w:t>
            </w:r>
            <w:r w:rsidRPr="005C727C">
              <w:rPr>
                <w:vertAlign w:val="superscript"/>
              </w:rPr>
              <w:t>0</w:t>
            </w:r>
            <w:r w:rsidRPr="005C727C">
              <w:t xml:space="preserve"> /</w:t>
            </w:r>
            <w:r w:rsidRPr="005C727C">
              <w:rPr>
                <w:vertAlign w:val="subscript"/>
              </w:rPr>
              <w:t>00</w:t>
            </w:r>
            <w:r w:rsidRPr="005C727C">
              <w:t xml:space="preserve"> до минус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 более 10% результатов измерений имеют отклонения от проектных решений от плюс 10 </w:t>
            </w:r>
            <w:r w:rsidRPr="005C727C">
              <w:rPr>
                <w:vertAlign w:val="superscript"/>
              </w:rPr>
              <w:t xml:space="preserve">0 </w:t>
            </w:r>
            <w:r w:rsidRPr="005C727C">
              <w:t xml:space="preserve"> /</w:t>
            </w:r>
            <w:r w:rsidRPr="005C727C">
              <w:rPr>
                <w:vertAlign w:val="subscript"/>
              </w:rPr>
              <w:t xml:space="preserve">00  </w:t>
            </w:r>
            <w:r w:rsidRPr="005C727C">
              <w:t xml:space="preserve">до минус 10 </w:t>
            </w:r>
            <w:r w:rsidRPr="005C727C">
              <w:rPr>
                <w:vertAlign w:val="superscript"/>
              </w:rPr>
              <w:t xml:space="preserve">0 </w:t>
            </w:r>
            <w:r w:rsidRPr="005C727C">
              <w:t>/</w:t>
            </w:r>
            <w:r w:rsidRPr="005C727C">
              <w:rPr>
                <w:vertAlign w:val="subscript"/>
              </w:rPr>
              <w:t xml:space="preserve">00 </w:t>
            </w:r>
            <w:r w:rsidRPr="005C727C">
              <w:t>90% результатов измерений могут иметь отклонения от проектных решений от минус 5</w:t>
            </w:r>
            <w:r w:rsidRPr="005C727C">
              <w:rPr>
                <w:vertAlign w:val="superscript"/>
              </w:rPr>
              <w:t>0</w:t>
            </w:r>
            <w:r w:rsidRPr="005C727C">
              <w:t>/</w:t>
            </w:r>
            <w:r w:rsidRPr="005C727C">
              <w:rPr>
                <w:vertAlign w:val="subscript"/>
              </w:rPr>
              <w:t>00</w:t>
            </w:r>
            <w:r w:rsidRPr="005C727C">
              <w:t xml:space="preserve"> до плюс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Не более 15% результатов измерений имеют отклонения от проектных решений от плюс 10 </w:t>
            </w:r>
            <w:r w:rsidRPr="005C727C">
              <w:rPr>
                <w:vertAlign w:val="superscript"/>
              </w:rPr>
              <w:t>0</w:t>
            </w:r>
            <w:r w:rsidRPr="005C727C">
              <w:t>/</w:t>
            </w:r>
            <w:r w:rsidRPr="005C727C">
              <w:rPr>
                <w:vertAlign w:val="subscript"/>
              </w:rPr>
              <w:t xml:space="preserve">00 </w:t>
            </w:r>
            <w:r w:rsidRPr="005C727C">
              <w:t>до минус 10</w:t>
            </w:r>
            <w:r w:rsidRPr="005C727C">
              <w:rPr>
                <w:vertAlign w:val="superscript"/>
              </w:rPr>
              <w:t>0</w:t>
            </w:r>
            <w:r w:rsidRPr="005C727C">
              <w:t>/</w:t>
            </w:r>
            <w:r w:rsidRPr="005C727C">
              <w:rPr>
                <w:vertAlign w:val="subscript"/>
              </w:rPr>
              <w:t xml:space="preserve">00 </w:t>
            </w:r>
            <w:r w:rsidRPr="005C727C">
              <w:t>остальные результаты измерений могут иметь отклонения от проектных решений от минус 5</w:t>
            </w:r>
            <w:r w:rsidRPr="005C727C">
              <w:rPr>
                <w:vertAlign w:val="superscript"/>
              </w:rPr>
              <w:t>0</w:t>
            </w:r>
            <w:r w:rsidRPr="005C727C">
              <w:t>/</w:t>
            </w:r>
            <w:r w:rsidRPr="005C727C">
              <w:rPr>
                <w:vertAlign w:val="subscript"/>
              </w:rPr>
              <w:t>00</w:t>
            </w:r>
            <w:r w:rsidRPr="005C727C">
              <w:t xml:space="preserve"> до плюс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bscript"/>
              </w:rPr>
            </w:pPr>
            <w:r w:rsidRPr="005C727C">
              <w:t xml:space="preserve">Свыше 15% результатов измерений решений имеют отклонения от проектных решений свыше 10 </w:t>
            </w:r>
            <w:r w:rsidRPr="005C727C">
              <w:rPr>
                <w:vertAlign w:val="superscript"/>
              </w:rPr>
              <w:t>0</w:t>
            </w:r>
            <w:r w:rsidRPr="005C727C">
              <w:t xml:space="preserve"> /</w:t>
            </w:r>
            <w:r w:rsidRPr="005C727C">
              <w:rPr>
                <w:vertAlign w:val="subscript"/>
              </w:rPr>
              <w:t>00</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2.3.</w:t>
            </w:r>
          </w:p>
        </w:tc>
        <w:tc>
          <w:tcPr>
            <w:tcW w:w="6265" w:type="dxa"/>
          </w:tcPr>
          <w:p w:rsidR="004728CD" w:rsidRPr="005C727C" w:rsidRDefault="004728CD" w:rsidP="009F55CD">
            <w:pPr>
              <w:rPr>
                <w:b/>
              </w:rPr>
            </w:pPr>
            <w:r w:rsidRPr="005C727C">
              <w:rPr>
                <w:b/>
              </w:rPr>
              <w:t>Ровность (просвет под рейкой длинной 3м)</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До 5% результатов измерений могут иметь значения в пределах до 6мм, 95% результатов измерений могут иметь значение просветов до 3мм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До 5% результатов измерений имеют значение просветов в пределах до 8мм остальные результаты измерений могут иметь значение просвета до </w:t>
            </w:r>
            <w:smartTag w:uri="urn:schemas-microsoft-com:office:smarttags" w:element="metricconverter">
              <w:smartTagPr>
                <w:attr w:name="ProductID" w:val="20 мм"/>
              </w:smartTagPr>
              <w:r w:rsidRPr="005C727C">
                <w:t>3 мм</w:t>
              </w:r>
            </w:smartTag>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От 5% до 10% результатов измерений имеют значение просветов в пределах до 8мм остальные результаты измерений могут иметь значение просвета до </w:t>
            </w:r>
            <w:smartTag w:uri="urn:schemas-microsoft-com:office:smarttags" w:element="metricconverter">
              <w:smartTagPr>
                <w:attr w:name="ProductID" w:val="20 мм"/>
              </w:smartTagPr>
              <w:r w:rsidRPr="005C727C">
                <w:t>3 мм</w:t>
              </w:r>
            </w:smartTag>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Свыше 10% результатов измерений имеют значение просветов в пределах до 8мм ,или  результаты измерений имеют значение просвета свыше </w:t>
            </w:r>
            <w:smartTag w:uri="urn:schemas-microsoft-com:office:smarttags" w:element="metricconverter">
              <w:smartTagPr>
                <w:attr w:name="ProductID" w:val="20 мм"/>
              </w:smartTagPr>
              <w:r w:rsidRPr="005C727C">
                <w:t>8 мм</w:t>
              </w:r>
            </w:smartTag>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rPr>
                <w:b/>
              </w:rPr>
            </w:pPr>
            <w:r w:rsidRPr="005C727C">
              <w:rPr>
                <w:b/>
              </w:rPr>
              <w:t>Показатель ровности покрытия по прибору ПКРС-2</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До 5% результатов измерений превышает 660 см/км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От 5% до 10%результатов измерений превышают 660 см/км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От 10% до 20%результатов измерений превышают 660 см/км</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Свыше 20% результатов измерений превышает 660 см/км</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2.4.</w:t>
            </w:r>
          </w:p>
        </w:tc>
        <w:tc>
          <w:tcPr>
            <w:tcW w:w="6265" w:type="dxa"/>
          </w:tcPr>
          <w:p w:rsidR="004728CD" w:rsidRPr="005C727C" w:rsidRDefault="004728CD" w:rsidP="009F55CD">
            <w:pPr>
              <w:rPr>
                <w:b/>
              </w:rPr>
            </w:pPr>
            <w:r w:rsidRPr="005C727C">
              <w:rPr>
                <w:b/>
              </w:rPr>
              <w:t>Поперечное сопряжение</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Разница в уровнях на поперечных сопряжениях (просвет под рейкой длинной </w:t>
            </w:r>
            <w:smartTag w:uri="urn:schemas-microsoft-com:office:smarttags" w:element="metricconverter">
              <w:smartTagPr>
                <w:attr w:name="ProductID" w:val="20 мм"/>
              </w:smartTagPr>
              <w:r w:rsidRPr="005C727C">
                <w:t>3 м</w:t>
              </w:r>
            </w:smartTag>
            <w:r w:rsidRPr="005C727C">
              <w:t>)</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На каждом стыке просвет под рейкой  до 1мм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 На каждом стыке просвет под рейкой  до 3мм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каждом стыке просвет под рейкой до </w:t>
            </w:r>
            <w:smartTag w:uri="urn:schemas-microsoft-com:office:smarttags" w:element="metricconverter">
              <w:smartTagPr>
                <w:attr w:name="ProductID" w:val="20 мм"/>
              </w:smartTagPr>
              <w:r w:rsidRPr="005C727C">
                <w:t>6 мм</w:t>
              </w:r>
            </w:smartTag>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каждом стыке просвет под рейкой более </w:t>
            </w:r>
            <w:smartTag w:uri="urn:schemas-microsoft-com:office:smarttags" w:element="metricconverter">
              <w:smartTagPr>
                <w:attr w:name="ProductID" w:val="20 мм"/>
              </w:smartTagPr>
              <w:r w:rsidRPr="005C727C">
                <w:t>6 мм</w:t>
              </w:r>
            </w:smartTag>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2.5.</w:t>
            </w:r>
          </w:p>
        </w:tc>
        <w:tc>
          <w:tcPr>
            <w:tcW w:w="6265" w:type="dxa"/>
          </w:tcPr>
          <w:p w:rsidR="004728CD" w:rsidRPr="005C727C" w:rsidRDefault="004728CD" w:rsidP="009F55CD">
            <w:pPr>
              <w:rPr>
                <w:b/>
              </w:rPr>
            </w:pPr>
            <w:r w:rsidRPr="005C727C">
              <w:rPr>
                <w:b/>
              </w:rPr>
              <w:t>Продольное сопряжение</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Неоднородность, пористость, непрямолинейность по результатам визуального осмотра  отсутствуют</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Неоднородность, пористость, непрямолинейность по результатам визуального осмотра  присутствуют на 10 %  площади</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Неоднородность, пористость, непрямолинейность по результатам визуального осмотра  присутствуют на 15 % площади</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Неоднородность, пористость, непрямолинейность по результатам визуального осмотра  присутствуют более чем на 15 % площади</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2.6.</w:t>
            </w:r>
          </w:p>
        </w:tc>
        <w:tc>
          <w:tcPr>
            <w:tcW w:w="6265" w:type="dxa"/>
          </w:tcPr>
          <w:p w:rsidR="004728CD" w:rsidRPr="005C727C" w:rsidRDefault="004728CD" w:rsidP="009F55CD">
            <w:pPr>
              <w:pStyle w:val="aa"/>
              <w:rPr>
                <w:b/>
                <w:sz w:val="20"/>
              </w:rPr>
            </w:pPr>
            <w:r w:rsidRPr="005C727C">
              <w:rPr>
                <w:b/>
                <w:sz w:val="20"/>
              </w:rPr>
              <w:t>Уплотнение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pStyle w:val="aa"/>
              <w:rPr>
                <w:sz w:val="20"/>
              </w:rPr>
            </w:pPr>
            <w:r w:rsidRPr="005C727C">
              <w:rPr>
                <w:sz w:val="20"/>
              </w:rPr>
              <w:t xml:space="preserve">На 3 вырубках на </w:t>
            </w:r>
            <w:smartTag w:uri="urn:schemas-microsoft-com:office:smarttags" w:element="metricconverter">
              <w:smartTagPr>
                <w:attr w:name="ProductID" w:val="20 мм"/>
              </w:smartTagPr>
              <w:r w:rsidRPr="005C727C">
                <w:rPr>
                  <w:sz w:val="20"/>
                </w:rPr>
                <w:t>7000 м</w:t>
              </w:r>
              <w:r w:rsidRPr="005C727C">
                <w:rPr>
                  <w:sz w:val="20"/>
                  <w:vertAlign w:val="superscript"/>
                </w:rPr>
                <w:t>2</w:t>
              </w:r>
            </w:smartTag>
            <w:r w:rsidRPr="005C727C">
              <w:rPr>
                <w:sz w:val="20"/>
              </w:rPr>
              <w:t xml:space="preserve"> Коэффициент уплотнения соответствует требованиям СНиП 3.06.03-85</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pStyle w:val="aa"/>
              <w:rPr>
                <w:sz w:val="20"/>
              </w:rPr>
            </w:pPr>
            <w:r w:rsidRPr="005C727C">
              <w:rPr>
                <w:sz w:val="20"/>
              </w:rPr>
              <w:t xml:space="preserve">На 1 вырубке из трех на </w:t>
            </w:r>
            <w:smartTag w:uri="urn:schemas-microsoft-com:office:smarttags" w:element="metricconverter">
              <w:smartTagPr>
                <w:attr w:name="ProductID" w:val="20 мм"/>
              </w:smartTagPr>
              <w:r w:rsidRPr="005C727C">
                <w:rPr>
                  <w:sz w:val="20"/>
                </w:rPr>
                <w:t>7000 м</w:t>
              </w:r>
              <w:r w:rsidRPr="005C727C">
                <w:rPr>
                  <w:sz w:val="20"/>
                  <w:vertAlign w:val="superscript"/>
                </w:rPr>
                <w:t>2</w:t>
              </w:r>
            </w:smartTag>
            <w:r w:rsidRPr="005C727C">
              <w:rPr>
                <w:sz w:val="20"/>
              </w:rPr>
              <w:t xml:space="preserve"> коэффициент уплотнения ниже тр</w:t>
            </w:r>
            <w:r w:rsidRPr="005C727C">
              <w:rPr>
                <w:sz w:val="20"/>
              </w:rPr>
              <w:t>е</w:t>
            </w:r>
            <w:r w:rsidRPr="005C727C">
              <w:rPr>
                <w:sz w:val="20"/>
              </w:rPr>
              <w:t>буемого на 0,01</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pStyle w:val="aa"/>
              <w:rPr>
                <w:sz w:val="20"/>
              </w:rPr>
            </w:pPr>
            <w:r w:rsidRPr="005C727C">
              <w:rPr>
                <w:sz w:val="20"/>
              </w:rPr>
              <w:t xml:space="preserve">На 2-х вырубках из трех на </w:t>
            </w:r>
            <w:smartTag w:uri="urn:schemas-microsoft-com:office:smarttags" w:element="metricconverter">
              <w:smartTagPr>
                <w:attr w:name="ProductID" w:val="20 мм"/>
              </w:smartTagPr>
              <w:r w:rsidRPr="005C727C">
                <w:rPr>
                  <w:sz w:val="20"/>
                </w:rPr>
                <w:t>7000 м</w:t>
              </w:r>
              <w:r w:rsidRPr="005C727C">
                <w:rPr>
                  <w:sz w:val="20"/>
                  <w:vertAlign w:val="superscript"/>
                </w:rPr>
                <w:t>2</w:t>
              </w:r>
            </w:smartTag>
            <w:r w:rsidRPr="005C727C">
              <w:rPr>
                <w:sz w:val="20"/>
                <w:vertAlign w:val="superscript"/>
              </w:rPr>
              <w:t xml:space="preserve"> </w:t>
            </w:r>
            <w:r w:rsidRPr="005C727C">
              <w:rPr>
                <w:sz w:val="20"/>
              </w:rPr>
              <w:t>коэффициент уплотнения ниже требуемого на 0,01</w:t>
            </w:r>
          </w:p>
          <w:p w:rsidR="004728CD" w:rsidRPr="005C727C" w:rsidRDefault="004728CD" w:rsidP="009F55CD">
            <w:pPr>
              <w:pStyle w:val="aa"/>
              <w:rPr>
                <w:sz w:val="20"/>
              </w:rPr>
            </w:pP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 xml:space="preserve">коэффициент ниже требуемого на 0,02 и более  </w:t>
            </w:r>
          </w:p>
        </w:tc>
        <w:tc>
          <w:tcPr>
            <w:tcW w:w="2077" w:type="dxa"/>
          </w:tcPr>
          <w:p w:rsidR="004728CD" w:rsidRPr="005C727C" w:rsidRDefault="004728CD" w:rsidP="009F55CD">
            <w:pPr>
              <w:jc w:val="center"/>
              <w:rPr>
                <w:vertAlign w:val="superscript"/>
              </w:rPr>
            </w:pPr>
            <w:r w:rsidRPr="005C727C">
              <w:t>2</w:t>
            </w:r>
          </w:p>
        </w:tc>
      </w:tr>
      <w:tr w:rsidR="004728CD" w:rsidRPr="005C727C" w:rsidTr="009F55CD">
        <w:tc>
          <w:tcPr>
            <w:tcW w:w="1370" w:type="dxa"/>
          </w:tcPr>
          <w:p w:rsidR="004728CD" w:rsidRPr="005C727C" w:rsidRDefault="004728CD" w:rsidP="009F55CD">
            <w:pPr>
              <w:rPr>
                <w:b/>
              </w:rPr>
            </w:pPr>
            <w:r w:rsidRPr="005C727C">
              <w:rPr>
                <w:b/>
              </w:rPr>
              <w:t>2.7.</w:t>
            </w:r>
          </w:p>
        </w:tc>
        <w:tc>
          <w:tcPr>
            <w:tcW w:w="6265" w:type="dxa"/>
          </w:tcPr>
          <w:p w:rsidR="004728CD" w:rsidRPr="005C727C" w:rsidRDefault="004728CD" w:rsidP="009F55CD">
            <w:pPr>
              <w:rPr>
                <w:b/>
              </w:rPr>
            </w:pPr>
            <w:r w:rsidRPr="005C727C">
              <w:rPr>
                <w:b/>
              </w:rPr>
              <w:t>Качество асфальтобетонной смеси по результатам испытания вырубок</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Зерновой состав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rPr>
          <w:trHeight w:val="994"/>
        </w:trPr>
        <w:tc>
          <w:tcPr>
            <w:tcW w:w="1370" w:type="dxa"/>
          </w:tcPr>
          <w:p w:rsidR="004728CD" w:rsidRPr="005C727C" w:rsidRDefault="004728CD" w:rsidP="009F55CD"/>
        </w:tc>
        <w:tc>
          <w:tcPr>
            <w:tcW w:w="6265" w:type="dxa"/>
          </w:tcPr>
          <w:p w:rsidR="004728CD" w:rsidRPr="005C727C" w:rsidRDefault="004728CD" w:rsidP="009F55CD">
            <w:r w:rsidRPr="005C727C">
              <w:t>От 1 до 2 сит (диаметром: 15; 10; 2,5; 1,2; 0,315; 0,16)</w:t>
            </w:r>
            <w:r w:rsidRPr="005C727C">
              <w:rPr>
                <w:vertAlign w:val="superscript"/>
              </w:rPr>
              <w:t xml:space="preserve">  </w:t>
            </w:r>
            <w:r w:rsidRPr="005C727C">
              <w:t>зерновой состав не соответствует требованиям Гост 9128-2009</w:t>
            </w:r>
          </w:p>
          <w:p w:rsidR="004728CD" w:rsidRPr="005C727C" w:rsidRDefault="004728CD" w:rsidP="009F55CD">
            <w:r w:rsidRPr="005C727C">
              <w:t xml:space="preserve"> на 1,5% от верхнего и нижнего предела</w:t>
            </w:r>
          </w:p>
        </w:tc>
        <w:tc>
          <w:tcPr>
            <w:tcW w:w="2077" w:type="dxa"/>
          </w:tcPr>
          <w:p w:rsidR="004728CD" w:rsidRPr="005C727C" w:rsidRDefault="004728CD" w:rsidP="009F55CD">
            <w:pPr>
              <w:jc w:val="center"/>
            </w:pPr>
            <w:r w:rsidRPr="005C727C">
              <w:t>4</w:t>
            </w:r>
          </w:p>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Более, чем на 2 ситах (диаметром: 15; 10; 2,5; 1,2; 0,315; 0,16)</w:t>
            </w:r>
            <w:r w:rsidRPr="005C727C">
              <w:rPr>
                <w:vertAlign w:val="superscript"/>
              </w:rPr>
              <w:t xml:space="preserve"> </w:t>
            </w:r>
            <w:r w:rsidRPr="005C727C">
              <w:t>зерновой состав не соответствует требованиям ГОСТ 9128-2009 на 1,5% от верхнего и нижнего предела</w:t>
            </w:r>
          </w:p>
        </w:tc>
        <w:tc>
          <w:tcPr>
            <w:tcW w:w="2077" w:type="dxa"/>
          </w:tcPr>
          <w:p w:rsidR="004728CD" w:rsidRPr="005C727C" w:rsidRDefault="004728CD" w:rsidP="009F55CD">
            <w:pPr>
              <w:jc w:val="center"/>
            </w:pPr>
            <w:r w:rsidRPr="005C727C">
              <w:t>3</w:t>
            </w:r>
          </w:p>
        </w:tc>
      </w:tr>
      <w:tr w:rsidR="004728CD" w:rsidRPr="005C727C" w:rsidTr="009F55CD">
        <w:trPr>
          <w:trHeight w:val="701"/>
        </w:trPr>
        <w:tc>
          <w:tcPr>
            <w:tcW w:w="1370" w:type="dxa"/>
          </w:tcPr>
          <w:p w:rsidR="004728CD" w:rsidRPr="005C727C" w:rsidRDefault="004728CD" w:rsidP="009F55CD"/>
        </w:tc>
        <w:tc>
          <w:tcPr>
            <w:tcW w:w="6265" w:type="dxa"/>
          </w:tcPr>
          <w:p w:rsidR="004728CD" w:rsidRPr="005C727C" w:rsidRDefault="004728CD" w:rsidP="009F55CD">
            <w:pPr>
              <w:jc w:val="both"/>
            </w:pPr>
            <w:r w:rsidRPr="005C727C">
              <w:t>Зерновой состав сит не соответствует требованиям ГОСТ 9128-2009  более, чем на 2% от верхнего и нижнего предела</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2.8.</w:t>
            </w:r>
          </w:p>
        </w:tc>
        <w:tc>
          <w:tcPr>
            <w:tcW w:w="6265" w:type="dxa"/>
          </w:tcPr>
          <w:p w:rsidR="004728CD" w:rsidRPr="005C727C" w:rsidRDefault="004728CD" w:rsidP="009F55CD">
            <w:pPr>
              <w:jc w:val="both"/>
              <w:rPr>
                <w:b/>
              </w:rPr>
            </w:pPr>
            <w:r w:rsidRPr="005C727C">
              <w:rPr>
                <w:b/>
              </w:rPr>
              <w:t>Водонасыщение переформованных образцов и образцов из а\б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Водонасыщение переформованных образцов и образцов из а\б покрытия соответствуют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водонасыщение выходит за пределы требований ГОСТ 9128-2009 на 0,5%</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водонасыщение выходит за пределы требований ГОСТ 9128-2009  более, чем на 1 % по нижнему пределу и 0,5% по верхнему пределу</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водонасыщение выходит за пределы требований ГОСТ 9128-2009 более, чем на 0,5% по верхнему пределу и более чем на 1% по нижнему пределу</w:t>
            </w:r>
          </w:p>
        </w:tc>
        <w:tc>
          <w:tcPr>
            <w:tcW w:w="2077" w:type="dxa"/>
          </w:tcPr>
          <w:p w:rsidR="004728CD" w:rsidRPr="005C727C" w:rsidRDefault="004728CD" w:rsidP="009F55CD">
            <w:pPr>
              <w:jc w:val="center"/>
              <w:rPr>
                <w:vertAlign w:val="superscript"/>
              </w:rPr>
            </w:pPr>
            <w:r w:rsidRPr="005C727C">
              <w:t>2</w:t>
            </w:r>
          </w:p>
        </w:tc>
      </w:tr>
      <w:tr w:rsidR="004728CD" w:rsidRPr="005C727C" w:rsidTr="009F55CD">
        <w:tc>
          <w:tcPr>
            <w:tcW w:w="1370" w:type="dxa"/>
          </w:tcPr>
          <w:p w:rsidR="004728CD" w:rsidRPr="005C727C" w:rsidRDefault="004728CD" w:rsidP="009F55CD">
            <w:pPr>
              <w:rPr>
                <w:b/>
              </w:rPr>
            </w:pPr>
            <w:r w:rsidRPr="005C727C">
              <w:rPr>
                <w:b/>
              </w:rPr>
              <w:t>2.9.</w:t>
            </w:r>
          </w:p>
        </w:tc>
        <w:tc>
          <w:tcPr>
            <w:tcW w:w="6265" w:type="dxa"/>
          </w:tcPr>
          <w:p w:rsidR="004728CD" w:rsidRPr="005C727C" w:rsidRDefault="004728CD" w:rsidP="009F55CD">
            <w:pPr>
              <w:jc w:val="both"/>
              <w:rPr>
                <w:b/>
              </w:rPr>
            </w:pPr>
            <w:r w:rsidRPr="005C727C">
              <w:rPr>
                <w:b/>
              </w:rPr>
              <w:t>Коэффициент водостойкости переформованных образцов, а/б смесей</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Коэффициент водостойкости переформованных образцов, а\б смесей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perscript"/>
              </w:rPr>
            </w:pPr>
            <w:r w:rsidRPr="005C727C">
              <w:t>На одной вырубке из трех на 7000м</w:t>
            </w:r>
            <w:r w:rsidRPr="005C727C">
              <w:rPr>
                <w:vertAlign w:val="superscript"/>
              </w:rPr>
              <w:t>2</w:t>
            </w:r>
          </w:p>
          <w:p w:rsidR="004728CD" w:rsidRPr="005C727C" w:rsidRDefault="004728CD" w:rsidP="009F55CD">
            <w:pPr>
              <w:jc w:val="both"/>
            </w:pPr>
            <w:r w:rsidRPr="005C727C">
              <w:t>Водостойкости переформованных образцов, а\б смесей ниже требуемого  на 0,02</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 xml:space="preserve">  коэффициент водостойкости переформованных образцов, а\б смесей ниже требуемого более чем на 0,03</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 xml:space="preserve">  коэффициент водостойкости переформованных образцов, а\б смесей ниже требуемого более чем на 0,03</w:t>
            </w:r>
          </w:p>
        </w:tc>
        <w:tc>
          <w:tcPr>
            <w:tcW w:w="2077" w:type="dxa"/>
          </w:tcPr>
          <w:p w:rsidR="004728CD" w:rsidRPr="005C727C" w:rsidRDefault="004728CD" w:rsidP="009F55CD">
            <w:pPr>
              <w:jc w:val="center"/>
              <w:rPr>
                <w:vertAlign w:val="superscript"/>
              </w:rPr>
            </w:pPr>
            <w:r w:rsidRPr="005C727C">
              <w:t>2</w:t>
            </w:r>
          </w:p>
          <w:p w:rsidR="004728CD" w:rsidRPr="005C727C" w:rsidRDefault="004728CD" w:rsidP="009F55CD">
            <w:pPr>
              <w:jc w:val="center"/>
            </w:pPr>
          </w:p>
        </w:tc>
      </w:tr>
      <w:tr w:rsidR="004728CD" w:rsidRPr="005C727C" w:rsidTr="009F55CD">
        <w:tc>
          <w:tcPr>
            <w:tcW w:w="1370" w:type="dxa"/>
          </w:tcPr>
          <w:p w:rsidR="004728CD" w:rsidRPr="005C727C" w:rsidRDefault="004728CD" w:rsidP="009F55CD">
            <w:pPr>
              <w:rPr>
                <w:b/>
              </w:rPr>
            </w:pPr>
            <w:r w:rsidRPr="005C727C">
              <w:rPr>
                <w:b/>
              </w:rPr>
              <w:t>2.10.</w:t>
            </w:r>
          </w:p>
        </w:tc>
        <w:tc>
          <w:tcPr>
            <w:tcW w:w="6265" w:type="dxa"/>
          </w:tcPr>
          <w:p w:rsidR="004728CD" w:rsidRPr="005C727C" w:rsidRDefault="004728CD" w:rsidP="009F55CD">
            <w:pPr>
              <w:jc w:val="both"/>
              <w:rPr>
                <w:b/>
              </w:rPr>
            </w:pPr>
            <w:r w:rsidRPr="005C727C">
              <w:rPr>
                <w:b/>
              </w:rPr>
              <w:t>Сдвигоустойчивость по коэффициенту внутреннего трения</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Сдвигоустойчивость по коэффициенту внутреннего трения</w:t>
            </w:r>
          </w:p>
          <w:p w:rsidR="004728CD" w:rsidRPr="005C727C" w:rsidRDefault="004728CD" w:rsidP="009F55CD">
            <w:pPr>
              <w:jc w:val="both"/>
            </w:pPr>
            <w:r w:rsidRPr="005C727C">
              <w:t xml:space="preserve">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perscript"/>
              </w:rPr>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p>
          <w:p w:rsidR="004728CD" w:rsidRPr="005C727C" w:rsidRDefault="004728CD" w:rsidP="009F55CD">
            <w:pPr>
              <w:jc w:val="both"/>
            </w:pPr>
            <w:r w:rsidRPr="005C727C">
              <w:t>Коэффициент внутреннего трения ниже требуемого на 0,01</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Коэффициент внутреннего требуемого ниже требуемого более чем на 0,02</w:t>
            </w:r>
          </w:p>
        </w:tc>
        <w:tc>
          <w:tcPr>
            <w:tcW w:w="2077" w:type="dxa"/>
          </w:tcPr>
          <w:p w:rsidR="004728CD" w:rsidRPr="005C727C" w:rsidRDefault="004728CD" w:rsidP="009F55CD">
            <w:pPr>
              <w:jc w:val="center"/>
              <w:rPr>
                <w:vertAlign w:val="superscript"/>
              </w:rP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Коэффициент внутреннего требуемого ниже требуемого более чем на 0,02</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2.11</w:t>
            </w:r>
          </w:p>
        </w:tc>
        <w:tc>
          <w:tcPr>
            <w:tcW w:w="6265" w:type="dxa"/>
          </w:tcPr>
          <w:p w:rsidR="004728CD" w:rsidRPr="005C727C" w:rsidRDefault="004728CD" w:rsidP="009F55CD">
            <w:pPr>
              <w:jc w:val="both"/>
              <w:rPr>
                <w:b/>
              </w:rPr>
            </w:pPr>
            <w:r w:rsidRPr="005C727C">
              <w:rPr>
                <w:b/>
              </w:rPr>
              <w:t>Трещиностойкость по пределу прочности на растяжение при расколе</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Трещиностойкость по пределу прочности на растяжение при расколе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трещиностойкость по пределу прочности на растяжение при расколе выходит за пределы требований на 0,1МПа</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трещиностойкость по пределу прочности на растяжение при расколе выходит за пределы требований более чем на 0,2 МПа</w:t>
            </w:r>
          </w:p>
        </w:tc>
        <w:tc>
          <w:tcPr>
            <w:tcW w:w="2077" w:type="dxa"/>
          </w:tcPr>
          <w:p w:rsidR="004728CD" w:rsidRPr="005C727C" w:rsidRDefault="004728CD" w:rsidP="009F55CD">
            <w:pPr>
              <w:jc w:val="center"/>
              <w:rPr>
                <w:vertAlign w:val="superscript"/>
              </w:rP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трещиностойкость по пределу прочности на растяжение при расколе выходит за пределы требований более чем на 0,2 МПа</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Несоответствие асфальтобетонной смеси по марке и типу проекту без согласования с заказчиком и проектным институтом </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smartTag>
            <w:r w:rsidRPr="005C727C">
              <w:t>.</w:t>
            </w:r>
            <w:r w:rsidRPr="005C727C">
              <w:rPr>
                <w:vertAlign w:val="superscript"/>
              </w:rPr>
              <w:t xml:space="preserve">2 </w:t>
            </w:r>
            <w:r w:rsidRPr="005C727C">
              <w:t>по результатам испытаний три или более показателей не соответствуют требованиям ГОСТ 9128-2009</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При устройстве асфальтобетонных покрытий площадью </w:t>
            </w:r>
            <w:r w:rsidRPr="005C727C">
              <w:lastRenderedPageBreak/>
              <w:t xml:space="preserve">менее </w:t>
            </w:r>
            <w:smartTag w:uri="urn:schemas-microsoft-com:office:smarttags" w:element="metricconverter">
              <w:smartTagPr>
                <w:attr w:name="ProductID" w:val="20 мм"/>
              </w:smartTagPr>
              <w:r w:rsidRPr="005C727C">
                <w:t>7000 м</w:t>
              </w:r>
              <w:r w:rsidRPr="005C727C">
                <w:rPr>
                  <w:vertAlign w:val="superscript"/>
                </w:rPr>
                <w:t>2</w:t>
              </w:r>
            </w:smartTag>
            <w:r w:rsidRPr="005C727C">
              <w:t xml:space="preserve"> количество отобранных проб принимается не менее 1 вырубки на объект или по усмотрению Заказчика, </w:t>
            </w:r>
          </w:p>
        </w:tc>
        <w:tc>
          <w:tcPr>
            <w:tcW w:w="2077" w:type="dxa"/>
          </w:tcPr>
          <w:p w:rsidR="004728CD" w:rsidRPr="005C727C" w:rsidRDefault="004728CD" w:rsidP="009F55CD">
            <w:pPr>
              <w:jc w:val="center"/>
            </w:pPr>
          </w:p>
        </w:tc>
      </w:tr>
      <w:tr w:rsidR="004728CD" w:rsidRPr="005C727C" w:rsidTr="009F55CD">
        <w:trPr>
          <w:trHeight w:val="678"/>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Асфальтобетонная смесь, отобранная из смесителя не соответствующая требованиям ГОСТ 9128-2009</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Зерновой состав а/б смеси не соответствует ГОСТ 9128-2009 по контрольным ситам</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r w:rsidRPr="005C727C">
              <w:rPr>
                <w:b/>
              </w:rPr>
              <w:t>3.</w:t>
            </w:r>
          </w:p>
        </w:tc>
        <w:tc>
          <w:tcPr>
            <w:tcW w:w="6265" w:type="dxa"/>
          </w:tcPr>
          <w:p w:rsidR="004728CD" w:rsidRPr="005C727C" w:rsidRDefault="004728CD" w:rsidP="009F55CD">
            <w:pPr>
              <w:jc w:val="both"/>
              <w:rPr>
                <w:b/>
              </w:rPr>
            </w:pPr>
            <w:r w:rsidRPr="005C727C">
              <w:rPr>
                <w:b/>
              </w:rPr>
              <w:t>Бортовой камень.</w:t>
            </w:r>
          </w:p>
        </w:tc>
        <w:tc>
          <w:tcPr>
            <w:tcW w:w="2077" w:type="dxa"/>
          </w:tcPr>
          <w:p w:rsidR="004728CD" w:rsidRPr="005C727C" w:rsidRDefault="004728CD" w:rsidP="009F55CD">
            <w:pPr>
              <w:jc w:val="center"/>
            </w:pP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rPr>
                <w:b/>
              </w:rPr>
            </w:pPr>
            <w:r w:rsidRPr="005C727C">
              <w:t xml:space="preserve">Отклонения установки бортового камня в плане и по высоте не более 3мм </w:t>
            </w:r>
          </w:p>
        </w:tc>
        <w:tc>
          <w:tcPr>
            <w:tcW w:w="2077" w:type="dxa"/>
          </w:tcPr>
          <w:p w:rsidR="004728CD" w:rsidRPr="005C727C" w:rsidRDefault="004728CD" w:rsidP="009F55CD">
            <w:pPr>
              <w:jc w:val="center"/>
            </w:pPr>
            <w:r w:rsidRPr="005C727C">
              <w:t>5</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rPr>
                <w:b/>
              </w:rPr>
            </w:pPr>
            <w:r w:rsidRPr="005C727C">
              <w:t>Отклонения установки бортового камня в плане и по высоте более 3мм до 5мм</w:t>
            </w:r>
          </w:p>
        </w:tc>
        <w:tc>
          <w:tcPr>
            <w:tcW w:w="2077" w:type="dxa"/>
          </w:tcPr>
          <w:p w:rsidR="004728CD" w:rsidRPr="005C727C" w:rsidRDefault="004728CD" w:rsidP="009F55CD">
            <w:pPr>
              <w:jc w:val="center"/>
            </w:pPr>
            <w:r w:rsidRPr="005C727C">
              <w:t>4</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Отклонения установки бортового камня в плане и по высоте более  5мм до 10мм</w:t>
            </w:r>
          </w:p>
        </w:tc>
        <w:tc>
          <w:tcPr>
            <w:tcW w:w="2077" w:type="dxa"/>
          </w:tcPr>
          <w:p w:rsidR="004728CD" w:rsidRPr="005C727C" w:rsidRDefault="004728CD" w:rsidP="009F55CD">
            <w:pPr>
              <w:jc w:val="center"/>
            </w:pPr>
            <w:r w:rsidRPr="005C727C">
              <w:t>3</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Отклонения установки бортового камня в плане и по высоте более  10мм </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Бортовой камень установлен без опалубки</w:t>
            </w:r>
          </w:p>
        </w:tc>
        <w:tc>
          <w:tcPr>
            <w:tcW w:w="2077" w:type="dxa"/>
          </w:tcPr>
          <w:p w:rsidR="004728CD" w:rsidRPr="005C727C" w:rsidRDefault="004728CD" w:rsidP="009F55CD">
            <w:pPr>
              <w:jc w:val="center"/>
            </w:pPr>
            <w:r w:rsidRPr="005C727C">
              <w:t>3</w:t>
            </w:r>
          </w:p>
        </w:tc>
      </w:tr>
      <w:tr w:rsidR="004728CD" w:rsidRPr="005C727C" w:rsidTr="009F55CD">
        <w:trPr>
          <w:trHeight w:val="516"/>
        </w:trPr>
        <w:tc>
          <w:tcPr>
            <w:tcW w:w="1370" w:type="dxa"/>
          </w:tcPr>
          <w:p w:rsidR="004728CD" w:rsidRPr="005C727C" w:rsidRDefault="004728CD" w:rsidP="009F55CD">
            <w:pPr>
              <w:rPr>
                <w:b/>
              </w:rPr>
            </w:pPr>
            <w:r w:rsidRPr="005C727C">
              <w:rPr>
                <w:b/>
              </w:rPr>
              <w:t>4.</w:t>
            </w:r>
          </w:p>
        </w:tc>
        <w:tc>
          <w:tcPr>
            <w:tcW w:w="6265" w:type="dxa"/>
          </w:tcPr>
          <w:p w:rsidR="004728CD" w:rsidRPr="005C727C" w:rsidRDefault="004728CD" w:rsidP="00AA2B97">
            <w:pPr>
              <w:jc w:val="both"/>
            </w:pPr>
            <w:r w:rsidRPr="005C727C">
              <w:rPr>
                <w:lang w:eastAsia="ar-SA"/>
              </w:rPr>
              <w:t xml:space="preserve">Несоответствие материала требованиям Контракта </w:t>
            </w:r>
          </w:p>
        </w:tc>
        <w:tc>
          <w:tcPr>
            <w:tcW w:w="2077" w:type="dxa"/>
          </w:tcPr>
          <w:p w:rsidR="004728CD" w:rsidRPr="005C727C" w:rsidRDefault="004728CD" w:rsidP="009F55CD">
            <w:pPr>
              <w:jc w:val="center"/>
            </w:pPr>
            <w:r w:rsidRPr="005C727C">
              <w:t>2</w:t>
            </w:r>
          </w:p>
        </w:tc>
      </w:tr>
    </w:tbl>
    <w:p w:rsidR="004728CD" w:rsidRPr="005C727C" w:rsidRDefault="004728CD" w:rsidP="004728CD">
      <w:pPr>
        <w:tabs>
          <w:tab w:val="left" w:pos="6506"/>
        </w:tabs>
      </w:pPr>
    </w:p>
    <w:p w:rsidR="00527C23" w:rsidRDefault="00527C23" w:rsidP="004728CD">
      <w:pPr>
        <w:tabs>
          <w:tab w:val="left" w:pos="6506"/>
        </w:tabs>
      </w:pPr>
    </w:p>
    <w:p w:rsidR="002D7162" w:rsidRPr="005C727C" w:rsidRDefault="002D7162" w:rsidP="002D7162">
      <w:r w:rsidRPr="005C727C">
        <w:t>Заказчик                                                                     Подрядчик</w:t>
      </w:r>
    </w:p>
    <w:p w:rsidR="002D7162" w:rsidRPr="005C727C" w:rsidRDefault="002D7162" w:rsidP="002D7162"/>
    <w:p w:rsidR="002D7162" w:rsidRDefault="002D7162" w:rsidP="002D7162"/>
    <w:p w:rsidR="002D7162" w:rsidRPr="005C727C" w:rsidRDefault="002D7162" w:rsidP="002D7162"/>
    <w:p w:rsidR="002D7162" w:rsidRPr="005C727C" w:rsidRDefault="002D7162" w:rsidP="002D7162">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6C01AF" w:rsidRPr="005C727C" w:rsidRDefault="006C01AF" w:rsidP="006C01AF">
      <w:r w:rsidRPr="005C727C">
        <w:t xml:space="preserve">  </w:t>
      </w:r>
      <w:r>
        <w:t xml:space="preserve">                            </w:t>
      </w: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AA2B97" w:rsidRDefault="00AA2B97" w:rsidP="004728CD">
      <w:pPr>
        <w:tabs>
          <w:tab w:val="left" w:pos="6506"/>
        </w:tabs>
      </w:pPr>
    </w:p>
    <w:p w:rsidR="00AA2B97" w:rsidRDefault="00AA2B97"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Pr="005C727C" w:rsidRDefault="00527C23" w:rsidP="004728CD">
      <w:pPr>
        <w:tabs>
          <w:tab w:val="left" w:pos="6506"/>
        </w:tabs>
      </w:pPr>
    </w:p>
    <w:p w:rsidR="006C01AF" w:rsidRDefault="006C01AF" w:rsidP="004728CD">
      <w:pPr>
        <w:jc w:val="center"/>
        <w:rPr>
          <w:b/>
          <w:bCs/>
        </w:rPr>
      </w:pPr>
    </w:p>
    <w:p w:rsidR="006C01AF" w:rsidRDefault="006C01AF" w:rsidP="004728CD">
      <w:pPr>
        <w:jc w:val="center"/>
        <w:rPr>
          <w:b/>
          <w:bCs/>
        </w:rPr>
      </w:pPr>
    </w:p>
    <w:p w:rsidR="006C01AF" w:rsidRDefault="006C01AF" w:rsidP="006C01AF">
      <w:pPr>
        <w:rPr>
          <w:b/>
          <w:bCs/>
        </w:rPr>
      </w:pPr>
    </w:p>
    <w:p w:rsidR="004728CD" w:rsidRPr="005C727C" w:rsidRDefault="004728CD" w:rsidP="006C01AF">
      <w:pPr>
        <w:jc w:val="right"/>
      </w:pPr>
      <w:r w:rsidRPr="005C727C">
        <w:t xml:space="preserve">                                                                                                                                            Приложение</w:t>
      </w:r>
      <w:r w:rsidR="006C01AF">
        <w:t xml:space="preserve"> №</w:t>
      </w:r>
      <w:r w:rsidRPr="005C727C">
        <w:t xml:space="preserve">  4.1.</w:t>
      </w:r>
    </w:p>
    <w:p w:rsidR="006C01AF" w:rsidRDefault="006C01AF" w:rsidP="006C01AF">
      <w:pPr>
        <w:jc w:val="right"/>
      </w:pPr>
      <w:r>
        <w:t xml:space="preserve">к муниципальному контракту </w:t>
      </w:r>
      <w:r w:rsidR="004728CD" w:rsidRPr="005C727C">
        <w:t>№ ___</w:t>
      </w:r>
    </w:p>
    <w:p w:rsidR="004728CD" w:rsidRPr="005C727C" w:rsidRDefault="006C01AF" w:rsidP="006C01AF">
      <w:pPr>
        <w:jc w:val="right"/>
      </w:pPr>
      <w:r>
        <w:t>от «____</w:t>
      </w:r>
      <w:r w:rsidR="004728CD" w:rsidRPr="005C727C">
        <w:t>»</w:t>
      </w:r>
      <w:r>
        <w:t xml:space="preserve"> ____________</w:t>
      </w:r>
      <w:r w:rsidR="004728CD" w:rsidRPr="005C727C">
        <w:t xml:space="preserve">2013г. </w:t>
      </w:r>
    </w:p>
    <w:p w:rsidR="004728CD" w:rsidRPr="005C727C" w:rsidRDefault="004728CD" w:rsidP="004728CD"/>
    <w:p w:rsidR="004728CD" w:rsidRPr="005C727C" w:rsidRDefault="004728CD" w:rsidP="004728CD">
      <w:pPr>
        <w:jc w:val="center"/>
        <w:rPr>
          <w:sz w:val="28"/>
          <w:szCs w:val="28"/>
        </w:rPr>
      </w:pPr>
      <w:r w:rsidRPr="005C727C">
        <w:rPr>
          <w:sz w:val="28"/>
          <w:szCs w:val="28"/>
        </w:rPr>
        <w:t>Справка о стоимости выполненных работ и затрат</w:t>
      </w:r>
    </w:p>
    <w:tbl>
      <w:tblPr>
        <w:tblW w:w="10966" w:type="dxa"/>
        <w:jc w:val="center"/>
        <w:tblInd w:w="95" w:type="dxa"/>
        <w:tblLook w:val="04A0" w:firstRow="1" w:lastRow="0" w:firstColumn="1" w:lastColumn="0" w:noHBand="0" w:noVBand="1"/>
      </w:tblPr>
      <w:tblGrid>
        <w:gridCol w:w="1516"/>
        <w:gridCol w:w="2505"/>
        <w:gridCol w:w="1885"/>
        <w:gridCol w:w="1640"/>
        <w:gridCol w:w="1760"/>
        <w:gridCol w:w="1660"/>
      </w:tblGrid>
      <w:tr w:rsidR="004728CD" w:rsidRPr="005C727C" w:rsidTr="009F55CD">
        <w:trPr>
          <w:trHeight w:val="255"/>
          <w:jc w:val="center"/>
        </w:trPr>
        <w:tc>
          <w:tcPr>
            <w:tcW w:w="10966" w:type="dxa"/>
            <w:gridSpan w:val="6"/>
            <w:noWrap/>
            <w:vAlign w:val="bottom"/>
          </w:tcPr>
          <w:p w:rsidR="004728CD" w:rsidRPr="005C727C" w:rsidRDefault="004728CD" w:rsidP="009F55CD">
            <w:pPr>
              <w:jc w:val="right"/>
            </w:pPr>
            <w:r w:rsidRPr="005C727C">
              <w:t xml:space="preserve">                                Унифицированная форма № КС-3</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r w:rsidRPr="005C727C">
              <w:t xml:space="preserve">                                Утверждена постановлением Госкомстата</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r w:rsidRPr="005C727C">
              <w:t xml:space="preserve">                                России от 11.11.99  № 100</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tc>
        <w:tc>
          <w:tcPr>
            <w:tcW w:w="1640" w:type="dxa"/>
            <w:noWrap/>
            <w:vAlign w:val="bottom"/>
          </w:tcPr>
          <w:p w:rsidR="004728CD" w:rsidRPr="005C727C" w:rsidRDefault="004728CD" w:rsidP="009F55CD">
            <w:pPr>
              <w:jc w:val="center"/>
            </w:pPr>
          </w:p>
        </w:tc>
        <w:tc>
          <w:tcPr>
            <w:tcW w:w="1760" w:type="dxa"/>
            <w:noWrap/>
            <w:vAlign w:val="bottom"/>
          </w:tcPr>
          <w:p w:rsidR="004728CD" w:rsidRPr="005C727C" w:rsidRDefault="004728CD" w:rsidP="009F55CD"/>
        </w:tc>
        <w:tc>
          <w:tcPr>
            <w:tcW w:w="1660" w:type="dxa"/>
            <w:noWrap/>
            <w:vAlign w:val="bottom"/>
          </w:tcPr>
          <w:p w:rsidR="004728CD" w:rsidRPr="005C727C" w:rsidRDefault="004728CD" w:rsidP="009F55CD"/>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Инвестор</w:t>
            </w: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КОД</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r w:rsidRPr="005C727C">
              <w:rPr>
                <w:sz w:val="16"/>
                <w:szCs w:val="16"/>
              </w:rPr>
              <w:t xml:space="preserve">                          </w:t>
            </w: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Заказчик </w:t>
            </w: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Подрядчик: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Стройка: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 Содержание и ремонт городских улиц и дорог</w:t>
            </w:r>
          </w:p>
        </w:tc>
        <w:tc>
          <w:tcPr>
            <w:tcW w:w="3400" w:type="dxa"/>
            <w:gridSpan w:val="2"/>
            <w:tcBorders>
              <w:top w:val="nil"/>
              <w:left w:val="nil"/>
              <w:bottom w:val="nil"/>
              <w:right w:val="single" w:sz="4" w:space="0" w:color="000000"/>
            </w:tcBorders>
            <w:noWrap/>
            <w:vAlign w:val="bottom"/>
          </w:tcPr>
          <w:p w:rsidR="004728CD" w:rsidRPr="005C727C" w:rsidRDefault="004728CD" w:rsidP="009F55CD">
            <w:pPr>
              <w:rPr>
                <w:sz w:val="16"/>
                <w:szCs w:val="16"/>
              </w:rPr>
            </w:pPr>
            <w:r w:rsidRPr="005C727C">
              <w:rPr>
                <w:sz w:val="16"/>
                <w:szCs w:val="16"/>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r w:rsidRPr="005C727C">
              <w:rPr>
                <w:sz w:val="16"/>
                <w:szCs w:val="16"/>
              </w:rPr>
              <w:t>Договор подряда(контракт)</w:t>
            </w:r>
          </w:p>
        </w:tc>
        <w:tc>
          <w:tcPr>
            <w:tcW w:w="1885" w:type="dxa"/>
            <w:noWrap/>
            <w:vAlign w:val="bottom"/>
          </w:tcPr>
          <w:p w:rsidR="004728CD" w:rsidRPr="005C727C" w:rsidRDefault="004728CD" w:rsidP="009F55CD">
            <w:pPr>
              <w:rPr>
                <w:sz w:val="16"/>
                <w:szCs w:val="16"/>
              </w:rPr>
            </w:pPr>
          </w:p>
        </w:tc>
        <w:tc>
          <w:tcPr>
            <w:tcW w:w="164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номер</w:t>
            </w:r>
          </w:p>
        </w:tc>
        <w:tc>
          <w:tcPr>
            <w:tcW w:w="17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Дата</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cantSplit/>
          <w:trHeight w:val="30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vMerge w:val="restart"/>
            <w:tcBorders>
              <w:top w:val="single" w:sz="4" w:space="0" w:color="auto"/>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Дата составления</w:t>
            </w:r>
          </w:p>
        </w:tc>
        <w:tc>
          <w:tcPr>
            <w:tcW w:w="3420" w:type="dxa"/>
            <w:gridSpan w:val="2"/>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rPr>
                <w:sz w:val="16"/>
                <w:szCs w:val="16"/>
              </w:rPr>
            </w:pPr>
            <w:r w:rsidRPr="005C727C">
              <w:rPr>
                <w:sz w:val="16"/>
                <w:szCs w:val="16"/>
              </w:rPr>
              <w:t>Отчетный период</w:t>
            </w:r>
          </w:p>
        </w:tc>
      </w:tr>
      <w:tr w:rsidR="004728CD" w:rsidRPr="005C727C" w:rsidTr="009F55CD">
        <w:trPr>
          <w:cantSplit/>
          <w:trHeight w:val="21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r w:rsidRPr="005C727C">
              <w:t xml:space="preserve">  </w:t>
            </w:r>
          </w:p>
        </w:tc>
        <w:tc>
          <w:tcPr>
            <w:tcW w:w="0" w:type="auto"/>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по</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jc w:val="cente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3525" w:type="dxa"/>
            <w:gridSpan w:val="2"/>
            <w:noWrap/>
            <w:vAlign w:val="bottom"/>
          </w:tcPr>
          <w:p w:rsidR="004728CD" w:rsidRPr="005C727C" w:rsidRDefault="004728CD" w:rsidP="009F55CD">
            <w:pPr>
              <w:rPr>
                <w:b/>
                <w:bCs/>
                <w:sz w:val="16"/>
                <w:szCs w:val="16"/>
              </w:rPr>
            </w:pPr>
            <w:r w:rsidRPr="005C727C">
              <w:rPr>
                <w:b/>
                <w:bCs/>
                <w:sz w:val="16"/>
                <w:szCs w:val="16"/>
              </w:rPr>
              <w:t xml:space="preserve">                           С П Р А В К А</w:t>
            </w: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7790" w:type="dxa"/>
            <w:gridSpan w:val="4"/>
            <w:noWrap/>
            <w:vAlign w:val="bottom"/>
          </w:tcPr>
          <w:p w:rsidR="004728CD" w:rsidRPr="005C727C" w:rsidRDefault="004728CD" w:rsidP="009F55CD">
            <w:r w:rsidRPr="005C727C">
              <w:t xml:space="preserve">                                     о стоимости выполненных работ и затрат</w:t>
            </w:r>
          </w:p>
        </w:tc>
        <w:tc>
          <w:tcPr>
            <w:tcW w:w="1660" w:type="dxa"/>
            <w:noWrap/>
            <w:vAlign w:val="bottom"/>
          </w:tcPr>
          <w:p w:rsidR="004728CD" w:rsidRPr="005C727C" w:rsidRDefault="004728CD" w:rsidP="009F55CD">
            <w:pPr>
              <w:rPr>
                <w:sz w:val="16"/>
                <w:szCs w:val="16"/>
              </w:rPr>
            </w:pPr>
          </w:p>
        </w:tc>
      </w:tr>
      <w:tr w:rsidR="004728CD" w:rsidRPr="005C727C" w:rsidTr="009F55CD">
        <w:trPr>
          <w:cantSplit/>
          <w:trHeight w:val="255"/>
          <w:jc w:val="center"/>
        </w:trPr>
        <w:tc>
          <w:tcPr>
            <w:tcW w:w="1516"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 п/п</w:t>
            </w:r>
          </w:p>
        </w:tc>
        <w:tc>
          <w:tcPr>
            <w:tcW w:w="250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Наименование объектов, видов работ и затрат</w:t>
            </w:r>
          </w:p>
        </w:tc>
        <w:tc>
          <w:tcPr>
            <w:tcW w:w="188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Код</w:t>
            </w:r>
          </w:p>
        </w:tc>
        <w:tc>
          <w:tcPr>
            <w:tcW w:w="5060" w:type="dxa"/>
            <w:gridSpan w:val="3"/>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Стоимость выполненных работ и затрат </w:t>
            </w:r>
          </w:p>
        </w:tc>
      </w:tr>
      <w:tr w:rsidR="004728CD" w:rsidRPr="005C727C" w:rsidTr="009F55CD">
        <w:trPr>
          <w:cantSplit/>
          <w:trHeight w:val="425"/>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4728CD" w:rsidRPr="005C727C" w:rsidRDefault="004728CD" w:rsidP="009F55CD">
            <w:pPr>
              <w:jc w:val="center"/>
              <w:rPr>
                <w:sz w:val="16"/>
                <w:szCs w:val="16"/>
              </w:rPr>
            </w:pPr>
            <w:r w:rsidRPr="005C727C">
              <w:rPr>
                <w:sz w:val="16"/>
                <w:szCs w:val="16"/>
              </w:rPr>
              <w:t>в том числе за отчетный месяц</w:t>
            </w:r>
          </w:p>
        </w:tc>
      </w:tr>
      <w:tr w:rsidR="004728CD" w:rsidRPr="005C727C" w:rsidTr="009F55CD">
        <w:trPr>
          <w:cantSplit/>
          <w:trHeight w:val="384"/>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nil"/>
              <w:right w:val="single" w:sz="4" w:space="0" w:color="auto"/>
            </w:tcBorders>
            <w:vAlign w:val="center"/>
          </w:tcPr>
          <w:p w:rsidR="004728CD" w:rsidRPr="005C727C" w:rsidRDefault="004728CD" w:rsidP="009F55CD">
            <w:pPr>
              <w:rPr>
                <w:sz w:val="16"/>
                <w:szCs w:val="16"/>
              </w:rPr>
            </w:pP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1</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jc w:val="center"/>
            </w:pPr>
            <w:r w:rsidRPr="005C727C">
              <w:t>2</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3</w:t>
            </w:r>
          </w:p>
        </w:tc>
        <w:tc>
          <w:tcPr>
            <w:tcW w:w="164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4</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5</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6</w:t>
            </w:r>
          </w:p>
        </w:tc>
      </w:tr>
      <w:tr w:rsidR="004728CD" w:rsidRPr="005C727C" w:rsidTr="009F55CD">
        <w:trPr>
          <w:trHeight w:val="413"/>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r w:rsidRPr="005C727C">
              <w:rPr>
                <w:sz w:val="16"/>
                <w:szCs w:val="16"/>
              </w:rPr>
              <w:t>Всего работ, затрат, включаемых в стоимость работ, в том числе:</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Итого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Сумма НДС 18%</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Всего с НДС</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Заказчик (Генподрядчик)</w:t>
            </w:r>
          </w:p>
        </w:tc>
        <w:tc>
          <w:tcPr>
            <w:tcW w:w="1885" w:type="dxa"/>
            <w:noWrap/>
            <w:vAlign w:val="bottom"/>
          </w:tcPr>
          <w:p w:rsidR="004728CD" w:rsidRDefault="004728CD" w:rsidP="009F55CD">
            <w:pPr>
              <w:rPr>
                <w:sz w:val="16"/>
                <w:szCs w:val="16"/>
              </w:rPr>
            </w:pPr>
          </w:p>
          <w:p w:rsidR="00AA2B97" w:rsidRPr="005C727C" w:rsidRDefault="00AA2B97" w:rsidP="009F55CD">
            <w:pPr>
              <w:rPr>
                <w:sz w:val="16"/>
                <w:szCs w:val="16"/>
              </w:rPr>
            </w:pPr>
          </w:p>
        </w:tc>
        <w:tc>
          <w:tcPr>
            <w:tcW w:w="1640" w:type="dxa"/>
            <w:noWrap/>
            <w:vAlign w:val="bottom"/>
          </w:tcPr>
          <w:p w:rsidR="004728CD" w:rsidRPr="005C727C" w:rsidRDefault="004728CD" w:rsidP="009F55CD">
            <w:pPr>
              <w:rPr>
                <w:sz w:val="16"/>
                <w:szCs w:val="16"/>
              </w:rPr>
            </w:pPr>
            <w:r w:rsidRPr="005C727C">
              <w:rPr>
                <w:sz w:val="16"/>
                <w:szCs w:val="16"/>
              </w:rPr>
              <w:t xml:space="preserve"> </w:t>
            </w:r>
          </w:p>
        </w:tc>
        <w:tc>
          <w:tcPr>
            <w:tcW w:w="1760" w:type="dxa"/>
            <w:noWrap/>
            <w:vAlign w:val="bottom"/>
          </w:tcPr>
          <w:p w:rsidR="004728CD" w:rsidRPr="005C727C" w:rsidRDefault="004728CD" w:rsidP="009F55CD">
            <w:pPr>
              <w:jc w:val="right"/>
            </w:pPr>
            <w:r w:rsidRPr="005C727C">
              <w:t xml:space="preserve">                                            </w:t>
            </w: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jc w:val="both"/>
              <w:rPr>
                <w:sz w:val="16"/>
                <w:szCs w:val="16"/>
              </w:rPr>
            </w:pPr>
            <w:r w:rsidRPr="005C727C">
              <w:rPr>
                <w:sz w:val="16"/>
                <w:szCs w:val="16"/>
              </w:rPr>
              <w:t>Подпись</w:t>
            </w: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Подрядчик (Субподрядчик)</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rPr>
                <w:sz w:val="16"/>
                <w:szCs w:val="16"/>
              </w:rPr>
            </w:pPr>
            <w:r w:rsidRPr="005C727C">
              <w:rPr>
                <w:sz w:val="16"/>
                <w:szCs w:val="16"/>
              </w:rPr>
              <w:t>Подпись</w:t>
            </w:r>
          </w:p>
        </w:tc>
        <w:tc>
          <w:tcPr>
            <w:tcW w:w="1660" w:type="dxa"/>
            <w:noWrap/>
            <w:vAlign w:val="bottom"/>
          </w:tcPr>
          <w:p w:rsidR="004728CD" w:rsidRPr="005C727C" w:rsidRDefault="004728CD" w:rsidP="009F55CD"/>
        </w:tc>
      </w:tr>
    </w:tbl>
    <w:p w:rsidR="004728CD" w:rsidRPr="005C727C" w:rsidRDefault="004728CD" w:rsidP="004728CD">
      <w:pPr>
        <w:rPr>
          <w:sz w:val="18"/>
          <w:szCs w:val="18"/>
        </w:rPr>
        <w:sectPr w:rsidR="004728CD" w:rsidRPr="005C727C">
          <w:pgSz w:w="11906" w:h="16838"/>
          <w:pgMar w:top="851" w:right="851" w:bottom="540" w:left="1418" w:header="709" w:footer="709" w:gutter="0"/>
          <w:pgNumType w:fmt="numberInDash" w:start="1"/>
          <w:cols w:space="720"/>
        </w:sectPr>
      </w:pPr>
    </w:p>
    <w:p w:rsidR="004728CD" w:rsidRPr="005C727C" w:rsidRDefault="004728CD" w:rsidP="004728CD">
      <w:pPr>
        <w:jc w:val="right"/>
      </w:pPr>
      <w:r w:rsidRPr="005C727C">
        <w:lastRenderedPageBreak/>
        <w:t xml:space="preserve">   Приложение</w:t>
      </w:r>
      <w:r w:rsidR="00286C5B">
        <w:t xml:space="preserve"> №</w:t>
      </w:r>
      <w:r w:rsidRPr="005C727C">
        <w:t xml:space="preserve"> 4.2</w:t>
      </w:r>
    </w:p>
    <w:p w:rsidR="00286C5B" w:rsidRDefault="004728CD" w:rsidP="00286C5B">
      <w:pPr>
        <w:jc w:val="right"/>
      </w:pPr>
      <w:r w:rsidRPr="005C727C">
        <w:t>к муниципальному контракту № _______</w:t>
      </w:r>
    </w:p>
    <w:p w:rsidR="004728CD" w:rsidRPr="005C727C" w:rsidRDefault="004728CD" w:rsidP="00286C5B">
      <w:pPr>
        <w:jc w:val="right"/>
      </w:pPr>
      <w:r w:rsidRPr="005C727C">
        <w:t xml:space="preserve"> от «____»________2013г.</w:t>
      </w:r>
    </w:p>
    <w:p w:rsidR="00AA2B97" w:rsidRDefault="004728CD" w:rsidP="004728CD">
      <w:r w:rsidRPr="005C727C">
        <w:t xml:space="preserve">Заказчик: </w:t>
      </w:r>
    </w:p>
    <w:p w:rsidR="004728CD" w:rsidRPr="005C727C" w:rsidRDefault="004728CD" w:rsidP="004728CD">
      <w:r w:rsidRPr="005C727C">
        <w:t>Подрядчик:</w:t>
      </w:r>
    </w:p>
    <w:p w:rsidR="004728CD" w:rsidRPr="005C727C" w:rsidRDefault="004728CD" w:rsidP="004728CD">
      <w:r w:rsidRPr="005C727C">
        <w:t>Муниципальный контакт №    от</w:t>
      </w:r>
      <w:r w:rsidR="00286C5B">
        <w:t xml:space="preserve"> «____» _________2013 г.</w:t>
      </w:r>
    </w:p>
    <w:p w:rsidR="004728CD" w:rsidRPr="005C727C" w:rsidRDefault="004728CD" w:rsidP="004728CD">
      <w:pPr>
        <w:jc w:val="center"/>
        <w:rPr>
          <w:b/>
        </w:rPr>
      </w:pPr>
    </w:p>
    <w:p w:rsidR="004728CD" w:rsidRPr="005C727C" w:rsidRDefault="004728CD" w:rsidP="004728CD">
      <w:pPr>
        <w:jc w:val="center"/>
        <w:rPr>
          <w:b/>
        </w:rPr>
      </w:pPr>
    </w:p>
    <w:p w:rsidR="004728CD" w:rsidRPr="005C727C" w:rsidRDefault="004728CD" w:rsidP="004728CD">
      <w:pPr>
        <w:jc w:val="center"/>
        <w:rPr>
          <w:b/>
        </w:rPr>
      </w:pPr>
    </w:p>
    <w:p w:rsidR="004728CD" w:rsidRPr="005C727C" w:rsidRDefault="004728CD" w:rsidP="004728CD">
      <w:pPr>
        <w:jc w:val="center"/>
        <w:rPr>
          <w:b/>
        </w:rPr>
      </w:pPr>
      <w:r w:rsidRPr="005C727C">
        <w:rPr>
          <w:b/>
        </w:rPr>
        <w:t>АКТ № _____ от ________</w:t>
      </w:r>
    </w:p>
    <w:p w:rsidR="004728CD" w:rsidRPr="005C727C" w:rsidRDefault="004728CD" w:rsidP="004728CD">
      <w:pPr>
        <w:jc w:val="center"/>
        <w:rPr>
          <w:b/>
        </w:rPr>
      </w:pPr>
      <w:r w:rsidRPr="005C727C">
        <w:rPr>
          <w:b/>
        </w:rPr>
        <w:t>приемки выполненных работ за отчетный период ______</w:t>
      </w:r>
    </w:p>
    <w:p w:rsidR="004728CD" w:rsidRPr="005C727C" w:rsidRDefault="00286C5B" w:rsidP="004728CD">
      <w:pPr>
        <w:jc w:val="center"/>
        <w:rPr>
          <w:b/>
        </w:rPr>
      </w:pPr>
      <w:r>
        <w:rPr>
          <w:b/>
        </w:rPr>
        <w:t>по содержанию городских улиц и дорог</w:t>
      </w:r>
    </w:p>
    <w:p w:rsidR="004728CD" w:rsidRPr="005C727C" w:rsidRDefault="004728CD" w:rsidP="004728CD"/>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48"/>
        <w:gridCol w:w="2613"/>
        <w:gridCol w:w="2591"/>
        <w:gridCol w:w="2319"/>
      </w:tblGrid>
      <w:tr w:rsidR="004728CD" w:rsidRPr="005C727C" w:rsidTr="009F55CD">
        <w:tc>
          <w:tcPr>
            <w:tcW w:w="2094" w:type="dxa"/>
          </w:tcPr>
          <w:p w:rsidR="004728CD" w:rsidRPr="005C727C" w:rsidRDefault="004728CD" w:rsidP="009F55CD">
            <w:r w:rsidRPr="005C727C">
              <w:t>Вид работ</w:t>
            </w:r>
          </w:p>
        </w:tc>
        <w:tc>
          <w:tcPr>
            <w:tcW w:w="2637" w:type="dxa"/>
          </w:tcPr>
          <w:p w:rsidR="004728CD" w:rsidRPr="005C727C" w:rsidRDefault="004728CD" w:rsidP="009F55CD">
            <w:r w:rsidRPr="005C727C">
              <w:t>Стоимость выполнения  работ</w:t>
            </w:r>
          </w:p>
          <w:p w:rsidR="004728CD" w:rsidRPr="005C727C" w:rsidRDefault="004728CD" w:rsidP="009F55CD">
            <w:r w:rsidRPr="005C727C">
              <w:t>( в соответствии с Приложением № 2.2 к настоящему муниципальному контракту), руб.</w:t>
            </w:r>
          </w:p>
        </w:tc>
        <w:tc>
          <w:tcPr>
            <w:tcW w:w="2616" w:type="dxa"/>
          </w:tcPr>
          <w:p w:rsidR="004728CD" w:rsidRPr="005C727C" w:rsidRDefault="004728CD" w:rsidP="009F55CD">
            <w:pPr>
              <w:jc w:val="center"/>
            </w:pPr>
            <w:r w:rsidRPr="005C727C">
              <w:t>Процент снижения  стоимости выполнения работ среднемесячный (%) *</w:t>
            </w:r>
          </w:p>
        </w:tc>
        <w:tc>
          <w:tcPr>
            <w:tcW w:w="2365" w:type="dxa"/>
          </w:tcPr>
          <w:p w:rsidR="004728CD" w:rsidRPr="005C727C" w:rsidRDefault="004728CD" w:rsidP="009F55CD">
            <w:pPr>
              <w:jc w:val="center"/>
            </w:pPr>
            <w:r w:rsidRPr="005C727C">
              <w:t>Принято к оплате, руб.</w:t>
            </w:r>
          </w:p>
        </w:tc>
      </w:tr>
      <w:tr w:rsidR="004728CD" w:rsidRPr="005C727C" w:rsidTr="009F55CD">
        <w:tc>
          <w:tcPr>
            <w:tcW w:w="2094" w:type="dxa"/>
          </w:tcPr>
          <w:p w:rsidR="004728CD" w:rsidRPr="005C727C" w:rsidRDefault="004728CD" w:rsidP="009F55CD"/>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r w:rsidR="004728CD" w:rsidRPr="005C727C" w:rsidTr="009F55CD">
        <w:tc>
          <w:tcPr>
            <w:tcW w:w="2094" w:type="dxa"/>
          </w:tcPr>
          <w:p w:rsidR="004728CD" w:rsidRPr="005C727C" w:rsidRDefault="004728CD" w:rsidP="009F55CD"/>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r w:rsidR="004728CD" w:rsidRPr="005C727C" w:rsidTr="009F55CD">
        <w:tc>
          <w:tcPr>
            <w:tcW w:w="2094" w:type="dxa"/>
          </w:tcPr>
          <w:p w:rsidR="004728CD" w:rsidRPr="005C727C" w:rsidRDefault="004728CD" w:rsidP="009F55CD">
            <w:r w:rsidRPr="005C727C">
              <w:t>Всего по акту с НДС</w:t>
            </w:r>
          </w:p>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r w:rsidR="004728CD" w:rsidRPr="005C727C" w:rsidTr="009F55CD">
        <w:tc>
          <w:tcPr>
            <w:tcW w:w="2094" w:type="dxa"/>
          </w:tcPr>
          <w:p w:rsidR="004728CD" w:rsidRPr="005C727C" w:rsidRDefault="004728CD" w:rsidP="009F55CD">
            <w:r w:rsidRPr="005C727C">
              <w:t>в том без НДС</w:t>
            </w:r>
          </w:p>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r w:rsidR="004728CD" w:rsidRPr="005C727C" w:rsidTr="009F55CD">
        <w:tc>
          <w:tcPr>
            <w:tcW w:w="2094" w:type="dxa"/>
          </w:tcPr>
          <w:p w:rsidR="004728CD" w:rsidRPr="005C727C" w:rsidRDefault="004728CD" w:rsidP="009F55CD">
            <w:r w:rsidRPr="005C727C">
              <w:t>НДС</w:t>
            </w:r>
          </w:p>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bl>
    <w:p w:rsidR="004728CD" w:rsidRPr="005C727C" w:rsidRDefault="004728CD" w:rsidP="004728CD">
      <w:pPr>
        <w:tabs>
          <w:tab w:val="left" w:pos="8880"/>
        </w:tabs>
      </w:pPr>
      <w:r w:rsidRPr="005C727C">
        <w:tab/>
      </w:r>
    </w:p>
    <w:p w:rsidR="004728CD" w:rsidRPr="005C727C" w:rsidRDefault="004728CD" w:rsidP="004728CD"/>
    <w:p w:rsidR="004728CD" w:rsidRPr="005C727C" w:rsidRDefault="004728CD" w:rsidP="004728CD">
      <w:r w:rsidRPr="005C727C">
        <w:t xml:space="preserve">Сдал Подрядчик  (должность) ____________(расшифровка)     </w:t>
      </w:r>
    </w:p>
    <w:p w:rsidR="004728CD" w:rsidRPr="005C727C" w:rsidRDefault="004728CD" w:rsidP="004728CD"/>
    <w:p w:rsidR="004728CD" w:rsidRPr="005C727C" w:rsidRDefault="004728CD" w:rsidP="004728CD">
      <w:r w:rsidRPr="005C727C">
        <w:t>М.п.</w:t>
      </w:r>
    </w:p>
    <w:p w:rsidR="004728CD" w:rsidRPr="005C727C" w:rsidRDefault="004728CD" w:rsidP="004728CD">
      <w:r w:rsidRPr="005C727C">
        <w:t xml:space="preserve">       </w:t>
      </w:r>
    </w:p>
    <w:p w:rsidR="004728CD" w:rsidRPr="005C727C" w:rsidRDefault="00286C5B" w:rsidP="004728CD">
      <w:r>
        <w:t>Принял Заказчик   ______</w:t>
      </w:r>
      <w:r w:rsidR="00F614BA">
        <w:t>_________(________________</w:t>
      </w:r>
      <w:r w:rsidR="004728CD" w:rsidRPr="005C727C">
        <w:t>)</w:t>
      </w:r>
    </w:p>
    <w:p w:rsidR="004728CD" w:rsidRPr="005C727C" w:rsidRDefault="004728CD" w:rsidP="004728CD"/>
    <w:p w:rsidR="004728CD" w:rsidRPr="005C727C" w:rsidRDefault="004728CD" w:rsidP="004728CD">
      <w:r w:rsidRPr="005C727C">
        <w:t>М.п.</w:t>
      </w:r>
    </w:p>
    <w:p w:rsidR="004728CD" w:rsidRPr="005C727C" w:rsidRDefault="004728CD" w:rsidP="004728CD">
      <w:pPr>
        <w:rPr>
          <w:b/>
        </w:rPr>
      </w:pPr>
    </w:p>
    <w:p w:rsidR="004728CD" w:rsidRPr="005C727C" w:rsidRDefault="004728CD" w:rsidP="004728CD">
      <w:pPr>
        <w:rPr>
          <w:b/>
        </w:rPr>
      </w:pPr>
    </w:p>
    <w:p w:rsidR="004728CD" w:rsidRDefault="004728CD" w:rsidP="004728CD">
      <w:r w:rsidRPr="005C727C">
        <w:t>Заказчик ____________________</w:t>
      </w:r>
      <w:r w:rsidR="00286C5B">
        <w:t xml:space="preserve"> </w:t>
      </w:r>
    </w:p>
    <w:p w:rsidR="00AA2B97" w:rsidRPr="005C727C" w:rsidRDefault="00AA2B97" w:rsidP="004728CD"/>
    <w:p w:rsidR="004728CD" w:rsidRPr="005C727C" w:rsidRDefault="004728CD" w:rsidP="004728CD">
      <w:r w:rsidRPr="005C727C">
        <w:t>Подрядчик (должность) ____________________(расшифровка)</w:t>
      </w:r>
    </w:p>
    <w:p w:rsidR="004728CD" w:rsidRPr="005C727C" w:rsidRDefault="004728CD" w:rsidP="004728CD"/>
    <w:p w:rsidR="004728CD" w:rsidRPr="005C727C" w:rsidRDefault="004728CD" w:rsidP="004728CD">
      <w:pPr>
        <w:spacing w:line="240" w:lineRule="exact"/>
        <w:jc w:val="both"/>
        <w:outlineLvl w:val="0"/>
        <w:rPr>
          <w:i/>
        </w:rPr>
      </w:pPr>
      <w:r w:rsidRPr="005C727C">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4728CD" w:rsidRDefault="004728CD"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286C5B" w:rsidRDefault="00286C5B" w:rsidP="004728CD">
      <w:pPr>
        <w:spacing w:line="240" w:lineRule="exact"/>
        <w:jc w:val="both"/>
        <w:outlineLvl w:val="0"/>
        <w:rPr>
          <w:i/>
        </w:rPr>
      </w:pPr>
    </w:p>
    <w:p w:rsidR="00286C5B" w:rsidRDefault="00286C5B" w:rsidP="00DE5BCE">
      <w:pPr>
        <w:jc w:val="right"/>
      </w:pPr>
    </w:p>
    <w:p w:rsidR="00AA2B97" w:rsidRDefault="00AA2B97" w:rsidP="00DE5BCE">
      <w:pPr>
        <w:jc w:val="right"/>
      </w:pPr>
    </w:p>
    <w:p w:rsidR="00286C5B" w:rsidRDefault="00286C5B" w:rsidP="00DE5BCE">
      <w:pPr>
        <w:jc w:val="right"/>
      </w:pPr>
    </w:p>
    <w:p w:rsidR="00286C5B" w:rsidRDefault="00286C5B" w:rsidP="00DE5BCE">
      <w:pPr>
        <w:jc w:val="right"/>
      </w:pPr>
    </w:p>
    <w:p w:rsidR="00286C5B" w:rsidRDefault="00286C5B" w:rsidP="00DE5BCE">
      <w:pPr>
        <w:jc w:val="right"/>
      </w:pPr>
    </w:p>
    <w:p w:rsidR="00DE5BCE" w:rsidRPr="005C727C" w:rsidRDefault="00DE5BCE" w:rsidP="00DE5BCE">
      <w:pPr>
        <w:jc w:val="right"/>
      </w:pPr>
      <w:r w:rsidRPr="005C727C">
        <w:lastRenderedPageBreak/>
        <w:t xml:space="preserve">   Приложение</w:t>
      </w:r>
      <w:r w:rsidR="00F614BA">
        <w:t xml:space="preserve"> №</w:t>
      </w:r>
      <w:r w:rsidRPr="005C727C">
        <w:t xml:space="preserve"> 4.</w:t>
      </w:r>
      <w:r>
        <w:t>3</w:t>
      </w:r>
    </w:p>
    <w:p w:rsidR="00BA52CB" w:rsidRDefault="00DE5BCE" w:rsidP="00BA52CB">
      <w:pPr>
        <w:jc w:val="right"/>
      </w:pPr>
      <w:r w:rsidRPr="005C727C">
        <w:t xml:space="preserve">к муниципальному контракту № _______ </w:t>
      </w:r>
    </w:p>
    <w:p w:rsidR="00DE5BCE" w:rsidRPr="005C727C" w:rsidRDefault="00DE5BCE" w:rsidP="00BA52CB">
      <w:pPr>
        <w:jc w:val="right"/>
      </w:pPr>
      <w:r w:rsidRPr="005C727C">
        <w:t>от «____»________2013г.</w:t>
      </w:r>
    </w:p>
    <w:p w:rsidR="00AA2B97" w:rsidRDefault="00DE5BCE" w:rsidP="00DE5BCE">
      <w:r w:rsidRPr="005C727C">
        <w:t xml:space="preserve">Заказчик: </w:t>
      </w:r>
    </w:p>
    <w:p w:rsidR="00DE5BCE" w:rsidRPr="005C727C" w:rsidRDefault="00DE5BCE" w:rsidP="00DE5BCE">
      <w:r w:rsidRPr="005C727C">
        <w:t>Подрядчик:</w:t>
      </w:r>
    </w:p>
    <w:p w:rsidR="00DE5BCE" w:rsidRPr="005C727C" w:rsidRDefault="00DE5BCE" w:rsidP="00DE5BCE">
      <w:r w:rsidRPr="005C727C">
        <w:t>Муниципальный контакт №    от</w:t>
      </w:r>
      <w:r w:rsidR="00F614BA">
        <w:t xml:space="preserve"> «___» _____________2013 г.</w:t>
      </w:r>
    </w:p>
    <w:p w:rsidR="00DE5BCE" w:rsidRPr="005C727C" w:rsidRDefault="00DE5BCE" w:rsidP="00DE5BCE">
      <w:pPr>
        <w:jc w:val="center"/>
        <w:rPr>
          <w:b/>
        </w:rPr>
      </w:pPr>
    </w:p>
    <w:p w:rsidR="00DE5BCE" w:rsidRPr="005C727C" w:rsidRDefault="00DE5BCE" w:rsidP="00DE5BCE">
      <w:pPr>
        <w:jc w:val="center"/>
        <w:rPr>
          <w:b/>
        </w:rPr>
      </w:pPr>
    </w:p>
    <w:p w:rsidR="00DE5BCE" w:rsidRPr="005C727C" w:rsidRDefault="00DE5BCE" w:rsidP="00DE5BCE">
      <w:pPr>
        <w:jc w:val="center"/>
        <w:rPr>
          <w:b/>
        </w:rPr>
      </w:pPr>
    </w:p>
    <w:p w:rsidR="00DE5BCE" w:rsidRPr="005C727C" w:rsidRDefault="00DE5BCE" w:rsidP="00DE5BCE">
      <w:pPr>
        <w:jc w:val="center"/>
        <w:rPr>
          <w:b/>
        </w:rPr>
      </w:pPr>
      <w:r w:rsidRPr="005C727C">
        <w:rPr>
          <w:b/>
        </w:rPr>
        <w:t>АКТ № _____ от ________</w:t>
      </w:r>
    </w:p>
    <w:p w:rsidR="00DE5BCE" w:rsidRPr="005C727C" w:rsidRDefault="00DE5BCE" w:rsidP="00DE5BCE">
      <w:pPr>
        <w:jc w:val="center"/>
        <w:rPr>
          <w:b/>
        </w:rPr>
      </w:pPr>
      <w:r w:rsidRPr="005C727C">
        <w:rPr>
          <w:b/>
        </w:rPr>
        <w:t>приемки выполненных работ за отчетный период ______</w:t>
      </w:r>
    </w:p>
    <w:p w:rsidR="00DE5BCE" w:rsidRPr="005C727C" w:rsidRDefault="00DE5BCE" w:rsidP="00DE5BCE">
      <w:pPr>
        <w:jc w:val="center"/>
        <w:rPr>
          <w:b/>
        </w:rPr>
      </w:pPr>
      <w:r w:rsidRPr="005C727C">
        <w:rPr>
          <w:b/>
        </w:rPr>
        <w:t xml:space="preserve">по </w:t>
      </w:r>
      <w:r w:rsidR="00AB0CF2">
        <w:rPr>
          <w:b/>
        </w:rPr>
        <w:t>ремонту</w:t>
      </w:r>
      <w:r w:rsidR="00F614BA">
        <w:rPr>
          <w:b/>
        </w:rPr>
        <w:t xml:space="preserve"> городских улиц и дорог</w:t>
      </w:r>
    </w:p>
    <w:p w:rsidR="00DE5BCE" w:rsidRPr="005C727C" w:rsidRDefault="00DE5BCE" w:rsidP="00DE5BC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54"/>
        <w:gridCol w:w="2340"/>
        <w:gridCol w:w="2410"/>
        <w:gridCol w:w="1842"/>
        <w:gridCol w:w="1666"/>
      </w:tblGrid>
      <w:tr w:rsidR="00500088" w:rsidRPr="005C727C" w:rsidTr="00500088">
        <w:tc>
          <w:tcPr>
            <w:tcW w:w="1454" w:type="dxa"/>
          </w:tcPr>
          <w:p w:rsidR="00500088" w:rsidRPr="005C727C" w:rsidRDefault="00500088" w:rsidP="00BE1A33">
            <w:r w:rsidRPr="005C727C">
              <w:t>Вид работ</w:t>
            </w:r>
            <w:r>
              <w:t xml:space="preserve">, </w:t>
            </w:r>
            <w:r w:rsidR="00BE1A33">
              <w:t>наименована улицы</w:t>
            </w:r>
          </w:p>
        </w:tc>
        <w:tc>
          <w:tcPr>
            <w:tcW w:w="2340" w:type="dxa"/>
          </w:tcPr>
          <w:p w:rsidR="00500088" w:rsidRPr="005C727C" w:rsidRDefault="00500088" w:rsidP="00DE5BCE">
            <w:r>
              <w:t xml:space="preserve">Фактически выполненный объем работ в соответствии с актом </w:t>
            </w:r>
            <w:r w:rsidRPr="00500088">
              <w:t>контрольной проверки качества работ по ремонту Объекта</w:t>
            </w:r>
            <w:r>
              <w:t>, ед.</w:t>
            </w:r>
          </w:p>
        </w:tc>
        <w:tc>
          <w:tcPr>
            <w:tcW w:w="2410" w:type="dxa"/>
          </w:tcPr>
          <w:p w:rsidR="00500088" w:rsidRPr="005C727C" w:rsidRDefault="00500088" w:rsidP="00DE5BCE">
            <w:pPr>
              <w:jc w:val="center"/>
            </w:pPr>
            <w:r>
              <w:t>Цена за единицу измерения соответствующего ремонта, в соответствии с Приложением №2.1</w:t>
            </w:r>
            <w:r w:rsidRPr="005C727C">
              <w:t xml:space="preserve"> к настоящему Контракту, руб</w:t>
            </w:r>
            <w:r>
              <w:t>./ед</w:t>
            </w:r>
            <w:r w:rsidRPr="005C727C">
              <w:t>.</w:t>
            </w:r>
          </w:p>
        </w:tc>
        <w:tc>
          <w:tcPr>
            <w:tcW w:w="1842" w:type="dxa"/>
          </w:tcPr>
          <w:p w:rsidR="00500088" w:rsidRPr="005C727C" w:rsidRDefault="00500088" w:rsidP="00DE5BCE">
            <w:pPr>
              <w:jc w:val="center"/>
            </w:pPr>
            <w:r>
              <w:t xml:space="preserve">Процент </w:t>
            </w:r>
            <w:r w:rsidRPr="005C727C">
              <w:t xml:space="preserve">снижения стоимости работ по </w:t>
            </w:r>
            <w:r>
              <w:t>ремонту</w:t>
            </w:r>
            <w:r w:rsidRPr="005C727C">
              <w:t xml:space="preserve"> объекта, %</w:t>
            </w:r>
          </w:p>
        </w:tc>
        <w:tc>
          <w:tcPr>
            <w:tcW w:w="1666" w:type="dxa"/>
          </w:tcPr>
          <w:p w:rsidR="00500088" w:rsidRPr="005C727C" w:rsidRDefault="00500088" w:rsidP="00DE5BCE">
            <w:pPr>
              <w:jc w:val="center"/>
            </w:pPr>
            <w:r w:rsidRPr="005C727C">
              <w:t>Принято к оплате, руб.</w:t>
            </w:r>
          </w:p>
        </w:tc>
      </w:tr>
      <w:tr w:rsidR="00500088" w:rsidRPr="005C727C" w:rsidTr="00500088">
        <w:tc>
          <w:tcPr>
            <w:tcW w:w="1454" w:type="dxa"/>
          </w:tcPr>
          <w:p w:rsidR="00500088" w:rsidRPr="005C727C" w:rsidRDefault="00500088" w:rsidP="00DE5BCE"/>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Всего по акту с 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в том без 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bl>
    <w:p w:rsidR="00DE5BCE" w:rsidRPr="005C727C" w:rsidRDefault="00DE5BCE" w:rsidP="00DE5BCE">
      <w:pPr>
        <w:tabs>
          <w:tab w:val="left" w:pos="8880"/>
        </w:tabs>
      </w:pPr>
      <w:r w:rsidRPr="005C727C">
        <w:tab/>
      </w:r>
    </w:p>
    <w:p w:rsidR="00DE5BCE" w:rsidRPr="005C727C" w:rsidRDefault="00DE5BCE" w:rsidP="00DE5BCE"/>
    <w:p w:rsidR="00DE5BCE" w:rsidRPr="005C727C" w:rsidRDefault="00DE5BCE" w:rsidP="00DE5BCE">
      <w:r w:rsidRPr="005C727C">
        <w:t xml:space="preserve">Сдал Подрядчик  (должность) ____________(расшифровка)     </w:t>
      </w:r>
    </w:p>
    <w:p w:rsidR="00DE5BCE" w:rsidRPr="005C727C" w:rsidRDefault="00DE5BCE" w:rsidP="00DE5BCE"/>
    <w:p w:rsidR="00DE5BCE" w:rsidRPr="005C727C" w:rsidRDefault="00DE5BCE" w:rsidP="00DE5BCE">
      <w:r w:rsidRPr="005C727C">
        <w:t>М.п.</w:t>
      </w:r>
    </w:p>
    <w:p w:rsidR="00DE5BCE" w:rsidRPr="005C727C" w:rsidRDefault="00DE5BCE" w:rsidP="00DE5BCE">
      <w:r w:rsidRPr="005C727C">
        <w:t xml:space="preserve">       </w:t>
      </w:r>
    </w:p>
    <w:p w:rsidR="00DE5BCE" w:rsidRPr="005C727C" w:rsidRDefault="00F614BA" w:rsidP="00DE5BCE">
      <w:r>
        <w:t>Принял Заказчик  _______________(________________</w:t>
      </w:r>
      <w:r w:rsidR="00DE5BCE" w:rsidRPr="005C727C">
        <w:t>)</w:t>
      </w:r>
    </w:p>
    <w:p w:rsidR="00DE5BCE" w:rsidRPr="005C727C" w:rsidRDefault="00DE5BCE" w:rsidP="00DE5BCE"/>
    <w:p w:rsidR="00DE5BCE" w:rsidRPr="005C727C" w:rsidRDefault="00DE5BCE" w:rsidP="00DE5BCE">
      <w:r w:rsidRPr="005C727C">
        <w:t>М.п.</w:t>
      </w:r>
    </w:p>
    <w:p w:rsidR="00DE5BCE" w:rsidRPr="005C727C" w:rsidRDefault="00DE5BCE" w:rsidP="00DE5BCE">
      <w:pPr>
        <w:rPr>
          <w:b/>
        </w:rPr>
      </w:pPr>
    </w:p>
    <w:p w:rsidR="00DE5BCE" w:rsidRPr="005C727C" w:rsidRDefault="00DE5BCE" w:rsidP="00DE5BCE">
      <w:pPr>
        <w:rPr>
          <w:b/>
        </w:rPr>
      </w:pPr>
    </w:p>
    <w:p w:rsidR="00DE5BCE" w:rsidRPr="005C727C" w:rsidRDefault="00DE5BCE" w:rsidP="00DE5BCE">
      <w:r w:rsidRPr="005C727C">
        <w:t>Заказчик ___________</w:t>
      </w:r>
      <w:r w:rsidR="00F614BA">
        <w:t>_________</w:t>
      </w:r>
    </w:p>
    <w:p w:rsidR="00DE5BCE" w:rsidRPr="005C727C" w:rsidRDefault="00DE5BCE" w:rsidP="00DE5BCE"/>
    <w:p w:rsidR="00DE5BCE" w:rsidRPr="005C727C" w:rsidRDefault="00DE5BCE" w:rsidP="00DE5BCE">
      <w:r w:rsidRPr="005C727C">
        <w:t>Подрядчик (должность) ____________________(расшифровка)</w:t>
      </w:r>
    </w:p>
    <w:p w:rsidR="00DE5BCE" w:rsidRPr="005C727C" w:rsidRDefault="00DE5BCE" w:rsidP="00DE5BCE"/>
    <w:p w:rsidR="00DE5BCE" w:rsidRPr="005C727C" w:rsidRDefault="00DE5BCE" w:rsidP="00DE5BCE">
      <w:pPr>
        <w:spacing w:line="240" w:lineRule="exact"/>
        <w:jc w:val="both"/>
        <w:outlineLvl w:val="0"/>
        <w:rPr>
          <w:i/>
        </w:rPr>
      </w:pPr>
      <w:r w:rsidRPr="005C727C">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DE5BCE" w:rsidRDefault="00DE5BCE" w:rsidP="00DE5BCE">
      <w:pPr>
        <w:spacing w:line="240" w:lineRule="exact"/>
        <w:jc w:val="both"/>
        <w:outlineLvl w:val="0"/>
        <w:rPr>
          <w:i/>
        </w:rPr>
      </w:pPr>
    </w:p>
    <w:p w:rsidR="00DE5BCE" w:rsidRDefault="00DE5BCE" w:rsidP="00DE5BCE">
      <w:pPr>
        <w:spacing w:line="240" w:lineRule="exact"/>
        <w:jc w:val="both"/>
        <w:outlineLvl w:val="0"/>
        <w:rPr>
          <w:i/>
        </w:rPr>
      </w:pPr>
    </w:p>
    <w:p w:rsidR="00DE5BCE" w:rsidRDefault="00DE5BCE" w:rsidP="004728CD">
      <w:pPr>
        <w:spacing w:line="240" w:lineRule="exact"/>
        <w:jc w:val="both"/>
        <w:outlineLvl w:val="0"/>
        <w:rPr>
          <w:i/>
        </w:rPr>
      </w:pPr>
    </w:p>
    <w:p w:rsidR="00AA2B97" w:rsidRPr="005C727C" w:rsidRDefault="00AA2B97" w:rsidP="004728CD">
      <w:pPr>
        <w:spacing w:line="240" w:lineRule="exact"/>
        <w:jc w:val="both"/>
        <w:outlineLvl w:val="0"/>
        <w:rPr>
          <w:i/>
        </w:rPr>
        <w:sectPr w:rsidR="00AA2B97" w:rsidRPr="005C727C" w:rsidSect="00286C5B">
          <w:pgSz w:w="11906" w:h="16838"/>
          <w:pgMar w:top="1134" w:right="850" w:bottom="1134" w:left="1701" w:header="709" w:footer="709" w:gutter="0"/>
          <w:cols w:space="720"/>
          <w:docGrid w:linePitch="326"/>
        </w:sectPr>
      </w:pPr>
    </w:p>
    <w:p w:rsidR="004728CD" w:rsidRPr="005C727C" w:rsidRDefault="004728CD" w:rsidP="004728CD">
      <w:pPr>
        <w:ind w:right="633"/>
        <w:jc w:val="right"/>
      </w:pPr>
      <w:r w:rsidRPr="005C727C">
        <w:lastRenderedPageBreak/>
        <w:t xml:space="preserve">                                                                                                                                                    </w:t>
      </w:r>
      <w:r w:rsidR="00F614BA">
        <w:t xml:space="preserve">                               </w:t>
      </w:r>
      <w:r w:rsidRPr="005C727C">
        <w:t>Приложение № 5</w:t>
      </w:r>
    </w:p>
    <w:p w:rsidR="004728CD" w:rsidRPr="005C727C" w:rsidRDefault="00F614BA" w:rsidP="00F614BA">
      <w:pPr>
        <w:ind w:right="633"/>
        <w:jc w:val="right"/>
      </w:pPr>
      <w:r>
        <w:t xml:space="preserve">   </w:t>
      </w:r>
      <w:r w:rsidR="004728CD" w:rsidRPr="005C727C">
        <w:t>к муниципальному контракту</w:t>
      </w:r>
      <w:r>
        <w:t xml:space="preserve"> № ______</w:t>
      </w:r>
    </w:p>
    <w:p w:rsidR="004728CD" w:rsidRPr="005C727C" w:rsidRDefault="00F614BA" w:rsidP="004728CD">
      <w:pPr>
        <w:ind w:left="9781" w:right="633"/>
        <w:jc w:val="right"/>
        <w:rPr>
          <w:sz w:val="18"/>
          <w:szCs w:val="18"/>
        </w:rPr>
      </w:pPr>
      <w:r>
        <w:t xml:space="preserve">от «____»__________2013г. </w:t>
      </w:r>
    </w:p>
    <w:p w:rsidR="004728CD" w:rsidRPr="005C727C" w:rsidRDefault="004728CD" w:rsidP="004728CD">
      <w:pPr>
        <w:jc w:val="center"/>
        <w:rPr>
          <w:b/>
          <w:bCs/>
        </w:rPr>
      </w:pPr>
      <w:r w:rsidRPr="005C727C">
        <w:rPr>
          <w:b/>
          <w:bCs/>
        </w:rPr>
        <w:t>(форма)</w:t>
      </w:r>
    </w:p>
    <w:p w:rsidR="004728CD" w:rsidRPr="005C727C" w:rsidRDefault="004728CD" w:rsidP="004728CD">
      <w:pPr>
        <w:jc w:val="center"/>
        <w:rPr>
          <w:b/>
          <w:bCs/>
        </w:rPr>
      </w:pPr>
    </w:p>
    <w:p w:rsidR="004728CD" w:rsidRPr="005C727C" w:rsidRDefault="004728CD" w:rsidP="004728CD">
      <w:pPr>
        <w:jc w:val="center"/>
        <w:rPr>
          <w:b/>
          <w:bCs/>
          <w:sz w:val="28"/>
          <w:szCs w:val="28"/>
        </w:rPr>
      </w:pPr>
      <w:r w:rsidRPr="005C727C">
        <w:rPr>
          <w:b/>
          <w:bCs/>
          <w:sz w:val="28"/>
          <w:szCs w:val="28"/>
        </w:rPr>
        <w:t>Сводный акт</w:t>
      </w:r>
    </w:p>
    <w:p w:rsidR="004728CD" w:rsidRPr="005C727C" w:rsidRDefault="004728CD" w:rsidP="004728CD">
      <w:pPr>
        <w:jc w:val="center"/>
      </w:pPr>
      <w:r w:rsidRPr="005C727C">
        <w:rPr>
          <w:b/>
          <w:bCs/>
        </w:rPr>
        <w:t>контрольных проверок качества работ по содержанию Объекта</w:t>
      </w:r>
      <w:r w:rsidRPr="005C727C">
        <w:t>,</w:t>
      </w:r>
    </w:p>
    <w:p w:rsidR="004728CD" w:rsidRPr="005C727C" w:rsidRDefault="004728CD" w:rsidP="004728CD">
      <w:pPr>
        <w:jc w:val="center"/>
        <w:rPr>
          <w:b/>
          <w:bCs/>
          <w:sz w:val="28"/>
          <w:szCs w:val="28"/>
        </w:rPr>
      </w:pPr>
      <w:r w:rsidRPr="005C727C">
        <w:rPr>
          <w:b/>
          <w:bCs/>
        </w:rPr>
        <w:t>за _______________ 20____г.</w:t>
      </w:r>
    </w:p>
    <w:p w:rsidR="004728CD" w:rsidRPr="005C727C" w:rsidRDefault="004728CD" w:rsidP="004728CD">
      <w:pPr>
        <w:jc w:val="center"/>
        <w:rPr>
          <w:b/>
          <w:bCs/>
          <w:sz w:val="28"/>
          <w:szCs w:val="28"/>
        </w:rPr>
      </w:pPr>
      <w:r w:rsidRPr="005C727C">
        <w:rPr>
          <w:sz w:val="12"/>
          <w:szCs w:val="12"/>
        </w:rPr>
        <w:t>(месяц)</w:t>
      </w:r>
    </w:p>
    <w:p w:rsidR="004728CD" w:rsidRPr="005C727C" w:rsidRDefault="004728CD" w:rsidP="004728CD">
      <w:pPr>
        <w:jc w:val="center"/>
        <w:rPr>
          <w:bCs/>
        </w:rPr>
      </w:pPr>
    </w:p>
    <w:p w:rsidR="004728CD" w:rsidRPr="005C727C" w:rsidRDefault="004728CD" w:rsidP="004728CD">
      <w:pPr>
        <w:jc w:val="center"/>
        <w:rPr>
          <w:bCs/>
        </w:rPr>
      </w:pPr>
      <w:r w:rsidRPr="005C727C">
        <w:rPr>
          <w:bCs/>
        </w:rPr>
        <w:t>Подрядчик _____________________________</w:t>
      </w:r>
    </w:p>
    <w:p w:rsidR="004728CD" w:rsidRPr="005C727C" w:rsidRDefault="004728CD" w:rsidP="004728CD"/>
    <w:tbl>
      <w:tblPr>
        <w:tblW w:w="13395" w:type="dxa"/>
        <w:jc w:val="center"/>
        <w:tblInd w:w="88" w:type="dxa"/>
        <w:tblLayout w:type="fixed"/>
        <w:tblLook w:val="04A0" w:firstRow="1" w:lastRow="0" w:firstColumn="1" w:lastColumn="0" w:noHBand="0" w:noVBand="1"/>
      </w:tblPr>
      <w:tblGrid>
        <w:gridCol w:w="2898"/>
        <w:gridCol w:w="2622"/>
        <w:gridCol w:w="2623"/>
        <w:gridCol w:w="2623"/>
        <w:gridCol w:w="2629"/>
      </w:tblGrid>
      <w:tr w:rsidR="004728CD" w:rsidRPr="005C727C" w:rsidTr="009F55CD">
        <w:trPr>
          <w:trHeight w:val="465"/>
          <w:jc w:val="center"/>
        </w:trPr>
        <w:tc>
          <w:tcPr>
            <w:tcW w:w="2898" w:type="dxa"/>
            <w:vMerge w:val="restart"/>
            <w:tcBorders>
              <w:top w:val="single" w:sz="4" w:space="0" w:color="auto"/>
              <w:left w:val="single" w:sz="4" w:space="0" w:color="auto"/>
              <w:bottom w:val="single" w:sz="4" w:space="0" w:color="auto"/>
              <w:right w:val="single" w:sz="4" w:space="0" w:color="auto"/>
            </w:tcBorders>
            <w:shd w:val="clear" w:color="auto" w:fill="FFFF99"/>
            <w:vAlign w:val="center"/>
          </w:tcPr>
          <w:p w:rsidR="004728CD" w:rsidRPr="005C727C" w:rsidRDefault="004728CD" w:rsidP="009F55CD">
            <w:pPr>
              <w:jc w:val="center"/>
              <w:rPr>
                <w:b/>
                <w:bCs/>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1</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2</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3</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4</w:t>
            </w:r>
          </w:p>
        </w:tc>
      </w:tr>
      <w:tr w:rsidR="004728CD" w:rsidRPr="005C727C" w:rsidTr="009F55CD">
        <w:trPr>
          <w:trHeight w:val="699"/>
          <w:jc w:val="center"/>
        </w:trPr>
        <w:tc>
          <w:tcPr>
            <w:tcW w:w="2898" w:type="dxa"/>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b/>
                <w:bCs/>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r>
      <w:tr w:rsidR="004728CD" w:rsidRPr="005C727C" w:rsidTr="009F55CD">
        <w:trPr>
          <w:trHeight w:val="231"/>
          <w:jc w:val="center"/>
        </w:trPr>
        <w:tc>
          <w:tcPr>
            <w:tcW w:w="2898"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СУДС</w:t>
            </w:r>
          </w:p>
        </w:tc>
        <w:tc>
          <w:tcPr>
            <w:tcW w:w="2622"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3"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3"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9" w:type="dxa"/>
            <w:tcBorders>
              <w:top w:val="single" w:sz="4" w:space="0" w:color="auto"/>
              <w:left w:val="nil"/>
              <w:bottom w:val="single" w:sz="4" w:space="0" w:color="auto"/>
              <w:right w:val="single" w:sz="4" w:space="0" w:color="000000"/>
            </w:tcBorders>
          </w:tcPr>
          <w:p w:rsidR="004728CD" w:rsidRPr="005C727C" w:rsidRDefault="004728CD" w:rsidP="009F55CD">
            <w:pPr>
              <w:jc w:val="center"/>
            </w:pPr>
          </w:p>
        </w:tc>
      </w:tr>
      <w:tr w:rsidR="004728CD" w:rsidRPr="005C727C" w:rsidTr="009F55CD">
        <w:trPr>
          <w:trHeight w:val="237"/>
          <w:jc w:val="center"/>
        </w:trPr>
        <w:tc>
          <w:tcPr>
            <w:tcW w:w="2898"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ΣСУДС (средний балл)</w:t>
            </w:r>
          </w:p>
        </w:tc>
        <w:tc>
          <w:tcPr>
            <w:tcW w:w="10497" w:type="dxa"/>
            <w:gridSpan w:val="4"/>
            <w:tcBorders>
              <w:top w:val="nil"/>
              <w:left w:val="single" w:sz="4" w:space="0" w:color="auto"/>
              <w:bottom w:val="single" w:sz="4" w:space="0" w:color="auto"/>
              <w:right w:val="single" w:sz="4" w:space="0" w:color="auto"/>
            </w:tcBorders>
            <w:noWrap/>
            <w:vAlign w:val="bottom"/>
          </w:tcPr>
          <w:p w:rsidR="004728CD" w:rsidRPr="005C727C" w:rsidRDefault="004728CD" w:rsidP="009F55CD"/>
        </w:tc>
      </w:tr>
      <w:tr w:rsidR="004728CD" w:rsidRPr="005C727C" w:rsidTr="009F55CD">
        <w:trPr>
          <w:trHeight w:val="15"/>
          <w:jc w:val="center"/>
        </w:trPr>
        <w:tc>
          <w:tcPr>
            <w:tcW w:w="2898"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БУДС</w:t>
            </w:r>
          </w:p>
        </w:tc>
        <w:tc>
          <w:tcPr>
            <w:tcW w:w="10497" w:type="dxa"/>
            <w:gridSpan w:val="4"/>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tc>
      </w:tr>
      <w:tr w:rsidR="004728CD" w:rsidRPr="005C727C" w:rsidTr="009F55CD">
        <w:trPr>
          <w:trHeight w:val="255"/>
          <w:jc w:val="center"/>
        </w:trPr>
        <w:tc>
          <w:tcPr>
            <w:tcW w:w="2898" w:type="dxa"/>
            <w:tcBorders>
              <w:top w:val="single" w:sz="4" w:space="0" w:color="auto"/>
              <w:left w:val="single" w:sz="4" w:space="0" w:color="auto"/>
              <w:bottom w:val="single" w:sz="4" w:space="0" w:color="auto"/>
              <w:right w:val="single" w:sz="4" w:space="0" w:color="auto"/>
            </w:tcBorders>
          </w:tcPr>
          <w:p w:rsidR="004728CD" w:rsidRPr="005C727C" w:rsidRDefault="004728CD" w:rsidP="009F55CD">
            <w:r w:rsidRPr="005C727C">
              <w:rPr>
                <w:b/>
                <w:bCs/>
              </w:rPr>
              <w:t>Процент снижения (П)</w:t>
            </w:r>
          </w:p>
        </w:tc>
        <w:tc>
          <w:tcPr>
            <w:tcW w:w="10497" w:type="dxa"/>
            <w:gridSpan w:val="4"/>
            <w:tcBorders>
              <w:top w:val="single" w:sz="4" w:space="0" w:color="auto"/>
              <w:left w:val="single" w:sz="4" w:space="0" w:color="auto"/>
              <w:bottom w:val="single" w:sz="4" w:space="0" w:color="auto"/>
              <w:right w:val="single" w:sz="4" w:space="0" w:color="auto"/>
            </w:tcBorders>
          </w:tcPr>
          <w:p w:rsidR="004728CD" w:rsidRPr="005C727C" w:rsidRDefault="004728CD" w:rsidP="009F55CD"/>
        </w:tc>
      </w:tr>
    </w:tbl>
    <w:p w:rsidR="004728CD" w:rsidRPr="005C727C" w:rsidRDefault="004728CD" w:rsidP="004728CD"/>
    <w:p w:rsidR="004728CD" w:rsidRPr="005C727C" w:rsidRDefault="00F614BA" w:rsidP="00F614BA">
      <w:r>
        <w:t xml:space="preserve">                      </w:t>
      </w:r>
      <w:r w:rsidR="004728CD" w:rsidRPr="005C727C">
        <w:t>Представитель Заказчика                                                                                               Представитель Подрядчика</w:t>
      </w:r>
    </w:p>
    <w:p w:rsidR="004728CD" w:rsidRDefault="004728CD" w:rsidP="004728CD">
      <w:pPr>
        <w:ind w:left="2410"/>
      </w:pPr>
    </w:p>
    <w:p w:rsidR="00AA2B97" w:rsidRPr="005C727C" w:rsidRDefault="00AA2B97" w:rsidP="004728CD">
      <w:pPr>
        <w:ind w:left="2410"/>
      </w:pPr>
    </w:p>
    <w:p w:rsidR="004728CD" w:rsidRPr="005C727C" w:rsidRDefault="004728CD" w:rsidP="00AA2B97">
      <w:pPr>
        <w:ind w:left="600" w:firstLine="708"/>
      </w:pPr>
      <w:r w:rsidRPr="005C727C">
        <w:t>Заказчик   ___________________(                    )</w:t>
      </w:r>
    </w:p>
    <w:p w:rsidR="004728CD" w:rsidRPr="005C727C" w:rsidRDefault="004728CD" w:rsidP="004728CD"/>
    <w:p w:rsidR="004728CD" w:rsidRPr="005C727C" w:rsidRDefault="004728CD" w:rsidP="004728CD">
      <w:pPr>
        <w:ind w:left="600" w:firstLine="708"/>
      </w:pPr>
      <w:r>
        <w:t xml:space="preserve">Представитель </w:t>
      </w:r>
      <w:r w:rsidRPr="005C727C">
        <w:t>Подрядчик</w:t>
      </w:r>
      <w:r>
        <w:t>а</w:t>
      </w:r>
      <w:r w:rsidRPr="005C727C">
        <w:t xml:space="preserve"> (должность) ______________________(расшифровка)</w:t>
      </w:r>
    </w:p>
    <w:p w:rsidR="004728CD" w:rsidRPr="005C727C" w:rsidRDefault="004728CD" w:rsidP="004728CD">
      <w:pPr>
        <w:ind w:left="600" w:firstLine="708"/>
      </w:pPr>
      <w:r w:rsidRPr="005C727C">
        <w:tab/>
      </w:r>
    </w:p>
    <w:p w:rsidR="004728CD" w:rsidRPr="005C727C" w:rsidRDefault="004728CD" w:rsidP="004728CD">
      <w:pPr>
        <w:ind w:left="1200" w:firstLine="108"/>
        <w:sectPr w:rsidR="004728CD" w:rsidRPr="005C727C" w:rsidSect="00F614BA">
          <w:pgSz w:w="16838" w:h="11906" w:orient="landscape"/>
          <w:pgMar w:top="1134" w:right="850" w:bottom="1134" w:left="1701" w:header="709" w:footer="709" w:gutter="0"/>
          <w:cols w:space="720"/>
          <w:docGrid w:linePitch="326"/>
        </w:sectPr>
      </w:pPr>
      <w:r w:rsidRPr="005C727C">
        <w:rPr>
          <w:b/>
        </w:rPr>
        <w:t>Примечание:</w:t>
      </w:r>
      <w:r w:rsidRPr="005C727C">
        <w:t xml:space="preserve"> Расчет снижения стоимости работ производится согласно Прило</w:t>
      </w:r>
      <w:r w:rsidR="00F614BA">
        <w:t>жению № 3 к настоящему Контракту</w:t>
      </w:r>
    </w:p>
    <w:p w:rsidR="00F614BA" w:rsidRDefault="004728CD" w:rsidP="00F614BA">
      <w:pPr>
        <w:jc w:val="right"/>
        <w:rPr>
          <w:bCs/>
        </w:rPr>
      </w:pPr>
      <w:r w:rsidRPr="005C727C">
        <w:rPr>
          <w:bCs/>
        </w:rPr>
        <w:lastRenderedPageBreak/>
        <w:t>Приложение № 5.1.</w:t>
      </w:r>
    </w:p>
    <w:p w:rsidR="00F614BA" w:rsidRDefault="00F614BA" w:rsidP="00F614BA">
      <w:pPr>
        <w:jc w:val="right"/>
        <w:rPr>
          <w:bCs/>
        </w:rPr>
      </w:pPr>
      <w:r>
        <w:rPr>
          <w:bCs/>
        </w:rPr>
        <w:t xml:space="preserve"> к муниципальному контракту</w:t>
      </w:r>
      <w:r w:rsidR="004728CD" w:rsidRPr="005C727C">
        <w:rPr>
          <w:bCs/>
        </w:rPr>
        <w:t xml:space="preserve">    №_______ </w:t>
      </w:r>
    </w:p>
    <w:p w:rsidR="004728CD" w:rsidRPr="005C727C" w:rsidRDefault="00F614BA" w:rsidP="00F614BA">
      <w:pPr>
        <w:ind w:left="9639"/>
        <w:jc w:val="right"/>
        <w:rPr>
          <w:b/>
          <w:bCs/>
        </w:rPr>
      </w:pPr>
      <w:r>
        <w:rPr>
          <w:bCs/>
        </w:rPr>
        <w:t xml:space="preserve"> </w:t>
      </w:r>
      <w:r w:rsidR="004728CD" w:rsidRPr="005C727C">
        <w:rPr>
          <w:bCs/>
        </w:rPr>
        <w:t>от</w:t>
      </w:r>
      <w:r>
        <w:rPr>
          <w:bCs/>
        </w:rPr>
        <w:t xml:space="preserve"> «_______»</w:t>
      </w:r>
      <w:r w:rsidR="004728CD" w:rsidRPr="005C727C">
        <w:rPr>
          <w:bCs/>
        </w:rPr>
        <w:t xml:space="preserve"> _________________ 2013г. </w:t>
      </w:r>
    </w:p>
    <w:p w:rsidR="004728CD" w:rsidRPr="005C727C" w:rsidRDefault="004728CD" w:rsidP="004728CD">
      <w:pPr>
        <w:jc w:val="center"/>
        <w:rPr>
          <w:bCs/>
        </w:rPr>
      </w:pPr>
      <w:r w:rsidRPr="005C727C">
        <w:rPr>
          <w:bCs/>
        </w:rPr>
        <w:t>(форма)</w:t>
      </w:r>
    </w:p>
    <w:p w:rsidR="004728CD" w:rsidRPr="005C727C" w:rsidRDefault="004728CD" w:rsidP="004728CD">
      <w:pPr>
        <w:jc w:val="center"/>
        <w:rPr>
          <w:b/>
          <w:bCs/>
        </w:rPr>
      </w:pPr>
      <w:r w:rsidRPr="005C727C">
        <w:rPr>
          <w:b/>
          <w:bCs/>
        </w:rPr>
        <w:t>А К Т</w:t>
      </w:r>
    </w:p>
    <w:p w:rsidR="004728CD" w:rsidRPr="005C727C" w:rsidRDefault="004728CD" w:rsidP="004728CD">
      <w:pPr>
        <w:jc w:val="center"/>
        <w:rPr>
          <w:b/>
        </w:rPr>
      </w:pPr>
      <w:r w:rsidRPr="005C727C">
        <w:rPr>
          <w:b/>
          <w:bCs/>
        </w:rPr>
        <w:t>контрольной проверки каче</w:t>
      </w:r>
      <w:r w:rsidR="00F614BA">
        <w:rPr>
          <w:b/>
          <w:bCs/>
        </w:rPr>
        <w:t>ства работ по содержанию городских улиц и дорог</w:t>
      </w:r>
    </w:p>
    <w:p w:rsidR="004728CD" w:rsidRPr="005C727C" w:rsidRDefault="004728CD" w:rsidP="004728CD">
      <w:pPr>
        <w:jc w:val="center"/>
        <w:rPr>
          <w:b/>
          <w:bCs/>
        </w:rPr>
      </w:pPr>
      <w:r w:rsidRPr="005C727C">
        <w:rPr>
          <w:b/>
          <w:bCs/>
        </w:rPr>
        <w:t>____________________________________</w:t>
      </w:r>
    </w:p>
    <w:p w:rsidR="004728CD" w:rsidRPr="005C727C" w:rsidRDefault="004728CD" w:rsidP="004728CD">
      <w:pPr>
        <w:jc w:val="center"/>
      </w:pPr>
      <w:r w:rsidRPr="005C727C">
        <w:t>(Наименование Подрядчика)</w:t>
      </w:r>
    </w:p>
    <w:p w:rsidR="004728CD" w:rsidRPr="005C727C" w:rsidRDefault="004728CD" w:rsidP="004728CD">
      <w:pPr>
        <w:jc w:val="both"/>
      </w:pPr>
      <w:r w:rsidRPr="005C727C">
        <w:t xml:space="preserve">    </w:t>
      </w:r>
      <w:r w:rsidRPr="005C727C">
        <w:tab/>
      </w:r>
      <w:r w:rsidRPr="005C727C">
        <w:tab/>
      </w:r>
      <w:r w:rsidRPr="005C727C">
        <w:tab/>
        <w:t>______________  20____г.</w:t>
      </w:r>
    </w:p>
    <w:p w:rsidR="004728CD" w:rsidRPr="005C727C" w:rsidRDefault="004728CD" w:rsidP="004728CD">
      <w:pPr>
        <w:jc w:val="both"/>
      </w:pPr>
      <w:r w:rsidRPr="005C727C">
        <w:t xml:space="preserve">         </w:t>
      </w:r>
      <w:r w:rsidRPr="005C727C">
        <w:tab/>
      </w:r>
      <w:r w:rsidRPr="005C727C">
        <w:tab/>
      </w:r>
      <w:r w:rsidRPr="005C727C">
        <w:tab/>
      </w:r>
      <w:r w:rsidRPr="005C727C">
        <w:tab/>
        <w:t xml:space="preserve"> ( дата )</w:t>
      </w:r>
    </w:p>
    <w:p w:rsidR="004728CD" w:rsidRPr="005C727C" w:rsidRDefault="004728CD" w:rsidP="004728CD">
      <w:pPr>
        <w:ind w:left="1416" w:firstLine="708"/>
        <w:jc w:val="both"/>
      </w:pPr>
      <w:r w:rsidRPr="005C727C">
        <w:t>Проверка произведена ___________________________________________________________________________</w:t>
      </w:r>
    </w:p>
    <w:p w:rsidR="004728CD" w:rsidRPr="005C727C" w:rsidRDefault="004728CD" w:rsidP="004728CD">
      <w:pPr>
        <w:jc w:val="both"/>
      </w:pPr>
      <w:r w:rsidRPr="005C727C">
        <w:t xml:space="preserve">                                                   ( Должность, фамилия, имя, отчество куратора)</w:t>
      </w:r>
    </w:p>
    <w:p w:rsidR="004728CD" w:rsidRPr="005C727C" w:rsidRDefault="004728CD" w:rsidP="004728CD">
      <w:pPr>
        <w:ind w:left="1416" w:firstLine="708"/>
        <w:jc w:val="both"/>
      </w:pPr>
      <w:r w:rsidRPr="005C727C">
        <w:t>и ______________________________________________________________________________________________</w:t>
      </w:r>
    </w:p>
    <w:p w:rsidR="004728CD" w:rsidRPr="005C727C" w:rsidRDefault="004728CD" w:rsidP="004728CD">
      <w:pPr>
        <w:jc w:val="both"/>
      </w:pPr>
      <w:r w:rsidRPr="005C727C">
        <w:t xml:space="preserve">                                                   ( Должность, фамилия, имя, отчество </w:t>
      </w:r>
      <w:r>
        <w:t xml:space="preserve">представителя </w:t>
      </w:r>
      <w:r w:rsidRPr="005C727C">
        <w:t>подрядчика)</w:t>
      </w:r>
    </w:p>
    <w:p w:rsidR="004728CD" w:rsidRPr="005C727C" w:rsidRDefault="004728CD" w:rsidP="004728CD">
      <w:pPr>
        <w:jc w:val="both"/>
      </w:pPr>
    </w:p>
    <w:tbl>
      <w:tblPr>
        <w:tblW w:w="13518"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08"/>
        <w:gridCol w:w="2846"/>
        <w:gridCol w:w="1146"/>
        <w:gridCol w:w="992"/>
        <w:gridCol w:w="1547"/>
        <w:gridCol w:w="2127"/>
        <w:gridCol w:w="4252"/>
      </w:tblGrid>
      <w:tr w:rsidR="004728CD" w:rsidRPr="005C727C" w:rsidTr="009F55CD">
        <w:trPr>
          <w:cantSplit/>
          <w:trHeight w:val="299"/>
          <w:jc w:val="center"/>
        </w:trPr>
        <w:tc>
          <w:tcPr>
            <w:tcW w:w="608" w:type="dxa"/>
            <w:vMerge w:val="restart"/>
          </w:tcPr>
          <w:p w:rsidR="004728CD" w:rsidRPr="005C727C" w:rsidRDefault="004728CD" w:rsidP="009F55CD">
            <w:pPr>
              <w:jc w:val="both"/>
            </w:pPr>
            <w:r w:rsidRPr="005C727C">
              <w:t>№</w:t>
            </w:r>
          </w:p>
        </w:tc>
        <w:tc>
          <w:tcPr>
            <w:tcW w:w="2846" w:type="dxa"/>
            <w:vMerge w:val="restart"/>
          </w:tcPr>
          <w:p w:rsidR="004728CD" w:rsidRPr="005C727C" w:rsidRDefault="004728CD" w:rsidP="009F55CD">
            <w:pPr>
              <w:jc w:val="center"/>
            </w:pPr>
            <w:r w:rsidRPr="005C727C">
              <w:t>Наименование улицы</w:t>
            </w:r>
          </w:p>
        </w:tc>
        <w:tc>
          <w:tcPr>
            <w:tcW w:w="2138" w:type="dxa"/>
            <w:gridSpan w:val="2"/>
          </w:tcPr>
          <w:p w:rsidR="004728CD" w:rsidRPr="005C727C" w:rsidRDefault="004728CD" w:rsidP="009F55CD">
            <w:pPr>
              <w:jc w:val="center"/>
            </w:pPr>
            <w:r w:rsidRPr="005C727C">
              <w:t>Участок</w:t>
            </w:r>
          </w:p>
        </w:tc>
        <w:tc>
          <w:tcPr>
            <w:tcW w:w="1547" w:type="dxa"/>
            <w:vMerge w:val="restart"/>
          </w:tcPr>
          <w:p w:rsidR="004728CD" w:rsidRPr="005C727C" w:rsidRDefault="004728CD" w:rsidP="009F55CD">
            <w:r w:rsidRPr="005C727C">
              <w:t>Категория</w:t>
            </w:r>
          </w:p>
          <w:p w:rsidR="004728CD" w:rsidRPr="005C727C" w:rsidRDefault="004728CD" w:rsidP="009F55CD">
            <w:pPr>
              <w:jc w:val="center"/>
            </w:pPr>
            <w:r w:rsidRPr="005C727C">
              <w:t>улицы</w:t>
            </w:r>
          </w:p>
        </w:tc>
        <w:tc>
          <w:tcPr>
            <w:tcW w:w="2127" w:type="dxa"/>
            <w:vMerge w:val="restart"/>
          </w:tcPr>
          <w:p w:rsidR="004728CD" w:rsidRPr="005C727C" w:rsidRDefault="004728CD" w:rsidP="009F55CD">
            <w:pPr>
              <w:jc w:val="center"/>
            </w:pPr>
            <w:r w:rsidRPr="005C727C">
              <w:t>Количество баллов</w:t>
            </w:r>
          </w:p>
        </w:tc>
        <w:tc>
          <w:tcPr>
            <w:tcW w:w="4252" w:type="dxa"/>
            <w:vMerge w:val="restart"/>
          </w:tcPr>
          <w:p w:rsidR="004728CD" w:rsidRPr="005C727C" w:rsidRDefault="004728CD" w:rsidP="009F55CD">
            <w:pPr>
              <w:jc w:val="center"/>
            </w:pPr>
            <w:r w:rsidRPr="005C727C">
              <w:t>Замечания</w:t>
            </w:r>
          </w:p>
        </w:tc>
      </w:tr>
      <w:tr w:rsidR="004728CD" w:rsidRPr="005C727C" w:rsidTr="009F55CD">
        <w:trPr>
          <w:cantSplit/>
          <w:trHeight w:val="293"/>
          <w:jc w:val="center"/>
        </w:trPr>
        <w:tc>
          <w:tcPr>
            <w:tcW w:w="608" w:type="dxa"/>
            <w:vMerge/>
            <w:vAlign w:val="center"/>
          </w:tcPr>
          <w:p w:rsidR="004728CD" w:rsidRPr="005C727C" w:rsidRDefault="004728CD" w:rsidP="009F55CD"/>
        </w:tc>
        <w:tc>
          <w:tcPr>
            <w:tcW w:w="2846" w:type="dxa"/>
            <w:vMerge/>
            <w:vAlign w:val="center"/>
          </w:tcPr>
          <w:p w:rsidR="004728CD" w:rsidRPr="005C727C" w:rsidRDefault="004728CD" w:rsidP="009F55CD"/>
        </w:tc>
        <w:tc>
          <w:tcPr>
            <w:tcW w:w="1146" w:type="dxa"/>
          </w:tcPr>
          <w:p w:rsidR="004728CD" w:rsidRPr="005C727C" w:rsidRDefault="004728CD" w:rsidP="009F55CD">
            <w:pPr>
              <w:jc w:val="center"/>
            </w:pPr>
            <w:r w:rsidRPr="005C727C">
              <w:t>от</w:t>
            </w:r>
          </w:p>
        </w:tc>
        <w:tc>
          <w:tcPr>
            <w:tcW w:w="992" w:type="dxa"/>
          </w:tcPr>
          <w:p w:rsidR="004728CD" w:rsidRPr="005C727C" w:rsidRDefault="004728CD" w:rsidP="009F55CD">
            <w:pPr>
              <w:jc w:val="center"/>
            </w:pPr>
            <w:r w:rsidRPr="005C727C">
              <w:t>до</w:t>
            </w:r>
          </w:p>
        </w:tc>
        <w:tc>
          <w:tcPr>
            <w:tcW w:w="1547" w:type="dxa"/>
            <w:vMerge/>
            <w:vAlign w:val="center"/>
          </w:tcPr>
          <w:p w:rsidR="004728CD" w:rsidRPr="005C727C" w:rsidRDefault="004728CD" w:rsidP="009F55CD"/>
        </w:tc>
        <w:tc>
          <w:tcPr>
            <w:tcW w:w="2127" w:type="dxa"/>
            <w:vMerge/>
            <w:vAlign w:val="center"/>
          </w:tcPr>
          <w:p w:rsidR="004728CD" w:rsidRPr="005C727C" w:rsidRDefault="004728CD" w:rsidP="009F55CD"/>
        </w:tc>
        <w:tc>
          <w:tcPr>
            <w:tcW w:w="4252" w:type="dxa"/>
            <w:vMerge/>
            <w:vAlign w:val="center"/>
          </w:tcPr>
          <w:p w:rsidR="004728CD" w:rsidRPr="005C727C" w:rsidRDefault="004728CD" w:rsidP="009F55CD"/>
        </w:tc>
      </w:tr>
      <w:tr w:rsidR="004728CD" w:rsidRPr="005C727C" w:rsidTr="009F55CD">
        <w:trPr>
          <w:cantSplit/>
          <w:trHeight w:val="315"/>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50"/>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58"/>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47"/>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bl>
    <w:p w:rsidR="004728CD" w:rsidRPr="005C727C" w:rsidRDefault="004728CD" w:rsidP="004728CD">
      <w:pPr>
        <w:jc w:val="both"/>
      </w:pPr>
    </w:p>
    <w:p w:rsidR="004728CD" w:rsidRPr="005C727C" w:rsidRDefault="004728CD" w:rsidP="004728CD">
      <w:pPr>
        <w:ind w:left="1416" w:firstLine="708"/>
        <w:jc w:val="both"/>
      </w:pPr>
      <w:r w:rsidRPr="005C727C">
        <w:t xml:space="preserve">Все работы, предусмотренные </w:t>
      </w:r>
      <w:r>
        <w:t>контрактом</w:t>
      </w:r>
      <w:r w:rsidRPr="005C727C">
        <w:t xml:space="preserve"> №_____ от____________ проверены в полном объеме и замечаний к качеству исполнения не  имеют,  кроме перечисленных в данном акте. </w:t>
      </w:r>
    </w:p>
    <w:p w:rsidR="004728CD" w:rsidRPr="005C727C" w:rsidRDefault="004728CD" w:rsidP="004728CD">
      <w:pPr>
        <w:ind w:left="600" w:firstLine="708"/>
      </w:pPr>
      <w:r w:rsidRPr="005C727C">
        <w:t xml:space="preserve"> Срок устранения недостатков определяет Заказчик. Баллы определяются по критериям согласно Приложению № 3.1. к настоящему Контракту.</w:t>
      </w:r>
    </w:p>
    <w:p w:rsidR="004728CD" w:rsidRPr="005C727C" w:rsidRDefault="004728CD" w:rsidP="004728CD">
      <w:pPr>
        <w:ind w:left="600" w:firstLine="708"/>
      </w:pPr>
    </w:p>
    <w:p w:rsidR="004728CD" w:rsidRPr="005C727C" w:rsidRDefault="004728CD" w:rsidP="004728CD">
      <w:pPr>
        <w:ind w:left="600" w:firstLine="708"/>
      </w:pPr>
      <w:r>
        <w:t>Представитель</w:t>
      </w:r>
      <w:r w:rsidR="00343AC5">
        <w:t xml:space="preserve"> заказчика </w:t>
      </w:r>
      <w:r w:rsidRPr="005C727C">
        <w:t xml:space="preserve">     </w:t>
      </w:r>
      <w:r w:rsidR="00343AC5">
        <w:t>___</w:t>
      </w:r>
      <w:r w:rsidRPr="005C727C">
        <w:t>___________________(</w:t>
      </w:r>
      <w:r w:rsidR="00343AC5">
        <w:t>расшифровка</w:t>
      </w:r>
      <w:r w:rsidRPr="005C727C">
        <w:t>)</w:t>
      </w:r>
    </w:p>
    <w:p w:rsidR="004728CD" w:rsidRPr="005C727C" w:rsidRDefault="004728CD" w:rsidP="004728CD"/>
    <w:p w:rsidR="004728CD" w:rsidRPr="005C727C" w:rsidRDefault="004728CD" w:rsidP="004728CD">
      <w:pPr>
        <w:ind w:left="600" w:firstLine="708"/>
      </w:pPr>
      <w:r>
        <w:t>Представитель п</w:t>
      </w:r>
      <w:r w:rsidRPr="005C727C">
        <w:t>одрядчик</w:t>
      </w:r>
      <w:r>
        <w:t>а</w:t>
      </w:r>
      <w:r w:rsidRPr="005C727C">
        <w:t xml:space="preserve">  ______________________(расшифровка)</w:t>
      </w:r>
    </w:p>
    <w:p w:rsidR="004728CD" w:rsidRPr="005C727C" w:rsidRDefault="004728CD" w:rsidP="004728CD">
      <w:pPr>
        <w:jc w:val="both"/>
      </w:pPr>
    </w:p>
    <w:p w:rsidR="004728CD" w:rsidRDefault="004728CD" w:rsidP="004728CD">
      <w:pPr>
        <w:ind w:left="600" w:firstLine="708"/>
      </w:pPr>
    </w:p>
    <w:p w:rsidR="004728CD" w:rsidRPr="005C727C" w:rsidRDefault="004728CD" w:rsidP="00F614BA">
      <w:pPr>
        <w:rPr>
          <w:bCs/>
        </w:rPr>
      </w:pPr>
    </w:p>
    <w:p w:rsidR="004728CD" w:rsidRPr="005C727C" w:rsidRDefault="004728CD" w:rsidP="004728CD">
      <w:pPr>
        <w:ind w:left="600" w:firstLine="708"/>
        <w:jc w:val="right"/>
      </w:pPr>
      <w:r w:rsidRPr="005C727C">
        <w:rPr>
          <w:bCs/>
        </w:rPr>
        <w:lastRenderedPageBreak/>
        <w:t>Приложение № 5.2.</w:t>
      </w:r>
    </w:p>
    <w:p w:rsidR="004728CD" w:rsidRPr="005C727C" w:rsidRDefault="004728CD" w:rsidP="004728CD">
      <w:pPr>
        <w:ind w:left="9639"/>
        <w:jc w:val="right"/>
        <w:rPr>
          <w:bCs/>
        </w:rPr>
      </w:pPr>
      <w:r w:rsidRPr="005C727C">
        <w:rPr>
          <w:bCs/>
        </w:rPr>
        <w:t>к муниципальному контракту</w:t>
      </w:r>
      <w:r w:rsidR="00F614BA">
        <w:rPr>
          <w:bCs/>
        </w:rPr>
        <w:t xml:space="preserve"> № ____</w:t>
      </w:r>
      <w:r w:rsidRPr="005C727C">
        <w:rPr>
          <w:bCs/>
        </w:rPr>
        <w:t xml:space="preserve"> </w:t>
      </w:r>
    </w:p>
    <w:p w:rsidR="004728CD" w:rsidRPr="005C727C" w:rsidRDefault="004728CD" w:rsidP="004728CD">
      <w:pPr>
        <w:ind w:left="9639"/>
        <w:jc w:val="right"/>
        <w:rPr>
          <w:bCs/>
        </w:rPr>
      </w:pPr>
      <w:r w:rsidRPr="005C727C">
        <w:rPr>
          <w:bCs/>
        </w:rPr>
        <w:t>о</w:t>
      </w:r>
      <w:r w:rsidR="00F614BA">
        <w:rPr>
          <w:bCs/>
        </w:rPr>
        <w:t>т  «_____» _____________ 2013г.</w:t>
      </w:r>
    </w:p>
    <w:p w:rsidR="004728CD" w:rsidRPr="005C727C" w:rsidRDefault="004728CD" w:rsidP="004728CD">
      <w:pPr>
        <w:jc w:val="center"/>
        <w:rPr>
          <w:b/>
          <w:bCs/>
        </w:rPr>
      </w:pPr>
      <w:r w:rsidRPr="005C727C">
        <w:rPr>
          <w:b/>
          <w:bCs/>
        </w:rPr>
        <w:t>(форма)</w:t>
      </w:r>
    </w:p>
    <w:p w:rsidR="004728CD" w:rsidRPr="005C727C" w:rsidRDefault="004728CD" w:rsidP="004728CD">
      <w:pPr>
        <w:jc w:val="center"/>
        <w:rPr>
          <w:b/>
          <w:bCs/>
        </w:rPr>
      </w:pPr>
      <w:r w:rsidRPr="005C727C">
        <w:rPr>
          <w:b/>
          <w:bCs/>
        </w:rPr>
        <w:t>А К Т</w:t>
      </w:r>
    </w:p>
    <w:p w:rsidR="004728CD" w:rsidRPr="005C727C" w:rsidRDefault="004728CD" w:rsidP="004728CD">
      <w:pPr>
        <w:jc w:val="center"/>
        <w:rPr>
          <w:b/>
        </w:rPr>
      </w:pPr>
      <w:r w:rsidRPr="005C727C">
        <w:rPr>
          <w:b/>
          <w:bCs/>
        </w:rPr>
        <w:t xml:space="preserve">контрольной проверки качества работ по ремонту </w:t>
      </w:r>
      <w:r w:rsidR="00F614BA">
        <w:rPr>
          <w:b/>
          <w:bCs/>
        </w:rPr>
        <w:t>городских улиц и дорог</w:t>
      </w:r>
    </w:p>
    <w:p w:rsidR="004728CD" w:rsidRPr="005C727C" w:rsidRDefault="004728CD" w:rsidP="004728CD">
      <w:pPr>
        <w:jc w:val="center"/>
        <w:rPr>
          <w:b/>
          <w:bCs/>
        </w:rPr>
      </w:pPr>
      <w:r w:rsidRPr="005C727C">
        <w:rPr>
          <w:b/>
          <w:bCs/>
        </w:rPr>
        <w:t>____________________________________</w:t>
      </w:r>
    </w:p>
    <w:p w:rsidR="004728CD" w:rsidRPr="005C727C" w:rsidRDefault="004728CD" w:rsidP="004728CD">
      <w:pPr>
        <w:jc w:val="center"/>
      </w:pPr>
      <w:r w:rsidRPr="005C727C">
        <w:t>( Наименование Подрядчика)</w:t>
      </w:r>
    </w:p>
    <w:p w:rsidR="004728CD" w:rsidRPr="005C727C" w:rsidRDefault="004728CD" w:rsidP="004728CD">
      <w:pPr>
        <w:jc w:val="both"/>
      </w:pPr>
      <w:r w:rsidRPr="005C727C">
        <w:t xml:space="preserve">    </w:t>
      </w:r>
      <w:r w:rsidRPr="005C727C">
        <w:tab/>
        <w:t>______________  20____г.</w:t>
      </w:r>
    </w:p>
    <w:p w:rsidR="004728CD" w:rsidRPr="005C727C" w:rsidRDefault="004728CD" w:rsidP="004728CD">
      <w:pPr>
        <w:jc w:val="both"/>
      </w:pPr>
      <w:r w:rsidRPr="005C727C">
        <w:t xml:space="preserve">          ( дата )</w:t>
      </w:r>
    </w:p>
    <w:p w:rsidR="004728CD" w:rsidRPr="005C727C" w:rsidRDefault="004728CD" w:rsidP="004728CD">
      <w:pPr>
        <w:ind w:firstLine="708"/>
        <w:jc w:val="both"/>
      </w:pPr>
      <w:r w:rsidRPr="005C727C">
        <w:t>Проверка произведена ___________________________________________________________________________</w:t>
      </w:r>
    </w:p>
    <w:p w:rsidR="004728CD" w:rsidRPr="005C727C" w:rsidRDefault="004728CD" w:rsidP="004728CD">
      <w:pPr>
        <w:jc w:val="both"/>
      </w:pPr>
      <w:r w:rsidRPr="005C727C">
        <w:t xml:space="preserve">                                                   ( Должность, фамилия, имя, отчество куратора)</w:t>
      </w:r>
    </w:p>
    <w:p w:rsidR="004728CD" w:rsidRPr="005C727C" w:rsidRDefault="004728CD" w:rsidP="004728CD">
      <w:pPr>
        <w:ind w:firstLine="708"/>
        <w:jc w:val="both"/>
      </w:pPr>
      <w:r w:rsidRPr="005C727C">
        <w:t>и ______________________________________________________________________________________________</w:t>
      </w:r>
    </w:p>
    <w:p w:rsidR="004728CD" w:rsidRDefault="004728CD" w:rsidP="004728CD">
      <w:pPr>
        <w:jc w:val="both"/>
      </w:pPr>
      <w:r w:rsidRPr="005C727C">
        <w:t xml:space="preserve">                                                   ( Должность, фамилия, имя, отчество </w:t>
      </w:r>
      <w:r>
        <w:t xml:space="preserve">представителя </w:t>
      </w:r>
      <w:r w:rsidRPr="005C727C">
        <w:t>подрядчика)</w:t>
      </w:r>
    </w:p>
    <w:tbl>
      <w:tblPr>
        <w:tblW w:w="14046"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08"/>
        <w:gridCol w:w="2846"/>
        <w:gridCol w:w="1146"/>
        <w:gridCol w:w="992"/>
        <w:gridCol w:w="1547"/>
        <w:gridCol w:w="1946"/>
        <w:gridCol w:w="567"/>
        <w:gridCol w:w="992"/>
        <w:gridCol w:w="1560"/>
        <w:gridCol w:w="1842"/>
      </w:tblGrid>
      <w:tr w:rsidR="00AB0CF2" w:rsidRPr="005C727C" w:rsidTr="00500088">
        <w:trPr>
          <w:cantSplit/>
          <w:trHeight w:val="299"/>
          <w:jc w:val="center"/>
        </w:trPr>
        <w:tc>
          <w:tcPr>
            <w:tcW w:w="608" w:type="dxa"/>
            <w:vMerge w:val="restart"/>
          </w:tcPr>
          <w:p w:rsidR="00AB0CF2" w:rsidRPr="005C727C" w:rsidRDefault="00AB0CF2" w:rsidP="00DE5BCE">
            <w:pPr>
              <w:jc w:val="both"/>
            </w:pPr>
            <w:r w:rsidRPr="005C727C">
              <w:t>№</w:t>
            </w:r>
          </w:p>
        </w:tc>
        <w:tc>
          <w:tcPr>
            <w:tcW w:w="2846" w:type="dxa"/>
            <w:vMerge w:val="restart"/>
          </w:tcPr>
          <w:p w:rsidR="00AB0CF2" w:rsidRPr="005C727C" w:rsidRDefault="00AB0CF2" w:rsidP="00DE5BCE">
            <w:pPr>
              <w:jc w:val="center"/>
            </w:pPr>
            <w:r w:rsidRPr="005C727C">
              <w:t>Наименование улицы</w:t>
            </w:r>
          </w:p>
        </w:tc>
        <w:tc>
          <w:tcPr>
            <w:tcW w:w="2138" w:type="dxa"/>
            <w:gridSpan w:val="2"/>
          </w:tcPr>
          <w:p w:rsidR="00AB0CF2" w:rsidRPr="005C727C" w:rsidRDefault="00AB0CF2" w:rsidP="00DE5BCE">
            <w:pPr>
              <w:jc w:val="center"/>
            </w:pPr>
            <w:r w:rsidRPr="005C727C">
              <w:t>Участок</w:t>
            </w:r>
          </w:p>
        </w:tc>
        <w:tc>
          <w:tcPr>
            <w:tcW w:w="1547" w:type="dxa"/>
            <w:vMerge w:val="restart"/>
          </w:tcPr>
          <w:p w:rsidR="00AB0CF2" w:rsidRPr="005C727C" w:rsidRDefault="00AB0CF2" w:rsidP="00DE5BCE">
            <w:pPr>
              <w:jc w:val="center"/>
            </w:pPr>
            <w:r>
              <w:t>Элемент ремонт которого выполнен</w:t>
            </w:r>
          </w:p>
        </w:tc>
        <w:tc>
          <w:tcPr>
            <w:tcW w:w="1946" w:type="dxa"/>
            <w:vMerge w:val="restart"/>
          </w:tcPr>
          <w:p w:rsidR="00AB0CF2" w:rsidRPr="005C727C" w:rsidRDefault="00500088" w:rsidP="00DE5BCE">
            <w:pPr>
              <w:jc w:val="center"/>
            </w:pPr>
            <w:r>
              <w:t>Вид выполненных работ</w:t>
            </w:r>
          </w:p>
        </w:tc>
        <w:tc>
          <w:tcPr>
            <w:tcW w:w="567" w:type="dxa"/>
            <w:vMerge w:val="restart"/>
          </w:tcPr>
          <w:p w:rsidR="00AB0CF2" w:rsidRDefault="00AB0CF2" w:rsidP="00DE5BCE">
            <w:pPr>
              <w:jc w:val="center"/>
            </w:pPr>
            <w:r>
              <w:t>Ед.изм</w:t>
            </w:r>
          </w:p>
        </w:tc>
        <w:tc>
          <w:tcPr>
            <w:tcW w:w="992" w:type="dxa"/>
            <w:vMerge w:val="restart"/>
          </w:tcPr>
          <w:p w:rsidR="00AB0CF2" w:rsidRPr="005C727C" w:rsidRDefault="00AB0CF2" w:rsidP="00DE5BCE">
            <w:pPr>
              <w:jc w:val="center"/>
            </w:pPr>
            <w:r>
              <w:t>Фактически выполненный объем</w:t>
            </w:r>
          </w:p>
        </w:tc>
        <w:tc>
          <w:tcPr>
            <w:tcW w:w="1560" w:type="dxa"/>
            <w:vMerge w:val="restart"/>
          </w:tcPr>
          <w:p w:rsidR="00AB0CF2" w:rsidRPr="005C727C" w:rsidRDefault="00AB0CF2" w:rsidP="00DE5BCE">
            <w:pPr>
              <w:jc w:val="center"/>
            </w:pPr>
            <w:r w:rsidRPr="005C727C">
              <w:t>Количество баллов</w:t>
            </w:r>
            <w:r>
              <w:t xml:space="preserve"> по наименьшему параметру оценки</w:t>
            </w:r>
          </w:p>
        </w:tc>
        <w:tc>
          <w:tcPr>
            <w:tcW w:w="1842" w:type="dxa"/>
            <w:vMerge w:val="restart"/>
          </w:tcPr>
          <w:p w:rsidR="00AB0CF2" w:rsidRPr="005C727C" w:rsidRDefault="00AB0CF2" w:rsidP="00DE5BCE">
            <w:pPr>
              <w:jc w:val="center"/>
            </w:pPr>
            <w:r w:rsidRPr="005C727C">
              <w:t>Замечания</w:t>
            </w:r>
          </w:p>
        </w:tc>
      </w:tr>
      <w:tr w:rsidR="00AB0CF2" w:rsidRPr="005C727C" w:rsidTr="00500088">
        <w:trPr>
          <w:cantSplit/>
          <w:trHeight w:val="293"/>
          <w:jc w:val="center"/>
        </w:trPr>
        <w:tc>
          <w:tcPr>
            <w:tcW w:w="608" w:type="dxa"/>
            <w:vMerge/>
            <w:vAlign w:val="center"/>
          </w:tcPr>
          <w:p w:rsidR="00AB0CF2" w:rsidRPr="005C727C" w:rsidRDefault="00AB0CF2" w:rsidP="00DE5BCE"/>
        </w:tc>
        <w:tc>
          <w:tcPr>
            <w:tcW w:w="2846" w:type="dxa"/>
            <w:vMerge/>
            <w:vAlign w:val="center"/>
          </w:tcPr>
          <w:p w:rsidR="00AB0CF2" w:rsidRPr="005C727C" w:rsidRDefault="00AB0CF2" w:rsidP="00DE5BCE"/>
        </w:tc>
        <w:tc>
          <w:tcPr>
            <w:tcW w:w="1146" w:type="dxa"/>
          </w:tcPr>
          <w:p w:rsidR="00AB0CF2" w:rsidRPr="005C727C" w:rsidRDefault="00AB0CF2" w:rsidP="00DE5BCE">
            <w:pPr>
              <w:jc w:val="center"/>
            </w:pPr>
            <w:r w:rsidRPr="005C727C">
              <w:t>от</w:t>
            </w:r>
          </w:p>
        </w:tc>
        <w:tc>
          <w:tcPr>
            <w:tcW w:w="992" w:type="dxa"/>
          </w:tcPr>
          <w:p w:rsidR="00AB0CF2" w:rsidRPr="005C727C" w:rsidRDefault="00AB0CF2" w:rsidP="00DE5BCE">
            <w:pPr>
              <w:jc w:val="center"/>
            </w:pPr>
            <w:r w:rsidRPr="005C727C">
              <w:t>до</w:t>
            </w:r>
          </w:p>
        </w:tc>
        <w:tc>
          <w:tcPr>
            <w:tcW w:w="1547" w:type="dxa"/>
            <w:vMerge/>
            <w:vAlign w:val="center"/>
          </w:tcPr>
          <w:p w:rsidR="00AB0CF2" w:rsidRPr="005C727C" w:rsidRDefault="00AB0CF2" w:rsidP="00DE5BCE"/>
        </w:tc>
        <w:tc>
          <w:tcPr>
            <w:tcW w:w="1946" w:type="dxa"/>
            <w:vMerge/>
          </w:tcPr>
          <w:p w:rsidR="00AB0CF2" w:rsidRPr="005C727C" w:rsidRDefault="00AB0CF2" w:rsidP="00DE5BCE"/>
        </w:tc>
        <w:tc>
          <w:tcPr>
            <w:tcW w:w="567" w:type="dxa"/>
            <w:vMerge/>
          </w:tcPr>
          <w:p w:rsidR="00AB0CF2" w:rsidRPr="005C727C" w:rsidRDefault="00AB0CF2" w:rsidP="00DE5BCE"/>
        </w:tc>
        <w:tc>
          <w:tcPr>
            <w:tcW w:w="992" w:type="dxa"/>
            <w:vMerge/>
          </w:tcPr>
          <w:p w:rsidR="00AB0CF2" w:rsidRPr="005C727C" w:rsidRDefault="00AB0CF2" w:rsidP="00DE5BCE"/>
        </w:tc>
        <w:tc>
          <w:tcPr>
            <w:tcW w:w="1560" w:type="dxa"/>
            <w:vMerge/>
            <w:vAlign w:val="center"/>
          </w:tcPr>
          <w:p w:rsidR="00AB0CF2" w:rsidRPr="005C727C" w:rsidRDefault="00AB0CF2" w:rsidP="00DE5BCE"/>
        </w:tc>
        <w:tc>
          <w:tcPr>
            <w:tcW w:w="1842" w:type="dxa"/>
            <w:vMerge/>
            <w:vAlign w:val="center"/>
          </w:tcPr>
          <w:p w:rsidR="00AB0CF2" w:rsidRPr="005C727C" w:rsidRDefault="00AB0CF2" w:rsidP="00DE5BCE"/>
        </w:tc>
      </w:tr>
      <w:tr w:rsidR="00AB0CF2" w:rsidRPr="005C727C" w:rsidTr="00500088">
        <w:trPr>
          <w:cantSplit/>
          <w:trHeight w:val="315"/>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50"/>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58"/>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47"/>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bl>
    <w:p w:rsidR="004A725C" w:rsidRPr="005C727C" w:rsidRDefault="004A725C" w:rsidP="004A725C">
      <w:pPr>
        <w:ind w:left="1416" w:firstLine="708"/>
        <w:jc w:val="both"/>
      </w:pPr>
      <w:r w:rsidRPr="005C727C">
        <w:t xml:space="preserve">Все работы, предусмотренные </w:t>
      </w:r>
      <w:r>
        <w:t>контрактом</w:t>
      </w:r>
      <w:r w:rsidRPr="005C727C">
        <w:t xml:space="preserve"> №_____ от____________ проверены в полном объеме и замечаний к качеству исполнения не  имеют,  кроме перечисленных в данном акте. </w:t>
      </w:r>
    </w:p>
    <w:p w:rsidR="00DE5BCE" w:rsidRPr="005C727C" w:rsidRDefault="00DE5BCE" w:rsidP="004728CD">
      <w:pPr>
        <w:jc w:val="both"/>
      </w:pPr>
    </w:p>
    <w:p w:rsidR="004728CD" w:rsidRPr="005C727C" w:rsidRDefault="004728CD" w:rsidP="004728CD">
      <w:pPr>
        <w:jc w:val="both"/>
      </w:pPr>
    </w:p>
    <w:p w:rsidR="004728CD" w:rsidRPr="005C727C" w:rsidRDefault="004728CD" w:rsidP="004728CD">
      <w:pPr>
        <w:ind w:left="600" w:firstLine="708"/>
      </w:pPr>
      <w:r w:rsidRPr="005C727C">
        <w:t xml:space="preserve"> </w:t>
      </w:r>
      <w:r>
        <w:t>Представитель</w:t>
      </w:r>
      <w:r w:rsidR="00AA2B97">
        <w:t xml:space="preserve"> </w:t>
      </w:r>
      <w:r w:rsidR="00343AC5">
        <w:t>Заказчика</w:t>
      </w:r>
      <w:r w:rsidR="00AA2B97">
        <w:t xml:space="preserve">                                                             </w:t>
      </w:r>
      <w:r w:rsidRPr="005C727C">
        <w:t xml:space="preserve">                 </w:t>
      </w:r>
      <w:r w:rsidR="00F614BA">
        <w:t xml:space="preserve">              </w:t>
      </w:r>
      <w:r w:rsidRPr="005C727C">
        <w:t xml:space="preserve">     </w:t>
      </w:r>
      <w:r>
        <w:t>Представитель П</w:t>
      </w:r>
      <w:r w:rsidRPr="005C727C">
        <w:t>одрядчик</w:t>
      </w:r>
      <w:r>
        <w:t>а</w:t>
      </w:r>
    </w:p>
    <w:p w:rsidR="004728CD" w:rsidRPr="005C727C" w:rsidRDefault="004728CD" w:rsidP="004728CD">
      <w:pPr>
        <w:ind w:left="708" w:firstLine="600"/>
      </w:pPr>
      <w:r w:rsidRPr="005C727C">
        <w:tab/>
      </w:r>
      <w:r w:rsidRPr="005C727C">
        <w:tab/>
      </w:r>
      <w:r w:rsidRPr="005C727C">
        <w:tab/>
        <w:t xml:space="preserve"> </w:t>
      </w:r>
    </w:p>
    <w:p w:rsidR="004728CD" w:rsidRPr="005C727C" w:rsidRDefault="004728CD" w:rsidP="004728CD">
      <w:pPr>
        <w:ind w:firstLine="1080"/>
      </w:pPr>
      <w:r w:rsidRPr="005C727C">
        <w:t xml:space="preserve"> ___________________(</w:t>
      </w:r>
      <w:r w:rsidR="00343AC5">
        <w:t>расшифровка</w:t>
      </w:r>
      <w:r w:rsidRPr="005C727C">
        <w:t>)                                                                       _______________(</w:t>
      </w:r>
      <w:r w:rsidR="00343AC5">
        <w:t>расшифровка</w:t>
      </w:r>
      <w:r w:rsidRPr="005C727C">
        <w:t>)</w:t>
      </w:r>
    </w:p>
    <w:p w:rsidR="004728CD" w:rsidRPr="005C727C" w:rsidRDefault="004728CD" w:rsidP="004728CD">
      <w:pPr>
        <w:ind w:left="9639"/>
        <w:jc w:val="right"/>
        <w:rPr>
          <w:bCs/>
        </w:rPr>
      </w:pPr>
    </w:p>
    <w:p w:rsidR="004728CD" w:rsidRPr="005C727C" w:rsidRDefault="004728CD" w:rsidP="004728CD">
      <w:pPr>
        <w:ind w:left="9639"/>
        <w:jc w:val="right"/>
        <w:rPr>
          <w:bCs/>
        </w:rPr>
      </w:pPr>
    </w:p>
    <w:p w:rsidR="004728CD" w:rsidRPr="005C727C" w:rsidRDefault="004728CD" w:rsidP="004728CD">
      <w:pPr>
        <w:ind w:left="9639"/>
        <w:jc w:val="right"/>
        <w:rPr>
          <w:bCs/>
        </w:rPr>
      </w:pPr>
    </w:p>
    <w:p w:rsidR="004728CD" w:rsidRPr="005C727C" w:rsidRDefault="004728CD" w:rsidP="004728CD">
      <w:pPr>
        <w:sectPr w:rsidR="004728CD" w:rsidRPr="005C727C" w:rsidSect="00F614BA">
          <w:pgSz w:w="16838" w:h="11906" w:orient="landscape"/>
          <w:pgMar w:top="1134" w:right="850" w:bottom="1134" w:left="1701" w:header="709" w:footer="709" w:gutter="0"/>
          <w:cols w:space="720"/>
          <w:docGrid w:linePitch="326"/>
        </w:sectPr>
      </w:pPr>
    </w:p>
    <w:p w:rsidR="004728CD" w:rsidRPr="005C727C" w:rsidRDefault="004728CD" w:rsidP="004728CD">
      <w:pPr>
        <w:tabs>
          <w:tab w:val="left" w:pos="8100"/>
        </w:tabs>
      </w:pPr>
    </w:p>
    <w:p w:rsidR="004728CD" w:rsidRPr="005C727C" w:rsidRDefault="004728CD" w:rsidP="004728CD">
      <w:pPr>
        <w:tabs>
          <w:tab w:val="left" w:pos="8100"/>
        </w:tabs>
      </w:pPr>
    </w:p>
    <w:p w:rsidR="004728CD" w:rsidRPr="005C727C" w:rsidRDefault="004728CD" w:rsidP="004728CD">
      <w:pPr>
        <w:jc w:val="right"/>
      </w:pPr>
      <w:r w:rsidRPr="005C727C">
        <w:t xml:space="preserve">                                                                                                           Приложение № 6</w:t>
      </w:r>
    </w:p>
    <w:p w:rsidR="004728CD" w:rsidRPr="005C727C" w:rsidRDefault="004728CD" w:rsidP="004728CD">
      <w:pPr>
        <w:jc w:val="right"/>
      </w:pPr>
      <w:r w:rsidRPr="005C727C">
        <w:t xml:space="preserve">                                                           к муниципальному контракту</w:t>
      </w:r>
      <w:r w:rsidR="00F614BA">
        <w:t xml:space="preserve"> №_____</w:t>
      </w:r>
    </w:p>
    <w:p w:rsidR="004728CD" w:rsidRPr="005C727C" w:rsidRDefault="004728CD" w:rsidP="004728CD">
      <w:pPr>
        <w:jc w:val="right"/>
      </w:pPr>
      <w:r w:rsidRPr="005C727C">
        <w:t>от</w:t>
      </w:r>
      <w:r w:rsidR="00F614BA">
        <w:t xml:space="preserve"> «_____»</w:t>
      </w:r>
      <w:r w:rsidRPr="005C727C">
        <w:t xml:space="preserve">_______________2013г. </w:t>
      </w:r>
    </w:p>
    <w:p w:rsidR="004728CD" w:rsidRPr="005C727C" w:rsidRDefault="004728CD" w:rsidP="004728CD">
      <w:pPr>
        <w:jc w:val="center"/>
      </w:pPr>
      <w:r w:rsidRPr="005C727C">
        <w:t>(форма)</w:t>
      </w:r>
    </w:p>
    <w:p w:rsidR="004728CD" w:rsidRPr="005C727C" w:rsidRDefault="004728CD" w:rsidP="004728CD">
      <w:pPr>
        <w:jc w:val="center"/>
        <w:rPr>
          <w:b/>
        </w:rPr>
      </w:pPr>
      <w:r w:rsidRPr="005C727C">
        <w:rPr>
          <w:b/>
        </w:rPr>
        <w:t>Уведомление</w:t>
      </w:r>
    </w:p>
    <w:p w:rsidR="004728CD" w:rsidRPr="005C727C" w:rsidRDefault="004728CD" w:rsidP="004728CD">
      <w:pPr>
        <w:jc w:val="center"/>
        <w:rPr>
          <w:b/>
        </w:rPr>
      </w:pPr>
      <w:r w:rsidRPr="005C727C">
        <w:rPr>
          <w:b/>
        </w:rPr>
        <w:t>о случаях нанесения ущерба</w:t>
      </w:r>
      <w:r w:rsidR="005C4069" w:rsidRPr="005C4069">
        <w:rPr>
          <w:rFonts w:ascii="Times New Roman CYR" w:hAnsi="Times New Roman CYR" w:cs="Times New Roman CYR"/>
        </w:rPr>
        <w:t xml:space="preserve"> </w:t>
      </w:r>
      <w:r w:rsidR="005C4069" w:rsidRPr="00F614BA">
        <w:rPr>
          <w:rFonts w:ascii="Times New Roman CYR" w:hAnsi="Times New Roman CYR" w:cs="Times New Roman CYR"/>
          <w:b/>
        </w:rPr>
        <w:t>Объекту</w:t>
      </w:r>
      <w:r w:rsidRPr="005C727C">
        <w:rPr>
          <w:b/>
        </w:rPr>
        <w:t>, в том числе конструктивным элементам и элементам обустройства, о других нарушениях</w:t>
      </w:r>
    </w:p>
    <w:p w:rsidR="004728CD" w:rsidRPr="005C727C" w:rsidRDefault="004728CD" w:rsidP="004728CD">
      <w:pPr>
        <w:jc w:val="center"/>
      </w:pPr>
    </w:p>
    <w:p w:rsidR="004728CD" w:rsidRPr="005C727C" w:rsidRDefault="004728CD" w:rsidP="004728CD">
      <w:r w:rsidRPr="005C727C">
        <w:t>1. Наименование виновного лица (если известны, указать адрес, телефон, марку и номер транспортного средства)__________________________________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2. Дата, время и место нанесения ущерба________________________________________________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3. Краткое описание нанесения ущерба__________________________________________________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4. Меры, принятые к устранению 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5.. Меры, принятые к обеспечению безопасности дорожного движения, проходу пешеходов</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 xml:space="preserve">Дата                                                                                                 </w:t>
      </w:r>
    </w:p>
    <w:p w:rsidR="004728CD" w:rsidRPr="005C727C" w:rsidRDefault="004728CD" w:rsidP="004728CD">
      <w:pPr>
        <w:rPr>
          <w:b/>
        </w:rPr>
      </w:pPr>
    </w:p>
    <w:p w:rsidR="004728CD" w:rsidRPr="005C727C" w:rsidRDefault="004728CD" w:rsidP="004728CD">
      <w:r w:rsidRPr="005C727C">
        <w:t>Подрядчик (Представитель Подрядчика)     ______________(___________________________________)</w:t>
      </w:r>
    </w:p>
    <w:p w:rsidR="004728CD" w:rsidRPr="005C727C" w:rsidRDefault="004728CD" w:rsidP="004728CD">
      <w:pPr>
        <w:tabs>
          <w:tab w:val="left" w:pos="3559"/>
        </w:tabs>
      </w:pPr>
      <w:r w:rsidRPr="005C727C">
        <w:tab/>
        <w:t>Подпись                                     Ф.И.О.</w:t>
      </w:r>
    </w:p>
    <w:p w:rsidR="004728CD" w:rsidRPr="005C727C" w:rsidRDefault="004728CD" w:rsidP="004728CD"/>
    <w:p w:rsidR="004728CD" w:rsidRPr="005C727C" w:rsidRDefault="004728CD" w:rsidP="004728CD"/>
    <w:p w:rsidR="00343AC5" w:rsidRPr="005C727C" w:rsidRDefault="00343AC5" w:rsidP="00343AC5">
      <w:r w:rsidRPr="005C727C">
        <w:t>Заказчик                                                                     Подрядчик</w:t>
      </w:r>
    </w:p>
    <w:p w:rsidR="00343AC5" w:rsidRPr="005C727C" w:rsidRDefault="00343AC5" w:rsidP="00343AC5"/>
    <w:p w:rsidR="00343AC5" w:rsidRDefault="00343AC5" w:rsidP="00343AC5"/>
    <w:p w:rsidR="00343AC5" w:rsidRPr="005C727C" w:rsidRDefault="00343AC5" w:rsidP="00343AC5"/>
    <w:p w:rsidR="00343AC5" w:rsidRPr="005C727C" w:rsidRDefault="00343AC5" w:rsidP="00343AC5">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4728CD" w:rsidRPr="005C727C" w:rsidRDefault="004728CD" w:rsidP="004728CD"/>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r w:rsidRPr="005C727C">
        <w:t xml:space="preserve">                         </w:t>
      </w:r>
    </w:p>
    <w:p w:rsidR="004728CD" w:rsidRPr="005C727C" w:rsidRDefault="004728CD" w:rsidP="004728CD">
      <w:pPr>
        <w:jc w:val="right"/>
      </w:pPr>
      <w:r w:rsidRPr="005C727C">
        <w:t>Приложение № 7</w:t>
      </w:r>
    </w:p>
    <w:p w:rsidR="004728CD" w:rsidRPr="005C727C" w:rsidRDefault="004728CD" w:rsidP="004728CD">
      <w:pPr>
        <w:jc w:val="right"/>
      </w:pPr>
      <w:r w:rsidRPr="005C727C">
        <w:t>к муниципальному контракту</w:t>
      </w:r>
      <w:r w:rsidR="00F614BA">
        <w:t xml:space="preserve"> № _______</w:t>
      </w:r>
    </w:p>
    <w:p w:rsidR="004728CD" w:rsidRPr="005C727C" w:rsidRDefault="004728CD" w:rsidP="00F614BA">
      <w:pPr>
        <w:jc w:val="right"/>
      </w:pPr>
      <w:r w:rsidRPr="005C727C">
        <w:t xml:space="preserve">  от </w:t>
      </w:r>
      <w:r w:rsidR="00F614BA">
        <w:t>«____»</w:t>
      </w:r>
      <w:r w:rsidRPr="005C727C">
        <w:t>___</w:t>
      </w:r>
      <w:r w:rsidR="00F614BA">
        <w:t>_____</w:t>
      </w:r>
      <w:r w:rsidRPr="005C727C">
        <w:t>_____2013г.</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center"/>
        <w:rPr>
          <w:b/>
        </w:rPr>
      </w:pPr>
      <w:r w:rsidRPr="005C727C">
        <w:rPr>
          <w:b/>
        </w:rPr>
        <w:t xml:space="preserve">форма </w:t>
      </w:r>
    </w:p>
    <w:p w:rsidR="004728CD" w:rsidRPr="005C727C" w:rsidRDefault="004728CD" w:rsidP="004728CD">
      <w:pPr>
        <w:jc w:val="center"/>
        <w:rPr>
          <w:b/>
        </w:rPr>
      </w:pPr>
      <w:r w:rsidRPr="005C727C">
        <w:rPr>
          <w:b/>
        </w:rPr>
        <w:t>ПРЕДПИСАНИЕ</w:t>
      </w:r>
    </w:p>
    <w:p w:rsidR="004728CD" w:rsidRPr="005C727C" w:rsidRDefault="004728CD" w:rsidP="004728CD">
      <w:pPr>
        <w:jc w:val="center"/>
      </w:pPr>
    </w:p>
    <w:p w:rsidR="004728CD" w:rsidRPr="005C727C" w:rsidRDefault="004728CD" w:rsidP="004728CD">
      <w:r w:rsidRPr="005C727C">
        <w:t>от _______________                                                                                               № __________</w:t>
      </w:r>
    </w:p>
    <w:p w:rsidR="004728CD" w:rsidRPr="005C727C" w:rsidRDefault="004728CD" w:rsidP="004728CD"/>
    <w:p w:rsidR="004728CD" w:rsidRPr="005C727C" w:rsidRDefault="004728CD" w:rsidP="004728CD">
      <w:pPr>
        <w:jc w:val="both"/>
      </w:pPr>
      <w:r w:rsidRPr="005C727C">
        <w:t>Наименование Подрядчика___________ ___________________________________________</w:t>
      </w:r>
    </w:p>
    <w:p w:rsidR="004728CD" w:rsidRPr="005C727C" w:rsidRDefault="004728CD" w:rsidP="004728CD">
      <w:pPr>
        <w:jc w:val="both"/>
      </w:pPr>
      <w:r w:rsidRPr="005C727C">
        <w:t>На основании п.п.______ Контракта от ________ № ________ необходимо устранить выявленные дефекты, недостатки и нарушения работ по содержанию</w:t>
      </w:r>
      <w:r w:rsidR="00F614BA">
        <w:t xml:space="preserve"> и ремонту городских улиц и дорог на территории </w:t>
      </w:r>
      <w:r w:rsidR="00AA2B97">
        <w:t>______________</w:t>
      </w:r>
      <w:r w:rsidR="00F614BA">
        <w:t xml:space="preserve"> г. Перми</w:t>
      </w:r>
      <w:r w:rsidRPr="005C727C">
        <w:t>, требований действующего законодательства РФ, правовых актов города Перми, условий Контракта от ________ № _______, технической документации, в том числе СНиП, ГОСТ, выявленные в результате ____________________________________________________________________:</w:t>
      </w:r>
    </w:p>
    <w:p w:rsidR="004728CD" w:rsidRPr="005C727C" w:rsidRDefault="004728CD" w:rsidP="004728CD">
      <w:pPr>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
        <w:gridCol w:w="4393"/>
        <w:gridCol w:w="2393"/>
        <w:gridCol w:w="2393"/>
      </w:tblGrid>
      <w:tr w:rsidR="004728CD" w:rsidRPr="005C727C" w:rsidTr="009F55CD">
        <w:tc>
          <w:tcPr>
            <w:tcW w:w="392" w:type="dxa"/>
          </w:tcPr>
          <w:p w:rsidR="004728CD" w:rsidRPr="005C727C" w:rsidRDefault="004728CD" w:rsidP="009F55CD">
            <w:pPr>
              <w:jc w:val="both"/>
            </w:pPr>
            <w:r w:rsidRPr="005C727C">
              <w:t>№</w:t>
            </w:r>
          </w:p>
        </w:tc>
        <w:tc>
          <w:tcPr>
            <w:tcW w:w="4393" w:type="dxa"/>
          </w:tcPr>
          <w:p w:rsidR="004728CD" w:rsidRPr="005C727C" w:rsidRDefault="004728CD" w:rsidP="009F55CD">
            <w:pPr>
              <w:jc w:val="center"/>
            </w:pPr>
            <w:r w:rsidRPr="005C727C">
              <w:t>Предписание</w:t>
            </w:r>
          </w:p>
        </w:tc>
        <w:tc>
          <w:tcPr>
            <w:tcW w:w="2393" w:type="dxa"/>
          </w:tcPr>
          <w:p w:rsidR="004728CD" w:rsidRPr="005C727C" w:rsidRDefault="004728CD" w:rsidP="009F55CD">
            <w:pPr>
              <w:jc w:val="center"/>
            </w:pPr>
            <w:r w:rsidRPr="005C727C">
              <w:t>Место, где выявлен дефект, недостаток, нарушение</w:t>
            </w:r>
          </w:p>
        </w:tc>
        <w:tc>
          <w:tcPr>
            <w:tcW w:w="2393" w:type="dxa"/>
          </w:tcPr>
          <w:p w:rsidR="004728CD" w:rsidRPr="005C727C" w:rsidRDefault="004728CD" w:rsidP="009F55CD">
            <w:pPr>
              <w:jc w:val="center"/>
            </w:pPr>
            <w:r w:rsidRPr="005C727C">
              <w:t>Срок для устранения</w:t>
            </w:r>
          </w:p>
          <w:p w:rsidR="004728CD" w:rsidRPr="005C727C" w:rsidRDefault="004728CD" w:rsidP="009F55CD">
            <w:pPr>
              <w:jc w:val="center"/>
            </w:pPr>
            <w:r w:rsidRPr="005C727C">
              <w:t>дефекта, недостатка, нарушения</w:t>
            </w:r>
          </w:p>
        </w:tc>
      </w:tr>
      <w:tr w:rsidR="004728CD" w:rsidRPr="005C727C" w:rsidTr="009F55CD">
        <w:tc>
          <w:tcPr>
            <w:tcW w:w="392" w:type="dxa"/>
          </w:tcPr>
          <w:p w:rsidR="004728CD" w:rsidRPr="005C727C" w:rsidRDefault="004728CD" w:rsidP="009F55CD">
            <w:pPr>
              <w:jc w:val="both"/>
            </w:pPr>
          </w:p>
        </w:tc>
        <w:tc>
          <w:tcPr>
            <w:tcW w:w="4393" w:type="dxa"/>
          </w:tcPr>
          <w:p w:rsidR="004728CD" w:rsidRPr="005C727C" w:rsidRDefault="004728CD" w:rsidP="009F55CD">
            <w:pPr>
              <w:jc w:val="both"/>
            </w:pPr>
          </w:p>
        </w:tc>
        <w:tc>
          <w:tcPr>
            <w:tcW w:w="2393" w:type="dxa"/>
          </w:tcPr>
          <w:p w:rsidR="004728CD" w:rsidRPr="005C727C" w:rsidRDefault="004728CD" w:rsidP="009F55CD">
            <w:pPr>
              <w:jc w:val="both"/>
            </w:pPr>
          </w:p>
        </w:tc>
        <w:tc>
          <w:tcPr>
            <w:tcW w:w="2393" w:type="dxa"/>
          </w:tcPr>
          <w:p w:rsidR="004728CD" w:rsidRPr="005C727C" w:rsidRDefault="004728CD" w:rsidP="009F55CD">
            <w:pPr>
              <w:jc w:val="both"/>
            </w:pPr>
          </w:p>
        </w:tc>
      </w:tr>
    </w:tbl>
    <w:p w:rsidR="004728CD" w:rsidRPr="005C727C" w:rsidRDefault="004728CD" w:rsidP="004728CD">
      <w:pPr>
        <w:jc w:val="both"/>
      </w:pPr>
    </w:p>
    <w:p w:rsidR="004728CD" w:rsidRPr="005C727C" w:rsidRDefault="004728CD" w:rsidP="004728CD">
      <w:pPr>
        <w:jc w:val="both"/>
      </w:pPr>
      <w:r w:rsidRPr="005C727C">
        <w:t>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 исполнителя снимка (ФИО, занимаемая должность), даты и время снимка.</w:t>
      </w:r>
    </w:p>
    <w:p w:rsidR="004728CD" w:rsidRPr="005C727C" w:rsidRDefault="004728CD" w:rsidP="004728CD">
      <w:pPr>
        <w:jc w:val="both"/>
      </w:pPr>
    </w:p>
    <w:p w:rsidR="004728CD" w:rsidRPr="005C727C" w:rsidRDefault="004728CD" w:rsidP="004728CD">
      <w:pPr>
        <w:jc w:val="both"/>
      </w:pPr>
      <w:r w:rsidRPr="005C727C">
        <w:t>Срок для сообщения об устранении дефекта, недостатка, нарушения законодательства и правовых актов, обязательств и условий Контракта __________________.</w:t>
      </w:r>
    </w:p>
    <w:p w:rsidR="004728CD" w:rsidRPr="005C727C" w:rsidRDefault="004728CD" w:rsidP="004728CD">
      <w:pPr>
        <w:jc w:val="both"/>
      </w:pPr>
    </w:p>
    <w:p w:rsidR="004728CD" w:rsidRPr="005C727C" w:rsidRDefault="004728CD" w:rsidP="004728CD">
      <w:pPr>
        <w:jc w:val="both"/>
      </w:pPr>
      <w:r w:rsidRPr="005C727C">
        <w:t>Представитель Заказчика:_______________________________________________________.</w:t>
      </w:r>
    </w:p>
    <w:p w:rsidR="004728CD" w:rsidRPr="005C727C" w:rsidRDefault="004728CD" w:rsidP="004728CD">
      <w:pPr>
        <w:jc w:val="both"/>
      </w:pPr>
    </w:p>
    <w:p w:rsidR="004728CD" w:rsidRPr="005C727C" w:rsidRDefault="004728CD" w:rsidP="004728CD">
      <w:pPr>
        <w:jc w:val="both"/>
      </w:pPr>
      <w:r w:rsidRPr="005C727C">
        <w:t>Представитель Подрядчика:_____________________________________________________.</w:t>
      </w:r>
    </w:p>
    <w:p w:rsidR="004728CD" w:rsidRPr="005C727C" w:rsidRDefault="004728CD" w:rsidP="004728CD">
      <w:pPr>
        <w:jc w:val="both"/>
      </w:pPr>
    </w:p>
    <w:p w:rsidR="004728CD" w:rsidRPr="005C727C" w:rsidRDefault="004728CD" w:rsidP="004728CD">
      <w:pPr>
        <w:jc w:val="both"/>
      </w:pPr>
      <w:r w:rsidRPr="005C727C">
        <w:t>Отметка об устранении дефекта, недостатка, нарушения:___________________________________________________________________.</w:t>
      </w:r>
    </w:p>
    <w:p w:rsidR="004728CD" w:rsidRPr="005C727C" w:rsidRDefault="004728CD" w:rsidP="004728CD">
      <w:pPr>
        <w:jc w:val="both"/>
      </w:pPr>
    </w:p>
    <w:p w:rsidR="004728CD" w:rsidRPr="005C727C" w:rsidRDefault="004728CD" w:rsidP="004728CD">
      <w:pPr>
        <w:jc w:val="both"/>
      </w:pPr>
      <w:r w:rsidRPr="005C727C">
        <w:t>Устранение дефекта, недостатка, нарушений проверил представитель Заказчика:  Ф.И.О._______________________  подпись__________________ дата_________________.</w:t>
      </w:r>
    </w:p>
    <w:p w:rsidR="004728CD" w:rsidRPr="005C727C" w:rsidRDefault="004728CD" w:rsidP="004728CD">
      <w:pPr>
        <w:jc w:val="both"/>
      </w:pPr>
    </w:p>
    <w:p w:rsidR="004728CD" w:rsidRPr="005C727C" w:rsidRDefault="004728CD" w:rsidP="004728CD">
      <w:pPr>
        <w:rPr>
          <w:sz w:val="32"/>
          <w:szCs w:val="32"/>
        </w:rPr>
      </w:pPr>
      <w:r w:rsidRPr="005C727C">
        <w:rPr>
          <w:sz w:val="32"/>
          <w:szCs w:val="32"/>
        </w:rPr>
        <w:t xml:space="preserve">                          </w:t>
      </w:r>
    </w:p>
    <w:p w:rsidR="00343AC5" w:rsidRPr="005C727C" w:rsidRDefault="00343AC5" w:rsidP="00343AC5">
      <w:r w:rsidRPr="005C727C">
        <w:t>Заказчик                                                                     Подрядчик</w:t>
      </w:r>
    </w:p>
    <w:p w:rsidR="00343AC5" w:rsidRPr="005C727C" w:rsidRDefault="00343AC5" w:rsidP="00343AC5"/>
    <w:p w:rsidR="00343AC5" w:rsidRDefault="00343AC5" w:rsidP="00343AC5"/>
    <w:p w:rsidR="00343AC5" w:rsidRPr="005C727C" w:rsidRDefault="00343AC5" w:rsidP="00343AC5"/>
    <w:p w:rsidR="00343AC5" w:rsidRPr="005C727C" w:rsidRDefault="00343AC5" w:rsidP="00343AC5">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F614BA" w:rsidRPr="005C727C" w:rsidRDefault="00F614BA" w:rsidP="004728CD"/>
    <w:p w:rsidR="004728CD" w:rsidRPr="005C727C" w:rsidRDefault="004728CD" w:rsidP="004728CD"/>
    <w:p w:rsidR="004728CD" w:rsidRPr="005C727C" w:rsidRDefault="004728CD" w:rsidP="004728CD">
      <w:r w:rsidRPr="005C727C">
        <w:t xml:space="preserve">               </w:t>
      </w:r>
    </w:p>
    <w:p w:rsidR="004728CD" w:rsidRPr="005C727C" w:rsidRDefault="004728CD" w:rsidP="004728CD">
      <w:pPr>
        <w:jc w:val="both"/>
      </w:pPr>
    </w:p>
    <w:p w:rsidR="004728CD" w:rsidRPr="005C727C" w:rsidRDefault="004728CD" w:rsidP="004728CD">
      <w:pPr>
        <w:sectPr w:rsidR="004728CD" w:rsidRPr="005C727C">
          <w:pgSz w:w="11906" w:h="16838"/>
          <w:pgMar w:top="360" w:right="707" w:bottom="142" w:left="1701" w:header="708" w:footer="708" w:gutter="0"/>
          <w:cols w:space="720"/>
        </w:sectPr>
      </w:pPr>
    </w:p>
    <w:p w:rsidR="004728CD" w:rsidRPr="00F614BA" w:rsidRDefault="00F614BA" w:rsidP="00F614BA">
      <w:pPr>
        <w:pStyle w:val="23"/>
        <w:rPr>
          <w:sz w:val="24"/>
          <w:szCs w:val="24"/>
        </w:rPr>
      </w:pPr>
      <w:r>
        <w:rPr>
          <w:sz w:val="24"/>
          <w:szCs w:val="24"/>
        </w:rPr>
        <w:lastRenderedPageBreak/>
        <w:t xml:space="preserve">                 </w:t>
      </w:r>
    </w:p>
    <w:p w:rsidR="004728CD" w:rsidRPr="005C727C" w:rsidRDefault="004728CD" w:rsidP="004728CD">
      <w:pPr>
        <w:tabs>
          <w:tab w:val="left" w:pos="4179"/>
        </w:tabs>
        <w:jc w:val="right"/>
      </w:pPr>
      <w:r w:rsidRPr="005C727C">
        <w:t xml:space="preserve">Приложение №8 </w:t>
      </w:r>
    </w:p>
    <w:p w:rsidR="004728CD" w:rsidRPr="005C727C" w:rsidRDefault="004728CD" w:rsidP="004728CD">
      <w:pPr>
        <w:tabs>
          <w:tab w:val="left" w:pos="4179"/>
        </w:tabs>
        <w:jc w:val="right"/>
      </w:pPr>
      <w:r w:rsidRPr="005C727C">
        <w:t>к муниципальному контракту</w:t>
      </w:r>
      <w:r w:rsidR="00F614BA">
        <w:t xml:space="preserve"> № ____</w:t>
      </w:r>
    </w:p>
    <w:p w:rsidR="004728CD" w:rsidRDefault="00F614BA" w:rsidP="004728CD">
      <w:pPr>
        <w:tabs>
          <w:tab w:val="left" w:pos="180"/>
        </w:tabs>
        <w:ind w:left="6660"/>
        <w:jc w:val="right"/>
      </w:pPr>
      <w:r>
        <w:t xml:space="preserve"> от  «___</w:t>
      </w:r>
      <w:r w:rsidR="004728CD" w:rsidRPr="005C727C">
        <w:t xml:space="preserve">»  </w:t>
      </w:r>
      <w:r>
        <w:t xml:space="preserve">______________ </w:t>
      </w:r>
      <w:r w:rsidR="004728CD" w:rsidRPr="005C727C">
        <w:t>2013г.</w:t>
      </w:r>
    </w:p>
    <w:p w:rsidR="001B4F19" w:rsidRDefault="001B4F19" w:rsidP="004728CD">
      <w:pPr>
        <w:tabs>
          <w:tab w:val="left" w:pos="180"/>
        </w:tabs>
        <w:ind w:left="6660"/>
        <w:jc w:val="right"/>
      </w:pPr>
    </w:p>
    <w:p w:rsidR="001B4F19" w:rsidRDefault="001B4F19" w:rsidP="001B4F19">
      <w:pPr>
        <w:tabs>
          <w:tab w:val="left" w:pos="180"/>
        </w:tabs>
        <w:ind w:left="6660"/>
        <w:jc w:val="center"/>
      </w:pPr>
    </w:p>
    <w:p w:rsidR="001B4F19" w:rsidRPr="005C727C" w:rsidRDefault="001B4F19" w:rsidP="004728CD">
      <w:pPr>
        <w:tabs>
          <w:tab w:val="left" w:pos="180"/>
        </w:tabs>
        <w:ind w:left="6660"/>
        <w:jc w:val="right"/>
        <w:rPr>
          <w:rFonts w:ascii="Times New Roman CYR" w:hAnsi="Times New Roman CYR" w:cs="Times New Roman CYR"/>
          <w:bCs/>
        </w:rPr>
      </w:pPr>
    </w:p>
    <w:p w:rsidR="001B4F19" w:rsidRDefault="001B4F19" w:rsidP="001B4F19">
      <w:pPr>
        <w:jc w:val="center"/>
        <w:rPr>
          <w:rFonts w:ascii="Times New Roman CYR" w:hAnsi="Times New Roman CYR" w:cs="Times New Roman CYR"/>
          <w:b/>
          <w:bCs/>
          <w:sz w:val="36"/>
          <w:szCs w:val="36"/>
        </w:rPr>
      </w:pPr>
      <w:r w:rsidRPr="001B4F19">
        <w:rPr>
          <w:rFonts w:ascii="Times New Roman CYR" w:hAnsi="Times New Roman CYR" w:cs="Times New Roman CYR"/>
          <w:b/>
          <w:bCs/>
          <w:sz w:val="36"/>
          <w:szCs w:val="36"/>
        </w:rPr>
        <w:t xml:space="preserve">График погашения аванса </w:t>
      </w:r>
    </w:p>
    <w:p w:rsidR="001B4F19" w:rsidRPr="001B4F19" w:rsidRDefault="001B4F19" w:rsidP="001B4F19">
      <w:pPr>
        <w:jc w:val="center"/>
        <w:rPr>
          <w:rFonts w:ascii="Times New Roman CYR" w:hAnsi="Times New Roman CYR" w:cs="Times New Roman CYR"/>
          <w:bCs/>
        </w:rPr>
      </w:pPr>
      <w:r>
        <w:rPr>
          <w:rFonts w:ascii="Times New Roman CYR" w:hAnsi="Times New Roman CYR" w:cs="Times New Roman CYR"/>
          <w:bCs/>
        </w:rPr>
        <w:t>(</w:t>
      </w:r>
      <w:r w:rsidRPr="001B4F19">
        <w:rPr>
          <w:rFonts w:ascii="Times New Roman CYR" w:hAnsi="Times New Roman CYR" w:cs="Times New Roman CYR"/>
          <w:bCs/>
        </w:rPr>
        <w:t>% от суммы аванса</w:t>
      </w:r>
      <w:r>
        <w:rPr>
          <w:rFonts w:ascii="Times New Roman CYR" w:hAnsi="Times New Roman CYR" w:cs="Times New Roman CYR"/>
          <w:bCs/>
        </w:rPr>
        <w:t>)</w:t>
      </w:r>
    </w:p>
    <w:p w:rsidR="001B4F19" w:rsidRPr="007469E5" w:rsidRDefault="00F614BA" w:rsidP="001B4F19">
      <w:pPr>
        <w:rPr>
          <w:sz w:val="20"/>
          <w:szCs w:val="20"/>
        </w:rPr>
      </w:pPr>
      <w:r>
        <w:rPr>
          <w:rFonts w:ascii="Times New Roman CYR" w:hAnsi="Times New Roman CYR" w:cs="Times New Roman CYR"/>
          <w:bCs/>
          <w:sz w:val="28"/>
          <w:szCs w:val="28"/>
        </w:rPr>
        <w:t xml:space="preserve"> </w:t>
      </w:r>
    </w:p>
    <w:tbl>
      <w:tblPr>
        <w:tblStyle w:val="af"/>
        <w:tblW w:w="0" w:type="auto"/>
        <w:tblLook w:val="04A0" w:firstRow="1" w:lastRow="0" w:firstColumn="1" w:lastColumn="0" w:noHBand="0" w:noVBand="1"/>
      </w:tblPr>
      <w:tblGrid>
        <w:gridCol w:w="1143"/>
        <w:gridCol w:w="1112"/>
        <w:gridCol w:w="1113"/>
        <w:gridCol w:w="1113"/>
        <w:gridCol w:w="1114"/>
        <w:gridCol w:w="1112"/>
        <w:gridCol w:w="1113"/>
        <w:gridCol w:w="1113"/>
        <w:gridCol w:w="1114"/>
        <w:gridCol w:w="1115"/>
        <w:gridCol w:w="1115"/>
        <w:gridCol w:w="1114"/>
        <w:gridCol w:w="1114"/>
      </w:tblGrid>
      <w:tr w:rsidR="001B4F19" w:rsidTr="00321610">
        <w:tc>
          <w:tcPr>
            <w:tcW w:w="1115" w:type="dxa"/>
          </w:tcPr>
          <w:p w:rsidR="001B4F19" w:rsidRDefault="001B4F19" w:rsidP="00321610">
            <w:pPr>
              <w:jc w:val="center"/>
            </w:pPr>
          </w:p>
          <w:p w:rsidR="001B4F19" w:rsidRDefault="001B4F19" w:rsidP="00321610">
            <w:pPr>
              <w:jc w:val="center"/>
            </w:pPr>
            <w:r>
              <w:t>Год пог</w:t>
            </w:r>
            <w:r>
              <w:t>а</w:t>
            </w:r>
            <w:r>
              <w:t>шения аванса</w:t>
            </w:r>
          </w:p>
          <w:p w:rsidR="001B4F19" w:rsidRPr="007469E5" w:rsidRDefault="001B4F19" w:rsidP="00321610">
            <w:pPr>
              <w:jc w:val="center"/>
            </w:pPr>
          </w:p>
        </w:tc>
        <w:tc>
          <w:tcPr>
            <w:tcW w:w="1115" w:type="dxa"/>
          </w:tcPr>
          <w:p w:rsidR="001B4F19" w:rsidRDefault="001B4F19" w:rsidP="00321610">
            <w:pPr>
              <w:jc w:val="center"/>
            </w:pPr>
          </w:p>
          <w:p w:rsidR="001B4F19" w:rsidRDefault="001B4F19" w:rsidP="00321610">
            <w:pPr>
              <w:jc w:val="center"/>
            </w:pPr>
            <w:r>
              <w:t>Январь</w:t>
            </w:r>
          </w:p>
        </w:tc>
        <w:tc>
          <w:tcPr>
            <w:tcW w:w="1115" w:type="dxa"/>
          </w:tcPr>
          <w:p w:rsidR="001B4F19" w:rsidRDefault="001B4F19" w:rsidP="00321610">
            <w:pPr>
              <w:jc w:val="center"/>
            </w:pPr>
          </w:p>
          <w:p w:rsidR="001B4F19" w:rsidRDefault="001B4F19" w:rsidP="00321610">
            <w:pPr>
              <w:jc w:val="center"/>
            </w:pPr>
            <w:r>
              <w:t>Февраль</w:t>
            </w:r>
          </w:p>
        </w:tc>
        <w:tc>
          <w:tcPr>
            <w:tcW w:w="1116" w:type="dxa"/>
          </w:tcPr>
          <w:p w:rsidR="001B4F19" w:rsidRDefault="001B4F19" w:rsidP="00321610">
            <w:pPr>
              <w:jc w:val="center"/>
            </w:pPr>
          </w:p>
          <w:p w:rsidR="001B4F19" w:rsidRDefault="001B4F19" w:rsidP="00321610">
            <w:pPr>
              <w:jc w:val="center"/>
            </w:pPr>
            <w:r>
              <w:t>Март</w:t>
            </w:r>
          </w:p>
        </w:tc>
        <w:tc>
          <w:tcPr>
            <w:tcW w:w="1116" w:type="dxa"/>
          </w:tcPr>
          <w:p w:rsidR="001B4F19" w:rsidRDefault="001B4F19" w:rsidP="00321610">
            <w:pPr>
              <w:jc w:val="center"/>
            </w:pPr>
          </w:p>
          <w:p w:rsidR="001B4F19" w:rsidRDefault="001B4F19" w:rsidP="00321610">
            <w:pPr>
              <w:jc w:val="center"/>
            </w:pPr>
            <w:r>
              <w:t>Апрель</w:t>
            </w:r>
          </w:p>
        </w:tc>
        <w:tc>
          <w:tcPr>
            <w:tcW w:w="1116" w:type="dxa"/>
          </w:tcPr>
          <w:p w:rsidR="001B4F19" w:rsidRDefault="001B4F19" w:rsidP="00321610">
            <w:pPr>
              <w:jc w:val="center"/>
            </w:pPr>
          </w:p>
          <w:p w:rsidR="001B4F19" w:rsidRDefault="001B4F19" w:rsidP="00321610">
            <w:pPr>
              <w:jc w:val="center"/>
            </w:pPr>
            <w:r>
              <w:t>Май</w:t>
            </w:r>
          </w:p>
        </w:tc>
        <w:tc>
          <w:tcPr>
            <w:tcW w:w="1116" w:type="dxa"/>
          </w:tcPr>
          <w:p w:rsidR="001B4F19" w:rsidRDefault="001B4F19" w:rsidP="00321610">
            <w:pPr>
              <w:jc w:val="center"/>
            </w:pPr>
          </w:p>
          <w:p w:rsidR="001B4F19" w:rsidRDefault="001B4F19" w:rsidP="00321610">
            <w:pPr>
              <w:jc w:val="center"/>
            </w:pPr>
            <w:r>
              <w:t>Июнь</w:t>
            </w:r>
          </w:p>
        </w:tc>
        <w:tc>
          <w:tcPr>
            <w:tcW w:w="1116" w:type="dxa"/>
          </w:tcPr>
          <w:p w:rsidR="001B4F19" w:rsidRDefault="001B4F19" w:rsidP="00321610">
            <w:pPr>
              <w:jc w:val="center"/>
            </w:pPr>
          </w:p>
          <w:p w:rsidR="001B4F19" w:rsidRDefault="001B4F19" w:rsidP="00321610">
            <w:pPr>
              <w:jc w:val="center"/>
            </w:pPr>
            <w:r>
              <w:t>Июль</w:t>
            </w:r>
          </w:p>
        </w:tc>
        <w:tc>
          <w:tcPr>
            <w:tcW w:w="1116" w:type="dxa"/>
          </w:tcPr>
          <w:p w:rsidR="001B4F19" w:rsidRDefault="001B4F19" w:rsidP="00321610">
            <w:pPr>
              <w:jc w:val="center"/>
            </w:pPr>
          </w:p>
          <w:p w:rsidR="001B4F19" w:rsidRDefault="001B4F19" w:rsidP="00321610">
            <w:pPr>
              <w:jc w:val="center"/>
            </w:pPr>
            <w:r>
              <w:t>Август</w:t>
            </w:r>
          </w:p>
        </w:tc>
        <w:tc>
          <w:tcPr>
            <w:tcW w:w="1116" w:type="dxa"/>
          </w:tcPr>
          <w:p w:rsidR="001B4F19" w:rsidRDefault="001B4F19" w:rsidP="00321610">
            <w:pPr>
              <w:jc w:val="center"/>
            </w:pPr>
          </w:p>
          <w:p w:rsidR="001B4F19" w:rsidRDefault="001B4F19" w:rsidP="00321610">
            <w:pPr>
              <w:jc w:val="center"/>
            </w:pPr>
            <w:r>
              <w:t>Сентябрь</w:t>
            </w:r>
          </w:p>
        </w:tc>
        <w:tc>
          <w:tcPr>
            <w:tcW w:w="1116" w:type="dxa"/>
          </w:tcPr>
          <w:p w:rsidR="001B4F19" w:rsidRDefault="001B4F19" w:rsidP="00321610">
            <w:pPr>
              <w:jc w:val="center"/>
            </w:pPr>
          </w:p>
          <w:p w:rsidR="001B4F19" w:rsidRDefault="001B4F19" w:rsidP="00321610">
            <w:pPr>
              <w:jc w:val="center"/>
            </w:pPr>
            <w:r>
              <w:t>Октябрь</w:t>
            </w:r>
          </w:p>
        </w:tc>
        <w:tc>
          <w:tcPr>
            <w:tcW w:w="1116" w:type="dxa"/>
          </w:tcPr>
          <w:p w:rsidR="001B4F19" w:rsidRDefault="001B4F19" w:rsidP="00321610">
            <w:pPr>
              <w:jc w:val="center"/>
            </w:pPr>
          </w:p>
          <w:p w:rsidR="001B4F19" w:rsidRDefault="001B4F19" w:rsidP="00321610">
            <w:pPr>
              <w:jc w:val="center"/>
            </w:pPr>
            <w:r>
              <w:t>Ноябрь</w:t>
            </w:r>
          </w:p>
        </w:tc>
        <w:tc>
          <w:tcPr>
            <w:tcW w:w="1116" w:type="dxa"/>
          </w:tcPr>
          <w:p w:rsidR="001B4F19" w:rsidRDefault="001B4F19" w:rsidP="00321610">
            <w:pPr>
              <w:jc w:val="center"/>
            </w:pPr>
          </w:p>
          <w:p w:rsidR="001B4F19" w:rsidRDefault="001B4F19" w:rsidP="00321610">
            <w:pPr>
              <w:jc w:val="center"/>
            </w:pPr>
            <w:r>
              <w:t>Декабрь</w:t>
            </w:r>
          </w:p>
        </w:tc>
      </w:tr>
      <w:tr w:rsidR="001B4F19" w:rsidTr="00321610">
        <w:tc>
          <w:tcPr>
            <w:tcW w:w="1115" w:type="dxa"/>
          </w:tcPr>
          <w:p w:rsidR="001B4F19" w:rsidRDefault="001B4F19" w:rsidP="001B4F19">
            <w:pPr>
              <w:jc w:val="center"/>
            </w:pPr>
            <w:r>
              <w:t>2013</w:t>
            </w:r>
          </w:p>
        </w:tc>
        <w:tc>
          <w:tcPr>
            <w:tcW w:w="1115" w:type="dxa"/>
          </w:tcPr>
          <w:p w:rsidR="001B4F19" w:rsidRDefault="001B4F19" w:rsidP="001B4F19">
            <w:pPr>
              <w:jc w:val="center"/>
            </w:pPr>
            <w:r>
              <w:t>-</w:t>
            </w:r>
          </w:p>
        </w:tc>
        <w:tc>
          <w:tcPr>
            <w:tcW w:w="1115" w:type="dxa"/>
          </w:tcPr>
          <w:p w:rsidR="001B4F19" w:rsidRDefault="001B4F19" w:rsidP="001B4F19">
            <w:pPr>
              <w:jc w:val="center"/>
            </w:pPr>
            <w:r>
              <w:t>-</w:t>
            </w:r>
          </w:p>
        </w:tc>
        <w:tc>
          <w:tcPr>
            <w:tcW w:w="1116" w:type="dxa"/>
          </w:tcPr>
          <w:p w:rsidR="001B4F19" w:rsidRDefault="001B4F19" w:rsidP="001B4F19">
            <w:pPr>
              <w:jc w:val="center"/>
            </w:pPr>
            <w:r>
              <w:t>-</w:t>
            </w:r>
          </w:p>
        </w:tc>
        <w:tc>
          <w:tcPr>
            <w:tcW w:w="1116" w:type="dxa"/>
          </w:tcPr>
          <w:p w:rsidR="001B4F19" w:rsidRDefault="001B4F19" w:rsidP="001B4F19">
            <w:pPr>
              <w:jc w:val="center"/>
            </w:pPr>
            <w:r>
              <w:t>-</w:t>
            </w:r>
          </w:p>
        </w:tc>
        <w:tc>
          <w:tcPr>
            <w:tcW w:w="1116" w:type="dxa"/>
          </w:tcPr>
          <w:p w:rsidR="001B4F19" w:rsidRDefault="001B4F19" w:rsidP="001B4F19">
            <w:pPr>
              <w:jc w:val="center"/>
            </w:pPr>
            <w:r>
              <w:t>-</w:t>
            </w:r>
          </w:p>
        </w:tc>
        <w:tc>
          <w:tcPr>
            <w:tcW w:w="1116" w:type="dxa"/>
          </w:tcPr>
          <w:p w:rsidR="001B4F19" w:rsidRDefault="001B4F19" w:rsidP="001B4F19">
            <w:pPr>
              <w:jc w:val="center"/>
            </w:pPr>
            <w:r>
              <w:t>-</w:t>
            </w:r>
          </w:p>
        </w:tc>
        <w:tc>
          <w:tcPr>
            <w:tcW w:w="1116" w:type="dxa"/>
          </w:tcPr>
          <w:p w:rsidR="001B4F19" w:rsidRDefault="001B4F19" w:rsidP="001B4F19">
            <w:pPr>
              <w:jc w:val="center"/>
            </w:pPr>
            <w:r>
              <w:t>-</w:t>
            </w:r>
          </w:p>
        </w:tc>
        <w:tc>
          <w:tcPr>
            <w:tcW w:w="1116" w:type="dxa"/>
          </w:tcPr>
          <w:p w:rsidR="001B4F19" w:rsidRDefault="001B4F19" w:rsidP="001B4F19">
            <w:pPr>
              <w:jc w:val="center"/>
            </w:pPr>
            <w:r>
              <w:t>20</w:t>
            </w:r>
          </w:p>
        </w:tc>
        <w:tc>
          <w:tcPr>
            <w:tcW w:w="1116" w:type="dxa"/>
          </w:tcPr>
          <w:p w:rsidR="001B4F19" w:rsidRDefault="001B4F19" w:rsidP="001B4F19">
            <w:pPr>
              <w:jc w:val="center"/>
            </w:pPr>
            <w:r>
              <w:t>20</w:t>
            </w:r>
          </w:p>
        </w:tc>
        <w:tc>
          <w:tcPr>
            <w:tcW w:w="1116" w:type="dxa"/>
          </w:tcPr>
          <w:p w:rsidR="001B4F19" w:rsidRDefault="001B4F19" w:rsidP="001B4F19">
            <w:pPr>
              <w:jc w:val="center"/>
            </w:pPr>
            <w:r>
              <w:t>20</w:t>
            </w:r>
          </w:p>
        </w:tc>
        <w:tc>
          <w:tcPr>
            <w:tcW w:w="1116" w:type="dxa"/>
          </w:tcPr>
          <w:p w:rsidR="001B4F19" w:rsidRDefault="001B4F19" w:rsidP="001B4F19">
            <w:pPr>
              <w:jc w:val="center"/>
            </w:pPr>
            <w:r>
              <w:t>20</w:t>
            </w:r>
          </w:p>
        </w:tc>
        <w:tc>
          <w:tcPr>
            <w:tcW w:w="1116" w:type="dxa"/>
          </w:tcPr>
          <w:p w:rsidR="001B4F19" w:rsidRDefault="001B4F19" w:rsidP="001B4F19">
            <w:pPr>
              <w:jc w:val="center"/>
            </w:pPr>
            <w:r>
              <w:t>20</w:t>
            </w:r>
          </w:p>
        </w:tc>
      </w:tr>
      <w:tr w:rsidR="001B4F19" w:rsidTr="00321610">
        <w:tc>
          <w:tcPr>
            <w:tcW w:w="1115" w:type="dxa"/>
          </w:tcPr>
          <w:p w:rsidR="001B4F19" w:rsidRDefault="001B4F19" w:rsidP="001B4F19">
            <w:pPr>
              <w:jc w:val="center"/>
            </w:pPr>
            <w:r>
              <w:t>2014</w:t>
            </w:r>
          </w:p>
        </w:tc>
        <w:tc>
          <w:tcPr>
            <w:tcW w:w="1115" w:type="dxa"/>
          </w:tcPr>
          <w:p w:rsidR="001B4F19" w:rsidRDefault="001B4F19" w:rsidP="001B4F19">
            <w:pPr>
              <w:jc w:val="center"/>
            </w:pPr>
            <w:r>
              <w:t>8,3</w:t>
            </w:r>
          </w:p>
        </w:tc>
        <w:tc>
          <w:tcPr>
            <w:tcW w:w="1115"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8,7</w:t>
            </w:r>
          </w:p>
        </w:tc>
      </w:tr>
      <w:tr w:rsidR="001B4F19" w:rsidTr="00321610">
        <w:tc>
          <w:tcPr>
            <w:tcW w:w="1115" w:type="dxa"/>
          </w:tcPr>
          <w:p w:rsidR="001B4F19" w:rsidRDefault="001B4F19" w:rsidP="001B4F19">
            <w:pPr>
              <w:jc w:val="center"/>
            </w:pPr>
            <w:r>
              <w:t>2015</w:t>
            </w:r>
          </w:p>
        </w:tc>
        <w:tc>
          <w:tcPr>
            <w:tcW w:w="1115" w:type="dxa"/>
          </w:tcPr>
          <w:p w:rsidR="001B4F19" w:rsidRDefault="001B4F19" w:rsidP="001B4F19">
            <w:pPr>
              <w:jc w:val="center"/>
            </w:pPr>
            <w:r>
              <w:t>8,3</w:t>
            </w:r>
          </w:p>
        </w:tc>
        <w:tc>
          <w:tcPr>
            <w:tcW w:w="1115"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8,7</w:t>
            </w:r>
          </w:p>
        </w:tc>
      </w:tr>
      <w:tr w:rsidR="001B4F19" w:rsidTr="00321610">
        <w:tc>
          <w:tcPr>
            <w:tcW w:w="1115" w:type="dxa"/>
          </w:tcPr>
          <w:p w:rsidR="001B4F19" w:rsidRDefault="001B4F19" w:rsidP="001B4F19">
            <w:pPr>
              <w:jc w:val="center"/>
            </w:pPr>
            <w:r>
              <w:t>2016</w:t>
            </w:r>
          </w:p>
        </w:tc>
        <w:tc>
          <w:tcPr>
            <w:tcW w:w="1115" w:type="dxa"/>
          </w:tcPr>
          <w:p w:rsidR="001B4F19" w:rsidRDefault="001B4F19" w:rsidP="001B4F19">
            <w:pPr>
              <w:jc w:val="center"/>
            </w:pPr>
            <w:r>
              <w:t>16,6</w:t>
            </w:r>
          </w:p>
        </w:tc>
        <w:tc>
          <w:tcPr>
            <w:tcW w:w="1115" w:type="dxa"/>
          </w:tcPr>
          <w:p w:rsidR="001B4F19" w:rsidRDefault="001B4F19" w:rsidP="001B4F19">
            <w:pPr>
              <w:jc w:val="center"/>
            </w:pPr>
            <w:r>
              <w:t>16,6</w:t>
            </w:r>
          </w:p>
        </w:tc>
        <w:tc>
          <w:tcPr>
            <w:tcW w:w="1116" w:type="dxa"/>
          </w:tcPr>
          <w:p w:rsidR="001B4F19" w:rsidRDefault="001B4F19" w:rsidP="001B4F19">
            <w:pPr>
              <w:jc w:val="center"/>
            </w:pPr>
            <w:r>
              <w:t>16,6</w:t>
            </w:r>
          </w:p>
        </w:tc>
        <w:tc>
          <w:tcPr>
            <w:tcW w:w="1116" w:type="dxa"/>
          </w:tcPr>
          <w:p w:rsidR="001B4F19" w:rsidRDefault="001B4F19" w:rsidP="001B4F19">
            <w:pPr>
              <w:jc w:val="center"/>
            </w:pPr>
            <w:r>
              <w:t>16,6</w:t>
            </w:r>
          </w:p>
        </w:tc>
        <w:tc>
          <w:tcPr>
            <w:tcW w:w="1116" w:type="dxa"/>
          </w:tcPr>
          <w:p w:rsidR="001B4F19" w:rsidRDefault="001B4F19" w:rsidP="001B4F19">
            <w:pPr>
              <w:jc w:val="center"/>
            </w:pPr>
            <w:r>
              <w:t>16,6</w:t>
            </w:r>
          </w:p>
        </w:tc>
        <w:tc>
          <w:tcPr>
            <w:tcW w:w="1116" w:type="dxa"/>
          </w:tcPr>
          <w:p w:rsidR="001B4F19" w:rsidRDefault="001B4F19" w:rsidP="001B4F19">
            <w:pPr>
              <w:jc w:val="center"/>
            </w:pPr>
            <w:r>
              <w:t>17,0</w:t>
            </w:r>
          </w:p>
        </w:tc>
        <w:tc>
          <w:tcPr>
            <w:tcW w:w="1116" w:type="dxa"/>
          </w:tcPr>
          <w:p w:rsidR="001B4F19" w:rsidRDefault="001B4F19" w:rsidP="001B4F19">
            <w:pPr>
              <w:jc w:val="center"/>
            </w:pPr>
            <w:r>
              <w:t>-</w:t>
            </w:r>
          </w:p>
        </w:tc>
        <w:tc>
          <w:tcPr>
            <w:tcW w:w="1116" w:type="dxa"/>
          </w:tcPr>
          <w:p w:rsidR="001B4F19" w:rsidRDefault="001B4F19" w:rsidP="001B4F19">
            <w:pPr>
              <w:jc w:val="center"/>
            </w:pPr>
            <w:r>
              <w:t>-</w:t>
            </w:r>
          </w:p>
        </w:tc>
        <w:tc>
          <w:tcPr>
            <w:tcW w:w="1116" w:type="dxa"/>
          </w:tcPr>
          <w:p w:rsidR="001B4F19" w:rsidRDefault="001B4F19" w:rsidP="001B4F19">
            <w:pPr>
              <w:jc w:val="center"/>
            </w:pPr>
            <w:r>
              <w:t>-</w:t>
            </w:r>
          </w:p>
        </w:tc>
        <w:tc>
          <w:tcPr>
            <w:tcW w:w="1116" w:type="dxa"/>
          </w:tcPr>
          <w:p w:rsidR="001B4F19" w:rsidRDefault="001B4F19" w:rsidP="001B4F19">
            <w:pPr>
              <w:jc w:val="center"/>
            </w:pPr>
            <w:r>
              <w:t>-</w:t>
            </w:r>
          </w:p>
        </w:tc>
        <w:tc>
          <w:tcPr>
            <w:tcW w:w="1116" w:type="dxa"/>
          </w:tcPr>
          <w:p w:rsidR="001B4F19" w:rsidRDefault="001B4F19" w:rsidP="001B4F19">
            <w:pPr>
              <w:jc w:val="center"/>
            </w:pPr>
            <w:r>
              <w:t>-</w:t>
            </w:r>
          </w:p>
        </w:tc>
        <w:tc>
          <w:tcPr>
            <w:tcW w:w="1116" w:type="dxa"/>
          </w:tcPr>
          <w:p w:rsidR="001B4F19" w:rsidRDefault="001B4F19" w:rsidP="001B4F19">
            <w:pPr>
              <w:jc w:val="center"/>
            </w:pPr>
            <w:r>
              <w:t>-</w:t>
            </w:r>
          </w:p>
        </w:tc>
      </w:tr>
    </w:tbl>
    <w:p w:rsidR="001B4F19" w:rsidRPr="005C727C" w:rsidRDefault="001B4F19" w:rsidP="001B4F19">
      <w:pPr>
        <w:jc w:val="right"/>
      </w:pPr>
    </w:p>
    <w:p w:rsidR="004728CD" w:rsidRPr="005C727C" w:rsidRDefault="004728CD" w:rsidP="00F614BA">
      <w:pPr>
        <w:tabs>
          <w:tab w:val="left" w:pos="180"/>
        </w:tabs>
        <w:ind w:left="6660"/>
        <w:rPr>
          <w:sz w:val="28"/>
          <w:szCs w:val="28"/>
        </w:rPr>
      </w:pPr>
    </w:p>
    <w:p w:rsidR="008B344D" w:rsidRPr="005C727C" w:rsidRDefault="008B344D" w:rsidP="008B344D">
      <w:r>
        <w:rPr>
          <w:sz w:val="32"/>
          <w:szCs w:val="32"/>
        </w:rPr>
        <w:t xml:space="preserve">              </w:t>
      </w:r>
      <w:r w:rsidRPr="005C727C">
        <w:t xml:space="preserve">Заказчик                                         </w:t>
      </w:r>
      <w:r>
        <w:t xml:space="preserve">                                                                       </w:t>
      </w:r>
      <w:r w:rsidRPr="005C727C">
        <w:t xml:space="preserve">                            Подрядчик</w:t>
      </w:r>
    </w:p>
    <w:p w:rsidR="008B344D" w:rsidRPr="005C727C" w:rsidRDefault="008B344D" w:rsidP="008B344D">
      <w:r>
        <w:t xml:space="preserve">              </w:t>
      </w:r>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t xml:space="preserve">                                                                  </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8B344D" w:rsidRPr="008B344D" w:rsidRDefault="008B344D" w:rsidP="008B344D">
      <w:pPr>
        <w:jc w:val="both"/>
      </w:pPr>
      <w:r>
        <w:rPr>
          <w:b/>
          <w:sz w:val="36"/>
          <w:szCs w:val="36"/>
        </w:rPr>
        <w:t xml:space="preserve">                          </w:t>
      </w:r>
      <w:r w:rsidRPr="008B344D">
        <w:t>м.</w:t>
      </w:r>
      <w:r>
        <w:t xml:space="preserve">п.                                                                                                                                                  </w:t>
      </w:r>
      <w:r w:rsidRPr="008B344D">
        <w:t>м.п.</w:t>
      </w:r>
    </w:p>
    <w:p w:rsidR="004728CD" w:rsidRDefault="004728CD" w:rsidP="004728CD">
      <w:pPr>
        <w:jc w:val="right"/>
      </w:pPr>
    </w:p>
    <w:p w:rsidR="008B344D" w:rsidRDefault="008B344D" w:rsidP="004728CD">
      <w:pPr>
        <w:jc w:val="right"/>
      </w:pPr>
    </w:p>
    <w:p w:rsidR="008B344D" w:rsidRDefault="008B344D" w:rsidP="007469E5">
      <w:pPr>
        <w:jc w:val="center"/>
      </w:pPr>
    </w:p>
    <w:p w:rsidR="008B344D" w:rsidRDefault="008B344D" w:rsidP="007469E5">
      <w:pPr>
        <w:jc w:val="center"/>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550B" w:rsidRDefault="0047550B" w:rsidP="0047550B"/>
    <w:p w:rsidR="004728CD" w:rsidRPr="005C727C" w:rsidRDefault="004728CD" w:rsidP="0047550B">
      <w:pPr>
        <w:jc w:val="right"/>
      </w:pPr>
      <w:r w:rsidRPr="005C727C">
        <w:t xml:space="preserve">Приложение № 9                                                                                                                                                                                                            </w:t>
      </w:r>
    </w:p>
    <w:p w:rsidR="004728CD" w:rsidRPr="005C727C" w:rsidRDefault="004728CD" w:rsidP="004728CD">
      <w:pPr>
        <w:jc w:val="right"/>
      </w:pPr>
      <w:r w:rsidRPr="005C727C">
        <w:t>к муниципальному контракту</w:t>
      </w:r>
      <w:r w:rsidR="0047550B">
        <w:t xml:space="preserve"> № ____</w:t>
      </w:r>
    </w:p>
    <w:p w:rsidR="004728CD" w:rsidRPr="005C727C" w:rsidRDefault="004728CD" w:rsidP="004728CD">
      <w:pPr>
        <w:jc w:val="right"/>
      </w:pPr>
      <w:r w:rsidRPr="005C727C">
        <w:t xml:space="preserve">                                                                                                            </w:t>
      </w:r>
      <w:r w:rsidR="0047550B">
        <w:t xml:space="preserve">                          </w:t>
      </w:r>
      <w:r w:rsidRPr="005C727C">
        <w:t xml:space="preserve">  от</w:t>
      </w:r>
      <w:r w:rsidR="0047550B">
        <w:t xml:space="preserve"> «______»____________</w:t>
      </w:r>
      <w:r w:rsidRPr="005C727C">
        <w:t xml:space="preserve">2013 г.                                                                                                                                                                               </w:t>
      </w:r>
    </w:p>
    <w:p w:rsidR="004728CD" w:rsidRPr="005C727C" w:rsidRDefault="004728CD" w:rsidP="004728CD">
      <w:pPr>
        <w:jc w:val="right"/>
      </w:pPr>
    </w:p>
    <w:p w:rsidR="004728CD" w:rsidRPr="005C727C" w:rsidRDefault="004728CD" w:rsidP="004728CD">
      <w:pPr>
        <w:jc w:val="center"/>
        <w:rPr>
          <w:sz w:val="36"/>
          <w:szCs w:val="36"/>
        </w:rPr>
      </w:pPr>
      <w:r w:rsidRPr="005C727C">
        <w:rPr>
          <w:b/>
          <w:sz w:val="36"/>
          <w:szCs w:val="36"/>
        </w:rPr>
        <w:t xml:space="preserve">Журнал осмотра объекта содержания </w:t>
      </w:r>
    </w:p>
    <w:p w:rsidR="004728CD" w:rsidRPr="005C727C" w:rsidRDefault="004728CD" w:rsidP="004728CD">
      <w:pPr>
        <w:tabs>
          <w:tab w:val="left" w:pos="6240"/>
        </w:tabs>
        <w:rPr>
          <w:sz w:val="32"/>
          <w:szCs w:val="32"/>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2"/>
        <w:gridCol w:w="1965"/>
        <w:gridCol w:w="2227"/>
        <w:gridCol w:w="1679"/>
        <w:gridCol w:w="1719"/>
        <w:gridCol w:w="2231"/>
        <w:gridCol w:w="2444"/>
      </w:tblGrid>
      <w:tr w:rsidR="004728CD" w:rsidRPr="005C727C" w:rsidTr="009F55CD">
        <w:trPr>
          <w:trHeight w:val="777"/>
        </w:trPr>
        <w:tc>
          <w:tcPr>
            <w:tcW w:w="1300" w:type="dxa"/>
            <w:vMerge w:val="restart"/>
          </w:tcPr>
          <w:p w:rsidR="004728CD" w:rsidRPr="005C727C" w:rsidRDefault="004728CD" w:rsidP="009F55CD">
            <w:pPr>
              <w:tabs>
                <w:tab w:val="left" w:pos="6240"/>
              </w:tabs>
              <w:jc w:val="center"/>
              <w:rPr>
                <w:b/>
                <w:sz w:val="32"/>
                <w:szCs w:val="32"/>
              </w:rPr>
            </w:pPr>
            <w:r w:rsidRPr="005C727C">
              <w:rPr>
                <w:b/>
                <w:sz w:val="32"/>
                <w:szCs w:val="32"/>
              </w:rPr>
              <w:t>№ п/п</w:t>
            </w:r>
          </w:p>
        </w:tc>
        <w:tc>
          <w:tcPr>
            <w:tcW w:w="1975" w:type="dxa"/>
            <w:vMerge w:val="restart"/>
          </w:tcPr>
          <w:p w:rsidR="004728CD" w:rsidRPr="005C727C" w:rsidRDefault="004728CD" w:rsidP="009F55CD">
            <w:pPr>
              <w:tabs>
                <w:tab w:val="left" w:pos="6240"/>
              </w:tabs>
              <w:jc w:val="center"/>
              <w:rPr>
                <w:b/>
                <w:sz w:val="32"/>
                <w:szCs w:val="32"/>
              </w:rPr>
            </w:pPr>
            <w:r w:rsidRPr="005C727C">
              <w:rPr>
                <w:b/>
                <w:sz w:val="32"/>
                <w:szCs w:val="32"/>
              </w:rPr>
              <w:t>Дата проведения осмотра</w:t>
            </w:r>
          </w:p>
        </w:tc>
        <w:tc>
          <w:tcPr>
            <w:tcW w:w="2268" w:type="dxa"/>
            <w:vMerge w:val="restart"/>
          </w:tcPr>
          <w:p w:rsidR="004728CD" w:rsidRPr="005C727C" w:rsidRDefault="004728CD" w:rsidP="009F55CD">
            <w:pPr>
              <w:tabs>
                <w:tab w:val="left" w:pos="6240"/>
              </w:tabs>
              <w:jc w:val="center"/>
              <w:rPr>
                <w:b/>
                <w:sz w:val="32"/>
                <w:szCs w:val="32"/>
              </w:rPr>
            </w:pPr>
            <w:r w:rsidRPr="005C727C">
              <w:rPr>
                <w:b/>
                <w:sz w:val="32"/>
                <w:szCs w:val="32"/>
              </w:rPr>
              <w:t>Время проведения осмотра</w:t>
            </w:r>
          </w:p>
        </w:tc>
        <w:tc>
          <w:tcPr>
            <w:tcW w:w="3525" w:type="dxa"/>
            <w:gridSpan w:val="2"/>
          </w:tcPr>
          <w:p w:rsidR="004728CD" w:rsidRPr="005C727C" w:rsidRDefault="004728CD" w:rsidP="009F55CD">
            <w:pPr>
              <w:tabs>
                <w:tab w:val="left" w:pos="6240"/>
              </w:tabs>
              <w:jc w:val="center"/>
              <w:rPr>
                <w:b/>
                <w:sz w:val="32"/>
                <w:szCs w:val="32"/>
              </w:rPr>
            </w:pPr>
            <w:r w:rsidRPr="005C727C">
              <w:rPr>
                <w:b/>
                <w:sz w:val="32"/>
                <w:szCs w:val="32"/>
              </w:rPr>
              <w:t>Наименование объекта</w:t>
            </w:r>
          </w:p>
        </w:tc>
        <w:tc>
          <w:tcPr>
            <w:tcW w:w="2246" w:type="dxa"/>
            <w:vMerge w:val="restart"/>
          </w:tcPr>
          <w:p w:rsidR="004728CD" w:rsidRPr="005C727C" w:rsidRDefault="004728CD" w:rsidP="009F55CD">
            <w:pPr>
              <w:tabs>
                <w:tab w:val="left" w:pos="6240"/>
              </w:tabs>
              <w:jc w:val="center"/>
              <w:rPr>
                <w:b/>
                <w:sz w:val="32"/>
                <w:szCs w:val="32"/>
              </w:rPr>
            </w:pPr>
            <w:r w:rsidRPr="005C727C">
              <w:rPr>
                <w:b/>
                <w:sz w:val="32"/>
                <w:szCs w:val="32"/>
              </w:rPr>
              <w:t>Выявленные дефекты</w:t>
            </w:r>
          </w:p>
        </w:tc>
        <w:tc>
          <w:tcPr>
            <w:tcW w:w="2464" w:type="dxa"/>
            <w:vMerge w:val="restart"/>
          </w:tcPr>
          <w:p w:rsidR="004728CD" w:rsidRPr="005C727C" w:rsidRDefault="004728CD" w:rsidP="009F55CD">
            <w:pPr>
              <w:tabs>
                <w:tab w:val="left" w:pos="6240"/>
              </w:tabs>
              <w:jc w:val="center"/>
              <w:rPr>
                <w:b/>
                <w:sz w:val="32"/>
                <w:szCs w:val="32"/>
              </w:rPr>
            </w:pPr>
            <w:r w:rsidRPr="005C727C">
              <w:rPr>
                <w:b/>
                <w:sz w:val="32"/>
                <w:szCs w:val="32"/>
              </w:rPr>
              <w:t>Подпись лица, проводившего осмотр</w:t>
            </w:r>
          </w:p>
        </w:tc>
      </w:tr>
      <w:tr w:rsidR="004728CD" w:rsidRPr="005C727C" w:rsidTr="009F55CD">
        <w:trPr>
          <w:trHeight w:val="776"/>
        </w:trPr>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c>
          <w:tcPr>
            <w:tcW w:w="1724" w:type="dxa"/>
          </w:tcPr>
          <w:p w:rsidR="004728CD" w:rsidRPr="005C727C" w:rsidRDefault="004728CD" w:rsidP="009F55CD">
            <w:pPr>
              <w:tabs>
                <w:tab w:val="left" w:pos="6240"/>
              </w:tabs>
              <w:jc w:val="center"/>
              <w:rPr>
                <w:sz w:val="32"/>
                <w:szCs w:val="32"/>
              </w:rPr>
            </w:pPr>
            <w:r w:rsidRPr="005C727C">
              <w:rPr>
                <w:sz w:val="32"/>
                <w:szCs w:val="32"/>
              </w:rPr>
              <w:t>от</w:t>
            </w:r>
          </w:p>
        </w:tc>
        <w:tc>
          <w:tcPr>
            <w:tcW w:w="1801" w:type="dxa"/>
          </w:tcPr>
          <w:p w:rsidR="004728CD" w:rsidRPr="005C727C" w:rsidRDefault="004728CD" w:rsidP="009F55CD">
            <w:pPr>
              <w:tabs>
                <w:tab w:val="left" w:pos="6240"/>
              </w:tabs>
              <w:jc w:val="center"/>
              <w:rPr>
                <w:sz w:val="32"/>
                <w:szCs w:val="32"/>
              </w:rPr>
            </w:pPr>
            <w:r w:rsidRPr="005C727C">
              <w:rPr>
                <w:sz w:val="32"/>
                <w:szCs w:val="32"/>
              </w:rPr>
              <w:t>до</w:t>
            </w:r>
          </w:p>
        </w:tc>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bl>
    <w:p w:rsidR="004728CD" w:rsidRPr="005C727C" w:rsidRDefault="004728CD" w:rsidP="004728CD">
      <w:pPr>
        <w:rPr>
          <w:sz w:val="32"/>
          <w:szCs w:val="32"/>
        </w:rPr>
      </w:pPr>
      <w:r w:rsidRPr="005C727C">
        <w:rPr>
          <w:sz w:val="32"/>
          <w:szCs w:val="32"/>
        </w:rPr>
        <w:tab/>
      </w:r>
      <w:r w:rsidRPr="005C727C">
        <w:rPr>
          <w:sz w:val="32"/>
          <w:szCs w:val="32"/>
        </w:rPr>
        <w:tab/>
      </w:r>
    </w:p>
    <w:p w:rsidR="004728CD" w:rsidRPr="005C727C" w:rsidRDefault="004728CD" w:rsidP="004728CD">
      <w:pPr>
        <w:rPr>
          <w:sz w:val="32"/>
          <w:szCs w:val="32"/>
        </w:rPr>
      </w:pPr>
    </w:p>
    <w:p w:rsidR="008B344D" w:rsidRPr="005C727C" w:rsidRDefault="004728CD" w:rsidP="008B344D">
      <w:r w:rsidRPr="005C727C">
        <w:rPr>
          <w:sz w:val="32"/>
          <w:szCs w:val="32"/>
        </w:rPr>
        <w:tab/>
      </w:r>
      <w:r w:rsidR="008B344D">
        <w:rPr>
          <w:sz w:val="32"/>
          <w:szCs w:val="32"/>
        </w:rPr>
        <w:t xml:space="preserve">              </w:t>
      </w:r>
      <w:r w:rsidR="008B344D" w:rsidRPr="005C727C">
        <w:t xml:space="preserve">Заказчик                                         </w:t>
      </w:r>
      <w:r w:rsidR="008B344D">
        <w:t xml:space="preserve">                                                                       </w:t>
      </w:r>
      <w:r w:rsidR="008B344D" w:rsidRPr="005C727C">
        <w:t xml:space="preserve">                            Подрядчик</w:t>
      </w:r>
    </w:p>
    <w:p w:rsidR="008B344D" w:rsidRPr="005C727C" w:rsidRDefault="008B344D" w:rsidP="008B344D">
      <w:r>
        <w:t xml:space="preserve">              </w:t>
      </w:r>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t xml:space="preserve">                                                                  </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8B344D" w:rsidRPr="008B344D" w:rsidRDefault="008B344D" w:rsidP="008B344D">
      <w:pPr>
        <w:jc w:val="both"/>
      </w:pPr>
      <w:r>
        <w:rPr>
          <w:b/>
          <w:sz w:val="36"/>
          <w:szCs w:val="36"/>
        </w:rPr>
        <w:t xml:space="preserve">                          </w:t>
      </w:r>
      <w:r w:rsidRPr="008B344D">
        <w:t>м.</w:t>
      </w:r>
      <w:r>
        <w:t xml:space="preserve">п.                                                                                                                                                  </w:t>
      </w:r>
      <w:r w:rsidRPr="008B344D">
        <w:t>м.п.</w:t>
      </w:r>
    </w:p>
    <w:p w:rsidR="004728CD" w:rsidRDefault="004728CD" w:rsidP="008B344D">
      <w:pPr>
        <w:rPr>
          <w:sz w:val="32"/>
          <w:szCs w:val="32"/>
        </w:rPr>
      </w:pPr>
    </w:p>
    <w:p w:rsidR="008B344D" w:rsidRDefault="008B344D" w:rsidP="004728CD">
      <w:pPr>
        <w:rPr>
          <w:sz w:val="32"/>
          <w:szCs w:val="32"/>
        </w:rPr>
      </w:pPr>
    </w:p>
    <w:p w:rsidR="008B344D" w:rsidRPr="005C727C" w:rsidRDefault="008B344D" w:rsidP="004728CD">
      <w:pPr>
        <w:rPr>
          <w:sz w:val="32"/>
          <w:szCs w:val="32"/>
        </w:rPr>
      </w:pPr>
    </w:p>
    <w:p w:rsidR="00C732DD" w:rsidRDefault="00C732DD" w:rsidP="004728CD">
      <w:pPr>
        <w:rPr>
          <w:sz w:val="32"/>
          <w:szCs w:val="32"/>
        </w:rPr>
      </w:pPr>
    </w:p>
    <w:p w:rsidR="008B344D" w:rsidRDefault="008B344D" w:rsidP="004728CD">
      <w:pPr>
        <w:rPr>
          <w:sz w:val="32"/>
          <w:szCs w:val="32"/>
        </w:rPr>
      </w:pPr>
    </w:p>
    <w:p w:rsidR="008B344D" w:rsidRDefault="008B344D" w:rsidP="004728CD">
      <w:pPr>
        <w:rPr>
          <w:sz w:val="32"/>
          <w:szCs w:val="32"/>
        </w:rPr>
      </w:pPr>
    </w:p>
    <w:p w:rsidR="008B344D" w:rsidRDefault="008B344D" w:rsidP="004728CD">
      <w:pPr>
        <w:rPr>
          <w:sz w:val="32"/>
          <w:szCs w:val="32"/>
        </w:rPr>
      </w:pPr>
    </w:p>
    <w:p w:rsidR="008B344D" w:rsidRPr="005C727C" w:rsidRDefault="008B344D" w:rsidP="004728CD">
      <w:pPr>
        <w:rPr>
          <w:sz w:val="32"/>
          <w:szCs w:val="32"/>
        </w:rPr>
      </w:pPr>
    </w:p>
    <w:p w:rsidR="00C732DD" w:rsidRPr="005C727C" w:rsidRDefault="00C732DD" w:rsidP="00C732DD">
      <w:pPr>
        <w:jc w:val="right"/>
      </w:pPr>
      <w:r>
        <w:t>Приложение № 10</w:t>
      </w:r>
      <w:r w:rsidRPr="005C727C">
        <w:t xml:space="preserve">                                                                                                                                                                                                            </w:t>
      </w:r>
    </w:p>
    <w:p w:rsidR="00C732DD" w:rsidRPr="005C727C" w:rsidRDefault="00C732DD" w:rsidP="00F94160">
      <w:pPr>
        <w:jc w:val="right"/>
      </w:pPr>
      <w:r w:rsidRPr="005C727C">
        <w:t>к муниципальному контракту</w:t>
      </w:r>
      <w:r w:rsidR="00F94160">
        <w:t xml:space="preserve"> </w:t>
      </w:r>
      <w:r w:rsidR="00F94160" w:rsidRPr="005C727C">
        <w:t xml:space="preserve">№ ____  </w:t>
      </w:r>
    </w:p>
    <w:p w:rsidR="004728CD" w:rsidRPr="005C727C" w:rsidRDefault="00C732DD" w:rsidP="00F94160">
      <w:pPr>
        <w:jc w:val="right"/>
        <w:rPr>
          <w:sz w:val="32"/>
          <w:szCs w:val="32"/>
        </w:rPr>
      </w:pPr>
      <w:r w:rsidRPr="005C727C">
        <w:t xml:space="preserve">                                                                                                                              </w:t>
      </w:r>
      <w:r>
        <w:t xml:space="preserve">                                     </w:t>
      </w:r>
      <w:r w:rsidR="00F94160">
        <w:t xml:space="preserve">   </w:t>
      </w:r>
      <w:r w:rsidRPr="005C727C">
        <w:t xml:space="preserve">   от</w:t>
      </w:r>
      <w:r w:rsidR="00F94160">
        <w:t xml:space="preserve"> «_____»</w:t>
      </w:r>
      <w:r w:rsidRPr="005C727C">
        <w:t xml:space="preserve">_______________2013 г.                                                                                                                                                                               </w:t>
      </w:r>
    </w:p>
    <w:p w:rsidR="00443BC3" w:rsidRPr="00F94160" w:rsidRDefault="00A455CA" w:rsidP="008B344D">
      <w:pPr>
        <w:jc w:val="center"/>
        <w:rPr>
          <w:b/>
        </w:rPr>
      </w:pPr>
      <w:r w:rsidRPr="00F94160">
        <w:rPr>
          <w:b/>
        </w:rPr>
        <w:t>Отчет о выполненных работах за прошедшие сутки и План работ на текущие сутки.</w:t>
      </w:r>
      <w:r w:rsidR="00F94160">
        <w:rPr>
          <w:noProof/>
          <w:szCs w:val="36"/>
        </w:rPr>
        <w:drawing>
          <wp:inline distT="0" distB="0" distL="0" distR="0" wp14:anchorId="3B0165DC" wp14:editId="3FAD7726">
            <wp:extent cx="9073515" cy="5162366"/>
            <wp:effectExtent l="0" t="0" r="0" b="0"/>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9"/>
                    <a:srcRect/>
                    <a:stretch>
                      <a:fillRect/>
                    </a:stretch>
                  </pic:blipFill>
                  <pic:spPr bwMode="auto">
                    <a:xfrm>
                      <a:off x="0" y="0"/>
                      <a:ext cx="9073515" cy="5162366"/>
                    </a:xfrm>
                    <a:prstGeom prst="rect">
                      <a:avLst/>
                    </a:prstGeom>
                    <a:noFill/>
                    <a:ln w="9525">
                      <a:noFill/>
                      <a:miter lim="800000"/>
                      <a:headEnd/>
                      <a:tailEnd/>
                    </a:ln>
                  </pic:spPr>
                </pic:pic>
              </a:graphicData>
            </a:graphic>
          </wp:inline>
        </w:drawing>
      </w:r>
    </w:p>
    <w:p w:rsidR="005845B0" w:rsidRPr="005C727C" w:rsidRDefault="005845B0" w:rsidP="005845B0">
      <w:r w:rsidRPr="005C727C">
        <w:lastRenderedPageBreak/>
        <w:t>Заказчик                                                                     Подрядчик</w:t>
      </w:r>
    </w:p>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8B344D" w:rsidRPr="008B344D" w:rsidRDefault="008B344D" w:rsidP="008B344D">
      <w:pPr>
        <w:jc w:val="both"/>
      </w:pPr>
      <w:r>
        <w:rPr>
          <w:b/>
          <w:sz w:val="36"/>
          <w:szCs w:val="36"/>
        </w:rPr>
        <w:t xml:space="preserve">                 </w:t>
      </w:r>
      <w:r w:rsidRPr="008B344D">
        <w:t>м.</w:t>
      </w:r>
      <w:r>
        <w:t xml:space="preserve">п.                                                                             </w:t>
      </w:r>
      <w:r w:rsidRPr="008B344D">
        <w:t>м.п.</w:t>
      </w:r>
    </w:p>
    <w:p w:rsidR="00443BC3" w:rsidRPr="008B344D" w:rsidRDefault="00443BC3" w:rsidP="008B344D">
      <w:pPr>
        <w:jc w:val="both"/>
        <w:sectPr w:rsidR="00443BC3" w:rsidRPr="008B344D" w:rsidSect="0047550B">
          <w:pgSz w:w="16840" w:h="11907" w:orient="landscape"/>
          <w:pgMar w:top="1134" w:right="850" w:bottom="1134" w:left="1701" w:header="425" w:footer="720" w:gutter="0"/>
          <w:cols w:space="720"/>
          <w:docGrid w:linePitch="326"/>
        </w:sectPr>
      </w:pPr>
    </w:p>
    <w:p w:rsidR="004728CD" w:rsidRPr="005C727C" w:rsidRDefault="004728CD" w:rsidP="004728CD">
      <w:pPr>
        <w:jc w:val="right"/>
      </w:pPr>
      <w:r w:rsidRPr="005C727C">
        <w:lastRenderedPageBreak/>
        <w:t xml:space="preserve">                                                                                  Приложение</w:t>
      </w:r>
      <w:r w:rsidR="00F94160">
        <w:t xml:space="preserve"> №</w:t>
      </w:r>
      <w:r w:rsidRPr="005C727C">
        <w:t xml:space="preserve"> 11 </w:t>
      </w:r>
    </w:p>
    <w:p w:rsidR="004728CD" w:rsidRPr="005C727C" w:rsidRDefault="004728CD" w:rsidP="004728CD">
      <w:pPr>
        <w:jc w:val="right"/>
      </w:pPr>
      <w:r w:rsidRPr="005C727C">
        <w:t>к муниципальному контракту</w:t>
      </w:r>
      <w:r w:rsidR="00F94160">
        <w:t xml:space="preserve"> № ___</w:t>
      </w:r>
    </w:p>
    <w:p w:rsidR="004728CD" w:rsidRPr="005C727C" w:rsidRDefault="004728CD" w:rsidP="004728CD">
      <w:pPr>
        <w:jc w:val="right"/>
      </w:pPr>
      <w:r w:rsidRPr="005C727C">
        <w:t xml:space="preserve">от «____»____________2013г. </w:t>
      </w:r>
    </w:p>
    <w:p w:rsidR="004728CD" w:rsidRPr="005C727C" w:rsidRDefault="004728CD" w:rsidP="00F94160"/>
    <w:p w:rsidR="004728CD" w:rsidRPr="00F94160" w:rsidRDefault="004728CD" w:rsidP="004728CD">
      <w:pPr>
        <w:jc w:val="center"/>
        <w:rPr>
          <w:b/>
        </w:rPr>
      </w:pPr>
      <w:r w:rsidRPr="00F94160">
        <w:rPr>
          <w:b/>
        </w:rPr>
        <w:t>Перечень нормативной документации</w:t>
      </w:r>
    </w:p>
    <w:p w:rsidR="002C1AA5" w:rsidRDefault="002C1AA5" w:rsidP="002C1AA5"/>
    <w:p w:rsidR="002C1AA5" w:rsidRDefault="002C1AA5" w:rsidP="002C1AA5">
      <w:r>
        <w:t>Все работы должны выполняться в соответствии с требованиями указанных документов (в том числе материалы, используемые для выполнения работ, должны соответствовать требованиям указанных документов)</w:t>
      </w:r>
    </w:p>
    <w:p w:rsidR="002C1AA5" w:rsidRDefault="002C1AA5" w:rsidP="002C1AA5"/>
    <w:tbl>
      <w:tblPr>
        <w:tblStyle w:val="af"/>
        <w:tblW w:w="0" w:type="auto"/>
        <w:tblLook w:val="01E0" w:firstRow="1" w:lastRow="1" w:firstColumn="1" w:lastColumn="1" w:noHBand="0" w:noVBand="0"/>
      </w:tblPr>
      <w:tblGrid>
        <w:gridCol w:w="2736"/>
        <w:gridCol w:w="1446"/>
        <w:gridCol w:w="1760"/>
        <w:gridCol w:w="1933"/>
        <w:gridCol w:w="1696"/>
      </w:tblGrid>
      <w:tr w:rsidR="002C1AA5" w:rsidTr="002C1AA5">
        <w:tc>
          <w:tcPr>
            <w:tcW w:w="2736"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ГОСТ</w:t>
            </w:r>
          </w:p>
        </w:tc>
        <w:tc>
          <w:tcPr>
            <w:tcW w:w="1446"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СНиП</w:t>
            </w:r>
          </w:p>
        </w:tc>
        <w:tc>
          <w:tcPr>
            <w:tcW w:w="1760"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ВСН</w:t>
            </w:r>
          </w:p>
        </w:tc>
        <w:tc>
          <w:tcPr>
            <w:tcW w:w="1933"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ОДН</w:t>
            </w:r>
          </w:p>
        </w:tc>
        <w:tc>
          <w:tcPr>
            <w:tcW w:w="1696"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ТУ</w:t>
            </w:r>
          </w:p>
        </w:tc>
      </w:tr>
      <w:tr w:rsidR="002C1AA5" w:rsidTr="002C1AA5">
        <w:tc>
          <w:tcPr>
            <w:tcW w:w="2736" w:type="dxa"/>
            <w:tcBorders>
              <w:top w:val="single" w:sz="4" w:space="0" w:color="auto"/>
              <w:left w:val="single" w:sz="4" w:space="0" w:color="auto"/>
              <w:bottom w:val="single" w:sz="4" w:space="0" w:color="auto"/>
              <w:right w:val="single" w:sz="4" w:space="0" w:color="auto"/>
            </w:tcBorders>
            <w:hideMark/>
          </w:tcPr>
          <w:tbl>
            <w:tblPr>
              <w:tblW w:w="2340" w:type="dxa"/>
              <w:tblLook w:val="04A0" w:firstRow="1" w:lastRow="0" w:firstColumn="1" w:lastColumn="0" w:noHBand="0" w:noVBand="1"/>
            </w:tblPr>
            <w:tblGrid>
              <w:gridCol w:w="2340"/>
            </w:tblGrid>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10178-85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26008-83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28013-98</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26633-91</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3634-99</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5494-95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3134-78</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Р 50597-93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30108-94</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30412-96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30413-96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Р ИСО.5725.(1-6)-2002</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30266-95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8486-86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Р 10277-90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8267-93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8269.0-97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8269.1-97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9128-2009</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22245-90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Р 52128-2003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17624-87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18105-86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28570-90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51692-2000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30884-2003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8292-85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6586-77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9.014-78</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19007-73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8736-93</w:t>
                  </w:r>
                </w:p>
              </w:tc>
            </w:tr>
          </w:tbl>
          <w:p w:rsidR="002C1AA5" w:rsidRDefault="002C1AA5">
            <w:pPr>
              <w:rPr>
                <w:sz w:val="24"/>
                <w:szCs w:val="24"/>
              </w:rPr>
            </w:pPr>
          </w:p>
        </w:tc>
        <w:tc>
          <w:tcPr>
            <w:tcW w:w="1446" w:type="dxa"/>
            <w:tcBorders>
              <w:top w:val="single" w:sz="4" w:space="0" w:color="auto"/>
              <w:left w:val="single" w:sz="4" w:space="0" w:color="auto"/>
              <w:bottom w:val="single" w:sz="4" w:space="0" w:color="auto"/>
              <w:right w:val="single" w:sz="4" w:space="0" w:color="auto"/>
            </w:tcBorders>
            <w:hideMark/>
          </w:tcPr>
          <w:tbl>
            <w:tblPr>
              <w:tblW w:w="1230" w:type="dxa"/>
              <w:tblLook w:val="04A0" w:firstRow="1" w:lastRow="0" w:firstColumn="1" w:lastColumn="0" w:noHBand="0" w:noVBand="1"/>
            </w:tblPr>
            <w:tblGrid>
              <w:gridCol w:w="1230"/>
            </w:tblGrid>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2.05.02-85</w:t>
                  </w:r>
                </w:p>
              </w:tc>
            </w:tr>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3.06.03-85</w:t>
                  </w:r>
                </w:p>
              </w:tc>
            </w:tr>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3.04.03-85</w:t>
                  </w:r>
                </w:p>
              </w:tc>
            </w:tr>
          </w:tbl>
          <w:p w:rsidR="002C1AA5" w:rsidRDefault="002C1AA5">
            <w:pPr>
              <w:rPr>
                <w:sz w:val="24"/>
                <w:szCs w:val="24"/>
              </w:rPr>
            </w:pPr>
          </w:p>
        </w:tc>
        <w:tc>
          <w:tcPr>
            <w:tcW w:w="1760" w:type="dxa"/>
            <w:tcBorders>
              <w:top w:val="single" w:sz="4" w:space="0" w:color="auto"/>
              <w:left w:val="single" w:sz="4" w:space="0" w:color="auto"/>
              <w:bottom w:val="single" w:sz="4" w:space="0" w:color="auto"/>
              <w:right w:val="single" w:sz="4" w:space="0" w:color="auto"/>
            </w:tcBorders>
            <w:hideMark/>
          </w:tcPr>
          <w:tbl>
            <w:tblPr>
              <w:tblW w:w="980" w:type="dxa"/>
              <w:tblLook w:val="04A0" w:firstRow="1" w:lastRow="0" w:firstColumn="1" w:lastColumn="0" w:noHBand="0" w:noVBand="1"/>
            </w:tblPr>
            <w:tblGrid>
              <w:gridCol w:w="980"/>
            </w:tblGrid>
            <w:tr w:rsidR="002C1AA5">
              <w:trPr>
                <w:trHeight w:val="255"/>
              </w:trPr>
              <w:tc>
                <w:tcPr>
                  <w:tcW w:w="980" w:type="dxa"/>
                  <w:noWrap/>
                  <w:vAlign w:val="bottom"/>
                  <w:hideMark/>
                </w:tcPr>
                <w:p w:rsidR="002C1AA5" w:rsidRDefault="002C1AA5">
                  <w:pPr>
                    <w:rPr>
                      <w:rFonts w:ascii="Arial" w:hAnsi="Arial" w:cs="Arial"/>
                      <w:sz w:val="20"/>
                      <w:szCs w:val="20"/>
                    </w:rPr>
                  </w:pPr>
                  <w:r>
                    <w:rPr>
                      <w:rFonts w:ascii="Arial" w:hAnsi="Arial" w:cs="Arial"/>
                      <w:sz w:val="20"/>
                      <w:szCs w:val="20"/>
                    </w:rPr>
                    <w:t>37-84</w:t>
                  </w:r>
                </w:p>
              </w:tc>
            </w:tr>
            <w:tr w:rsidR="002C1AA5">
              <w:trPr>
                <w:trHeight w:val="255"/>
              </w:trPr>
              <w:tc>
                <w:tcPr>
                  <w:tcW w:w="980" w:type="dxa"/>
                  <w:noWrap/>
                  <w:vAlign w:val="bottom"/>
                  <w:hideMark/>
                </w:tcPr>
                <w:p w:rsidR="002C1AA5" w:rsidRDefault="002C1AA5">
                  <w:pPr>
                    <w:rPr>
                      <w:rFonts w:ascii="Arial" w:hAnsi="Arial" w:cs="Arial"/>
                      <w:sz w:val="20"/>
                      <w:szCs w:val="20"/>
                    </w:rPr>
                  </w:pPr>
                  <w:r>
                    <w:rPr>
                      <w:rFonts w:ascii="Arial" w:hAnsi="Arial" w:cs="Arial"/>
                      <w:sz w:val="20"/>
                      <w:szCs w:val="20"/>
                    </w:rPr>
                    <w:t>8-89</w:t>
                  </w:r>
                </w:p>
              </w:tc>
            </w:tr>
          </w:tbl>
          <w:p w:rsidR="002C1AA5" w:rsidRDefault="002C1AA5">
            <w:pPr>
              <w:rPr>
                <w:sz w:val="24"/>
                <w:szCs w:val="24"/>
              </w:rPr>
            </w:pPr>
          </w:p>
        </w:tc>
        <w:tc>
          <w:tcPr>
            <w:tcW w:w="1933" w:type="dxa"/>
            <w:tcBorders>
              <w:top w:val="single" w:sz="4" w:space="0" w:color="auto"/>
              <w:left w:val="single" w:sz="4" w:space="0" w:color="auto"/>
              <w:bottom w:val="single" w:sz="4" w:space="0" w:color="auto"/>
              <w:right w:val="single" w:sz="4" w:space="0" w:color="auto"/>
            </w:tcBorders>
            <w:hideMark/>
          </w:tcPr>
          <w:tbl>
            <w:tblPr>
              <w:tblW w:w="1717" w:type="dxa"/>
              <w:tblLook w:val="04A0" w:firstRow="1" w:lastRow="0" w:firstColumn="1" w:lastColumn="0" w:noHBand="0" w:noVBand="1"/>
            </w:tblPr>
            <w:tblGrid>
              <w:gridCol w:w="1717"/>
            </w:tblGrid>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218.2.027-2003</w:t>
                  </w:r>
                </w:p>
              </w:tc>
            </w:tr>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218.0.000-2003</w:t>
                  </w:r>
                </w:p>
              </w:tc>
            </w:tr>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218.0.006-2002</w:t>
                  </w:r>
                </w:p>
              </w:tc>
            </w:tr>
          </w:tbl>
          <w:p w:rsidR="002C1AA5" w:rsidRDefault="002C1AA5">
            <w:pPr>
              <w:rPr>
                <w:sz w:val="24"/>
                <w:szCs w:val="24"/>
              </w:rPr>
            </w:pPr>
          </w:p>
        </w:tc>
        <w:tc>
          <w:tcPr>
            <w:tcW w:w="1696" w:type="dxa"/>
            <w:tcBorders>
              <w:top w:val="single" w:sz="4" w:space="0" w:color="auto"/>
              <w:left w:val="single" w:sz="4" w:space="0" w:color="auto"/>
              <w:bottom w:val="single" w:sz="4" w:space="0" w:color="auto"/>
              <w:right w:val="single" w:sz="4" w:space="0" w:color="auto"/>
            </w:tcBorders>
          </w:tcPr>
          <w:p w:rsidR="002C1AA5" w:rsidRDefault="002C1AA5">
            <w:pPr>
              <w:rPr>
                <w:rFonts w:ascii="Arial" w:hAnsi="Arial" w:cs="Arial"/>
              </w:rPr>
            </w:pPr>
            <w:r>
              <w:rPr>
                <w:rFonts w:ascii="Arial" w:hAnsi="Arial" w:cs="Arial"/>
              </w:rPr>
              <w:t>38.401-58-8-90</w:t>
            </w:r>
          </w:p>
          <w:p w:rsidR="002C1AA5" w:rsidRDefault="002C1AA5">
            <w:pPr>
              <w:rPr>
                <w:sz w:val="24"/>
                <w:szCs w:val="24"/>
              </w:rPr>
            </w:pPr>
          </w:p>
        </w:tc>
      </w:tr>
    </w:tbl>
    <w:p w:rsidR="002C1AA5" w:rsidRDefault="002C1AA5" w:rsidP="002C1AA5"/>
    <w:p w:rsidR="002C1AA5" w:rsidRDefault="002C1AA5" w:rsidP="002C1AA5">
      <w:pPr>
        <w:jc w:val="both"/>
      </w:pPr>
      <w:r>
        <w:t>Иные документы (ОДМД):</w:t>
      </w:r>
    </w:p>
    <w:p w:rsidR="002C1AA5" w:rsidRDefault="002C1AA5" w:rsidP="002C1AA5">
      <w:pPr>
        <w:jc w:val="both"/>
      </w:pPr>
      <w:r>
        <w:t>Методика испытаний противогололедных материалов. С изменениями.</w:t>
      </w:r>
    </w:p>
    <w:p w:rsidR="002C1AA5" w:rsidRDefault="002C1AA5" w:rsidP="002C1AA5">
      <w:pPr>
        <w:jc w:val="both"/>
      </w:pPr>
      <w:r>
        <w:t>Руководство по борьбе с зимней скользкостью на автомобильных дорогах (распоряжение Минтранса РФ от 16.06.2003 № ОС-548-р).</w:t>
      </w:r>
    </w:p>
    <w:p w:rsidR="002C1AA5" w:rsidRDefault="002C1AA5" w:rsidP="002C1AA5">
      <w:pPr>
        <w:jc w:val="both"/>
      </w:pPr>
      <w:r>
        <w:t>Методические рекомендации по ремонту и содержанию автомобильных дорог общего пользования (письмо Минтранса РФ от 17.03.2004 № ос-28/1270-ис).</w:t>
      </w:r>
    </w:p>
    <w:p w:rsidR="004728CD" w:rsidRPr="005C727C" w:rsidRDefault="004728CD" w:rsidP="004728CD">
      <w:pPr>
        <w:jc w:val="right"/>
        <w:rPr>
          <w:sz w:val="18"/>
          <w:szCs w:val="18"/>
        </w:rPr>
      </w:pPr>
    </w:p>
    <w:p w:rsidR="004728CD" w:rsidRPr="005C727C" w:rsidRDefault="004728CD" w:rsidP="004728CD">
      <w:pPr>
        <w:jc w:val="right"/>
        <w:rPr>
          <w:sz w:val="18"/>
          <w:szCs w:val="18"/>
        </w:rPr>
      </w:pPr>
    </w:p>
    <w:p w:rsidR="005845B0" w:rsidRPr="005C727C" w:rsidRDefault="005845B0" w:rsidP="005845B0">
      <w:r w:rsidRPr="005C727C">
        <w:t>Заказчик                                                                     Подрядчик</w:t>
      </w:r>
    </w:p>
    <w:p w:rsidR="005845B0" w:rsidRPr="005C727C" w:rsidRDefault="005845B0" w:rsidP="005845B0"/>
    <w:p w:rsidR="005845B0" w:rsidRDefault="005845B0" w:rsidP="005845B0"/>
    <w:p w:rsidR="005845B0" w:rsidRPr="005C727C" w:rsidRDefault="005845B0" w:rsidP="005845B0"/>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4728CD" w:rsidRPr="005C727C" w:rsidRDefault="004728CD" w:rsidP="004728CD">
      <w:pPr>
        <w:jc w:val="right"/>
        <w:rPr>
          <w:sz w:val="18"/>
          <w:szCs w:val="18"/>
        </w:rPr>
      </w:pPr>
    </w:p>
    <w:p w:rsidR="004728CD" w:rsidRPr="005C727C" w:rsidRDefault="004728CD" w:rsidP="004728CD">
      <w:pPr>
        <w:jc w:val="right"/>
      </w:pPr>
      <w:r w:rsidRPr="005C727C">
        <w:t xml:space="preserve">                                                </w:t>
      </w:r>
    </w:p>
    <w:p w:rsidR="004728CD" w:rsidRPr="005C727C" w:rsidRDefault="004728CD" w:rsidP="004728CD">
      <w:pPr>
        <w:jc w:val="right"/>
      </w:pPr>
      <w:r w:rsidRPr="005C727C">
        <w:lastRenderedPageBreak/>
        <w:t>Приложение № 12                                                                                                                                                                                                            к муниципальному контракту</w:t>
      </w:r>
      <w:r w:rsidR="00F94160">
        <w:t xml:space="preserve"> № ___</w:t>
      </w:r>
    </w:p>
    <w:p w:rsidR="004728CD" w:rsidRPr="005C727C" w:rsidRDefault="004728CD" w:rsidP="004728CD">
      <w:pPr>
        <w:jc w:val="center"/>
      </w:pPr>
      <w:r w:rsidRPr="005C727C">
        <w:t xml:space="preserve">                                                                                   </w:t>
      </w:r>
      <w:r w:rsidR="00F94160">
        <w:t xml:space="preserve">                         о</w:t>
      </w:r>
      <w:r w:rsidRPr="005C727C">
        <w:t>т</w:t>
      </w:r>
      <w:r w:rsidR="00F94160">
        <w:t xml:space="preserve"> «____»</w:t>
      </w:r>
      <w:r w:rsidRPr="005C727C">
        <w:t xml:space="preserve">____________2013г. </w:t>
      </w:r>
    </w:p>
    <w:p w:rsidR="004728CD" w:rsidRPr="005C727C" w:rsidRDefault="004728CD" w:rsidP="004728CD">
      <w:pPr>
        <w:jc w:val="center"/>
      </w:pPr>
      <w:r w:rsidRPr="005C727C">
        <w:t xml:space="preserve">           </w:t>
      </w:r>
    </w:p>
    <w:p w:rsidR="004728CD" w:rsidRPr="005C727C" w:rsidRDefault="004728CD" w:rsidP="004728CD">
      <w:pPr>
        <w:jc w:val="center"/>
      </w:pPr>
      <w:r w:rsidRPr="005C727C">
        <w:t xml:space="preserve">                                                                                                                                                               </w:t>
      </w:r>
    </w:p>
    <w:p w:rsidR="006E50B1" w:rsidRPr="00F94160" w:rsidRDefault="004728CD" w:rsidP="00F94160">
      <w:pPr>
        <w:autoSpaceDE w:val="0"/>
        <w:adjustRightInd w:val="0"/>
        <w:ind w:firstLine="709"/>
        <w:jc w:val="center"/>
        <w:outlineLvl w:val="1"/>
        <w:rPr>
          <w:rFonts w:ascii="Times New Roman CYR" w:hAnsi="Times New Roman CYR" w:cs="Times New Roman CYR"/>
        </w:rPr>
      </w:pPr>
      <w:r w:rsidRPr="005C727C">
        <w:rPr>
          <w:b/>
          <w:sz w:val="28"/>
          <w:szCs w:val="28"/>
        </w:rPr>
        <w:t xml:space="preserve">Общие требования к содержанию </w:t>
      </w:r>
      <w:r w:rsidR="006E50B1">
        <w:rPr>
          <w:b/>
          <w:sz w:val="28"/>
          <w:szCs w:val="28"/>
        </w:rPr>
        <w:t xml:space="preserve">и ремонту </w:t>
      </w:r>
      <w:r w:rsidR="00F94160">
        <w:rPr>
          <w:b/>
          <w:sz w:val="28"/>
          <w:szCs w:val="28"/>
        </w:rPr>
        <w:t xml:space="preserve">городских </w:t>
      </w:r>
      <w:r w:rsidRPr="005C727C">
        <w:rPr>
          <w:b/>
          <w:sz w:val="28"/>
          <w:szCs w:val="28"/>
        </w:rPr>
        <w:t>улиц и дорог города Перми</w:t>
      </w:r>
    </w:p>
    <w:p w:rsidR="004728CD" w:rsidRPr="005C727C" w:rsidRDefault="004728CD" w:rsidP="004728CD">
      <w:pPr>
        <w:autoSpaceDE w:val="0"/>
        <w:adjustRightInd w:val="0"/>
        <w:ind w:firstLine="709"/>
        <w:jc w:val="center"/>
        <w:rPr>
          <w:b/>
          <w:sz w:val="28"/>
          <w:szCs w:val="28"/>
        </w:rPr>
      </w:pPr>
      <w:r w:rsidRPr="005C727C">
        <w:rPr>
          <w:b/>
          <w:sz w:val="28"/>
          <w:szCs w:val="28"/>
        </w:rPr>
        <w:t xml:space="preserve">Общие требования к работам по уборке улиц и дорог </w:t>
      </w:r>
    </w:p>
    <w:p w:rsidR="004728CD" w:rsidRPr="005C727C" w:rsidRDefault="004728CD" w:rsidP="004728CD">
      <w:pPr>
        <w:autoSpaceDE w:val="0"/>
        <w:adjustRightInd w:val="0"/>
        <w:ind w:firstLine="709"/>
        <w:jc w:val="center"/>
        <w:rPr>
          <w:b/>
          <w:sz w:val="28"/>
          <w:szCs w:val="28"/>
        </w:rPr>
      </w:pPr>
    </w:p>
    <w:p w:rsidR="004728CD" w:rsidRPr="005C727C" w:rsidRDefault="004728CD" w:rsidP="004728CD">
      <w:pPr>
        <w:autoSpaceDE w:val="0"/>
        <w:adjustRightInd w:val="0"/>
        <w:ind w:firstLine="709"/>
        <w:jc w:val="both"/>
      </w:pPr>
      <w:r w:rsidRPr="005C727C">
        <w:t>1. Уборка улиц и дорог города в летний период производится с целью ликвидации загрязненности и запыленности территории города посредством мойки, полива, подметания и проведения других работ по содержанию и включает в себя:</w:t>
      </w:r>
    </w:p>
    <w:p w:rsidR="004728CD" w:rsidRPr="005C727C" w:rsidRDefault="004728CD" w:rsidP="004728CD">
      <w:pPr>
        <w:autoSpaceDE w:val="0"/>
        <w:adjustRightInd w:val="0"/>
        <w:ind w:firstLine="709"/>
        <w:jc w:val="both"/>
      </w:pPr>
      <w:r w:rsidRPr="005C727C">
        <w:t>- подметание, в сухую погоду поливку автомобильных дорог и улиц с искусственным покрытием, мойку от пыли и грязи дорожного полотна объектов улично-дорожной сети и других территорий с искусственным покрытием, оборудованных ливневой канализацией (производится механическим и ручным способом с 23.00 до 07.00 часов),</w:t>
      </w:r>
    </w:p>
    <w:p w:rsidR="004728CD" w:rsidRPr="005C727C" w:rsidRDefault="004728CD" w:rsidP="004728CD">
      <w:pPr>
        <w:autoSpaceDE w:val="0"/>
        <w:adjustRightInd w:val="0"/>
        <w:ind w:firstLine="709"/>
        <w:jc w:val="both"/>
      </w:pPr>
      <w:r w:rsidRPr="005C727C">
        <w:t>- сбор мусора  со всей территории содержания,</w:t>
      </w:r>
    </w:p>
    <w:p w:rsidR="004728CD" w:rsidRPr="005C727C" w:rsidRDefault="004728CD" w:rsidP="004728CD">
      <w:pPr>
        <w:autoSpaceDE w:val="0"/>
        <w:adjustRightInd w:val="0"/>
        <w:ind w:firstLine="709"/>
        <w:jc w:val="both"/>
      </w:pPr>
      <w:r w:rsidRPr="005C727C">
        <w:t>- ежегодную в срок до 1 июня окраску малых архитектурных форм (МАФ), садовой и уличной мебели, урн, спортивных и детских городков, ограждений, бордюров,</w:t>
      </w:r>
    </w:p>
    <w:p w:rsidR="004728CD" w:rsidRPr="005C727C" w:rsidRDefault="004728CD" w:rsidP="004728CD">
      <w:pPr>
        <w:autoSpaceDE w:val="0"/>
        <w:adjustRightInd w:val="0"/>
        <w:ind w:firstLine="709"/>
        <w:jc w:val="both"/>
      </w:pPr>
      <w:r w:rsidRPr="005C727C">
        <w:t xml:space="preserve">- периодическое кошение травы (при достижении травой высоты более </w:t>
      </w:r>
      <w:smartTag w:uri="urn:schemas-microsoft-com:office:smarttags" w:element="metricconverter">
        <w:smartTagPr>
          <w:attr w:name="ProductID" w:val="20 мм"/>
        </w:smartTagPr>
        <w:r w:rsidRPr="005C727C">
          <w:t>15 см</w:t>
        </w:r>
      </w:smartTag>
      <w:r w:rsidRPr="005C727C">
        <w:t>) и уборку скошенной травы в течение 1 суток,</w:t>
      </w:r>
    </w:p>
    <w:p w:rsidR="004728CD" w:rsidRPr="005C727C" w:rsidRDefault="004728CD" w:rsidP="004728CD">
      <w:pPr>
        <w:autoSpaceDE w:val="0"/>
        <w:adjustRightInd w:val="0"/>
        <w:ind w:firstLine="709"/>
        <w:jc w:val="both"/>
      </w:pPr>
      <w:r w:rsidRPr="005C727C">
        <w:t>- в период листопада - сбор и вывоз опавшей листвы 1 раз в сутки,</w:t>
      </w:r>
    </w:p>
    <w:p w:rsidR="004728CD" w:rsidRPr="005C727C" w:rsidRDefault="004728CD" w:rsidP="004728CD">
      <w:pPr>
        <w:autoSpaceDE w:val="0"/>
        <w:adjustRightInd w:val="0"/>
        <w:ind w:firstLine="709"/>
        <w:jc w:val="both"/>
      </w:pPr>
      <w:r w:rsidRPr="005C727C">
        <w:t xml:space="preserve">2. Уборка улиц и дорог, в том числе мест временной парковки автотранспорта у предприятий потребительского рынка, должна оканчиваться </w:t>
      </w:r>
      <w:r w:rsidRPr="00F94160">
        <w:t xml:space="preserve">к </w:t>
      </w:r>
      <w:r w:rsidR="00196BE4" w:rsidRPr="00F94160">
        <w:t>8</w:t>
      </w:r>
      <w:r w:rsidRPr="005C727C">
        <w:t xml:space="preserve"> часам утра.</w:t>
      </w:r>
    </w:p>
    <w:p w:rsidR="004728CD" w:rsidRPr="005C727C" w:rsidRDefault="004728CD" w:rsidP="004728CD">
      <w:pPr>
        <w:autoSpaceDE w:val="0"/>
        <w:adjustRightInd w:val="0"/>
        <w:ind w:firstLine="709"/>
        <w:jc w:val="both"/>
      </w:pPr>
      <w:r w:rsidRPr="005C727C">
        <w:t>3. Мойка площадей, тротуаров и других территорий с искусственным покрытием производится на всю ширину покрытия механическим и ручным способом. Мойке подвергается территория с искусственным покрытием, оборудованная ливневой канализацией.</w:t>
      </w:r>
    </w:p>
    <w:p w:rsidR="004728CD" w:rsidRPr="005C727C" w:rsidRDefault="004728CD" w:rsidP="004728CD">
      <w:pPr>
        <w:autoSpaceDE w:val="0"/>
        <w:adjustRightInd w:val="0"/>
        <w:ind w:firstLine="709"/>
        <w:jc w:val="both"/>
      </w:pPr>
      <w:r w:rsidRPr="005C727C">
        <w:t xml:space="preserve">4. Подметание площадей, тротуаров и других территорий с искусственным покрытием производится механическим и ручным способом в установленные сроки. В течение дня допускается дополнительное подметание по мере необходимости. </w:t>
      </w:r>
    </w:p>
    <w:p w:rsidR="004728CD" w:rsidRPr="005C727C" w:rsidRDefault="004728CD" w:rsidP="004728CD">
      <w:pPr>
        <w:autoSpaceDE w:val="0"/>
        <w:adjustRightInd w:val="0"/>
        <w:ind w:firstLine="709"/>
        <w:jc w:val="both"/>
      </w:pPr>
      <w:r w:rsidRPr="005C727C">
        <w:t>При выполнении работ в сухую погоду подметание осуществляется с предварительным увлажнением искусственного покрытия. Уборка лотков у бордюра от мусора производится после мойки.</w:t>
      </w:r>
    </w:p>
    <w:p w:rsidR="004728CD" w:rsidRPr="005C727C" w:rsidRDefault="004728CD" w:rsidP="004728CD">
      <w:pPr>
        <w:autoSpaceDE w:val="0"/>
        <w:adjustRightInd w:val="0"/>
        <w:ind w:firstLine="709"/>
        <w:jc w:val="both"/>
      </w:pPr>
      <w:r w:rsidRPr="005C727C">
        <w:t>Собранный мусор, смет, листва, скошенная трава, ветки должны своевременно вывозиться.</w:t>
      </w:r>
    </w:p>
    <w:p w:rsidR="004728CD" w:rsidRPr="005C727C" w:rsidRDefault="004728CD" w:rsidP="004728CD">
      <w:pPr>
        <w:autoSpaceDE w:val="0"/>
        <w:adjustRightInd w:val="0"/>
        <w:ind w:firstLine="709"/>
        <w:jc w:val="both"/>
      </w:pPr>
      <w:r w:rsidRPr="005C727C">
        <w:t>В период листопада производится сгребание и вывоз опавшей листвы на газонах вдоль улиц и дорог. Сгребание листвы к комлевой части деревьев и кустарников запрещается.</w:t>
      </w:r>
    </w:p>
    <w:p w:rsidR="004728CD" w:rsidRPr="005C727C" w:rsidRDefault="004728CD" w:rsidP="004728CD">
      <w:pPr>
        <w:ind w:firstLine="720"/>
        <w:jc w:val="both"/>
      </w:pPr>
      <w:r w:rsidRPr="005C727C">
        <w:t>Работы по содержанию зависят от фактического наступления летнего или зимнего периода, что определяется действующими метеорологическими (погодными) условиями.</w:t>
      </w:r>
    </w:p>
    <w:p w:rsidR="004728CD" w:rsidRPr="005C727C" w:rsidRDefault="004728CD" w:rsidP="004728CD">
      <w:pPr>
        <w:autoSpaceDE w:val="0"/>
        <w:adjustRightInd w:val="0"/>
        <w:ind w:firstLine="709"/>
        <w:jc w:val="both"/>
      </w:pPr>
      <w:r w:rsidRPr="005C727C">
        <w:t>5. Содержание территории общего пользования включает в себя:</w:t>
      </w:r>
    </w:p>
    <w:p w:rsidR="004728CD" w:rsidRPr="005C727C" w:rsidRDefault="004728CD" w:rsidP="004728CD">
      <w:pPr>
        <w:autoSpaceDE w:val="0"/>
        <w:adjustRightInd w:val="0"/>
        <w:ind w:firstLine="709"/>
        <w:jc w:val="both"/>
      </w:pPr>
      <w:r w:rsidRPr="005C727C">
        <w:t>5.1 в зимний период:</w:t>
      </w:r>
    </w:p>
    <w:p w:rsidR="004728CD" w:rsidRPr="005C727C" w:rsidRDefault="004728CD" w:rsidP="004728CD">
      <w:pPr>
        <w:autoSpaceDE w:val="0"/>
        <w:adjustRightInd w:val="0"/>
        <w:ind w:firstLine="709"/>
        <w:jc w:val="both"/>
      </w:pPr>
      <w:r w:rsidRPr="005C727C">
        <w:t>- очистку дорожного полотна и тротуаров от снега,</w:t>
      </w:r>
    </w:p>
    <w:p w:rsidR="004728CD" w:rsidRPr="005C727C" w:rsidRDefault="004728CD" w:rsidP="004728CD">
      <w:pPr>
        <w:autoSpaceDE w:val="0"/>
        <w:adjustRightInd w:val="0"/>
        <w:ind w:firstLine="709"/>
        <w:jc w:val="both"/>
      </w:pPr>
      <w:r w:rsidRPr="005C727C">
        <w:t>- при возникновении скользкости или гололеда - посыпку фрикционным материалом пешеходных зон, ступеней лестниц, остановочных площадок,</w:t>
      </w:r>
    </w:p>
    <w:p w:rsidR="004728CD" w:rsidRPr="005C727C" w:rsidRDefault="004728CD" w:rsidP="004728CD">
      <w:pPr>
        <w:autoSpaceDE w:val="0"/>
        <w:adjustRightInd w:val="0"/>
        <w:ind w:firstLine="709"/>
        <w:jc w:val="both"/>
      </w:pPr>
      <w:r w:rsidRPr="005C727C">
        <w:t>- при возникновении скользкости или гололеда - обработка дорожного полотна при температуре « -15</w:t>
      </w:r>
      <w:r w:rsidRPr="005C727C">
        <w:rPr>
          <w:vertAlign w:val="superscript"/>
        </w:rPr>
        <w:t xml:space="preserve">о </w:t>
      </w:r>
      <w:r w:rsidRPr="005C727C">
        <w:t>С» и выше должна производиться химическим противогололедным материалом, при  температуре ниже « -15</w:t>
      </w:r>
      <w:r w:rsidRPr="005C727C">
        <w:rPr>
          <w:vertAlign w:val="superscript"/>
        </w:rPr>
        <w:t xml:space="preserve">о </w:t>
      </w:r>
      <w:r w:rsidRPr="005C727C">
        <w:t>С» должна производиться комбинированным противогололедным материалом;</w:t>
      </w:r>
    </w:p>
    <w:p w:rsidR="004728CD" w:rsidRPr="005C727C" w:rsidRDefault="004728CD" w:rsidP="004728CD">
      <w:pPr>
        <w:autoSpaceDE w:val="0"/>
        <w:adjustRightInd w:val="0"/>
        <w:ind w:firstLine="709"/>
        <w:jc w:val="both"/>
      </w:pPr>
      <w:r w:rsidRPr="005C727C">
        <w:t>5.2 в весенний период - рыхление снега и организацию отвода талых вод.</w:t>
      </w:r>
    </w:p>
    <w:p w:rsidR="004728CD" w:rsidRPr="005C727C" w:rsidRDefault="004728CD" w:rsidP="004728CD">
      <w:pPr>
        <w:autoSpaceDE w:val="0"/>
        <w:adjustRightInd w:val="0"/>
        <w:ind w:firstLine="709"/>
        <w:jc w:val="both"/>
      </w:pPr>
      <w:r w:rsidRPr="005C727C">
        <w:t xml:space="preserve">6. Мероприятия по подготовке уборочной техники к работе в зимний период проводятся владельцами техники в срок до 15 октября текущего года. </w:t>
      </w:r>
    </w:p>
    <w:p w:rsidR="004728CD" w:rsidRPr="005C727C" w:rsidRDefault="004728CD" w:rsidP="004728CD">
      <w:pPr>
        <w:autoSpaceDE w:val="0"/>
        <w:adjustRightInd w:val="0"/>
        <w:ind w:firstLine="709"/>
        <w:jc w:val="both"/>
      </w:pPr>
      <w:r w:rsidRPr="005C727C">
        <w:t xml:space="preserve">Организации, осуществляющие содержание городских улиц и дорог, до 15 октября должны обеспечить завоз, заготовку и складирование необходимого количества </w:t>
      </w:r>
      <w:r w:rsidRPr="005C727C">
        <w:lastRenderedPageBreak/>
        <w:t>противогололедных реагентов и материалов.</w:t>
      </w:r>
    </w:p>
    <w:p w:rsidR="004728CD" w:rsidRPr="005C727C" w:rsidRDefault="004728CD" w:rsidP="004728CD">
      <w:pPr>
        <w:autoSpaceDE w:val="0"/>
        <w:adjustRightInd w:val="0"/>
        <w:ind w:firstLine="709"/>
        <w:jc w:val="both"/>
      </w:pPr>
      <w:r w:rsidRPr="005C727C">
        <w:t>Технология и режимы производства работ по содержанию, выполняемых на территории города, должны обеспечивать беспрепятственное движение транспортных средств и пешеходов независимо от погодных условий.</w:t>
      </w:r>
    </w:p>
    <w:p w:rsidR="004728CD" w:rsidRPr="005C727C" w:rsidRDefault="004728CD" w:rsidP="004728CD">
      <w:pPr>
        <w:autoSpaceDE w:val="0"/>
        <w:adjustRightInd w:val="0"/>
        <w:ind w:firstLine="709"/>
        <w:jc w:val="both"/>
      </w:pPr>
      <w:r w:rsidRPr="005C727C">
        <w:t>7. Особенности уборки пешеходных мостиков, лестниц, подходов к родникам в зимний период:</w:t>
      </w:r>
    </w:p>
    <w:p w:rsidR="004728CD" w:rsidRPr="005C727C" w:rsidRDefault="004728CD" w:rsidP="004728CD">
      <w:pPr>
        <w:autoSpaceDE w:val="0"/>
        <w:adjustRightInd w:val="0"/>
        <w:ind w:firstLine="709"/>
        <w:jc w:val="both"/>
      </w:pPr>
      <w:r w:rsidRPr="005C727C">
        <w:t>- пешеходные мостики, лестницы, подходы к родникам должны быть очищены от свежевыпавшего снега на всю ширину пешеходной части указанных сооружений. Допускается наличие равномерно уплотненного слоя снега, толщина слоя при этом не должна превышать установленных норм. Время очистки не должно превышать 9 часов после окончания снегопада;</w:t>
      </w:r>
    </w:p>
    <w:p w:rsidR="004728CD" w:rsidRPr="005C727C" w:rsidRDefault="004728CD" w:rsidP="004728CD">
      <w:pPr>
        <w:autoSpaceDE w:val="0"/>
        <w:adjustRightInd w:val="0"/>
        <w:ind w:firstLine="709"/>
        <w:jc w:val="both"/>
      </w:pPr>
      <w:r w:rsidRPr="005C727C">
        <w:t>- в период интенсивного снегопада (10-</w:t>
      </w:r>
      <w:smartTag w:uri="urn:schemas-microsoft-com:office:smarttags" w:element="metricconverter">
        <w:smartTagPr>
          <w:attr w:name="ProductID" w:val="20 мм"/>
        </w:smartTagPr>
        <w:r w:rsidRPr="005C727C">
          <w:t>15 см</w:t>
        </w:r>
      </w:smartTag>
      <w:r w:rsidRPr="005C727C">
        <w:t xml:space="preserve"> свежевыпавшего снега в сутки) тротуары, пешеходные мостики, лестницы, подходы к родникам должны обрабатываться противогололедными материалами и расчищаться проходы для движения пешеходов.</w:t>
      </w:r>
    </w:p>
    <w:p w:rsidR="004728CD" w:rsidRPr="005C727C" w:rsidRDefault="004728CD" w:rsidP="004728CD">
      <w:pPr>
        <w:autoSpaceDE w:val="0"/>
        <w:adjustRightInd w:val="0"/>
        <w:ind w:firstLine="709"/>
        <w:jc w:val="both"/>
      </w:pPr>
      <w:r w:rsidRPr="005C727C">
        <w:t>При возникновении гололеда на пешеходных мостиках противогололедными материалами обрабатываются в первую очередь лестницы, затем тротуары. Время обработки противогололедными материалами не должно превышать 4 часов с момента обнаружения зимней скользкости.</w:t>
      </w:r>
    </w:p>
    <w:p w:rsidR="004728CD" w:rsidRPr="005C727C" w:rsidRDefault="004728CD" w:rsidP="004728CD">
      <w:pPr>
        <w:autoSpaceDE w:val="0"/>
        <w:adjustRightInd w:val="0"/>
        <w:ind w:firstLine="709"/>
        <w:jc w:val="both"/>
      </w:pPr>
      <w:r w:rsidRPr="005C727C">
        <w:t>- допускается складирование рыхлого снега, не содержащего химических реагентов, на газон или в места, заранее определенные для этих целей, при условии сохранности зеленых насаждений и обеспечении оттока талых вод.</w:t>
      </w:r>
    </w:p>
    <w:p w:rsidR="004728CD" w:rsidRDefault="004728CD" w:rsidP="004728CD">
      <w:pPr>
        <w:autoSpaceDE w:val="0"/>
        <w:adjustRightInd w:val="0"/>
        <w:ind w:firstLine="709"/>
        <w:jc w:val="both"/>
      </w:pPr>
      <w:r w:rsidRPr="005C727C">
        <w:t>При уборке в зимний период дорог в парках, садах, скверах, в городских лесах, на бульварах и в других зонах отдыха допускается временное складирование снега, не содержащего химических реагентов, в места, заранее определенные для этих целей, при условии сохранности зеленых насаждений и обеспечении оттока талых вод.</w:t>
      </w:r>
    </w:p>
    <w:p w:rsidR="00F94160" w:rsidRPr="005C727C" w:rsidRDefault="00F94160" w:rsidP="004728CD">
      <w:pPr>
        <w:autoSpaceDE w:val="0"/>
        <w:adjustRightInd w:val="0"/>
        <w:ind w:firstLine="709"/>
        <w:jc w:val="both"/>
      </w:pPr>
    </w:p>
    <w:p w:rsidR="004728CD" w:rsidRPr="005C727C" w:rsidRDefault="004728CD" w:rsidP="004728CD">
      <w:pPr>
        <w:autoSpaceDE w:val="0"/>
        <w:adjustRightInd w:val="0"/>
        <w:ind w:firstLine="709"/>
        <w:jc w:val="center"/>
        <w:rPr>
          <w:b/>
          <w:sz w:val="28"/>
          <w:szCs w:val="28"/>
        </w:rPr>
      </w:pPr>
      <w:r w:rsidRPr="005C727C">
        <w:rPr>
          <w:b/>
          <w:sz w:val="28"/>
          <w:szCs w:val="28"/>
        </w:rPr>
        <w:t>Требования к содержанию проезжей части, тротуаров и иных конструктивных элементов и элементов обустройства автомобильной дороги, расположенных на искусственных дорожных сооружениях</w:t>
      </w:r>
    </w:p>
    <w:p w:rsidR="004728CD" w:rsidRPr="005C727C" w:rsidRDefault="004728CD" w:rsidP="004728CD">
      <w:pPr>
        <w:autoSpaceDE w:val="0"/>
        <w:adjustRightInd w:val="0"/>
        <w:ind w:firstLine="709"/>
        <w:jc w:val="center"/>
        <w:rPr>
          <w:b/>
        </w:rPr>
      </w:pPr>
    </w:p>
    <w:p w:rsidR="004728CD" w:rsidRPr="005C727C" w:rsidRDefault="004728CD" w:rsidP="004728CD">
      <w:pPr>
        <w:autoSpaceDE w:val="0"/>
        <w:adjustRightInd w:val="0"/>
        <w:ind w:firstLine="709"/>
        <w:jc w:val="both"/>
      </w:pPr>
      <w:r w:rsidRPr="005C727C">
        <w:t>1. В результате содержания проезжей части и тротуаров, расположенных на искусственных дорожных сооружениях должна обеспечиваться безопасность дорожного движения.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В  случае появления опасного повреждения проезжей части (провал плиты и другое),  влияющего  на  безопасность  движения,  Подрядчик обязан сообщить Заказчику о случившемся в тот же день и принять срочные меры по организации безопасности  движения  (с  ограничением  или без ограничения проезда), или принять решение о его приостановке.</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2. Особенности  содержания  искусственных  дорожных  сооружений  в летний период:</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до начала интенсивного таяния снега с проезжей части и обочин должен  быть удален снег и лед. После просыхания покрытие тщательно очищают от грязи, пыли, противогололедных материалов;</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дорожное   полотно   и   тротуары  искусственного  дорожного сооружения  должны  быть  очищены  от различного рода загрязнений. Дорожное полотно  должно быть промыто. Водоотводные устройства, деформационные швы и ограждения должны находиться в чистом состоянии. Весь  мусор  с  дорожного  полотна  и  тротуаров необходимо вывозить за пределы искусственного дорожного сооружения в специально отведенные места. Сброс мусора через водоотводные трубки и смотровые люки не допускается. Ограждающие  устройства,  включая  светоотражатели ограждения дорожного полотна,  короба  коммуникаций,  расположенные  на  проезжей  части,  опоры освещения,  светильники, навигационные и дорожные знаки должны быть очищены от грязи и промыты;</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при   наступлении  плюсовых  температур  устраняются  мелкие повреждения  в  виде  выбоин,  трещин,  отдельных  волн, бугров, наплывов и других.   Общий   порядок  устранения  повреждений  должен  соответствовать требованиям  действующих  технических </w:t>
      </w:r>
      <w:r w:rsidRPr="005C727C">
        <w:rPr>
          <w:rFonts w:ascii="Times New Roman" w:hAnsi="Times New Roman" w:cs="Times New Roman"/>
          <w:sz w:val="24"/>
          <w:szCs w:val="24"/>
        </w:rPr>
        <w:lastRenderedPageBreak/>
        <w:t>правил, регламентов, инструкций, иных актов, регулирующих вопросы содержания искусственных дорожных сооружений.</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3. Особенности  содержания  искусственных  дорожных  сооружений  в зимний период:</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содержание искусственного дорожного сооружения в зимний период представляет собой комплекс работ по очистке конструкций от снега, борьбе с зимней скользкостью и наледями, пропуску ледохода и паводковых вод. В случае возникновения непредвиденных ситуаций - появления существенных дефектов несущих конструкций искусственного дорожного сооружения, вызванных чрезвычайными   обстоятельствами,  -  ремонтные  работы  по  восстановлению выполняются немедленно;</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распределение   противогололедных  материалов осуществляется по всей ширине дорожного полотна и тротуарам;</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для  борьбы  с зимней скользкостью на проезжей части   искусственного   дорожного   сооружения   следует использовать: химический противогололедный материал не содержащий хлоридов, ингибированный химический противогололедный материал, ингибированный комбинированный противогололедный материал; </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для  борьбы  с зимней скользкостью на тротуаре   искусственного   дорожного   сооружения   следует использовать фрикционный материал не содержащий хлоридов;  </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при  применении  фрикционного  материала  его  распределение выполняется после или в процессе образования скользкости. Распределение жидкого реагента допускается до образования скользкости;</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уборка  снега  выполняется  снегоуборочной  техникой  по всей ширине  дорожного  полотна,  вдоль  ограждений снег убирается вручную или с использованием    механизмов,    обеспечивающих   сохранность   конструкций ограждения;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толщина слоя рыхлого снега должна соответствовать требованиям действующих   технических  правил,  регламентов,  инструкций,  иных  актов, регулирующих вопросы содержания искусственных дорожных сооружений;</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снежный накат на дорожном полотне не допускается;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время уборки снега определяется с момента окончания снегопада (метели) до момента завершения работ;</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при  проведении  работ  запрещается  сброс  снега  и  льда с искусственного дорожного сооружения;</w:t>
      </w:r>
    </w:p>
    <w:p w:rsidR="004728CD" w:rsidRPr="005C727C" w:rsidRDefault="004728CD" w:rsidP="004728CD">
      <w:pPr>
        <w:ind w:firstLine="709"/>
        <w:jc w:val="both"/>
      </w:pPr>
    </w:p>
    <w:p w:rsidR="004728CD" w:rsidRPr="005C727C" w:rsidRDefault="004728CD" w:rsidP="004728CD">
      <w:pPr>
        <w:autoSpaceDE w:val="0"/>
        <w:adjustRightInd w:val="0"/>
        <w:jc w:val="center"/>
        <w:rPr>
          <w:b/>
          <w:sz w:val="28"/>
          <w:szCs w:val="28"/>
        </w:rPr>
      </w:pPr>
      <w:r w:rsidRPr="005C727C">
        <w:rPr>
          <w:b/>
          <w:sz w:val="28"/>
          <w:szCs w:val="28"/>
        </w:rPr>
        <w:t>Требования к содержанию улиц и дорог города Перми</w:t>
      </w:r>
    </w:p>
    <w:p w:rsidR="004728CD" w:rsidRPr="005C727C" w:rsidRDefault="004728CD" w:rsidP="004728CD">
      <w:pPr>
        <w:autoSpaceDE w:val="0"/>
        <w:adjustRightInd w:val="0"/>
        <w:ind w:firstLine="709"/>
        <w:jc w:val="both"/>
        <w:rPr>
          <w:b/>
        </w:rPr>
      </w:pPr>
      <w:r w:rsidRPr="005C727C">
        <w:t xml:space="preserve">1. Подметание  дорожного полотна осуществляется с 08.00 до 21.00 часов,  а  на  автомобильных  дорогах  I  и  II  эксплуатационных категорий содержания - в ночное время. </w:t>
      </w:r>
      <w:r w:rsidRPr="005C727C">
        <w:rPr>
          <w:b/>
        </w:rPr>
        <w:t xml:space="preserve">Уборка улиц и дорог должна оканчиваться </w:t>
      </w:r>
      <w:r w:rsidRPr="00F94160">
        <w:rPr>
          <w:b/>
        </w:rPr>
        <w:t xml:space="preserve">к </w:t>
      </w:r>
      <w:r w:rsidR="00196BE4" w:rsidRPr="00F94160">
        <w:rPr>
          <w:b/>
        </w:rPr>
        <w:t>8</w:t>
      </w:r>
      <w:r w:rsidRPr="005C727C">
        <w:rPr>
          <w:b/>
        </w:rPr>
        <w:t xml:space="preserve"> часам утра.</w:t>
      </w:r>
    </w:p>
    <w:p w:rsidR="004728CD" w:rsidRPr="005C727C" w:rsidRDefault="004728CD" w:rsidP="004728CD">
      <w:pPr>
        <w:autoSpaceDE w:val="0"/>
        <w:adjustRightInd w:val="0"/>
        <w:ind w:firstLine="709"/>
        <w:jc w:val="both"/>
      </w:pPr>
      <w:r w:rsidRPr="005C727C">
        <w:t>При выполнении работ в сухую погоду подметание осуществляется с предварительным увлажнением дорожного полотна.</w:t>
      </w:r>
    </w:p>
    <w:p w:rsidR="004728CD" w:rsidRPr="005C727C" w:rsidRDefault="004728CD" w:rsidP="004728CD">
      <w:pPr>
        <w:autoSpaceDE w:val="0"/>
        <w:adjustRightInd w:val="0"/>
        <w:ind w:firstLine="709"/>
        <w:jc w:val="both"/>
      </w:pPr>
      <w:r w:rsidRPr="005C727C">
        <w:t>Мойке подвергается дорожное полотно и тротуары автомобильных дорог I-II эксплуатационных  категорий  содержания.  Уборка лотков у бордюра от мусора производится после мойки.</w:t>
      </w:r>
    </w:p>
    <w:p w:rsidR="004728CD" w:rsidRPr="005C727C" w:rsidRDefault="004728CD" w:rsidP="004728CD">
      <w:pPr>
        <w:autoSpaceDE w:val="0"/>
        <w:adjustRightInd w:val="0"/>
        <w:ind w:firstLine="709"/>
        <w:jc w:val="both"/>
      </w:pPr>
      <w:r w:rsidRPr="005C727C">
        <w:t>При  мойке  проезжей части не допускается выбивание струей воды смета и мусора  на  тротуары,  газоны,  посадочные  площадки,  павильоны  остановок городского  пассажирского  транспорта,  близко расположенные фасады зданий, объекты торговли и другие элементы благоустройства.</w:t>
      </w:r>
    </w:p>
    <w:p w:rsidR="004728CD" w:rsidRPr="005C727C" w:rsidRDefault="004728CD" w:rsidP="004728CD">
      <w:pPr>
        <w:autoSpaceDE w:val="0"/>
        <w:adjustRightInd w:val="0"/>
        <w:ind w:firstLine="709"/>
        <w:jc w:val="both"/>
      </w:pPr>
      <w:r w:rsidRPr="005C727C">
        <w:t>В сухую погоду поливка дорожного полотна производится с 12 до 16 часов (с интервалом два часа).</w:t>
      </w:r>
    </w:p>
    <w:p w:rsidR="004728CD" w:rsidRPr="005C727C" w:rsidRDefault="004728CD" w:rsidP="004728CD">
      <w:pPr>
        <w:autoSpaceDE w:val="0"/>
        <w:adjustRightInd w:val="0"/>
        <w:ind w:firstLine="709"/>
        <w:jc w:val="both"/>
      </w:pPr>
      <w:r w:rsidRPr="005C727C">
        <w:t>2. Проезжая  часть должна быть полностью очищена от всякого вида загрязнений.</w:t>
      </w:r>
    </w:p>
    <w:p w:rsidR="004728CD" w:rsidRPr="005C727C" w:rsidRDefault="004728CD" w:rsidP="004728CD">
      <w:pPr>
        <w:autoSpaceDE w:val="0"/>
        <w:adjustRightInd w:val="0"/>
        <w:ind w:firstLine="709"/>
        <w:jc w:val="both"/>
      </w:pPr>
      <w:r w:rsidRPr="005C727C">
        <w:t>Осевые,  резервные  полосы,  обозначенные линиями регулирования, должны быть постоянно очищены от песка и различного мелкого мусора.</w:t>
      </w:r>
    </w:p>
    <w:p w:rsidR="004728CD" w:rsidRPr="005C727C" w:rsidRDefault="004728CD" w:rsidP="004728CD">
      <w:pPr>
        <w:autoSpaceDE w:val="0"/>
        <w:adjustRightInd w:val="0"/>
        <w:ind w:firstLine="709"/>
        <w:jc w:val="both"/>
      </w:pPr>
      <w:r w:rsidRPr="005C727C">
        <w:t xml:space="preserve">Лотковые  зоны  не должны иметь грунтово-песчаных наносов и загрязнений различным  мусором. Допускаются небольшие загрязнения песчаными частицами и различным  мелким  мусором,  которые  могут  появиться  в промежутках между проходами </w:t>
      </w:r>
      <w:r w:rsidRPr="005C727C">
        <w:lastRenderedPageBreak/>
        <w:t>подметально-уборочных машин.</w:t>
      </w:r>
    </w:p>
    <w:p w:rsidR="004728CD" w:rsidRPr="005C727C" w:rsidRDefault="004728CD" w:rsidP="004728CD">
      <w:pPr>
        <w:autoSpaceDE w:val="0"/>
        <w:adjustRightInd w:val="0"/>
        <w:ind w:firstLine="709"/>
        <w:jc w:val="both"/>
      </w:pPr>
      <w:r w:rsidRPr="005C727C">
        <w:t>Тротуары   и   расположенные   на  них  посадочные  площадки  остановок пассажирского транспорта должны быть полностью очищены от грунтово-песчаных наносов, различного мусора.</w:t>
      </w:r>
    </w:p>
    <w:p w:rsidR="004728CD" w:rsidRPr="005C727C" w:rsidRDefault="004728CD" w:rsidP="004728CD">
      <w:pPr>
        <w:autoSpaceDE w:val="0"/>
        <w:adjustRightInd w:val="0"/>
        <w:ind w:firstLine="709"/>
        <w:jc w:val="both"/>
      </w:pPr>
      <w:r w:rsidRPr="005C727C">
        <w:t xml:space="preserve">Разделительные  полосы,  выполненные  из  железобетонных блоков, должны быть постоянно очищены от песка, грязи и мелкого мусора по всей поверхности (верхняя   полка,  боковые  стенки,  нижние  полки).  </w:t>
      </w:r>
      <w:r w:rsidRPr="0043633F">
        <w:t>Шумозащитные  стенки, металлические ограждения должны быть промыты</w:t>
      </w:r>
      <w:r w:rsidR="0043633F" w:rsidRPr="0005180D">
        <w:t>, в том числе очищены и защищены от граффити</w:t>
      </w:r>
      <w:r w:rsidRPr="0005180D">
        <w:t>.</w:t>
      </w:r>
    </w:p>
    <w:p w:rsidR="004728CD" w:rsidRPr="005C727C" w:rsidRDefault="004728CD" w:rsidP="004728CD">
      <w:pPr>
        <w:autoSpaceDE w:val="0"/>
        <w:adjustRightInd w:val="0"/>
        <w:ind w:firstLine="709"/>
        <w:jc w:val="both"/>
      </w:pPr>
      <w:r w:rsidRPr="005C727C">
        <w:t>Обочины  автомобильных  дорог  должны  быть  спланированы,  уплотнены и очищены от мусора.</w:t>
      </w:r>
    </w:p>
    <w:p w:rsidR="004728CD" w:rsidRPr="005C727C" w:rsidRDefault="004728CD" w:rsidP="004728CD">
      <w:pPr>
        <w:autoSpaceDE w:val="0"/>
        <w:adjustRightInd w:val="0"/>
        <w:ind w:firstLine="709"/>
        <w:jc w:val="both"/>
      </w:pPr>
      <w:r w:rsidRPr="005C727C">
        <w:t xml:space="preserve">3. Разделительные  полосы,  выполненные  в  виде газонов, полоса отвода должны быть очищены от мусора, высота  травяного  покрова  не  должна превышать </w:t>
      </w:r>
      <w:r w:rsidR="003B1CD9">
        <w:t xml:space="preserve">10 - </w:t>
      </w:r>
      <w:r w:rsidRPr="005C727C">
        <w:t>15 см</w:t>
      </w:r>
      <w:r w:rsidR="003B1CD9">
        <w:t xml:space="preserve"> (в зависимости от категории в соответствии с Приложением №3.1 к настоящему Контракту)</w:t>
      </w:r>
      <w:r w:rsidRPr="005C727C">
        <w:t>, скошенная трава должна быть убрана в течение 1 суток.</w:t>
      </w:r>
    </w:p>
    <w:p w:rsidR="004728CD" w:rsidRPr="005C727C" w:rsidRDefault="004728CD" w:rsidP="004728CD">
      <w:pPr>
        <w:autoSpaceDE w:val="0"/>
        <w:adjustRightInd w:val="0"/>
        <w:ind w:firstLine="709"/>
        <w:jc w:val="both"/>
      </w:pPr>
      <w:r w:rsidRPr="005C727C">
        <w:t>4. Технические средства организации дорожного движения, средства информационного  обеспечения  участников  дорожного  движения  должны  быть окрашены в соответствии с действующими ГОСТами, промыты и очищены от грязи.</w:t>
      </w:r>
    </w:p>
    <w:p w:rsidR="004728CD" w:rsidRPr="005C727C" w:rsidRDefault="004728CD" w:rsidP="004728CD">
      <w:pPr>
        <w:autoSpaceDE w:val="0"/>
        <w:adjustRightInd w:val="0"/>
        <w:ind w:firstLine="709"/>
        <w:jc w:val="both"/>
      </w:pPr>
      <w:r w:rsidRPr="005C727C">
        <w:t>Все  надписи  на дорожных знаках, средствах информационного обеспечения участников дорожного движения должны быть четко различимы.</w:t>
      </w:r>
    </w:p>
    <w:p w:rsidR="004728CD" w:rsidRPr="005C727C" w:rsidRDefault="004728CD" w:rsidP="004728CD">
      <w:pPr>
        <w:autoSpaceDE w:val="0"/>
        <w:adjustRightInd w:val="0"/>
        <w:ind w:firstLine="709"/>
        <w:jc w:val="both"/>
      </w:pPr>
      <w:r w:rsidRPr="005C727C">
        <w:t>5. Опасные  для  движения  участки объектов улично-дорожной сети должны быть оборудованы ограждениями.</w:t>
      </w:r>
    </w:p>
    <w:p w:rsidR="004728CD" w:rsidRDefault="004728CD" w:rsidP="004728CD">
      <w:pPr>
        <w:autoSpaceDE w:val="0"/>
        <w:adjustRightInd w:val="0"/>
        <w:ind w:firstLine="709"/>
        <w:jc w:val="both"/>
      </w:pPr>
      <w:r w:rsidRPr="005C727C">
        <w:t>Поврежденные  элементы  ограждений подлежат восстановлению или замене в течение суток после обнаружения дефектов.</w:t>
      </w:r>
    </w:p>
    <w:p w:rsidR="0007731C" w:rsidRPr="005C727C" w:rsidRDefault="0007731C" w:rsidP="004728CD">
      <w:pPr>
        <w:autoSpaceDE w:val="0"/>
        <w:adjustRightInd w:val="0"/>
        <w:ind w:firstLine="709"/>
        <w:jc w:val="both"/>
      </w:pPr>
      <w:r w:rsidRPr="002E3922">
        <w:t xml:space="preserve">6. На протяжении всего периода содержания </w:t>
      </w:r>
      <w:r w:rsidR="0057145D" w:rsidRPr="002E3922">
        <w:t xml:space="preserve">ремонт выбоин и трещин должен осуществляться только способами предусмотренными п.4.4. </w:t>
      </w:r>
      <w:r w:rsidRPr="002E3922">
        <w:t>Методически</w:t>
      </w:r>
      <w:r w:rsidR="0057145D" w:rsidRPr="002E3922">
        <w:t>х</w:t>
      </w:r>
      <w:r w:rsidRPr="002E3922">
        <w:t xml:space="preserve"> рекомендаци</w:t>
      </w:r>
      <w:r w:rsidR="0057145D" w:rsidRPr="002E3922">
        <w:t>й</w:t>
      </w:r>
      <w:r w:rsidRPr="002E3922">
        <w:t xml:space="preserve"> по ремонту и содержанию автомобильных дорог общего пользования</w:t>
      </w:r>
      <w:r w:rsidR="0057145D" w:rsidRPr="002E3922">
        <w:t xml:space="preserve"> утвержденных письмом Минтранса РФ от 17.03.2004 № ос-28/1270-ис.</w:t>
      </w:r>
    </w:p>
    <w:p w:rsidR="004728CD" w:rsidRPr="005C727C" w:rsidRDefault="0057145D" w:rsidP="004728CD">
      <w:pPr>
        <w:autoSpaceDE w:val="0"/>
        <w:adjustRightInd w:val="0"/>
        <w:ind w:firstLine="709"/>
        <w:jc w:val="both"/>
      </w:pPr>
      <w:r>
        <w:t>7</w:t>
      </w:r>
      <w:r w:rsidR="004728CD" w:rsidRPr="005C727C">
        <w:t>. Особенности  уборки  объектов  улично-дорожной  сети  в  зимний период:</w:t>
      </w:r>
    </w:p>
    <w:p w:rsidR="004728CD" w:rsidRPr="005C727C" w:rsidRDefault="004728CD" w:rsidP="004728CD">
      <w:pPr>
        <w:autoSpaceDE w:val="0"/>
        <w:adjustRightInd w:val="0"/>
        <w:ind w:firstLine="709"/>
        <w:jc w:val="both"/>
      </w:pPr>
      <w:r w:rsidRPr="005C727C">
        <w:t>а) в период снегопада и гололеда:</w:t>
      </w:r>
    </w:p>
    <w:p w:rsidR="004728CD" w:rsidRPr="005C727C" w:rsidRDefault="004728CD" w:rsidP="004728CD">
      <w:pPr>
        <w:autoSpaceDE w:val="0"/>
        <w:adjustRightInd w:val="0"/>
        <w:ind w:firstLine="709"/>
        <w:jc w:val="both"/>
      </w:pPr>
      <w:r w:rsidRPr="005C727C">
        <w:t>В случае получения от метеорологической службы города заблаговременного предупреждения   об   угрозе  возникновения  массового  гололеда  обработка проезжей   части  автомобильных  дорог противогололедными материалами  производится  до  начала  выпадения осадков.</w:t>
      </w:r>
    </w:p>
    <w:p w:rsidR="004728CD" w:rsidRPr="005C727C" w:rsidRDefault="004728CD" w:rsidP="004728CD">
      <w:pPr>
        <w:autoSpaceDE w:val="0"/>
        <w:adjustRightInd w:val="0"/>
        <w:ind w:firstLine="709"/>
        <w:jc w:val="both"/>
      </w:pPr>
      <w:r w:rsidRPr="005C727C">
        <w:t>Указанная технологическая операция и время ее выполнения в экстремальных погодных условиях определяются действующими техническими нормами и правилами.</w:t>
      </w:r>
    </w:p>
    <w:p w:rsidR="004728CD" w:rsidRPr="005C727C" w:rsidRDefault="004728CD" w:rsidP="004728CD">
      <w:pPr>
        <w:autoSpaceDE w:val="0"/>
        <w:adjustRightInd w:val="0"/>
        <w:ind w:firstLine="709"/>
        <w:jc w:val="both"/>
      </w:pPr>
      <w:r w:rsidRPr="005C727C">
        <w:t>С началом снегопада в первую очередь обрабатываются противогололедными материалами наиболее опасные для движения транспорта участки улично-дорожной сети - крутые спуски и подъемы, перекрестки, остановки общественного транспорта, привокзальные площади.</w:t>
      </w:r>
    </w:p>
    <w:p w:rsidR="004728CD" w:rsidRPr="005C727C" w:rsidRDefault="004728CD" w:rsidP="004728CD">
      <w:pPr>
        <w:autoSpaceDE w:val="0"/>
        <w:adjustRightInd w:val="0"/>
        <w:ind w:firstLine="709"/>
        <w:jc w:val="both"/>
      </w:pPr>
      <w:r w:rsidRPr="005C727C">
        <w:t>По окончании обработки мест, наиболее опасных для движения транспорта, производится сплошная обработка проезжей части противогололедными материалами. Данная операция начинается с первой от бортового камня полосы движения транспорта, по которой проходят маршруты движения городского пассажирского транспорта.</w:t>
      </w:r>
    </w:p>
    <w:p w:rsidR="004728CD" w:rsidRPr="005C727C" w:rsidRDefault="004728CD" w:rsidP="004728CD">
      <w:pPr>
        <w:autoSpaceDE w:val="0"/>
        <w:adjustRightInd w:val="0"/>
        <w:ind w:firstLine="709"/>
        <w:jc w:val="both"/>
      </w:pPr>
      <w:r w:rsidRPr="005C727C">
        <w:t>В технологическом цикле "обработка-подметание" доли той и другой операции должны быть равными (количество обработанных реагентами площадей должно соответствовать количеству подметенных).</w:t>
      </w:r>
    </w:p>
    <w:p w:rsidR="004728CD" w:rsidRPr="005C727C" w:rsidRDefault="004728CD" w:rsidP="004728CD">
      <w:pPr>
        <w:autoSpaceDE w:val="0"/>
        <w:adjustRightInd w:val="0"/>
        <w:ind w:firstLine="709"/>
        <w:jc w:val="both"/>
      </w:pPr>
      <w:r w:rsidRPr="005C727C">
        <w:t>Для автомобильных дорог I-III эксплуатационных категорий содержания тротуары и другие пешеходные зоны должны обрабатываться противогололедными материалами. Время на обработку всей площади тротуаров не должно превышать:</w:t>
      </w:r>
    </w:p>
    <w:p w:rsidR="004728CD" w:rsidRPr="005C727C" w:rsidRDefault="004728CD" w:rsidP="004728CD">
      <w:pPr>
        <w:autoSpaceDE w:val="0"/>
        <w:adjustRightInd w:val="0"/>
        <w:ind w:firstLine="709"/>
        <w:jc w:val="both"/>
      </w:pPr>
      <w:r w:rsidRPr="005C727C">
        <w:t>4 часов после окончания снегопада - для автомобильных дорог I эксплуатационной категории содержания,</w:t>
      </w:r>
    </w:p>
    <w:p w:rsidR="004728CD" w:rsidRPr="005C727C" w:rsidRDefault="004728CD" w:rsidP="004728CD">
      <w:pPr>
        <w:autoSpaceDE w:val="0"/>
        <w:adjustRightInd w:val="0"/>
        <w:ind w:firstLine="709"/>
        <w:jc w:val="both"/>
      </w:pPr>
      <w:r w:rsidRPr="005C727C">
        <w:t>5 часов после окончания снегопада - для автомобильных дорог II эксплуатационной категории содержания,</w:t>
      </w:r>
    </w:p>
    <w:p w:rsidR="004728CD" w:rsidRPr="005C727C" w:rsidRDefault="004728CD" w:rsidP="004728CD">
      <w:pPr>
        <w:autoSpaceDE w:val="0"/>
        <w:adjustRightInd w:val="0"/>
        <w:ind w:firstLine="709"/>
        <w:jc w:val="both"/>
      </w:pPr>
      <w:r w:rsidRPr="005C727C">
        <w:t xml:space="preserve">6 часов после окончания снегопада - для автомобильных дорог III эксплуатационной </w:t>
      </w:r>
      <w:r w:rsidRPr="005C727C">
        <w:lastRenderedPageBreak/>
        <w:t>категории содержания.</w:t>
      </w:r>
    </w:p>
    <w:p w:rsidR="004728CD" w:rsidRPr="005C727C" w:rsidRDefault="004728CD" w:rsidP="004728CD">
      <w:pPr>
        <w:autoSpaceDE w:val="0"/>
        <w:adjustRightInd w:val="0"/>
        <w:ind w:firstLine="709"/>
        <w:jc w:val="both"/>
      </w:pPr>
      <w:r w:rsidRPr="005C727C">
        <w:t>Снегоуборочные работы (механизированная очистка и ручная зачистка) на тротуарах, пешеходных дорожках и посадочных площадках начинаются сразу по окончании снегопада. Время, необходимое для выполнения работ по очистке всей площади тротуаров, не должно превышать:</w:t>
      </w:r>
    </w:p>
    <w:p w:rsidR="004728CD" w:rsidRPr="005C727C" w:rsidRDefault="004728CD" w:rsidP="004728CD">
      <w:pPr>
        <w:autoSpaceDE w:val="0"/>
        <w:adjustRightInd w:val="0"/>
        <w:ind w:firstLine="709"/>
        <w:jc w:val="both"/>
      </w:pPr>
      <w:r w:rsidRPr="005C727C">
        <w:t>5 часов после окончания снегопада - для автомобильных дорог I эксплуатационной категории содержания,</w:t>
      </w:r>
    </w:p>
    <w:p w:rsidR="004728CD" w:rsidRPr="005C727C" w:rsidRDefault="004728CD" w:rsidP="004728CD">
      <w:pPr>
        <w:autoSpaceDE w:val="0"/>
        <w:adjustRightInd w:val="0"/>
        <w:ind w:firstLine="709"/>
        <w:jc w:val="both"/>
      </w:pPr>
      <w:r w:rsidRPr="005C727C">
        <w:t>7 часов после окончания снегопада - для автомобильных дорог II эксплуатационной категории содержания,</w:t>
      </w:r>
    </w:p>
    <w:p w:rsidR="004728CD" w:rsidRPr="005C727C" w:rsidRDefault="004728CD" w:rsidP="004728CD">
      <w:pPr>
        <w:autoSpaceDE w:val="0"/>
        <w:adjustRightInd w:val="0"/>
        <w:ind w:firstLine="709"/>
        <w:jc w:val="both"/>
      </w:pPr>
      <w:r w:rsidRPr="005C727C">
        <w:t>9 часов после окончания снегопада - для автомобильных дорог III эксплуатационной категории содержания.</w:t>
      </w:r>
    </w:p>
    <w:p w:rsidR="004728CD" w:rsidRPr="005C727C" w:rsidRDefault="004728CD" w:rsidP="004728CD">
      <w:pPr>
        <w:autoSpaceDE w:val="0"/>
        <w:adjustRightInd w:val="0"/>
        <w:ind w:firstLine="709"/>
        <w:jc w:val="both"/>
      </w:pPr>
      <w:r w:rsidRPr="005C727C">
        <w:t>При длительных (сутки и более) интенсивных (10-</w:t>
      </w:r>
      <w:smartTag w:uri="urn:schemas-microsoft-com:office:smarttags" w:element="metricconverter">
        <w:smartTagPr>
          <w:attr w:name="ProductID" w:val="20 мм"/>
        </w:smartTagPr>
        <w:r w:rsidRPr="005C727C">
          <w:t>15 см</w:t>
        </w:r>
      </w:smartTag>
      <w:r w:rsidRPr="005C727C">
        <w:t xml:space="preserve"> свежевыпавшего снега в сутки) снегопадах циклы снегоочистки и обработки противогололедными материалами должны повторяться после каждых </w:t>
      </w:r>
      <w:smartTag w:uri="urn:schemas-microsoft-com:office:smarttags" w:element="metricconverter">
        <w:smartTagPr>
          <w:attr w:name="ProductID" w:val="20 мм"/>
        </w:smartTagPr>
        <w:r w:rsidRPr="005C727C">
          <w:t>5 см</w:t>
        </w:r>
      </w:smartTag>
      <w:r w:rsidRPr="005C727C">
        <w:t xml:space="preserve"> выпавшего снега.</w:t>
      </w:r>
    </w:p>
    <w:p w:rsidR="004728CD" w:rsidRPr="005C727C" w:rsidRDefault="004728CD" w:rsidP="004728CD">
      <w:pPr>
        <w:autoSpaceDE w:val="0"/>
        <w:adjustRightInd w:val="0"/>
        <w:ind w:firstLine="709"/>
        <w:jc w:val="both"/>
      </w:pPr>
      <w:r w:rsidRPr="005C727C">
        <w:t>Для автомобильных дорог I-II эксплуатационных категорий содержания время, необходимое для выполнения снегоуборочных работ, не должно превышать четырех-пяти часов, соответственно, после окончания снегопада.</w:t>
      </w:r>
    </w:p>
    <w:p w:rsidR="004728CD" w:rsidRPr="005C727C" w:rsidRDefault="004728CD" w:rsidP="004728CD">
      <w:pPr>
        <w:autoSpaceDE w:val="0"/>
        <w:adjustRightInd w:val="0"/>
        <w:ind w:firstLine="709"/>
        <w:jc w:val="both"/>
      </w:pPr>
      <w:r w:rsidRPr="005C727C">
        <w:t>Для автомобильных дорог III эксплуатационной категории содержания время, необходимое для проведения снегоуборочных работ, не должно превышать шести часов после окончания снегопада.</w:t>
      </w:r>
    </w:p>
    <w:p w:rsidR="004728CD" w:rsidRPr="005C727C" w:rsidRDefault="004728CD" w:rsidP="004728CD">
      <w:pPr>
        <w:autoSpaceDE w:val="0"/>
        <w:adjustRightInd w:val="0"/>
        <w:ind w:firstLine="709"/>
        <w:jc w:val="both"/>
      </w:pPr>
      <w:r w:rsidRPr="005C727C">
        <w:t>Запрещается применение жидких реагентов на улицах и проездах, по которым проходят маршруты троллейбусов.</w:t>
      </w:r>
    </w:p>
    <w:p w:rsidR="004728CD" w:rsidRPr="005C727C" w:rsidRDefault="004728CD" w:rsidP="004728CD">
      <w:pPr>
        <w:autoSpaceDE w:val="0"/>
        <w:adjustRightInd w:val="0"/>
        <w:ind w:firstLine="709"/>
        <w:jc w:val="both"/>
      </w:pPr>
      <w:r w:rsidRPr="005C727C">
        <w:t>Не допускается скопление соленой жидкой массы в зоне остановок общественного транспорта.</w:t>
      </w:r>
    </w:p>
    <w:p w:rsidR="004728CD" w:rsidRPr="005C727C" w:rsidRDefault="004728CD" w:rsidP="004728CD">
      <w:pPr>
        <w:autoSpaceDE w:val="0"/>
        <w:adjustRightInd w:val="0"/>
        <w:ind w:firstLine="709"/>
        <w:jc w:val="both"/>
      </w:pPr>
      <w:r w:rsidRPr="005C727C">
        <w:t>Механизированная очистка проезжей части должна начинаться при высоте рыхлой снежной массы на дорожном полотне 2,5-</w:t>
      </w:r>
      <w:smartTag w:uri="urn:schemas-microsoft-com:office:smarttags" w:element="metricconverter">
        <w:smartTagPr>
          <w:attr w:name="ProductID" w:val="20 мм"/>
        </w:smartTagPr>
        <w:r w:rsidRPr="005C727C">
          <w:t>3,0 см</w:t>
        </w:r>
      </w:smartTag>
      <w:r w:rsidRPr="005C727C">
        <w:t xml:space="preserve">, что соответствует </w:t>
      </w:r>
      <w:smartTag w:uri="urn:schemas-microsoft-com:office:smarttags" w:element="metricconverter">
        <w:smartTagPr>
          <w:attr w:name="ProductID" w:val="20 мм"/>
        </w:smartTagPr>
        <w:r w:rsidRPr="005C727C">
          <w:t>5 см</w:t>
        </w:r>
      </w:smartTag>
      <w:r w:rsidRPr="005C727C">
        <w:t xml:space="preserve"> свежевыпавшего слоя снега, допустимого на проезжей части во время снегопада и до окончания снегоуборки.</w:t>
      </w:r>
    </w:p>
    <w:p w:rsidR="004728CD" w:rsidRPr="005C727C" w:rsidRDefault="004728CD" w:rsidP="004728CD">
      <w:pPr>
        <w:autoSpaceDE w:val="0"/>
        <w:adjustRightInd w:val="0"/>
        <w:ind w:firstLine="709"/>
        <w:jc w:val="both"/>
      </w:pPr>
      <w:r w:rsidRPr="005C727C">
        <w:t xml:space="preserve">При длительном снегопаде (сутки и более) циклы механизированного подметания проезжей части осуществляются после каждых </w:t>
      </w:r>
      <w:smartTag w:uri="urn:schemas-microsoft-com:office:smarttags" w:element="metricconverter">
        <w:smartTagPr>
          <w:attr w:name="ProductID" w:val="20 мм"/>
        </w:smartTagPr>
        <w:r w:rsidRPr="005C727C">
          <w:t>5 см</w:t>
        </w:r>
      </w:smartTag>
      <w:r w:rsidRPr="005C727C">
        <w:t xml:space="preserve"> свежевыпавшего снега.</w:t>
      </w:r>
    </w:p>
    <w:p w:rsidR="004728CD" w:rsidRPr="005C727C" w:rsidRDefault="004728CD" w:rsidP="004728CD">
      <w:pPr>
        <w:autoSpaceDE w:val="0"/>
        <w:adjustRightInd w:val="0"/>
        <w:ind w:firstLine="709"/>
        <w:jc w:val="both"/>
      </w:pPr>
      <w:r w:rsidRPr="005C727C">
        <w:t>При непрекращающемся снегопаде в течение всего времени выпадения осадков должна быть обеспечена постоянная работа уборочных машин на улицах города по технологическому циклу "посыпка-подметание" с кратковременными (не более одного часа) перерывами для заправки машин ГСМ и приема пищи водителями.</w:t>
      </w:r>
    </w:p>
    <w:p w:rsidR="004728CD" w:rsidRPr="005C727C" w:rsidRDefault="004728CD" w:rsidP="004728CD">
      <w:pPr>
        <w:autoSpaceDE w:val="0"/>
        <w:adjustRightInd w:val="0"/>
        <w:ind w:firstLine="709"/>
        <w:jc w:val="both"/>
      </w:pPr>
      <w:r w:rsidRPr="005C727C">
        <w:t>При выполнении второго и последующих циклов обработки проезжей части противогололедными материалами машины - распределители реагентов должны следовать непосредственно за колонной плужно-щеточных снегоочистителей, обрабатывая проезжую часть сразу на всю ширину подметания.</w:t>
      </w:r>
    </w:p>
    <w:p w:rsidR="004728CD" w:rsidRPr="005C727C" w:rsidRDefault="004728CD" w:rsidP="004728CD">
      <w:pPr>
        <w:autoSpaceDE w:val="0"/>
        <w:adjustRightInd w:val="0"/>
        <w:ind w:firstLine="709"/>
        <w:jc w:val="both"/>
      </w:pPr>
      <w:r w:rsidRPr="005C727C">
        <w:t>По окончании очередного цикла подметания необходимо приступить к выполнению работ по формированию снежных валов в лотковой части автомобильных дорог, расчистке проходов в валах снега на остановках городского пассажирского транспорта и в местах пешеходных переходов, а также перекрестков.</w:t>
      </w:r>
    </w:p>
    <w:p w:rsidR="004728CD" w:rsidRPr="005C727C" w:rsidRDefault="004728CD" w:rsidP="004728CD">
      <w:pPr>
        <w:autoSpaceDE w:val="0"/>
        <w:adjustRightInd w:val="0"/>
        <w:ind w:firstLine="709"/>
        <w:jc w:val="both"/>
      </w:pPr>
      <w:r w:rsidRPr="005C727C">
        <w:t>После завершения механизированного подметания проезжая часть должна быть полностью очищена от снежных накатов и наледей. При температуре воздуха ниже -20°С допускается ровный снежный накат на проезжей части без наличия колеи и снежно-ледяных образований (независимо от эксплуатационной категории содержания).</w:t>
      </w:r>
    </w:p>
    <w:p w:rsidR="004728CD" w:rsidRPr="005C727C" w:rsidRDefault="004728CD" w:rsidP="004728CD">
      <w:pPr>
        <w:autoSpaceDE w:val="0"/>
        <w:adjustRightInd w:val="0"/>
        <w:ind w:firstLine="709"/>
        <w:jc w:val="both"/>
      </w:pPr>
      <w:r w:rsidRPr="005C727C">
        <w:t>б) при   условии   обеспечения    беспрепятственного   движения транспортных   средств   и  пешеходов  снег,  счищаемый  с  проезжей  части улично-дорожной  сети, а также с тротуаров, допускается сдвигать в лотковую часть автомобильных дорог для временного складирования снежной массы:</w:t>
      </w:r>
    </w:p>
    <w:p w:rsidR="004728CD" w:rsidRPr="005C727C" w:rsidRDefault="004728CD" w:rsidP="004728CD">
      <w:pPr>
        <w:autoSpaceDE w:val="0"/>
        <w:adjustRightInd w:val="0"/>
        <w:ind w:firstLine="709"/>
        <w:jc w:val="both"/>
      </w:pPr>
      <w:r w:rsidRPr="005C727C">
        <w:t xml:space="preserve">укладка снега и снежно-ледовых образований на проезжей части автомобильных дорог производится в виде валов, формируемых на расстоянии </w:t>
      </w:r>
      <w:smartTag w:uri="urn:schemas-microsoft-com:office:smarttags" w:element="metricconverter">
        <w:smartTagPr>
          <w:attr w:name="ProductID" w:val="20 мм"/>
        </w:smartTagPr>
        <w:r w:rsidRPr="005C727C">
          <w:t>0,5 м</w:t>
        </w:r>
      </w:smartTag>
      <w:r w:rsidRPr="005C727C">
        <w:t xml:space="preserve"> от бордюрного камня или кромки проезжей части дороги,</w:t>
      </w:r>
    </w:p>
    <w:p w:rsidR="004728CD" w:rsidRPr="005C727C" w:rsidRDefault="004728CD" w:rsidP="004728CD">
      <w:pPr>
        <w:autoSpaceDE w:val="0"/>
        <w:adjustRightInd w:val="0"/>
        <w:ind w:firstLine="709"/>
        <w:jc w:val="both"/>
      </w:pPr>
      <w:r w:rsidRPr="005C727C">
        <w:t xml:space="preserve">укладка снега и снежно-ледовых образований на тротуарах, примыкающих к проезжей части объектов улично-дорожной сети, на которых организована вывозка снега, допускается </w:t>
      </w:r>
      <w:r w:rsidRPr="005C727C">
        <w:lastRenderedPageBreak/>
        <w:t xml:space="preserve">при условии обеспечения беспрепятственного движения пешеходов, подъезда механизмов и автотранспорта, осуществляющих сбор и вывоз снежно-ледовых образований, отходов, и производится в виде конусов, формируемых на расстоянии </w:t>
      </w:r>
      <w:smartTag w:uri="urn:schemas-microsoft-com:office:smarttags" w:element="metricconverter">
        <w:smartTagPr>
          <w:attr w:name="ProductID" w:val="20 мм"/>
        </w:smartTagPr>
        <w:r w:rsidRPr="005C727C">
          <w:t>0,5 м</w:t>
        </w:r>
      </w:smartTag>
      <w:r w:rsidRPr="005C727C">
        <w:t xml:space="preserve"> от бордюрного камня или кромки проезжей части.</w:t>
      </w:r>
    </w:p>
    <w:p w:rsidR="004728CD" w:rsidRPr="005C727C" w:rsidRDefault="004728CD" w:rsidP="004728CD">
      <w:pPr>
        <w:autoSpaceDE w:val="0"/>
        <w:adjustRightInd w:val="0"/>
        <w:ind w:firstLine="709"/>
        <w:jc w:val="both"/>
      </w:pPr>
      <w:r w:rsidRPr="005C727C">
        <w:t>Формирование снежных валов не допускается:</w:t>
      </w:r>
    </w:p>
    <w:p w:rsidR="004728CD" w:rsidRPr="005C727C" w:rsidRDefault="004728CD" w:rsidP="004728CD">
      <w:pPr>
        <w:autoSpaceDE w:val="0"/>
        <w:adjustRightInd w:val="0"/>
        <w:ind w:firstLine="709"/>
        <w:jc w:val="both"/>
      </w:pPr>
      <w:r w:rsidRPr="005C727C">
        <w:t>на пересечениях автомобильных дорог и улиц в одном уровне и вблизи железнодорожных переездов в зоне треугольника видимости,</w:t>
      </w:r>
    </w:p>
    <w:p w:rsidR="004728CD" w:rsidRPr="005C727C" w:rsidRDefault="004728CD" w:rsidP="004728CD">
      <w:pPr>
        <w:autoSpaceDE w:val="0"/>
        <w:adjustRightInd w:val="0"/>
        <w:ind w:firstLine="709"/>
        <w:jc w:val="both"/>
      </w:pPr>
      <w:r w:rsidRPr="005C727C">
        <w:t xml:space="preserve">ближе </w:t>
      </w:r>
      <w:smartTag w:uri="urn:schemas-microsoft-com:office:smarttags" w:element="metricconverter">
        <w:smartTagPr>
          <w:attr w:name="ProductID" w:val="20 мм"/>
        </w:smartTagPr>
        <w:r w:rsidRPr="005C727C">
          <w:t>20 м</w:t>
        </w:r>
      </w:smartTag>
      <w:r w:rsidRPr="005C727C">
        <w:t xml:space="preserve"> от остановочного пункта общественного транспорта,</w:t>
      </w:r>
    </w:p>
    <w:p w:rsidR="004728CD" w:rsidRPr="005C727C" w:rsidRDefault="004728CD" w:rsidP="004728CD">
      <w:pPr>
        <w:autoSpaceDE w:val="0"/>
        <w:adjustRightInd w:val="0"/>
        <w:ind w:firstLine="709"/>
        <w:jc w:val="both"/>
      </w:pPr>
      <w:r w:rsidRPr="005C727C">
        <w:t>на участках автомобильных дорог, оборудованных транспортными ограждениями или повышенным бордюром,</w:t>
      </w:r>
    </w:p>
    <w:p w:rsidR="004728CD" w:rsidRPr="005C727C" w:rsidRDefault="004728CD" w:rsidP="004728CD">
      <w:pPr>
        <w:autoSpaceDE w:val="0"/>
        <w:adjustRightInd w:val="0"/>
        <w:ind w:firstLine="709"/>
        <w:jc w:val="both"/>
      </w:pPr>
      <w:r w:rsidRPr="005C727C">
        <w:t>на тротуарах,</w:t>
      </w:r>
    </w:p>
    <w:p w:rsidR="004728CD" w:rsidRPr="005C727C" w:rsidRDefault="004728CD" w:rsidP="004728CD">
      <w:pPr>
        <w:autoSpaceDE w:val="0"/>
        <w:adjustRightInd w:val="0"/>
        <w:ind w:firstLine="709"/>
        <w:jc w:val="both"/>
      </w:pPr>
      <w:r w:rsidRPr="005C727C">
        <w:t>во въездах на прилегающие территории (дворы, внутриквартальные проезды и территории).</w:t>
      </w:r>
    </w:p>
    <w:p w:rsidR="004728CD" w:rsidRPr="005C727C" w:rsidRDefault="004728CD" w:rsidP="004728CD">
      <w:pPr>
        <w:autoSpaceDE w:val="0"/>
        <w:adjustRightInd w:val="0"/>
        <w:ind w:firstLine="709"/>
        <w:jc w:val="both"/>
      </w:pPr>
      <w:r w:rsidRPr="005C727C">
        <w:t xml:space="preserve">Валы снега формируются с разрывами, обеспечивающими надлежащую видимость и беспрепятственный подъезд к остановкам общественного транспорта, въезд во дворы и на внутриквартальные территории, движение на внутриквартальных проездах, а также возможность временной парковки транспортных средств у тротуаров и движения людей к местам расположения пешеходных переходов. Ширина снежных валов на проезжей части должна обеспечивать безопасное движение транспортных средств и не должна превышать </w:t>
      </w:r>
      <w:smartTag w:uri="urn:schemas-microsoft-com:office:smarttags" w:element="metricconverter">
        <w:smartTagPr>
          <w:attr w:name="ProductID" w:val="20 мм"/>
        </w:smartTagPr>
        <w:r w:rsidRPr="005C727C">
          <w:t>2 м</w:t>
        </w:r>
      </w:smartTag>
      <w:r w:rsidRPr="005C727C">
        <w:t>.</w:t>
      </w:r>
    </w:p>
    <w:p w:rsidR="004728CD" w:rsidRPr="005C727C" w:rsidRDefault="004728CD" w:rsidP="004728CD">
      <w:pPr>
        <w:autoSpaceDE w:val="0"/>
        <w:adjustRightInd w:val="0"/>
        <w:ind w:firstLine="709"/>
        <w:jc w:val="both"/>
      </w:pPr>
      <w:r w:rsidRPr="005C727C">
        <w:t xml:space="preserve">Ширина снежных валов в лотковой части автомобильной дороги не должна превышать </w:t>
      </w:r>
      <w:smartTag w:uri="urn:schemas-microsoft-com:office:smarttags" w:element="metricconverter">
        <w:smartTagPr>
          <w:attr w:name="ProductID" w:val="20 мм"/>
        </w:smartTagPr>
        <w:r w:rsidRPr="005C727C">
          <w:t>1,5 м</w:t>
        </w:r>
      </w:smartTag>
      <w:r w:rsidRPr="005C727C">
        <w:t xml:space="preserve">, высота снежного вала не должна превышать </w:t>
      </w:r>
      <w:smartTag w:uri="urn:schemas-microsoft-com:office:smarttags" w:element="metricconverter">
        <w:smartTagPr>
          <w:attr w:name="ProductID" w:val="20 мм"/>
        </w:smartTagPr>
        <w:r w:rsidRPr="005C727C">
          <w:t>0,8 м</w:t>
        </w:r>
      </w:smartTag>
      <w:r w:rsidRPr="005C727C">
        <w:t>, валы должны быть подготовлены к погрузке в самосвалы. Время формирования снежных валов не должно превышать 24 часов после окончания снегопада.</w:t>
      </w:r>
    </w:p>
    <w:p w:rsidR="004728CD" w:rsidRPr="005C727C" w:rsidRDefault="004728CD" w:rsidP="004728CD">
      <w:pPr>
        <w:autoSpaceDE w:val="0"/>
        <w:adjustRightInd w:val="0"/>
        <w:ind w:firstLine="709"/>
        <w:jc w:val="both"/>
      </w:pPr>
      <w:r w:rsidRPr="005C727C">
        <w:t>При формировании снежных валов допускается временное складирование на газоны.</w:t>
      </w:r>
    </w:p>
    <w:p w:rsidR="004728CD" w:rsidRPr="005C727C" w:rsidRDefault="004728CD" w:rsidP="004728CD">
      <w:pPr>
        <w:autoSpaceDE w:val="0"/>
        <w:adjustRightInd w:val="0"/>
        <w:ind w:firstLine="709"/>
        <w:jc w:val="both"/>
      </w:pPr>
      <w:r w:rsidRPr="005C727C">
        <w:t>Устройство разрывов в валах снега в указанных местах и перед въездами во дворы, внутриквартальные проезды должно выполняться в первую очередь после выполнения механизированного подметания проезжей части по окончании очередного снегопада.</w:t>
      </w:r>
    </w:p>
    <w:p w:rsidR="004728CD" w:rsidRPr="005C727C" w:rsidRDefault="004728CD" w:rsidP="004728CD">
      <w:pPr>
        <w:autoSpaceDE w:val="0"/>
        <w:adjustRightInd w:val="0"/>
        <w:ind w:firstLine="709"/>
        <w:jc w:val="both"/>
      </w:pPr>
      <w:r w:rsidRPr="005C727C">
        <w:t>в) вывоз  снега  с  пешеходных переходов, проездов на территорию социально  важных  объектов  осуществляется  на снегосвалки в течение суток после окончания снегопада.</w:t>
      </w:r>
    </w:p>
    <w:p w:rsidR="004728CD" w:rsidRPr="005C727C" w:rsidRDefault="004728CD" w:rsidP="004728CD">
      <w:pPr>
        <w:autoSpaceDE w:val="0"/>
        <w:adjustRightInd w:val="0"/>
        <w:ind w:firstLine="709"/>
        <w:jc w:val="both"/>
      </w:pPr>
      <w:r w:rsidRPr="005C727C">
        <w:t>Ликвидация зимней скользкости, посыпка, подметание, время вывозки снега и зачистки лотков определяются в зависимости от эксплуатационной категории содержания.</w:t>
      </w:r>
    </w:p>
    <w:p w:rsidR="004728CD" w:rsidRPr="005C727C" w:rsidRDefault="004728CD" w:rsidP="004728CD">
      <w:pPr>
        <w:autoSpaceDE w:val="0"/>
        <w:adjustRightInd w:val="0"/>
        <w:ind w:firstLine="709"/>
        <w:jc w:val="both"/>
      </w:pPr>
      <w:r w:rsidRPr="005C727C">
        <w:t xml:space="preserve">После каждого прохода снегопогрузчика должна производиться операция по зачистке дорожных лотков и бортового камня от остатков снега и наледи с последующим их вывозом. На автомобильных дорогах II и III эксплуатационных категорий содержания допускается наличие в лотковой части равномерно уплотненного слоя снега толщиной не более </w:t>
      </w:r>
      <w:smartTag w:uri="urn:schemas-microsoft-com:office:smarttags" w:element="metricconverter">
        <w:smartTagPr>
          <w:attr w:name="ProductID" w:val="20 мм"/>
        </w:smartTagPr>
        <w:r w:rsidRPr="005C727C">
          <w:t>2 см</w:t>
        </w:r>
      </w:smartTag>
      <w:r w:rsidRPr="005C727C">
        <w:t xml:space="preserve">, шириной до </w:t>
      </w:r>
      <w:smartTag w:uri="urn:schemas-microsoft-com:office:smarttags" w:element="metricconverter">
        <w:smartTagPr>
          <w:attr w:name="ProductID" w:val="20 мм"/>
        </w:smartTagPr>
        <w:r w:rsidRPr="005C727C">
          <w:t>1 м</w:t>
        </w:r>
      </w:smartTag>
      <w:r w:rsidRPr="005C727C">
        <w:t xml:space="preserve">. Допускается наличие равномерно уплотненного слоя снега толщиной не более </w:t>
      </w:r>
      <w:smartTag w:uri="urn:schemas-microsoft-com:office:smarttags" w:element="metricconverter">
        <w:smartTagPr>
          <w:attr w:name="ProductID" w:val="20 мм"/>
        </w:smartTagPr>
        <w:r w:rsidRPr="005C727C">
          <w:t>3 см</w:t>
        </w:r>
      </w:smartTag>
      <w:r w:rsidRPr="005C727C">
        <w:t xml:space="preserve"> на проезжей части внутриквартальных проездов.</w:t>
      </w:r>
    </w:p>
    <w:p w:rsidR="004728CD" w:rsidRPr="005C727C" w:rsidRDefault="004728CD" w:rsidP="004728CD">
      <w:pPr>
        <w:autoSpaceDE w:val="0"/>
        <w:adjustRightInd w:val="0"/>
        <w:ind w:firstLine="709"/>
        <w:jc w:val="both"/>
      </w:pPr>
      <w:r w:rsidRPr="005C727C">
        <w:t xml:space="preserve">Проезжая часть автомобильных дорог IV эксплуатационной категории содержания должна быть расчищена от снега и расширена. Время на расчистку дорог не должно превышать 10 часов после окончания снегопада. Допускается наличие равномерно уплотненного слоя снега толщиной не более </w:t>
      </w:r>
      <w:smartTag w:uri="urn:schemas-microsoft-com:office:smarttags" w:element="metricconverter">
        <w:smartTagPr>
          <w:attr w:name="ProductID" w:val="20 мм"/>
        </w:smartTagPr>
        <w:r w:rsidRPr="005C727C">
          <w:t>7 см</w:t>
        </w:r>
      </w:smartTag>
      <w:r w:rsidRPr="005C727C">
        <w:t>.</w:t>
      </w:r>
    </w:p>
    <w:p w:rsidR="004728CD" w:rsidRPr="005C727C" w:rsidRDefault="004728CD" w:rsidP="004728CD">
      <w:pPr>
        <w:autoSpaceDE w:val="0"/>
        <w:adjustRightInd w:val="0"/>
        <w:ind w:firstLine="709"/>
        <w:jc w:val="both"/>
      </w:pPr>
      <w:r w:rsidRPr="005C727C">
        <w:t>Вывоз снега с автомобильных дорог, если данное требование установлено эксплуатационной категорией содержания, должен осуществляться в места складирования снега и снежно-ледяных образований (снегосвалки), которые после снеготаяния должны быть очищены от мусора, благоустроены и сданы управлению по экологии и природопользованию и соответствующему территориальному органу администрации города Перми.</w:t>
      </w:r>
    </w:p>
    <w:p w:rsidR="004728CD" w:rsidRPr="005C727C" w:rsidRDefault="004728CD" w:rsidP="004728CD">
      <w:pPr>
        <w:autoSpaceDE w:val="0"/>
        <w:adjustRightInd w:val="0"/>
        <w:ind w:firstLine="709"/>
        <w:jc w:val="both"/>
      </w:pPr>
      <w:r w:rsidRPr="005C727C">
        <w:t xml:space="preserve">Допускается складирование снега, сдвигаемого в процессе снегоуборочных работ с проезжей части автомобильных дорог, на обочины. При этом высота снежного вала должна быть не более </w:t>
      </w:r>
      <w:smartTag w:uri="urn:schemas-microsoft-com:office:smarttags" w:element="metricconverter">
        <w:smartTagPr>
          <w:attr w:name="ProductID" w:val="20 мм"/>
        </w:smartTagPr>
        <w:r w:rsidRPr="005C727C">
          <w:t>0,8 м</w:t>
        </w:r>
      </w:smartTag>
      <w:r w:rsidRPr="005C727C">
        <w:t>, а ширина - не более 1/3 от ширины обочины.</w:t>
      </w:r>
    </w:p>
    <w:p w:rsidR="004728CD" w:rsidRPr="005C727C" w:rsidRDefault="004728CD" w:rsidP="004728CD">
      <w:pPr>
        <w:autoSpaceDE w:val="0"/>
        <w:adjustRightInd w:val="0"/>
        <w:ind w:firstLine="709"/>
        <w:jc w:val="both"/>
      </w:pPr>
      <w:r w:rsidRPr="005C727C">
        <w:t xml:space="preserve">Снег, сдвигаемый в процессе снегоуборочных работ с проезжей части автомобильных дорог на обочины, должен быть вывезен с обочин на снегосвалки на автомобильных дорогах I эксплуатационной категории содержания в течение 48 часов, на автомобильных дорогах II </w:t>
      </w:r>
      <w:r w:rsidRPr="005C727C">
        <w:lastRenderedPageBreak/>
        <w:t>эксплуатационной категории содержания - 10 дней, на автомобильных дорогах III эксплуатационной категории содержания - если размеры снежного вала превышают допустимые.</w:t>
      </w:r>
    </w:p>
    <w:p w:rsidR="004728CD" w:rsidRPr="005C727C" w:rsidRDefault="004728CD" w:rsidP="004728CD">
      <w:pPr>
        <w:autoSpaceDE w:val="0"/>
        <w:adjustRightInd w:val="0"/>
        <w:ind w:firstLine="709"/>
        <w:jc w:val="both"/>
      </w:pPr>
      <w:r w:rsidRPr="005C727C">
        <w:t>На автомобильных дорогах III и IV эксплуатационных категорий содержания снег, сдвигаемый в процессе снегоуборочных работ на обочины, допускается переместить с обочин на откосы насыпи либо перекинуть ротором в полосу отвода.</w:t>
      </w:r>
    </w:p>
    <w:p w:rsidR="004728CD" w:rsidRPr="005C727C" w:rsidRDefault="004728CD" w:rsidP="004728CD">
      <w:pPr>
        <w:autoSpaceDE w:val="0"/>
        <w:adjustRightInd w:val="0"/>
        <w:ind w:firstLine="709"/>
        <w:jc w:val="both"/>
      </w:pPr>
      <w:r w:rsidRPr="005C727C">
        <w:t>г) разделительные  бетонные  стенки, металлический криволинейный брус,   технические   средства  организации  дорожного  движения,  средства информационного  обеспечения  участников  дорожного  движения  должны  быть очищены от снега, наледи, грязи.</w:t>
      </w:r>
    </w:p>
    <w:p w:rsidR="004728CD" w:rsidRPr="005C727C" w:rsidRDefault="004728CD" w:rsidP="004728CD">
      <w:pPr>
        <w:autoSpaceDE w:val="0"/>
        <w:adjustRightInd w:val="0"/>
        <w:ind w:firstLine="709"/>
        <w:jc w:val="both"/>
      </w:pPr>
      <w:r w:rsidRPr="005C727C">
        <w:t>Все надписи на дорожных знаках, средствах информационного обеспечения участников дорожного движения должны быть четко различимы.</w:t>
      </w:r>
    </w:p>
    <w:p w:rsidR="004728CD" w:rsidRPr="005C727C" w:rsidRDefault="004728CD" w:rsidP="004728CD">
      <w:pPr>
        <w:ind w:firstLine="709"/>
        <w:jc w:val="center"/>
        <w:rPr>
          <w:b/>
          <w:sz w:val="28"/>
          <w:szCs w:val="28"/>
        </w:rPr>
      </w:pPr>
      <w:r w:rsidRPr="005C727C">
        <w:rPr>
          <w:b/>
          <w:sz w:val="28"/>
          <w:szCs w:val="28"/>
        </w:rPr>
        <w:t>Эксплуатационные категории и уровни содержания автомобильных дорог общего пользования местного значения города Перми</w:t>
      </w:r>
    </w:p>
    <w:p w:rsidR="004728CD" w:rsidRPr="005C727C" w:rsidRDefault="004728CD" w:rsidP="004728CD">
      <w:pPr>
        <w:autoSpaceDE w:val="0"/>
        <w:adjustRightInd w:val="0"/>
        <w:ind w:firstLine="540"/>
        <w:jc w:val="both"/>
      </w:pPr>
      <w:r w:rsidRPr="005C727C">
        <w:t>1. Ровность асфальтобетонного покрытия дорожного полотна улиц и дорог должна соответствовать следующим требованиям:</w:t>
      </w:r>
    </w:p>
    <w:tbl>
      <w:tblPr>
        <w:tblW w:w="9360" w:type="dxa"/>
        <w:tblInd w:w="70" w:type="dxa"/>
        <w:tblLayout w:type="fixed"/>
        <w:tblCellMar>
          <w:left w:w="70" w:type="dxa"/>
          <w:right w:w="70" w:type="dxa"/>
        </w:tblCellMar>
        <w:tblLook w:val="04A0" w:firstRow="1" w:lastRow="0" w:firstColumn="1" w:lastColumn="0" w:noHBand="0" w:noVBand="1"/>
      </w:tblPr>
      <w:tblGrid>
        <w:gridCol w:w="4680"/>
        <w:gridCol w:w="2160"/>
        <w:gridCol w:w="2520"/>
      </w:tblGrid>
      <w:tr w:rsidR="004728CD" w:rsidRPr="005C727C" w:rsidTr="009F55CD">
        <w:trPr>
          <w:cantSplit/>
          <w:trHeight w:val="360"/>
        </w:trPr>
        <w:tc>
          <w:tcPr>
            <w:tcW w:w="46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 xml:space="preserve">Эксплуатационная категория    </w:t>
            </w:r>
            <w:r w:rsidRPr="005C727C">
              <w:rPr>
                <w:rFonts w:ascii="Times New Roman" w:hAnsi="Times New Roman" w:cs="Times New Roman"/>
                <w:sz w:val="24"/>
                <w:szCs w:val="24"/>
              </w:rPr>
              <w:br/>
              <w:t xml:space="preserve">содержания  автомобильных  </w:t>
            </w:r>
            <w:r w:rsidRPr="005C727C">
              <w:rPr>
                <w:rFonts w:ascii="Times New Roman" w:hAnsi="Times New Roman" w:cs="Times New Roman"/>
                <w:sz w:val="24"/>
                <w:szCs w:val="24"/>
              </w:rPr>
              <w:br/>
              <w:t xml:space="preserve">дорог общего   пользования   </w:t>
            </w:r>
            <w:r w:rsidRPr="005C727C">
              <w:rPr>
                <w:rFonts w:ascii="Times New Roman" w:hAnsi="Times New Roman" w:cs="Times New Roman"/>
                <w:sz w:val="24"/>
                <w:szCs w:val="24"/>
              </w:rPr>
              <w:br/>
              <w:t>местного значения</w:t>
            </w:r>
          </w:p>
        </w:tc>
        <w:tc>
          <w:tcPr>
            <w:tcW w:w="468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Требование к ровности асфальтобетонного</w:t>
            </w:r>
            <w:r w:rsidRPr="005C727C">
              <w:rPr>
                <w:rFonts w:ascii="Times New Roman" w:hAnsi="Times New Roman" w:cs="Times New Roman"/>
                <w:sz w:val="24"/>
                <w:szCs w:val="24"/>
              </w:rPr>
              <w:br/>
              <w:t>покрытия дорожного полотна</w:t>
            </w:r>
          </w:p>
        </w:tc>
      </w:tr>
      <w:tr w:rsidR="004728CD" w:rsidRPr="005C727C" w:rsidTr="009F55CD">
        <w:trPr>
          <w:cantSplit/>
          <w:trHeight w:val="720"/>
        </w:trPr>
        <w:tc>
          <w:tcPr>
            <w:tcW w:w="46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sz w:val="24"/>
                <w:szCs w:val="24"/>
              </w:rPr>
            </w:pPr>
            <w:r w:rsidRPr="005C727C">
              <w:rPr>
                <w:rFonts w:ascii="Times New Roman" w:hAnsi="Times New Roman" w:cs="Times New Roman"/>
                <w:sz w:val="24"/>
                <w:szCs w:val="24"/>
              </w:rPr>
              <w:t xml:space="preserve">показатель   </w:t>
            </w:r>
            <w:r w:rsidRPr="005C727C">
              <w:rPr>
                <w:rFonts w:ascii="Times New Roman" w:hAnsi="Times New Roman" w:cs="Times New Roman"/>
                <w:sz w:val="24"/>
                <w:szCs w:val="24"/>
              </w:rPr>
              <w:br/>
              <w:t xml:space="preserve">ровности по  </w:t>
            </w:r>
            <w:r w:rsidRPr="005C727C">
              <w:rPr>
                <w:rFonts w:ascii="Times New Roman" w:hAnsi="Times New Roman" w:cs="Times New Roman"/>
                <w:sz w:val="24"/>
                <w:szCs w:val="24"/>
              </w:rPr>
              <w:br/>
              <w:t xml:space="preserve">прибору ПКРС-2 </w:t>
            </w:r>
            <w:r w:rsidRPr="005C727C">
              <w:rPr>
                <w:rFonts w:ascii="Times New Roman" w:hAnsi="Times New Roman" w:cs="Times New Roman"/>
                <w:sz w:val="24"/>
                <w:szCs w:val="24"/>
              </w:rPr>
              <w:br/>
              <w:t xml:space="preserve">(см/км), не  </w:t>
            </w:r>
            <w:r w:rsidRPr="005C727C">
              <w:rPr>
                <w:rFonts w:ascii="Times New Roman" w:hAnsi="Times New Roman" w:cs="Times New Roman"/>
                <w:sz w:val="24"/>
                <w:szCs w:val="24"/>
              </w:rPr>
              <w:br/>
              <w:t xml:space="preserve">более     </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sz w:val="24"/>
                <w:szCs w:val="24"/>
              </w:rPr>
            </w:pPr>
            <w:r w:rsidRPr="005C727C">
              <w:rPr>
                <w:rFonts w:ascii="Times New Roman" w:hAnsi="Times New Roman" w:cs="Times New Roman"/>
                <w:sz w:val="24"/>
                <w:szCs w:val="24"/>
              </w:rPr>
              <w:t xml:space="preserve">число просветов под  </w:t>
            </w:r>
            <w:r w:rsidRPr="005C727C">
              <w:rPr>
                <w:rFonts w:ascii="Times New Roman" w:hAnsi="Times New Roman" w:cs="Times New Roman"/>
                <w:sz w:val="24"/>
                <w:szCs w:val="24"/>
              </w:rPr>
              <w:br/>
              <w:t xml:space="preserve">трехметровой рейкой  </w:t>
            </w:r>
            <w:r w:rsidRPr="005C727C">
              <w:rPr>
                <w:rFonts w:ascii="Times New Roman" w:hAnsi="Times New Roman" w:cs="Times New Roman"/>
                <w:sz w:val="24"/>
                <w:szCs w:val="24"/>
              </w:rPr>
              <w:br/>
              <w:t xml:space="preserve">(%), не более     </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660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7</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860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9</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III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1200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14</w:t>
            </w:r>
          </w:p>
        </w:tc>
      </w:tr>
    </w:tbl>
    <w:p w:rsidR="004728CD" w:rsidRPr="005C727C" w:rsidRDefault="004728CD" w:rsidP="004728CD">
      <w:pPr>
        <w:autoSpaceDE w:val="0"/>
        <w:adjustRightInd w:val="0"/>
        <w:jc w:val="both"/>
      </w:pPr>
    </w:p>
    <w:p w:rsidR="004728CD" w:rsidRPr="005C727C" w:rsidRDefault="004728CD" w:rsidP="004728CD">
      <w:pPr>
        <w:autoSpaceDE w:val="0"/>
        <w:adjustRightInd w:val="0"/>
        <w:ind w:firstLine="540"/>
        <w:jc w:val="both"/>
      </w:pPr>
      <w:r w:rsidRPr="005C727C">
        <w:t>2. Коэффициент сцепления покрытия должен обеспечивать безопасные условия движения с разрешенной Правилами дорожного движения скоростью и быть при замере прибором ПКРС-2 не менее 0,3 при его измерении шиной без рисунка протектора и 0,4 - шиной, имеющей рисунок протектора;</w:t>
      </w:r>
    </w:p>
    <w:p w:rsidR="004728CD" w:rsidRPr="005C727C" w:rsidRDefault="004728CD" w:rsidP="004728CD">
      <w:pPr>
        <w:autoSpaceDE w:val="0"/>
        <w:adjustRightInd w:val="0"/>
        <w:ind w:firstLine="540"/>
        <w:jc w:val="both"/>
      </w:pPr>
      <w:r w:rsidRPr="005C727C">
        <w:t xml:space="preserve">3. Шероховатость дорожных покрытий следует измерять методом "песчаного пятна" (прибор КП-139). Минимальная средняя глубина впадин (бороздок) шероховатости по методу "песчаного пятна" для асфальтобетонных покрытий при коэффициенте сцепления покрытия 0,28-0,30 составляет </w:t>
      </w:r>
      <w:smartTag w:uri="urn:schemas-microsoft-com:office:smarttags" w:element="metricconverter">
        <w:smartTagPr>
          <w:attr w:name="ProductID" w:val="20 мм"/>
        </w:smartTagPr>
        <w:r w:rsidRPr="005C727C">
          <w:t>1,0 мм</w:t>
        </w:r>
      </w:smartTag>
      <w:r w:rsidRPr="005C727C">
        <w:t xml:space="preserve">, при 0,35 - </w:t>
      </w:r>
      <w:smartTag w:uri="urn:schemas-microsoft-com:office:smarttags" w:element="metricconverter">
        <w:smartTagPr>
          <w:attr w:name="ProductID" w:val="20 мм"/>
        </w:smartTagPr>
        <w:r w:rsidRPr="005C727C">
          <w:t>1,8 мм</w:t>
        </w:r>
      </w:smartTag>
      <w:r w:rsidRPr="005C727C">
        <w:t>.</w:t>
      </w:r>
    </w:p>
    <w:p w:rsidR="004728CD" w:rsidRPr="005C727C" w:rsidRDefault="004728CD" w:rsidP="004728CD">
      <w:pPr>
        <w:autoSpaceDE w:val="0"/>
        <w:adjustRightInd w:val="0"/>
        <w:ind w:firstLine="540"/>
        <w:jc w:val="both"/>
      </w:pPr>
      <w:r w:rsidRPr="005C727C">
        <w:t>4. Уровни содержания автомобильных дорог общего пользования местного значения города Перми:</w:t>
      </w:r>
    </w:p>
    <w:p w:rsidR="004728CD" w:rsidRPr="005C727C" w:rsidRDefault="004728CD" w:rsidP="004728CD">
      <w:pPr>
        <w:autoSpaceDE w:val="0"/>
        <w:adjustRightInd w:val="0"/>
        <w:ind w:firstLine="540"/>
        <w:jc w:val="both"/>
      </w:pPr>
      <w:r w:rsidRPr="005C727C">
        <w:t>- минимальный уровень содержания включает работы и услуги, обеспечивающие требования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Применение минимального уровня содержания возможно только к автомобильным дорогам II-III эксплуатационных категорий содержания;</w:t>
      </w:r>
    </w:p>
    <w:p w:rsidR="004728CD" w:rsidRPr="005C727C" w:rsidRDefault="004728CD" w:rsidP="004728CD">
      <w:pPr>
        <w:autoSpaceDE w:val="0"/>
        <w:adjustRightInd w:val="0"/>
        <w:ind w:firstLine="540"/>
        <w:jc w:val="both"/>
      </w:pPr>
      <w:r w:rsidRPr="005C727C">
        <w:t>- допустимый уровень содержания является минимально допустимым для автомобильных дорог I эксплуатационной категории содержания и включает работы и услуги, обеспечивающие в полном объеме требования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Допускается временное ограничение или временное прекращение движения автотранспортных средств на отдельных участках по условиям их содержания.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xml:space="preserve">- средний уровень содержания является основным и обеспечивает уровень выше допустимого. Состояние конструктивных элементов, зависящее от содержания, не вызывает необходимость временного ограничения или временного прекращения движения автотранспортных средств. Допускается, по условиям содержания, снижение разрешенной </w:t>
      </w:r>
      <w:r w:rsidRPr="005C727C">
        <w:lastRenderedPageBreak/>
        <w:t>Правилами дорожного движения скорости автомобилей на отдельных участках протяженностью до 20% от общей протяженности. Не допускается ухудшение условий движения по причине неудовлетворительного содержания на кривых малого радиуса, спусках и подъемах и на перекрестках.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высокий уровень содержания обеспечивает уровень выше среднего, при котором автомобильная дорога и каждый ее конструктивный элемент содержатся в состоянии, обеспечивающем круглосуточное, бесперебойное и безопасное движение автотранспортных средств. Не допускается снижение скорости движения автомобилей по причинам, связанным с содержанием дорог. Допускаются незначительные дефекты конструктивных элементов, которые не оказывают влияния на скорость и безопасность движения.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оценку содержания автомобильной дороги, выявление нарушений содержания автомобильной дороги и конструктивных элементов осуществляют уполномоченные органы в установленном администрацией города Перми порядке.</w:t>
      </w:r>
    </w:p>
    <w:p w:rsidR="004728CD" w:rsidRPr="005C727C" w:rsidRDefault="004728CD" w:rsidP="004728CD">
      <w:pPr>
        <w:ind w:firstLine="709"/>
        <w:jc w:val="both"/>
        <w:rPr>
          <w:b/>
          <w:sz w:val="28"/>
          <w:szCs w:val="28"/>
        </w:rPr>
      </w:pPr>
      <w:r w:rsidRPr="005C727C">
        <w:rPr>
          <w:b/>
          <w:sz w:val="28"/>
          <w:szCs w:val="28"/>
        </w:rPr>
        <w:t xml:space="preserve">Общие требования к работам по содержанию тротуаров, пешеходных дорожек, </w:t>
      </w:r>
      <w:r w:rsidRPr="008F4FFE">
        <w:rPr>
          <w:b/>
          <w:sz w:val="28"/>
          <w:szCs w:val="28"/>
        </w:rPr>
        <w:t>остановок общественного транспорта</w:t>
      </w:r>
    </w:p>
    <w:p w:rsidR="004728CD" w:rsidRPr="005C727C" w:rsidRDefault="004728CD" w:rsidP="004728CD">
      <w:pPr>
        <w:pStyle w:val="afff8"/>
        <w:autoSpaceDE w:val="0"/>
        <w:autoSpaceDN w:val="0"/>
        <w:adjustRightInd w:val="0"/>
        <w:spacing w:line="240" w:lineRule="auto"/>
        <w:ind w:left="0" w:firstLine="709"/>
        <w:rPr>
          <w:rFonts w:ascii="Times New Roman" w:hAnsi="Times New Roman"/>
          <w:sz w:val="24"/>
          <w:szCs w:val="24"/>
        </w:rPr>
      </w:pPr>
      <w:r w:rsidRPr="005C727C">
        <w:rPr>
          <w:rFonts w:ascii="Times New Roman" w:hAnsi="Times New Roman"/>
          <w:sz w:val="24"/>
          <w:szCs w:val="24"/>
        </w:rPr>
        <w:t>При осуществлении содержания тротуаров, пешеходных дорожек, остановок общ</w:t>
      </w:r>
      <w:r w:rsidRPr="005C727C">
        <w:rPr>
          <w:rFonts w:ascii="Times New Roman" w:hAnsi="Times New Roman"/>
          <w:sz w:val="24"/>
          <w:szCs w:val="24"/>
        </w:rPr>
        <w:t>е</w:t>
      </w:r>
      <w:r w:rsidRPr="005C727C">
        <w:rPr>
          <w:rFonts w:ascii="Times New Roman" w:hAnsi="Times New Roman"/>
          <w:sz w:val="24"/>
          <w:szCs w:val="24"/>
        </w:rPr>
        <w:t>ственного транспорта должны быть выполнены следующие требования:</w:t>
      </w:r>
    </w:p>
    <w:p w:rsidR="004728CD" w:rsidRPr="005C727C" w:rsidRDefault="004728CD" w:rsidP="004728CD">
      <w:pPr>
        <w:autoSpaceDE w:val="0"/>
        <w:adjustRightInd w:val="0"/>
        <w:ind w:firstLine="709"/>
        <w:jc w:val="both"/>
      </w:pPr>
      <w:r w:rsidRPr="005C727C">
        <w:t xml:space="preserve"> - обеспечена чистота</w:t>
      </w:r>
      <w:r w:rsidR="008F4FFE">
        <w:t xml:space="preserve"> </w:t>
      </w:r>
      <w:r w:rsidR="008F4FFE" w:rsidRPr="0005180D">
        <w:t>(в т.ч. от граффити и др. загрязнений)</w:t>
      </w:r>
      <w:r w:rsidRPr="0005180D">
        <w:t>,</w:t>
      </w:r>
      <w:r w:rsidRPr="005C727C">
        <w:t xml:space="preserve"> наличие урн, очищенных от мусора,</w:t>
      </w:r>
    </w:p>
    <w:p w:rsidR="004728CD" w:rsidRPr="005C727C" w:rsidRDefault="004728CD" w:rsidP="004728CD">
      <w:pPr>
        <w:autoSpaceDE w:val="0"/>
        <w:adjustRightInd w:val="0"/>
        <w:ind w:firstLine="709"/>
        <w:jc w:val="both"/>
      </w:pPr>
      <w:r w:rsidRPr="005C727C">
        <w:t>- по мере появления обледенелых поверхностей должна производиться посыпка экологически безопасным фрикционным противогололедным материалом,</w:t>
      </w:r>
    </w:p>
    <w:p w:rsidR="004728CD" w:rsidRPr="005C727C" w:rsidRDefault="004728CD" w:rsidP="004728CD">
      <w:pPr>
        <w:autoSpaceDE w:val="0"/>
        <w:adjustRightInd w:val="0"/>
        <w:ind w:firstLine="709"/>
        <w:jc w:val="both"/>
      </w:pPr>
      <w:r w:rsidRPr="005C727C">
        <w:t>- в периоды между снегопадами покрытие тротуаров, пешеходных дорожек и площадок должно своевременно очищаться от снежно-ледовых образований. Допускается наличие ровного уплотненного слоя снега толщиной, не превышающей установленных требований,</w:t>
      </w:r>
    </w:p>
    <w:p w:rsidR="004728CD" w:rsidRPr="005C727C" w:rsidRDefault="004728CD" w:rsidP="004728CD">
      <w:pPr>
        <w:autoSpaceDE w:val="0"/>
        <w:adjustRightInd w:val="0"/>
        <w:ind w:firstLine="709"/>
        <w:jc w:val="both"/>
      </w:pPr>
      <w:r w:rsidRPr="005C727C">
        <w:t>- при очистке от снега категорически запрещается сбрасывать снежно-ледовые образования на проезжую часть дорог. Допускается временное складирование снега за остановочной площадкой, на обочине или газоне, не засыпая урны, ограждения, кабельные ящики у опор освещения, саженцы.</w:t>
      </w:r>
    </w:p>
    <w:p w:rsidR="004728CD" w:rsidRPr="005C727C" w:rsidRDefault="004728CD" w:rsidP="004728CD"/>
    <w:p w:rsidR="004728CD" w:rsidRPr="005C727C" w:rsidRDefault="004728CD" w:rsidP="004728CD">
      <w:pPr>
        <w:autoSpaceDE w:val="0"/>
        <w:adjustRightInd w:val="0"/>
        <w:jc w:val="center"/>
        <w:rPr>
          <w:b/>
          <w:bCs/>
          <w:sz w:val="28"/>
          <w:szCs w:val="28"/>
        </w:rPr>
      </w:pPr>
      <w:r w:rsidRPr="005C727C">
        <w:rPr>
          <w:b/>
          <w:bCs/>
          <w:sz w:val="28"/>
          <w:szCs w:val="28"/>
        </w:rPr>
        <w:t>ПОКАЗАТЕЛИ СОСТОЯНИЯ КОНСТРУКТИВНЫХ ЭЛЕМЕНТОВ</w:t>
      </w:r>
    </w:p>
    <w:p w:rsidR="004728CD" w:rsidRPr="005C727C" w:rsidRDefault="004728CD" w:rsidP="004728CD">
      <w:pPr>
        <w:autoSpaceDE w:val="0"/>
        <w:adjustRightInd w:val="0"/>
        <w:jc w:val="center"/>
        <w:rPr>
          <w:b/>
          <w:bCs/>
          <w:sz w:val="28"/>
          <w:szCs w:val="28"/>
        </w:rPr>
      </w:pPr>
      <w:r w:rsidRPr="005C727C">
        <w:rPr>
          <w:b/>
          <w:bCs/>
          <w:sz w:val="28"/>
          <w:szCs w:val="28"/>
        </w:rPr>
        <w:t xml:space="preserve">И ЭЛЕМЕНТОВ ОБУСТРОЙСТВА АВТОМОБИЛЬНЫХ ДОРОГ </w:t>
      </w:r>
    </w:p>
    <w:p w:rsidR="004728CD" w:rsidRPr="005C727C" w:rsidRDefault="004728CD" w:rsidP="004728CD">
      <w:pPr>
        <w:autoSpaceDE w:val="0"/>
        <w:adjustRightInd w:val="0"/>
        <w:jc w:val="center"/>
        <w:rPr>
          <w:b/>
          <w:bCs/>
        </w:rPr>
      </w:pPr>
      <w:r w:rsidRPr="005C727C">
        <w:rPr>
          <w:b/>
          <w:bCs/>
          <w:sz w:val="28"/>
          <w:szCs w:val="28"/>
        </w:rPr>
        <w:t>ОБЩЕГО ПОЛЬЗОВАНИЯ МЕСТНОГО ЗНАЧЕНИЯ  ГОРОДА ПЕРМИ</w:t>
      </w:r>
    </w:p>
    <w:p w:rsidR="004728CD" w:rsidRPr="005C727C" w:rsidRDefault="004728CD" w:rsidP="004728CD"/>
    <w:p w:rsidR="004728CD" w:rsidRPr="005C727C" w:rsidRDefault="004728CD" w:rsidP="004728CD">
      <w:pPr>
        <w:jc w:val="both"/>
        <w:rPr>
          <w:b/>
        </w:rPr>
      </w:pPr>
      <w:r w:rsidRPr="005C727C">
        <w:rPr>
          <w:b/>
        </w:rPr>
        <w:t>Летний и зимний периоды определяются с учетом фактических метеорологических (погодных) условий</w:t>
      </w:r>
    </w:p>
    <w:p w:rsidR="004728CD" w:rsidRPr="005C727C" w:rsidRDefault="004728CD" w:rsidP="004728CD">
      <w:pPr>
        <w:jc w:val="both"/>
        <w:rPr>
          <w:b/>
        </w:rPr>
      </w:pPr>
    </w:p>
    <w:p w:rsidR="004728CD" w:rsidRPr="005C727C" w:rsidRDefault="004728CD" w:rsidP="004728CD">
      <w:pPr>
        <w:autoSpaceDE w:val="0"/>
        <w:adjustRightInd w:val="0"/>
        <w:ind w:right="278" w:firstLine="540"/>
        <w:jc w:val="both"/>
        <w:outlineLvl w:val="2"/>
        <w:rPr>
          <w:b/>
          <w:bCs/>
          <w:sz w:val="28"/>
          <w:szCs w:val="28"/>
        </w:rPr>
      </w:pPr>
      <w:r w:rsidRPr="005C727C">
        <w:rPr>
          <w:b/>
          <w:bCs/>
          <w:sz w:val="28"/>
          <w:szCs w:val="28"/>
        </w:rPr>
        <w:t>1. Требования к содержанию и ремонту элементов улиц и автомобильных дорог I категории в летний период</w:t>
      </w:r>
    </w:p>
    <w:p w:rsidR="004728CD" w:rsidRPr="005C727C" w:rsidRDefault="004728CD" w:rsidP="004728CD">
      <w:pPr>
        <w:autoSpaceDE w:val="0"/>
        <w:adjustRightInd w:val="0"/>
        <w:ind w:firstLine="540"/>
        <w:jc w:val="both"/>
        <w:rPr>
          <w:b/>
          <w:bCs/>
          <w:sz w:val="28"/>
          <w:szCs w:val="28"/>
        </w:rPr>
      </w:pPr>
    </w:p>
    <w:tbl>
      <w:tblPr>
        <w:tblW w:w="9630" w:type="dxa"/>
        <w:tblInd w:w="70" w:type="dxa"/>
        <w:tblLayout w:type="fixed"/>
        <w:tblCellMar>
          <w:left w:w="70" w:type="dxa"/>
          <w:right w:w="70" w:type="dxa"/>
        </w:tblCellMar>
        <w:tblLook w:val="04A0" w:firstRow="1" w:lastRow="0" w:firstColumn="1" w:lastColumn="0" w:noHBand="0" w:noVBand="1"/>
      </w:tblPr>
      <w:tblGrid>
        <w:gridCol w:w="3600"/>
        <w:gridCol w:w="1980"/>
        <w:gridCol w:w="2070"/>
        <w:gridCol w:w="1980"/>
      </w:tblGrid>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конструктивных </w:t>
            </w:r>
            <w:r w:rsidRPr="005C727C">
              <w:rPr>
                <w:rFonts w:ascii="Times New Roman" w:hAnsi="Times New Roman" w:cs="Times New Roman"/>
                <w:b/>
                <w:bCs/>
                <w:sz w:val="28"/>
                <w:szCs w:val="28"/>
              </w:rPr>
              <w:br/>
              <w:t>элементов и элементов обустройства</w:t>
            </w:r>
          </w:p>
        </w:tc>
        <w:tc>
          <w:tcPr>
            <w:tcW w:w="6030" w:type="dxa"/>
            <w:gridSpan w:val="3"/>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тов, создающих аварийную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становку, при </w:t>
            </w:r>
            <w:r w:rsidRPr="005C727C">
              <w:rPr>
                <w:rFonts w:ascii="Times New Roman" w:hAnsi="Times New Roman" w:cs="Times New Roman"/>
                <w:bCs/>
                <w:sz w:val="24"/>
                <w:szCs w:val="24"/>
              </w:rPr>
              <w:br/>
              <w:t>отсутствии соответствующих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знаков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trHeight w:val="8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на покрытии дорожной одежды трещин произвольного очертания и    </w:t>
            </w:r>
            <w:r w:rsidRPr="005C727C">
              <w:rPr>
                <w:rFonts w:ascii="Times New Roman" w:hAnsi="Times New Roman" w:cs="Times New Roman"/>
                <w:bCs/>
                <w:sz w:val="24"/>
                <w:szCs w:val="24"/>
              </w:rPr>
              <w:br/>
              <w:t>расположения с шириной ра</w:t>
            </w:r>
            <w:r w:rsidRPr="005C727C">
              <w:rPr>
                <w:rFonts w:ascii="Times New Roman" w:hAnsi="Times New Roman" w:cs="Times New Roman"/>
                <w:bCs/>
                <w:sz w:val="24"/>
                <w:szCs w:val="24"/>
              </w:rPr>
              <w:t>с</w:t>
            </w:r>
            <w:r w:rsidRPr="005C727C">
              <w:rPr>
                <w:rFonts w:ascii="Times New Roman" w:hAnsi="Times New Roman" w:cs="Times New Roman"/>
                <w:bCs/>
                <w:sz w:val="24"/>
                <w:szCs w:val="24"/>
              </w:rPr>
              <w:t xml:space="preserve">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и более, а также 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формационных  </w:t>
            </w:r>
            <w:r w:rsidRPr="005C727C">
              <w:rPr>
                <w:rFonts w:ascii="Times New Roman" w:hAnsi="Times New Roman" w:cs="Times New Roman"/>
                <w:bCs/>
                <w:sz w:val="24"/>
                <w:szCs w:val="24"/>
              </w:rPr>
              <w:br/>
              <w:t xml:space="preserve">швов, не заполненных мастикой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0,5 см</w:t>
              </w:r>
            </w:smartTag>
            <w:r w:rsidRPr="005C727C">
              <w:rPr>
                <w:rFonts w:ascii="Times New Roman" w:hAnsi="Times New Roman" w:cs="Times New Roman"/>
                <w:bCs/>
                <w:sz w:val="24"/>
                <w:szCs w:val="24"/>
              </w:rPr>
              <w:t xml:space="preserve">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0,3 см</w:t>
              </w:r>
            </w:smartTag>
            <w:r w:rsidRPr="005C727C">
              <w:rPr>
                <w:rFonts w:ascii="Times New Roman" w:hAnsi="Times New Roman" w:cs="Times New Roman"/>
                <w:bCs/>
                <w:sz w:val="24"/>
                <w:szCs w:val="24"/>
              </w:rPr>
              <w:t xml:space="preserve">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Повреждения (выбоины) не б</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рина x глубина) распространяю</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ся и на проезжую часть моста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0,3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необработанных мест         </w:t>
            </w:r>
            <w:r w:rsidRPr="005C727C">
              <w:rPr>
                <w:rFonts w:ascii="Times New Roman" w:hAnsi="Times New Roman" w:cs="Times New Roman"/>
                <w:bCs/>
                <w:sz w:val="24"/>
                <w:szCs w:val="24"/>
              </w:rPr>
              <w:br/>
              <w:t xml:space="preserve">выпотевания битума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повреждения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камней (мелкие поврежд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локальные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рушения        </w:t>
            </w:r>
            <w:r w:rsidRPr="005C727C">
              <w:rPr>
                <w:rFonts w:ascii="Times New Roman" w:hAnsi="Times New Roman" w:cs="Times New Roman"/>
                <w:bCs/>
                <w:sz w:val="24"/>
                <w:szCs w:val="24"/>
              </w:rPr>
              <w:br/>
              <w:t xml:space="preserve">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Смещение в плане бортового камня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бортовыми камнями в линейной части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ровых колодцев относительно уровня        </w:t>
            </w:r>
            <w:r w:rsidRPr="005C727C">
              <w:rPr>
                <w:rFonts w:ascii="Times New Roman" w:hAnsi="Times New Roman" w:cs="Times New Roman"/>
                <w:bCs/>
                <w:sz w:val="24"/>
                <w:szCs w:val="24"/>
              </w:rPr>
              <w:br/>
              <w:t xml:space="preserve">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4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Отсутствие крышек люков смо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ровых колодцев и решеток дождеприемника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соответству</w:t>
            </w:r>
            <w:r w:rsidRPr="005C727C">
              <w:rPr>
                <w:rFonts w:ascii="Times New Roman" w:hAnsi="Times New Roman" w:cs="Times New Roman"/>
                <w:bCs/>
                <w:sz w:val="24"/>
                <w:szCs w:val="24"/>
              </w:rPr>
              <w:t>ю</w:t>
            </w:r>
            <w:r w:rsidRPr="005C727C">
              <w:rPr>
                <w:rFonts w:ascii="Times New Roman" w:hAnsi="Times New Roman" w:cs="Times New Roman"/>
                <w:bCs/>
                <w:sz w:val="24"/>
                <w:szCs w:val="24"/>
              </w:rPr>
              <w:t xml:space="preserve">щими  </w:t>
            </w:r>
            <w:r w:rsidRPr="005C727C">
              <w:rPr>
                <w:rFonts w:ascii="Times New Roman" w:hAnsi="Times New Roman" w:cs="Times New Roman"/>
                <w:bCs/>
                <w:sz w:val="24"/>
                <w:szCs w:val="24"/>
              </w:rPr>
              <w:br/>
              <w:t xml:space="preserve">знаками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соответствующ</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ми  </w:t>
            </w:r>
            <w:r w:rsidRPr="005C727C">
              <w:rPr>
                <w:rFonts w:ascii="Times New Roman" w:hAnsi="Times New Roman" w:cs="Times New Roman"/>
                <w:bCs/>
                <w:sz w:val="24"/>
                <w:szCs w:val="24"/>
              </w:rPr>
              <w:br/>
              <w:t xml:space="preserve">знаками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лотка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верха головки рел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са трамвайных или железнод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w:t>
            </w:r>
            <w:r w:rsidRPr="005C727C">
              <w:rPr>
                <w:rFonts w:ascii="Times New Roman" w:hAnsi="Times New Roman" w:cs="Times New Roman"/>
                <w:bCs/>
                <w:sz w:val="24"/>
                <w:szCs w:val="24"/>
              </w:rPr>
              <w:br/>
              <w:t>путей, расположенных в пред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лах проезжей части, относител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 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съезды, парковки, заездные карманы</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лосе, обочинах, откосах землян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го полотна,</w:t>
            </w:r>
            <w:r w:rsidRPr="005C727C">
              <w:rPr>
                <w:rFonts w:ascii="Times New Roman" w:hAnsi="Times New Roman" w:cs="Times New Roman"/>
                <w:bCs/>
                <w:sz w:val="24"/>
                <w:szCs w:val="24"/>
              </w:rPr>
              <w:br/>
              <w:t xml:space="preserve">используемых съездах, заездных карманах (парковках) отдельных      </w:t>
            </w:r>
            <w:r w:rsidRPr="005C727C">
              <w:rPr>
                <w:rFonts w:ascii="Times New Roman" w:hAnsi="Times New Roman" w:cs="Times New Roman"/>
                <w:bCs/>
                <w:sz w:val="24"/>
                <w:szCs w:val="24"/>
              </w:rPr>
              <w:br/>
              <w:t xml:space="preserve">посторонних предметов, мусора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над проезжей частью при      </w:t>
            </w:r>
            <w:r w:rsidRPr="005C727C">
              <w:rPr>
                <w:rFonts w:ascii="Times New Roman" w:hAnsi="Times New Roman" w:cs="Times New Roman"/>
                <w:bCs/>
                <w:sz w:val="24"/>
                <w:szCs w:val="24"/>
              </w:rPr>
              <w:br/>
              <w:t xml:space="preserve">отсутствии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относительно прилегающей     </w:t>
            </w:r>
            <w:r w:rsidRPr="005C727C">
              <w:rPr>
                <w:rFonts w:ascii="Times New Roman" w:hAnsi="Times New Roman" w:cs="Times New Roman"/>
                <w:bCs/>
                <w:sz w:val="24"/>
                <w:szCs w:val="24"/>
              </w:rPr>
              <w:br/>
              <w:t>кромки проезжей части при 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отдельных поврежд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ний, просадок и застоя воды на обочинах и</w:t>
            </w:r>
            <w:r w:rsidRPr="005C727C">
              <w:rPr>
                <w:rFonts w:ascii="Times New Roman" w:hAnsi="Times New Roman" w:cs="Times New Roman"/>
                <w:bCs/>
                <w:sz w:val="24"/>
                <w:szCs w:val="24"/>
              </w:rPr>
              <w:br/>
              <w:t>разделительной полосе (для в</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сеннего периода)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0,3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неукрепленных</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0,2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неукрепленных</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древесно-кустарниковой растительности, снижающей видимость </w:t>
            </w:r>
            <w:r w:rsidRPr="005C727C">
              <w:rPr>
                <w:rFonts w:ascii="Times New Roman" w:hAnsi="Times New Roman" w:cs="Times New Roman"/>
                <w:bCs/>
                <w:sz w:val="24"/>
                <w:szCs w:val="24"/>
              </w:rPr>
              <w:br/>
              <w:t xml:space="preserve">на съездах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r w:rsidRPr="005C727C">
              <w:rPr>
                <w:rFonts w:ascii="Times New Roman" w:hAnsi="Times New Roman" w:cs="Times New Roman"/>
                <w:bCs/>
                <w:sz w:val="24"/>
                <w:szCs w:val="24"/>
              </w:rPr>
              <w:br/>
              <w:t xml:space="preserve">работоспособном    </w:t>
            </w:r>
            <w:r w:rsidRPr="005C727C">
              <w:rPr>
                <w:rFonts w:ascii="Times New Roman" w:hAnsi="Times New Roman" w:cs="Times New Roman"/>
                <w:bCs/>
                <w:sz w:val="24"/>
                <w:szCs w:val="24"/>
              </w:rPr>
              <w:br/>
              <w:t xml:space="preserve">состоянии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r w:rsidRPr="005C727C">
              <w:rPr>
                <w:rFonts w:ascii="Times New Roman" w:hAnsi="Times New Roman" w:cs="Times New Roman"/>
                <w:bCs/>
                <w:sz w:val="24"/>
                <w:szCs w:val="24"/>
              </w:rPr>
              <w:br/>
              <w:t xml:space="preserve">работоспособном    </w:t>
            </w:r>
            <w:r w:rsidRPr="005C727C">
              <w:rPr>
                <w:rFonts w:ascii="Times New Roman" w:hAnsi="Times New Roman" w:cs="Times New Roman"/>
                <w:bCs/>
                <w:sz w:val="24"/>
                <w:szCs w:val="24"/>
              </w:rPr>
              <w:br/>
              <w:t xml:space="preserve">состоянии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работоспосо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ном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Застой воды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ловков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              </w:t>
            </w:r>
            <w:r w:rsidRPr="005C727C">
              <w:rPr>
                <w:rFonts w:ascii="Times New Roman" w:hAnsi="Times New Roman" w:cs="Times New Roman"/>
                <w:bCs/>
                <w:sz w:val="24"/>
                <w:szCs w:val="24"/>
              </w:rPr>
              <w:br/>
              <w:t>растительности у оголовков 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незаделанных швов между звеньями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Повреждение окраски огражд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ний, кроме оцинкованных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верхностей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тов ограждений, не восстано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ленных в    </w:t>
            </w:r>
            <w:r w:rsidRPr="005C727C">
              <w:rPr>
                <w:rFonts w:ascii="Times New Roman" w:hAnsi="Times New Roman" w:cs="Times New Roman"/>
                <w:bCs/>
                <w:sz w:val="24"/>
                <w:szCs w:val="24"/>
              </w:rPr>
              <w:br/>
              <w:t>течение 5 суток после 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дефектов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столба (колонки) ограждения от вертикали свыше 20    </w:t>
            </w:r>
            <w:r w:rsidRPr="005C727C">
              <w:rPr>
                <w:rFonts w:ascii="Times New Roman" w:hAnsi="Times New Roman" w:cs="Times New Roman"/>
                <w:bCs/>
                <w:sz w:val="24"/>
                <w:szCs w:val="24"/>
              </w:rPr>
              <w:br/>
              <w:t xml:space="preserve">градусов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Несоответствие устанавлива</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мых секций общему рисунку ограды (болты </w:t>
            </w:r>
            <w:r w:rsidRPr="005C727C">
              <w:rPr>
                <w:rFonts w:ascii="Times New Roman" w:hAnsi="Times New Roman" w:cs="Times New Roman"/>
                <w:bCs/>
                <w:sz w:val="24"/>
                <w:szCs w:val="24"/>
              </w:rPr>
              <w:br/>
              <w:t xml:space="preserve">соединения решеток с опорой неплотно соприкасаются)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в положении всей ограды и отдельных ее элементов в плане по   </w:t>
            </w:r>
            <w:r w:rsidRPr="005C727C">
              <w:rPr>
                <w:rFonts w:ascii="Times New Roman" w:hAnsi="Times New Roman" w:cs="Times New Roman"/>
                <w:bCs/>
                <w:sz w:val="24"/>
                <w:szCs w:val="24"/>
              </w:rPr>
              <w:br/>
              <w:t xml:space="preserve">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Видимые разрушения и дефо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мации сигнальных столбиков и маяков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Расстояние видимости напра</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ляющих устройств, сигнальных столбиков и   </w:t>
            </w:r>
            <w:r w:rsidRPr="005C727C">
              <w:rPr>
                <w:rFonts w:ascii="Times New Roman" w:hAnsi="Times New Roman" w:cs="Times New Roman"/>
                <w:bCs/>
                <w:sz w:val="24"/>
                <w:szCs w:val="24"/>
              </w:rPr>
              <w:br/>
              <w:t xml:space="preserve">маяков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r>
      <w:tr w:rsidR="004728CD" w:rsidRPr="005C727C"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lastRenderedPageBreak/>
              <w:t>Дорожки, площадки, тротуары, малые архитектурные формы, газоны, деревья, кустарники, живые изгороди, цветники</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верхности покрытия асфальт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покрытий и     </w:t>
            </w:r>
            <w:r w:rsidRPr="005C727C">
              <w:rPr>
                <w:rFonts w:ascii="Times New Roman" w:hAnsi="Times New Roman" w:cs="Times New Roman"/>
                <w:bCs/>
                <w:sz w:val="24"/>
                <w:szCs w:val="24"/>
              </w:rPr>
              <w:br/>
              <w:t xml:space="preserve">покрытий из тротуарной плитки, на газонах, у МАФ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выполнена обрезка кромок дорог, площадок без бортового камня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неокрашенных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тов МАФ, лестниц, ограждений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вого камня, в швах между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тами, в      </w:t>
            </w:r>
            <w:r w:rsidRPr="005C727C">
              <w:rPr>
                <w:rFonts w:ascii="Times New Roman" w:hAnsi="Times New Roman" w:cs="Times New Roman"/>
                <w:bCs/>
                <w:sz w:val="24"/>
                <w:szCs w:val="24"/>
              </w:rPr>
              <w:br/>
              <w:t xml:space="preserve">приствольном круге у молодых деревьев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кормка удобрениями живых и</w:t>
            </w:r>
            <w:r w:rsidRPr="005C727C">
              <w:rPr>
                <w:rFonts w:ascii="Times New Roman" w:hAnsi="Times New Roman" w:cs="Times New Roman"/>
                <w:bCs/>
                <w:sz w:val="24"/>
                <w:szCs w:val="24"/>
              </w:rPr>
              <w:t>з</w:t>
            </w:r>
            <w:r w:rsidRPr="005C727C">
              <w:rPr>
                <w:rFonts w:ascii="Times New Roman" w:hAnsi="Times New Roman" w:cs="Times New Roman"/>
                <w:bCs/>
                <w:sz w:val="24"/>
                <w:szCs w:val="24"/>
              </w:rPr>
              <w:t>городей. Наличие</w:t>
            </w:r>
            <w:r w:rsidRPr="005C727C">
              <w:rPr>
                <w:rFonts w:ascii="Times New Roman" w:hAnsi="Times New Roman" w:cs="Times New Roman"/>
                <w:bCs/>
                <w:sz w:val="24"/>
                <w:szCs w:val="24"/>
              </w:rPr>
              <w:br/>
              <w:t>сухих веток и сорной растител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ности в приствольной канаве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плитками плиточного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при размере    </w:t>
            </w:r>
            <w:r w:rsidRPr="005C727C">
              <w:rPr>
                <w:rFonts w:ascii="Times New Roman" w:hAnsi="Times New Roman" w:cs="Times New Roman"/>
                <w:bCs/>
                <w:sz w:val="24"/>
                <w:szCs w:val="24"/>
              </w:rPr>
              <w:br/>
              <w:t xml:space="preserve">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вания от мусора и грязи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без обработки стенок и  основания карт битумом (при работе с</w:t>
            </w:r>
            <w:r w:rsidRPr="005C727C">
              <w:rPr>
                <w:rFonts w:ascii="Times New Roman" w:hAnsi="Times New Roman" w:cs="Times New Roman"/>
                <w:bCs/>
                <w:sz w:val="24"/>
                <w:szCs w:val="24"/>
              </w:rPr>
              <w:br/>
              <w:t xml:space="preserve">горячим битумом)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ленных карт в течение одной 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бочей смены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тобетона и</w:t>
            </w:r>
            <w:r w:rsidRPr="005C727C">
              <w:rPr>
                <w:rFonts w:ascii="Times New Roman" w:hAnsi="Times New Roman" w:cs="Times New Roman"/>
                <w:bCs/>
                <w:sz w:val="24"/>
                <w:szCs w:val="24"/>
              </w:rPr>
              <w:br/>
              <w:t xml:space="preserve">вновь уложенного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 xml:space="preserve">2. Требования к содержанию и ремонту элементов улиц и </w:t>
      </w:r>
      <w:r w:rsidRPr="005C727C">
        <w:rPr>
          <w:b/>
          <w:bCs/>
          <w:sz w:val="28"/>
          <w:szCs w:val="28"/>
        </w:rPr>
        <w:lastRenderedPageBreak/>
        <w:t>автомобильных дорог II категории в летний период</w:t>
      </w:r>
    </w:p>
    <w:p w:rsidR="004728CD" w:rsidRPr="005C727C" w:rsidRDefault="004728CD" w:rsidP="004728CD">
      <w:pPr>
        <w:tabs>
          <w:tab w:val="left" w:pos="4758"/>
        </w:tabs>
        <w:autoSpaceDE w:val="0"/>
        <w:adjustRightInd w:val="0"/>
        <w:ind w:firstLine="539"/>
        <w:jc w:val="both"/>
        <w:rPr>
          <w:b/>
          <w:bCs/>
          <w:sz w:val="28"/>
          <w:szCs w:val="28"/>
        </w:rPr>
      </w:pPr>
      <w:r w:rsidRPr="005C727C">
        <w:rPr>
          <w:b/>
          <w:bCs/>
          <w:sz w:val="28"/>
          <w:szCs w:val="28"/>
        </w:rPr>
        <w:tab/>
      </w:r>
    </w:p>
    <w:tbl>
      <w:tblPr>
        <w:tblW w:w="9900" w:type="dxa"/>
        <w:tblInd w:w="70" w:type="dxa"/>
        <w:tblLayout w:type="fixed"/>
        <w:tblCellMar>
          <w:left w:w="70" w:type="dxa"/>
          <w:right w:w="70" w:type="dxa"/>
        </w:tblCellMar>
        <w:tblLook w:val="04A0" w:firstRow="1" w:lastRow="0" w:firstColumn="1" w:lastColumn="0" w:noHBand="0" w:noVBand="1"/>
      </w:tblPr>
      <w:tblGrid>
        <w:gridCol w:w="3780"/>
        <w:gridCol w:w="1440"/>
        <w:gridCol w:w="1620"/>
        <w:gridCol w:w="1620"/>
        <w:gridCol w:w="1440"/>
      </w:tblGrid>
      <w:tr w:rsidR="004728CD" w:rsidRPr="005C727C"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ind w:hanging="430"/>
              <w:rPr>
                <w:rFonts w:ascii="Times New Roman" w:hAnsi="Times New Roman" w:cs="Times New Roman"/>
                <w:bCs/>
                <w:sz w:val="28"/>
                <w:szCs w:val="28"/>
              </w:rPr>
            </w:pPr>
            <w:r w:rsidRPr="005C727C">
              <w:rPr>
                <w:rFonts w:ascii="Times New Roman" w:hAnsi="Times New Roman" w:cs="Times New Roman"/>
                <w:bCs/>
                <w:sz w:val="28"/>
                <w:szCs w:val="28"/>
              </w:rPr>
              <w:t>ми 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мальный</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w:t>
            </w:r>
            <w:r w:rsidRPr="005C727C">
              <w:rPr>
                <w:rFonts w:ascii="Times New Roman" w:hAnsi="Times New Roman" w:cs="Times New Roman"/>
                <w:bCs/>
                <w:sz w:val="24"/>
                <w:szCs w:val="24"/>
              </w:rPr>
              <w:br/>
              <w:t xml:space="preserve">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3%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1,5%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на покрытии дорожной одежды трещин произвольного         </w:t>
            </w:r>
            <w:r w:rsidRPr="005C727C">
              <w:rPr>
                <w:rFonts w:ascii="Times New Roman" w:hAnsi="Times New Roman" w:cs="Times New Roman"/>
                <w:bCs/>
                <w:sz w:val="24"/>
                <w:szCs w:val="24"/>
              </w:rPr>
              <w:br/>
              <w:t>очертания и расположения с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риной раскрытия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и      </w:t>
            </w:r>
            <w:r w:rsidRPr="005C727C">
              <w:rPr>
                <w:rFonts w:ascii="Times New Roman" w:hAnsi="Times New Roman" w:cs="Times New Roman"/>
                <w:bCs/>
                <w:sz w:val="24"/>
                <w:szCs w:val="24"/>
              </w:rPr>
              <w:br/>
              <w:t xml:space="preserve">более, а также  деформационных швов, не заполненных мастикой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0,7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w:t>
            </w:r>
            <w:r w:rsidRPr="005C727C">
              <w:rPr>
                <w:rFonts w:ascii="Times New Roman" w:hAnsi="Times New Roman" w:cs="Times New Roman"/>
                <w:bCs/>
                <w:sz w:val="24"/>
                <w:szCs w:val="24"/>
              </w:rPr>
              <w:br/>
              <w:t xml:space="preserve">с 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0,5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0,3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 xml:space="preserve">глубина) распространяются и на проезжую часть моста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1,5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3,5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0,3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1,5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необработанных мест в</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потевания битума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Локальные повреждения бортовых камней (мелкие повреждения   </w:t>
            </w:r>
            <w:r w:rsidRPr="005C727C">
              <w:rPr>
                <w:rFonts w:ascii="Times New Roman" w:hAnsi="Times New Roman" w:cs="Times New Roman"/>
                <w:bCs/>
                <w:sz w:val="24"/>
                <w:szCs w:val="24"/>
              </w:rPr>
              <w:br/>
              <w:t xml:space="preserve">глубиной 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w:t>
            </w:r>
            <w:r w:rsidRPr="005C727C">
              <w:rPr>
                <w:rFonts w:ascii="Times New Roman" w:hAnsi="Times New Roman" w:cs="Times New Roman"/>
                <w:bCs/>
                <w:sz w:val="24"/>
                <w:szCs w:val="24"/>
              </w:rPr>
              <w:br/>
              <w:t xml:space="preserve">локальные разрушения  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Смещение в плане бортового ка</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бортовыми камнями в линейной части более 5</w:t>
            </w:r>
            <w:r w:rsidRPr="005C727C">
              <w:rPr>
                <w:rFonts w:ascii="Times New Roman" w:hAnsi="Times New Roman" w:cs="Times New Roman"/>
                <w:bCs/>
                <w:sz w:val="24"/>
                <w:szCs w:val="24"/>
              </w:rPr>
              <w:br/>
              <w:t xml:space="preserve">мм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4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колодцев и  решеток дожд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приемника</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w:t>
            </w:r>
            <w:r w:rsidRPr="005C727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ющими  </w:t>
            </w:r>
            <w:r w:rsidRPr="005C727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ющими  </w:t>
            </w:r>
            <w:r w:rsidRPr="005C727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w:t>
            </w:r>
            <w:r w:rsidRPr="005C727C">
              <w:rPr>
                <w:rFonts w:ascii="Times New Roman" w:hAnsi="Times New Roman" w:cs="Times New Roman"/>
                <w:bCs/>
                <w:sz w:val="24"/>
                <w:szCs w:val="24"/>
              </w:rPr>
              <w:br/>
              <w:t xml:space="preserve">лотка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w:t>
            </w:r>
          </w:p>
        </w:tc>
      </w:tr>
      <w:tr w:rsidR="004728CD" w:rsidRPr="005C727C" w:rsidTr="009F55CD">
        <w:trPr>
          <w:cantSplit/>
          <w:trHeight w:val="889"/>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се, обочинах, откосах   земляного полотна,  используемых съездах, заездных карманах  (парковках) отдельных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тов, мусора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над проезжей 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стью   </w:t>
            </w:r>
            <w:r w:rsidRPr="005C727C">
              <w:rPr>
                <w:rFonts w:ascii="Times New Roman" w:hAnsi="Times New Roman" w:cs="Times New Roman"/>
                <w:bCs/>
                <w:sz w:val="24"/>
                <w:szCs w:val="24"/>
              </w:rPr>
              <w:br/>
              <w:t>при отсутствии бордюра</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относительно          </w:t>
            </w:r>
            <w:r w:rsidRPr="005C727C">
              <w:rPr>
                <w:rFonts w:ascii="Times New Roman" w:hAnsi="Times New Roman" w:cs="Times New Roman"/>
                <w:bCs/>
                <w:sz w:val="24"/>
                <w:szCs w:val="24"/>
              </w:rPr>
              <w:br/>
              <w:t xml:space="preserve">прилегающей кромки проезжей части при отсутствии бордюра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отдельных повреждений, просадок и застоя воды на      </w:t>
            </w:r>
            <w:r w:rsidRPr="005C727C">
              <w:rPr>
                <w:rFonts w:ascii="Times New Roman" w:hAnsi="Times New Roman" w:cs="Times New Roman"/>
                <w:bCs/>
                <w:sz w:val="24"/>
                <w:szCs w:val="24"/>
              </w:rPr>
              <w:br/>
              <w:t>обочинах и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се (для весеннего  периода)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1,5 (3,5)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0,9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0,3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древесно-кустарниковой   растительности,       </w:t>
            </w:r>
            <w:r w:rsidRPr="005C727C">
              <w:rPr>
                <w:rFonts w:ascii="Times New Roman" w:hAnsi="Times New Roman" w:cs="Times New Roman"/>
                <w:bCs/>
                <w:sz w:val="24"/>
                <w:szCs w:val="24"/>
              </w:rPr>
              <w:br/>
              <w:t xml:space="preserve">снижающей видимость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 </w:t>
            </w:r>
            <w:r w:rsidRPr="005C727C">
              <w:rPr>
                <w:rFonts w:ascii="Times New Roman" w:hAnsi="Times New Roman" w:cs="Times New Roman"/>
                <w:bCs/>
                <w:sz w:val="24"/>
                <w:szCs w:val="24"/>
              </w:rPr>
              <w:br/>
              <w:t xml:space="preserve">собном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работоспо- </w:t>
            </w:r>
            <w:r w:rsidRPr="005C727C">
              <w:rPr>
                <w:rFonts w:ascii="Times New Roman" w:hAnsi="Times New Roman" w:cs="Times New Roman"/>
                <w:bCs/>
                <w:sz w:val="24"/>
                <w:szCs w:val="24"/>
              </w:rPr>
              <w:br/>
              <w:t xml:space="preserve">собном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работоспо- </w:t>
            </w:r>
            <w:r w:rsidRPr="005C727C">
              <w:rPr>
                <w:rFonts w:ascii="Times New Roman" w:hAnsi="Times New Roman" w:cs="Times New Roman"/>
                <w:bCs/>
                <w:sz w:val="24"/>
                <w:szCs w:val="24"/>
              </w:rPr>
              <w:b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 </w:t>
            </w:r>
            <w:r w:rsidRPr="005C727C">
              <w:rPr>
                <w:rFonts w:ascii="Times New Roman" w:hAnsi="Times New Roman" w:cs="Times New Roman"/>
                <w:bCs/>
                <w:sz w:val="24"/>
                <w:szCs w:val="24"/>
              </w:rPr>
              <w:br/>
              <w:t xml:space="preserve">собном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Застой воды у оголовков     </w:t>
            </w:r>
            <w:r w:rsidRPr="005C727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оголо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ков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w:t>
            </w:r>
            <w:r w:rsidRPr="005C727C">
              <w:rPr>
                <w:rFonts w:ascii="Times New Roman" w:hAnsi="Times New Roman" w:cs="Times New Roman"/>
                <w:bCs/>
                <w:sz w:val="24"/>
                <w:szCs w:val="24"/>
              </w:rPr>
              <w:br/>
              <w:t>растительности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 заделанных швов ме</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ду звеньями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Повреждение окраски ограждений, кроме оцинкованных          </w:t>
            </w:r>
            <w:r w:rsidRPr="005C727C">
              <w:rPr>
                <w:rFonts w:ascii="Times New Roman" w:hAnsi="Times New Roman" w:cs="Times New Roman"/>
                <w:bCs/>
                <w:sz w:val="24"/>
                <w:szCs w:val="24"/>
              </w:rPr>
              <w:br/>
              <w:t xml:space="preserve">поверхностей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не восстановленных в  </w:t>
            </w:r>
            <w:r w:rsidRPr="005C727C">
              <w:rPr>
                <w:rFonts w:ascii="Times New Roman" w:hAnsi="Times New Roman" w:cs="Times New Roman"/>
                <w:bCs/>
                <w:sz w:val="24"/>
                <w:szCs w:val="24"/>
              </w:rPr>
              <w:br/>
              <w:t>течение 5 суток после 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дефектов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столба (колонки) ограждения от вертикали свыше 20 </w:t>
            </w:r>
            <w:r w:rsidRPr="005C727C">
              <w:rPr>
                <w:rFonts w:ascii="Times New Roman" w:hAnsi="Times New Roman" w:cs="Times New Roman"/>
                <w:bCs/>
                <w:sz w:val="24"/>
                <w:szCs w:val="24"/>
              </w:rPr>
              <w:br/>
              <w:t xml:space="preserve">градусов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04"/>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устанавливаемых секций общему рисунку ограды </w:t>
            </w:r>
            <w:r w:rsidRPr="005C727C">
              <w:rPr>
                <w:rFonts w:ascii="Times New Roman" w:hAnsi="Times New Roman" w:cs="Times New Roman"/>
                <w:bCs/>
                <w:sz w:val="24"/>
                <w:szCs w:val="24"/>
              </w:rPr>
              <w:br/>
              <w:t xml:space="preserve">(болты соединения  решеток с опорой  неплотно  соприкасаются)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w:t>
            </w:r>
            <w:r w:rsidRPr="005C727C">
              <w:rPr>
                <w:rFonts w:ascii="Times New Roman" w:hAnsi="Times New Roman" w:cs="Times New Roman"/>
                <w:bCs/>
                <w:sz w:val="24"/>
                <w:szCs w:val="24"/>
              </w:rPr>
              <w:br/>
              <w:t xml:space="preserve">в плане по 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Видимые разрушения и деформ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ции сигнальных столбиков и ма</w:t>
            </w:r>
            <w:r w:rsidRPr="005C727C">
              <w:rPr>
                <w:rFonts w:ascii="Times New Roman" w:hAnsi="Times New Roman" w:cs="Times New Roman"/>
                <w:bCs/>
                <w:sz w:val="24"/>
                <w:szCs w:val="24"/>
              </w:rPr>
              <w:t>я</w:t>
            </w:r>
            <w:r w:rsidRPr="005C727C">
              <w:rPr>
                <w:rFonts w:ascii="Times New Roman" w:hAnsi="Times New Roman" w:cs="Times New Roman"/>
                <w:bCs/>
                <w:sz w:val="24"/>
                <w:szCs w:val="24"/>
              </w:rPr>
              <w:t xml:space="preserve">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Дорожки, площадки, тротуары, малые архитектурные формы, газоны, д</w:t>
            </w:r>
            <w:r w:rsidRPr="005C727C">
              <w:rPr>
                <w:rFonts w:ascii="Times New Roman" w:hAnsi="Times New Roman" w:cs="Times New Roman"/>
                <w:b/>
                <w:bCs/>
                <w:sz w:val="28"/>
                <w:szCs w:val="28"/>
              </w:rPr>
              <w:t>е</w:t>
            </w:r>
            <w:r w:rsidRPr="005C727C">
              <w:rPr>
                <w:rFonts w:ascii="Times New Roman" w:hAnsi="Times New Roman" w:cs="Times New Roman"/>
                <w:b/>
                <w:bCs/>
                <w:sz w:val="28"/>
                <w:szCs w:val="28"/>
              </w:rPr>
              <w:t>ревья, кустарники, живые изгороди, цветники</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грязи, мусора на повер</w:t>
            </w:r>
            <w:r w:rsidRPr="005C727C">
              <w:rPr>
                <w:rFonts w:ascii="Times New Roman" w:hAnsi="Times New Roman" w:cs="Times New Roman"/>
                <w:bCs/>
                <w:sz w:val="24"/>
                <w:szCs w:val="24"/>
              </w:rPr>
              <w:t>х</w:t>
            </w:r>
            <w:r w:rsidRPr="005C727C">
              <w:rPr>
                <w:rFonts w:ascii="Times New Roman" w:hAnsi="Times New Roman" w:cs="Times New Roman"/>
                <w:bCs/>
                <w:sz w:val="24"/>
                <w:szCs w:val="24"/>
              </w:rPr>
              <w:t xml:space="preserve">ности  покрытия асфальтовых  </w:t>
            </w:r>
            <w:r w:rsidRPr="005C727C">
              <w:rPr>
                <w:rFonts w:ascii="Times New Roman" w:hAnsi="Times New Roman" w:cs="Times New Roman"/>
                <w:bCs/>
                <w:sz w:val="24"/>
                <w:szCs w:val="24"/>
              </w:rPr>
              <w:br/>
              <w:t>покрытий и покрытий из тротуа</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ной плитки, на газонах, у МАФ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обрезка  кромок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площадок без бортового камня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неокрашенных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тов МАФ, лестниц, ограждений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бортов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камня, в швах между плитами, в </w:t>
            </w:r>
            <w:r w:rsidRPr="005C727C">
              <w:rPr>
                <w:rFonts w:ascii="Times New Roman" w:hAnsi="Times New Roman" w:cs="Times New Roman"/>
                <w:bCs/>
                <w:sz w:val="24"/>
                <w:szCs w:val="24"/>
              </w:rPr>
              <w:br/>
              <w:t xml:space="preserve">приствольном круге у молодых деревьев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подкор</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ка удобрениями живых изгородей.      </w:t>
            </w:r>
            <w:r w:rsidRPr="005C727C">
              <w:rPr>
                <w:rFonts w:ascii="Times New Roman" w:hAnsi="Times New Roman" w:cs="Times New Roman"/>
                <w:bCs/>
                <w:sz w:val="24"/>
                <w:szCs w:val="24"/>
              </w:rPr>
              <w:br/>
              <w:t>Наличие сухих веток и сорной ра</w:t>
            </w:r>
            <w:r w:rsidRPr="005C727C">
              <w:rPr>
                <w:rFonts w:ascii="Times New Roman" w:hAnsi="Times New Roman" w:cs="Times New Roman"/>
                <w:bCs/>
                <w:sz w:val="24"/>
                <w:szCs w:val="24"/>
              </w:rPr>
              <w:t>с</w:t>
            </w:r>
            <w:r w:rsidRPr="005C727C">
              <w:rPr>
                <w:rFonts w:ascii="Times New Roman" w:hAnsi="Times New Roman" w:cs="Times New Roman"/>
                <w:bCs/>
                <w:sz w:val="24"/>
                <w:szCs w:val="24"/>
              </w:rPr>
              <w:t>тительности в приствольной кан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ве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плитками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при размере 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w:t>
            </w:r>
            <w:r w:rsidRPr="005C727C">
              <w:rPr>
                <w:rFonts w:ascii="Times New Roman" w:hAnsi="Times New Roman" w:cs="Times New Roman"/>
                <w:bCs/>
                <w:sz w:val="24"/>
                <w:szCs w:val="24"/>
              </w:rPr>
              <w:br/>
              <w:t xml:space="preserve">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от мусора и грязи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Заделка без обработки стенок и основания карт битумом (при     </w:t>
            </w:r>
            <w:r w:rsidRPr="005C727C">
              <w:rPr>
                <w:rFonts w:ascii="Times New Roman" w:hAnsi="Times New Roman" w:cs="Times New Roman"/>
                <w:bCs/>
                <w:sz w:val="24"/>
                <w:szCs w:val="24"/>
              </w:rPr>
              <w:br/>
              <w:t xml:space="preserve">работе с горячим битумом)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подготовле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карт в течение одной рабочей </w:t>
            </w:r>
            <w:r w:rsidRPr="005C727C">
              <w:rPr>
                <w:rFonts w:ascii="Times New Roman" w:hAnsi="Times New Roman" w:cs="Times New Roman"/>
                <w:bCs/>
                <w:sz w:val="24"/>
                <w:szCs w:val="24"/>
              </w:rPr>
              <w:br/>
              <w:t xml:space="preserve">смены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тобетона и вновь уложенного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3. Требования к содержанию и ремонту элементов автомобильных дорог III категории в летний период</w:t>
      </w:r>
    </w:p>
    <w:p w:rsidR="004728CD" w:rsidRPr="005C727C" w:rsidRDefault="004728CD" w:rsidP="004728CD">
      <w:pPr>
        <w:autoSpaceDE w:val="0"/>
        <w:adjustRightInd w:val="0"/>
        <w:ind w:firstLine="539"/>
        <w:jc w:val="both"/>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3780"/>
        <w:gridCol w:w="1620"/>
        <w:gridCol w:w="1440"/>
        <w:gridCol w:w="1620"/>
        <w:gridCol w:w="1440"/>
      </w:tblGrid>
      <w:tr w:rsidR="004728CD" w:rsidRPr="005C727C"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Минимал</w:t>
            </w:r>
            <w:r w:rsidRPr="005C727C">
              <w:rPr>
                <w:rFonts w:ascii="Times New Roman" w:hAnsi="Times New Roman" w:cs="Times New Roman"/>
                <w:bCs/>
                <w:sz w:val="28"/>
                <w:szCs w:val="28"/>
              </w:rPr>
              <w:t>ь</w:t>
            </w:r>
            <w:r w:rsidRPr="005C727C">
              <w:rPr>
                <w:rFonts w:ascii="Times New Roman" w:hAnsi="Times New Roman" w:cs="Times New Roman"/>
                <w:bCs/>
                <w:sz w:val="28"/>
                <w:szCs w:val="28"/>
              </w:rPr>
              <w:t xml:space="preserve">ный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посторонних  предметов, создающих аварийную обстановку,  при отсутствии соответствующих  дорожных знаков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3%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2%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1,5%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покрытии дорожной одежды трещин произвольного очертания и расположения с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риной раскрытия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и более, а также деформационных швов, не заполненных мастикой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0,7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0,5 см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0,4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0,3 см</w:t>
              </w:r>
            </w:smartTag>
            <w:r w:rsidRPr="005C727C">
              <w:rPr>
                <w:rFonts w:ascii="Times New Roman" w:hAnsi="Times New Roman" w:cs="Times New Roman"/>
                <w:bCs/>
                <w:sz w:val="24"/>
                <w:szCs w:val="24"/>
              </w:rPr>
              <w:t xml:space="preserve">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 xml:space="preserve">глубина) распространяются и на  проезжую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период до 3,5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1,0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2,5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0,3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1,5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необработанных мест в</w:t>
            </w:r>
            <w:r w:rsidRPr="005C727C">
              <w:rPr>
                <w:rFonts w:ascii="Times New Roman" w:hAnsi="Times New Roman" w:cs="Times New Roman"/>
                <w:bCs/>
                <w:sz w:val="24"/>
                <w:szCs w:val="24"/>
              </w:rPr>
              <w:t>ы</w:t>
            </w:r>
            <w:r w:rsidRPr="005C727C">
              <w:rPr>
                <w:rFonts w:ascii="Times New Roman" w:hAnsi="Times New Roman" w:cs="Times New Roman"/>
                <w:bCs/>
                <w:sz w:val="24"/>
                <w:szCs w:val="24"/>
              </w:rPr>
              <w:t>потевания битума</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повреждения бортовых камней (мелкие повреждения гл</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биной 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w:t>
            </w:r>
            <w:r w:rsidRPr="005C727C">
              <w:rPr>
                <w:rFonts w:ascii="Times New Roman" w:hAnsi="Times New Roman" w:cs="Times New Roman"/>
                <w:bCs/>
                <w:sz w:val="24"/>
                <w:szCs w:val="24"/>
              </w:rPr>
              <w:br/>
              <w:t xml:space="preserve">локальные разрушения 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Смещение в плане бортового ка</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бортовыми камнями в линейной части более 5 </w:t>
            </w:r>
            <w:r w:rsidRPr="005C727C">
              <w:rPr>
                <w:rFonts w:ascii="Times New Roman" w:hAnsi="Times New Roman" w:cs="Times New Roman"/>
                <w:bCs/>
                <w:sz w:val="24"/>
                <w:szCs w:val="24"/>
              </w:rPr>
              <w:br/>
              <w:t xml:space="preserve">мм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Отсутствие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колодцев и решеток дожд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приемника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ющими зн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ющими зн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w:t>
            </w:r>
            <w:r w:rsidRPr="005C727C">
              <w:rPr>
                <w:rFonts w:ascii="Times New Roman" w:hAnsi="Times New Roman" w:cs="Times New Roman"/>
                <w:bCs/>
                <w:sz w:val="24"/>
                <w:szCs w:val="24"/>
              </w:rPr>
              <w:br/>
              <w:t xml:space="preserve">лотка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Колейность на проезжей части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и улиц с   </w:t>
            </w:r>
            <w:r w:rsidRPr="005C727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4,0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3,0 см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1,0 см</w:t>
              </w:r>
            </w:smartTag>
            <w:r w:rsidRPr="005C727C">
              <w:rPr>
                <w:rFonts w:ascii="Times New Roman" w:hAnsi="Times New Roman" w:cs="Times New Roman"/>
                <w:bCs/>
                <w:sz w:val="24"/>
                <w:szCs w:val="24"/>
              </w:rPr>
              <w:t xml:space="preserve">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"гребенки", нарушение профиля на дорогах и улицах с     </w:t>
            </w:r>
            <w:r w:rsidRPr="005C727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15% 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10%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5% 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3%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w:t>
            </w:r>
          </w:p>
        </w:tc>
      </w:tr>
      <w:tr w:rsidR="004728CD" w:rsidRPr="005C727C" w:rsidTr="009F55CD">
        <w:trPr>
          <w:cantSplit/>
          <w:trHeight w:val="948"/>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се, обочинах, откосах земляного полотна,  используемых съездах,  заездных карманах   (парковках) отдельных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тов, мусора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над проезжей 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стью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582"/>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ной полосы относительно           </w:t>
            </w:r>
            <w:r w:rsidRPr="005C727C">
              <w:rPr>
                <w:rFonts w:ascii="Times New Roman" w:hAnsi="Times New Roman" w:cs="Times New Roman"/>
                <w:bCs/>
                <w:sz w:val="24"/>
                <w:szCs w:val="24"/>
              </w:rPr>
              <w:br/>
              <w:t xml:space="preserve">прилегающей кромки проезжей части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r>
      <w:tr w:rsidR="004728CD" w:rsidRPr="005C727C"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отдельных повреждений, просадок и застоя воды на обоч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нах и разделительной полосе (для весеннего периода)</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1,5 (3,5)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0,9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0,6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0,3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древесно-кустарниковой растительности, снижающей в</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димость на съездах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способном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способном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Застой воды у оголовков водопр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оголо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ков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          </w:t>
            </w:r>
            <w:r w:rsidRPr="005C727C">
              <w:rPr>
                <w:rFonts w:ascii="Times New Roman" w:hAnsi="Times New Roman" w:cs="Times New Roman"/>
                <w:bCs/>
                <w:sz w:val="24"/>
                <w:szCs w:val="24"/>
              </w:rPr>
              <w:br/>
              <w:t>растительности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незаделанных швов ме</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ду звеньями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Повреждение окраски ограждений, кроме оцинкованных           </w:t>
            </w:r>
            <w:r w:rsidRPr="005C727C">
              <w:rPr>
                <w:rFonts w:ascii="Times New Roman" w:hAnsi="Times New Roman" w:cs="Times New Roman"/>
                <w:bCs/>
                <w:sz w:val="24"/>
                <w:szCs w:val="24"/>
              </w:rPr>
              <w:br/>
              <w:t xml:space="preserve">поверхностей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w:t>
            </w:r>
            <w:r w:rsidRPr="005C727C">
              <w:rPr>
                <w:rFonts w:ascii="Times New Roman" w:hAnsi="Times New Roman" w:cs="Times New Roman"/>
                <w:bCs/>
                <w:sz w:val="24"/>
                <w:szCs w:val="24"/>
              </w:rPr>
              <w:br/>
              <w:t xml:space="preserve">не восстановленных в   течение 5 суток после  </w:t>
            </w:r>
            <w:r w:rsidRPr="005C727C">
              <w:rPr>
                <w:rFonts w:ascii="Times New Roman" w:hAnsi="Times New Roman" w:cs="Times New Roman"/>
                <w:bCs/>
                <w:sz w:val="24"/>
                <w:szCs w:val="24"/>
              </w:rPr>
              <w:br/>
              <w:t xml:space="preserve">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Отклонение столба (колонки) ограждения от</w:t>
            </w:r>
            <w:r w:rsidRPr="005C727C">
              <w:rPr>
                <w:rFonts w:ascii="Times New Roman" w:hAnsi="Times New Roman" w:cs="Times New Roman"/>
                <w:bCs/>
                <w:sz w:val="24"/>
                <w:szCs w:val="24"/>
              </w:rPr>
              <w:br/>
              <w:t xml:space="preserve">вертикали свыше 20 градусов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устанавливаемых секций общему рисунку ограды, </w:t>
            </w:r>
            <w:r w:rsidRPr="005C727C">
              <w:rPr>
                <w:rFonts w:ascii="Times New Roman" w:hAnsi="Times New Roman" w:cs="Times New Roman"/>
                <w:bCs/>
                <w:sz w:val="24"/>
                <w:szCs w:val="24"/>
              </w:rPr>
              <w:br/>
              <w:t>болты соединения решеток с оп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рой неплотно соприкасаются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w:t>
            </w:r>
            <w:r w:rsidRPr="005C727C">
              <w:rPr>
                <w:rFonts w:ascii="Times New Roman" w:hAnsi="Times New Roman" w:cs="Times New Roman"/>
                <w:bCs/>
                <w:sz w:val="24"/>
                <w:szCs w:val="24"/>
              </w:rPr>
              <w:br/>
              <w:t>ее элементов в плане по горизо</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Дорожки, площадки, тротуары, малые архитектурные формы, газоны, д</w:t>
            </w:r>
            <w:r w:rsidRPr="005C727C">
              <w:rPr>
                <w:rFonts w:ascii="Times New Roman" w:hAnsi="Times New Roman" w:cs="Times New Roman"/>
                <w:b/>
                <w:bCs/>
                <w:sz w:val="28"/>
                <w:szCs w:val="28"/>
              </w:rPr>
              <w:t>е</w:t>
            </w:r>
            <w:r w:rsidRPr="005C727C">
              <w:rPr>
                <w:rFonts w:ascii="Times New Roman" w:hAnsi="Times New Roman" w:cs="Times New Roman"/>
                <w:b/>
                <w:bCs/>
                <w:sz w:val="28"/>
                <w:szCs w:val="28"/>
              </w:rPr>
              <w:t>ревья, кустарники, живые изгороди, цветники</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повер</w:t>
            </w:r>
            <w:r w:rsidRPr="005C727C">
              <w:rPr>
                <w:rFonts w:ascii="Times New Roman" w:hAnsi="Times New Roman" w:cs="Times New Roman"/>
                <w:bCs/>
                <w:sz w:val="24"/>
                <w:szCs w:val="24"/>
              </w:rPr>
              <w:t>х</w:t>
            </w:r>
            <w:r w:rsidRPr="005C727C">
              <w:rPr>
                <w:rFonts w:ascii="Times New Roman" w:hAnsi="Times New Roman" w:cs="Times New Roman"/>
                <w:bCs/>
                <w:sz w:val="24"/>
                <w:szCs w:val="24"/>
              </w:rPr>
              <w:t>ности покрытия асфальтовых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крытий и покрытий из тротуарной плитки, на газонах, у МАФ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обрезка кромок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площадок без бортового камня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неокрашенных элементов МАФ, лестниц, ограждений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бортов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камня, в швах между плитами, в       </w:t>
            </w:r>
            <w:r w:rsidRPr="005C727C">
              <w:rPr>
                <w:rFonts w:ascii="Times New Roman" w:hAnsi="Times New Roman" w:cs="Times New Roman"/>
                <w:bCs/>
                <w:sz w:val="24"/>
                <w:szCs w:val="24"/>
              </w:rPr>
              <w:br/>
              <w:t xml:space="preserve">приствольном круге у молодых деревьев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кормка удобрениями  </w:t>
            </w:r>
            <w:r w:rsidRPr="005C727C">
              <w:rPr>
                <w:rFonts w:ascii="Times New Roman" w:hAnsi="Times New Roman" w:cs="Times New Roman"/>
                <w:bCs/>
                <w:sz w:val="24"/>
                <w:szCs w:val="24"/>
              </w:rPr>
              <w:br/>
              <w:t xml:space="preserve">живых изгородей.      </w:t>
            </w:r>
            <w:r w:rsidRPr="005C727C">
              <w:rPr>
                <w:rFonts w:ascii="Times New Roman" w:hAnsi="Times New Roman" w:cs="Times New Roman"/>
                <w:bCs/>
                <w:sz w:val="24"/>
                <w:szCs w:val="24"/>
              </w:rPr>
              <w:br/>
              <w:t xml:space="preserve">Наличие сухих веток и  сорной растительности в приствольной канаве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плитками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при размере 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w:t>
            </w:r>
            <w:r w:rsidRPr="005C727C">
              <w:rPr>
                <w:rFonts w:ascii="Times New Roman" w:hAnsi="Times New Roman" w:cs="Times New Roman"/>
                <w:bCs/>
                <w:sz w:val="24"/>
                <w:szCs w:val="24"/>
              </w:rPr>
              <w:br/>
              <w:t xml:space="preserve">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от  мусора и грязи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без обработки  стенок и основания карт битумом (при 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боте с  горячим битумом)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подготовле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карт в  течение одной рабочей  </w:t>
            </w:r>
            <w:r w:rsidRPr="005C727C">
              <w:rPr>
                <w:rFonts w:ascii="Times New Roman" w:hAnsi="Times New Roman" w:cs="Times New Roman"/>
                <w:bCs/>
                <w:sz w:val="24"/>
                <w:szCs w:val="24"/>
              </w:rPr>
              <w:br/>
              <w:t xml:space="preserve">смены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асфальт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бетона и вновь уложенного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4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Несоответствие  асфальтобетона типу,  марке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r>
    </w:tbl>
    <w:p w:rsidR="004728CD" w:rsidRPr="005C727C" w:rsidRDefault="004728CD" w:rsidP="004728CD">
      <w:pPr>
        <w:autoSpaceDE w:val="0"/>
        <w:adjustRightInd w:val="0"/>
        <w:ind w:firstLine="540"/>
        <w:jc w:val="both"/>
        <w:rPr>
          <w:b/>
          <w:bCs/>
        </w:rPr>
      </w:pPr>
    </w:p>
    <w:p w:rsidR="004728CD" w:rsidRPr="005C727C" w:rsidRDefault="004728CD" w:rsidP="00AA531B">
      <w:pPr>
        <w:pStyle w:val="afff8"/>
        <w:numPr>
          <w:ilvl w:val="0"/>
          <w:numId w:val="13"/>
        </w:numPr>
        <w:autoSpaceDE w:val="0"/>
        <w:autoSpaceDN w:val="0"/>
        <w:adjustRightInd w:val="0"/>
        <w:spacing w:line="276" w:lineRule="auto"/>
        <w:outlineLvl w:val="2"/>
        <w:rPr>
          <w:rFonts w:ascii="Times New Roman" w:hAnsi="Times New Roman"/>
          <w:b/>
          <w:bCs/>
          <w:sz w:val="28"/>
          <w:szCs w:val="28"/>
        </w:rPr>
      </w:pPr>
      <w:r w:rsidRPr="005C727C">
        <w:rPr>
          <w:rFonts w:ascii="Times New Roman" w:hAnsi="Times New Roman"/>
          <w:b/>
          <w:bCs/>
          <w:sz w:val="28"/>
          <w:szCs w:val="28"/>
        </w:rPr>
        <w:t>Требования к содержанию элементов автомобильных дорог IV катег</w:t>
      </w:r>
      <w:r w:rsidRPr="005C727C">
        <w:rPr>
          <w:rFonts w:ascii="Times New Roman" w:hAnsi="Times New Roman"/>
          <w:b/>
          <w:bCs/>
          <w:sz w:val="28"/>
          <w:szCs w:val="28"/>
        </w:rPr>
        <w:t>о</w:t>
      </w:r>
      <w:r w:rsidRPr="005C727C">
        <w:rPr>
          <w:rFonts w:ascii="Times New Roman" w:hAnsi="Times New Roman"/>
          <w:b/>
          <w:bCs/>
          <w:sz w:val="28"/>
          <w:szCs w:val="28"/>
        </w:rPr>
        <w:t>рии в летний период</w:t>
      </w:r>
    </w:p>
    <w:p w:rsidR="004728CD" w:rsidRPr="005C727C" w:rsidRDefault="004728CD" w:rsidP="004728CD">
      <w:pPr>
        <w:pStyle w:val="afff8"/>
        <w:autoSpaceDE w:val="0"/>
        <w:autoSpaceDN w:val="0"/>
        <w:adjustRightInd w:val="0"/>
        <w:ind w:left="435"/>
        <w:outlineLvl w:val="2"/>
        <w:rPr>
          <w:rFonts w:ascii="Times New Roman" w:hAnsi="Times New Roman"/>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3960"/>
        <w:gridCol w:w="1440"/>
        <w:gridCol w:w="1440"/>
        <w:gridCol w:w="1620"/>
        <w:gridCol w:w="1440"/>
      </w:tblGrid>
      <w:tr w:rsidR="004728CD" w:rsidRPr="005C727C" w:rsidTr="009F55CD">
        <w:trPr>
          <w:cantSplit/>
          <w:trHeight w:val="240"/>
        </w:trPr>
        <w:tc>
          <w:tcPr>
            <w:tcW w:w="396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w:t>
            </w:r>
            <w:r w:rsidRPr="005C727C">
              <w:rPr>
                <w:rFonts w:ascii="Times New Roman" w:hAnsi="Times New Roman" w:cs="Times New Roman"/>
                <w:b/>
                <w:bCs/>
                <w:sz w:val="28"/>
                <w:szCs w:val="28"/>
              </w:rPr>
              <w:t>н</w:t>
            </w:r>
            <w:r w:rsidRPr="005C727C">
              <w:rPr>
                <w:rFonts w:ascii="Times New Roman" w:hAnsi="Times New Roman" w:cs="Times New Roman"/>
                <w:b/>
                <w:bCs/>
                <w:sz w:val="28"/>
                <w:szCs w:val="28"/>
              </w:rPr>
              <w:t>структивных</w:t>
            </w:r>
            <w:r w:rsidRPr="005C727C">
              <w:rPr>
                <w:rFonts w:ascii="Times New Roman" w:hAnsi="Times New Roman" w:cs="Times New Roman"/>
                <w:b/>
                <w:bCs/>
                <w:sz w:val="28"/>
                <w:szCs w:val="28"/>
              </w:rPr>
              <w:br/>
              <w:t>элементов</w:t>
            </w:r>
          </w:p>
        </w:tc>
        <w:tc>
          <w:tcPr>
            <w:tcW w:w="594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12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х 60 х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х ширина х        </w:t>
            </w:r>
            <w:r w:rsidRPr="005C727C">
              <w:rPr>
                <w:rFonts w:ascii="Times New Roman" w:hAnsi="Times New Roman" w:cs="Times New Roman"/>
                <w:bCs/>
                <w:sz w:val="24"/>
                <w:szCs w:val="24"/>
              </w:rPr>
              <w:br/>
              <w:t xml:space="preserve">глубина) на дорогах с капитальным типом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до 5 </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1,0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0,3 м2   </w:t>
            </w:r>
            <w:r w:rsidRPr="005C727C">
              <w:rPr>
                <w:rFonts w:ascii="Times New Roman" w:hAnsi="Times New Roman" w:cs="Times New Roman"/>
                <w:bCs/>
                <w:sz w:val="24"/>
                <w:szCs w:val="24"/>
              </w:rPr>
              <w:br/>
              <w:t>(в весенний</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0,3 м2   </w:t>
            </w:r>
            <w:r w:rsidRPr="005C727C">
              <w:rPr>
                <w:rFonts w:ascii="Times New Roman" w:hAnsi="Times New Roman" w:cs="Times New Roman"/>
                <w:bCs/>
                <w:sz w:val="24"/>
                <w:szCs w:val="24"/>
              </w:rPr>
              <w:br/>
              <w:t>(в весенний</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5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смотровых колодцев и решеток дождеприемн</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и обознач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и обознач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обнаружения</w:t>
            </w:r>
            <w:r w:rsidRPr="005C727C">
              <w:rPr>
                <w:rFonts w:ascii="Times New Roman" w:hAnsi="Times New Roman" w:cs="Times New Roman"/>
                <w:bCs/>
                <w:sz w:val="24"/>
                <w:szCs w:val="24"/>
              </w:rPr>
              <w:br/>
              <w:t>при условии</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 xml:space="preserve">и     </w:t>
            </w:r>
            <w:r w:rsidRPr="005C727C">
              <w:rPr>
                <w:rFonts w:ascii="Times New Roman" w:hAnsi="Times New Roman" w:cs="Times New Roman"/>
                <w:bCs/>
                <w:sz w:val="24"/>
                <w:szCs w:val="24"/>
              </w:rPr>
              <w:br/>
              <w:t>обозначения</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ющими  </w:t>
            </w:r>
            <w:r w:rsidRPr="005C727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при условии</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 xml:space="preserve">и     </w:t>
            </w:r>
            <w:r w:rsidRPr="005C727C">
              <w:rPr>
                <w:rFonts w:ascii="Times New Roman" w:hAnsi="Times New Roman" w:cs="Times New Roman"/>
                <w:bCs/>
                <w:sz w:val="24"/>
                <w:szCs w:val="24"/>
              </w:rPr>
              <w:br/>
              <w:t>обозначения</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w:t>
            </w:r>
            <w:r w:rsidRPr="005C727C">
              <w:rPr>
                <w:rFonts w:ascii="Times New Roman" w:hAnsi="Times New Roman" w:cs="Times New Roman"/>
                <w:bCs/>
                <w:sz w:val="24"/>
                <w:szCs w:val="24"/>
              </w:rPr>
              <w:br/>
              <w:t xml:space="preserve">знаками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Колейность на проезжей части дорог и улиц с переходным и низшим т</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4,0 см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2,0 см</w:t>
              </w:r>
            </w:smartTag>
            <w:r w:rsidRPr="005C727C">
              <w:rPr>
                <w:rFonts w:ascii="Times New Roman" w:hAnsi="Times New Roman" w:cs="Times New Roman"/>
                <w:bCs/>
                <w:sz w:val="24"/>
                <w:szCs w:val="24"/>
              </w:rPr>
              <w:t xml:space="preserve"> </w:t>
            </w:r>
          </w:p>
        </w:tc>
      </w:tr>
      <w:tr w:rsidR="004728CD" w:rsidRPr="005C727C" w:rsidTr="009F55CD">
        <w:trPr>
          <w:cantSplit/>
          <w:trHeight w:val="6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"гребенки", нарушение профиля на дорогах и улицах с      </w:t>
            </w:r>
            <w:r w:rsidRPr="005C727C">
              <w:rPr>
                <w:rFonts w:ascii="Times New Roman" w:hAnsi="Times New Roman" w:cs="Times New Roman"/>
                <w:bCs/>
                <w:sz w:val="24"/>
                <w:szCs w:val="24"/>
              </w:rPr>
              <w:br/>
              <w:t>переходным и низшим типом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20%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15%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10%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до 5%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щей</w:t>
            </w:r>
            <w:r w:rsidRPr="005C727C">
              <w:rPr>
                <w:rFonts w:ascii="Times New Roman" w:hAnsi="Times New Roman" w:cs="Times New Roman"/>
                <w:bCs/>
                <w:sz w:val="24"/>
                <w:szCs w:val="24"/>
              </w:rPr>
              <w:br/>
              <w:t xml:space="preserve">площади  </w:t>
            </w:r>
          </w:p>
        </w:tc>
      </w:tr>
      <w:tr w:rsidR="004728CD" w:rsidRPr="005C727C" w:rsidTr="009F55CD">
        <w:trPr>
          <w:cantSplit/>
          <w:trHeight w:val="16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отдельных повреждений, просадок и застоя воды на обочинах и разделительной полосе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1,5 (3,5)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0,9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Допустимо: </w:t>
            </w:r>
            <w:r w:rsidRPr="005C727C">
              <w:rPr>
                <w:rFonts w:ascii="Times New Roman" w:hAnsi="Times New Roman" w:cs="Times New Roman"/>
                <w:bCs/>
                <w:sz w:val="24"/>
                <w:szCs w:val="24"/>
              </w:rPr>
              <w:br/>
              <w:t xml:space="preserve">до 0,6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глубиной до</w:t>
            </w:r>
            <w:r w:rsidRPr="005C727C">
              <w:rPr>
                <w:rFonts w:ascii="Times New Roman" w:hAnsi="Times New Roman" w:cs="Times New Roman"/>
                <w:bCs/>
                <w:sz w:val="24"/>
                <w:szCs w:val="24"/>
              </w:rPr>
              <w:br/>
              <w:t xml:space="preserve">5 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укрепленных</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глубиной до</w:t>
            </w:r>
            <w:r w:rsidRPr="005C727C">
              <w:rPr>
                <w:rFonts w:ascii="Times New Roman" w:hAnsi="Times New Roman" w:cs="Times New Roman"/>
                <w:bCs/>
                <w:sz w:val="24"/>
                <w:szCs w:val="24"/>
              </w:rPr>
              <w:br/>
              <w:t xml:space="preserve">5 см на  </w:t>
            </w:r>
            <w:r w:rsidRPr="005C727C">
              <w:rPr>
                <w:rFonts w:ascii="Times New Roman" w:hAnsi="Times New Roman" w:cs="Times New Roman"/>
                <w:bCs/>
                <w:sz w:val="24"/>
                <w:szCs w:val="24"/>
              </w:rPr>
              <w:br/>
              <w:t xml:space="preserve">1000 м2  </w:t>
            </w:r>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Допустимо: </w:t>
            </w:r>
            <w:r w:rsidRPr="005C727C">
              <w:rPr>
                <w:rFonts w:ascii="Times New Roman" w:hAnsi="Times New Roman" w:cs="Times New Roman"/>
                <w:bCs/>
                <w:sz w:val="24"/>
                <w:szCs w:val="24"/>
              </w:rPr>
              <w:br/>
              <w:t xml:space="preserve">до 0,3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 xml:space="preserve">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на </w:t>
            </w:r>
            <w:r w:rsidRPr="005C727C">
              <w:rPr>
                <w:rFonts w:ascii="Times New Roman" w:hAnsi="Times New Roman" w:cs="Times New Roman"/>
                <w:bCs/>
                <w:sz w:val="24"/>
                <w:szCs w:val="24"/>
              </w:rPr>
              <w:br/>
              <w:t xml:space="preserve">1000 м2  </w:t>
            </w:r>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 xml:space="preserve">ленных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древесно-кустарниковой растительности, снижающей вид</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повреждений на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знаках, затрудняющих их восприятие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Видимые разрушения и деформации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5. Требования к содержанию элементов улиц и автомобильных дорог I категории в зимний период</w:t>
      </w:r>
    </w:p>
    <w:p w:rsidR="004728CD" w:rsidRPr="005C727C" w:rsidRDefault="004728CD" w:rsidP="004728CD">
      <w:pPr>
        <w:autoSpaceDE w:val="0"/>
        <w:adjustRightInd w:val="0"/>
        <w:jc w:val="both"/>
        <w:rPr>
          <w:b/>
          <w:bCs/>
          <w:sz w:val="28"/>
          <w:szCs w:val="28"/>
        </w:rPr>
      </w:pPr>
    </w:p>
    <w:tbl>
      <w:tblPr>
        <w:tblW w:w="10035" w:type="dxa"/>
        <w:tblInd w:w="70" w:type="dxa"/>
        <w:tblLayout w:type="fixed"/>
        <w:tblCellMar>
          <w:left w:w="70" w:type="dxa"/>
          <w:right w:w="70" w:type="dxa"/>
        </w:tblCellMar>
        <w:tblLook w:val="04A0" w:firstRow="1" w:lastRow="0" w:firstColumn="1" w:lastColumn="0" w:noHBand="0" w:noVBand="1"/>
      </w:tblPr>
      <w:tblGrid>
        <w:gridCol w:w="4320"/>
        <w:gridCol w:w="1800"/>
        <w:gridCol w:w="2160"/>
        <w:gridCol w:w="1755"/>
      </w:tblGrid>
      <w:tr w:rsidR="004728CD" w:rsidRPr="005C727C" w:rsidTr="009F55CD">
        <w:trPr>
          <w:cantSplit/>
          <w:trHeight w:val="240"/>
        </w:trPr>
        <w:tc>
          <w:tcPr>
            <w:tcW w:w="432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w:t>
            </w:r>
            <w:r w:rsidRPr="005C727C">
              <w:rPr>
                <w:rFonts w:ascii="Times New Roman" w:hAnsi="Times New Roman" w:cs="Times New Roman"/>
                <w:b/>
                <w:bCs/>
                <w:sz w:val="28"/>
                <w:szCs w:val="28"/>
              </w:rPr>
              <w:t>н</w:t>
            </w:r>
            <w:r w:rsidRPr="005C727C">
              <w:rPr>
                <w:rFonts w:ascii="Times New Roman" w:hAnsi="Times New Roman" w:cs="Times New Roman"/>
                <w:b/>
                <w:bCs/>
                <w:sz w:val="28"/>
                <w:szCs w:val="28"/>
              </w:rPr>
              <w:t xml:space="preserve">структивных  </w:t>
            </w:r>
            <w:r w:rsidRPr="005C727C">
              <w:rPr>
                <w:rFonts w:ascii="Times New Roman" w:hAnsi="Times New Roman" w:cs="Times New Roman"/>
                <w:b/>
                <w:bCs/>
                <w:sz w:val="28"/>
                <w:szCs w:val="28"/>
              </w:rPr>
              <w:br/>
              <w:t>элементов и элементов об</w:t>
            </w:r>
            <w:r w:rsidRPr="005C727C">
              <w:rPr>
                <w:rFonts w:ascii="Times New Roman" w:hAnsi="Times New Roman" w:cs="Times New Roman"/>
                <w:b/>
                <w:bCs/>
                <w:sz w:val="28"/>
                <w:szCs w:val="28"/>
              </w:rPr>
              <w:t>у</w:t>
            </w:r>
            <w:r w:rsidRPr="005C727C">
              <w:rPr>
                <w:rFonts w:ascii="Times New Roman" w:hAnsi="Times New Roman" w:cs="Times New Roman"/>
                <w:b/>
                <w:bCs/>
                <w:sz w:val="28"/>
                <w:szCs w:val="28"/>
              </w:rPr>
              <w:t>стройства</w:t>
            </w:r>
          </w:p>
        </w:tc>
        <w:tc>
          <w:tcPr>
            <w:tcW w:w="5715" w:type="dxa"/>
            <w:gridSpan w:val="3"/>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10035"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проезжей части от снега  (при допустимой толщине рыхл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слоя  снега во время снегопада и до         </w:t>
            </w:r>
            <w:r w:rsidRPr="005C727C">
              <w:rPr>
                <w:rFonts w:ascii="Times New Roman" w:hAnsi="Times New Roman" w:cs="Times New Roman"/>
                <w:bCs/>
                <w:sz w:val="24"/>
                <w:szCs w:val="24"/>
              </w:rPr>
              <w:br/>
              <w:t xml:space="preserve">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30 мм</w:t>
              </w:r>
            </w:smartTag>
            <w:r w:rsidRPr="005C727C">
              <w:rPr>
                <w:rFonts w:ascii="Times New Roman" w:hAnsi="Times New Roman" w:cs="Times New Roman"/>
                <w:bCs/>
                <w:sz w:val="24"/>
                <w:szCs w:val="24"/>
              </w:rPr>
              <w:t>)</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снега (после вывозки) на бо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товом камне по всей протяженности  дороги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и  ли</w:t>
            </w:r>
            <w:r w:rsidRPr="005C727C">
              <w:rPr>
                <w:rFonts w:ascii="Times New Roman" w:hAnsi="Times New Roman" w:cs="Times New Roman"/>
                <w:bCs/>
                <w:sz w:val="24"/>
                <w:szCs w:val="24"/>
              </w:rPr>
              <w:t>к</w:t>
            </w:r>
            <w:r w:rsidRPr="005C727C">
              <w:rPr>
                <w:rFonts w:ascii="Times New Roman" w:hAnsi="Times New Roman" w:cs="Times New Roman"/>
                <w:bCs/>
                <w:sz w:val="24"/>
                <w:szCs w:val="24"/>
              </w:rPr>
              <w:t xml:space="preserve">видации зимней скользкости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 </w:t>
            </w:r>
            <w:r w:rsidRPr="005C727C">
              <w:rPr>
                <w:rFonts w:ascii="Times New Roman" w:hAnsi="Times New Roman" w:cs="Times New Roman"/>
                <w:bCs/>
                <w:sz w:val="24"/>
                <w:szCs w:val="24"/>
              </w:rPr>
              <w:br/>
              <w:t xml:space="preserve">часов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противогололедными реагентами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Сроки вывоза снега и зачистки лотков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48 ч</w:t>
            </w:r>
            <w:r w:rsidR="001F6016" w:rsidRPr="002E3922">
              <w:rPr>
                <w:rFonts w:ascii="Times New Roman" w:hAnsi="Times New Roman" w:cs="Times New Roman"/>
                <w:bCs/>
                <w:sz w:val="24"/>
                <w:szCs w:val="24"/>
              </w:rPr>
              <w:t>а</w:t>
            </w:r>
            <w:r w:rsidR="001F6016" w:rsidRPr="002E3922">
              <w:rPr>
                <w:rFonts w:ascii="Times New Roman" w:hAnsi="Times New Roman" w:cs="Times New Roman"/>
                <w:bCs/>
                <w:sz w:val="24"/>
                <w:szCs w:val="24"/>
              </w:rPr>
              <w:t xml:space="preserve">сов </w:t>
            </w:r>
          </w:p>
        </w:tc>
        <w:tc>
          <w:tcPr>
            <w:tcW w:w="2160"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 xml:space="preserve">48 часов </w:t>
            </w:r>
          </w:p>
        </w:tc>
        <w:tc>
          <w:tcPr>
            <w:tcW w:w="1755"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 xml:space="preserve">48 часов </w:t>
            </w:r>
          </w:p>
        </w:tc>
      </w:tr>
      <w:tr w:rsidR="004728CD" w:rsidRPr="005C727C" w:rsidTr="009F55CD">
        <w:trPr>
          <w:cantSplit/>
          <w:trHeight w:val="84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глубина) распространяются и на проезжую часть моста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в  теле трубы в период до начала  весенн</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го паводка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затрудняющих восприятие информации на дорожных знаках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элементов ограждений, не восстановленных в т</w:t>
            </w:r>
            <w:r w:rsidRPr="005C727C">
              <w:rPr>
                <w:rFonts w:ascii="Times New Roman" w:hAnsi="Times New Roman" w:cs="Times New Roman"/>
                <w:bCs/>
                <w:sz w:val="24"/>
                <w:szCs w:val="24"/>
              </w:rPr>
              <w:t>е</w:t>
            </w:r>
            <w:r w:rsidRPr="005C727C">
              <w:rPr>
                <w:rFonts w:ascii="Times New Roman" w:hAnsi="Times New Roman" w:cs="Times New Roman"/>
                <w:bCs/>
                <w:sz w:val="24"/>
                <w:szCs w:val="24"/>
              </w:rPr>
              <w:t>чение 5 суток после обнаружения 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фектов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 в плане по  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Земляное полотно, полоса отвода, обочины, разделительные полосы,       </w:t>
            </w:r>
            <w:r w:rsidRPr="005C727C">
              <w:rPr>
                <w:rFonts w:ascii="Times New Roman" w:hAnsi="Times New Roman" w:cs="Times New Roman"/>
                <w:b/>
                <w:bCs/>
                <w:sz w:val="28"/>
                <w:szCs w:val="28"/>
              </w:rPr>
              <w:br/>
              <w:t>съезды, парковки, заездные карманы к остановкам общественного тран</w:t>
            </w:r>
            <w:r w:rsidRPr="005C727C">
              <w:rPr>
                <w:rFonts w:ascii="Times New Roman" w:hAnsi="Times New Roman" w:cs="Times New Roman"/>
                <w:b/>
                <w:bCs/>
                <w:sz w:val="28"/>
                <w:szCs w:val="28"/>
              </w:rPr>
              <w:t>с</w:t>
            </w:r>
            <w:r w:rsidRPr="005C727C">
              <w:rPr>
                <w:rFonts w:ascii="Times New Roman" w:hAnsi="Times New Roman" w:cs="Times New Roman"/>
                <w:b/>
                <w:bCs/>
                <w:sz w:val="28"/>
                <w:szCs w:val="28"/>
              </w:rPr>
              <w:t>порта</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 xml:space="preserve">(механизированно с ручной доработкой)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ной полосы от снега (при допустимой толщине рыхлого слоя снега во время снегопада и до 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60 мм</w:t>
              </w:r>
            </w:smartTag>
            <w:r w:rsidRPr="005C727C">
              <w:rPr>
                <w:rFonts w:ascii="Times New Roman" w:hAnsi="Times New Roman" w:cs="Times New Roman"/>
                <w:bCs/>
                <w:sz w:val="24"/>
                <w:szCs w:val="24"/>
              </w:rPr>
              <w:t>)</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40 мм</w:t>
              </w:r>
            </w:smartTag>
            <w:r w:rsidRPr="005C727C">
              <w:rPr>
                <w:rFonts w:ascii="Times New Roman" w:hAnsi="Times New Roman" w:cs="Times New Roman"/>
                <w:bCs/>
                <w:sz w:val="24"/>
                <w:szCs w:val="24"/>
              </w:rPr>
              <w:t>)</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Возвышение обочин с уплотненным слоем снега над проезжей частью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заез</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ных карманах и посадочных площадках  остановок общественного транспорта во </w:t>
            </w:r>
            <w:r w:rsidRPr="005C727C">
              <w:rPr>
                <w:rFonts w:ascii="Times New Roman" w:hAnsi="Times New Roman" w:cs="Times New Roman"/>
                <w:bCs/>
                <w:sz w:val="24"/>
                <w:szCs w:val="24"/>
              </w:rPr>
              <w:br/>
              <w:t>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заездных карманах и посадочных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щадках остановок общественного транспорта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Тротуары, дорожки, посадочные площадки остановок общественного тран</w:t>
            </w:r>
            <w:r w:rsidRPr="005C727C">
              <w:rPr>
                <w:rFonts w:ascii="Times New Roman" w:hAnsi="Times New Roman" w:cs="Times New Roman"/>
                <w:b/>
                <w:bCs/>
                <w:sz w:val="28"/>
                <w:szCs w:val="28"/>
              </w:rPr>
              <w:t>с</w:t>
            </w:r>
            <w:r w:rsidRPr="005C727C">
              <w:rPr>
                <w:rFonts w:ascii="Times New Roman" w:hAnsi="Times New Roman" w:cs="Times New Roman"/>
                <w:b/>
                <w:bCs/>
                <w:sz w:val="28"/>
                <w:szCs w:val="28"/>
              </w:rPr>
              <w:t>порта, лестницы, малые архитектурные формы</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уборки тротуаров, посадочных площадок остановок общественного  транспорта, лестниц и пешеходных      </w:t>
            </w:r>
            <w:r w:rsidRPr="005C727C">
              <w:rPr>
                <w:rFonts w:ascii="Times New Roman" w:hAnsi="Times New Roman" w:cs="Times New Roman"/>
                <w:bCs/>
                <w:sz w:val="24"/>
                <w:szCs w:val="24"/>
              </w:rPr>
              <w:br/>
              <w:t xml:space="preserve">дорожек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84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Толщина рыхлого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туарах, посадочных площадках       </w:t>
            </w:r>
            <w:r w:rsidRPr="005C727C">
              <w:rPr>
                <w:rFonts w:ascii="Times New Roman" w:hAnsi="Times New Roman" w:cs="Times New Roman"/>
                <w:bCs/>
                <w:sz w:val="24"/>
                <w:szCs w:val="24"/>
              </w:rPr>
              <w:br/>
              <w:t>остановок общественного транспорта, лестницах и пешеходных дорожках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тротуаров, лестниц, пешеходных дорожек от снега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тротуарах, посадочных площадках остановок общественного транспорта и  </w:t>
            </w:r>
            <w:r w:rsidRPr="005C727C">
              <w:rPr>
                <w:rFonts w:ascii="Times New Roman" w:hAnsi="Times New Roman" w:cs="Times New Roman"/>
                <w:bCs/>
                <w:sz w:val="24"/>
                <w:szCs w:val="24"/>
              </w:rPr>
              <w:br/>
              <w:t xml:space="preserve">пешеходных дорожках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вывоза снега с остановок  общ</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ственного транспорта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Отсутствие обработки фрикционным материалом поверхности ступеней  лестниц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F94160">
      <w:pPr>
        <w:autoSpaceDE w:val="0"/>
        <w:adjustRightInd w:val="0"/>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6. Требования к содержанию элементов улиц и автомобильных дорог II категории в зимний период</w:t>
      </w:r>
    </w:p>
    <w:p w:rsidR="004728CD" w:rsidRPr="005C727C" w:rsidRDefault="004728CD" w:rsidP="004728CD">
      <w:pPr>
        <w:autoSpaceDE w:val="0"/>
        <w:adjustRightInd w:val="0"/>
        <w:jc w:val="center"/>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4500"/>
        <w:gridCol w:w="1440"/>
        <w:gridCol w:w="1260"/>
        <w:gridCol w:w="1260"/>
        <w:gridCol w:w="1440"/>
      </w:tblGrid>
      <w:tr w:rsidR="004728CD" w:rsidRPr="005C727C" w:rsidTr="009F55CD">
        <w:trPr>
          <w:cantSplit/>
          <w:trHeight w:val="240"/>
        </w:trPr>
        <w:tc>
          <w:tcPr>
            <w:tcW w:w="450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констру</w:t>
            </w:r>
            <w:r w:rsidRPr="005C727C">
              <w:rPr>
                <w:rFonts w:ascii="Times New Roman" w:hAnsi="Times New Roman" w:cs="Times New Roman"/>
                <w:b/>
                <w:bCs/>
                <w:sz w:val="28"/>
                <w:szCs w:val="28"/>
              </w:rPr>
              <w:t>к</w:t>
            </w:r>
            <w:r w:rsidRPr="005C727C">
              <w:rPr>
                <w:rFonts w:ascii="Times New Roman" w:hAnsi="Times New Roman" w:cs="Times New Roman"/>
                <w:b/>
                <w:bCs/>
                <w:sz w:val="28"/>
                <w:szCs w:val="28"/>
              </w:rPr>
              <w:t>тивных</w:t>
            </w:r>
            <w:r w:rsidRPr="005C727C">
              <w:rPr>
                <w:rFonts w:ascii="Times New Roman" w:hAnsi="Times New Roman" w:cs="Times New Roman"/>
                <w:b/>
                <w:bCs/>
                <w:sz w:val="28"/>
                <w:szCs w:val="28"/>
              </w:rPr>
              <w:br/>
              <w:t>элементов и элементов обустро</w:t>
            </w:r>
            <w:r w:rsidRPr="005C727C">
              <w:rPr>
                <w:rFonts w:ascii="Times New Roman" w:hAnsi="Times New Roman" w:cs="Times New Roman"/>
                <w:b/>
                <w:bCs/>
                <w:sz w:val="28"/>
                <w:szCs w:val="28"/>
              </w:rPr>
              <w:t>й</w:t>
            </w:r>
            <w:r w:rsidRPr="005C727C">
              <w:rPr>
                <w:rFonts w:ascii="Times New Roman" w:hAnsi="Times New Roman" w:cs="Times New Roman"/>
                <w:b/>
                <w:bCs/>
                <w:sz w:val="28"/>
                <w:szCs w:val="28"/>
              </w:rPr>
              <w:t>ства</w:t>
            </w:r>
          </w:p>
        </w:tc>
        <w:tc>
          <w:tcPr>
            <w:tcW w:w="540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w:t>
            </w:r>
            <w:r w:rsidRPr="005C727C">
              <w:rPr>
                <w:rFonts w:ascii="Times New Roman" w:hAnsi="Times New Roman" w:cs="Times New Roman"/>
                <w:bCs/>
                <w:sz w:val="28"/>
                <w:szCs w:val="28"/>
              </w:rPr>
              <w:t>у</w:t>
            </w:r>
            <w:r w:rsidRPr="005C727C">
              <w:rPr>
                <w:rFonts w:ascii="Times New Roman" w:hAnsi="Times New Roman" w:cs="Times New Roman"/>
                <w:bCs/>
                <w:sz w:val="28"/>
                <w:szCs w:val="28"/>
              </w:rPr>
              <w:t xml:space="preserve">стимый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проезжей части от снега (при допустимой толщине      </w:t>
            </w:r>
            <w:r w:rsidRPr="005C727C">
              <w:rPr>
                <w:rFonts w:ascii="Times New Roman" w:hAnsi="Times New Roman" w:cs="Times New Roman"/>
                <w:bCs/>
                <w:sz w:val="24"/>
                <w:szCs w:val="24"/>
              </w:rPr>
              <w:br/>
              <w:t xml:space="preserve">рыхлого слоя снега во время снегопада и до окончания           </w:t>
            </w:r>
            <w:r w:rsidRPr="005C727C">
              <w:rPr>
                <w:rFonts w:ascii="Times New Roman" w:hAnsi="Times New Roman" w:cs="Times New Roman"/>
                <w:bCs/>
                <w:sz w:val="24"/>
                <w:szCs w:val="24"/>
              </w:rPr>
              <w:br/>
              <w:t xml:space="preserve">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40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r w:rsidRPr="005C727C">
              <w:rPr>
                <w:rFonts w:ascii="Times New Roman" w:hAnsi="Times New Roman" w:cs="Times New Roman"/>
                <w:bCs/>
                <w:sz w:val="24"/>
                <w:szCs w:val="24"/>
              </w:rPr>
              <w:br/>
              <w:t xml:space="preserve">(не более 30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30  </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20  </w:t>
            </w:r>
            <w:r w:rsidRPr="005C727C">
              <w:rPr>
                <w:rFonts w:ascii="Times New Roman" w:hAnsi="Times New Roman" w:cs="Times New Roman"/>
                <w:bCs/>
                <w:sz w:val="24"/>
                <w:szCs w:val="24"/>
              </w:rPr>
              <w:br/>
              <w:t xml:space="preserve">мм)    </w:t>
            </w:r>
          </w:p>
        </w:tc>
      </w:tr>
      <w:tr w:rsidR="004728CD" w:rsidRPr="005C727C" w:rsidTr="009F55CD">
        <w:trPr>
          <w:cantSplit/>
          <w:trHeight w:val="9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ind w:right="-70"/>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t xml:space="preserve">прилотковой зоне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снега (после вывозки) на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вом камне по всей             </w:t>
            </w:r>
            <w:r w:rsidRPr="005C727C">
              <w:rPr>
                <w:rFonts w:ascii="Times New Roman" w:hAnsi="Times New Roman" w:cs="Times New Roman"/>
                <w:bCs/>
                <w:sz w:val="24"/>
                <w:szCs w:val="24"/>
              </w:rPr>
              <w:br/>
              <w:t xml:space="preserve">протяженности дороги, улицы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ности</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r w:rsidRPr="005C727C">
              <w:rPr>
                <w:rFonts w:ascii="Times New Roman" w:hAnsi="Times New Roman" w:cs="Times New Roman"/>
                <w:bCs/>
                <w:sz w:val="24"/>
                <w:szCs w:val="24"/>
              </w:rPr>
              <w:br/>
              <w:t xml:space="preserve">не более 50%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ности</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Проезжая часть, при наличии снежно-ледяных отложений, не обработана  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тивогололедными материалами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Сроки окончания снегоочистки и ликв</w:t>
            </w:r>
            <w:r w:rsidRPr="005C727C">
              <w:rPr>
                <w:rFonts w:ascii="Times New Roman" w:hAnsi="Times New Roman" w:cs="Times New Roman"/>
                <w:bCs/>
                <w:sz w:val="24"/>
                <w:szCs w:val="24"/>
              </w:rPr>
              <w:t>и</w:t>
            </w:r>
            <w:r w:rsidRPr="005C727C">
              <w:rPr>
                <w:rFonts w:ascii="Times New Roman" w:hAnsi="Times New Roman" w:cs="Times New Roman"/>
                <w:bCs/>
                <w:sz w:val="24"/>
                <w:szCs w:val="24"/>
              </w:rPr>
              <w:t>дации зимней скользкости после оконч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вывоза снега и зачистки  лотков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суток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суток   </w:t>
            </w:r>
          </w:p>
        </w:tc>
      </w:tr>
      <w:tr w:rsidR="004728CD" w:rsidRPr="005C727C" w:rsidTr="009F55CD">
        <w:trPr>
          <w:cantSplit/>
          <w:trHeight w:val="84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глубина), распространяются и на прое</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жую часть моста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4,5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3,0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в </w:t>
            </w:r>
            <w:r w:rsidRPr="005C727C">
              <w:rPr>
                <w:rFonts w:ascii="Times New Roman" w:hAnsi="Times New Roman" w:cs="Times New Roman"/>
                <w:bCs/>
                <w:sz w:val="24"/>
                <w:szCs w:val="24"/>
              </w:rPr>
              <w:br/>
              <w:t xml:space="preserve">трубе в период до начала весеннего </w:t>
            </w:r>
            <w:r w:rsidRPr="005C727C">
              <w:rPr>
                <w:rFonts w:ascii="Times New Roman" w:hAnsi="Times New Roman" w:cs="Times New Roman"/>
                <w:bCs/>
                <w:sz w:val="24"/>
                <w:szCs w:val="24"/>
              </w:rPr>
              <w:br/>
              <w:t xml:space="preserve">паводка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з</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трудняющих восприятие информации на дорожных знаках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элементов ограждений, не восстановленных в теч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ние 5 суток после обнаружения  </w:t>
            </w:r>
            <w:r w:rsidRPr="005C727C">
              <w:rPr>
                <w:rFonts w:ascii="Times New Roman" w:hAnsi="Times New Roman" w:cs="Times New Roman"/>
                <w:bCs/>
                <w:sz w:val="24"/>
                <w:szCs w:val="24"/>
              </w:rPr>
              <w:br/>
              <w:t xml:space="preserve">дефектов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 в плане по гор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 к остановкам общественного транспорта</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 xml:space="preserve">(механизированно с ручной  доработкой)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ной полосы от снега (при</w:t>
            </w:r>
            <w:r w:rsidRPr="005C727C">
              <w:rPr>
                <w:rFonts w:ascii="Times New Roman" w:hAnsi="Times New Roman" w:cs="Times New Roman"/>
                <w:bCs/>
                <w:sz w:val="24"/>
                <w:szCs w:val="24"/>
              </w:rPr>
              <w:br/>
              <w:t>допустимой толщине рыхлого слоя снега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рины</w:t>
            </w:r>
            <w:r w:rsidRPr="005C727C">
              <w:rPr>
                <w:rFonts w:ascii="Times New Roman" w:hAnsi="Times New Roman" w:cs="Times New Roman"/>
                <w:bCs/>
                <w:sz w:val="24"/>
                <w:szCs w:val="24"/>
              </w:rPr>
              <w:br/>
              <w:t>(не более 100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60 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40 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с уплотненным сл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ем снега над проезжей частью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рыхлого слоя снега на  заездных карманах и посадочных     </w:t>
            </w:r>
            <w:r w:rsidRPr="005C727C">
              <w:rPr>
                <w:rFonts w:ascii="Times New Roman" w:hAnsi="Times New Roman" w:cs="Times New Roman"/>
                <w:bCs/>
                <w:sz w:val="24"/>
                <w:szCs w:val="24"/>
              </w:rPr>
              <w:br/>
              <w:t>площадках остановок общественного транспорта во время снегопада и до око</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чания 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з</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ездных карманах и посадочных  площа</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ках остановок общественного транспорта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lastRenderedPageBreak/>
              <w:t>Тротуары, дорожки, посадочные площадки остановок общественного транспорта, лестницы,  малые архитектурные формы</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уборки тротуаров, посадочных площадок остановок общественного транспорта, лестниц и пешеходных дор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жек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троту</w:t>
            </w:r>
            <w:r w:rsidRPr="005C727C">
              <w:rPr>
                <w:rFonts w:ascii="Times New Roman" w:hAnsi="Times New Roman" w:cs="Times New Roman"/>
                <w:bCs/>
                <w:sz w:val="24"/>
                <w:szCs w:val="24"/>
              </w:rPr>
              <w:t>а</w:t>
            </w:r>
            <w:r w:rsidRPr="005C727C">
              <w:rPr>
                <w:rFonts w:ascii="Times New Roman" w:hAnsi="Times New Roman" w:cs="Times New Roman"/>
                <w:bCs/>
                <w:sz w:val="24"/>
                <w:szCs w:val="24"/>
              </w:rPr>
              <w:t>рах, лестницах и пешеходных  дорожках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тротуаров, лестниц, п</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шеходных дорожек от снега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туарах, посадочных площадках  остан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вок общественного транспорта </w:t>
            </w:r>
            <w:r w:rsidRPr="005C727C">
              <w:rPr>
                <w:rFonts w:ascii="Times New Roman" w:hAnsi="Times New Roman" w:cs="Times New Roman"/>
                <w:bCs/>
                <w:sz w:val="24"/>
                <w:szCs w:val="24"/>
              </w:rPr>
              <w:br/>
              <w:t xml:space="preserve">и пешеходных дорожках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обработки фрикционным   материалом поверхности ступеней лес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ниц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7. Требования к содержанию элементов улиц и автомобильных дорог III категории в зимний период</w:t>
      </w:r>
    </w:p>
    <w:p w:rsidR="004728CD" w:rsidRPr="005C727C" w:rsidRDefault="004728CD" w:rsidP="004728CD">
      <w:pPr>
        <w:autoSpaceDE w:val="0"/>
        <w:adjustRightInd w:val="0"/>
        <w:ind w:firstLine="539"/>
        <w:jc w:val="both"/>
        <w:rPr>
          <w:b/>
          <w:bCs/>
          <w:sz w:val="28"/>
          <w:szCs w:val="28"/>
        </w:rPr>
      </w:pPr>
    </w:p>
    <w:p w:rsidR="004728CD" w:rsidRPr="005C727C" w:rsidRDefault="004728CD" w:rsidP="004728CD">
      <w:pPr>
        <w:autoSpaceDE w:val="0"/>
        <w:adjustRightInd w:val="0"/>
        <w:ind w:firstLine="539"/>
        <w:jc w:val="both"/>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4140"/>
        <w:gridCol w:w="1620"/>
        <w:gridCol w:w="1620"/>
        <w:gridCol w:w="180"/>
        <w:gridCol w:w="1080"/>
        <w:gridCol w:w="1260"/>
      </w:tblGrid>
      <w:tr w:rsidR="004728CD" w:rsidRPr="005C727C" w:rsidTr="009F55CD">
        <w:trPr>
          <w:cantSplit/>
          <w:trHeight w:val="240"/>
        </w:trPr>
        <w:tc>
          <w:tcPr>
            <w:tcW w:w="414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576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Минимал</w:t>
            </w:r>
            <w:r w:rsidRPr="005C727C">
              <w:rPr>
                <w:rFonts w:ascii="Times New Roman" w:hAnsi="Times New Roman" w:cs="Times New Roman"/>
                <w:bCs/>
                <w:sz w:val="28"/>
                <w:szCs w:val="28"/>
              </w:rPr>
              <w:t>ь</w:t>
            </w:r>
            <w:r w:rsidRPr="005C727C">
              <w:rPr>
                <w:rFonts w:ascii="Times New Roman" w:hAnsi="Times New Roman" w:cs="Times New Roman"/>
                <w:bCs/>
                <w:sz w:val="28"/>
                <w:szCs w:val="28"/>
              </w:rPr>
              <w:t xml:space="preserve">ный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Сре</w:t>
            </w:r>
            <w:r w:rsidRPr="005C727C">
              <w:rPr>
                <w:rFonts w:ascii="Times New Roman" w:hAnsi="Times New Roman" w:cs="Times New Roman"/>
                <w:bCs/>
                <w:sz w:val="28"/>
                <w:szCs w:val="28"/>
              </w:rPr>
              <w:t>д</w:t>
            </w:r>
            <w:r w:rsidRPr="005C727C">
              <w:rPr>
                <w:rFonts w:ascii="Times New Roman" w:hAnsi="Times New Roman" w:cs="Times New Roman"/>
                <w:bCs/>
                <w:sz w:val="28"/>
                <w:szCs w:val="28"/>
              </w:rPr>
              <w:t xml:space="preserve">ний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проезжей части от  снега (при допустимой толщине ры</w:t>
            </w:r>
            <w:r w:rsidRPr="005C727C">
              <w:rPr>
                <w:rFonts w:ascii="Times New Roman" w:hAnsi="Times New Roman" w:cs="Times New Roman"/>
                <w:bCs/>
                <w:sz w:val="24"/>
                <w:szCs w:val="24"/>
              </w:rPr>
              <w:t>х</w:t>
            </w:r>
            <w:r w:rsidRPr="005C727C">
              <w:rPr>
                <w:rFonts w:ascii="Times New Roman" w:hAnsi="Times New Roman" w:cs="Times New Roman"/>
                <w:bCs/>
                <w:sz w:val="24"/>
                <w:szCs w:val="24"/>
              </w:rPr>
              <w:t xml:space="preserve">лого слоя снега во время        </w:t>
            </w:r>
            <w:r w:rsidRPr="005C727C">
              <w:rPr>
                <w:rFonts w:ascii="Times New Roman" w:hAnsi="Times New Roman" w:cs="Times New Roman"/>
                <w:bCs/>
                <w:sz w:val="24"/>
                <w:szCs w:val="24"/>
              </w:rPr>
              <w:br/>
              <w:t>снегопада и до окончания  снегоубо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60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50 </w:t>
            </w:r>
            <w:r w:rsidRPr="005C727C">
              <w:rPr>
                <w:rFonts w:ascii="Times New Roman" w:hAnsi="Times New Roman" w:cs="Times New Roman"/>
                <w:bCs/>
                <w:sz w:val="24"/>
                <w:szCs w:val="24"/>
              </w:rPr>
              <w:br/>
              <w:t xml:space="preserve">мм)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40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30  </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и ли</w:t>
            </w:r>
            <w:r w:rsidRPr="005C727C">
              <w:rPr>
                <w:rFonts w:ascii="Times New Roman" w:hAnsi="Times New Roman" w:cs="Times New Roman"/>
                <w:bCs/>
                <w:sz w:val="24"/>
                <w:szCs w:val="24"/>
              </w:rPr>
              <w:t>к</w:t>
            </w:r>
            <w:r w:rsidRPr="005C727C">
              <w:rPr>
                <w:rFonts w:ascii="Times New Roman" w:hAnsi="Times New Roman" w:cs="Times New Roman"/>
                <w:bCs/>
                <w:sz w:val="24"/>
                <w:szCs w:val="24"/>
              </w:rPr>
              <w:t xml:space="preserve">видации зимней скользкости после окончания 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(капитальный тип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t xml:space="preserve">прилотковой </w:t>
            </w:r>
            <w:r w:rsidRPr="005C727C">
              <w:rPr>
                <w:rFonts w:ascii="Times New Roman" w:hAnsi="Times New Roman" w:cs="Times New Roman"/>
                <w:bCs/>
                <w:sz w:val="24"/>
                <w:szCs w:val="24"/>
              </w:rPr>
              <w:br/>
              <w:t xml:space="preserve">зоне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t xml:space="preserve">прилотковой </w:t>
            </w:r>
            <w:r w:rsidRPr="005C727C">
              <w:rPr>
                <w:rFonts w:ascii="Times New Roman" w:hAnsi="Times New Roman" w:cs="Times New Roman"/>
                <w:bCs/>
                <w:sz w:val="24"/>
                <w:szCs w:val="24"/>
              </w:rPr>
              <w:br/>
              <w:t xml:space="preserve">зоне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12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Толщина уплотненного слоя снега на проезжей части внутриквартальных проездов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br/>
              <w:t xml:space="preserve">по всей   </w:t>
            </w:r>
            <w:r w:rsidRPr="005C727C">
              <w:rPr>
                <w:rFonts w:ascii="Times New Roman" w:hAnsi="Times New Roman" w:cs="Times New Roman"/>
                <w:bCs/>
                <w:sz w:val="24"/>
                <w:szCs w:val="24"/>
              </w:rPr>
              <w:br/>
              <w:t xml:space="preserve">ширине    </w:t>
            </w:r>
            <w:r w:rsidRPr="005C727C">
              <w:rPr>
                <w:rFonts w:ascii="Times New Roman" w:hAnsi="Times New Roman" w:cs="Times New Roman"/>
                <w:bCs/>
                <w:sz w:val="24"/>
                <w:szCs w:val="24"/>
              </w:rPr>
              <w:br/>
              <w:t xml:space="preserve">проезжей   </w:t>
            </w:r>
            <w:r w:rsidRPr="005C727C">
              <w:rPr>
                <w:rFonts w:ascii="Times New Roman" w:hAnsi="Times New Roman" w:cs="Times New Roman"/>
                <w:bCs/>
                <w:sz w:val="24"/>
                <w:szCs w:val="24"/>
              </w:rPr>
              <w:br/>
              <w:t xml:space="preserve">части без  </w:t>
            </w:r>
            <w:r w:rsidRPr="005C727C">
              <w:rPr>
                <w:rFonts w:ascii="Times New Roman" w:hAnsi="Times New Roman" w:cs="Times New Roman"/>
                <w:bCs/>
                <w:sz w:val="24"/>
                <w:szCs w:val="24"/>
              </w:rPr>
              <w:br/>
              <w:t xml:space="preserve">снежно-   </w:t>
            </w:r>
            <w:r w:rsidRPr="005C727C">
              <w:rPr>
                <w:rFonts w:ascii="Times New Roman" w:hAnsi="Times New Roman" w:cs="Times New Roman"/>
                <w:bCs/>
                <w:sz w:val="24"/>
                <w:szCs w:val="24"/>
              </w:rPr>
              <w:br/>
              <w:t xml:space="preserve">ледяных   </w:t>
            </w:r>
            <w:r w:rsidRPr="005C727C">
              <w:rPr>
                <w:rFonts w:ascii="Times New Roman" w:hAnsi="Times New Roman" w:cs="Times New Roman"/>
                <w:bCs/>
                <w:sz w:val="24"/>
                <w:szCs w:val="24"/>
              </w:rPr>
              <w:br/>
              <w:t xml:space="preserve">образований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br/>
              <w:t xml:space="preserve">по всей   </w:t>
            </w:r>
            <w:r w:rsidRPr="005C727C">
              <w:rPr>
                <w:rFonts w:ascii="Times New Roman" w:hAnsi="Times New Roman" w:cs="Times New Roman"/>
                <w:bCs/>
                <w:sz w:val="24"/>
                <w:szCs w:val="24"/>
              </w:rPr>
              <w:br/>
              <w:t xml:space="preserve">ширине    </w:t>
            </w:r>
            <w:r w:rsidRPr="005C727C">
              <w:rPr>
                <w:rFonts w:ascii="Times New Roman" w:hAnsi="Times New Roman" w:cs="Times New Roman"/>
                <w:bCs/>
                <w:sz w:val="24"/>
                <w:szCs w:val="24"/>
              </w:rPr>
              <w:br/>
              <w:t xml:space="preserve">проезжей   </w:t>
            </w:r>
            <w:r w:rsidRPr="005C727C">
              <w:rPr>
                <w:rFonts w:ascii="Times New Roman" w:hAnsi="Times New Roman" w:cs="Times New Roman"/>
                <w:bCs/>
                <w:sz w:val="24"/>
                <w:szCs w:val="24"/>
              </w:rPr>
              <w:br/>
              <w:t xml:space="preserve">части без  </w:t>
            </w:r>
            <w:r w:rsidRPr="005C727C">
              <w:rPr>
                <w:rFonts w:ascii="Times New Roman" w:hAnsi="Times New Roman" w:cs="Times New Roman"/>
                <w:bCs/>
                <w:sz w:val="24"/>
                <w:szCs w:val="24"/>
              </w:rPr>
              <w:br/>
              <w:t xml:space="preserve">снежно-   </w:t>
            </w:r>
            <w:r w:rsidRPr="005C727C">
              <w:rPr>
                <w:rFonts w:ascii="Times New Roman" w:hAnsi="Times New Roman" w:cs="Times New Roman"/>
                <w:bCs/>
                <w:sz w:val="24"/>
                <w:szCs w:val="24"/>
              </w:rPr>
              <w:br/>
              <w:t xml:space="preserve">ледяных   </w:t>
            </w:r>
            <w:r w:rsidRPr="005C727C">
              <w:rPr>
                <w:rFonts w:ascii="Times New Roman" w:hAnsi="Times New Roman" w:cs="Times New Roman"/>
                <w:bCs/>
                <w:sz w:val="24"/>
                <w:szCs w:val="24"/>
              </w:rPr>
              <w:br/>
              <w:t xml:space="preserve">образований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(переходный тип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вывоза снега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Снег     </w:t>
            </w:r>
            <w:r w:rsidRPr="005C727C">
              <w:rPr>
                <w:rFonts w:ascii="Times New Roman" w:hAnsi="Times New Roman" w:cs="Times New Roman"/>
                <w:bCs/>
                <w:sz w:val="24"/>
                <w:szCs w:val="24"/>
              </w:rPr>
              <w:br/>
              <w:t xml:space="preserve">вывозится,  </w:t>
            </w:r>
            <w:r w:rsidRPr="005C727C">
              <w:rPr>
                <w:rFonts w:ascii="Times New Roman" w:hAnsi="Times New Roman" w:cs="Times New Roman"/>
                <w:bCs/>
                <w:sz w:val="24"/>
                <w:szCs w:val="24"/>
              </w:rPr>
              <w:br/>
              <w:t xml:space="preserve">если размеры </w:t>
            </w:r>
            <w:r w:rsidRPr="005C727C">
              <w:rPr>
                <w:rFonts w:ascii="Times New Roman" w:hAnsi="Times New Roman" w:cs="Times New Roman"/>
                <w:bCs/>
                <w:sz w:val="24"/>
                <w:szCs w:val="24"/>
              </w:rPr>
              <w:br/>
              <w:t>снежного 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ла</w:t>
            </w:r>
            <w:r w:rsidRPr="005C727C">
              <w:rPr>
                <w:rFonts w:ascii="Times New Roman" w:hAnsi="Times New Roman" w:cs="Times New Roman"/>
                <w:bCs/>
                <w:sz w:val="24"/>
                <w:szCs w:val="24"/>
              </w:rPr>
              <w:br/>
              <w:t xml:space="preserve">превышают  </w:t>
            </w:r>
            <w:r w:rsidRPr="005C727C">
              <w:rPr>
                <w:rFonts w:ascii="Times New Roman" w:hAnsi="Times New Roman" w:cs="Times New Roman"/>
                <w:bCs/>
                <w:sz w:val="24"/>
                <w:szCs w:val="24"/>
              </w:rPr>
              <w:br/>
              <w:t xml:space="preserve">допустимые  </w:t>
            </w:r>
            <w:r w:rsidRPr="005C727C">
              <w:rPr>
                <w:rFonts w:ascii="Times New Roman" w:hAnsi="Times New Roman" w:cs="Times New Roman"/>
                <w:bCs/>
                <w:sz w:val="24"/>
                <w:szCs w:val="24"/>
              </w:rPr>
              <w:br/>
              <w:t xml:space="preserve">(1,5 х 0,8)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12 </w:t>
            </w:r>
            <w:r w:rsidRPr="005C727C">
              <w:rPr>
                <w:rFonts w:ascii="Times New Roman" w:hAnsi="Times New Roman" w:cs="Times New Roman"/>
                <w:bCs/>
                <w:sz w:val="24"/>
                <w:szCs w:val="24"/>
              </w:rPr>
              <w:br/>
              <w:t xml:space="preserve">суток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10</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суток   </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снега (после вывозки) на бортовом камне по всей             </w:t>
            </w:r>
            <w:r w:rsidRPr="005C727C">
              <w:rPr>
                <w:rFonts w:ascii="Times New Roman" w:hAnsi="Times New Roman" w:cs="Times New Roman"/>
                <w:bCs/>
                <w:sz w:val="24"/>
                <w:szCs w:val="24"/>
              </w:rPr>
              <w:br/>
              <w:t xml:space="preserve">протяженности дороги, улицы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90%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протяженн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сти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протяженн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сти</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50% 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ности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противогололедными материалами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снежного вала на пересеч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нии всех дорог и вблизи    </w:t>
            </w:r>
            <w:r w:rsidRPr="005C727C">
              <w:rPr>
                <w:rFonts w:ascii="Times New Roman" w:hAnsi="Times New Roman" w:cs="Times New Roman"/>
                <w:bCs/>
                <w:sz w:val="24"/>
                <w:szCs w:val="24"/>
              </w:rPr>
              <w:br/>
              <w:t xml:space="preserve">трамвайных и ж/д переездов, ближе </w:t>
            </w:r>
            <w:smartTag w:uri="urn:schemas-microsoft-com:office:smarttags" w:element="metricconverter">
              <w:smartTagPr>
                <w:attr w:name="ProductID" w:val="20 мм"/>
              </w:smartTagPr>
              <w:r w:rsidRPr="005C727C">
                <w:rPr>
                  <w:rFonts w:ascii="Times New Roman" w:hAnsi="Times New Roman" w:cs="Times New Roman"/>
                  <w:bCs/>
                  <w:sz w:val="24"/>
                  <w:szCs w:val="24"/>
                </w:rPr>
                <w:t>5 м</w:t>
              </w:r>
            </w:smartTag>
            <w:r w:rsidRPr="005C727C">
              <w:rPr>
                <w:rFonts w:ascii="Times New Roman" w:hAnsi="Times New Roman" w:cs="Times New Roman"/>
                <w:bCs/>
                <w:sz w:val="24"/>
                <w:szCs w:val="24"/>
              </w:rPr>
              <w:t xml:space="preserve"> от пешеходного перехода, ближе </w:t>
            </w:r>
            <w:smartTag w:uri="urn:schemas-microsoft-com:office:smarttags" w:element="metricconverter">
              <w:smartTagPr>
                <w:attr w:name="ProductID" w:val="20 мм"/>
              </w:smartTagPr>
              <w:r w:rsidRPr="005C727C">
                <w:rPr>
                  <w:rFonts w:ascii="Times New Roman" w:hAnsi="Times New Roman" w:cs="Times New Roman"/>
                  <w:bCs/>
                  <w:sz w:val="24"/>
                  <w:szCs w:val="24"/>
                </w:rPr>
                <w:t>20 м</w:t>
              </w:r>
            </w:smartTag>
            <w:r w:rsidRPr="005C727C">
              <w:rPr>
                <w:rFonts w:ascii="Times New Roman" w:hAnsi="Times New Roman" w:cs="Times New Roman"/>
                <w:bCs/>
                <w:sz w:val="24"/>
                <w:szCs w:val="24"/>
              </w:rPr>
              <w:t xml:space="preserve"> от остановочного пункта  общ</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ственного транспорта, на       </w:t>
            </w:r>
            <w:r w:rsidRPr="005C727C">
              <w:rPr>
                <w:rFonts w:ascii="Times New Roman" w:hAnsi="Times New Roman" w:cs="Times New Roman"/>
                <w:bCs/>
                <w:sz w:val="24"/>
                <w:szCs w:val="24"/>
              </w:rPr>
              <w:br/>
              <w:t xml:space="preserve">тротуарах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84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глубина) распространяются и на 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6,0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4,5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3,0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в теле трубы в период до начала   в</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сеннего паводка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диаме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снежно-ледяных отложений, затрудняющих восприятие информ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ции на дорожных знаках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не восстановленных в  течение 5 суток после 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в положении всей ограды и отдельных ее элементов в плане по 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36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 xml:space="preserve">ды,        </w:t>
            </w:r>
            <w:r w:rsidRPr="005C727C">
              <w:rPr>
                <w:rFonts w:ascii="Times New Roman" w:hAnsi="Times New Roman" w:cs="Times New Roman"/>
                <w:b/>
                <w:bCs/>
                <w:sz w:val="28"/>
                <w:szCs w:val="28"/>
              </w:rPr>
              <w:br/>
              <w:t>парковки, заездные карманы к остановкам общественного транспорта</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(механизированно с ручной дорабо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кой) после окончания        </w:t>
            </w:r>
            <w:r w:rsidRPr="005C727C">
              <w:rPr>
                <w:rFonts w:ascii="Times New Roman" w:hAnsi="Times New Roman" w:cs="Times New Roman"/>
                <w:bCs/>
                <w:sz w:val="24"/>
                <w:szCs w:val="24"/>
              </w:rPr>
              <w:br/>
              <w:t xml:space="preserve">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  </w:t>
            </w:r>
            <w:r w:rsidRPr="005C727C">
              <w:rPr>
                <w:rFonts w:ascii="Times New Roman" w:hAnsi="Times New Roman" w:cs="Times New Roman"/>
                <w:bCs/>
                <w:sz w:val="24"/>
                <w:szCs w:val="24"/>
              </w:rPr>
              <w:br/>
              <w:t xml:space="preserve">часов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от снега (при</w:t>
            </w:r>
            <w:r w:rsidRPr="005C727C">
              <w:rPr>
                <w:rFonts w:ascii="Times New Roman" w:hAnsi="Times New Roman" w:cs="Times New Roman"/>
                <w:bCs/>
                <w:sz w:val="24"/>
                <w:szCs w:val="24"/>
              </w:rPr>
              <w:br/>
              <w:t xml:space="preserve">допустимой толщине рыхлого слоя снега во время снегопада и до      </w:t>
            </w:r>
            <w:r w:rsidRPr="005C727C">
              <w:rPr>
                <w:rFonts w:ascii="Times New Roman" w:hAnsi="Times New Roman" w:cs="Times New Roman"/>
                <w:bCs/>
                <w:sz w:val="24"/>
                <w:szCs w:val="24"/>
              </w:rPr>
              <w:br/>
              <w:t xml:space="preserve">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шир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ны</w:t>
            </w:r>
            <w:r w:rsidRPr="005C727C">
              <w:rPr>
                <w:rFonts w:ascii="Times New Roman" w:hAnsi="Times New Roman" w:cs="Times New Roman"/>
                <w:bCs/>
                <w:sz w:val="24"/>
                <w:szCs w:val="24"/>
              </w:rPr>
              <w:br/>
              <w:t>(не более 120</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ширины</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100 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w:t>
            </w:r>
            <w:r w:rsidRPr="005C727C">
              <w:rPr>
                <w:rFonts w:ascii="Times New Roman" w:hAnsi="Times New Roman" w:cs="Times New Roman"/>
                <w:bCs/>
                <w:sz w:val="24"/>
                <w:szCs w:val="24"/>
              </w:rPr>
              <w:t>с</w:t>
            </w:r>
            <w:r w:rsidRPr="005C727C">
              <w:rPr>
                <w:rFonts w:ascii="Times New Roman" w:hAnsi="Times New Roman" w:cs="Times New Roman"/>
                <w:bCs/>
                <w:sz w:val="24"/>
                <w:szCs w:val="24"/>
              </w:rPr>
              <w:t>кается</w:t>
            </w:r>
            <w:r w:rsidRPr="005C727C">
              <w:rPr>
                <w:rFonts w:ascii="Times New Roman" w:hAnsi="Times New Roman" w:cs="Times New Roman"/>
                <w:bCs/>
                <w:sz w:val="24"/>
                <w:szCs w:val="24"/>
              </w:rPr>
              <w:br/>
              <w:t xml:space="preserve">на 1/2   </w:t>
            </w:r>
            <w:r w:rsidRPr="005C727C">
              <w:rPr>
                <w:rFonts w:ascii="Times New Roman" w:hAnsi="Times New Roman" w:cs="Times New Roman"/>
                <w:bCs/>
                <w:sz w:val="24"/>
                <w:szCs w:val="24"/>
              </w:rPr>
              <w:br/>
              <w:t xml:space="preserve">ширины   </w:t>
            </w:r>
            <w:r w:rsidRPr="005C727C">
              <w:rPr>
                <w:rFonts w:ascii="Times New Roman" w:hAnsi="Times New Roman" w:cs="Times New Roman"/>
                <w:bCs/>
                <w:sz w:val="24"/>
                <w:szCs w:val="24"/>
              </w:rPr>
              <w:br/>
              <w:t>(не б</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лее </w:t>
            </w:r>
            <w:r w:rsidRPr="005C727C">
              <w:rPr>
                <w:rFonts w:ascii="Times New Roman" w:hAnsi="Times New Roman" w:cs="Times New Roman"/>
                <w:bCs/>
                <w:sz w:val="24"/>
                <w:szCs w:val="24"/>
              </w:rPr>
              <w:br/>
              <w:t xml:space="preserve">80 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60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Возвышение обочин с уплотненным  слоем снега над проезжей частью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заез</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ных карманах и посадочных     </w:t>
            </w:r>
            <w:r w:rsidRPr="005C727C">
              <w:rPr>
                <w:rFonts w:ascii="Times New Roman" w:hAnsi="Times New Roman" w:cs="Times New Roman"/>
                <w:bCs/>
                <w:sz w:val="24"/>
                <w:szCs w:val="24"/>
              </w:rPr>
              <w:br/>
              <w:t xml:space="preserve">площадках остановок общественного транспорта во время снегопада и до 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120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80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заездных карманах и посадочных площадках остановок общественного  транспорта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Тротуары, дорожки, посадочные площадки остановок общественного транспорта, лестницы,  </w:t>
            </w:r>
            <w:r w:rsidRPr="005C727C">
              <w:rPr>
                <w:rFonts w:ascii="Times New Roman" w:hAnsi="Times New Roman" w:cs="Times New Roman"/>
                <w:b/>
                <w:bCs/>
                <w:sz w:val="28"/>
                <w:szCs w:val="28"/>
              </w:rPr>
              <w:br/>
              <w:t>малые архитектурные формы</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уборки тротуаров, посадочных площадок остановок общественного  транспорта, лестниц и пешеходных дорожек после окончания 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  </w:t>
            </w:r>
            <w:r w:rsidRPr="005C727C">
              <w:rPr>
                <w:rFonts w:ascii="Times New Roman" w:hAnsi="Times New Roman" w:cs="Times New Roman"/>
                <w:bCs/>
                <w:sz w:val="24"/>
                <w:szCs w:val="24"/>
              </w:rPr>
              <w:br/>
              <w:t xml:space="preserve">часов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туарах, лестницах и пешеходных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рожках во время снегопада и до  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тротуаров, лестниц, пешеходных дорожек от снега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тротуарах и пешеходных дорожках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снежно-ледяных отложений на поверхности ступеней лестниц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Отсутствие обработки фрикционным материалом поверхности ступеней лестниц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8. Требования к содержанию элементов улиц и автомобильных дорог IV категории в зимний период</w:t>
      </w:r>
    </w:p>
    <w:p w:rsidR="004728CD" w:rsidRPr="005C727C" w:rsidRDefault="004728CD" w:rsidP="004728CD">
      <w:pPr>
        <w:autoSpaceDE w:val="0"/>
        <w:adjustRightInd w:val="0"/>
        <w:ind w:firstLine="540"/>
        <w:jc w:val="both"/>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4140"/>
        <w:gridCol w:w="1440"/>
        <w:gridCol w:w="1620"/>
        <w:gridCol w:w="1260"/>
        <w:gridCol w:w="1440"/>
      </w:tblGrid>
      <w:tr w:rsidR="004728CD" w:rsidRPr="005C727C" w:rsidTr="009F55CD">
        <w:trPr>
          <w:cantSplit/>
          <w:trHeight w:val="240"/>
        </w:trPr>
        <w:tc>
          <w:tcPr>
            <w:tcW w:w="414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576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проезжей части от снега (при допустимой толщине      </w:t>
            </w:r>
            <w:r w:rsidRPr="005C727C">
              <w:rPr>
                <w:rFonts w:ascii="Times New Roman" w:hAnsi="Times New Roman" w:cs="Times New Roman"/>
                <w:bCs/>
                <w:sz w:val="24"/>
                <w:szCs w:val="24"/>
              </w:rPr>
              <w:br/>
              <w:t>рыхлого слоя снега во время снегоп</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да и до окончания          </w:t>
            </w:r>
            <w:r w:rsidRPr="005C727C">
              <w:rPr>
                <w:rFonts w:ascii="Times New Roman" w:hAnsi="Times New Roman" w:cs="Times New Roman"/>
                <w:bCs/>
                <w:sz w:val="24"/>
                <w:szCs w:val="24"/>
              </w:rPr>
              <w:br/>
              <w:t xml:space="preserve">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60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50  </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40  </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(капитальный тип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(переходный тип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70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затрудняющих восприятие информ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ции на дорожных знаках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bl>
    <w:p w:rsidR="004728CD" w:rsidRPr="005C727C" w:rsidRDefault="004728CD" w:rsidP="004728CD">
      <w:pPr>
        <w:autoSpaceDE w:val="0"/>
        <w:adjustRightInd w:val="0"/>
        <w:ind w:firstLine="540"/>
        <w:jc w:val="both"/>
        <w:rPr>
          <w:b/>
          <w:bCs/>
        </w:rPr>
      </w:pPr>
    </w:p>
    <w:p w:rsidR="004728CD" w:rsidRPr="005C727C" w:rsidRDefault="004728CD" w:rsidP="004728CD">
      <w:pPr>
        <w:pStyle w:val="ConsPlusNonformat"/>
        <w:widowControl/>
        <w:ind w:firstLine="540"/>
        <w:jc w:val="both"/>
        <w:rPr>
          <w:rFonts w:ascii="Times New Roman" w:hAnsi="Times New Roman" w:cs="Times New Roman"/>
        </w:rPr>
      </w:pPr>
      <w:r w:rsidRPr="005C727C">
        <w:rPr>
          <w:rFonts w:ascii="Times New Roman" w:hAnsi="Times New Roman" w:cs="Times New Roman"/>
        </w:rPr>
        <w:t>--------------------------------</w:t>
      </w:r>
    </w:p>
    <w:p w:rsidR="004728CD" w:rsidRPr="005C727C" w:rsidRDefault="004728CD" w:rsidP="004728CD">
      <w:pPr>
        <w:autoSpaceDE w:val="0"/>
        <w:adjustRightInd w:val="0"/>
        <w:ind w:firstLine="539"/>
        <w:jc w:val="both"/>
        <w:rPr>
          <w:b/>
          <w:bCs/>
        </w:rPr>
      </w:pPr>
      <w:r w:rsidRPr="005C727C">
        <w:rPr>
          <w:b/>
          <w:bCs/>
        </w:rPr>
        <w:t>&lt;*&gt; Показатель применим для дорог после капитального ремонта в течение межремонтного периода (не более 8 лет).</w:t>
      </w: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r w:rsidRPr="005C727C">
        <w:t>Заказчик                                                                     Подрядчик</w:t>
      </w:r>
    </w:p>
    <w:p w:rsidR="005845B0" w:rsidRPr="005C727C" w:rsidRDefault="005845B0" w:rsidP="005845B0"/>
    <w:p w:rsidR="004728CD" w:rsidRDefault="004728CD" w:rsidP="004728CD"/>
    <w:p w:rsidR="005845B0" w:rsidRPr="005C727C" w:rsidRDefault="005845B0" w:rsidP="004728CD"/>
    <w:p w:rsidR="004728CD" w:rsidRPr="005C727C" w:rsidRDefault="005845B0" w:rsidP="004728CD">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004728CD" w:rsidRPr="005C727C">
        <w:t xml:space="preserve">                (</w:t>
      </w:r>
      <w:r w:rsidR="004728CD" w:rsidRPr="005C727C">
        <w:rPr>
          <w:sz w:val="16"/>
          <w:szCs w:val="16"/>
        </w:rPr>
        <w:t>Должность</w:t>
      </w:r>
      <w:r w:rsidR="004728CD" w:rsidRPr="005C727C">
        <w:t>)______________(</w:t>
      </w:r>
      <w:r w:rsidR="004728CD" w:rsidRPr="005C727C">
        <w:rPr>
          <w:sz w:val="16"/>
          <w:szCs w:val="16"/>
        </w:rPr>
        <w:t>расшифровка)</w:t>
      </w:r>
      <w:r w:rsidR="004728CD" w:rsidRPr="005C727C">
        <w:t xml:space="preserve">        </w:t>
      </w:r>
    </w:p>
    <w:p w:rsidR="004728CD" w:rsidRPr="005C727C" w:rsidRDefault="004728CD" w:rsidP="004728CD">
      <w:pPr>
        <w:jc w:val="both"/>
      </w:pPr>
    </w:p>
    <w:p w:rsidR="004728CD" w:rsidRPr="005C727C" w:rsidRDefault="004728CD" w:rsidP="004728CD">
      <w:pPr>
        <w:ind w:firstLine="540"/>
        <w:jc w:val="both"/>
      </w:pPr>
    </w:p>
    <w:p w:rsidR="004728CD" w:rsidRPr="005C727C" w:rsidRDefault="004728CD" w:rsidP="004728CD">
      <w:pPr>
        <w:ind w:firstLine="540"/>
        <w:jc w:val="right"/>
      </w:pPr>
      <w:r w:rsidRPr="005C727C">
        <w:t xml:space="preserve">           </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r w:rsidRPr="005C727C">
        <w:t xml:space="preserve">        </w:t>
      </w:r>
    </w:p>
    <w:p w:rsidR="00F94160" w:rsidRDefault="00F94160" w:rsidP="004728CD">
      <w:pPr>
        <w:jc w:val="right"/>
      </w:pPr>
    </w:p>
    <w:p w:rsidR="00F94160" w:rsidRDefault="00F94160" w:rsidP="004728CD">
      <w:pPr>
        <w:jc w:val="right"/>
      </w:pPr>
    </w:p>
    <w:p w:rsidR="00F94160" w:rsidRDefault="00F94160" w:rsidP="004728CD">
      <w:pPr>
        <w:jc w:val="right"/>
      </w:pPr>
    </w:p>
    <w:p w:rsidR="00F94160" w:rsidRDefault="00F94160" w:rsidP="004728CD">
      <w:pPr>
        <w:jc w:val="right"/>
      </w:pPr>
    </w:p>
    <w:p w:rsidR="004728CD" w:rsidRPr="005C727C" w:rsidRDefault="004728CD" w:rsidP="004728CD">
      <w:pPr>
        <w:jc w:val="right"/>
      </w:pPr>
      <w:r w:rsidRPr="005C727C">
        <w:lastRenderedPageBreak/>
        <w:t>Приложение № 13</w:t>
      </w:r>
    </w:p>
    <w:p w:rsidR="004728CD" w:rsidRPr="005C727C" w:rsidRDefault="004728CD" w:rsidP="004728CD">
      <w:pPr>
        <w:jc w:val="right"/>
      </w:pPr>
      <w:r w:rsidRPr="005C727C">
        <w:t>к муниципальному контракту</w:t>
      </w:r>
      <w:r w:rsidR="00142CF1">
        <w:t xml:space="preserve"> № _____</w:t>
      </w:r>
    </w:p>
    <w:p w:rsidR="004728CD" w:rsidRPr="005C727C" w:rsidRDefault="00142CF1" w:rsidP="004728CD">
      <w:pPr>
        <w:jc w:val="right"/>
      </w:pPr>
      <w:r>
        <w:t xml:space="preserve"> </w:t>
      </w:r>
      <w:r w:rsidR="004728CD" w:rsidRPr="005C727C">
        <w:t xml:space="preserve"> от</w:t>
      </w:r>
      <w:r>
        <w:t xml:space="preserve"> «____»</w:t>
      </w:r>
      <w:r w:rsidR="004728CD" w:rsidRPr="005C727C">
        <w:t xml:space="preserve"> ______</w:t>
      </w:r>
      <w:r>
        <w:t>_________</w:t>
      </w:r>
      <w:r w:rsidR="004728CD" w:rsidRPr="005C727C">
        <w:t>__2013г.</w:t>
      </w:r>
    </w:p>
    <w:p w:rsidR="004728CD" w:rsidRPr="005C727C" w:rsidRDefault="004728CD" w:rsidP="004728CD">
      <w:pPr>
        <w:jc w:val="center"/>
        <w:rPr>
          <w:sz w:val="28"/>
          <w:szCs w:val="28"/>
        </w:rPr>
      </w:pPr>
    </w:p>
    <w:p w:rsidR="004728CD" w:rsidRPr="005C727C" w:rsidRDefault="00460B8F" w:rsidP="004728CD">
      <w:pPr>
        <w:jc w:val="center"/>
        <w:rPr>
          <w:sz w:val="28"/>
          <w:szCs w:val="28"/>
        </w:rPr>
      </w:pPr>
      <w:r w:rsidRPr="00460B8F">
        <w:rPr>
          <w:b/>
          <w:sz w:val="28"/>
          <w:szCs w:val="28"/>
        </w:rPr>
        <w:t xml:space="preserve">Показатели товаров, используемых для </w:t>
      </w:r>
      <w:r>
        <w:rPr>
          <w:b/>
          <w:sz w:val="28"/>
          <w:szCs w:val="28"/>
        </w:rPr>
        <w:t>выполнения работ, и их значения.</w:t>
      </w:r>
    </w:p>
    <w:p w:rsidR="004728CD" w:rsidRPr="005F59BC" w:rsidRDefault="004728CD" w:rsidP="004728CD">
      <w:pPr>
        <w:jc w:val="both"/>
      </w:pPr>
      <w:r w:rsidRPr="005C727C">
        <w:t xml:space="preserve">                                                                                                                                           </w:t>
      </w: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4728CD" w:rsidRPr="005C727C" w:rsidRDefault="004728CD" w:rsidP="004728CD">
      <w:pPr>
        <w:jc w:val="both"/>
      </w:pPr>
    </w:p>
    <w:p w:rsidR="004728CD" w:rsidRPr="005C727C" w:rsidRDefault="004728CD" w:rsidP="004728CD">
      <w:pPr>
        <w:jc w:val="both"/>
      </w:pPr>
    </w:p>
    <w:p w:rsidR="004728CD" w:rsidRPr="005C727C" w:rsidRDefault="004728CD" w:rsidP="004728CD">
      <w:pPr>
        <w:jc w:val="both"/>
      </w:pPr>
    </w:p>
    <w:p w:rsidR="005845B0" w:rsidRPr="005C727C" w:rsidRDefault="005845B0" w:rsidP="005845B0">
      <w:r w:rsidRPr="005C727C">
        <w:t>Заказчик                                                                     Подрядчик</w:t>
      </w:r>
    </w:p>
    <w:p w:rsidR="005845B0" w:rsidRPr="005C727C" w:rsidRDefault="005845B0" w:rsidP="005845B0"/>
    <w:p w:rsidR="005845B0" w:rsidRDefault="005845B0" w:rsidP="005845B0"/>
    <w:p w:rsidR="005845B0" w:rsidRPr="005C727C" w:rsidRDefault="005845B0" w:rsidP="005845B0"/>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4728CD" w:rsidRPr="005C727C" w:rsidRDefault="004728CD" w:rsidP="004728CD">
      <w:pPr>
        <w:sectPr w:rsidR="004728CD" w:rsidRPr="005C727C" w:rsidSect="002006AD">
          <w:pgSz w:w="11906" w:h="16838"/>
          <w:pgMar w:top="851" w:right="851" w:bottom="851" w:left="1418" w:header="709" w:footer="709" w:gutter="0"/>
          <w:cols w:space="720"/>
        </w:sectPr>
      </w:pPr>
    </w:p>
    <w:p w:rsidR="004728CD" w:rsidRPr="005C727C" w:rsidRDefault="004728CD" w:rsidP="004728CD">
      <w:pPr>
        <w:jc w:val="right"/>
      </w:pPr>
      <w:r w:rsidRPr="005C727C">
        <w:lastRenderedPageBreak/>
        <w:t>Приложение № 14</w:t>
      </w:r>
    </w:p>
    <w:p w:rsidR="004728CD" w:rsidRPr="005C727C" w:rsidRDefault="004728CD" w:rsidP="004728CD">
      <w:pPr>
        <w:jc w:val="right"/>
      </w:pPr>
      <w:r w:rsidRPr="005C727C">
        <w:t>к муниципальному контракту</w:t>
      </w:r>
      <w:r w:rsidR="00142CF1">
        <w:t xml:space="preserve"> № ___</w:t>
      </w:r>
    </w:p>
    <w:p w:rsidR="004728CD" w:rsidRPr="005C727C" w:rsidRDefault="00142CF1" w:rsidP="004728CD">
      <w:pPr>
        <w:jc w:val="right"/>
      </w:pPr>
      <w:r>
        <w:t xml:space="preserve"> </w:t>
      </w:r>
      <w:r w:rsidR="004728CD" w:rsidRPr="005C727C">
        <w:t xml:space="preserve"> от</w:t>
      </w:r>
      <w:r>
        <w:t xml:space="preserve"> «____»</w:t>
      </w:r>
      <w:r w:rsidR="004728CD" w:rsidRPr="005C727C">
        <w:t xml:space="preserve"> ____</w:t>
      </w:r>
      <w:r>
        <w:t>_____</w:t>
      </w:r>
      <w:r w:rsidR="004728CD" w:rsidRPr="005C727C">
        <w:t>____2013г.</w:t>
      </w:r>
    </w:p>
    <w:tbl>
      <w:tblPr>
        <w:tblW w:w="9745" w:type="dxa"/>
        <w:tblInd w:w="108" w:type="dxa"/>
        <w:tblLayout w:type="fixed"/>
        <w:tblLook w:val="04A0" w:firstRow="1" w:lastRow="0" w:firstColumn="1" w:lastColumn="0" w:noHBand="0" w:noVBand="1"/>
      </w:tblPr>
      <w:tblGrid>
        <w:gridCol w:w="9745"/>
      </w:tblGrid>
      <w:tr w:rsidR="004728CD" w:rsidRPr="005C727C" w:rsidTr="009F55CD">
        <w:trPr>
          <w:trHeight w:val="960"/>
        </w:trPr>
        <w:tc>
          <w:tcPr>
            <w:tcW w:w="9745" w:type="dxa"/>
            <w:tcBorders>
              <w:top w:val="nil"/>
              <w:left w:val="nil"/>
              <w:bottom w:val="nil"/>
              <w:right w:val="nil"/>
            </w:tcBorders>
            <w:hideMark/>
          </w:tcPr>
          <w:p w:rsidR="004728CD" w:rsidRPr="001C17E7" w:rsidRDefault="004728CD" w:rsidP="009F55CD">
            <w:pPr>
              <w:ind w:left="720"/>
              <w:contextualSpacing/>
              <w:jc w:val="both"/>
              <w:rPr>
                <w:b/>
              </w:rPr>
            </w:pPr>
            <w:r w:rsidRPr="001C17E7">
              <w:rPr>
                <w:b/>
              </w:rPr>
              <w:t>Таблица зависимости снижения стоимости от количества итоговых баллов.</w:t>
            </w:r>
          </w:p>
          <w:p w:rsidR="004728CD" w:rsidRPr="005C727C" w:rsidRDefault="004728CD" w:rsidP="009F55CD">
            <w:pPr>
              <w:jc w:val="center"/>
              <w:rPr>
                <w:sz w:val="16"/>
                <w:szCs w:val="16"/>
              </w:rPr>
            </w:pPr>
          </w:p>
        </w:tc>
      </w:tr>
      <w:tr w:rsidR="004728CD" w:rsidRPr="005C727C" w:rsidTr="009F55CD">
        <w:trPr>
          <w:trHeight w:val="255"/>
        </w:trPr>
        <w:tc>
          <w:tcPr>
            <w:tcW w:w="9745" w:type="dxa"/>
            <w:tcBorders>
              <w:top w:val="nil"/>
              <w:left w:val="nil"/>
              <w:bottom w:val="nil"/>
              <w:right w:val="nil"/>
            </w:tcBorders>
            <w:noWrap/>
            <w:vAlign w:val="bottom"/>
            <w:hideMark/>
          </w:tcPr>
          <w:p w:rsidR="004728CD" w:rsidRPr="00FD3647" w:rsidRDefault="004728CD" w:rsidP="009F55CD">
            <w:pPr>
              <w:jc w:val="center"/>
            </w:pPr>
          </w:p>
          <w:tbl>
            <w:tblPr>
              <w:tblStyle w:val="af"/>
              <w:tblW w:w="3148" w:type="dxa"/>
              <w:tblLayout w:type="fixed"/>
              <w:tblLook w:val="04A0" w:firstRow="1" w:lastRow="0" w:firstColumn="1" w:lastColumn="0" w:noHBand="0" w:noVBand="1"/>
            </w:tblPr>
            <w:tblGrid>
              <w:gridCol w:w="1305"/>
              <w:gridCol w:w="1843"/>
            </w:tblGrid>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Балл</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Снижение, %</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5</w:t>
                  </w:r>
                  <w:r w:rsidR="005845B0">
                    <w:rPr>
                      <w:b/>
                      <w:sz w:val="24"/>
                      <w:szCs w:val="24"/>
                    </w:rPr>
                    <w:t>,0</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4,9</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1</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4,8</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4,7</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4,6</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4,5</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4,4</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6</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4,3</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7</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4,2</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8</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4,1</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9</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4</w:t>
                  </w:r>
                  <w:r w:rsidR="00D73310">
                    <w:rPr>
                      <w:b/>
                      <w:sz w:val="24"/>
                      <w:szCs w:val="24"/>
                    </w:rPr>
                    <w:t>,0</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4728CD" w:rsidP="00D1112D">
                  <w:pPr>
                    <w:rPr>
                      <w:b/>
                      <w:sz w:val="24"/>
                      <w:szCs w:val="24"/>
                    </w:rPr>
                  </w:pPr>
                  <w:r w:rsidRPr="002E3922">
                    <w:rPr>
                      <w:b/>
                      <w:sz w:val="24"/>
                      <w:szCs w:val="24"/>
                    </w:rPr>
                    <w:t>1</w:t>
                  </w:r>
                  <w:r w:rsidR="00D1112D">
                    <w:rPr>
                      <w:b/>
                      <w:sz w:val="24"/>
                      <w:szCs w:val="24"/>
                    </w:rPr>
                    <w:t>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3,9</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D1112D">
                  <w:pPr>
                    <w:rPr>
                      <w:sz w:val="24"/>
                      <w:szCs w:val="24"/>
                    </w:rPr>
                  </w:pPr>
                  <w:r>
                    <w:rPr>
                      <w:sz w:val="24"/>
                      <w:szCs w:val="24"/>
                    </w:rPr>
                    <w:t>15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3,8</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20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3,7</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D1112D">
                  <w:pPr>
                    <w:rPr>
                      <w:sz w:val="24"/>
                      <w:szCs w:val="24"/>
                    </w:rPr>
                  </w:pPr>
                  <w:r>
                    <w:rPr>
                      <w:sz w:val="24"/>
                      <w:szCs w:val="24"/>
                    </w:rPr>
                    <w:t>25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3,6</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30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3,5</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D1112D" w:rsidP="009F55CD">
                  <w:pPr>
                    <w:rPr>
                      <w:b/>
                      <w:sz w:val="24"/>
                      <w:szCs w:val="24"/>
                    </w:rPr>
                  </w:pPr>
                  <w:r>
                    <w:rPr>
                      <w:b/>
                      <w:sz w:val="24"/>
                      <w:szCs w:val="24"/>
                    </w:rPr>
                    <w:t>35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3,4</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40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3,3</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45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3,2</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50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3,1</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55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3</w:t>
                  </w:r>
                  <w:r w:rsidR="00D73310">
                    <w:rPr>
                      <w:b/>
                      <w:sz w:val="24"/>
                      <w:szCs w:val="24"/>
                    </w:rPr>
                    <w:t>,0</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60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2,9</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68</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2,8</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76</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2,7</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84</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2,6</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92</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2,5</w:t>
                  </w:r>
                  <w:r w:rsidR="00903B4B">
                    <w:rPr>
                      <w:b/>
                      <w:sz w:val="24"/>
                      <w:szCs w:val="24"/>
                    </w:rPr>
                    <w:t xml:space="preserve"> и м</w:t>
                  </w:r>
                  <w:r w:rsidR="00903B4B">
                    <w:rPr>
                      <w:b/>
                      <w:sz w:val="24"/>
                      <w:szCs w:val="24"/>
                    </w:rPr>
                    <w:t>е</w:t>
                  </w:r>
                  <w:r w:rsidR="00903B4B">
                    <w:rPr>
                      <w:b/>
                      <w:sz w:val="24"/>
                      <w:szCs w:val="24"/>
                    </w:rPr>
                    <w:t>нее</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100</w:t>
                  </w:r>
                </w:p>
              </w:tc>
            </w:tr>
          </w:tbl>
          <w:p w:rsidR="004728CD" w:rsidRPr="00FD3647" w:rsidRDefault="004728CD" w:rsidP="009F55CD">
            <w:pPr>
              <w:jc w:val="center"/>
            </w:pPr>
          </w:p>
          <w:p w:rsidR="004728CD" w:rsidRPr="005C727C" w:rsidRDefault="004728CD" w:rsidP="009F55CD">
            <w:r w:rsidRPr="005C727C">
              <w:t>Таблица зависимости снижения стоимости по содержанию и ремонту улиц и дорог от количества итоговых баллов в соответствии с Приложением №3 к муниципальным контрактам на выполнение работ по содержанию и ремонту городских улиц и дорог</w:t>
            </w:r>
          </w:p>
          <w:p w:rsidR="004728CD" w:rsidRPr="005C727C" w:rsidRDefault="004728CD" w:rsidP="009F55CD">
            <w:pPr>
              <w:jc w:val="center"/>
            </w:pPr>
          </w:p>
          <w:p w:rsidR="004728CD" w:rsidRPr="005C727C" w:rsidRDefault="004728CD" w:rsidP="009F55CD">
            <w:pPr>
              <w:jc w:val="center"/>
            </w:pPr>
          </w:p>
          <w:p w:rsidR="004728CD" w:rsidRPr="005C727C" w:rsidRDefault="004728CD" w:rsidP="009F55CD">
            <w:pPr>
              <w:jc w:val="center"/>
            </w:pPr>
          </w:p>
          <w:p w:rsidR="004728CD" w:rsidRPr="005C727C" w:rsidRDefault="004728CD" w:rsidP="009F55CD">
            <w:pPr>
              <w:jc w:val="center"/>
            </w:pPr>
          </w:p>
          <w:p w:rsidR="004728CD" w:rsidRPr="005C727C" w:rsidRDefault="004728CD" w:rsidP="009F55CD"/>
        </w:tc>
      </w:tr>
      <w:tr w:rsidR="004728CD" w:rsidRPr="005C727C" w:rsidTr="009F55CD">
        <w:trPr>
          <w:trHeight w:val="255"/>
        </w:trPr>
        <w:tc>
          <w:tcPr>
            <w:tcW w:w="9745" w:type="dxa"/>
            <w:tcBorders>
              <w:top w:val="nil"/>
              <w:left w:val="nil"/>
              <w:bottom w:val="nil"/>
              <w:right w:val="nil"/>
            </w:tcBorders>
            <w:noWrap/>
            <w:vAlign w:val="bottom"/>
          </w:tcPr>
          <w:p w:rsidR="004728CD" w:rsidRPr="00FD3647" w:rsidRDefault="004728CD" w:rsidP="00D1112D"/>
        </w:tc>
      </w:tr>
      <w:tr w:rsidR="004728CD" w:rsidRPr="005C727C" w:rsidTr="009F55CD">
        <w:trPr>
          <w:trHeight w:val="255"/>
        </w:trPr>
        <w:tc>
          <w:tcPr>
            <w:tcW w:w="9745" w:type="dxa"/>
            <w:tcBorders>
              <w:top w:val="nil"/>
              <w:left w:val="nil"/>
              <w:bottom w:val="nil"/>
              <w:right w:val="nil"/>
            </w:tcBorders>
            <w:noWrap/>
            <w:vAlign w:val="bottom"/>
          </w:tcPr>
          <w:p w:rsidR="004728CD" w:rsidRPr="00235331" w:rsidRDefault="004728CD" w:rsidP="009F55CD"/>
        </w:tc>
      </w:tr>
    </w:tbl>
    <w:p w:rsidR="005845B0" w:rsidRPr="005C727C" w:rsidRDefault="005845B0" w:rsidP="005845B0">
      <w:r w:rsidRPr="005C727C">
        <w:t>Заказчик                                                                     Подрядчик</w:t>
      </w:r>
    </w:p>
    <w:p w:rsidR="005845B0" w:rsidRPr="005C727C" w:rsidRDefault="005845B0" w:rsidP="005845B0"/>
    <w:p w:rsidR="005845B0" w:rsidRDefault="005845B0" w:rsidP="005845B0"/>
    <w:p w:rsidR="005845B0" w:rsidRPr="005C727C" w:rsidRDefault="005845B0" w:rsidP="005845B0"/>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31410A" w:rsidRPr="005C727C" w:rsidRDefault="0031410A" w:rsidP="0031410A">
      <w:pPr>
        <w:jc w:val="right"/>
      </w:pPr>
      <w:r w:rsidRPr="005C727C">
        <w:lastRenderedPageBreak/>
        <w:t>Приложение № 1</w:t>
      </w:r>
      <w:r>
        <w:t>5</w:t>
      </w:r>
    </w:p>
    <w:p w:rsidR="0031410A" w:rsidRPr="005C727C" w:rsidRDefault="0031410A" w:rsidP="0031410A">
      <w:pPr>
        <w:jc w:val="right"/>
      </w:pPr>
      <w:r w:rsidRPr="005C727C">
        <w:t>к муниципальному контракту</w:t>
      </w:r>
      <w:r w:rsidR="00142CF1">
        <w:t xml:space="preserve"> № ____</w:t>
      </w:r>
    </w:p>
    <w:p w:rsidR="0031410A" w:rsidRDefault="00142CF1" w:rsidP="0031410A">
      <w:pPr>
        <w:jc w:val="right"/>
        <w:rPr>
          <w:sz w:val="22"/>
          <w:szCs w:val="22"/>
        </w:rPr>
      </w:pPr>
      <w:r>
        <w:t xml:space="preserve"> </w:t>
      </w:r>
      <w:r w:rsidR="0031410A" w:rsidRPr="005C727C">
        <w:t xml:space="preserve"> от</w:t>
      </w:r>
      <w:r>
        <w:t xml:space="preserve"> «_____»</w:t>
      </w:r>
      <w:r w:rsidR="0031410A" w:rsidRPr="005C727C">
        <w:t xml:space="preserve"> ______</w:t>
      </w:r>
      <w:r>
        <w:t>______</w:t>
      </w:r>
      <w:r w:rsidR="0031410A" w:rsidRPr="005C727C">
        <w:t>__2013г</w:t>
      </w:r>
      <w:r>
        <w:t>.</w:t>
      </w:r>
      <w:r w:rsidR="0031410A" w:rsidRPr="00460919">
        <w:rPr>
          <w:sz w:val="22"/>
          <w:szCs w:val="22"/>
        </w:rPr>
        <w:t xml:space="preserve"> </w:t>
      </w:r>
    </w:p>
    <w:p w:rsidR="0031410A" w:rsidRPr="00460919" w:rsidRDefault="0031410A" w:rsidP="0031410A">
      <w:pPr>
        <w:rPr>
          <w:sz w:val="22"/>
          <w:szCs w:val="22"/>
        </w:rPr>
      </w:pPr>
      <w:r w:rsidRPr="00460919">
        <w:rPr>
          <w:sz w:val="22"/>
          <w:szCs w:val="22"/>
        </w:rPr>
        <w:t xml:space="preserve">Наименование организации </w:t>
      </w:r>
    </w:p>
    <w:p w:rsidR="0031410A" w:rsidRPr="00460919" w:rsidRDefault="0031410A" w:rsidP="0031410A">
      <w:pPr>
        <w:rPr>
          <w:sz w:val="22"/>
          <w:szCs w:val="22"/>
        </w:rPr>
      </w:pPr>
      <w:r w:rsidRPr="00460919">
        <w:rPr>
          <w:sz w:val="22"/>
          <w:szCs w:val="22"/>
        </w:rPr>
        <w:t>подрядчика</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b/>
          <w:sz w:val="22"/>
          <w:szCs w:val="22"/>
        </w:rPr>
      </w:pPr>
      <w:r w:rsidRPr="00460919">
        <w:rPr>
          <w:b/>
          <w:sz w:val="22"/>
          <w:szCs w:val="22"/>
        </w:rPr>
        <w:t>ПРИКАЗ</w:t>
      </w:r>
    </w:p>
    <w:p w:rsidR="0031410A" w:rsidRPr="00460919" w:rsidRDefault="0031410A" w:rsidP="0031410A">
      <w:pPr>
        <w:rPr>
          <w:sz w:val="22"/>
          <w:szCs w:val="22"/>
        </w:rPr>
      </w:pPr>
      <w:r w:rsidRPr="00460919">
        <w:rPr>
          <w:sz w:val="22"/>
          <w:szCs w:val="22"/>
        </w:rPr>
        <w:t>__________ № _______</w:t>
      </w:r>
    </w:p>
    <w:p w:rsidR="0031410A" w:rsidRPr="00460919" w:rsidRDefault="0031410A" w:rsidP="0031410A">
      <w:pPr>
        <w:rPr>
          <w:sz w:val="22"/>
          <w:szCs w:val="22"/>
        </w:rPr>
      </w:pPr>
    </w:p>
    <w:p w:rsidR="0031410A" w:rsidRPr="00460919" w:rsidRDefault="009736B0" w:rsidP="0031410A">
      <w:pPr>
        <w:rPr>
          <w:sz w:val="22"/>
          <w:szCs w:val="22"/>
        </w:rPr>
      </w:pPr>
      <w:r>
        <w:rPr>
          <w:sz w:val="22"/>
          <w:szCs w:val="22"/>
        </w:rPr>
        <w:t>/о назначении уполномоченного представителя Подрядчика</w:t>
      </w:r>
      <w:r w:rsidR="0031410A" w:rsidRPr="00460919">
        <w:rPr>
          <w:sz w:val="22"/>
          <w:szCs w:val="22"/>
        </w:rPr>
        <w:t>/</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В связи с началом производст</w:t>
      </w:r>
      <w:r w:rsidR="009736B0">
        <w:rPr>
          <w:sz w:val="22"/>
          <w:szCs w:val="22"/>
        </w:rPr>
        <w:t xml:space="preserve">ва работ по содержанию и ремонту городских улиц и дорог на территории </w:t>
      </w:r>
      <w:r w:rsidR="005845B0">
        <w:rPr>
          <w:sz w:val="22"/>
          <w:szCs w:val="22"/>
        </w:rPr>
        <w:t>__________________________</w:t>
      </w:r>
      <w:r w:rsidR="00D4663A">
        <w:rPr>
          <w:sz w:val="22"/>
          <w:szCs w:val="22"/>
        </w:rPr>
        <w:t xml:space="preserve"> г. Перми</w:t>
      </w:r>
      <w:r w:rsidRPr="00460919">
        <w:rPr>
          <w:sz w:val="22"/>
          <w:szCs w:val="22"/>
        </w:rPr>
        <w:t>,</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ПРИКАЗЫВАЮ:</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 xml:space="preserve">    Назначить ответственным лицом за производством работ </w:t>
      </w:r>
      <w:r w:rsidR="00030CBF">
        <w:rPr>
          <w:sz w:val="22"/>
          <w:szCs w:val="22"/>
        </w:rPr>
        <w:t xml:space="preserve">на Объекте </w:t>
      </w:r>
      <w:r w:rsidRPr="00460919">
        <w:rPr>
          <w:sz w:val="22"/>
          <w:szCs w:val="22"/>
        </w:rPr>
        <w:t xml:space="preserve">с правом </w:t>
      </w:r>
      <w:r w:rsidR="00030CBF">
        <w:rPr>
          <w:rFonts w:ascii="Times New Roman CYR" w:hAnsi="Times New Roman CYR" w:cs="Times New Roman CYR"/>
        </w:rPr>
        <w:t>подписания актов контрольных проверок, форм отчетности (актов</w:t>
      </w:r>
      <w:r w:rsidR="00030CBF">
        <w:rPr>
          <w:rFonts w:ascii="Times New Roman CYR" w:hAnsi="Times New Roman CYR" w:cs="Times New Roman CYR"/>
          <w:b/>
          <w:bCs/>
        </w:rPr>
        <w:t xml:space="preserve"> </w:t>
      </w:r>
      <w:r w:rsidR="00030CBF">
        <w:rPr>
          <w:rFonts w:ascii="Times New Roman CYR" w:hAnsi="Times New Roman CYR" w:cs="Times New Roman CYR"/>
        </w:rPr>
        <w:t xml:space="preserve">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 </w:t>
      </w:r>
      <w:r w:rsidRPr="00030CBF">
        <w:rPr>
          <w:sz w:val="22"/>
          <w:szCs w:val="22"/>
        </w:rPr>
        <w:t>_____________/Ф</w:t>
      </w:r>
      <w:r w:rsidRPr="00460919">
        <w:rPr>
          <w:sz w:val="22"/>
          <w:szCs w:val="22"/>
        </w:rPr>
        <w:t>.И.О./.</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 xml:space="preserve">    Контроль за исполнением настоящего приказа возложить на _____________/Ф.И.О./.</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tbl>
      <w:tblPr>
        <w:tblpPr w:leftFromText="180" w:rightFromText="180" w:vertAnchor="text" w:horzAnchor="margin" w:tblpXSpec="right" w:tblpY="-28"/>
        <w:tblW w:w="0" w:type="auto"/>
        <w:tblLook w:val="01E0" w:firstRow="1" w:lastRow="1" w:firstColumn="1" w:lastColumn="1" w:noHBand="0" w:noVBand="0"/>
      </w:tblPr>
      <w:tblGrid>
        <w:gridCol w:w="1651"/>
        <w:gridCol w:w="2632"/>
      </w:tblGrid>
      <w:tr w:rsidR="0031410A" w:rsidRPr="00B75CFE" w:rsidTr="00573167">
        <w:trPr>
          <w:trHeight w:val="567"/>
        </w:trPr>
        <w:tc>
          <w:tcPr>
            <w:tcW w:w="4283" w:type="dxa"/>
            <w:gridSpan w:val="2"/>
          </w:tcPr>
          <w:p w:rsidR="0031410A" w:rsidRPr="00B75CFE" w:rsidRDefault="0031410A" w:rsidP="00573167">
            <w:pPr>
              <w:pStyle w:val="23"/>
              <w:spacing w:after="0" w:line="240" w:lineRule="auto"/>
              <w:ind w:left="0"/>
              <w:rPr>
                <w:spacing w:val="-4"/>
              </w:rPr>
            </w:pPr>
            <w:r w:rsidRPr="00B75CFE">
              <w:rPr>
                <w:spacing w:val="-4"/>
              </w:rPr>
              <w:t>ПОДРЯДЧИК:</w:t>
            </w:r>
          </w:p>
          <w:p w:rsidR="0031410A" w:rsidRPr="00B75CFE" w:rsidRDefault="0031410A" w:rsidP="00573167">
            <w:pPr>
              <w:rPr>
                <w:sz w:val="22"/>
                <w:szCs w:val="22"/>
              </w:rPr>
            </w:pPr>
            <w:r w:rsidRPr="00B75CFE">
              <w:rPr>
                <w:sz w:val="22"/>
                <w:szCs w:val="22"/>
              </w:rPr>
              <w:t xml:space="preserve">Руководитель организации                                                                 </w:t>
            </w:r>
          </w:p>
          <w:p w:rsidR="0031410A" w:rsidRPr="00B75CFE" w:rsidRDefault="0031410A" w:rsidP="00573167">
            <w:pPr>
              <w:pStyle w:val="23"/>
              <w:spacing w:after="0" w:line="240" w:lineRule="auto"/>
              <w:ind w:left="0"/>
              <w:rPr>
                <w:spacing w:val="-4"/>
              </w:rPr>
            </w:pPr>
          </w:p>
        </w:tc>
      </w:tr>
      <w:tr w:rsidR="0031410A" w:rsidRPr="00B75CFE" w:rsidTr="00573167">
        <w:tc>
          <w:tcPr>
            <w:tcW w:w="1651" w:type="dxa"/>
            <w:tcBorders>
              <w:bottom w:val="single" w:sz="4" w:space="0" w:color="auto"/>
            </w:tcBorders>
          </w:tcPr>
          <w:p w:rsidR="0031410A" w:rsidRPr="00B75CFE" w:rsidRDefault="0031410A" w:rsidP="00573167">
            <w:pPr>
              <w:pStyle w:val="23"/>
              <w:spacing w:after="0" w:line="240" w:lineRule="auto"/>
              <w:rPr>
                <w:spacing w:val="-4"/>
              </w:rPr>
            </w:pPr>
          </w:p>
        </w:tc>
        <w:tc>
          <w:tcPr>
            <w:tcW w:w="2632" w:type="dxa"/>
          </w:tcPr>
          <w:p w:rsidR="0031410A" w:rsidRPr="00B75CFE" w:rsidRDefault="0031410A" w:rsidP="00573167">
            <w:pPr>
              <w:pStyle w:val="23"/>
              <w:spacing w:after="0" w:line="240" w:lineRule="auto"/>
              <w:ind w:left="0"/>
              <w:rPr>
                <w:spacing w:val="-4"/>
              </w:rPr>
            </w:pPr>
            <w:r w:rsidRPr="00B75CFE">
              <w:rPr>
                <w:spacing w:val="-4"/>
              </w:rPr>
              <w:t>ФИО</w:t>
            </w:r>
          </w:p>
        </w:tc>
      </w:tr>
      <w:tr w:rsidR="0031410A" w:rsidRPr="00B75CFE" w:rsidTr="00573167">
        <w:tc>
          <w:tcPr>
            <w:tcW w:w="1651" w:type="dxa"/>
            <w:tcBorders>
              <w:top w:val="single" w:sz="4" w:space="0" w:color="auto"/>
            </w:tcBorders>
          </w:tcPr>
          <w:p w:rsidR="0031410A" w:rsidRPr="00B75CFE" w:rsidRDefault="0031410A" w:rsidP="00573167">
            <w:pPr>
              <w:pStyle w:val="23"/>
              <w:spacing w:after="0" w:line="240" w:lineRule="auto"/>
              <w:rPr>
                <w:spacing w:val="-4"/>
              </w:rPr>
            </w:pPr>
            <w:r w:rsidRPr="00B75CFE">
              <w:rPr>
                <w:spacing w:val="-4"/>
              </w:rPr>
              <w:t>м.п.</w:t>
            </w:r>
          </w:p>
        </w:tc>
        <w:tc>
          <w:tcPr>
            <w:tcW w:w="2632" w:type="dxa"/>
          </w:tcPr>
          <w:p w:rsidR="0031410A" w:rsidRPr="00B75CFE" w:rsidRDefault="0031410A" w:rsidP="00573167">
            <w:pPr>
              <w:pStyle w:val="23"/>
              <w:spacing w:after="0" w:line="240" w:lineRule="auto"/>
              <w:rPr>
                <w:spacing w:val="-4"/>
              </w:rPr>
            </w:pPr>
          </w:p>
        </w:tc>
      </w:tr>
    </w:tbl>
    <w:p w:rsidR="0031410A" w:rsidRPr="004728CD" w:rsidRDefault="0031410A" w:rsidP="00D1112D">
      <w:pPr>
        <w:rPr>
          <w:lang w:val="en-US"/>
        </w:rPr>
      </w:pPr>
    </w:p>
    <w:p w:rsidR="0002717A" w:rsidRPr="004728CD" w:rsidRDefault="0002717A">
      <w:pPr>
        <w:rPr>
          <w:lang w:val="en-US"/>
        </w:rPr>
      </w:pPr>
    </w:p>
    <w:sectPr w:rsidR="0002717A" w:rsidRPr="004728CD" w:rsidSect="00B56057">
      <w:pgSz w:w="11905" w:h="16837"/>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140" w:rsidRDefault="00301140" w:rsidP="00B56057">
      <w:r>
        <w:separator/>
      </w:r>
    </w:p>
  </w:endnote>
  <w:endnote w:type="continuationSeparator" w:id="0">
    <w:p w:rsidR="00301140" w:rsidRDefault="00301140" w:rsidP="00B56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OpenSymbol">
    <w:charset w:val="00"/>
    <w:family w:val="auto"/>
    <w:pitch w:val="variable"/>
    <w:sig w:usb0="800000AF" w:usb1="1001ECEA" w:usb2="00000000" w:usb3="00000000" w:csb0="00000001" w:csb1="00000000"/>
  </w:font>
  <w:font w:name="Consultant">
    <w:altName w:val="Courier New"/>
    <w:charset w:val="00"/>
    <w:family w:val="modern"/>
    <w:pitch w:val="fixed"/>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140" w:rsidRDefault="00301140" w:rsidP="00B56057">
      <w:r w:rsidRPr="00B56057">
        <w:rPr>
          <w:color w:val="000000"/>
        </w:rPr>
        <w:separator/>
      </w:r>
    </w:p>
  </w:footnote>
  <w:footnote w:type="continuationSeparator" w:id="0">
    <w:p w:rsidR="00301140" w:rsidRDefault="00301140" w:rsidP="00B560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FFFFFF7C"/>
    <w:multiLevelType w:val="multilevel"/>
    <w:tmpl w:val="1E727834"/>
    <w:lvl w:ilvl="0">
      <w:start w:val="1"/>
      <w:numFmt w:val="decimal"/>
      <w:lvlText w:val="%1."/>
      <w:lvlJc w:val="left"/>
      <w:pPr>
        <w:tabs>
          <w:tab w:val="num" w:pos="1068"/>
        </w:tabs>
        <w:ind w:left="1068" w:hanging="360"/>
      </w:pPr>
      <w:rPr>
        <w:rFonts w:cs="Times New Roman"/>
      </w:rPr>
    </w:lvl>
    <w:lvl w:ilvl="1">
      <w:start w:val="1"/>
      <w:numFmt w:val="decimal"/>
      <w:lvlText w:val="%2."/>
      <w:lvlJc w:val="left"/>
      <w:pPr>
        <w:ind w:left="516" w:hanging="360"/>
      </w:pPr>
      <w:rPr>
        <w:rFonts w:cs="Times New Roman"/>
      </w:rPr>
    </w:lvl>
    <w:lvl w:ilvl="2">
      <w:start w:val="1"/>
      <w:numFmt w:val="decimal"/>
      <w:lvlText w:val="%3."/>
      <w:lvlJc w:val="left"/>
      <w:pPr>
        <w:ind w:left="876" w:hanging="360"/>
      </w:pPr>
      <w:rPr>
        <w:rFonts w:cs="Times New Roman"/>
      </w:rPr>
    </w:lvl>
    <w:lvl w:ilvl="3">
      <w:start w:val="1"/>
      <w:numFmt w:val="decimal"/>
      <w:lvlText w:val="%4."/>
      <w:lvlJc w:val="left"/>
      <w:pPr>
        <w:ind w:left="1236" w:hanging="360"/>
      </w:pPr>
      <w:rPr>
        <w:rFonts w:cs="Times New Roman"/>
      </w:rPr>
    </w:lvl>
    <w:lvl w:ilvl="4">
      <w:start w:val="1"/>
      <w:numFmt w:val="decimal"/>
      <w:lvlText w:val="%5."/>
      <w:lvlJc w:val="left"/>
      <w:pPr>
        <w:ind w:left="1596" w:hanging="360"/>
      </w:pPr>
      <w:rPr>
        <w:rFonts w:cs="Times New Roman"/>
      </w:rPr>
    </w:lvl>
    <w:lvl w:ilvl="5">
      <w:start w:val="1"/>
      <w:numFmt w:val="decimal"/>
      <w:lvlText w:val="%6."/>
      <w:lvlJc w:val="left"/>
      <w:pPr>
        <w:ind w:left="1956" w:hanging="360"/>
      </w:pPr>
      <w:rPr>
        <w:rFonts w:cs="Times New Roman"/>
      </w:rPr>
    </w:lvl>
    <w:lvl w:ilvl="6">
      <w:start w:val="1"/>
      <w:numFmt w:val="decimal"/>
      <w:lvlText w:val="%7."/>
      <w:lvlJc w:val="left"/>
      <w:pPr>
        <w:ind w:left="2316" w:hanging="360"/>
      </w:pPr>
      <w:rPr>
        <w:rFonts w:cs="Times New Roman"/>
      </w:rPr>
    </w:lvl>
    <w:lvl w:ilvl="7">
      <w:start w:val="1"/>
      <w:numFmt w:val="decimal"/>
      <w:lvlText w:val="%8."/>
      <w:lvlJc w:val="left"/>
      <w:pPr>
        <w:ind w:left="2676" w:hanging="360"/>
      </w:pPr>
      <w:rPr>
        <w:rFonts w:cs="Times New Roman"/>
      </w:rPr>
    </w:lvl>
    <w:lvl w:ilvl="8">
      <w:start w:val="1"/>
      <w:numFmt w:val="decimal"/>
      <w:lvlText w:val="%9."/>
      <w:lvlJc w:val="left"/>
      <w:pPr>
        <w:ind w:left="3036"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E12A2F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8470F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91E97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6B25A1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616645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117AFD34"/>
    <w:lvl w:ilvl="0">
      <w:numFmt w:val="decimal"/>
      <w:lvlText w:val="*"/>
      <w:lvlJc w:val="left"/>
    </w:lvl>
  </w:abstractNum>
  <w:abstractNum w:abstractNumId="11">
    <w:nsid w:val="00000002"/>
    <w:multiLevelType w:val="multilevel"/>
    <w:tmpl w:val="00000002"/>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00000009"/>
    <w:multiLevelType w:val="multilevel"/>
    <w:tmpl w:val="00000009"/>
    <w:name w:val="WW8Num7"/>
    <w:lvl w:ilvl="0">
      <w:start w:val="1"/>
      <w:numFmt w:val="decimal"/>
      <w:lvlText w:val="%1."/>
      <w:lvlJc w:val="left"/>
      <w:pPr>
        <w:tabs>
          <w:tab w:val="num" w:pos="1260"/>
        </w:tabs>
        <w:ind w:left="1260" w:hanging="360"/>
      </w:pPr>
    </w:lvl>
    <w:lvl w:ilvl="1">
      <w:start w:val="1"/>
      <w:numFmt w:val="decimal"/>
      <w:lvlText w:val="%2)"/>
      <w:lvlJc w:val="left"/>
      <w:pPr>
        <w:tabs>
          <w:tab w:val="num" w:pos="2505"/>
        </w:tabs>
        <w:ind w:left="2505" w:hanging="885"/>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13">
    <w:nsid w:val="0000000E"/>
    <w:multiLevelType w:val="multilevel"/>
    <w:tmpl w:val="0000000E"/>
    <w:name w:val="WW8Num12"/>
    <w:lvl w:ilvl="0">
      <w:start w:val="1"/>
      <w:numFmt w:val="decimal"/>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0B491513"/>
    <w:multiLevelType w:val="hybridMultilevel"/>
    <w:tmpl w:val="7124E63C"/>
    <w:name w:val="WW8Num16"/>
    <w:lvl w:ilvl="0" w:tplc="FFFFFFFF">
      <w:start w:val="1"/>
      <w:numFmt w:val="bullet"/>
      <w:lvlText w:val=""/>
      <w:lvlJc w:val="left"/>
      <w:pPr>
        <w:ind w:left="720" w:hanging="360"/>
      </w:pPr>
      <w:rPr>
        <w:rFonts w:ascii="Wingdings" w:hAnsi="Wingdings" w:hint="default"/>
        <w:b w:val="0"/>
        <w:i w:val="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nsid w:val="0BCF29A4"/>
    <w:multiLevelType w:val="hybridMultilevel"/>
    <w:tmpl w:val="BD10B628"/>
    <w:name w:val="WW8Num17"/>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150928E2"/>
    <w:multiLevelType w:val="hybridMultilevel"/>
    <w:tmpl w:val="376ED92E"/>
    <w:lvl w:ilvl="0" w:tplc="9CFC0DC2">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64C2605"/>
    <w:multiLevelType w:val="hybridMultilevel"/>
    <w:tmpl w:val="2F2041E8"/>
    <w:lvl w:ilvl="0" w:tplc="0419000F">
      <w:start w:val="1"/>
      <w:numFmt w:val="bullet"/>
      <w:lvlText w:val=""/>
      <w:lvlJc w:val="left"/>
      <w:pPr>
        <w:tabs>
          <w:tab w:val="num" w:pos="1248"/>
        </w:tabs>
        <w:ind w:left="1248" w:hanging="360"/>
      </w:pPr>
      <w:rPr>
        <w:rFonts w:ascii="Wingdings" w:hAnsi="Wingdings" w:hint="default"/>
        <w:sz w:val="22"/>
        <w:szCs w:val="22"/>
      </w:rPr>
    </w:lvl>
    <w:lvl w:ilvl="1" w:tplc="04190019">
      <w:start w:val="1"/>
      <w:numFmt w:val="decimal"/>
      <w:lvlText w:val="%2."/>
      <w:lvlJc w:val="left"/>
      <w:pPr>
        <w:tabs>
          <w:tab w:val="num" w:pos="1248"/>
        </w:tabs>
        <w:ind w:left="1248" w:hanging="1248"/>
      </w:pPr>
      <w:rPr>
        <w:rFonts w:hint="default"/>
        <w:sz w:val="22"/>
        <w:szCs w:val="22"/>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8">
    <w:nsid w:val="1E7E04D5"/>
    <w:multiLevelType w:val="singleLevel"/>
    <w:tmpl w:val="D34A6FD8"/>
    <w:lvl w:ilvl="0">
      <w:start w:val="1"/>
      <w:numFmt w:val="decimal"/>
      <w:pStyle w:val="3"/>
      <w:lvlText w:val="%1."/>
      <w:lvlJc w:val="left"/>
      <w:pPr>
        <w:tabs>
          <w:tab w:val="num" w:pos="360"/>
        </w:tabs>
        <w:ind w:left="360" w:hanging="360"/>
      </w:pPr>
      <w:rPr>
        <w:rFonts w:cs="Times New Roman"/>
      </w:rPr>
    </w:lvl>
  </w:abstractNum>
  <w:abstractNum w:abstractNumId="19">
    <w:nsid w:val="20A634FD"/>
    <w:multiLevelType w:val="hybridMultilevel"/>
    <w:tmpl w:val="19CE6496"/>
    <w:lvl w:ilvl="0" w:tplc="8D7C4CA6">
      <w:start w:val="1"/>
      <w:numFmt w:val="decimal"/>
      <w:lvlText w:val="%1."/>
      <w:lvlJc w:val="left"/>
      <w:pPr>
        <w:tabs>
          <w:tab w:val="num" w:pos="1287"/>
        </w:tabs>
        <w:ind w:left="680" w:hanging="623"/>
      </w:pPr>
      <w:rPr>
        <w:rFonts w:hint="default"/>
        <w:b w:val="0"/>
        <w:i w:val="0"/>
        <w:color w:val="auto"/>
        <w:sz w:val="22"/>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0">
    <w:nsid w:val="2ACA3018"/>
    <w:multiLevelType w:val="hybridMultilevel"/>
    <w:tmpl w:val="71EA959E"/>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D50132B"/>
    <w:multiLevelType w:val="multilevel"/>
    <w:tmpl w:val="379E1E2A"/>
    <w:styleLink w:val="RTFNum2"/>
    <w:lvl w:ilvl="0">
      <w:start w:val="1"/>
      <w:numFmt w:val="none"/>
      <w:lvlText w:val="·%1"/>
      <w:lvlJc w:val="left"/>
      <w:pPr>
        <w:ind w:left="360" w:hanging="360"/>
      </w:pPr>
      <w:rPr>
        <w:rFonts w:ascii="Symbol" w:hAnsi="Symbol"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2">
    <w:nsid w:val="322903E9"/>
    <w:multiLevelType w:val="hybridMultilevel"/>
    <w:tmpl w:val="9B08148A"/>
    <w:lvl w:ilvl="0" w:tplc="FFFFFFFF">
      <w:start w:val="1"/>
      <w:numFmt w:val="decimal"/>
      <w:lvlText w:val="%1."/>
      <w:lvlJc w:val="left"/>
      <w:pPr>
        <w:tabs>
          <w:tab w:val="num" w:pos="1287"/>
        </w:tabs>
        <w:ind w:left="680" w:hanging="623"/>
      </w:pPr>
      <w:rPr>
        <w:rFonts w:hint="default"/>
        <w:b w:val="0"/>
        <w:i w:val="0"/>
        <w:color w:val="auto"/>
        <w:sz w:val="22"/>
      </w:rPr>
    </w:lvl>
    <w:lvl w:ilvl="1" w:tplc="FFFFFFFF">
      <w:start w:val="1"/>
      <w:numFmt w:val="decimal"/>
      <w:lvlText w:val="%2."/>
      <w:lvlJc w:val="left"/>
      <w:pPr>
        <w:tabs>
          <w:tab w:val="num" w:pos="1440"/>
        </w:tabs>
        <w:ind w:left="1440" w:hanging="360"/>
      </w:pPr>
      <w:rPr>
        <w:rFonts w:hint="default"/>
        <w:b w:val="0"/>
        <w:i w:val="0"/>
        <w:color w:val="auto"/>
        <w:sz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36E94F92"/>
    <w:multiLevelType w:val="hybridMultilevel"/>
    <w:tmpl w:val="D3BED05C"/>
    <w:lvl w:ilvl="0" w:tplc="1F5EE030">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31665A2"/>
    <w:multiLevelType w:val="hybridMultilevel"/>
    <w:tmpl w:val="383EF340"/>
    <w:lvl w:ilvl="0" w:tplc="4FA866CA">
      <w:start w:val="1"/>
      <w:numFmt w:val="decimal"/>
      <w:lvlText w:val="%1."/>
      <w:lvlJc w:val="left"/>
      <w:pPr>
        <w:ind w:left="720" w:hanging="360"/>
      </w:pPr>
      <w:rPr>
        <w:rFonts w:hint="default"/>
      </w:rPr>
    </w:lvl>
    <w:lvl w:ilvl="1" w:tplc="0419000F"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DE3F95"/>
    <w:multiLevelType w:val="hybridMultilevel"/>
    <w:tmpl w:val="61E278CC"/>
    <w:lvl w:ilvl="0" w:tplc="62946372">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49020F73"/>
    <w:multiLevelType w:val="multilevel"/>
    <w:tmpl w:val="BC4679FE"/>
    <w:lvl w:ilvl="0">
      <w:start w:val="1"/>
      <w:numFmt w:val="decimal"/>
      <w:lvlText w:val="%1."/>
      <w:lvlJc w:val="left"/>
      <w:pPr>
        <w:tabs>
          <w:tab w:val="num" w:pos="435"/>
        </w:tabs>
        <w:ind w:left="435" w:hanging="435"/>
      </w:pPr>
      <w:rPr>
        <w:rFonts w:cs="Times New Roman"/>
      </w:rPr>
    </w:lvl>
    <w:lvl w:ilvl="1">
      <w:start w:val="1"/>
      <w:numFmt w:val="decimal"/>
      <w:lvlText w:val="%1.%2."/>
      <w:lvlJc w:val="left"/>
      <w:pPr>
        <w:tabs>
          <w:tab w:val="num" w:pos="435"/>
        </w:tabs>
        <w:ind w:left="435" w:hanging="435"/>
      </w:pPr>
      <w:rPr>
        <w:rFonts w:cs="Times New Roman"/>
        <w:b w:val="0"/>
        <w:i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nsid w:val="529D18BB"/>
    <w:multiLevelType w:val="multilevel"/>
    <w:tmpl w:val="04929CB8"/>
    <w:lvl w:ilvl="0">
      <w:start w:val="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8">
    <w:nsid w:val="56565C28"/>
    <w:multiLevelType w:val="singleLevel"/>
    <w:tmpl w:val="47B2EF98"/>
    <w:styleLink w:val="a"/>
    <w:lvl w:ilvl="0">
      <w:start w:val="1"/>
      <w:numFmt w:val="upperRoman"/>
      <w:lvlText w:val="%1."/>
      <w:lvlJc w:val="left"/>
      <w:pPr>
        <w:tabs>
          <w:tab w:val="num" w:pos="510"/>
        </w:tabs>
      </w:pPr>
      <w:rPr>
        <w:rFonts w:ascii="Times New Roman" w:hAnsi="Times New Roman" w:cs="Times New Roman" w:hint="default"/>
        <w:b/>
        <w:i w:val="0"/>
        <w:sz w:val="28"/>
        <w:u w:val="none"/>
      </w:rPr>
    </w:lvl>
  </w:abstractNum>
  <w:abstractNum w:abstractNumId="29">
    <w:nsid w:val="67D810BA"/>
    <w:multiLevelType w:val="singleLevel"/>
    <w:tmpl w:val="F420F094"/>
    <w:lvl w:ilvl="0">
      <w:start w:val="1"/>
      <w:numFmt w:val="bullet"/>
      <w:pStyle w:val="a0"/>
      <w:lvlText w:val=""/>
      <w:lvlJc w:val="left"/>
      <w:pPr>
        <w:tabs>
          <w:tab w:val="num" w:pos="360"/>
        </w:tabs>
        <w:ind w:left="360" w:hanging="360"/>
      </w:pPr>
      <w:rPr>
        <w:rFonts w:ascii="Symbol" w:hAnsi="Symbol" w:hint="default"/>
      </w:rPr>
    </w:lvl>
  </w:abstractNum>
  <w:abstractNum w:abstractNumId="3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F9A27E2"/>
    <w:multiLevelType w:val="hybridMultilevel"/>
    <w:tmpl w:val="97CAC19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9"/>
  </w:num>
  <w:num w:numId="3">
    <w:abstractNumId w:val="8"/>
  </w:num>
  <w:num w:numId="4">
    <w:abstractNumId w:val="7"/>
  </w:num>
  <w:num w:numId="5">
    <w:abstractNumId w:val="6"/>
  </w:num>
  <w:num w:numId="6">
    <w:abstractNumId w:val="5"/>
  </w:num>
  <w:num w:numId="7">
    <w:abstractNumId w:val="4"/>
  </w:num>
  <w:num w:numId="8">
    <w:abstractNumId w:val="2"/>
  </w:num>
  <w:num w:numId="9">
    <w:abstractNumId w:val="1"/>
  </w:num>
  <w:num w:numId="10">
    <w:abstractNumId w:val="21"/>
  </w:num>
  <w:num w:numId="11">
    <w:abstractNumId w:val="29"/>
  </w:num>
  <w:num w:numId="12">
    <w:abstractNumId w:val="18"/>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num>
  <w:num w:numId="15">
    <w:abstractNumId w:val="0"/>
    <w:lvlOverride w:ilvl="0">
      <w:startOverride w:val="1"/>
    </w:lvlOverride>
  </w:num>
  <w:num w:numId="16">
    <w:abstractNumId w:val="25"/>
  </w:num>
  <w:num w:numId="17">
    <w:abstractNumId w:val="31"/>
  </w:num>
  <w:num w:numId="18">
    <w:abstractNumId w:val="27"/>
  </w:num>
  <w:num w:numId="19">
    <w:abstractNumId w:val="17"/>
  </w:num>
  <w:num w:numId="20">
    <w:abstractNumId w:val="30"/>
  </w:num>
  <w:num w:numId="21">
    <w:abstractNumId w:val="28"/>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22">
    <w:abstractNumId w:val="22"/>
  </w:num>
  <w:num w:numId="23">
    <w:abstractNumId w:val="16"/>
  </w:num>
  <w:num w:numId="24">
    <w:abstractNumId w:val="23"/>
  </w:num>
  <w:num w:numId="25">
    <w:abstractNumId w:val="20"/>
  </w:num>
  <w:num w:numId="26">
    <w:abstractNumId w:val="14"/>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19"/>
  </w:num>
  <w:num w:numId="3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10"/>
    <w:lvlOverride w:ilvl="0">
      <w:lvl w:ilvl="0">
        <w:start w:val="1"/>
        <w:numFmt w:val="bullet"/>
        <w:lvlText w:val=""/>
        <w:lvlJc w:val="left"/>
        <w:pPr>
          <w:tabs>
            <w:tab w:val="num" w:pos="560"/>
          </w:tabs>
          <w:ind w:left="560" w:hanging="360"/>
        </w:pPr>
        <w:rPr>
          <w:rFonts w:ascii="Symbol" w:hAnsi="Symbol" w:cs="Symbol" w:hint="default"/>
        </w:rPr>
      </w:lvl>
    </w:lvlOverride>
  </w:num>
  <w:num w:numId="34">
    <w:abstractNumId w:val="0"/>
  </w:num>
  <w:num w:numId="35">
    <w:abstractNumId w:val="21"/>
    <w:lvlOverride w:ilvl="0">
      <w:lvl w:ilvl="0">
        <w:start w:val="1"/>
        <w:numFmt w:val="none"/>
        <w:lvlText w:val="·%1"/>
        <w:lvlJc w:val="left"/>
        <w:pPr>
          <w:ind w:left="360" w:hanging="360"/>
        </w:pPr>
        <w:rPr>
          <w:rFonts w:ascii="Symbol" w:hAnsi="Symbol" w:cs="Times New Roman"/>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057"/>
    <w:rsid w:val="00006214"/>
    <w:rsid w:val="000067BE"/>
    <w:rsid w:val="00015924"/>
    <w:rsid w:val="0002528A"/>
    <w:rsid w:val="00025D43"/>
    <w:rsid w:val="0002717A"/>
    <w:rsid w:val="00030CBF"/>
    <w:rsid w:val="00046757"/>
    <w:rsid w:val="0005180D"/>
    <w:rsid w:val="000554C4"/>
    <w:rsid w:val="00060524"/>
    <w:rsid w:val="00061D4F"/>
    <w:rsid w:val="00062EAC"/>
    <w:rsid w:val="00076E9C"/>
    <w:rsid w:val="0007731C"/>
    <w:rsid w:val="00091457"/>
    <w:rsid w:val="000B393D"/>
    <w:rsid w:val="000B50E4"/>
    <w:rsid w:val="000C5EA1"/>
    <w:rsid w:val="000D0D7E"/>
    <w:rsid w:val="000D7651"/>
    <w:rsid w:val="000E3AB7"/>
    <w:rsid w:val="000F6950"/>
    <w:rsid w:val="00101BB0"/>
    <w:rsid w:val="001114FB"/>
    <w:rsid w:val="00125733"/>
    <w:rsid w:val="00126274"/>
    <w:rsid w:val="001424CD"/>
    <w:rsid w:val="00142CF1"/>
    <w:rsid w:val="00146865"/>
    <w:rsid w:val="00154401"/>
    <w:rsid w:val="00154FC1"/>
    <w:rsid w:val="001612A8"/>
    <w:rsid w:val="00164946"/>
    <w:rsid w:val="0016648E"/>
    <w:rsid w:val="00166B97"/>
    <w:rsid w:val="00173BD2"/>
    <w:rsid w:val="00196BE4"/>
    <w:rsid w:val="001B0604"/>
    <w:rsid w:val="001B1ACA"/>
    <w:rsid w:val="001B4F19"/>
    <w:rsid w:val="001B7581"/>
    <w:rsid w:val="001C17E7"/>
    <w:rsid w:val="001D4AF2"/>
    <w:rsid w:val="001F2A03"/>
    <w:rsid w:val="001F5F52"/>
    <w:rsid w:val="001F6016"/>
    <w:rsid w:val="002006AD"/>
    <w:rsid w:val="002351E1"/>
    <w:rsid w:val="00235331"/>
    <w:rsid w:val="00251149"/>
    <w:rsid w:val="00255F30"/>
    <w:rsid w:val="00273BE0"/>
    <w:rsid w:val="00274BF4"/>
    <w:rsid w:val="00277FFB"/>
    <w:rsid w:val="00285125"/>
    <w:rsid w:val="00286C5B"/>
    <w:rsid w:val="002A4956"/>
    <w:rsid w:val="002C1AA5"/>
    <w:rsid w:val="002C562F"/>
    <w:rsid w:val="002D7162"/>
    <w:rsid w:val="002D7C78"/>
    <w:rsid w:val="002E3922"/>
    <w:rsid w:val="002F44EE"/>
    <w:rsid w:val="00301140"/>
    <w:rsid w:val="00305D53"/>
    <w:rsid w:val="00311A91"/>
    <w:rsid w:val="00312AD2"/>
    <w:rsid w:val="0031410A"/>
    <w:rsid w:val="00321610"/>
    <w:rsid w:val="00325A7A"/>
    <w:rsid w:val="003377D9"/>
    <w:rsid w:val="00341679"/>
    <w:rsid w:val="00343AC5"/>
    <w:rsid w:val="00380F25"/>
    <w:rsid w:val="00382C49"/>
    <w:rsid w:val="00383125"/>
    <w:rsid w:val="0038645F"/>
    <w:rsid w:val="00391CB2"/>
    <w:rsid w:val="003A4046"/>
    <w:rsid w:val="003A68C1"/>
    <w:rsid w:val="003B1CD9"/>
    <w:rsid w:val="003B3DA1"/>
    <w:rsid w:val="003B5993"/>
    <w:rsid w:val="003C0504"/>
    <w:rsid w:val="003D1AAF"/>
    <w:rsid w:val="003D3134"/>
    <w:rsid w:val="003E0136"/>
    <w:rsid w:val="003F2AE6"/>
    <w:rsid w:val="003F77A1"/>
    <w:rsid w:val="0042168F"/>
    <w:rsid w:val="0043633F"/>
    <w:rsid w:val="00443BC3"/>
    <w:rsid w:val="00460B8F"/>
    <w:rsid w:val="00463E5D"/>
    <w:rsid w:val="004728CD"/>
    <w:rsid w:val="0047550B"/>
    <w:rsid w:val="00483521"/>
    <w:rsid w:val="004A725C"/>
    <w:rsid w:val="004D4AFB"/>
    <w:rsid w:val="004F2E71"/>
    <w:rsid w:val="00500088"/>
    <w:rsid w:val="005026A3"/>
    <w:rsid w:val="0050317A"/>
    <w:rsid w:val="00503F36"/>
    <w:rsid w:val="00506A9E"/>
    <w:rsid w:val="005078C2"/>
    <w:rsid w:val="00520BA7"/>
    <w:rsid w:val="00527C23"/>
    <w:rsid w:val="00540778"/>
    <w:rsid w:val="00540E7E"/>
    <w:rsid w:val="00552FDE"/>
    <w:rsid w:val="00556E38"/>
    <w:rsid w:val="00562F6E"/>
    <w:rsid w:val="00564CE2"/>
    <w:rsid w:val="0057132B"/>
    <w:rsid w:val="0057145D"/>
    <w:rsid w:val="00573167"/>
    <w:rsid w:val="00576658"/>
    <w:rsid w:val="005845B0"/>
    <w:rsid w:val="00585287"/>
    <w:rsid w:val="005C26C6"/>
    <w:rsid w:val="005C4069"/>
    <w:rsid w:val="005C727C"/>
    <w:rsid w:val="005C7C85"/>
    <w:rsid w:val="005D7A69"/>
    <w:rsid w:val="005F1649"/>
    <w:rsid w:val="005F21C0"/>
    <w:rsid w:val="005F59BC"/>
    <w:rsid w:val="00602C20"/>
    <w:rsid w:val="006061E4"/>
    <w:rsid w:val="00614513"/>
    <w:rsid w:val="0062552C"/>
    <w:rsid w:val="006344AF"/>
    <w:rsid w:val="006425F7"/>
    <w:rsid w:val="006A48FC"/>
    <w:rsid w:val="006B08F6"/>
    <w:rsid w:val="006B1CA8"/>
    <w:rsid w:val="006C01AF"/>
    <w:rsid w:val="006E50B1"/>
    <w:rsid w:val="006F3CA6"/>
    <w:rsid w:val="006F7D5E"/>
    <w:rsid w:val="007022A4"/>
    <w:rsid w:val="007035F5"/>
    <w:rsid w:val="00723226"/>
    <w:rsid w:val="00737F64"/>
    <w:rsid w:val="007469E5"/>
    <w:rsid w:val="00764C09"/>
    <w:rsid w:val="00770C7C"/>
    <w:rsid w:val="00772587"/>
    <w:rsid w:val="00782698"/>
    <w:rsid w:val="0079364D"/>
    <w:rsid w:val="007A5D05"/>
    <w:rsid w:val="007C701B"/>
    <w:rsid w:val="007D3D13"/>
    <w:rsid w:val="007D759E"/>
    <w:rsid w:val="007E15CA"/>
    <w:rsid w:val="007E307E"/>
    <w:rsid w:val="007E3A00"/>
    <w:rsid w:val="007F687A"/>
    <w:rsid w:val="008223D8"/>
    <w:rsid w:val="00831B10"/>
    <w:rsid w:val="00831C21"/>
    <w:rsid w:val="00834203"/>
    <w:rsid w:val="0084121E"/>
    <w:rsid w:val="00844973"/>
    <w:rsid w:val="00844A86"/>
    <w:rsid w:val="008548C0"/>
    <w:rsid w:val="0085541C"/>
    <w:rsid w:val="00871923"/>
    <w:rsid w:val="0087453E"/>
    <w:rsid w:val="00893406"/>
    <w:rsid w:val="008A0B8B"/>
    <w:rsid w:val="008A0D3A"/>
    <w:rsid w:val="008B0B46"/>
    <w:rsid w:val="008B344D"/>
    <w:rsid w:val="008B5ECB"/>
    <w:rsid w:val="008E2D60"/>
    <w:rsid w:val="008E52F3"/>
    <w:rsid w:val="008F4FFE"/>
    <w:rsid w:val="008F56BD"/>
    <w:rsid w:val="00903B4B"/>
    <w:rsid w:val="00904F1F"/>
    <w:rsid w:val="0091742A"/>
    <w:rsid w:val="00954F84"/>
    <w:rsid w:val="00964C3C"/>
    <w:rsid w:val="009655DF"/>
    <w:rsid w:val="009736B0"/>
    <w:rsid w:val="009823D4"/>
    <w:rsid w:val="009865A7"/>
    <w:rsid w:val="0098707E"/>
    <w:rsid w:val="00991F64"/>
    <w:rsid w:val="00992D3D"/>
    <w:rsid w:val="009B57BF"/>
    <w:rsid w:val="009B7BB9"/>
    <w:rsid w:val="009C31CB"/>
    <w:rsid w:val="009D77AA"/>
    <w:rsid w:val="009E1AF4"/>
    <w:rsid w:val="009F55CD"/>
    <w:rsid w:val="00A10B7F"/>
    <w:rsid w:val="00A30660"/>
    <w:rsid w:val="00A34953"/>
    <w:rsid w:val="00A41C02"/>
    <w:rsid w:val="00A4274B"/>
    <w:rsid w:val="00A428BE"/>
    <w:rsid w:val="00A455CA"/>
    <w:rsid w:val="00A4640C"/>
    <w:rsid w:val="00A51410"/>
    <w:rsid w:val="00A53EEF"/>
    <w:rsid w:val="00A76F59"/>
    <w:rsid w:val="00A839CC"/>
    <w:rsid w:val="00A91108"/>
    <w:rsid w:val="00AA2B97"/>
    <w:rsid w:val="00AA531B"/>
    <w:rsid w:val="00AB0833"/>
    <w:rsid w:val="00AB0CF2"/>
    <w:rsid w:val="00AB491D"/>
    <w:rsid w:val="00AC58B8"/>
    <w:rsid w:val="00AD05B6"/>
    <w:rsid w:val="00AE2ABF"/>
    <w:rsid w:val="00AE7730"/>
    <w:rsid w:val="00AF1729"/>
    <w:rsid w:val="00AF4E9C"/>
    <w:rsid w:val="00B17C73"/>
    <w:rsid w:val="00B56057"/>
    <w:rsid w:val="00B60914"/>
    <w:rsid w:val="00B6541E"/>
    <w:rsid w:val="00B7492A"/>
    <w:rsid w:val="00B9214B"/>
    <w:rsid w:val="00BA52CB"/>
    <w:rsid w:val="00BB395D"/>
    <w:rsid w:val="00BB58D8"/>
    <w:rsid w:val="00BC2B41"/>
    <w:rsid w:val="00BC2FA8"/>
    <w:rsid w:val="00BC31AF"/>
    <w:rsid w:val="00BC4DD7"/>
    <w:rsid w:val="00BC60C5"/>
    <w:rsid w:val="00BE1A33"/>
    <w:rsid w:val="00BE3F05"/>
    <w:rsid w:val="00BF039A"/>
    <w:rsid w:val="00C03D55"/>
    <w:rsid w:val="00C052B8"/>
    <w:rsid w:val="00C229CD"/>
    <w:rsid w:val="00C302AB"/>
    <w:rsid w:val="00C424F0"/>
    <w:rsid w:val="00C73216"/>
    <w:rsid w:val="00C732DD"/>
    <w:rsid w:val="00CA3E60"/>
    <w:rsid w:val="00CC56D2"/>
    <w:rsid w:val="00CD780F"/>
    <w:rsid w:val="00CE7014"/>
    <w:rsid w:val="00CF21D5"/>
    <w:rsid w:val="00CF71E9"/>
    <w:rsid w:val="00D04F32"/>
    <w:rsid w:val="00D1112D"/>
    <w:rsid w:val="00D17EA6"/>
    <w:rsid w:val="00D26981"/>
    <w:rsid w:val="00D4663A"/>
    <w:rsid w:val="00D50DB1"/>
    <w:rsid w:val="00D53BB1"/>
    <w:rsid w:val="00D54214"/>
    <w:rsid w:val="00D57189"/>
    <w:rsid w:val="00D57DEC"/>
    <w:rsid w:val="00D617AB"/>
    <w:rsid w:val="00D61E85"/>
    <w:rsid w:val="00D6797F"/>
    <w:rsid w:val="00D71B04"/>
    <w:rsid w:val="00D73310"/>
    <w:rsid w:val="00D877E7"/>
    <w:rsid w:val="00D90CCC"/>
    <w:rsid w:val="00DA0B44"/>
    <w:rsid w:val="00DA6B8B"/>
    <w:rsid w:val="00DB48BE"/>
    <w:rsid w:val="00DC19A1"/>
    <w:rsid w:val="00DC44EF"/>
    <w:rsid w:val="00DE0FBA"/>
    <w:rsid w:val="00DE1401"/>
    <w:rsid w:val="00DE5BCE"/>
    <w:rsid w:val="00DF6836"/>
    <w:rsid w:val="00DF774E"/>
    <w:rsid w:val="00E012E8"/>
    <w:rsid w:val="00E06026"/>
    <w:rsid w:val="00E21C72"/>
    <w:rsid w:val="00E2238A"/>
    <w:rsid w:val="00E31630"/>
    <w:rsid w:val="00E31B39"/>
    <w:rsid w:val="00E36AF0"/>
    <w:rsid w:val="00E452AD"/>
    <w:rsid w:val="00E61180"/>
    <w:rsid w:val="00E7247A"/>
    <w:rsid w:val="00E77E29"/>
    <w:rsid w:val="00E802A2"/>
    <w:rsid w:val="00E81D46"/>
    <w:rsid w:val="00E91091"/>
    <w:rsid w:val="00E918BA"/>
    <w:rsid w:val="00E9630D"/>
    <w:rsid w:val="00EA24C8"/>
    <w:rsid w:val="00EB1D2A"/>
    <w:rsid w:val="00EE4451"/>
    <w:rsid w:val="00EE4A39"/>
    <w:rsid w:val="00EF614C"/>
    <w:rsid w:val="00F17A43"/>
    <w:rsid w:val="00F2154A"/>
    <w:rsid w:val="00F21E6F"/>
    <w:rsid w:val="00F26497"/>
    <w:rsid w:val="00F319D9"/>
    <w:rsid w:val="00F35D8B"/>
    <w:rsid w:val="00F47953"/>
    <w:rsid w:val="00F614BA"/>
    <w:rsid w:val="00F653B1"/>
    <w:rsid w:val="00F72DD8"/>
    <w:rsid w:val="00F72F67"/>
    <w:rsid w:val="00F80C1F"/>
    <w:rsid w:val="00F838DD"/>
    <w:rsid w:val="00F94160"/>
    <w:rsid w:val="00FA46B5"/>
    <w:rsid w:val="00FC6B47"/>
    <w:rsid w:val="00FD3647"/>
    <w:rsid w:val="00FD3D41"/>
    <w:rsid w:val="00FF5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kern w:val="3"/>
        <w:sz w:val="24"/>
        <w:szCs w:val="24"/>
        <w:lang w:val="ru-RU" w:eastAsia="ru-RU" w:bidi="ar-SA"/>
      </w:rPr>
    </w:rPrDefault>
    <w:pPrDefault>
      <w:pPr>
        <w:widowControl w:val="0"/>
        <w:suppressAutoHyphens/>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Top of Form" w:uiPriority="0"/>
    <w:lsdException w:name="HTML Bottom of Form" w:uiPriority="0"/>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528A"/>
    <w:pPr>
      <w:autoSpaceDN w:val="0"/>
    </w:pPr>
    <w:rPr>
      <w:rFonts w:cs="Tahoma"/>
    </w:rPr>
  </w:style>
  <w:style w:type="paragraph" w:styleId="1">
    <w:name w:val="heading 1"/>
    <w:basedOn w:val="10"/>
    <w:next w:val="10"/>
    <w:link w:val="11"/>
    <w:qFormat/>
    <w:rsid w:val="004728CD"/>
    <w:pPr>
      <w:keepNext/>
      <w:spacing w:before="120"/>
      <w:jc w:val="both"/>
      <w:outlineLvl w:val="0"/>
    </w:pPr>
    <w:rPr>
      <w:b/>
      <w:i/>
    </w:rPr>
  </w:style>
  <w:style w:type="paragraph" w:styleId="2">
    <w:name w:val="heading 2"/>
    <w:basedOn w:val="a1"/>
    <w:next w:val="a1"/>
    <w:link w:val="20"/>
    <w:qFormat/>
    <w:rsid w:val="004728CD"/>
    <w:pPr>
      <w:keepNext/>
      <w:widowControl/>
      <w:tabs>
        <w:tab w:val="num" w:pos="510"/>
      </w:tabs>
      <w:suppressAutoHyphens w:val="0"/>
      <w:autoSpaceDN/>
      <w:spacing w:before="240" w:after="60"/>
      <w:textAlignment w:val="auto"/>
      <w:outlineLvl w:val="1"/>
    </w:pPr>
    <w:rPr>
      <w:rFonts w:ascii="Arial" w:hAnsi="Arial" w:cs="Arial"/>
      <w:b/>
      <w:bCs/>
      <w:i/>
      <w:iCs/>
      <w:kern w:val="0"/>
      <w:sz w:val="28"/>
      <w:szCs w:val="28"/>
    </w:rPr>
  </w:style>
  <w:style w:type="paragraph" w:styleId="30">
    <w:name w:val="heading 3"/>
    <w:basedOn w:val="a1"/>
    <w:next w:val="a1"/>
    <w:link w:val="31"/>
    <w:qFormat/>
    <w:rsid w:val="004728CD"/>
    <w:pPr>
      <w:keepNext/>
      <w:widowControl/>
      <w:tabs>
        <w:tab w:val="num" w:pos="510"/>
      </w:tabs>
      <w:suppressAutoHyphens w:val="0"/>
      <w:autoSpaceDN/>
      <w:spacing w:before="240" w:after="60"/>
      <w:textAlignment w:val="auto"/>
      <w:outlineLvl w:val="2"/>
    </w:pPr>
    <w:rPr>
      <w:rFonts w:ascii="Arial" w:hAnsi="Arial" w:cs="Arial"/>
      <w:b/>
      <w:bCs/>
      <w:kern w:val="0"/>
      <w:sz w:val="26"/>
      <w:szCs w:val="26"/>
    </w:rPr>
  </w:style>
  <w:style w:type="paragraph" w:styleId="4">
    <w:name w:val="heading 4"/>
    <w:basedOn w:val="a1"/>
    <w:next w:val="a1"/>
    <w:link w:val="40"/>
    <w:qFormat/>
    <w:rsid w:val="004728CD"/>
    <w:pPr>
      <w:keepNext/>
      <w:widowControl/>
      <w:tabs>
        <w:tab w:val="num" w:pos="510"/>
      </w:tabs>
      <w:suppressAutoHyphens w:val="0"/>
      <w:autoSpaceDN/>
      <w:spacing w:before="240" w:after="60"/>
      <w:textAlignment w:val="auto"/>
      <w:outlineLvl w:val="3"/>
    </w:pPr>
    <w:rPr>
      <w:rFonts w:cs="Times New Roman"/>
      <w:b/>
      <w:bCs/>
      <w:kern w:val="0"/>
      <w:sz w:val="28"/>
      <w:szCs w:val="28"/>
    </w:rPr>
  </w:style>
  <w:style w:type="paragraph" w:styleId="5">
    <w:name w:val="heading 5"/>
    <w:basedOn w:val="a1"/>
    <w:next w:val="a1"/>
    <w:link w:val="50"/>
    <w:qFormat/>
    <w:rsid w:val="004728CD"/>
    <w:pPr>
      <w:widowControl/>
      <w:tabs>
        <w:tab w:val="num" w:pos="510"/>
      </w:tabs>
      <w:suppressAutoHyphens w:val="0"/>
      <w:autoSpaceDN/>
      <w:spacing w:before="240" w:after="60"/>
      <w:textAlignment w:val="auto"/>
      <w:outlineLvl w:val="4"/>
    </w:pPr>
    <w:rPr>
      <w:rFonts w:cs="Times New Roman"/>
      <w:b/>
      <w:bCs/>
      <w:i/>
      <w:iCs/>
      <w:kern w:val="0"/>
      <w:sz w:val="26"/>
      <w:szCs w:val="26"/>
    </w:rPr>
  </w:style>
  <w:style w:type="paragraph" w:styleId="6">
    <w:name w:val="heading 6"/>
    <w:basedOn w:val="a1"/>
    <w:next w:val="a1"/>
    <w:link w:val="60"/>
    <w:qFormat/>
    <w:rsid w:val="004728CD"/>
    <w:pPr>
      <w:widowControl/>
      <w:tabs>
        <w:tab w:val="num" w:pos="510"/>
      </w:tabs>
      <w:suppressAutoHyphens w:val="0"/>
      <w:autoSpaceDN/>
      <w:spacing w:before="240" w:after="60"/>
      <w:textAlignment w:val="auto"/>
      <w:outlineLvl w:val="5"/>
    </w:pPr>
    <w:rPr>
      <w:rFonts w:cs="Times New Roman"/>
      <w:b/>
      <w:bCs/>
      <w:kern w:val="0"/>
      <w:sz w:val="22"/>
      <w:szCs w:val="22"/>
    </w:rPr>
  </w:style>
  <w:style w:type="paragraph" w:styleId="7">
    <w:name w:val="heading 7"/>
    <w:basedOn w:val="a1"/>
    <w:next w:val="a1"/>
    <w:link w:val="70"/>
    <w:qFormat/>
    <w:rsid w:val="004728CD"/>
    <w:pPr>
      <w:widowControl/>
      <w:tabs>
        <w:tab w:val="num" w:pos="510"/>
      </w:tabs>
      <w:suppressAutoHyphens w:val="0"/>
      <w:autoSpaceDN/>
      <w:spacing w:before="240" w:after="60"/>
      <w:textAlignment w:val="auto"/>
      <w:outlineLvl w:val="6"/>
    </w:pPr>
    <w:rPr>
      <w:rFonts w:cs="Times New Roman"/>
      <w:kern w:val="0"/>
    </w:rPr>
  </w:style>
  <w:style w:type="paragraph" w:styleId="8">
    <w:name w:val="heading 8"/>
    <w:basedOn w:val="a1"/>
    <w:next w:val="a1"/>
    <w:link w:val="80"/>
    <w:qFormat/>
    <w:rsid w:val="004728CD"/>
    <w:pPr>
      <w:widowControl/>
      <w:tabs>
        <w:tab w:val="num" w:pos="510"/>
      </w:tabs>
      <w:suppressAutoHyphens w:val="0"/>
      <w:autoSpaceDN/>
      <w:spacing w:before="240" w:after="60"/>
      <w:textAlignment w:val="auto"/>
      <w:outlineLvl w:val="7"/>
    </w:pPr>
    <w:rPr>
      <w:rFonts w:cs="Times New Roman"/>
      <w:i/>
      <w:iCs/>
      <w:kern w:val="0"/>
    </w:rPr>
  </w:style>
  <w:style w:type="paragraph" w:styleId="9">
    <w:name w:val="heading 9"/>
    <w:basedOn w:val="a1"/>
    <w:next w:val="a1"/>
    <w:link w:val="90"/>
    <w:qFormat/>
    <w:rsid w:val="004728CD"/>
    <w:pPr>
      <w:widowControl/>
      <w:tabs>
        <w:tab w:val="num" w:pos="510"/>
      </w:tabs>
      <w:suppressAutoHyphens w:val="0"/>
      <w:autoSpaceDN/>
      <w:spacing w:before="240" w:after="60"/>
      <w:textAlignment w:val="auto"/>
      <w:outlineLvl w:val="8"/>
    </w:pPr>
    <w:rPr>
      <w:rFonts w:ascii="Arial" w:hAnsi="Arial" w:cs="Arial"/>
      <w:kern w:val="0"/>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locked/>
    <w:rsid w:val="004728CD"/>
    <w:rPr>
      <w:rFonts w:cs="Times New Roman"/>
      <w:b/>
      <w:i/>
      <w:snapToGrid w:val="0"/>
      <w:kern w:val="0"/>
      <w:sz w:val="20"/>
      <w:szCs w:val="20"/>
    </w:rPr>
  </w:style>
  <w:style w:type="character" w:customStyle="1" w:styleId="20">
    <w:name w:val="Заголовок 2 Знак"/>
    <w:basedOn w:val="a2"/>
    <w:link w:val="2"/>
    <w:locked/>
    <w:rsid w:val="004728CD"/>
    <w:rPr>
      <w:rFonts w:ascii="Arial" w:hAnsi="Arial" w:cs="Arial"/>
      <w:b/>
      <w:bCs/>
      <w:i/>
      <w:iCs/>
      <w:kern w:val="0"/>
      <w:sz w:val="28"/>
      <w:szCs w:val="28"/>
    </w:rPr>
  </w:style>
  <w:style w:type="character" w:customStyle="1" w:styleId="31">
    <w:name w:val="Заголовок 3 Знак"/>
    <w:basedOn w:val="a2"/>
    <w:link w:val="30"/>
    <w:locked/>
    <w:rsid w:val="004728CD"/>
    <w:rPr>
      <w:rFonts w:ascii="Arial" w:hAnsi="Arial" w:cs="Arial"/>
      <w:b/>
      <w:bCs/>
      <w:kern w:val="0"/>
      <w:sz w:val="26"/>
      <w:szCs w:val="26"/>
    </w:rPr>
  </w:style>
  <w:style w:type="character" w:customStyle="1" w:styleId="40">
    <w:name w:val="Заголовок 4 Знак"/>
    <w:basedOn w:val="a2"/>
    <w:link w:val="4"/>
    <w:locked/>
    <w:rsid w:val="004728CD"/>
    <w:rPr>
      <w:rFonts w:cs="Times New Roman"/>
      <w:b/>
      <w:bCs/>
      <w:kern w:val="0"/>
      <w:sz w:val="28"/>
      <w:szCs w:val="28"/>
    </w:rPr>
  </w:style>
  <w:style w:type="character" w:customStyle="1" w:styleId="50">
    <w:name w:val="Заголовок 5 Знак"/>
    <w:basedOn w:val="a2"/>
    <w:link w:val="5"/>
    <w:locked/>
    <w:rsid w:val="004728CD"/>
    <w:rPr>
      <w:rFonts w:cs="Times New Roman"/>
      <w:b/>
      <w:bCs/>
      <w:i/>
      <w:iCs/>
      <w:kern w:val="0"/>
      <w:sz w:val="26"/>
      <w:szCs w:val="26"/>
    </w:rPr>
  </w:style>
  <w:style w:type="character" w:customStyle="1" w:styleId="60">
    <w:name w:val="Заголовок 6 Знак"/>
    <w:basedOn w:val="a2"/>
    <w:link w:val="6"/>
    <w:locked/>
    <w:rsid w:val="004728CD"/>
    <w:rPr>
      <w:rFonts w:cs="Times New Roman"/>
      <w:b/>
      <w:bCs/>
      <w:kern w:val="0"/>
      <w:sz w:val="22"/>
      <w:szCs w:val="22"/>
    </w:rPr>
  </w:style>
  <w:style w:type="character" w:customStyle="1" w:styleId="70">
    <w:name w:val="Заголовок 7 Знак"/>
    <w:basedOn w:val="a2"/>
    <w:link w:val="7"/>
    <w:locked/>
    <w:rsid w:val="004728CD"/>
    <w:rPr>
      <w:rFonts w:cs="Times New Roman"/>
      <w:kern w:val="0"/>
    </w:rPr>
  </w:style>
  <w:style w:type="character" w:customStyle="1" w:styleId="80">
    <w:name w:val="Заголовок 8 Знак"/>
    <w:basedOn w:val="a2"/>
    <w:link w:val="8"/>
    <w:locked/>
    <w:rsid w:val="004728CD"/>
    <w:rPr>
      <w:rFonts w:cs="Times New Roman"/>
      <w:i/>
      <w:iCs/>
      <w:kern w:val="0"/>
    </w:rPr>
  </w:style>
  <w:style w:type="character" w:customStyle="1" w:styleId="90">
    <w:name w:val="Заголовок 9 Знак"/>
    <w:basedOn w:val="a2"/>
    <w:link w:val="9"/>
    <w:locked/>
    <w:rsid w:val="004728CD"/>
    <w:rPr>
      <w:rFonts w:ascii="Arial" w:hAnsi="Arial" w:cs="Arial"/>
      <w:kern w:val="0"/>
      <w:sz w:val="22"/>
      <w:szCs w:val="22"/>
    </w:rPr>
  </w:style>
  <w:style w:type="paragraph" w:customStyle="1" w:styleId="Standard">
    <w:name w:val="Standard"/>
    <w:rsid w:val="00B56057"/>
    <w:pPr>
      <w:autoSpaceDN w:val="0"/>
    </w:pPr>
    <w:rPr>
      <w:rFonts w:cs="Tahoma"/>
    </w:rPr>
  </w:style>
  <w:style w:type="paragraph" w:styleId="a5">
    <w:name w:val="Title"/>
    <w:basedOn w:val="Standard"/>
    <w:next w:val="Textbody"/>
    <w:link w:val="a6"/>
    <w:qFormat/>
    <w:rsid w:val="00B56057"/>
    <w:pPr>
      <w:keepNext/>
      <w:spacing w:before="240" w:after="120"/>
    </w:pPr>
    <w:rPr>
      <w:rFonts w:ascii="Arial" w:eastAsia="MS Mincho" w:hAnsi="Arial"/>
      <w:sz w:val="28"/>
      <w:szCs w:val="28"/>
    </w:rPr>
  </w:style>
  <w:style w:type="character" w:customStyle="1" w:styleId="a6">
    <w:name w:val="Название Знак"/>
    <w:basedOn w:val="a2"/>
    <w:link w:val="a5"/>
    <w:locked/>
    <w:rsid w:val="0002528A"/>
    <w:rPr>
      <w:rFonts w:asciiTheme="majorHAnsi" w:eastAsiaTheme="majorEastAsia" w:hAnsiTheme="majorHAnsi" w:cstheme="majorBidi"/>
      <w:b/>
      <w:bCs/>
      <w:kern w:val="28"/>
      <w:sz w:val="32"/>
      <w:szCs w:val="32"/>
    </w:rPr>
  </w:style>
  <w:style w:type="paragraph" w:customStyle="1" w:styleId="Textbody">
    <w:name w:val="Text body"/>
    <w:basedOn w:val="Standard"/>
    <w:rsid w:val="00B56057"/>
    <w:pPr>
      <w:spacing w:after="120"/>
    </w:pPr>
  </w:style>
  <w:style w:type="paragraph" w:styleId="a7">
    <w:name w:val="Subtitle"/>
    <w:basedOn w:val="a5"/>
    <w:next w:val="Textbody"/>
    <w:link w:val="a8"/>
    <w:qFormat/>
    <w:rsid w:val="00B56057"/>
    <w:pPr>
      <w:jc w:val="center"/>
    </w:pPr>
    <w:rPr>
      <w:i/>
      <w:iCs/>
    </w:rPr>
  </w:style>
  <w:style w:type="character" w:customStyle="1" w:styleId="a8">
    <w:name w:val="Подзаголовок Знак"/>
    <w:basedOn w:val="a2"/>
    <w:link w:val="a7"/>
    <w:locked/>
    <w:rsid w:val="0002528A"/>
    <w:rPr>
      <w:rFonts w:asciiTheme="majorHAnsi" w:eastAsiaTheme="majorEastAsia" w:hAnsiTheme="majorHAnsi" w:cstheme="majorBidi"/>
    </w:rPr>
  </w:style>
  <w:style w:type="paragraph" w:styleId="a9">
    <w:name w:val="List"/>
    <w:basedOn w:val="Textbody"/>
    <w:rsid w:val="00B56057"/>
  </w:style>
  <w:style w:type="paragraph" w:customStyle="1" w:styleId="12">
    <w:name w:val="Название объекта1"/>
    <w:basedOn w:val="Standard"/>
    <w:rsid w:val="00B56057"/>
    <w:pPr>
      <w:suppressLineNumbers/>
      <w:spacing w:before="120" w:after="120"/>
    </w:pPr>
    <w:rPr>
      <w:i/>
      <w:iCs/>
    </w:rPr>
  </w:style>
  <w:style w:type="paragraph" w:customStyle="1" w:styleId="Index">
    <w:name w:val="Index"/>
    <w:basedOn w:val="Standard"/>
    <w:rsid w:val="00B56057"/>
    <w:pPr>
      <w:suppressLineNumbers/>
    </w:pPr>
  </w:style>
  <w:style w:type="paragraph" w:customStyle="1" w:styleId="HorizontalLine">
    <w:name w:val="Horizontal Line"/>
    <w:basedOn w:val="Standard"/>
    <w:next w:val="Textbody"/>
    <w:rsid w:val="00B56057"/>
    <w:pPr>
      <w:suppressLineNumbers/>
      <w:pBdr>
        <w:bottom w:val="double" w:sz="2" w:space="0" w:color="808080"/>
      </w:pBdr>
      <w:spacing w:after="283"/>
    </w:pPr>
    <w:rPr>
      <w:sz w:val="12"/>
      <w:szCs w:val="12"/>
    </w:rPr>
  </w:style>
  <w:style w:type="paragraph" w:customStyle="1" w:styleId="TableContents">
    <w:name w:val="Table Contents"/>
    <w:basedOn w:val="Standard"/>
    <w:rsid w:val="00B56057"/>
    <w:pPr>
      <w:suppressLineNumbers/>
    </w:pPr>
  </w:style>
  <w:style w:type="paragraph" w:customStyle="1" w:styleId="TableHeading">
    <w:name w:val="Table Heading"/>
    <w:basedOn w:val="TableContents"/>
    <w:rsid w:val="00B56057"/>
    <w:pPr>
      <w:jc w:val="center"/>
    </w:pPr>
    <w:rPr>
      <w:b/>
      <w:bCs/>
    </w:rPr>
  </w:style>
  <w:style w:type="character" w:customStyle="1" w:styleId="Internetlink">
    <w:name w:val="Internet link"/>
    <w:rsid w:val="00B56057"/>
    <w:rPr>
      <w:color w:val="000080"/>
      <w:u w:val="single"/>
    </w:rPr>
  </w:style>
  <w:style w:type="character" w:customStyle="1" w:styleId="BulletSymbols">
    <w:name w:val="Bullet Symbols"/>
    <w:rsid w:val="00B56057"/>
    <w:rPr>
      <w:rFonts w:ascii="OpenSymbol" w:hAnsi="OpenSymbol"/>
    </w:rPr>
  </w:style>
  <w:style w:type="character" w:customStyle="1" w:styleId="RTFNum21">
    <w:name w:val="RTF_Num 2 1"/>
    <w:rsid w:val="00B56057"/>
    <w:rPr>
      <w:rFonts w:ascii="Symbol" w:hAnsi="Symbol"/>
    </w:rPr>
  </w:style>
  <w:style w:type="character" w:customStyle="1" w:styleId="NumberingSymbols">
    <w:name w:val="Numbering Symbols"/>
    <w:rsid w:val="00B56057"/>
  </w:style>
  <w:style w:type="paragraph" w:styleId="aa">
    <w:name w:val="Body Text"/>
    <w:basedOn w:val="a1"/>
    <w:link w:val="ab"/>
    <w:rsid w:val="004728CD"/>
    <w:pPr>
      <w:widowControl/>
      <w:suppressAutoHyphens w:val="0"/>
      <w:autoSpaceDN/>
      <w:jc w:val="both"/>
      <w:textAlignment w:val="auto"/>
    </w:pPr>
    <w:rPr>
      <w:rFonts w:cs="Times New Roman"/>
      <w:kern w:val="0"/>
      <w:szCs w:val="20"/>
    </w:rPr>
  </w:style>
  <w:style w:type="character" w:customStyle="1" w:styleId="ab">
    <w:name w:val="Основной текст Знак"/>
    <w:basedOn w:val="a2"/>
    <w:link w:val="aa"/>
    <w:locked/>
    <w:rsid w:val="004728CD"/>
    <w:rPr>
      <w:rFonts w:cs="Times New Roman"/>
      <w:kern w:val="0"/>
      <w:sz w:val="20"/>
      <w:szCs w:val="20"/>
    </w:rPr>
  </w:style>
  <w:style w:type="paragraph" w:styleId="ac">
    <w:name w:val="Body Text Indent"/>
    <w:basedOn w:val="a1"/>
    <w:link w:val="ad"/>
    <w:rsid w:val="004728CD"/>
    <w:pPr>
      <w:widowControl/>
      <w:suppressAutoHyphens w:val="0"/>
      <w:autoSpaceDN/>
      <w:spacing w:after="120"/>
      <w:ind w:left="283"/>
      <w:textAlignment w:val="auto"/>
    </w:pPr>
    <w:rPr>
      <w:rFonts w:cs="Times New Roman"/>
      <w:kern w:val="0"/>
      <w:sz w:val="20"/>
      <w:szCs w:val="20"/>
    </w:rPr>
  </w:style>
  <w:style w:type="character" w:customStyle="1" w:styleId="ad">
    <w:name w:val="Основной текст с отступом Знак"/>
    <w:basedOn w:val="a2"/>
    <w:link w:val="ac"/>
    <w:locked/>
    <w:rsid w:val="004728CD"/>
    <w:rPr>
      <w:rFonts w:cs="Times New Roman"/>
      <w:kern w:val="0"/>
      <w:sz w:val="20"/>
      <w:szCs w:val="20"/>
    </w:rPr>
  </w:style>
  <w:style w:type="paragraph" w:customStyle="1" w:styleId="ConsPlusNormal">
    <w:name w:val="ConsPlusNormal"/>
    <w:link w:val="ConsPlusNormal0"/>
    <w:uiPriority w:val="99"/>
    <w:rsid w:val="004728CD"/>
    <w:pPr>
      <w:suppressAutoHyphens w:val="0"/>
      <w:autoSpaceDE w:val="0"/>
      <w:autoSpaceDN w:val="0"/>
      <w:adjustRightInd w:val="0"/>
      <w:ind w:firstLine="720"/>
      <w:textAlignment w:val="auto"/>
    </w:pPr>
    <w:rPr>
      <w:rFonts w:ascii="Arial" w:hAnsi="Arial" w:cs="Arial"/>
      <w:kern w:val="0"/>
      <w:sz w:val="20"/>
      <w:szCs w:val="20"/>
    </w:rPr>
  </w:style>
  <w:style w:type="paragraph" w:customStyle="1" w:styleId="10">
    <w:name w:val="Обычный1"/>
    <w:rsid w:val="004728CD"/>
    <w:pPr>
      <w:widowControl/>
      <w:suppressAutoHyphens w:val="0"/>
      <w:textAlignment w:val="auto"/>
    </w:pPr>
    <w:rPr>
      <w:kern w:val="0"/>
      <w:sz w:val="20"/>
      <w:szCs w:val="20"/>
    </w:rPr>
  </w:style>
  <w:style w:type="character" w:styleId="ae">
    <w:name w:val="Hyperlink"/>
    <w:basedOn w:val="a2"/>
    <w:uiPriority w:val="99"/>
    <w:rsid w:val="004728CD"/>
    <w:rPr>
      <w:rFonts w:cs="Times New Roman"/>
      <w:color w:val="0000FF"/>
      <w:u w:val="single"/>
    </w:rPr>
  </w:style>
  <w:style w:type="paragraph" w:customStyle="1" w:styleId="13">
    <w:name w:val="Стиль1"/>
    <w:basedOn w:val="a1"/>
    <w:rsid w:val="004728CD"/>
    <w:pPr>
      <w:keepNext/>
      <w:keepLines/>
      <w:suppressLineNumbers/>
      <w:tabs>
        <w:tab w:val="num" w:pos="432"/>
      </w:tabs>
      <w:autoSpaceDN/>
      <w:spacing w:after="60"/>
      <w:ind w:left="432" w:hanging="432"/>
      <w:textAlignment w:val="auto"/>
    </w:pPr>
    <w:rPr>
      <w:rFonts w:cs="Times New Roman"/>
      <w:b/>
      <w:bCs/>
      <w:kern w:val="0"/>
      <w:sz w:val="28"/>
      <w:szCs w:val="28"/>
    </w:rPr>
  </w:style>
  <w:style w:type="paragraph" w:customStyle="1" w:styleId="21">
    <w:name w:val="Стиль2"/>
    <w:basedOn w:val="22"/>
    <w:rsid w:val="004728CD"/>
    <w:pPr>
      <w:widowControl w:val="0"/>
      <w:suppressLineNumbers/>
      <w:tabs>
        <w:tab w:val="clear" w:pos="432"/>
      </w:tabs>
      <w:suppressAutoHyphens/>
      <w:autoSpaceDN w:val="0"/>
      <w:ind w:left="0" w:firstLine="0"/>
      <w:textAlignment w:val="baseline"/>
    </w:pPr>
    <w:rPr>
      <w:rFonts w:cs="Tahoma"/>
      <w:kern w:val="3"/>
      <w:sz w:val="24"/>
      <w:szCs w:val="24"/>
    </w:rPr>
  </w:style>
  <w:style w:type="paragraph" w:customStyle="1" w:styleId="32">
    <w:name w:val="Стиль3"/>
    <w:basedOn w:val="23"/>
    <w:rsid w:val="004728CD"/>
    <w:pPr>
      <w:widowControl w:val="0"/>
      <w:suppressLineNumbers/>
      <w:pBdr>
        <w:bottom w:val="double" w:sz="2" w:space="0" w:color="808080"/>
      </w:pBdr>
      <w:suppressAutoHyphens/>
      <w:autoSpaceDN w:val="0"/>
      <w:spacing w:after="283" w:line="240" w:lineRule="auto"/>
      <w:ind w:left="0"/>
      <w:textAlignment w:val="baseline"/>
    </w:pPr>
    <w:rPr>
      <w:rFonts w:cs="Tahoma"/>
      <w:kern w:val="3"/>
      <w:sz w:val="12"/>
      <w:szCs w:val="12"/>
    </w:rPr>
  </w:style>
  <w:style w:type="paragraph" w:styleId="22">
    <w:name w:val="List Number 2"/>
    <w:basedOn w:val="a1"/>
    <w:rsid w:val="004728CD"/>
    <w:pPr>
      <w:widowControl/>
      <w:tabs>
        <w:tab w:val="num" w:pos="432"/>
      </w:tabs>
      <w:suppressAutoHyphens w:val="0"/>
      <w:autoSpaceDN/>
      <w:ind w:left="432" w:hanging="432"/>
      <w:textAlignment w:val="auto"/>
    </w:pPr>
    <w:rPr>
      <w:rFonts w:cs="Times New Roman"/>
      <w:kern w:val="0"/>
      <w:sz w:val="20"/>
      <w:szCs w:val="20"/>
    </w:rPr>
  </w:style>
  <w:style w:type="paragraph" w:styleId="23">
    <w:name w:val="Body Text Indent 2"/>
    <w:basedOn w:val="a1"/>
    <w:link w:val="24"/>
    <w:rsid w:val="004728CD"/>
    <w:pPr>
      <w:widowControl/>
      <w:suppressAutoHyphens w:val="0"/>
      <w:autoSpaceDN/>
      <w:spacing w:after="120" w:line="480" w:lineRule="auto"/>
      <w:ind w:left="283"/>
      <w:textAlignment w:val="auto"/>
    </w:pPr>
    <w:rPr>
      <w:rFonts w:cs="Times New Roman"/>
      <w:kern w:val="0"/>
      <w:sz w:val="20"/>
      <w:szCs w:val="20"/>
    </w:rPr>
  </w:style>
  <w:style w:type="character" w:customStyle="1" w:styleId="24">
    <w:name w:val="Основной текст с отступом 2 Знак"/>
    <w:basedOn w:val="a2"/>
    <w:link w:val="23"/>
    <w:locked/>
    <w:rsid w:val="004728CD"/>
    <w:rPr>
      <w:rFonts w:cs="Times New Roman"/>
      <w:kern w:val="0"/>
      <w:sz w:val="20"/>
      <w:szCs w:val="20"/>
    </w:rPr>
  </w:style>
  <w:style w:type="paragraph" w:customStyle="1" w:styleId="ConsNonformat">
    <w:name w:val="ConsNonformat"/>
    <w:rsid w:val="004728CD"/>
    <w:pPr>
      <w:suppressAutoHyphens w:val="0"/>
      <w:autoSpaceDE w:val="0"/>
      <w:autoSpaceDN w:val="0"/>
      <w:adjustRightInd w:val="0"/>
      <w:textAlignment w:val="auto"/>
    </w:pPr>
    <w:rPr>
      <w:rFonts w:ascii="Courier New" w:hAnsi="Courier New" w:cs="Courier New"/>
      <w:kern w:val="0"/>
      <w:sz w:val="20"/>
      <w:szCs w:val="20"/>
    </w:rPr>
  </w:style>
  <w:style w:type="paragraph" w:customStyle="1" w:styleId="110">
    <w:name w:val="заголовок 11"/>
    <w:rsid w:val="004728CD"/>
    <w:pPr>
      <w:keepNext/>
      <w:widowControl/>
      <w:suppressAutoHyphens w:val="0"/>
      <w:autoSpaceDE w:val="0"/>
      <w:autoSpaceDN w:val="0"/>
      <w:jc w:val="center"/>
      <w:textAlignment w:val="auto"/>
    </w:pPr>
    <w:rPr>
      <w:kern w:val="0"/>
    </w:rPr>
  </w:style>
  <w:style w:type="table" w:styleId="af">
    <w:name w:val="Table Grid"/>
    <w:basedOn w:val="a3"/>
    <w:rsid w:val="004728CD"/>
    <w:pPr>
      <w:widowControl/>
      <w:suppressAutoHyphens w:val="0"/>
      <w:textAlignment w:val="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1"/>
    <w:link w:val="af1"/>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1">
    <w:name w:val="Нижний колонтитул Знак"/>
    <w:basedOn w:val="a2"/>
    <w:link w:val="af0"/>
    <w:uiPriority w:val="99"/>
    <w:locked/>
    <w:rsid w:val="004728CD"/>
    <w:rPr>
      <w:rFonts w:cs="Times New Roman"/>
      <w:kern w:val="0"/>
      <w:sz w:val="20"/>
      <w:szCs w:val="20"/>
    </w:rPr>
  </w:style>
  <w:style w:type="character" w:styleId="af2">
    <w:name w:val="page number"/>
    <w:basedOn w:val="a2"/>
    <w:rsid w:val="004728CD"/>
    <w:rPr>
      <w:rFonts w:cs="Times New Roman"/>
    </w:rPr>
  </w:style>
  <w:style w:type="paragraph" w:styleId="af3">
    <w:name w:val="header"/>
    <w:basedOn w:val="a1"/>
    <w:link w:val="af4"/>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4">
    <w:name w:val="Верхний колонтитул Знак"/>
    <w:basedOn w:val="a2"/>
    <w:link w:val="af3"/>
    <w:locked/>
    <w:rsid w:val="004728CD"/>
    <w:rPr>
      <w:rFonts w:cs="Times New Roman"/>
      <w:kern w:val="0"/>
      <w:sz w:val="20"/>
      <w:szCs w:val="20"/>
    </w:rPr>
  </w:style>
  <w:style w:type="paragraph" w:customStyle="1" w:styleId="ConsNormal">
    <w:name w:val="ConsNormal"/>
    <w:rsid w:val="004728CD"/>
    <w:pPr>
      <w:widowControl/>
      <w:suppressAutoHyphens w:val="0"/>
      <w:ind w:firstLine="720"/>
      <w:textAlignment w:val="auto"/>
    </w:pPr>
    <w:rPr>
      <w:rFonts w:ascii="Consultant" w:hAnsi="Consultant"/>
      <w:kern w:val="0"/>
      <w:sz w:val="20"/>
      <w:szCs w:val="20"/>
    </w:rPr>
  </w:style>
  <w:style w:type="paragraph" w:customStyle="1" w:styleId="Iauiue">
    <w:name w:val="Iau?iue"/>
    <w:rsid w:val="004728CD"/>
    <w:pPr>
      <w:widowControl/>
      <w:suppressAutoHyphens w:val="0"/>
      <w:overflowPunct w:val="0"/>
      <w:autoSpaceDE w:val="0"/>
      <w:autoSpaceDN w:val="0"/>
      <w:adjustRightInd w:val="0"/>
    </w:pPr>
    <w:rPr>
      <w:kern w:val="0"/>
      <w:sz w:val="20"/>
      <w:szCs w:val="20"/>
    </w:rPr>
  </w:style>
  <w:style w:type="paragraph" w:customStyle="1" w:styleId="14">
    <w:name w:val="заголовок 1"/>
    <w:basedOn w:val="a1"/>
    <w:next w:val="a1"/>
    <w:rsid w:val="004728CD"/>
    <w:pPr>
      <w:keepNext/>
      <w:widowControl/>
      <w:suppressAutoHyphens w:val="0"/>
      <w:autoSpaceDE w:val="0"/>
      <w:textAlignment w:val="auto"/>
    </w:pPr>
    <w:rPr>
      <w:rFonts w:cs="Times New Roman"/>
      <w:kern w:val="0"/>
    </w:rPr>
  </w:style>
  <w:style w:type="character" w:customStyle="1" w:styleId="af5">
    <w:name w:val="Знак"/>
    <w:basedOn w:val="a2"/>
    <w:rsid w:val="004728CD"/>
    <w:rPr>
      <w:rFonts w:cs="Times New Roman"/>
      <w:sz w:val="24"/>
      <w:lang w:val="ru-RU" w:eastAsia="ru-RU" w:bidi="ar-SA"/>
    </w:rPr>
  </w:style>
  <w:style w:type="paragraph" w:styleId="af6">
    <w:name w:val="Balloon Text"/>
    <w:basedOn w:val="a1"/>
    <w:link w:val="af7"/>
    <w:uiPriority w:val="99"/>
    <w:semiHidden/>
    <w:rsid w:val="004728CD"/>
    <w:pPr>
      <w:widowControl/>
      <w:suppressAutoHyphens w:val="0"/>
      <w:autoSpaceDN/>
      <w:textAlignment w:val="auto"/>
    </w:pPr>
    <w:rPr>
      <w:rFonts w:ascii="Tahoma" w:hAnsi="Tahoma"/>
      <w:kern w:val="0"/>
      <w:sz w:val="16"/>
      <w:szCs w:val="16"/>
    </w:rPr>
  </w:style>
  <w:style w:type="character" w:customStyle="1" w:styleId="af7">
    <w:name w:val="Текст выноски Знак"/>
    <w:basedOn w:val="a2"/>
    <w:link w:val="af6"/>
    <w:semiHidden/>
    <w:locked/>
    <w:rsid w:val="004728CD"/>
    <w:rPr>
      <w:rFonts w:ascii="Tahoma" w:hAnsi="Tahoma" w:cs="Tahoma"/>
      <w:kern w:val="0"/>
      <w:sz w:val="16"/>
      <w:szCs w:val="16"/>
    </w:rPr>
  </w:style>
  <w:style w:type="paragraph" w:customStyle="1" w:styleId="ConsTitle">
    <w:name w:val="ConsTitle"/>
    <w:rsid w:val="004728CD"/>
    <w:pPr>
      <w:suppressAutoHyphens w:val="0"/>
      <w:autoSpaceDE w:val="0"/>
      <w:autoSpaceDN w:val="0"/>
      <w:adjustRightInd w:val="0"/>
      <w:ind w:right="19772"/>
      <w:textAlignment w:val="auto"/>
    </w:pPr>
    <w:rPr>
      <w:rFonts w:ascii="Arial" w:hAnsi="Arial" w:cs="Arial"/>
      <w:b/>
      <w:bCs/>
      <w:kern w:val="0"/>
      <w:sz w:val="20"/>
      <w:szCs w:val="20"/>
    </w:rPr>
  </w:style>
  <w:style w:type="paragraph" w:styleId="af8">
    <w:name w:val="footnote text"/>
    <w:basedOn w:val="a1"/>
    <w:link w:val="af9"/>
    <w:rsid w:val="004728CD"/>
    <w:pPr>
      <w:widowControl/>
      <w:suppressAutoHyphens w:val="0"/>
      <w:autoSpaceDN/>
      <w:textAlignment w:val="auto"/>
    </w:pPr>
    <w:rPr>
      <w:rFonts w:cs="Times New Roman"/>
      <w:kern w:val="0"/>
      <w:sz w:val="20"/>
      <w:szCs w:val="20"/>
    </w:rPr>
  </w:style>
  <w:style w:type="character" w:customStyle="1" w:styleId="af9">
    <w:name w:val="Текст сноски Знак"/>
    <w:basedOn w:val="a2"/>
    <w:link w:val="af8"/>
    <w:locked/>
    <w:rsid w:val="004728CD"/>
    <w:rPr>
      <w:rFonts w:cs="Times New Roman"/>
      <w:kern w:val="0"/>
      <w:sz w:val="20"/>
      <w:szCs w:val="20"/>
    </w:rPr>
  </w:style>
  <w:style w:type="character" w:styleId="afa">
    <w:name w:val="footnote reference"/>
    <w:basedOn w:val="a2"/>
    <w:rsid w:val="004728CD"/>
    <w:rPr>
      <w:rFonts w:cs="Times New Roman"/>
      <w:vertAlign w:val="superscript"/>
    </w:rPr>
  </w:style>
  <w:style w:type="paragraph" w:styleId="afb">
    <w:name w:val="caption"/>
    <w:basedOn w:val="a1"/>
    <w:next w:val="a1"/>
    <w:qFormat/>
    <w:rsid w:val="004728CD"/>
    <w:pPr>
      <w:widowControl/>
      <w:suppressAutoHyphens w:val="0"/>
      <w:autoSpaceDN/>
      <w:textAlignment w:val="auto"/>
    </w:pPr>
    <w:rPr>
      <w:rFonts w:cs="Times New Roman"/>
      <w:b/>
      <w:bCs/>
      <w:kern w:val="0"/>
      <w:sz w:val="20"/>
      <w:szCs w:val="20"/>
    </w:rPr>
  </w:style>
  <w:style w:type="paragraph" w:styleId="afc">
    <w:name w:val="Normal (Web)"/>
    <w:basedOn w:val="a1"/>
    <w:rsid w:val="004728CD"/>
    <w:pPr>
      <w:widowControl/>
      <w:suppressAutoHyphens w:val="0"/>
      <w:autoSpaceDN/>
      <w:ind w:firstLine="489"/>
      <w:jc w:val="both"/>
      <w:textAlignment w:val="auto"/>
    </w:pPr>
    <w:rPr>
      <w:rFonts w:ascii="Arial Unicode MS" w:eastAsia="Arial Unicode MS" w:hAnsi="Arial Unicode MS" w:cs="Arial Unicode MS"/>
      <w:kern w:val="0"/>
      <w:sz w:val="23"/>
      <w:szCs w:val="23"/>
    </w:rPr>
  </w:style>
  <w:style w:type="table" w:styleId="25">
    <w:name w:val="Table 3D effects 2"/>
    <w:basedOn w:val="a3"/>
    <w:rsid w:val="004728CD"/>
    <w:pPr>
      <w:widowControl/>
      <w:suppressAutoHyphens w:val="0"/>
      <w:textAlignment w:val="auto"/>
    </w:pPr>
    <w:rPr>
      <w:kern w:val="0"/>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3"/>
    <w:rsid w:val="004728CD"/>
    <w:pPr>
      <w:widowControl/>
      <w:suppressAutoHyphens w:val="0"/>
      <w:textAlignment w:val="auto"/>
    </w:pPr>
    <w:rPr>
      <w:kern w:val="0"/>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3"/>
    <w:rsid w:val="004728CD"/>
    <w:pPr>
      <w:widowControl/>
      <w:suppressAutoHyphens w:val="0"/>
      <w:textAlignment w:val="auto"/>
    </w:pPr>
    <w:rPr>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d">
    <w:name w:val="Table Contemporary"/>
    <w:basedOn w:val="a3"/>
    <w:rsid w:val="004728CD"/>
    <w:pPr>
      <w:widowControl/>
      <w:suppressAutoHyphens w:val="0"/>
      <w:textAlignment w:val="auto"/>
    </w:pPr>
    <w:rPr>
      <w:kern w:val="0"/>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4728CD"/>
    <w:pPr>
      <w:widowControl/>
      <w:suppressAutoHyphens w:val="0"/>
      <w:textAlignment w:val="auto"/>
    </w:pPr>
    <w:rPr>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3"/>
    <w:rsid w:val="004728CD"/>
    <w:pPr>
      <w:widowControl/>
      <w:suppressAutoHyphens w:val="0"/>
      <w:textAlignment w:val="auto"/>
    </w:pPr>
    <w:rPr>
      <w:kern w:val="0"/>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3"/>
    <w:rsid w:val="004728CD"/>
    <w:pPr>
      <w:widowControl/>
      <w:suppressAutoHyphens w:val="0"/>
      <w:textAlignment w:val="auto"/>
    </w:pPr>
    <w:rPr>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e">
    <w:name w:val="FollowedHyperlink"/>
    <w:basedOn w:val="a2"/>
    <w:uiPriority w:val="99"/>
    <w:rsid w:val="004728CD"/>
    <w:rPr>
      <w:rFonts w:cs="Times New Roman"/>
      <w:color w:val="800080"/>
      <w:u w:val="single"/>
    </w:rPr>
  </w:style>
  <w:style w:type="paragraph" w:styleId="aff">
    <w:name w:val="No Spacing"/>
    <w:uiPriority w:val="1"/>
    <w:qFormat/>
    <w:rsid w:val="004728CD"/>
    <w:pPr>
      <w:widowControl/>
      <w:suppressAutoHyphens w:val="0"/>
      <w:textAlignment w:val="auto"/>
    </w:pPr>
    <w:rPr>
      <w:rFonts w:ascii="Calibri" w:hAnsi="Calibri"/>
      <w:kern w:val="0"/>
      <w:sz w:val="22"/>
      <w:szCs w:val="22"/>
    </w:rPr>
  </w:style>
  <w:style w:type="paragraph" w:customStyle="1" w:styleId="conscell">
    <w:name w:val="conscell"/>
    <w:basedOn w:val="a1"/>
    <w:rsid w:val="004728CD"/>
    <w:pPr>
      <w:widowControl/>
      <w:suppressAutoHyphens w:val="0"/>
      <w:autoSpaceDN/>
      <w:spacing w:before="150" w:after="150"/>
      <w:ind w:left="150" w:right="150"/>
      <w:textAlignment w:val="auto"/>
    </w:pPr>
    <w:rPr>
      <w:rFonts w:ascii="Arial Unicode MS" w:eastAsia="Arial Unicode MS" w:hAnsi="Arial Unicode MS" w:cs="Arial Unicode MS"/>
      <w:kern w:val="0"/>
    </w:rPr>
  </w:style>
  <w:style w:type="paragraph" w:styleId="34">
    <w:name w:val="Body Text 3"/>
    <w:basedOn w:val="a1"/>
    <w:link w:val="35"/>
    <w:unhideWhenUsed/>
    <w:rsid w:val="004728CD"/>
    <w:pPr>
      <w:widowControl/>
      <w:suppressAutoHyphens w:val="0"/>
      <w:autoSpaceDN/>
      <w:spacing w:after="120"/>
      <w:textAlignment w:val="auto"/>
    </w:pPr>
    <w:rPr>
      <w:rFonts w:cs="Times New Roman"/>
      <w:kern w:val="0"/>
      <w:sz w:val="16"/>
      <w:szCs w:val="16"/>
    </w:rPr>
  </w:style>
  <w:style w:type="character" w:customStyle="1" w:styleId="35">
    <w:name w:val="Основной текст 3 Знак"/>
    <w:basedOn w:val="a2"/>
    <w:link w:val="34"/>
    <w:locked/>
    <w:rsid w:val="004728CD"/>
    <w:rPr>
      <w:rFonts w:cs="Times New Roman"/>
      <w:kern w:val="0"/>
      <w:sz w:val="16"/>
      <w:szCs w:val="16"/>
    </w:rPr>
  </w:style>
  <w:style w:type="paragraph" w:customStyle="1" w:styleId="xl53">
    <w:name w:val="xl5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310">
    <w:name w:val="аголовок 31"/>
    <w:basedOn w:val="10"/>
    <w:next w:val="10"/>
    <w:rsid w:val="004728CD"/>
    <w:pPr>
      <w:keepNext/>
      <w:jc w:val="both"/>
    </w:pPr>
    <w:rPr>
      <w:sz w:val="24"/>
    </w:rPr>
  </w:style>
  <w:style w:type="paragraph" w:styleId="28">
    <w:name w:val="Body Text 2"/>
    <w:basedOn w:val="a1"/>
    <w:link w:val="29"/>
    <w:rsid w:val="004728CD"/>
    <w:pPr>
      <w:widowControl/>
      <w:suppressAutoHyphens w:val="0"/>
      <w:autoSpaceDN/>
      <w:jc w:val="both"/>
      <w:textAlignment w:val="auto"/>
    </w:pPr>
    <w:rPr>
      <w:rFonts w:cs="Times New Roman"/>
      <w:kern w:val="0"/>
      <w:sz w:val="20"/>
      <w:szCs w:val="20"/>
    </w:rPr>
  </w:style>
  <w:style w:type="character" w:customStyle="1" w:styleId="29">
    <w:name w:val="Основной текст 2 Знак"/>
    <w:basedOn w:val="a2"/>
    <w:link w:val="28"/>
    <w:locked/>
    <w:rsid w:val="004728CD"/>
    <w:rPr>
      <w:rFonts w:cs="Times New Roman"/>
      <w:kern w:val="0"/>
      <w:sz w:val="20"/>
      <w:szCs w:val="20"/>
    </w:rPr>
  </w:style>
  <w:style w:type="paragraph" w:customStyle="1" w:styleId="Iauiue1">
    <w:name w:val="Iau?iue1"/>
    <w:rsid w:val="004728CD"/>
    <w:pPr>
      <w:widowControl/>
      <w:suppressAutoHyphens w:val="0"/>
      <w:overflowPunct w:val="0"/>
      <w:autoSpaceDE w:val="0"/>
      <w:autoSpaceDN w:val="0"/>
      <w:adjustRightInd w:val="0"/>
    </w:pPr>
    <w:rPr>
      <w:kern w:val="0"/>
      <w:sz w:val="20"/>
      <w:szCs w:val="20"/>
    </w:rPr>
  </w:style>
  <w:style w:type="paragraph" w:customStyle="1" w:styleId="81">
    <w:name w:val="заголовок 8"/>
    <w:basedOn w:val="a1"/>
    <w:next w:val="a1"/>
    <w:rsid w:val="004728CD"/>
    <w:pPr>
      <w:keepNext/>
      <w:widowControl/>
      <w:suppressAutoHyphens w:val="0"/>
      <w:autoSpaceDE w:val="0"/>
      <w:ind w:left="660"/>
      <w:textAlignment w:val="auto"/>
    </w:pPr>
    <w:rPr>
      <w:rFonts w:cs="Times New Roman"/>
      <w:b/>
      <w:kern w:val="0"/>
      <w:szCs w:val="20"/>
    </w:rPr>
  </w:style>
  <w:style w:type="character" w:customStyle="1" w:styleId="15">
    <w:name w:val="Основной шрифт абзаца1"/>
    <w:rsid w:val="004728CD"/>
  </w:style>
  <w:style w:type="paragraph" w:styleId="36">
    <w:name w:val="Body Text Indent 3"/>
    <w:basedOn w:val="a1"/>
    <w:link w:val="37"/>
    <w:rsid w:val="004728CD"/>
    <w:pPr>
      <w:widowControl/>
      <w:suppressAutoHyphens w:val="0"/>
      <w:autoSpaceDN/>
      <w:spacing w:before="240"/>
      <w:ind w:firstLine="851"/>
      <w:textAlignment w:val="auto"/>
    </w:pPr>
    <w:rPr>
      <w:rFonts w:cs="Times New Roman"/>
      <w:kern w:val="0"/>
      <w:sz w:val="28"/>
      <w:szCs w:val="20"/>
    </w:rPr>
  </w:style>
  <w:style w:type="character" w:customStyle="1" w:styleId="37">
    <w:name w:val="Основной текст с отступом 3 Знак"/>
    <w:basedOn w:val="a2"/>
    <w:link w:val="36"/>
    <w:locked/>
    <w:rsid w:val="004728CD"/>
    <w:rPr>
      <w:rFonts w:cs="Times New Roman"/>
      <w:kern w:val="0"/>
      <w:sz w:val="20"/>
      <w:szCs w:val="20"/>
    </w:rPr>
  </w:style>
  <w:style w:type="paragraph" w:styleId="a0">
    <w:name w:val="List Bullet"/>
    <w:basedOn w:val="a1"/>
    <w:autoRedefine/>
    <w:rsid w:val="004728CD"/>
    <w:pPr>
      <w:widowControl/>
      <w:numPr>
        <w:numId w:val="11"/>
      </w:numPr>
      <w:suppressAutoHyphens w:val="0"/>
      <w:autoSpaceDN/>
      <w:spacing w:before="120"/>
      <w:jc w:val="both"/>
      <w:textAlignment w:val="auto"/>
    </w:pPr>
    <w:rPr>
      <w:rFonts w:cs="Times New Roman"/>
      <w:kern w:val="0"/>
      <w:szCs w:val="20"/>
    </w:rPr>
  </w:style>
  <w:style w:type="paragraph" w:customStyle="1" w:styleId="FR3">
    <w:name w:val="FR3"/>
    <w:rsid w:val="004728CD"/>
    <w:pPr>
      <w:suppressAutoHyphens w:val="0"/>
      <w:ind w:left="200" w:firstLine="420"/>
      <w:textAlignment w:val="auto"/>
    </w:pPr>
    <w:rPr>
      <w:rFonts w:ascii="Arial" w:hAnsi="Arial"/>
      <w:kern w:val="0"/>
      <w:szCs w:val="20"/>
    </w:rPr>
  </w:style>
  <w:style w:type="paragraph" w:customStyle="1" w:styleId="xl24">
    <w:name w:val="xl24"/>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25">
    <w:name w:val="xl25"/>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6">
    <w:name w:val="xl2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7">
    <w:name w:val="xl2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28">
    <w:name w:val="xl2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9">
    <w:name w:val="xl29"/>
    <w:basedOn w:val="a1"/>
    <w:rsid w:val="004728CD"/>
    <w:pPr>
      <w:widowControl/>
      <w:pBdr>
        <w:top w:val="single" w:sz="4" w:space="0" w:color="auto"/>
        <w:bottom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0">
    <w:name w:val="xl30"/>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1">
    <w:name w:val="xl31"/>
    <w:basedOn w:val="a1"/>
    <w:rsid w:val="004728CD"/>
    <w:pPr>
      <w:widowControl/>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jc w:val="center"/>
      <w:textAlignment w:val="auto"/>
    </w:pPr>
    <w:rPr>
      <w:rFonts w:cs="Times New Roman"/>
      <w:b/>
      <w:bCs/>
      <w:kern w:val="0"/>
    </w:rPr>
  </w:style>
  <w:style w:type="paragraph" w:customStyle="1" w:styleId="xl32">
    <w:name w:val="xl32"/>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3">
    <w:name w:val="xl33"/>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4">
    <w:name w:val="xl34"/>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35">
    <w:name w:val="xl35"/>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6">
    <w:name w:val="xl3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7">
    <w:name w:val="xl3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8">
    <w:name w:val="xl38"/>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9">
    <w:name w:val="xl39"/>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0">
    <w:name w:val="xl40"/>
    <w:basedOn w:val="a1"/>
    <w:rsid w:val="004728CD"/>
    <w:pPr>
      <w:widowControl/>
      <w:pBdr>
        <w:top w:val="single" w:sz="8" w:space="0" w:color="auto"/>
        <w:left w:val="single" w:sz="8"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1">
    <w:name w:val="xl41"/>
    <w:basedOn w:val="a1"/>
    <w:rsid w:val="004728CD"/>
    <w:pPr>
      <w:widowControl/>
      <w:pBdr>
        <w:top w:val="single" w:sz="8"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42">
    <w:name w:val="xl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3">
    <w:name w:val="xl43"/>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4">
    <w:name w:val="xl44"/>
    <w:basedOn w:val="a1"/>
    <w:rsid w:val="004728CD"/>
    <w:pPr>
      <w:widowControl/>
      <w:pBdr>
        <w:top w:val="single" w:sz="8" w:space="0" w:color="auto"/>
        <w:left w:val="single" w:sz="4" w:space="0" w:color="auto"/>
        <w:bottom w:val="single" w:sz="4"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45">
    <w:name w:val="xl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6">
    <w:name w:val="xl46"/>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7">
    <w:name w:val="xl47"/>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8">
    <w:name w:val="xl48"/>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9">
    <w:name w:val="xl4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0">
    <w:name w:val="xl5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1">
    <w:name w:val="xl5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2">
    <w:name w:val="xl52"/>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54">
    <w:name w:val="xl54"/>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5">
    <w:name w:val="xl55"/>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6">
    <w:name w:val="xl5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7">
    <w:name w:val="xl5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8">
    <w:name w:val="xl58"/>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9">
    <w:name w:val="xl59"/>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0">
    <w:name w:val="xl6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1">
    <w:name w:val="xl6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2">
    <w:name w:val="xl62"/>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3">
    <w:name w:val="xl63"/>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64">
    <w:name w:val="xl64"/>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65">
    <w:name w:val="xl6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6">
    <w:name w:val="xl6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7">
    <w:name w:val="xl6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8">
    <w:name w:val="xl6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9">
    <w:name w:val="xl6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0">
    <w:name w:val="xl7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71">
    <w:name w:val="xl71"/>
    <w:basedOn w:val="a1"/>
    <w:rsid w:val="004728CD"/>
    <w:pPr>
      <w:widowControl/>
      <w:pBdr>
        <w:top w:val="single" w:sz="8"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2">
    <w:name w:val="xl72"/>
    <w:basedOn w:val="a1"/>
    <w:rsid w:val="004728CD"/>
    <w:pPr>
      <w:widowControl/>
      <w:pBdr>
        <w:left w:val="single" w:sz="8" w:space="0" w:color="auto"/>
        <w:bottom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3">
    <w:name w:val="xl7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4">
    <w:name w:val="xl74"/>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5">
    <w:name w:val="xl7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76">
    <w:name w:val="xl76"/>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77">
    <w:name w:val="xl77"/>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78">
    <w:name w:val="xl78"/>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9">
    <w:name w:val="xl7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0">
    <w:name w:val="xl80"/>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1">
    <w:name w:val="xl8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82">
    <w:name w:val="xl82"/>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3">
    <w:name w:val="xl8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84">
    <w:name w:val="xl84"/>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5">
    <w:name w:val="xl85"/>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6">
    <w:name w:val="xl86"/>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7">
    <w:name w:val="xl87"/>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8">
    <w:name w:val="xl88"/>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9">
    <w:name w:val="xl89"/>
    <w:basedOn w:val="a1"/>
    <w:rsid w:val="004728CD"/>
    <w:pPr>
      <w:widowControl/>
      <w:suppressAutoHyphens w:val="0"/>
      <w:autoSpaceDN/>
      <w:spacing w:before="100" w:beforeAutospacing="1" w:after="100" w:afterAutospacing="1"/>
      <w:jc w:val="center"/>
      <w:textAlignment w:val="auto"/>
    </w:pPr>
    <w:rPr>
      <w:rFonts w:cs="Times New Roman"/>
      <w:kern w:val="0"/>
      <w:sz w:val="28"/>
      <w:szCs w:val="28"/>
    </w:rPr>
  </w:style>
  <w:style w:type="paragraph" w:customStyle="1" w:styleId="xl90">
    <w:name w:val="xl90"/>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91">
    <w:name w:val="xl91"/>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92">
    <w:name w:val="xl92"/>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93">
    <w:name w:val="xl93"/>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210">
    <w:name w:val="Основной текст 21"/>
    <w:basedOn w:val="a1"/>
    <w:rsid w:val="004728CD"/>
    <w:pPr>
      <w:widowControl/>
      <w:suppressAutoHyphens w:val="0"/>
      <w:autoSpaceDN/>
      <w:ind w:left="720"/>
      <w:textAlignment w:val="auto"/>
    </w:pPr>
    <w:rPr>
      <w:rFonts w:cs="Times New Roman"/>
      <w:kern w:val="0"/>
      <w:sz w:val="28"/>
      <w:szCs w:val="20"/>
    </w:rPr>
  </w:style>
  <w:style w:type="paragraph" w:customStyle="1" w:styleId="font5">
    <w:name w:val="font5"/>
    <w:basedOn w:val="a1"/>
    <w:rsid w:val="004728CD"/>
    <w:pPr>
      <w:widowControl/>
      <w:suppressAutoHyphens w:val="0"/>
      <w:autoSpaceDN/>
      <w:spacing w:before="100" w:beforeAutospacing="1" w:after="100" w:afterAutospacing="1"/>
      <w:textAlignment w:val="auto"/>
    </w:pPr>
    <w:rPr>
      <w:rFonts w:ascii="Tahoma" w:hAnsi="Tahoma"/>
      <w:b/>
      <w:bCs/>
      <w:color w:val="000000"/>
      <w:kern w:val="0"/>
      <w:sz w:val="16"/>
      <w:szCs w:val="16"/>
    </w:rPr>
  </w:style>
  <w:style w:type="paragraph" w:customStyle="1" w:styleId="o">
    <w:name w:val="o?"/>
    <w:basedOn w:val="a1"/>
    <w:rsid w:val="004728CD"/>
    <w:pPr>
      <w:widowControl/>
      <w:suppressAutoHyphens w:val="0"/>
      <w:autoSpaceDN/>
      <w:spacing w:after="120"/>
      <w:textAlignment w:val="auto"/>
    </w:pPr>
    <w:rPr>
      <w:rFonts w:cs="Times New Roman"/>
      <w:b/>
      <w:kern w:val="0"/>
      <w:szCs w:val="20"/>
    </w:rPr>
  </w:style>
  <w:style w:type="paragraph" w:styleId="aff0">
    <w:name w:val="List Number"/>
    <w:basedOn w:val="a1"/>
    <w:rsid w:val="004728CD"/>
    <w:pPr>
      <w:widowControl/>
      <w:tabs>
        <w:tab w:val="num" w:pos="360"/>
      </w:tabs>
      <w:suppressAutoHyphens w:val="0"/>
      <w:autoSpaceDN/>
      <w:spacing w:after="60"/>
      <w:ind w:left="360" w:hanging="360"/>
      <w:jc w:val="both"/>
      <w:textAlignment w:val="auto"/>
    </w:pPr>
    <w:rPr>
      <w:rFonts w:cs="Times New Roman"/>
      <w:kern w:val="0"/>
      <w:szCs w:val="20"/>
    </w:rPr>
  </w:style>
  <w:style w:type="paragraph" w:styleId="2a">
    <w:name w:val="List 2"/>
    <w:basedOn w:val="a1"/>
    <w:rsid w:val="004728CD"/>
    <w:pPr>
      <w:widowControl/>
      <w:suppressAutoHyphens w:val="0"/>
      <w:autoSpaceDN/>
      <w:ind w:left="566" w:hanging="283"/>
      <w:textAlignment w:val="auto"/>
    </w:pPr>
    <w:rPr>
      <w:rFonts w:cs="Times New Roman"/>
      <w:kern w:val="0"/>
      <w:sz w:val="20"/>
      <w:szCs w:val="20"/>
    </w:rPr>
  </w:style>
  <w:style w:type="paragraph" w:styleId="38">
    <w:name w:val="List 3"/>
    <w:basedOn w:val="a1"/>
    <w:rsid w:val="004728CD"/>
    <w:pPr>
      <w:widowControl/>
      <w:suppressAutoHyphens w:val="0"/>
      <w:autoSpaceDN/>
      <w:ind w:left="849" w:hanging="283"/>
      <w:textAlignment w:val="auto"/>
    </w:pPr>
    <w:rPr>
      <w:rFonts w:cs="Times New Roman"/>
      <w:kern w:val="0"/>
      <w:sz w:val="20"/>
      <w:szCs w:val="20"/>
    </w:rPr>
  </w:style>
  <w:style w:type="paragraph" w:styleId="aff1">
    <w:name w:val="Document Map"/>
    <w:basedOn w:val="a1"/>
    <w:link w:val="aff2"/>
    <w:rsid w:val="004728CD"/>
    <w:pPr>
      <w:widowControl/>
      <w:shd w:val="clear" w:color="auto" w:fill="000080"/>
      <w:suppressAutoHyphens w:val="0"/>
      <w:autoSpaceDN/>
      <w:textAlignment w:val="auto"/>
    </w:pPr>
    <w:rPr>
      <w:rFonts w:ascii="Tahoma" w:hAnsi="Tahoma"/>
      <w:kern w:val="0"/>
      <w:sz w:val="20"/>
      <w:szCs w:val="20"/>
    </w:rPr>
  </w:style>
  <w:style w:type="character" w:customStyle="1" w:styleId="aff2">
    <w:name w:val="Схема документа Знак"/>
    <w:basedOn w:val="a2"/>
    <w:link w:val="aff1"/>
    <w:locked/>
    <w:rsid w:val="004728CD"/>
    <w:rPr>
      <w:rFonts w:ascii="Tahoma" w:hAnsi="Tahoma" w:cs="Tahoma"/>
      <w:kern w:val="0"/>
      <w:sz w:val="20"/>
      <w:szCs w:val="20"/>
      <w:shd w:val="clear" w:color="auto" w:fill="000080"/>
    </w:rPr>
  </w:style>
  <w:style w:type="paragraph" w:styleId="2b">
    <w:name w:val="List Bullet 2"/>
    <w:basedOn w:val="a1"/>
    <w:autoRedefine/>
    <w:rsid w:val="004728CD"/>
    <w:pPr>
      <w:widowControl/>
      <w:tabs>
        <w:tab w:val="num" w:pos="643"/>
      </w:tabs>
      <w:suppressAutoHyphens w:val="0"/>
      <w:autoSpaceDN/>
      <w:spacing w:after="60"/>
      <w:ind w:left="643" w:hanging="360"/>
      <w:jc w:val="both"/>
      <w:textAlignment w:val="auto"/>
    </w:pPr>
    <w:rPr>
      <w:rFonts w:cs="Times New Roman"/>
      <w:kern w:val="0"/>
      <w:szCs w:val="20"/>
    </w:rPr>
  </w:style>
  <w:style w:type="paragraph" w:styleId="39">
    <w:name w:val="List Bullet 3"/>
    <w:basedOn w:val="a1"/>
    <w:autoRedefine/>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1">
    <w:name w:val="List Bullet 4"/>
    <w:basedOn w:val="a1"/>
    <w:autoRedefine/>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1">
    <w:name w:val="List Bullet 5"/>
    <w:basedOn w:val="a1"/>
    <w:autoRedefine/>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styleId="3a">
    <w:name w:val="List Number 3"/>
    <w:basedOn w:val="a1"/>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2">
    <w:name w:val="List Number 4"/>
    <w:basedOn w:val="a1"/>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2">
    <w:name w:val="List Number 5"/>
    <w:basedOn w:val="a1"/>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customStyle="1" w:styleId="aff3">
    <w:name w:val="Часть"/>
    <w:basedOn w:val="a1"/>
    <w:rsid w:val="004728CD"/>
    <w:pPr>
      <w:widowControl/>
      <w:tabs>
        <w:tab w:val="num" w:pos="360"/>
      </w:tabs>
      <w:suppressAutoHyphens w:val="0"/>
      <w:autoSpaceDN/>
      <w:spacing w:after="60"/>
      <w:ind w:left="360" w:hanging="360"/>
      <w:jc w:val="center"/>
      <w:textAlignment w:val="auto"/>
    </w:pPr>
    <w:rPr>
      <w:rFonts w:ascii="Arial" w:hAnsi="Arial" w:cs="Times New Roman"/>
      <w:b/>
      <w:caps/>
      <w:kern w:val="0"/>
      <w:sz w:val="32"/>
      <w:szCs w:val="20"/>
    </w:rPr>
  </w:style>
  <w:style w:type="paragraph" w:customStyle="1" w:styleId="3">
    <w:name w:val="Раздел 3"/>
    <w:basedOn w:val="a1"/>
    <w:rsid w:val="004728CD"/>
    <w:pPr>
      <w:widowControl/>
      <w:numPr>
        <w:numId w:val="12"/>
      </w:numPr>
      <w:suppressAutoHyphens w:val="0"/>
      <w:autoSpaceDN/>
      <w:spacing w:before="120" w:after="120"/>
      <w:jc w:val="center"/>
      <w:textAlignment w:val="auto"/>
    </w:pPr>
    <w:rPr>
      <w:rFonts w:cs="Times New Roman"/>
      <w:b/>
      <w:kern w:val="0"/>
      <w:szCs w:val="20"/>
    </w:rPr>
  </w:style>
  <w:style w:type="paragraph" w:customStyle="1" w:styleId="aff4">
    <w:name w:val="Условия контракта"/>
    <w:basedOn w:val="a1"/>
    <w:rsid w:val="004728CD"/>
    <w:pPr>
      <w:widowControl/>
      <w:suppressAutoHyphens w:val="0"/>
      <w:autoSpaceDN/>
      <w:spacing w:before="240" w:after="120"/>
      <w:jc w:val="both"/>
      <w:textAlignment w:val="auto"/>
    </w:pPr>
    <w:rPr>
      <w:rFonts w:cs="Times New Roman"/>
      <w:b/>
      <w:kern w:val="0"/>
      <w:szCs w:val="20"/>
    </w:rPr>
  </w:style>
  <w:style w:type="paragraph" w:customStyle="1" w:styleId="Instruction">
    <w:name w:val="Instruction"/>
    <w:basedOn w:val="28"/>
    <w:rsid w:val="004728CD"/>
    <w:pPr>
      <w:tabs>
        <w:tab w:val="num" w:pos="360"/>
      </w:tabs>
      <w:spacing w:before="180" w:after="60"/>
      <w:ind w:left="360" w:hanging="360"/>
    </w:pPr>
    <w:rPr>
      <w:b/>
      <w:sz w:val="24"/>
    </w:rPr>
  </w:style>
  <w:style w:type="paragraph" w:customStyle="1" w:styleId="aff5">
    <w:name w:val="Тендерные данные"/>
    <w:basedOn w:val="a1"/>
    <w:rsid w:val="004728CD"/>
    <w:pPr>
      <w:widowControl/>
      <w:tabs>
        <w:tab w:val="left" w:pos="1985"/>
      </w:tabs>
      <w:suppressAutoHyphens w:val="0"/>
      <w:autoSpaceDN/>
      <w:spacing w:before="120" w:after="60"/>
      <w:jc w:val="both"/>
      <w:textAlignment w:val="auto"/>
    </w:pPr>
    <w:rPr>
      <w:rFonts w:cs="Times New Roman"/>
      <w:b/>
      <w:kern w:val="0"/>
      <w:szCs w:val="20"/>
    </w:rPr>
  </w:style>
  <w:style w:type="paragraph" w:styleId="3b">
    <w:name w:val="toc 3"/>
    <w:basedOn w:val="a1"/>
    <w:next w:val="a1"/>
    <w:autoRedefine/>
    <w:rsid w:val="004728CD"/>
    <w:pPr>
      <w:keepNext/>
      <w:keepLines/>
      <w:suppressLineNumbers/>
      <w:tabs>
        <w:tab w:val="right" w:leader="dot" w:pos="8780"/>
      </w:tabs>
      <w:autoSpaceDN/>
      <w:textAlignment w:val="auto"/>
    </w:pPr>
    <w:rPr>
      <w:rFonts w:cs="Times New Roman"/>
      <w:b/>
      <w:kern w:val="0"/>
      <w:sz w:val="23"/>
      <w:szCs w:val="23"/>
    </w:rPr>
  </w:style>
  <w:style w:type="paragraph" w:styleId="16">
    <w:name w:val="toc 1"/>
    <w:basedOn w:val="a1"/>
    <w:next w:val="a1"/>
    <w:autoRedefine/>
    <w:rsid w:val="004728CD"/>
    <w:pPr>
      <w:widowControl/>
      <w:suppressAutoHyphens w:val="0"/>
      <w:autoSpaceDN/>
      <w:spacing w:before="120" w:after="120"/>
      <w:textAlignment w:val="auto"/>
    </w:pPr>
    <w:rPr>
      <w:rFonts w:cs="Times New Roman"/>
      <w:b/>
      <w:caps/>
      <w:kern w:val="0"/>
      <w:sz w:val="22"/>
      <w:szCs w:val="20"/>
    </w:rPr>
  </w:style>
  <w:style w:type="paragraph" w:styleId="2c">
    <w:name w:val="toc 2"/>
    <w:basedOn w:val="a1"/>
    <w:next w:val="a1"/>
    <w:autoRedefine/>
    <w:rsid w:val="004728CD"/>
    <w:pPr>
      <w:keepNext/>
      <w:keepLines/>
      <w:suppressLineNumbers/>
      <w:tabs>
        <w:tab w:val="left" w:pos="900"/>
        <w:tab w:val="left" w:pos="1701"/>
        <w:tab w:val="right" w:leader="dot" w:pos="8780"/>
      </w:tabs>
      <w:autoSpaceDN/>
      <w:spacing w:after="60"/>
      <w:ind w:left="720" w:hanging="482"/>
      <w:jc w:val="both"/>
      <w:textAlignment w:val="auto"/>
    </w:pPr>
    <w:rPr>
      <w:rFonts w:cs="Times New Roman"/>
      <w:smallCaps/>
      <w:noProof/>
      <w:kern w:val="0"/>
    </w:rPr>
  </w:style>
  <w:style w:type="paragraph" w:styleId="aff6">
    <w:name w:val="Date"/>
    <w:basedOn w:val="a1"/>
    <w:next w:val="a1"/>
    <w:link w:val="aff7"/>
    <w:rsid w:val="004728CD"/>
    <w:pPr>
      <w:widowControl/>
      <w:suppressAutoHyphens w:val="0"/>
      <w:autoSpaceDN/>
      <w:spacing w:after="60"/>
      <w:jc w:val="both"/>
      <w:textAlignment w:val="auto"/>
    </w:pPr>
    <w:rPr>
      <w:rFonts w:cs="Times New Roman"/>
      <w:kern w:val="0"/>
      <w:szCs w:val="20"/>
    </w:rPr>
  </w:style>
  <w:style w:type="character" w:customStyle="1" w:styleId="aff7">
    <w:name w:val="Дата Знак"/>
    <w:basedOn w:val="a2"/>
    <w:link w:val="aff6"/>
    <w:locked/>
    <w:rsid w:val="004728CD"/>
    <w:rPr>
      <w:rFonts w:cs="Times New Roman"/>
      <w:kern w:val="0"/>
      <w:sz w:val="20"/>
      <w:szCs w:val="20"/>
    </w:rPr>
  </w:style>
  <w:style w:type="paragraph" w:customStyle="1" w:styleId="aff8">
    <w:name w:val="Îáû÷íûé"/>
    <w:rsid w:val="004728CD"/>
    <w:pPr>
      <w:widowControl/>
      <w:suppressAutoHyphens w:val="0"/>
      <w:textAlignment w:val="auto"/>
    </w:pPr>
    <w:rPr>
      <w:kern w:val="0"/>
      <w:sz w:val="20"/>
      <w:szCs w:val="20"/>
    </w:rPr>
  </w:style>
  <w:style w:type="paragraph" w:customStyle="1" w:styleId="aff9">
    <w:name w:val="Íîðìàëüíûé"/>
    <w:rsid w:val="004728CD"/>
    <w:pPr>
      <w:widowControl/>
      <w:suppressAutoHyphens w:val="0"/>
      <w:textAlignment w:val="auto"/>
    </w:pPr>
    <w:rPr>
      <w:rFonts w:ascii="Courier" w:hAnsi="Courier"/>
      <w:kern w:val="0"/>
      <w:szCs w:val="20"/>
      <w:lang w:val="en-GB"/>
    </w:rPr>
  </w:style>
  <w:style w:type="paragraph" w:customStyle="1" w:styleId="affa">
    <w:name w:val="Подраздел"/>
    <w:basedOn w:val="a1"/>
    <w:rsid w:val="004728CD"/>
    <w:pPr>
      <w:widowControl/>
      <w:autoSpaceDN/>
      <w:spacing w:before="240" w:after="120"/>
      <w:jc w:val="center"/>
      <w:textAlignment w:val="auto"/>
    </w:pPr>
    <w:rPr>
      <w:rFonts w:ascii="TimesDL" w:hAnsi="TimesDL" w:cs="Times New Roman"/>
      <w:b/>
      <w:smallCaps/>
      <w:spacing w:val="-2"/>
      <w:kern w:val="0"/>
      <w:szCs w:val="20"/>
    </w:rPr>
  </w:style>
  <w:style w:type="paragraph" w:styleId="affb">
    <w:name w:val="Block Text"/>
    <w:basedOn w:val="a1"/>
    <w:rsid w:val="004728CD"/>
    <w:pPr>
      <w:widowControl/>
      <w:suppressAutoHyphens w:val="0"/>
      <w:autoSpaceDN/>
      <w:spacing w:after="120"/>
      <w:ind w:left="1440" w:right="1440"/>
      <w:jc w:val="both"/>
      <w:textAlignment w:val="auto"/>
    </w:pPr>
    <w:rPr>
      <w:rFonts w:cs="Times New Roman"/>
      <w:kern w:val="0"/>
      <w:szCs w:val="20"/>
    </w:rPr>
  </w:style>
  <w:style w:type="paragraph" w:styleId="affc">
    <w:name w:val="Plain Text"/>
    <w:basedOn w:val="a1"/>
    <w:link w:val="affd"/>
    <w:rsid w:val="004728CD"/>
    <w:pPr>
      <w:widowControl/>
      <w:suppressAutoHyphens w:val="0"/>
      <w:autoSpaceDN/>
      <w:textAlignment w:val="auto"/>
    </w:pPr>
    <w:rPr>
      <w:rFonts w:ascii="Courier New" w:hAnsi="Courier New" w:cs="Courier New"/>
      <w:kern w:val="0"/>
      <w:sz w:val="20"/>
      <w:szCs w:val="20"/>
    </w:rPr>
  </w:style>
  <w:style w:type="character" w:customStyle="1" w:styleId="affd">
    <w:name w:val="Текст Знак"/>
    <w:basedOn w:val="a2"/>
    <w:link w:val="affc"/>
    <w:locked/>
    <w:rsid w:val="004728CD"/>
    <w:rPr>
      <w:rFonts w:ascii="Courier New" w:hAnsi="Courier New" w:cs="Courier New"/>
      <w:kern w:val="0"/>
      <w:sz w:val="20"/>
      <w:szCs w:val="20"/>
    </w:rPr>
  </w:style>
  <w:style w:type="character" w:customStyle="1" w:styleId="affe">
    <w:name w:val="Знак Знак"/>
    <w:basedOn w:val="a2"/>
    <w:rsid w:val="004728CD"/>
    <w:rPr>
      <w:rFonts w:ascii="Arial" w:hAnsi="Arial" w:cs="Times New Roman"/>
      <w:sz w:val="24"/>
      <w:lang w:val="ru-RU" w:eastAsia="ru-RU" w:bidi="ar-SA"/>
    </w:rPr>
  </w:style>
  <w:style w:type="character" w:customStyle="1" w:styleId="afff">
    <w:name w:val="Основной шрифт"/>
    <w:rsid w:val="004728CD"/>
  </w:style>
  <w:style w:type="paragraph" w:customStyle="1" w:styleId="afff0">
    <w:name w:val="текст таблицы"/>
    <w:basedOn w:val="a1"/>
    <w:rsid w:val="004728CD"/>
    <w:pPr>
      <w:widowControl/>
      <w:suppressAutoHyphens w:val="0"/>
      <w:autoSpaceDN/>
      <w:spacing w:before="120"/>
      <w:ind w:right="-102"/>
      <w:textAlignment w:val="auto"/>
    </w:pPr>
    <w:rPr>
      <w:rFonts w:cs="Times New Roman"/>
      <w:kern w:val="0"/>
    </w:rPr>
  </w:style>
  <w:style w:type="paragraph" w:customStyle="1" w:styleId="BodyTextIndent21">
    <w:name w:val="Body Text Indent 21"/>
    <w:basedOn w:val="a1"/>
    <w:rsid w:val="004728CD"/>
    <w:pPr>
      <w:widowControl/>
      <w:suppressAutoHyphens w:val="0"/>
      <w:autoSpaceDN/>
      <w:ind w:firstLine="709"/>
      <w:jc w:val="both"/>
      <w:textAlignment w:val="auto"/>
    </w:pPr>
    <w:rPr>
      <w:rFonts w:cs="Times New Roman"/>
      <w:kern w:val="0"/>
      <w:szCs w:val="20"/>
    </w:rPr>
  </w:style>
  <w:style w:type="paragraph" w:customStyle="1" w:styleId="afff1">
    <w:name w:val="Словарная статья"/>
    <w:basedOn w:val="a1"/>
    <w:next w:val="a1"/>
    <w:rsid w:val="004728CD"/>
    <w:pPr>
      <w:widowControl/>
      <w:suppressAutoHyphens w:val="0"/>
      <w:autoSpaceDE w:val="0"/>
      <w:adjustRightInd w:val="0"/>
      <w:ind w:right="118"/>
      <w:jc w:val="both"/>
      <w:textAlignment w:val="auto"/>
    </w:pPr>
    <w:rPr>
      <w:rFonts w:ascii="Arial" w:hAnsi="Arial" w:cs="Times New Roman"/>
      <w:kern w:val="0"/>
      <w:sz w:val="20"/>
      <w:szCs w:val="20"/>
    </w:rPr>
  </w:style>
  <w:style w:type="character" w:customStyle="1" w:styleId="afff2">
    <w:name w:val="номер страницы"/>
    <w:basedOn w:val="a2"/>
    <w:rsid w:val="004728CD"/>
    <w:rPr>
      <w:rFonts w:cs="Times New Roman"/>
    </w:rPr>
  </w:style>
  <w:style w:type="character" w:styleId="afff3">
    <w:name w:val="line number"/>
    <w:basedOn w:val="a2"/>
    <w:rsid w:val="004728CD"/>
    <w:rPr>
      <w:rFonts w:cs="Times New Roman"/>
    </w:rPr>
  </w:style>
  <w:style w:type="paragraph" w:styleId="afff4">
    <w:name w:val="annotation text"/>
    <w:basedOn w:val="a1"/>
    <w:link w:val="afff5"/>
    <w:rsid w:val="004728CD"/>
    <w:pPr>
      <w:widowControl/>
      <w:suppressAutoHyphens w:val="0"/>
      <w:autoSpaceDN/>
      <w:textAlignment w:val="auto"/>
    </w:pPr>
    <w:rPr>
      <w:rFonts w:cs="Times New Roman"/>
      <w:kern w:val="0"/>
      <w:sz w:val="20"/>
      <w:szCs w:val="20"/>
    </w:rPr>
  </w:style>
  <w:style w:type="character" w:customStyle="1" w:styleId="afff5">
    <w:name w:val="Текст примечания Знак"/>
    <w:basedOn w:val="a2"/>
    <w:link w:val="afff4"/>
    <w:locked/>
    <w:rsid w:val="004728CD"/>
    <w:rPr>
      <w:rFonts w:cs="Times New Roman"/>
      <w:kern w:val="0"/>
      <w:sz w:val="20"/>
      <w:szCs w:val="20"/>
    </w:rPr>
  </w:style>
  <w:style w:type="paragraph" w:customStyle="1" w:styleId="311">
    <w:name w:val="Основной текст 31"/>
    <w:basedOn w:val="a1"/>
    <w:rsid w:val="004728CD"/>
    <w:pPr>
      <w:widowControl/>
      <w:suppressAutoHyphens w:val="0"/>
      <w:autoSpaceDN/>
      <w:spacing w:before="120"/>
      <w:jc w:val="center"/>
      <w:textAlignment w:val="auto"/>
    </w:pPr>
    <w:rPr>
      <w:rFonts w:cs="Times New Roman"/>
      <w:kern w:val="0"/>
      <w:szCs w:val="20"/>
    </w:rPr>
  </w:style>
  <w:style w:type="paragraph" w:customStyle="1" w:styleId="font6">
    <w:name w:val="font6"/>
    <w:basedOn w:val="a1"/>
    <w:rsid w:val="004728CD"/>
    <w:pPr>
      <w:widowControl/>
      <w:suppressAutoHyphens w:val="0"/>
      <w:autoSpaceDN/>
      <w:spacing w:before="100" w:beforeAutospacing="1" w:after="100" w:afterAutospacing="1"/>
      <w:textAlignment w:val="auto"/>
    </w:pPr>
    <w:rPr>
      <w:rFonts w:eastAsia="Arial Unicode MS" w:cs="Times New Roman"/>
      <w:kern w:val="0"/>
    </w:rPr>
  </w:style>
  <w:style w:type="paragraph" w:customStyle="1" w:styleId="font7">
    <w:name w:val="font7"/>
    <w:basedOn w:val="a1"/>
    <w:rsid w:val="004728CD"/>
    <w:pPr>
      <w:widowControl/>
      <w:suppressAutoHyphens w:val="0"/>
      <w:autoSpaceDN/>
      <w:spacing w:before="100" w:beforeAutospacing="1" w:after="100" w:afterAutospacing="1"/>
      <w:textAlignment w:val="auto"/>
    </w:pPr>
    <w:rPr>
      <w:rFonts w:eastAsia="Arial Unicode MS" w:cs="Times New Roman"/>
      <w:kern w:val="0"/>
      <w:sz w:val="14"/>
      <w:szCs w:val="14"/>
    </w:rPr>
  </w:style>
  <w:style w:type="paragraph" w:customStyle="1" w:styleId="xl94">
    <w:name w:val="xl94"/>
    <w:basedOn w:val="a1"/>
    <w:rsid w:val="004728CD"/>
    <w:pPr>
      <w:widowControl/>
      <w:pBdr>
        <w:top w:val="single" w:sz="8" w:space="0" w:color="auto"/>
        <w:left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5">
    <w:name w:val="xl95"/>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6">
    <w:name w:val="xl96"/>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kern w:val="0"/>
    </w:rPr>
  </w:style>
  <w:style w:type="paragraph" w:customStyle="1" w:styleId="xl97">
    <w:name w:val="xl97"/>
    <w:basedOn w:val="a1"/>
    <w:rsid w:val="004728CD"/>
    <w:pPr>
      <w:widowControl/>
      <w:pBdr>
        <w:top w:val="single" w:sz="4" w:space="0" w:color="auto"/>
        <w:left w:val="single" w:sz="4" w:space="9" w:color="auto"/>
        <w:bottom w:val="single" w:sz="4" w:space="0" w:color="auto"/>
      </w:pBdr>
      <w:suppressAutoHyphens w:val="0"/>
      <w:autoSpaceDN/>
      <w:spacing w:before="100" w:beforeAutospacing="1" w:after="100" w:afterAutospacing="1"/>
      <w:ind w:firstLineChars="100" w:firstLine="100"/>
      <w:textAlignment w:val="top"/>
    </w:pPr>
    <w:rPr>
      <w:rFonts w:eastAsia="Arial Unicode MS" w:cs="Times New Roman"/>
      <w:kern w:val="0"/>
    </w:rPr>
  </w:style>
  <w:style w:type="paragraph" w:customStyle="1" w:styleId="xl98">
    <w:name w:val="xl98"/>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eastAsia="Arial Unicode MS" w:cs="Times New Roman"/>
      <w:kern w:val="0"/>
    </w:rPr>
  </w:style>
  <w:style w:type="paragraph" w:customStyle="1" w:styleId="xl99">
    <w:name w:val="xl99"/>
    <w:basedOn w:val="a1"/>
    <w:rsid w:val="004728CD"/>
    <w:pPr>
      <w:widowControl/>
      <w:pBdr>
        <w:top w:val="single" w:sz="4" w:space="0" w:color="auto"/>
        <w:left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xl100">
    <w:name w:val="xl100"/>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3c">
    <w:name w:val="Стиль3 Знак"/>
    <w:basedOn w:val="23"/>
    <w:rsid w:val="004728CD"/>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0"/>
    <w:next w:val="10"/>
    <w:rsid w:val="004728CD"/>
    <w:pPr>
      <w:keepNext/>
      <w:tabs>
        <w:tab w:val="left" w:pos="426"/>
      </w:tabs>
      <w:spacing w:before="120"/>
      <w:jc w:val="center"/>
      <w:outlineLvl w:val="4"/>
    </w:pPr>
    <w:rPr>
      <w:b/>
      <w:sz w:val="24"/>
    </w:rPr>
  </w:style>
  <w:style w:type="paragraph" w:customStyle="1" w:styleId="BodyTextIndent31">
    <w:name w:val="Body Text Indent 31"/>
    <w:basedOn w:val="a1"/>
    <w:rsid w:val="004728CD"/>
    <w:pPr>
      <w:widowControl/>
      <w:tabs>
        <w:tab w:val="left" w:pos="1069"/>
      </w:tabs>
      <w:suppressAutoHyphens w:val="0"/>
      <w:autoSpaceDN/>
      <w:ind w:firstLine="709"/>
      <w:jc w:val="both"/>
      <w:textAlignment w:val="auto"/>
    </w:pPr>
    <w:rPr>
      <w:rFonts w:cs="Times New Roman"/>
      <w:b/>
      <w:kern w:val="0"/>
      <w:szCs w:val="20"/>
    </w:rPr>
  </w:style>
  <w:style w:type="paragraph" w:customStyle="1" w:styleId="211">
    <w:name w:val="Основной текст с отступом 21"/>
    <w:basedOn w:val="a1"/>
    <w:rsid w:val="004728CD"/>
    <w:pPr>
      <w:widowControl/>
      <w:suppressAutoHyphens w:val="0"/>
      <w:autoSpaceDN/>
      <w:ind w:firstLine="284"/>
      <w:jc w:val="both"/>
      <w:textAlignment w:val="auto"/>
    </w:pPr>
    <w:rPr>
      <w:rFonts w:cs="Times New Roman"/>
      <w:kern w:val="0"/>
      <w:sz w:val="22"/>
      <w:szCs w:val="20"/>
    </w:rPr>
  </w:style>
  <w:style w:type="paragraph" w:customStyle="1" w:styleId="312">
    <w:name w:val="Основной текст с отступом 31"/>
    <w:basedOn w:val="a1"/>
    <w:rsid w:val="004728CD"/>
    <w:pPr>
      <w:widowControl/>
      <w:suppressAutoHyphens w:val="0"/>
      <w:autoSpaceDN/>
      <w:ind w:firstLine="709"/>
      <w:jc w:val="both"/>
      <w:textAlignment w:val="auto"/>
    </w:pPr>
    <w:rPr>
      <w:rFonts w:cs="Times New Roman"/>
      <w:kern w:val="0"/>
      <w:sz w:val="22"/>
      <w:szCs w:val="20"/>
    </w:rPr>
  </w:style>
  <w:style w:type="paragraph" w:customStyle="1" w:styleId="xl22">
    <w:name w:val="xl22"/>
    <w:basedOn w:val="a1"/>
    <w:rsid w:val="004728CD"/>
    <w:pPr>
      <w:widowControl/>
      <w:suppressAutoHyphens w:val="0"/>
      <w:autoSpaceDN/>
      <w:spacing w:before="100" w:beforeAutospacing="1" w:after="100" w:afterAutospacing="1"/>
      <w:textAlignment w:val="top"/>
    </w:pPr>
    <w:rPr>
      <w:rFonts w:cs="Times New Roman"/>
      <w:kern w:val="0"/>
    </w:rPr>
  </w:style>
  <w:style w:type="paragraph" w:customStyle="1" w:styleId="xl23">
    <w:name w:val="xl23"/>
    <w:basedOn w:val="a1"/>
    <w:rsid w:val="004728CD"/>
    <w:pPr>
      <w:widowControl/>
      <w:suppressAutoHyphens w:val="0"/>
      <w:autoSpaceDN/>
      <w:spacing w:before="100" w:beforeAutospacing="1" w:after="100" w:afterAutospacing="1"/>
      <w:textAlignment w:val="auto"/>
    </w:pPr>
    <w:rPr>
      <w:rFonts w:cs="Times New Roman"/>
      <w:b/>
      <w:bCs/>
      <w:kern w:val="0"/>
    </w:rPr>
  </w:style>
  <w:style w:type="paragraph" w:customStyle="1" w:styleId="Aaoieeeieiioeooe">
    <w:name w:val="Aa?oiee eieiioeooe"/>
    <w:basedOn w:val="a1"/>
    <w:rsid w:val="004728CD"/>
    <w:pPr>
      <w:widowControl/>
      <w:tabs>
        <w:tab w:val="center" w:pos="4536"/>
        <w:tab w:val="right" w:pos="9072"/>
      </w:tabs>
      <w:suppressAutoHyphens w:val="0"/>
      <w:autoSpaceDN/>
      <w:textAlignment w:val="auto"/>
    </w:pPr>
    <w:rPr>
      <w:rFonts w:cs="Times New Roman"/>
      <w:kern w:val="0"/>
      <w:sz w:val="20"/>
      <w:szCs w:val="20"/>
      <w:lang w:val="en-US"/>
    </w:rPr>
  </w:style>
  <w:style w:type="paragraph" w:customStyle="1" w:styleId="ConsPlusTitle">
    <w:name w:val="ConsPlusTitle"/>
    <w:rsid w:val="004728CD"/>
    <w:pPr>
      <w:widowControl/>
      <w:suppressAutoHyphens w:val="0"/>
      <w:autoSpaceDE w:val="0"/>
      <w:autoSpaceDN w:val="0"/>
      <w:adjustRightInd w:val="0"/>
      <w:textAlignment w:val="auto"/>
    </w:pPr>
    <w:rPr>
      <w:rFonts w:ascii="Arial" w:hAnsi="Arial" w:cs="Arial"/>
      <w:b/>
      <w:bCs/>
      <w:kern w:val="0"/>
      <w:sz w:val="20"/>
      <w:szCs w:val="20"/>
    </w:rPr>
  </w:style>
  <w:style w:type="paragraph" w:customStyle="1" w:styleId="xl101">
    <w:name w:val="xl10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rPr>
  </w:style>
  <w:style w:type="paragraph" w:customStyle="1" w:styleId="xl102">
    <w:name w:val="xl10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3">
    <w:name w:val="xl10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4">
    <w:name w:val="xl104"/>
    <w:basedOn w:val="a1"/>
    <w:rsid w:val="004728CD"/>
    <w:pPr>
      <w:widowControl/>
      <w:pBdr>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5">
    <w:name w:val="xl105"/>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kern w:val="0"/>
      <w:sz w:val="22"/>
      <w:szCs w:val="22"/>
    </w:rPr>
  </w:style>
  <w:style w:type="paragraph" w:customStyle="1" w:styleId="xl106">
    <w:name w:val="xl106"/>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7">
    <w:name w:val="xl107"/>
    <w:basedOn w:val="a1"/>
    <w:rsid w:val="004728CD"/>
    <w:pPr>
      <w:widowControl/>
      <w:pBdr>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8">
    <w:name w:val="xl108"/>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09">
    <w:name w:val="xl109"/>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0">
    <w:name w:val="xl110"/>
    <w:basedOn w:val="a1"/>
    <w:rsid w:val="004728CD"/>
    <w:pPr>
      <w:widowControl/>
      <w:pBdr>
        <w:top w:val="single" w:sz="4" w:space="0" w:color="auto"/>
        <w:bottom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1">
    <w:name w:val="xl111"/>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2">
    <w:name w:val="xl112"/>
    <w:basedOn w:val="a1"/>
    <w:rsid w:val="004728CD"/>
    <w:pPr>
      <w:widowControl/>
      <w:pBdr>
        <w:lef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3">
    <w:name w:val="xl11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4">
    <w:name w:val="xl114"/>
    <w:basedOn w:val="a1"/>
    <w:rsid w:val="004728CD"/>
    <w:pPr>
      <w:widowControl/>
      <w:suppressAutoHyphens w:val="0"/>
      <w:autoSpaceDN/>
      <w:spacing w:before="100" w:beforeAutospacing="1" w:after="100" w:afterAutospacing="1"/>
      <w:textAlignment w:val="auto"/>
    </w:pPr>
    <w:rPr>
      <w:rFonts w:ascii="Times New Roman CYR" w:hAnsi="Times New Roman CYR" w:cs="Times New Roman CYR"/>
      <w:b/>
      <w:bCs/>
      <w:kern w:val="0"/>
      <w:sz w:val="22"/>
      <w:szCs w:val="22"/>
    </w:rPr>
  </w:style>
  <w:style w:type="paragraph" w:customStyle="1" w:styleId="xl115">
    <w:name w:val="xl115"/>
    <w:basedOn w:val="a1"/>
    <w:rsid w:val="004728CD"/>
    <w:pPr>
      <w:widowControl/>
      <w:pBdr>
        <w:lef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xl116">
    <w:name w:val="xl116"/>
    <w:basedOn w:val="a1"/>
    <w:rsid w:val="004728CD"/>
    <w:pPr>
      <w:widowControl/>
      <w:pBdr>
        <w:righ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17">
    <w:name w:val="Верхний колонтитул1"/>
    <w:basedOn w:val="10"/>
    <w:rsid w:val="004728CD"/>
    <w:pPr>
      <w:tabs>
        <w:tab w:val="center" w:pos="4677"/>
        <w:tab w:val="right" w:pos="9355"/>
      </w:tabs>
    </w:pPr>
    <w:rPr>
      <w:sz w:val="24"/>
    </w:rPr>
  </w:style>
  <w:style w:type="character" w:customStyle="1" w:styleId="afff6">
    <w:name w:val="Символ сноски"/>
    <w:basedOn w:val="a2"/>
    <w:rsid w:val="004728CD"/>
    <w:rPr>
      <w:rFonts w:cs="Times New Roman"/>
      <w:vertAlign w:val="superscript"/>
    </w:rPr>
  </w:style>
  <w:style w:type="paragraph" w:customStyle="1" w:styleId="ConsPlusNonformat">
    <w:name w:val="ConsPlusNonformat"/>
    <w:rsid w:val="004728CD"/>
    <w:pPr>
      <w:autoSpaceDE w:val="0"/>
      <w:textAlignment w:val="auto"/>
    </w:pPr>
    <w:rPr>
      <w:rFonts w:ascii="Courier New" w:hAnsi="Courier New" w:cs="Courier New"/>
      <w:kern w:val="0"/>
      <w:sz w:val="20"/>
      <w:szCs w:val="20"/>
      <w:lang w:eastAsia="ar-SA"/>
    </w:rPr>
  </w:style>
  <w:style w:type="paragraph" w:customStyle="1" w:styleId="18">
    <w:name w:val="Маркер1"/>
    <w:basedOn w:val="a1"/>
    <w:rsid w:val="004728CD"/>
    <w:pPr>
      <w:widowControl/>
      <w:tabs>
        <w:tab w:val="left" w:pos="360"/>
      </w:tabs>
      <w:autoSpaceDN/>
      <w:spacing w:before="120" w:line="300" w:lineRule="atLeast"/>
      <w:jc w:val="both"/>
      <w:textAlignment w:val="auto"/>
    </w:pPr>
    <w:rPr>
      <w:rFonts w:cs="Times New Roman"/>
      <w:kern w:val="0"/>
      <w:szCs w:val="20"/>
      <w:lang w:eastAsia="ar-SA"/>
    </w:rPr>
  </w:style>
  <w:style w:type="paragraph" w:customStyle="1" w:styleId="xl117">
    <w:name w:val="xl1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sz w:val="18"/>
      <w:szCs w:val="18"/>
    </w:rPr>
  </w:style>
  <w:style w:type="paragraph" w:customStyle="1" w:styleId="xl118">
    <w:name w:val="xl118"/>
    <w:basedOn w:val="a1"/>
    <w:rsid w:val="004728CD"/>
    <w:pPr>
      <w:widowControl/>
      <w:pBdr>
        <w:top w:val="single" w:sz="8" w:space="0" w:color="auto"/>
        <w:left w:val="single" w:sz="8"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19">
    <w:name w:val="xl119"/>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0">
    <w:name w:val="xl120"/>
    <w:basedOn w:val="a1"/>
    <w:rsid w:val="004728CD"/>
    <w:pPr>
      <w:widowControl/>
      <w:pBdr>
        <w:top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1">
    <w:name w:val="xl121"/>
    <w:basedOn w:val="a1"/>
    <w:rsid w:val="004728CD"/>
    <w:pPr>
      <w:widowControl/>
      <w:pBdr>
        <w:top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2">
    <w:name w:val="xl122"/>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123">
    <w:name w:val="xl123"/>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4">
    <w:name w:val="xl124"/>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5">
    <w:name w:val="xl1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6">
    <w:name w:val="xl126"/>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7">
    <w:name w:val="xl12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8">
    <w:name w:val="xl128"/>
    <w:basedOn w:val="a1"/>
    <w:rsid w:val="004728CD"/>
    <w:pPr>
      <w:widowControl/>
      <w:pBdr>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29">
    <w:name w:val="xl129"/>
    <w:basedOn w:val="a1"/>
    <w:rsid w:val="004728CD"/>
    <w:pPr>
      <w:widowControl/>
      <w:suppressAutoHyphens w:val="0"/>
      <w:autoSpaceDN/>
      <w:spacing w:before="100" w:beforeAutospacing="1" w:after="100" w:afterAutospacing="1"/>
      <w:jc w:val="center"/>
      <w:textAlignment w:val="auto"/>
    </w:pPr>
    <w:rPr>
      <w:rFonts w:cs="Times New Roman"/>
      <w:color w:val="FF0000"/>
      <w:kern w:val="0"/>
    </w:rPr>
  </w:style>
  <w:style w:type="paragraph" w:customStyle="1" w:styleId="xl130">
    <w:name w:val="xl1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1">
    <w:name w:val="xl13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2">
    <w:name w:val="xl13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3">
    <w:name w:val="xl133"/>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4">
    <w:name w:val="xl13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5">
    <w:name w:val="xl135"/>
    <w:basedOn w:val="a1"/>
    <w:rsid w:val="004728CD"/>
    <w:pPr>
      <w:widowControl/>
      <w:suppressAutoHyphens w:val="0"/>
      <w:autoSpaceDN/>
      <w:spacing w:before="100" w:beforeAutospacing="1" w:after="100" w:afterAutospacing="1"/>
      <w:jc w:val="right"/>
      <w:textAlignment w:val="center"/>
    </w:pPr>
    <w:rPr>
      <w:rFonts w:cs="Times New Roman"/>
      <w:color w:val="FF0000"/>
      <w:kern w:val="0"/>
      <w:sz w:val="16"/>
      <w:szCs w:val="16"/>
    </w:rPr>
  </w:style>
  <w:style w:type="paragraph" w:customStyle="1" w:styleId="xl136">
    <w:name w:val="xl136"/>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7">
    <w:name w:val="xl13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38">
    <w:name w:val="xl13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9">
    <w:name w:val="xl13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0">
    <w:name w:val="xl140"/>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1">
    <w:name w:val="xl141"/>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2">
    <w:name w:val="xl1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43">
    <w:name w:val="xl14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4">
    <w:name w:val="xl14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145">
    <w:name w:val="xl145"/>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6">
    <w:name w:val="xl146"/>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7">
    <w:name w:val="xl147"/>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8">
    <w:name w:val="xl148"/>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9">
    <w:name w:val="xl149"/>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50">
    <w:name w:val="xl150"/>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51">
    <w:name w:val="xl15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color w:val="FFFFFF"/>
      <w:kern w:val="0"/>
      <w:sz w:val="16"/>
      <w:szCs w:val="16"/>
    </w:rPr>
  </w:style>
  <w:style w:type="paragraph" w:customStyle="1" w:styleId="xl152">
    <w:name w:val="xl1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sz w:val="16"/>
      <w:szCs w:val="16"/>
    </w:rPr>
  </w:style>
  <w:style w:type="paragraph" w:customStyle="1" w:styleId="xl153">
    <w:name w:val="xl153"/>
    <w:basedOn w:val="a1"/>
    <w:rsid w:val="004728CD"/>
    <w:pPr>
      <w:widowControl/>
      <w:pBdr>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4">
    <w:name w:val="xl154"/>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5">
    <w:name w:val="xl155"/>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56">
    <w:name w:val="xl15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7">
    <w:name w:val="xl15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8">
    <w:name w:val="xl158"/>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9">
    <w:name w:val="xl159"/>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60">
    <w:name w:val="xl16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161">
    <w:name w:val="xl16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2">
    <w:name w:val="xl162"/>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3">
    <w:name w:val="xl163"/>
    <w:basedOn w:val="a1"/>
    <w:rsid w:val="004728CD"/>
    <w:pPr>
      <w:widowControl/>
      <w:pBdr>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4">
    <w:name w:val="xl16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65">
    <w:name w:val="xl165"/>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6">
    <w:name w:val="xl166"/>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7">
    <w:name w:val="xl16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8">
    <w:name w:val="xl16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9">
    <w:name w:val="xl169"/>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0">
    <w:name w:val="xl17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1">
    <w:name w:val="xl171"/>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2">
    <w:name w:val="xl172"/>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3">
    <w:name w:val="xl173"/>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4">
    <w:name w:val="xl174"/>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5">
    <w:name w:val="xl1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6">
    <w:name w:val="xl17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7">
    <w:name w:val="xl17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78">
    <w:name w:val="xl178"/>
    <w:basedOn w:val="a1"/>
    <w:rsid w:val="004728CD"/>
    <w:pPr>
      <w:widowControl/>
      <w:pBdr>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79">
    <w:name w:val="xl17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0">
    <w:name w:val="xl18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1">
    <w:name w:val="xl181"/>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2">
    <w:name w:val="xl18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3">
    <w:name w:val="xl18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4">
    <w:name w:val="xl18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5">
    <w:name w:val="xl185"/>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6">
    <w:name w:val="xl18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7">
    <w:name w:val="xl187"/>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8">
    <w:name w:val="xl188"/>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9">
    <w:name w:val="xl189"/>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0">
    <w:name w:val="xl19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1">
    <w:name w:val="xl191"/>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2">
    <w:name w:val="xl192"/>
    <w:basedOn w:val="a1"/>
    <w:rsid w:val="004728CD"/>
    <w:pPr>
      <w:widowControl/>
      <w:pBdr>
        <w:lef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3">
    <w:name w:val="xl193"/>
    <w:basedOn w:val="a1"/>
    <w:rsid w:val="004728CD"/>
    <w:pPr>
      <w:widowControl/>
      <w:pBdr>
        <w:left w:val="single" w:sz="8"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4">
    <w:name w:val="xl194"/>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5">
    <w:name w:val="xl195"/>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196">
    <w:name w:val="xl196"/>
    <w:basedOn w:val="a1"/>
    <w:rsid w:val="004728CD"/>
    <w:pPr>
      <w:widowControl/>
      <w:pBdr>
        <w:top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197">
    <w:name w:val="xl197"/>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98">
    <w:name w:val="xl198"/>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199">
    <w:name w:val="xl199"/>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200">
    <w:name w:val="xl200"/>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1">
    <w:name w:val="xl20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2">
    <w:name w:val="xl20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3">
    <w:name w:val="xl203"/>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4">
    <w:name w:val="xl204"/>
    <w:basedOn w:val="a1"/>
    <w:rsid w:val="004728CD"/>
    <w:pPr>
      <w:widowControl/>
      <w:pBdr>
        <w:top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5">
    <w:name w:val="xl205"/>
    <w:basedOn w:val="a1"/>
    <w:rsid w:val="004728CD"/>
    <w:pPr>
      <w:widowControl/>
      <w:pBdr>
        <w:top w:val="single" w:sz="8"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6">
    <w:name w:val="xl206"/>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7">
    <w:name w:val="xl207"/>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8">
    <w:name w:val="xl208"/>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9">
    <w:name w:val="xl209"/>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0">
    <w:name w:val="xl210"/>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1">
    <w:name w:val="xl211"/>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2">
    <w:name w:val="xl212"/>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13">
    <w:name w:val="xl21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14">
    <w:name w:val="xl214"/>
    <w:basedOn w:val="a1"/>
    <w:rsid w:val="004728CD"/>
    <w:pPr>
      <w:widowControl/>
      <w:pBdr>
        <w:top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5">
    <w:name w:val="xl215"/>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6">
    <w:name w:val="xl216"/>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7">
    <w:name w:val="xl2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8">
    <w:name w:val="xl21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9">
    <w:name w:val="xl21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0">
    <w:name w:val="xl22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1">
    <w:name w:val="xl221"/>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22">
    <w:name w:val="xl222"/>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3">
    <w:name w:val="xl22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4">
    <w:name w:val="xl22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5">
    <w:name w:val="xl2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6">
    <w:name w:val="xl226"/>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7">
    <w:name w:val="xl227"/>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8">
    <w:name w:val="xl228"/>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9">
    <w:name w:val="xl229"/>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0">
    <w:name w:val="xl2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1">
    <w:name w:val="xl231"/>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2">
    <w:name w:val="xl232"/>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3">
    <w:name w:val="xl233"/>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4">
    <w:name w:val="xl234"/>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35">
    <w:name w:val="xl23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6">
    <w:name w:val="xl236"/>
    <w:basedOn w:val="a1"/>
    <w:rsid w:val="004728CD"/>
    <w:pPr>
      <w:widowControl/>
      <w:pBdr>
        <w:top w:val="single" w:sz="4"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7">
    <w:name w:val="xl237"/>
    <w:basedOn w:val="a1"/>
    <w:rsid w:val="004728CD"/>
    <w:pPr>
      <w:widowControl/>
      <w:pBdr>
        <w:top w:val="single" w:sz="4"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8">
    <w:name w:val="xl238"/>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9">
    <w:name w:val="xl23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0">
    <w:name w:val="xl24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1">
    <w:name w:val="xl24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2">
    <w:name w:val="xl24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3">
    <w:name w:val="xl243"/>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4">
    <w:name w:val="xl244"/>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5">
    <w:name w:val="xl2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6">
    <w:name w:val="xl246"/>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7">
    <w:name w:val="xl247"/>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8">
    <w:name w:val="xl248"/>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9">
    <w:name w:val="xl249"/>
    <w:basedOn w:val="a1"/>
    <w:rsid w:val="004728CD"/>
    <w:pPr>
      <w:widowControl/>
      <w:pBdr>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0">
    <w:name w:val="xl250"/>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1">
    <w:name w:val="xl25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2">
    <w:name w:val="xl252"/>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3">
    <w:name w:val="xl253"/>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4">
    <w:name w:val="xl254"/>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5">
    <w:name w:val="xl255"/>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6">
    <w:name w:val="xl256"/>
    <w:basedOn w:val="a1"/>
    <w:rsid w:val="004728CD"/>
    <w:pPr>
      <w:widowControl/>
      <w:pBdr>
        <w:top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7">
    <w:name w:val="xl25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8">
    <w:name w:val="xl258"/>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9">
    <w:name w:val="xl259"/>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0">
    <w:name w:val="xl260"/>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FFFF99"/>
      <w:kern w:val="0"/>
      <w:sz w:val="16"/>
      <w:szCs w:val="16"/>
    </w:rPr>
  </w:style>
  <w:style w:type="paragraph" w:customStyle="1" w:styleId="xl261">
    <w:name w:val="xl26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62">
    <w:name w:val="xl26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3">
    <w:name w:val="xl26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4">
    <w:name w:val="xl264"/>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5">
    <w:name w:val="xl265"/>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6">
    <w:name w:val="xl266"/>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7">
    <w:name w:val="xl267"/>
    <w:basedOn w:val="a1"/>
    <w:rsid w:val="004728CD"/>
    <w:pPr>
      <w:widowControl/>
      <w:pBdr>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8">
    <w:name w:val="xl268"/>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9">
    <w:name w:val="xl269"/>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0">
    <w:name w:val="xl270"/>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1">
    <w:name w:val="xl27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2">
    <w:name w:val="xl272"/>
    <w:basedOn w:val="a1"/>
    <w:rsid w:val="004728CD"/>
    <w:pPr>
      <w:widowControl/>
      <w:pBdr>
        <w:top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3">
    <w:name w:val="xl27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4">
    <w:name w:val="xl274"/>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5">
    <w:name w:val="xl2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6">
    <w:name w:val="xl276"/>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7">
    <w:name w:val="xl277"/>
    <w:basedOn w:val="a1"/>
    <w:rsid w:val="004728CD"/>
    <w:pPr>
      <w:widowControl/>
      <w:pBdr>
        <w:left w:val="single" w:sz="8" w:space="0" w:color="auto"/>
        <w:bottom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8">
    <w:name w:val="xl278"/>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9">
    <w:name w:val="xl279"/>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0">
    <w:name w:val="xl280"/>
    <w:basedOn w:val="a1"/>
    <w:rsid w:val="004728CD"/>
    <w:pPr>
      <w:widowControl/>
      <w:pBdr>
        <w:top w:val="single" w:sz="4"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1">
    <w:name w:val="xl281"/>
    <w:basedOn w:val="a1"/>
    <w:rsid w:val="004728CD"/>
    <w:pPr>
      <w:widowControl/>
      <w:pBdr>
        <w:top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2">
    <w:name w:val="xl282"/>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3">
    <w:name w:val="xl283"/>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4">
    <w:name w:val="xl28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rPr>
  </w:style>
  <w:style w:type="paragraph" w:customStyle="1" w:styleId="xl285">
    <w:name w:val="xl28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6">
    <w:name w:val="xl28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7">
    <w:name w:val="xl287"/>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288">
    <w:name w:val="xl28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89">
    <w:name w:val="xl289"/>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0">
    <w:name w:val="xl29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1">
    <w:name w:val="xl29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2">
    <w:name w:val="xl292"/>
    <w:basedOn w:val="a1"/>
    <w:rsid w:val="004728CD"/>
    <w:pPr>
      <w:widowControl/>
      <w:pBdr>
        <w:top w:val="single" w:sz="8" w:space="0" w:color="auto"/>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3">
    <w:name w:val="xl293"/>
    <w:basedOn w:val="a1"/>
    <w:rsid w:val="004728CD"/>
    <w:pPr>
      <w:widowControl/>
      <w:pBdr>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4">
    <w:name w:val="xl294"/>
    <w:basedOn w:val="a1"/>
    <w:rsid w:val="004728CD"/>
    <w:pPr>
      <w:widowControl/>
      <w:pBdr>
        <w:left w:val="single" w:sz="8" w:space="0" w:color="auto"/>
        <w:bottom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5">
    <w:name w:val="xl29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6">
    <w:name w:val="xl296"/>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7">
    <w:name w:val="xl297"/>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8">
    <w:name w:val="xl29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299">
    <w:name w:val="xl299"/>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0">
    <w:name w:val="xl300"/>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1">
    <w:name w:val="xl301"/>
    <w:basedOn w:val="a1"/>
    <w:rsid w:val="004728CD"/>
    <w:pPr>
      <w:widowControl/>
      <w:pBdr>
        <w:top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2">
    <w:name w:val="xl302"/>
    <w:basedOn w:val="a1"/>
    <w:rsid w:val="004728CD"/>
    <w:pPr>
      <w:widowControl/>
      <w:pBdr>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3">
    <w:name w:val="xl303"/>
    <w:basedOn w:val="a1"/>
    <w:rsid w:val="004728CD"/>
    <w:pPr>
      <w:widowControl/>
      <w:pBdr>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4">
    <w:name w:val="xl304"/>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5">
    <w:name w:val="xl30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06">
    <w:name w:val="xl306"/>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7">
    <w:name w:val="xl307"/>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8">
    <w:name w:val="xl308"/>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9">
    <w:name w:val="xl309"/>
    <w:basedOn w:val="a1"/>
    <w:rsid w:val="004728CD"/>
    <w:pPr>
      <w:widowControl/>
      <w:pBdr>
        <w:top w:val="single" w:sz="8" w:space="0" w:color="auto"/>
      </w:pBdr>
      <w:suppressAutoHyphens w:val="0"/>
      <w:autoSpaceDN/>
      <w:spacing w:before="100" w:beforeAutospacing="1" w:after="100" w:afterAutospacing="1"/>
      <w:textAlignment w:val="top"/>
    </w:pPr>
    <w:rPr>
      <w:rFonts w:cs="Times New Roman"/>
      <w:b/>
      <w:bCs/>
      <w:kern w:val="0"/>
      <w:sz w:val="16"/>
      <w:szCs w:val="16"/>
    </w:rPr>
  </w:style>
  <w:style w:type="paragraph" w:customStyle="1" w:styleId="xl310">
    <w:name w:val="xl31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1">
    <w:name w:val="xl311"/>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2">
    <w:name w:val="xl31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13">
    <w:name w:val="xl313"/>
    <w:basedOn w:val="a1"/>
    <w:rsid w:val="004728CD"/>
    <w:pPr>
      <w:widowControl/>
      <w:suppressAutoHyphens w:val="0"/>
      <w:autoSpaceDN/>
      <w:spacing w:before="100" w:beforeAutospacing="1" w:after="100" w:afterAutospacing="1"/>
      <w:jc w:val="center"/>
      <w:textAlignment w:val="top"/>
    </w:pPr>
    <w:rPr>
      <w:rFonts w:cs="Times New Roman"/>
      <w:b/>
      <w:bCs/>
      <w:kern w:val="0"/>
    </w:rPr>
  </w:style>
  <w:style w:type="paragraph" w:customStyle="1" w:styleId="xl314">
    <w:name w:val="xl31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5">
    <w:name w:val="xl31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6">
    <w:name w:val="xl31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7">
    <w:name w:val="xl317"/>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8">
    <w:name w:val="xl31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9">
    <w:name w:val="xl31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0">
    <w:name w:val="xl320"/>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1">
    <w:name w:val="xl321"/>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2">
    <w:name w:val="xl322"/>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3">
    <w:name w:val="xl32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4">
    <w:name w:val="xl32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5">
    <w:name w:val="xl32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6">
    <w:name w:val="xl32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7">
    <w:name w:val="xl32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8">
    <w:name w:val="xl328"/>
    <w:basedOn w:val="a1"/>
    <w:rsid w:val="004728CD"/>
    <w:pPr>
      <w:widowControl/>
      <w:pBdr>
        <w:top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9">
    <w:name w:val="xl329"/>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0">
    <w:name w:val="xl33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1">
    <w:name w:val="xl331"/>
    <w:basedOn w:val="a1"/>
    <w:rsid w:val="004728CD"/>
    <w:pPr>
      <w:widowControl/>
      <w:pBdr>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2">
    <w:name w:val="xl332"/>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3">
    <w:name w:val="xl33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4">
    <w:name w:val="xl33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5">
    <w:name w:val="xl33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6">
    <w:name w:val="xl336"/>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7">
    <w:name w:val="xl33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8">
    <w:name w:val="xl33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9">
    <w:name w:val="xl33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40">
    <w:name w:val="xl34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1">
    <w:name w:val="xl341"/>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2">
    <w:name w:val="xl34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3">
    <w:name w:val="xl34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4">
    <w:name w:val="xl344"/>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5">
    <w:name w:val="xl34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346">
    <w:name w:val="xl34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7">
    <w:name w:val="xl347"/>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8">
    <w:name w:val="xl348"/>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9">
    <w:name w:val="xl34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50">
    <w:name w:val="xl35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51">
    <w:name w:val="xl35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52">
    <w:name w:val="xl3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3">
    <w:name w:val="xl35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4">
    <w:name w:val="xl35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character" w:styleId="afff7">
    <w:name w:val="Emphasis"/>
    <w:basedOn w:val="a2"/>
    <w:uiPriority w:val="20"/>
    <w:qFormat/>
    <w:rsid w:val="004728CD"/>
    <w:rPr>
      <w:rFonts w:cs="Times New Roman"/>
      <w:i/>
      <w:iCs/>
    </w:rPr>
  </w:style>
  <w:style w:type="paragraph" w:styleId="afff8">
    <w:name w:val="List Paragraph"/>
    <w:basedOn w:val="a1"/>
    <w:uiPriority w:val="34"/>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19">
    <w:name w:val="Основной текст Знак1"/>
    <w:basedOn w:val="a2"/>
    <w:rsid w:val="004728CD"/>
    <w:rPr>
      <w:rFonts w:cs="Times New Roman"/>
      <w:sz w:val="24"/>
      <w:lang w:val="ru-RU" w:eastAsia="ru-RU" w:bidi="ar-SA"/>
    </w:rPr>
  </w:style>
  <w:style w:type="paragraph" w:customStyle="1" w:styleId="2d">
    <w:name w:val="Обычный2"/>
    <w:rsid w:val="004728CD"/>
    <w:pPr>
      <w:widowControl/>
      <w:suppressAutoHyphens w:val="0"/>
      <w:textAlignment w:val="auto"/>
    </w:pPr>
    <w:rPr>
      <w:kern w:val="0"/>
      <w:sz w:val="20"/>
      <w:szCs w:val="20"/>
    </w:rPr>
  </w:style>
  <w:style w:type="paragraph" w:customStyle="1" w:styleId="formattext">
    <w:name w:val="formattex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headertext">
    <w:name w:val="headertext"/>
    <w:basedOn w:val="a1"/>
    <w:rsid w:val="004728CD"/>
    <w:pPr>
      <w:widowControl/>
      <w:suppressAutoHyphens w:val="0"/>
      <w:autoSpaceDN/>
      <w:spacing w:before="100" w:beforeAutospacing="1" w:after="100" w:afterAutospacing="1"/>
      <w:textAlignment w:val="auto"/>
    </w:pPr>
    <w:rPr>
      <w:rFonts w:cs="Times New Roman"/>
      <w:kern w:val="0"/>
    </w:rPr>
  </w:style>
  <w:style w:type="character" w:customStyle="1" w:styleId="apple-style-span">
    <w:name w:val="apple-style-span"/>
    <w:basedOn w:val="a2"/>
    <w:rsid w:val="004728CD"/>
    <w:rPr>
      <w:rFonts w:cs="Times New Roman"/>
    </w:rPr>
  </w:style>
  <w:style w:type="character" w:customStyle="1" w:styleId="212">
    <w:name w:val="Основной текст с отступом 2 Знак1"/>
    <w:basedOn w:val="a2"/>
    <w:uiPriority w:val="99"/>
    <w:semiHidden/>
    <w:rsid w:val="004728CD"/>
    <w:rPr>
      <w:rFonts w:cs="Times New Roman"/>
    </w:rPr>
  </w:style>
  <w:style w:type="paragraph" w:customStyle="1" w:styleId="afff9">
    <w:name w:val="Стиль"/>
    <w:rsid w:val="004728CD"/>
    <w:pPr>
      <w:suppressAutoHyphens w:val="0"/>
      <w:autoSpaceDE w:val="0"/>
      <w:autoSpaceDN w:val="0"/>
      <w:adjustRightInd w:val="0"/>
      <w:textAlignment w:val="auto"/>
    </w:pPr>
    <w:rPr>
      <w:kern w:val="0"/>
    </w:rPr>
  </w:style>
  <w:style w:type="paragraph" w:customStyle="1" w:styleId="Heading">
    <w:name w:val="Heading"/>
    <w:rsid w:val="004728CD"/>
    <w:pPr>
      <w:widowControl/>
      <w:suppressAutoHyphens w:val="0"/>
      <w:autoSpaceDE w:val="0"/>
      <w:autoSpaceDN w:val="0"/>
      <w:adjustRightInd w:val="0"/>
      <w:textAlignment w:val="auto"/>
    </w:pPr>
    <w:rPr>
      <w:rFonts w:ascii="Arial" w:hAnsi="Arial" w:cs="Arial"/>
      <w:b/>
      <w:bCs/>
      <w:kern w:val="0"/>
      <w:sz w:val="22"/>
      <w:szCs w:val="22"/>
    </w:rPr>
  </w:style>
  <w:style w:type="paragraph" w:customStyle="1" w:styleId="msobodytextcxspmiddle">
    <w:name w:val="msobodytext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cxsplast">
    <w:name w:val="msobodytext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middle">
    <w:name w:val="mso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last">
    <w:name w:val="mso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middle">
    <w:name w:val="msobodytext2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last">
    <w:name w:val="msobodytext2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middle">
    <w:name w:val="cons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last">
    <w:name w:val="cons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PlusCell">
    <w:name w:val="ConsPlusCell"/>
    <w:rsid w:val="004728CD"/>
    <w:pPr>
      <w:widowControl/>
      <w:suppressAutoHyphens w:val="0"/>
      <w:autoSpaceDE w:val="0"/>
      <w:autoSpaceDN w:val="0"/>
      <w:adjustRightInd w:val="0"/>
      <w:textAlignment w:val="auto"/>
    </w:pPr>
    <w:rPr>
      <w:rFonts w:ascii="Arial" w:hAnsi="Arial" w:cs="Arial"/>
      <w:kern w:val="0"/>
      <w:sz w:val="20"/>
      <w:szCs w:val="20"/>
    </w:rPr>
  </w:style>
  <w:style w:type="character" w:customStyle="1" w:styleId="1a">
    <w:name w:val="Знак Знак1"/>
    <w:basedOn w:val="a2"/>
    <w:locked/>
    <w:rsid w:val="004728CD"/>
    <w:rPr>
      <w:rFonts w:cs="Times New Roman"/>
      <w:sz w:val="24"/>
      <w:lang w:val="ru-RU" w:eastAsia="ru-RU" w:bidi="ar-SA"/>
    </w:rPr>
  </w:style>
  <w:style w:type="character" w:customStyle="1" w:styleId="43">
    <w:name w:val="Знак Знак4"/>
    <w:basedOn w:val="a2"/>
    <w:rsid w:val="004728CD"/>
    <w:rPr>
      <w:rFonts w:ascii="Times New Roman" w:hAnsi="Times New Roman" w:cs="Times New Roman"/>
      <w:sz w:val="20"/>
      <w:szCs w:val="20"/>
    </w:rPr>
  </w:style>
  <w:style w:type="character" w:customStyle="1" w:styleId="3d">
    <w:name w:val="Знак Знак3"/>
    <w:basedOn w:val="a2"/>
    <w:rsid w:val="004728CD"/>
    <w:rPr>
      <w:rFonts w:ascii="Times New Roman" w:hAnsi="Times New Roman" w:cs="Times New Roman"/>
      <w:sz w:val="20"/>
      <w:szCs w:val="20"/>
    </w:rPr>
  </w:style>
  <w:style w:type="paragraph" w:customStyle="1" w:styleId="220">
    <w:name w:val="Основной текст 22"/>
    <w:basedOn w:val="a1"/>
    <w:rsid w:val="004728CD"/>
    <w:pPr>
      <w:widowControl/>
      <w:suppressAutoHyphens w:val="0"/>
      <w:autoSpaceDN/>
      <w:ind w:left="720"/>
      <w:textAlignment w:val="auto"/>
    </w:pPr>
    <w:rPr>
      <w:rFonts w:cs="Times New Roman"/>
      <w:kern w:val="0"/>
      <w:sz w:val="28"/>
      <w:szCs w:val="20"/>
    </w:rPr>
  </w:style>
  <w:style w:type="paragraph" w:customStyle="1" w:styleId="2e">
    <w:name w:val="Верхний колонтитул2"/>
    <w:basedOn w:val="2d"/>
    <w:rsid w:val="004728CD"/>
    <w:pPr>
      <w:tabs>
        <w:tab w:val="center" w:pos="4677"/>
        <w:tab w:val="right" w:pos="9355"/>
      </w:tabs>
    </w:pPr>
    <w:rPr>
      <w:sz w:val="24"/>
    </w:rPr>
  </w:style>
  <w:style w:type="character" w:customStyle="1" w:styleId="2f">
    <w:name w:val="Основной шрифт абзаца2"/>
    <w:rsid w:val="004728CD"/>
  </w:style>
  <w:style w:type="paragraph" w:customStyle="1" w:styleId="1b">
    <w:name w:val="Без интервала1"/>
    <w:rsid w:val="004728CD"/>
    <w:pPr>
      <w:widowControl/>
      <w:suppressAutoHyphens w:val="0"/>
      <w:textAlignment w:val="auto"/>
    </w:pPr>
    <w:rPr>
      <w:rFonts w:ascii="Calibri" w:hAnsi="Calibri"/>
      <w:kern w:val="0"/>
      <w:sz w:val="22"/>
      <w:szCs w:val="22"/>
    </w:rPr>
  </w:style>
  <w:style w:type="paragraph" w:customStyle="1" w:styleId="1c">
    <w:name w:val="Абзац списка1"/>
    <w:basedOn w:val="a1"/>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bcrumbbox">
    <w:name w:val="b_crumbbox"/>
    <w:basedOn w:val="a2"/>
    <w:rsid w:val="004728CD"/>
    <w:rPr>
      <w:rFonts w:cs="Times New Roman"/>
    </w:rPr>
  </w:style>
  <w:style w:type="character" w:customStyle="1" w:styleId="bfirstcrumb">
    <w:name w:val="b_firstcrumb"/>
    <w:basedOn w:val="a2"/>
    <w:rsid w:val="004728CD"/>
    <w:rPr>
      <w:rFonts w:cs="Times New Roman"/>
    </w:rPr>
  </w:style>
  <w:style w:type="character" w:customStyle="1" w:styleId="bcurrentcrumb">
    <w:name w:val="b_currentcrumb"/>
    <w:basedOn w:val="a2"/>
    <w:rsid w:val="004728CD"/>
    <w:rPr>
      <w:rFonts w:cs="Times New Roman"/>
    </w:rPr>
  </w:style>
  <w:style w:type="paragraph" w:styleId="z-">
    <w:name w:val="HTML Top of Form"/>
    <w:basedOn w:val="a1"/>
    <w:next w:val="a1"/>
    <w:link w:val="z-0"/>
    <w:hidden/>
    <w:uiPriority w:val="99"/>
    <w:rsid w:val="004728CD"/>
    <w:pPr>
      <w:widowControl/>
      <w:pBdr>
        <w:bottom w:val="single" w:sz="6" w:space="1" w:color="auto"/>
      </w:pBdr>
      <w:suppressAutoHyphens w:val="0"/>
      <w:autoSpaceDN/>
      <w:jc w:val="center"/>
      <w:textAlignment w:val="auto"/>
    </w:pPr>
    <w:rPr>
      <w:rFonts w:ascii="Arial" w:hAnsi="Arial" w:cs="Arial"/>
      <w:vanish/>
      <w:kern w:val="0"/>
      <w:sz w:val="16"/>
      <w:szCs w:val="16"/>
    </w:rPr>
  </w:style>
  <w:style w:type="character" w:customStyle="1" w:styleId="z-0">
    <w:name w:val="z-Начало формы Знак"/>
    <w:basedOn w:val="a2"/>
    <w:link w:val="z-"/>
    <w:uiPriority w:val="99"/>
    <w:locked/>
    <w:rsid w:val="004728CD"/>
    <w:rPr>
      <w:rFonts w:ascii="Arial" w:hAnsi="Arial" w:cs="Arial"/>
      <w:vanish/>
      <w:kern w:val="0"/>
      <w:sz w:val="16"/>
      <w:szCs w:val="16"/>
    </w:rPr>
  </w:style>
  <w:style w:type="character" w:styleId="afffa">
    <w:name w:val="Strong"/>
    <w:basedOn w:val="a2"/>
    <w:uiPriority w:val="22"/>
    <w:qFormat/>
    <w:rsid w:val="004728CD"/>
    <w:rPr>
      <w:rFonts w:cs="Times New Roman"/>
      <w:b/>
      <w:bCs/>
    </w:rPr>
  </w:style>
  <w:style w:type="paragraph" w:styleId="z-1">
    <w:name w:val="HTML Bottom of Form"/>
    <w:basedOn w:val="a1"/>
    <w:next w:val="a1"/>
    <w:link w:val="z-2"/>
    <w:hidden/>
    <w:uiPriority w:val="99"/>
    <w:rsid w:val="004728CD"/>
    <w:pPr>
      <w:widowControl/>
      <w:pBdr>
        <w:top w:val="single" w:sz="6" w:space="1" w:color="auto"/>
      </w:pBdr>
      <w:suppressAutoHyphens w:val="0"/>
      <w:autoSpaceDN/>
      <w:jc w:val="center"/>
      <w:textAlignment w:val="auto"/>
    </w:pPr>
    <w:rPr>
      <w:rFonts w:ascii="Arial" w:hAnsi="Arial" w:cs="Arial"/>
      <w:vanish/>
      <w:kern w:val="0"/>
      <w:sz w:val="16"/>
      <w:szCs w:val="16"/>
    </w:rPr>
  </w:style>
  <w:style w:type="character" w:customStyle="1" w:styleId="z-2">
    <w:name w:val="z-Конец формы Знак"/>
    <w:basedOn w:val="a2"/>
    <w:link w:val="z-1"/>
    <w:uiPriority w:val="99"/>
    <w:locked/>
    <w:rsid w:val="004728CD"/>
    <w:rPr>
      <w:rFonts w:ascii="Arial" w:hAnsi="Arial" w:cs="Arial"/>
      <w:vanish/>
      <w:kern w:val="0"/>
      <w:sz w:val="16"/>
      <w:szCs w:val="16"/>
    </w:rPr>
  </w:style>
  <w:style w:type="numbering" w:customStyle="1" w:styleId="RTFNum2">
    <w:name w:val="RTF_Num 2"/>
    <w:rsid w:val="0002528A"/>
    <w:pPr>
      <w:numPr>
        <w:numId w:val="10"/>
      </w:numPr>
    </w:pPr>
  </w:style>
  <w:style w:type="numbering" w:styleId="a">
    <w:name w:val="Outline List 3"/>
    <w:aliases w:val="Раздел"/>
    <w:basedOn w:val="a4"/>
    <w:unhideWhenUsed/>
    <w:rsid w:val="0002528A"/>
    <w:pPr>
      <w:numPr>
        <w:numId w:val="14"/>
      </w:numPr>
    </w:pPr>
  </w:style>
  <w:style w:type="paragraph" w:customStyle="1" w:styleId="3e">
    <w:name w:val="Обычный3"/>
    <w:rsid w:val="00142CF1"/>
    <w:pPr>
      <w:widowControl/>
      <w:suppressAutoHyphens w:val="0"/>
      <w:textAlignment w:val="auto"/>
    </w:pPr>
    <w:rPr>
      <w:snapToGrid w:val="0"/>
      <w:kern w:val="0"/>
      <w:sz w:val="20"/>
      <w:szCs w:val="20"/>
    </w:rPr>
  </w:style>
  <w:style w:type="character" w:customStyle="1" w:styleId="afffb">
    <w:name w:val="Знак"/>
    <w:rsid w:val="00142CF1"/>
    <w:rPr>
      <w:sz w:val="24"/>
      <w:lang w:val="ru-RU" w:eastAsia="ru-RU" w:bidi="ar-SA"/>
    </w:rPr>
  </w:style>
  <w:style w:type="paragraph" w:styleId="afffc">
    <w:name w:val="endnote text"/>
    <w:basedOn w:val="a1"/>
    <w:link w:val="afffd"/>
    <w:rsid w:val="00142CF1"/>
    <w:pPr>
      <w:widowControl/>
      <w:suppressAutoHyphens w:val="0"/>
      <w:autoSpaceDN/>
      <w:textAlignment w:val="auto"/>
    </w:pPr>
    <w:rPr>
      <w:rFonts w:cs="Times New Roman"/>
      <w:kern w:val="0"/>
      <w:sz w:val="20"/>
      <w:szCs w:val="20"/>
    </w:rPr>
  </w:style>
  <w:style w:type="character" w:customStyle="1" w:styleId="afffd">
    <w:name w:val="Текст концевой сноски Знак"/>
    <w:basedOn w:val="a2"/>
    <w:link w:val="afffc"/>
    <w:rsid w:val="00142CF1"/>
    <w:rPr>
      <w:kern w:val="0"/>
      <w:sz w:val="20"/>
      <w:szCs w:val="20"/>
    </w:rPr>
  </w:style>
  <w:style w:type="character" w:styleId="afffe">
    <w:name w:val="endnote reference"/>
    <w:rsid w:val="00142CF1"/>
    <w:rPr>
      <w:vertAlign w:val="superscript"/>
    </w:rPr>
  </w:style>
  <w:style w:type="character" w:customStyle="1" w:styleId="ConsPlusNormal0">
    <w:name w:val="ConsPlusNormal Знак"/>
    <w:link w:val="ConsPlusNormal"/>
    <w:uiPriority w:val="99"/>
    <w:rsid w:val="00142CF1"/>
    <w:rPr>
      <w:rFonts w:ascii="Arial" w:hAnsi="Arial" w:cs="Arial"/>
      <w:kern w:val="0"/>
      <w:sz w:val="20"/>
      <w:szCs w:val="20"/>
    </w:rPr>
  </w:style>
  <w:style w:type="paragraph" w:customStyle="1" w:styleId="2f0">
    <w:name w:val="Без интервала2"/>
    <w:rsid w:val="00142CF1"/>
    <w:pPr>
      <w:widowControl/>
      <w:spacing w:line="100" w:lineRule="atLeast"/>
      <w:textAlignment w:val="auto"/>
    </w:pPr>
    <w:rPr>
      <w:rFonts w:ascii="Arial" w:eastAsia="Arial Unicode MS" w:hAnsi="Arial" w:cs="Mangal"/>
      <w:kern w:val="1"/>
      <w:sz w:val="20"/>
      <w:lang w:eastAsia="hi-IN" w:bidi="hi-IN"/>
    </w:rPr>
  </w:style>
  <w:style w:type="paragraph" w:customStyle="1" w:styleId="affff">
    <w:name w:val="Заголовок"/>
    <w:basedOn w:val="a1"/>
    <w:next w:val="aa"/>
    <w:rsid w:val="00142CF1"/>
    <w:pPr>
      <w:keepNext/>
      <w:widowControl/>
      <w:autoSpaceDN/>
      <w:spacing w:before="240" w:line="100" w:lineRule="atLeast"/>
      <w:jc w:val="center"/>
      <w:textAlignment w:val="auto"/>
    </w:pPr>
    <w:rPr>
      <w:rFonts w:cs="Times New Roman"/>
      <w:b/>
      <w:kern w:val="1"/>
      <w:szCs w:val="20"/>
      <w:lang w:eastAsia="hi-IN" w:bidi="hi-IN"/>
    </w:rPr>
  </w:style>
  <w:style w:type="character" w:customStyle="1" w:styleId="1d">
    <w:name w:val="Текст сноски Знак1"/>
    <w:basedOn w:val="a2"/>
    <w:semiHidden/>
    <w:locked/>
    <w:rsid w:val="00142CF1"/>
  </w:style>
  <w:style w:type="character" w:customStyle="1" w:styleId="1e">
    <w:name w:val="Верхний колонтитул Знак1"/>
    <w:basedOn w:val="a2"/>
    <w:locked/>
    <w:rsid w:val="00142CF1"/>
  </w:style>
  <w:style w:type="character" w:customStyle="1" w:styleId="1f">
    <w:name w:val="Нижний колонтитул Знак1"/>
    <w:basedOn w:val="a2"/>
    <w:uiPriority w:val="99"/>
    <w:locked/>
    <w:rsid w:val="00142CF1"/>
  </w:style>
  <w:style w:type="character" w:customStyle="1" w:styleId="1f0">
    <w:name w:val="Текст выноски Знак1"/>
    <w:uiPriority w:val="99"/>
    <w:semiHidden/>
    <w:locked/>
    <w:rsid w:val="00142CF1"/>
    <w:rPr>
      <w:rFonts w:ascii="Tahoma" w:hAnsi="Tahoma"/>
      <w:sz w:val="16"/>
      <w:szCs w:val="16"/>
      <w:lang w:val="x-none" w:eastAsia="x-none"/>
    </w:rPr>
  </w:style>
  <w:style w:type="character" w:customStyle="1" w:styleId="WW8Num1z0">
    <w:name w:val="WW8Num1z0"/>
    <w:rsid w:val="00142CF1"/>
    <w:rPr>
      <w:rFonts w:ascii="Wingdings" w:hAnsi="Wingdings" w:hint="default"/>
      <w:b w:val="0"/>
      <w:bCs w:val="0"/>
      <w:i w:val="0"/>
      <w:iCs w:val="0"/>
      <w:sz w:val="22"/>
      <w:szCs w:val="22"/>
    </w:rPr>
  </w:style>
  <w:style w:type="character" w:customStyle="1" w:styleId="WW8Num3z0">
    <w:name w:val="WW8Num3z0"/>
    <w:rsid w:val="00142CF1"/>
    <w:rPr>
      <w:rFonts w:ascii="Wingdings" w:hAnsi="Wingdings" w:hint="default"/>
      <w:sz w:val="22"/>
      <w:szCs w:val="22"/>
    </w:rPr>
  </w:style>
  <w:style w:type="character" w:customStyle="1" w:styleId="WW8Num4z0">
    <w:name w:val="WW8Num4z0"/>
    <w:rsid w:val="00142CF1"/>
    <w:rPr>
      <w:rFonts w:ascii="Wingdings" w:hAnsi="Wingdings" w:hint="default"/>
      <w:sz w:val="22"/>
      <w:szCs w:val="22"/>
    </w:rPr>
  </w:style>
  <w:style w:type="character" w:customStyle="1" w:styleId="WW8Num5z0">
    <w:name w:val="WW8Num5z0"/>
    <w:rsid w:val="00142CF1"/>
    <w:rPr>
      <w:rFonts w:ascii="Wingdings" w:hAnsi="Wingdings" w:hint="default"/>
    </w:rPr>
  </w:style>
  <w:style w:type="character" w:customStyle="1" w:styleId="WW8Num8z0">
    <w:name w:val="WW8Num8z0"/>
    <w:rsid w:val="00142CF1"/>
    <w:rPr>
      <w:b w:val="0"/>
      <w:bCs w:val="0"/>
      <w:i w:val="0"/>
      <w:iCs w:val="0"/>
      <w:color w:val="auto"/>
      <w:sz w:val="22"/>
    </w:rPr>
  </w:style>
  <w:style w:type="character" w:customStyle="1" w:styleId="WW8Num10z0">
    <w:name w:val="WW8Num10z0"/>
    <w:rsid w:val="00142CF1"/>
    <w:rPr>
      <w:rFonts w:ascii="Wingdings" w:hAnsi="Wingdings" w:hint="default"/>
      <w:b w:val="0"/>
      <w:bCs w:val="0"/>
      <w:i w:val="0"/>
      <w:iCs w:val="0"/>
      <w:sz w:val="22"/>
      <w:szCs w:val="22"/>
    </w:rPr>
  </w:style>
  <w:style w:type="character" w:customStyle="1" w:styleId="WW8Num11z0">
    <w:name w:val="WW8Num11z0"/>
    <w:rsid w:val="00142CF1"/>
    <w:rPr>
      <w:rFonts w:ascii="Wingdings" w:hAnsi="Wingdings" w:hint="default"/>
      <w:sz w:val="24"/>
      <w:szCs w:val="24"/>
    </w:rPr>
  </w:style>
  <w:style w:type="character" w:customStyle="1" w:styleId="WW8Num11z1">
    <w:name w:val="WW8Num11z1"/>
    <w:rsid w:val="00142CF1"/>
    <w:rPr>
      <w:rFonts w:ascii="Wingdings" w:hAnsi="Wingdings" w:hint="default"/>
      <w:b w:val="0"/>
      <w:bCs w:val="0"/>
      <w:i w:val="0"/>
      <w:iCs w:val="0"/>
      <w:color w:val="auto"/>
      <w:sz w:val="22"/>
    </w:rPr>
  </w:style>
  <w:style w:type="character" w:customStyle="1" w:styleId="WW8Num11z2">
    <w:name w:val="WW8Num11z2"/>
    <w:rsid w:val="00142CF1"/>
    <w:rPr>
      <w:rFonts w:ascii="Wingdings" w:hAnsi="Wingdings" w:hint="default"/>
    </w:rPr>
  </w:style>
  <w:style w:type="character" w:customStyle="1" w:styleId="WW8Num11z3">
    <w:name w:val="WW8Num11z3"/>
    <w:rsid w:val="00142CF1"/>
    <w:rPr>
      <w:rFonts w:ascii="Symbol" w:hAnsi="Symbol" w:hint="default"/>
    </w:rPr>
  </w:style>
  <w:style w:type="character" w:customStyle="1" w:styleId="WW8Num11z4">
    <w:name w:val="WW8Num11z4"/>
    <w:rsid w:val="00142CF1"/>
    <w:rPr>
      <w:rFonts w:ascii="Courier New" w:hAnsi="Courier New" w:cs="Courier New" w:hint="default"/>
    </w:rPr>
  </w:style>
  <w:style w:type="character" w:customStyle="1" w:styleId="WW8Num12z0">
    <w:name w:val="WW8Num12z0"/>
    <w:rsid w:val="00142CF1"/>
    <w:rPr>
      <w:b w:val="0"/>
      <w:bCs w:val="0"/>
      <w:i w:val="0"/>
      <w:iCs w:val="0"/>
      <w:color w:val="auto"/>
      <w:sz w:val="22"/>
    </w:rPr>
  </w:style>
  <w:style w:type="character" w:customStyle="1" w:styleId="WW8Num12z1">
    <w:name w:val="WW8Num12z1"/>
    <w:rsid w:val="00142CF1"/>
    <w:rPr>
      <w:rFonts w:ascii="Wingdings" w:hAnsi="Wingdings" w:hint="default"/>
      <w:b w:val="0"/>
      <w:bCs w:val="0"/>
      <w:i w:val="0"/>
      <w:iCs w:val="0"/>
      <w:color w:val="auto"/>
      <w:sz w:val="22"/>
    </w:rPr>
  </w:style>
  <w:style w:type="character" w:customStyle="1" w:styleId="WW8Num15z0">
    <w:name w:val="WW8Num15z0"/>
    <w:rsid w:val="00142CF1"/>
    <w:rPr>
      <w:b w:val="0"/>
      <w:bCs w:val="0"/>
      <w:i w:val="0"/>
      <w:iCs w:val="0"/>
      <w:color w:val="auto"/>
      <w:sz w:val="22"/>
    </w:rPr>
  </w:style>
  <w:style w:type="character" w:customStyle="1" w:styleId="WW8Num15z3">
    <w:name w:val="WW8Num15z3"/>
    <w:rsid w:val="00142CF1"/>
    <w:rPr>
      <w:rFonts w:ascii="Symbol" w:hAnsi="Symbol" w:hint="default"/>
    </w:rPr>
  </w:style>
  <w:style w:type="character" w:customStyle="1" w:styleId="WW8Num15z4">
    <w:name w:val="WW8Num15z4"/>
    <w:rsid w:val="00142CF1"/>
    <w:rPr>
      <w:rFonts w:ascii="Courier New" w:hAnsi="Courier New" w:cs="Courier New" w:hint="default"/>
    </w:rPr>
  </w:style>
  <w:style w:type="character" w:customStyle="1" w:styleId="WW8Num16z0">
    <w:name w:val="WW8Num16z0"/>
    <w:rsid w:val="00142CF1"/>
    <w:rPr>
      <w:rFonts w:ascii="Wingdings" w:hAnsi="Wingdings" w:hint="default"/>
    </w:rPr>
  </w:style>
  <w:style w:type="character" w:customStyle="1" w:styleId="WW8Num17z0">
    <w:name w:val="WW8Num17z0"/>
    <w:rsid w:val="00142CF1"/>
    <w:rPr>
      <w:rFonts w:ascii="Wingdings" w:hAnsi="Wingdings" w:hint="default"/>
    </w:rPr>
  </w:style>
  <w:style w:type="character" w:customStyle="1" w:styleId="WW8Num18z0">
    <w:name w:val="WW8Num18z0"/>
    <w:rsid w:val="00142CF1"/>
    <w:rPr>
      <w:rFonts w:ascii="Symbol" w:hAnsi="Symbol" w:hint="default"/>
      <w:sz w:val="20"/>
    </w:rPr>
  </w:style>
  <w:style w:type="character" w:customStyle="1" w:styleId="Absatz-Standardschriftart">
    <w:name w:val="Absatz-Standardschriftart"/>
    <w:rsid w:val="00142CF1"/>
  </w:style>
  <w:style w:type="character" w:customStyle="1" w:styleId="53">
    <w:name w:val="Основной шрифт абзаца5"/>
    <w:rsid w:val="00142CF1"/>
  </w:style>
  <w:style w:type="character" w:customStyle="1" w:styleId="WW-Absatz-Standardschriftart">
    <w:name w:val="WW-Absatz-Standardschriftart"/>
    <w:rsid w:val="00142CF1"/>
  </w:style>
  <w:style w:type="character" w:customStyle="1" w:styleId="WW-Absatz-Standardschriftart1">
    <w:name w:val="WW-Absatz-Standardschriftart1"/>
    <w:rsid w:val="00142CF1"/>
  </w:style>
  <w:style w:type="character" w:customStyle="1" w:styleId="WW-Absatz-Standardschriftart11">
    <w:name w:val="WW-Absatz-Standardschriftart11"/>
    <w:rsid w:val="00142CF1"/>
  </w:style>
  <w:style w:type="character" w:customStyle="1" w:styleId="WW-Absatz-Standardschriftart111">
    <w:name w:val="WW-Absatz-Standardschriftart111"/>
    <w:rsid w:val="00142CF1"/>
  </w:style>
  <w:style w:type="character" w:customStyle="1" w:styleId="WW-Absatz-Standardschriftart1111">
    <w:name w:val="WW-Absatz-Standardschriftart1111"/>
    <w:rsid w:val="00142CF1"/>
  </w:style>
  <w:style w:type="character" w:customStyle="1" w:styleId="WW-Absatz-Standardschriftart11111">
    <w:name w:val="WW-Absatz-Standardschriftart11111"/>
    <w:rsid w:val="00142CF1"/>
  </w:style>
  <w:style w:type="character" w:customStyle="1" w:styleId="WW-Absatz-Standardschriftart111111">
    <w:name w:val="WW-Absatz-Standardschriftart111111"/>
    <w:rsid w:val="00142CF1"/>
  </w:style>
  <w:style w:type="character" w:customStyle="1" w:styleId="WW-Absatz-Standardschriftart1111111">
    <w:name w:val="WW-Absatz-Standardschriftart1111111"/>
    <w:rsid w:val="00142CF1"/>
  </w:style>
  <w:style w:type="character" w:customStyle="1" w:styleId="WW8Num16z1">
    <w:name w:val="WW8Num16z1"/>
    <w:rsid w:val="00142CF1"/>
    <w:rPr>
      <w:rFonts w:ascii="Wingdings" w:hAnsi="Wingdings" w:cs="Courier New" w:hint="default"/>
    </w:rPr>
  </w:style>
  <w:style w:type="character" w:customStyle="1" w:styleId="WW8Num16z2">
    <w:name w:val="WW8Num16z2"/>
    <w:rsid w:val="00142CF1"/>
    <w:rPr>
      <w:rFonts w:ascii="Wingdings" w:hAnsi="Wingdings" w:hint="default"/>
    </w:rPr>
  </w:style>
  <w:style w:type="character" w:customStyle="1" w:styleId="WW8Num17z1">
    <w:name w:val="WW8Num17z1"/>
    <w:rsid w:val="00142CF1"/>
    <w:rPr>
      <w:rFonts w:ascii="Courier New" w:hAnsi="Courier New" w:cs="Courier New" w:hint="default"/>
    </w:rPr>
  </w:style>
  <w:style w:type="character" w:customStyle="1" w:styleId="WW8Num17z2">
    <w:name w:val="WW8Num17z2"/>
    <w:rsid w:val="00142CF1"/>
    <w:rPr>
      <w:rFonts w:ascii="Wingdings" w:hAnsi="Wingdings" w:hint="default"/>
    </w:rPr>
  </w:style>
  <w:style w:type="character" w:customStyle="1" w:styleId="WW-Absatz-Standardschriftart11111111">
    <w:name w:val="WW-Absatz-Standardschriftart11111111"/>
    <w:rsid w:val="00142CF1"/>
  </w:style>
  <w:style w:type="character" w:customStyle="1" w:styleId="WW-Absatz-Standardschriftart111111111">
    <w:name w:val="WW-Absatz-Standardschriftart111111111"/>
    <w:rsid w:val="00142CF1"/>
  </w:style>
  <w:style w:type="character" w:customStyle="1" w:styleId="WW-Absatz-Standardschriftart1111111111">
    <w:name w:val="WW-Absatz-Standardschriftart1111111111"/>
    <w:rsid w:val="00142CF1"/>
  </w:style>
  <w:style w:type="character" w:customStyle="1" w:styleId="WW-Absatz-Standardschriftart11111111111">
    <w:name w:val="WW-Absatz-Standardschriftart11111111111"/>
    <w:rsid w:val="00142CF1"/>
  </w:style>
  <w:style w:type="character" w:customStyle="1" w:styleId="WW-Absatz-Standardschriftart111111111111">
    <w:name w:val="WW-Absatz-Standardschriftart111111111111"/>
    <w:rsid w:val="00142CF1"/>
  </w:style>
  <w:style w:type="character" w:customStyle="1" w:styleId="WW-Absatz-Standardschriftart1111111111111">
    <w:name w:val="WW-Absatz-Standardschriftart1111111111111"/>
    <w:rsid w:val="00142CF1"/>
  </w:style>
  <w:style w:type="character" w:customStyle="1" w:styleId="WW-Absatz-Standardschriftart11111111111111">
    <w:name w:val="WW-Absatz-Standardschriftart11111111111111"/>
    <w:rsid w:val="00142CF1"/>
  </w:style>
  <w:style w:type="character" w:customStyle="1" w:styleId="WW-Absatz-Standardschriftart111111111111111">
    <w:name w:val="WW-Absatz-Standardschriftart111111111111111"/>
    <w:rsid w:val="00142CF1"/>
  </w:style>
  <w:style w:type="character" w:customStyle="1" w:styleId="WW-Absatz-Standardschriftart1111111111111111">
    <w:name w:val="WW-Absatz-Standardschriftart1111111111111111"/>
    <w:rsid w:val="00142CF1"/>
  </w:style>
  <w:style w:type="character" w:customStyle="1" w:styleId="WW-Absatz-Standardschriftart11111111111111111">
    <w:name w:val="WW-Absatz-Standardschriftart11111111111111111"/>
    <w:rsid w:val="00142CF1"/>
  </w:style>
  <w:style w:type="character" w:customStyle="1" w:styleId="WW-Absatz-Standardschriftart111111111111111111">
    <w:name w:val="WW-Absatz-Standardschriftart111111111111111111"/>
    <w:rsid w:val="00142CF1"/>
  </w:style>
  <w:style w:type="character" w:customStyle="1" w:styleId="WW-Absatz-Standardschriftart1111111111111111111">
    <w:name w:val="WW-Absatz-Standardschriftart1111111111111111111"/>
    <w:rsid w:val="00142CF1"/>
  </w:style>
  <w:style w:type="character" w:customStyle="1" w:styleId="WW-Absatz-Standardschriftart11111111111111111111">
    <w:name w:val="WW-Absatz-Standardschriftart11111111111111111111"/>
    <w:rsid w:val="00142CF1"/>
  </w:style>
  <w:style w:type="character" w:customStyle="1" w:styleId="WW-Absatz-Standardschriftart111111111111111111111">
    <w:name w:val="WW-Absatz-Standardschriftart111111111111111111111"/>
    <w:rsid w:val="00142CF1"/>
  </w:style>
  <w:style w:type="character" w:customStyle="1" w:styleId="WW-Absatz-Standardschriftart1111111111111111111111">
    <w:name w:val="WW-Absatz-Standardschriftart1111111111111111111111"/>
    <w:rsid w:val="00142CF1"/>
  </w:style>
  <w:style w:type="character" w:customStyle="1" w:styleId="WW-Absatz-Standardschriftart11111111111111111111111">
    <w:name w:val="WW-Absatz-Standardschriftart11111111111111111111111"/>
    <w:rsid w:val="00142CF1"/>
  </w:style>
  <w:style w:type="character" w:customStyle="1" w:styleId="44">
    <w:name w:val="Основной шрифт абзаца4"/>
    <w:rsid w:val="00142CF1"/>
  </w:style>
  <w:style w:type="character" w:customStyle="1" w:styleId="WW-Absatz-Standardschriftart111111111111111111111111">
    <w:name w:val="WW-Absatz-Standardschriftart111111111111111111111111"/>
    <w:rsid w:val="00142CF1"/>
  </w:style>
  <w:style w:type="character" w:customStyle="1" w:styleId="WW-Absatz-Standardschriftart1111111111111111111111111">
    <w:name w:val="WW-Absatz-Standardschriftart1111111111111111111111111"/>
    <w:rsid w:val="00142CF1"/>
  </w:style>
  <w:style w:type="character" w:customStyle="1" w:styleId="WW-Absatz-Standardschriftart11111111111111111111111111">
    <w:name w:val="WW-Absatz-Standardschriftart11111111111111111111111111"/>
    <w:rsid w:val="00142CF1"/>
  </w:style>
  <w:style w:type="character" w:customStyle="1" w:styleId="WW8Num15z1">
    <w:name w:val="WW8Num15z1"/>
    <w:rsid w:val="00142CF1"/>
    <w:rPr>
      <w:rFonts w:ascii="Wingdings" w:hAnsi="Wingdings" w:hint="default"/>
      <w:b w:val="0"/>
      <w:bCs w:val="0"/>
      <w:i w:val="0"/>
      <w:iCs w:val="0"/>
      <w:color w:val="auto"/>
      <w:sz w:val="22"/>
    </w:rPr>
  </w:style>
  <w:style w:type="character" w:customStyle="1" w:styleId="3f">
    <w:name w:val="Основной шрифт абзаца3"/>
    <w:rsid w:val="00142CF1"/>
  </w:style>
  <w:style w:type="character" w:customStyle="1" w:styleId="WW8Num12z2">
    <w:name w:val="WW8Num12z2"/>
    <w:rsid w:val="00142CF1"/>
    <w:rPr>
      <w:rFonts w:ascii="Wingdings" w:hAnsi="Wingdings" w:hint="default"/>
    </w:rPr>
  </w:style>
  <w:style w:type="character" w:customStyle="1" w:styleId="WW8Num12z3">
    <w:name w:val="WW8Num12z3"/>
    <w:rsid w:val="00142CF1"/>
    <w:rPr>
      <w:rFonts w:ascii="Symbol" w:hAnsi="Symbol" w:hint="default"/>
    </w:rPr>
  </w:style>
  <w:style w:type="character" w:customStyle="1" w:styleId="WW8Num12z4">
    <w:name w:val="WW8Num12z4"/>
    <w:rsid w:val="00142CF1"/>
    <w:rPr>
      <w:rFonts w:ascii="Courier New" w:hAnsi="Courier New" w:cs="Courier New" w:hint="default"/>
    </w:rPr>
  </w:style>
  <w:style w:type="character" w:customStyle="1" w:styleId="WW8Num13z0">
    <w:name w:val="WW8Num13z0"/>
    <w:rsid w:val="00142CF1"/>
    <w:rPr>
      <w:b w:val="0"/>
      <w:bCs w:val="0"/>
      <w:i w:val="0"/>
      <w:iCs w:val="0"/>
      <w:color w:val="auto"/>
      <w:sz w:val="22"/>
    </w:rPr>
  </w:style>
  <w:style w:type="character" w:customStyle="1" w:styleId="WW8Num13z1">
    <w:name w:val="WW8Num13z1"/>
    <w:rsid w:val="00142CF1"/>
    <w:rPr>
      <w:rFonts w:ascii="Wingdings" w:hAnsi="Wingdings" w:hint="default"/>
      <w:b w:val="0"/>
      <w:bCs w:val="0"/>
      <w:i w:val="0"/>
      <w:iCs w:val="0"/>
      <w:color w:val="auto"/>
      <w:sz w:val="22"/>
    </w:rPr>
  </w:style>
  <w:style w:type="character" w:customStyle="1" w:styleId="WW8Num16z3">
    <w:name w:val="WW8Num16z3"/>
    <w:rsid w:val="00142CF1"/>
    <w:rPr>
      <w:rFonts w:ascii="Symbol" w:hAnsi="Symbol" w:hint="default"/>
    </w:rPr>
  </w:style>
  <w:style w:type="character" w:customStyle="1" w:styleId="WW8Num16z4">
    <w:name w:val="WW8Num16z4"/>
    <w:rsid w:val="00142CF1"/>
    <w:rPr>
      <w:rFonts w:ascii="Courier New" w:hAnsi="Courier New" w:cs="Courier New" w:hint="default"/>
    </w:rPr>
  </w:style>
  <w:style w:type="character" w:customStyle="1" w:styleId="WW8Num18z1">
    <w:name w:val="WW8Num18z1"/>
    <w:rsid w:val="00142CF1"/>
    <w:rPr>
      <w:rFonts w:ascii="Courier New" w:hAnsi="Courier New" w:cs="Courier New" w:hint="default"/>
      <w:sz w:val="20"/>
    </w:rPr>
  </w:style>
  <w:style w:type="character" w:customStyle="1" w:styleId="WW8Num18z2">
    <w:name w:val="WW8Num18z2"/>
    <w:rsid w:val="00142CF1"/>
    <w:rPr>
      <w:rFonts w:ascii="Wingdings" w:hAnsi="Wingdings" w:hint="default"/>
      <w:sz w:val="20"/>
    </w:rPr>
  </w:style>
  <w:style w:type="character" w:customStyle="1" w:styleId="WW8Num19z0">
    <w:name w:val="WW8Num19z0"/>
    <w:rsid w:val="00142CF1"/>
    <w:rPr>
      <w:rFonts w:ascii="Wingdings" w:hAnsi="Wingdings" w:hint="default"/>
      <w:b w:val="0"/>
      <w:bCs w:val="0"/>
      <w:i w:val="0"/>
      <w:iCs w:val="0"/>
      <w:sz w:val="22"/>
      <w:szCs w:val="22"/>
    </w:rPr>
  </w:style>
  <w:style w:type="character" w:customStyle="1" w:styleId="WW8Num19z1">
    <w:name w:val="WW8Num19z1"/>
    <w:rsid w:val="00142CF1"/>
    <w:rPr>
      <w:rFonts w:ascii="Courier New" w:hAnsi="Courier New" w:cs="Courier New" w:hint="default"/>
    </w:rPr>
  </w:style>
  <w:style w:type="character" w:customStyle="1" w:styleId="WW8Num19z2">
    <w:name w:val="WW8Num19z2"/>
    <w:rsid w:val="00142CF1"/>
    <w:rPr>
      <w:rFonts w:ascii="Wingdings" w:hAnsi="Wingdings" w:hint="default"/>
    </w:rPr>
  </w:style>
  <w:style w:type="character" w:customStyle="1" w:styleId="WW-Absatz-Standardschriftart111111111111111111111111111">
    <w:name w:val="WW-Absatz-Standardschriftart111111111111111111111111111"/>
    <w:rsid w:val="00142CF1"/>
  </w:style>
  <w:style w:type="character" w:customStyle="1" w:styleId="WW-Absatz-Standardschriftart1111111111111111111111111111">
    <w:name w:val="WW-Absatz-Standardschriftart1111111111111111111111111111"/>
    <w:rsid w:val="00142CF1"/>
  </w:style>
  <w:style w:type="character" w:customStyle="1" w:styleId="WW-Absatz-Standardschriftart11111111111111111111111111111">
    <w:name w:val="WW-Absatz-Standardschriftart11111111111111111111111111111"/>
    <w:rsid w:val="00142CF1"/>
  </w:style>
  <w:style w:type="character" w:customStyle="1" w:styleId="WW-Absatz-Standardschriftart111111111111111111111111111111">
    <w:name w:val="WW-Absatz-Standardschriftart111111111111111111111111111111"/>
    <w:rsid w:val="00142CF1"/>
  </w:style>
  <w:style w:type="character" w:customStyle="1" w:styleId="WW-Absatz-Standardschriftart1111111111111111111111111111111">
    <w:name w:val="WW-Absatz-Standardschriftart1111111111111111111111111111111"/>
    <w:rsid w:val="00142CF1"/>
  </w:style>
  <w:style w:type="character" w:customStyle="1" w:styleId="WW8Num17z3">
    <w:name w:val="WW8Num17z3"/>
    <w:rsid w:val="00142CF1"/>
    <w:rPr>
      <w:rFonts w:ascii="Symbol" w:hAnsi="Symbol" w:hint="default"/>
    </w:rPr>
  </w:style>
  <w:style w:type="character" w:customStyle="1" w:styleId="WW8Num17z4">
    <w:name w:val="WW8Num17z4"/>
    <w:rsid w:val="00142CF1"/>
    <w:rPr>
      <w:rFonts w:ascii="Courier New" w:hAnsi="Courier New" w:cs="Courier New" w:hint="default"/>
    </w:rPr>
  </w:style>
  <w:style w:type="character" w:customStyle="1" w:styleId="WW-Absatz-Standardschriftart11111111111111111111111111111111">
    <w:name w:val="WW-Absatz-Standardschriftart11111111111111111111111111111111"/>
    <w:rsid w:val="00142CF1"/>
  </w:style>
  <w:style w:type="character" w:customStyle="1" w:styleId="WW8Num14z0">
    <w:name w:val="WW8Num14z0"/>
    <w:rsid w:val="00142CF1"/>
    <w:rPr>
      <w:b w:val="0"/>
      <w:bCs w:val="0"/>
      <w:i w:val="0"/>
      <w:iCs w:val="0"/>
      <w:color w:val="auto"/>
      <w:sz w:val="22"/>
    </w:rPr>
  </w:style>
  <w:style w:type="character" w:customStyle="1" w:styleId="WW8Num14z1">
    <w:name w:val="WW8Num14z1"/>
    <w:rsid w:val="00142CF1"/>
    <w:rPr>
      <w:rFonts w:ascii="Wingdings" w:hAnsi="Wingdings" w:hint="default"/>
      <w:b w:val="0"/>
      <w:bCs w:val="0"/>
      <w:i w:val="0"/>
      <w:iCs w:val="0"/>
      <w:color w:val="auto"/>
      <w:sz w:val="22"/>
    </w:rPr>
  </w:style>
  <w:style w:type="character" w:customStyle="1" w:styleId="WW8Num14z2">
    <w:name w:val="WW8Num14z2"/>
    <w:rsid w:val="00142CF1"/>
    <w:rPr>
      <w:rFonts w:ascii="Wingdings" w:hAnsi="Wingdings" w:hint="default"/>
    </w:rPr>
  </w:style>
  <w:style w:type="character" w:customStyle="1" w:styleId="WW8Num14z3">
    <w:name w:val="WW8Num14z3"/>
    <w:rsid w:val="00142CF1"/>
    <w:rPr>
      <w:rFonts w:ascii="Symbol" w:hAnsi="Symbol" w:hint="default"/>
    </w:rPr>
  </w:style>
  <w:style w:type="character" w:customStyle="1" w:styleId="WW8Num14z4">
    <w:name w:val="WW8Num14z4"/>
    <w:rsid w:val="00142CF1"/>
    <w:rPr>
      <w:rFonts w:ascii="Courier New" w:hAnsi="Courier New" w:cs="Courier New" w:hint="default"/>
    </w:rPr>
  </w:style>
  <w:style w:type="character" w:customStyle="1" w:styleId="WW8Num19z3">
    <w:name w:val="WW8Num19z3"/>
    <w:rsid w:val="00142CF1"/>
    <w:rPr>
      <w:rFonts w:ascii="Symbol" w:hAnsi="Symbol" w:hint="default"/>
    </w:rPr>
  </w:style>
  <w:style w:type="character" w:customStyle="1" w:styleId="WW8Num19z4">
    <w:name w:val="WW8Num19z4"/>
    <w:rsid w:val="00142CF1"/>
    <w:rPr>
      <w:rFonts w:ascii="Courier New" w:hAnsi="Courier New" w:cs="Courier New" w:hint="default"/>
    </w:rPr>
  </w:style>
  <w:style w:type="character" w:customStyle="1" w:styleId="WW-Absatz-Standardschriftart111111111111111111111111111111111">
    <w:name w:val="WW-Absatz-Standardschriftart111111111111111111111111111111111"/>
    <w:rsid w:val="00142CF1"/>
  </w:style>
  <w:style w:type="character" w:customStyle="1" w:styleId="WW-Absatz-Standardschriftart1111111111111111111111111111111111">
    <w:name w:val="WW-Absatz-Standardschriftart1111111111111111111111111111111111"/>
    <w:rsid w:val="00142CF1"/>
  </w:style>
  <w:style w:type="character" w:customStyle="1" w:styleId="WW-Absatz-Standardschriftart11111111111111111111111111111111111">
    <w:name w:val="WW-Absatz-Standardschriftart11111111111111111111111111111111111"/>
    <w:rsid w:val="00142CF1"/>
  </w:style>
  <w:style w:type="character" w:customStyle="1" w:styleId="WW-Absatz-Standardschriftart111111111111111111111111111111111111">
    <w:name w:val="WW-Absatz-Standardschriftart111111111111111111111111111111111111"/>
    <w:rsid w:val="00142CF1"/>
  </w:style>
  <w:style w:type="character" w:customStyle="1" w:styleId="WW-Absatz-Standardschriftart1111111111111111111111111111111111111">
    <w:name w:val="WW-Absatz-Standardschriftart1111111111111111111111111111111111111"/>
    <w:rsid w:val="00142CF1"/>
  </w:style>
  <w:style w:type="character" w:customStyle="1" w:styleId="WW-Absatz-Standardschriftart11111111111111111111111111111111111111">
    <w:name w:val="WW-Absatz-Standardschriftart11111111111111111111111111111111111111"/>
    <w:rsid w:val="00142CF1"/>
  </w:style>
  <w:style w:type="character" w:customStyle="1" w:styleId="WW-Absatz-Standardschriftart111111111111111111111111111111111111111">
    <w:name w:val="WW-Absatz-Standardschriftart111111111111111111111111111111111111111"/>
    <w:rsid w:val="00142CF1"/>
  </w:style>
  <w:style w:type="character" w:customStyle="1" w:styleId="WW-Absatz-Standardschriftart1111111111111111111111111111111111111111">
    <w:name w:val="WW-Absatz-Standardschriftart1111111111111111111111111111111111111111"/>
    <w:rsid w:val="00142CF1"/>
  </w:style>
  <w:style w:type="character" w:customStyle="1" w:styleId="WW-Absatz-Standardschriftart11111111111111111111111111111111111111111">
    <w:name w:val="WW-Absatz-Standardschriftart11111111111111111111111111111111111111111"/>
    <w:rsid w:val="00142CF1"/>
  </w:style>
  <w:style w:type="character" w:customStyle="1" w:styleId="WW8Num1z1">
    <w:name w:val="WW8Num1z1"/>
    <w:rsid w:val="00142CF1"/>
    <w:rPr>
      <w:rFonts w:ascii="Courier New" w:hAnsi="Courier New" w:cs="Courier New" w:hint="default"/>
    </w:rPr>
  </w:style>
  <w:style w:type="character" w:customStyle="1" w:styleId="WW8Num1z2">
    <w:name w:val="WW8Num1z2"/>
    <w:rsid w:val="00142CF1"/>
    <w:rPr>
      <w:rFonts w:ascii="Wingdings" w:hAnsi="Wingdings" w:hint="default"/>
    </w:rPr>
  </w:style>
  <w:style w:type="character" w:customStyle="1" w:styleId="WW8Num1z3">
    <w:name w:val="WW8Num1z3"/>
    <w:rsid w:val="00142CF1"/>
    <w:rPr>
      <w:rFonts w:ascii="Symbol" w:hAnsi="Symbol" w:hint="default"/>
    </w:rPr>
  </w:style>
  <w:style w:type="character" w:customStyle="1" w:styleId="WW8Num2z0">
    <w:name w:val="WW8Num2z0"/>
    <w:rsid w:val="00142CF1"/>
    <w:rPr>
      <w:rFonts w:ascii="Wingdings" w:hAnsi="Wingdings" w:hint="default"/>
      <w:b w:val="0"/>
      <w:bCs w:val="0"/>
      <w:i w:val="0"/>
      <w:iCs w:val="0"/>
      <w:sz w:val="22"/>
      <w:szCs w:val="22"/>
    </w:rPr>
  </w:style>
  <w:style w:type="character" w:customStyle="1" w:styleId="WW8Num2z1">
    <w:name w:val="WW8Num2z1"/>
    <w:rsid w:val="00142CF1"/>
    <w:rPr>
      <w:rFonts w:ascii="Courier New" w:hAnsi="Courier New" w:cs="Courier New" w:hint="default"/>
    </w:rPr>
  </w:style>
  <w:style w:type="character" w:customStyle="1" w:styleId="WW8Num2z2">
    <w:name w:val="WW8Num2z2"/>
    <w:rsid w:val="00142CF1"/>
    <w:rPr>
      <w:rFonts w:ascii="Wingdings" w:hAnsi="Wingdings" w:hint="default"/>
    </w:rPr>
  </w:style>
  <w:style w:type="character" w:customStyle="1" w:styleId="WW8Num2z3">
    <w:name w:val="WW8Num2z3"/>
    <w:rsid w:val="00142CF1"/>
    <w:rPr>
      <w:rFonts w:ascii="Symbol" w:hAnsi="Symbol" w:hint="default"/>
    </w:rPr>
  </w:style>
  <w:style w:type="character" w:customStyle="1" w:styleId="WW8Num4z1">
    <w:name w:val="WW8Num4z1"/>
    <w:rsid w:val="00142CF1"/>
    <w:rPr>
      <w:sz w:val="22"/>
      <w:szCs w:val="22"/>
    </w:rPr>
  </w:style>
  <w:style w:type="character" w:customStyle="1" w:styleId="WW8Num4z2">
    <w:name w:val="WW8Num4z2"/>
    <w:rsid w:val="00142CF1"/>
    <w:rPr>
      <w:rFonts w:ascii="Wingdings" w:hAnsi="Wingdings" w:hint="default"/>
    </w:rPr>
  </w:style>
  <w:style w:type="character" w:customStyle="1" w:styleId="WW8Num4z3">
    <w:name w:val="WW8Num4z3"/>
    <w:rsid w:val="00142CF1"/>
    <w:rPr>
      <w:rFonts w:ascii="Symbol" w:hAnsi="Symbol" w:hint="default"/>
    </w:rPr>
  </w:style>
  <w:style w:type="character" w:customStyle="1" w:styleId="WW8Num4z4">
    <w:name w:val="WW8Num4z4"/>
    <w:rsid w:val="00142CF1"/>
    <w:rPr>
      <w:rFonts w:ascii="Courier New" w:hAnsi="Courier New" w:cs="Courier New" w:hint="default"/>
    </w:rPr>
  </w:style>
  <w:style w:type="character" w:customStyle="1" w:styleId="WW8Num5z1">
    <w:name w:val="WW8Num5z1"/>
    <w:rsid w:val="00142CF1"/>
    <w:rPr>
      <w:rFonts w:ascii="Courier New" w:hAnsi="Courier New" w:cs="Courier New" w:hint="default"/>
    </w:rPr>
  </w:style>
  <w:style w:type="character" w:customStyle="1" w:styleId="WW8Num5z3">
    <w:name w:val="WW8Num5z3"/>
    <w:rsid w:val="00142CF1"/>
    <w:rPr>
      <w:rFonts w:ascii="Symbol" w:hAnsi="Symbol" w:hint="default"/>
    </w:rPr>
  </w:style>
  <w:style w:type="character" w:customStyle="1" w:styleId="WW8Num6z0">
    <w:name w:val="WW8Num6z0"/>
    <w:rsid w:val="00142CF1"/>
    <w:rPr>
      <w:rFonts w:ascii="Wingdings" w:hAnsi="Wingdings" w:hint="default"/>
      <w:sz w:val="24"/>
      <w:szCs w:val="24"/>
    </w:rPr>
  </w:style>
  <w:style w:type="character" w:customStyle="1" w:styleId="WW8Num6z1">
    <w:name w:val="WW8Num6z1"/>
    <w:rsid w:val="00142CF1"/>
    <w:rPr>
      <w:sz w:val="24"/>
      <w:szCs w:val="24"/>
    </w:rPr>
  </w:style>
  <w:style w:type="character" w:customStyle="1" w:styleId="WW8Num6z2">
    <w:name w:val="WW8Num6z2"/>
    <w:rsid w:val="00142CF1"/>
    <w:rPr>
      <w:rFonts w:ascii="Wingdings" w:hAnsi="Wingdings" w:hint="default"/>
    </w:rPr>
  </w:style>
  <w:style w:type="character" w:customStyle="1" w:styleId="WW8Num6z3">
    <w:name w:val="WW8Num6z3"/>
    <w:rsid w:val="00142CF1"/>
    <w:rPr>
      <w:rFonts w:ascii="Symbol" w:hAnsi="Symbol" w:hint="default"/>
    </w:rPr>
  </w:style>
  <w:style w:type="character" w:customStyle="1" w:styleId="WW8Num6z4">
    <w:name w:val="WW8Num6z4"/>
    <w:rsid w:val="00142CF1"/>
    <w:rPr>
      <w:rFonts w:ascii="Courier New" w:hAnsi="Courier New" w:cs="Courier New" w:hint="default"/>
    </w:rPr>
  </w:style>
  <w:style w:type="character" w:customStyle="1" w:styleId="WW8Num7z0">
    <w:name w:val="WW8Num7z0"/>
    <w:rsid w:val="00142CF1"/>
    <w:rPr>
      <w:rFonts w:ascii="Wingdings" w:hAnsi="Wingdings" w:hint="default"/>
      <w:sz w:val="22"/>
      <w:szCs w:val="22"/>
    </w:rPr>
  </w:style>
  <w:style w:type="character" w:customStyle="1" w:styleId="WW8Num7z1">
    <w:name w:val="WW8Num7z1"/>
    <w:rsid w:val="00142CF1"/>
    <w:rPr>
      <w:rFonts w:ascii="Courier New" w:hAnsi="Courier New" w:cs="Courier New" w:hint="default"/>
    </w:rPr>
  </w:style>
  <w:style w:type="character" w:customStyle="1" w:styleId="WW8Num7z2">
    <w:name w:val="WW8Num7z2"/>
    <w:rsid w:val="00142CF1"/>
    <w:rPr>
      <w:rFonts w:ascii="Wingdings" w:hAnsi="Wingdings" w:hint="default"/>
    </w:rPr>
  </w:style>
  <w:style w:type="character" w:customStyle="1" w:styleId="WW8Num7z3">
    <w:name w:val="WW8Num7z3"/>
    <w:rsid w:val="00142CF1"/>
    <w:rPr>
      <w:rFonts w:ascii="Symbol" w:hAnsi="Symbol" w:hint="default"/>
    </w:rPr>
  </w:style>
  <w:style w:type="character" w:customStyle="1" w:styleId="WW8Num20z0">
    <w:name w:val="WW8Num20z0"/>
    <w:rsid w:val="00142CF1"/>
    <w:rPr>
      <w:rFonts w:ascii="Wingdings" w:hAnsi="Wingdings" w:hint="default"/>
      <w:sz w:val="24"/>
      <w:szCs w:val="24"/>
    </w:rPr>
  </w:style>
  <w:style w:type="character" w:customStyle="1" w:styleId="WW8Num20z1">
    <w:name w:val="WW8Num20z1"/>
    <w:rsid w:val="00142CF1"/>
    <w:rPr>
      <w:rFonts w:ascii="Courier New" w:hAnsi="Courier New" w:cs="Courier New" w:hint="default"/>
    </w:rPr>
  </w:style>
  <w:style w:type="character" w:customStyle="1" w:styleId="WW8Num20z2">
    <w:name w:val="WW8Num20z2"/>
    <w:rsid w:val="00142CF1"/>
    <w:rPr>
      <w:rFonts w:ascii="Wingdings" w:hAnsi="Wingdings" w:hint="default"/>
    </w:rPr>
  </w:style>
  <w:style w:type="character" w:customStyle="1" w:styleId="WW8Num20z3">
    <w:name w:val="WW8Num20z3"/>
    <w:rsid w:val="00142CF1"/>
    <w:rPr>
      <w:rFonts w:ascii="Symbol" w:hAnsi="Symbol" w:hint="default"/>
    </w:rPr>
  </w:style>
  <w:style w:type="character" w:customStyle="1" w:styleId="WW8Num22z0">
    <w:name w:val="WW8Num22z0"/>
    <w:rsid w:val="00142CF1"/>
    <w:rPr>
      <w:rFonts w:ascii="Wingdings" w:hAnsi="Wingdings" w:hint="default"/>
    </w:rPr>
  </w:style>
  <w:style w:type="character" w:customStyle="1" w:styleId="WW8Num22z1">
    <w:name w:val="WW8Num22z1"/>
    <w:rsid w:val="00142CF1"/>
    <w:rPr>
      <w:rFonts w:ascii="Courier New" w:hAnsi="Courier New" w:cs="Courier New" w:hint="default"/>
    </w:rPr>
  </w:style>
  <w:style w:type="character" w:customStyle="1" w:styleId="WW8Num22z3">
    <w:name w:val="WW8Num22z3"/>
    <w:rsid w:val="00142CF1"/>
    <w:rPr>
      <w:rFonts w:ascii="Symbol" w:hAnsi="Symbol" w:hint="default"/>
    </w:rPr>
  </w:style>
  <w:style w:type="character" w:customStyle="1" w:styleId="WW8Num23z0">
    <w:name w:val="WW8Num23z0"/>
    <w:rsid w:val="00142CF1"/>
    <w:rPr>
      <w:b w:val="0"/>
      <w:bCs w:val="0"/>
      <w:i w:val="0"/>
      <w:iCs w:val="0"/>
    </w:rPr>
  </w:style>
  <w:style w:type="character" w:customStyle="1" w:styleId="WW8Num25z0">
    <w:name w:val="WW8Num25z0"/>
    <w:rsid w:val="00142CF1"/>
    <w:rPr>
      <w:rFonts w:ascii="Wingdings" w:hAnsi="Wingdings" w:hint="default"/>
    </w:rPr>
  </w:style>
  <w:style w:type="character" w:customStyle="1" w:styleId="WW8Num25z1">
    <w:name w:val="WW8Num25z1"/>
    <w:rsid w:val="00142CF1"/>
    <w:rPr>
      <w:rFonts w:ascii="Courier New" w:hAnsi="Courier New" w:cs="Courier New" w:hint="default"/>
    </w:rPr>
  </w:style>
  <w:style w:type="character" w:customStyle="1" w:styleId="WW8Num25z3">
    <w:name w:val="WW8Num25z3"/>
    <w:rsid w:val="00142CF1"/>
    <w:rPr>
      <w:rFonts w:ascii="Symbol" w:hAnsi="Symbol" w:hint="default"/>
    </w:rPr>
  </w:style>
  <w:style w:type="character" w:customStyle="1" w:styleId="WW8Num26z0">
    <w:name w:val="WW8Num26z0"/>
    <w:rsid w:val="00142CF1"/>
    <w:rPr>
      <w:rFonts w:ascii="Wingdings" w:hAnsi="Wingdings" w:hint="default"/>
    </w:rPr>
  </w:style>
  <w:style w:type="character" w:customStyle="1" w:styleId="WW8Num26z1">
    <w:name w:val="WW8Num26z1"/>
    <w:rsid w:val="00142CF1"/>
    <w:rPr>
      <w:rFonts w:ascii="Courier New" w:hAnsi="Courier New" w:cs="Courier New" w:hint="default"/>
    </w:rPr>
  </w:style>
  <w:style w:type="character" w:customStyle="1" w:styleId="WW8Num26z3">
    <w:name w:val="WW8Num26z3"/>
    <w:rsid w:val="00142CF1"/>
    <w:rPr>
      <w:rFonts w:ascii="Symbol" w:hAnsi="Symbol" w:hint="default"/>
    </w:rPr>
  </w:style>
  <w:style w:type="character" w:customStyle="1" w:styleId="WW8Num27z0">
    <w:name w:val="WW8Num27z0"/>
    <w:rsid w:val="00142CF1"/>
    <w:rPr>
      <w:rFonts w:ascii="Symbol" w:hAnsi="Symbol" w:hint="default"/>
      <w:sz w:val="18"/>
    </w:rPr>
  </w:style>
  <w:style w:type="character" w:customStyle="1" w:styleId="WW8Num27z1">
    <w:name w:val="WW8Num27z1"/>
    <w:rsid w:val="00142CF1"/>
    <w:rPr>
      <w:rFonts w:ascii="Wingdings" w:hAnsi="Wingdings" w:hint="default"/>
      <w:sz w:val="18"/>
    </w:rPr>
  </w:style>
  <w:style w:type="character" w:customStyle="1" w:styleId="WW8Num27z2">
    <w:name w:val="WW8Num27z2"/>
    <w:rsid w:val="00142CF1"/>
    <w:rPr>
      <w:rFonts w:ascii="Wingdings" w:hAnsi="Wingdings" w:hint="default"/>
    </w:rPr>
  </w:style>
  <w:style w:type="character" w:customStyle="1" w:styleId="WW8Num27z3">
    <w:name w:val="WW8Num27z3"/>
    <w:rsid w:val="00142CF1"/>
    <w:rPr>
      <w:rFonts w:ascii="Symbol" w:hAnsi="Symbol" w:hint="default"/>
    </w:rPr>
  </w:style>
  <w:style w:type="character" w:customStyle="1" w:styleId="WW8Num27z4">
    <w:name w:val="WW8Num27z4"/>
    <w:rsid w:val="00142CF1"/>
    <w:rPr>
      <w:rFonts w:ascii="Courier New" w:hAnsi="Courier New" w:cs="Courier New" w:hint="default"/>
    </w:rPr>
  </w:style>
  <w:style w:type="character" w:customStyle="1" w:styleId="WW8Num28z0">
    <w:name w:val="WW8Num28z0"/>
    <w:rsid w:val="00142CF1"/>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142CF1"/>
    <w:rPr>
      <w:b w:val="0"/>
      <w:bCs w:val="0"/>
      <w:i w:val="0"/>
      <w:iCs w:val="0"/>
      <w:color w:val="auto"/>
      <w:sz w:val="22"/>
    </w:rPr>
  </w:style>
  <w:style w:type="character" w:customStyle="1" w:styleId="WW8Num29z1">
    <w:name w:val="WW8Num29z1"/>
    <w:rsid w:val="00142CF1"/>
    <w:rPr>
      <w:rFonts w:ascii="Wingdings" w:hAnsi="Wingdings" w:hint="default"/>
      <w:b w:val="0"/>
      <w:bCs w:val="0"/>
      <w:i w:val="0"/>
      <w:iCs w:val="0"/>
      <w:color w:val="auto"/>
      <w:sz w:val="22"/>
    </w:rPr>
  </w:style>
  <w:style w:type="character" w:customStyle="1" w:styleId="WW8Num31z0">
    <w:name w:val="WW8Num31z0"/>
    <w:rsid w:val="00142CF1"/>
    <w:rPr>
      <w:rFonts w:ascii="Wingdings" w:hAnsi="Wingdings" w:hint="default"/>
      <w:sz w:val="24"/>
      <w:szCs w:val="24"/>
    </w:rPr>
  </w:style>
  <w:style w:type="character" w:customStyle="1" w:styleId="WW8Num31z1">
    <w:name w:val="WW8Num31z1"/>
    <w:rsid w:val="00142CF1"/>
    <w:rPr>
      <w:rFonts w:ascii="Courier New" w:hAnsi="Courier New" w:cs="Courier New" w:hint="default"/>
    </w:rPr>
  </w:style>
  <w:style w:type="character" w:customStyle="1" w:styleId="WW8Num31z2">
    <w:name w:val="WW8Num31z2"/>
    <w:rsid w:val="00142CF1"/>
    <w:rPr>
      <w:rFonts w:ascii="Wingdings" w:hAnsi="Wingdings" w:hint="default"/>
    </w:rPr>
  </w:style>
  <w:style w:type="character" w:customStyle="1" w:styleId="WW8Num31z3">
    <w:name w:val="WW8Num31z3"/>
    <w:rsid w:val="00142CF1"/>
    <w:rPr>
      <w:rFonts w:ascii="Symbol" w:hAnsi="Symbol" w:hint="default"/>
    </w:rPr>
  </w:style>
  <w:style w:type="character" w:customStyle="1" w:styleId="WW8Num32z0">
    <w:name w:val="WW8Num32z0"/>
    <w:rsid w:val="00142CF1"/>
    <w:rPr>
      <w:rFonts w:ascii="Wingdings" w:hAnsi="Wingdings" w:hint="default"/>
    </w:rPr>
  </w:style>
  <w:style w:type="character" w:customStyle="1" w:styleId="WW8Num32z1">
    <w:name w:val="WW8Num32z1"/>
    <w:rsid w:val="00142CF1"/>
    <w:rPr>
      <w:rFonts w:ascii="Courier New" w:hAnsi="Courier New" w:cs="Courier New" w:hint="default"/>
    </w:rPr>
  </w:style>
  <w:style w:type="character" w:customStyle="1" w:styleId="WW8Num32z3">
    <w:name w:val="WW8Num32z3"/>
    <w:rsid w:val="00142CF1"/>
    <w:rPr>
      <w:rFonts w:ascii="Symbol" w:hAnsi="Symbol" w:hint="default"/>
    </w:rPr>
  </w:style>
  <w:style w:type="character" w:customStyle="1" w:styleId="WW8Num33z0">
    <w:name w:val="WW8Num33z0"/>
    <w:rsid w:val="00142CF1"/>
    <w:rPr>
      <w:rFonts w:ascii="Wingdings" w:hAnsi="Wingdings" w:hint="default"/>
      <w:b w:val="0"/>
      <w:bCs w:val="0"/>
      <w:i w:val="0"/>
      <w:iCs w:val="0"/>
    </w:rPr>
  </w:style>
  <w:style w:type="character" w:customStyle="1" w:styleId="WW8Num33z2">
    <w:name w:val="WW8Num33z2"/>
    <w:rsid w:val="00142CF1"/>
    <w:rPr>
      <w:rFonts w:ascii="Wingdings" w:hAnsi="Wingdings" w:hint="default"/>
    </w:rPr>
  </w:style>
  <w:style w:type="character" w:customStyle="1" w:styleId="WW8Num33z3">
    <w:name w:val="WW8Num33z3"/>
    <w:rsid w:val="00142CF1"/>
    <w:rPr>
      <w:rFonts w:ascii="Symbol" w:hAnsi="Symbol" w:hint="default"/>
    </w:rPr>
  </w:style>
  <w:style w:type="character" w:customStyle="1" w:styleId="WW8Num33z4">
    <w:name w:val="WW8Num33z4"/>
    <w:rsid w:val="00142CF1"/>
    <w:rPr>
      <w:rFonts w:ascii="Courier New" w:hAnsi="Courier New" w:cs="Courier New" w:hint="default"/>
    </w:rPr>
  </w:style>
  <w:style w:type="character" w:customStyle="1" w:styleId="WW8Num34z0">
    <w:name w:val="WW8Num34z0"/>
    <w:rsid w:val="00142CF1"/>
    <w:rPr>
      <w:b w:val="0"/>
      <w:bCs w:val="0"/>
      <w:i w:val="0"/>
      <w:iCs w:val="0"/>
      <w:color w:val="auto"/>
      <w:sz w:val="22"/>
    </w:rPr>
  </w:style>
  <w:style w:type="character" w:customStyle="1" w:styleId="WW8Num36z0">
    <w:name w:val="WW8Num36z0"/>
    <w:rsid w:val="00142CF1"/>
    <w:rPr>
      <w:rFonts w:ascii="Wingdings" w:hAnsi="Wingdings" w:hint="default"/>
    </w:rPr>
  </w:style>
  <w:style w:type="character" w:customStyle="1" w:styleId="WW8Num36z1">
    <w:name w:val="WW8Num36z1"/>
    <w:rsid w:val="00142CF1"/>
    <w:rPr>
      <w:rFonts w:ascii="Courier New" w:hAnsi="Courier New" w:cs="Courier New" w:hint="default"/>
    </w:rPr>
  </w:style>
  <w:style w:type="character" w:customStyle="1" w:styleId="WW8Num36z3">
    <w:name w:val="WW8Num36z3"/>
    <w:rsid w:val="00142CF1"/>
    <w:rPr>
      <w:rFonts w:ascii="Symbol" w:hAnsi="Symbol" w:hint="default"/>
    </w:rPr>
  </w:style>
  <w:style w:type="character" w:customStyle="1" w:styleId="WW8Num37z0">
    <w:name w:val="WW8Num37z0"/>
    <w:rsid w:val="00142CF1"/>
    <w:rPr>
      <w:b w:val="0"/>
      <w:bCs w:val="0"/>
      <w:i w:val="0"/>
      <w:iCs w:val="0"/>
      <w:color w:val="auto"/>
      <w:sz w:val="22"/>
    </w:rPr>
  </w:style>
  <w:style w:type="character" w:customStyle="1" w:styleId="WW8Num39z0">
    <w:name w:val="WW8Num39z0"/>
    <w:rsid w:val="00142CF1"/>
    <w:rPr>
      <w:rFonts w:ascii="Wingdings" w:hAnsi="Wingdings" w:hint="default"/>
    </w:rPr>
  </w:style>
  <w:style w:type="character" w:customStyle="1" w:styleId="WW8Num39z1">
    <w:name w:val="WW8Num39z1"/>
    <w:rsid w:val="00142CF1"/>
    <w:rPr>
      <w:rFonts w:ascii="Wingdings" w:hAnsi="Wingdings" w:hint="default"/>
      <w:b w:val="0"/>
      <w:bCs w:val="0"/>
      <w:i w:val="0"/>
      <w:iCs w:val="0"/>
    </w:rPr>
  </w:style>
  <w:style w:type="character" w:customStyle="1" w:styleId="WW8Num39z3">
    <w:name w:val="WW8Num39z3"/>
    <w:rsid w:val="00142CF1"/>
    <w:rPr>
      <w:rFonts w:ascii="Symbol" w:hAnsi="Symbol" w:hint="default"/>
    </w:rPr>
  </w:style>
  <w:style w:type="character" w:customStyle="1" w:styleId="WW8Num39z4">
    <w:name w:val="WW8Num39z4"/>
    <w:rsid w:val="00142CF1"/>
    <w:rPr>
      <w:rFonts w:ascii="Courier New" w:hAnsi="Courier New" w:cs="Courier New" w:hint="default"/>
    </w:rPr>
  </w:style>
  <w:style w:type="character" w:customStyle="1" w:styleId="WW8Num40z0">
    <w:name w:val="WW8Num40z0"/>
    <w:rsid w:val="00142CF1"/>
    <w:rPr>
      <w:rFonts w:ascii="Wingdings" w:hAnsi="Wingdings" w:hint="default"/>
    </w:rPr>
  </w:style>
  <w:style w:type="character" w:customStyle="1" w:styleId="WW8Num40z1">
    <w:name w:val="WW8Num40z1"/>
    <w:rsid w:val="00142CF1"/>
    <w:rPr>
      <w:rFonts w:ascii="Verdana" w:hAnsi="Verdana" w:hint="default"/>
    </w:rPr>
  </w:style>
  <w:style w:type="character" w:customStyle="1" w:styleId="WW8Num40z3">
    <w:name w:val="WW8Num40z3"/>
    <w:rsid w:val="00142CF1"/>
    <w:rPr>
      <w:rFonts w:ascii="Symbol" w:hAnsi="Symbol" w:hint="default"/>
    </w:rPr>
  </w:style>
  <w:style w:type="character" w:customStyle="1" w:styleId="WW8Num40z4">
    <w:name w:val="WW8Num40z4"/>
    <w:rsid w:val="00142CF1"/>
    <w:rPr>
      <w:rFonts w:ascii="Courier New" w:hAnsi="Courier New" w:cs="Courier New" w:hint="default"/>
    </w:rPr>
  </w:style>
  <w:style w:type="character" w:customStyle="1" w:styleId="WW8NumSt10z0">
    <w:name w:val="WW8NumSt10z0"/>
    <w:rsid w:val="00142CF1"/>
    <w:rPr>
      <w:rFonts w:ascii="Times New Roman" w:hAnsi="Times New Roman" w:cs="Times New Roman" w:hint="default"/>
      <w:b/>
      <w:bCs w:val="0"/>
      <w:i w:val="0"/>
      <w:iCs w:val="0"/>
      <w:strike w:val="0"/>
      <w:dstrike w:val="0"/>
      <w:color w:val="auto"/>
      <w:sz w:val="28"/>
      <w:u w:val="none"/>
      <w:effect w:val="none"/>
    </w:rPr>
  </w:style>
  <w:style w:type="character" w:customStyle="1" w:styleId="1f1">
    <w:name w:val="Знак сноски1"/>
    <w:rsid w:val="00142CF1"/>
    <w:rPr>
      <w:vertAlign w:val="superscript"/>
    </w:rPr>
  </w:style>
  <w:style w:type="character" w:customStyle="1" w:styleId="affff0">
    <w:name w:val="Символы концевой сноски"/>
    <w:rsid w:val="00142CF1"/>
    <w:rPr>
      <w:vertAlign w:val="superscript"/>
    </w:rPr>
  </w:style>
  <w:style w:type="character" w:customStyle="1" w:styleId="WW-">
    <w:name w:val="WW-Символы концевой сноски"/>
    <w:rsid w:val="00142CF1"/>
  </w:style>
  <w:style w:type="character" w:customStyle="1" w:styleId="1f2">
    <w:name w:val="Знак концевой сноски1"/>
    <w:rsid w:val="00142CF1"/>
    <w:rPr>
      <w:vertAlign w:val="superscript"/>
    </w:rPr>
  </w:style>
  <w:style w:type="character" w:customStyle="1" w:styleId="affff1">
    <w:name w:val="Маркеры списка"/>
    <w:rsid w:val="00142CF1"/>
    <w:rPr>
      <w:rFonts w:ascii="OpenSymbol" w:eastAsia="OpenSymbol" w:hAnsi="OpenSymbol" w:cs="OpenSymbol" w:hint="default"/>
    </w:rPr>
  </w:style>
  <w:style w:type="character" w:customStyle="1" w:styleId="2f1">
    <w:name w:val="Знак сноски2"/>
    <w:rsid w:val="00142CF1"/>
    <w:rPr>
      <w:vertAlign w:val="superscript"/>
    </w:rPr>
  </w:style>
  <w:style w:type="character" w:customStyle="1" w:styleId="2f2">
    <w:name w:val="Знак концевой сноски2"/>
    <w:rsid w:val="00142CF1"/>
    <w:rPr>
      <w:vertAlign w:val="superscript"/>
    </w:rPr>
  </w:style>
  <w:style w:type="character" w:customStyle="1" w:styleId="affff2">
    <w:name w:val="Символ нумерации"/>
    <w:rsid w:val="00142CF1"/>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142CF1"/>
    <w:rPr>
      <w:rFonts w:ascii="Cambria" w:eastAsia="Times New Roman" w:hAnsi="Cambria" w:cs="Times New Roman"/>
      <w:b/>
      <w:bCs/>
      <w:kern w:val="32"/>
      <w:sz w:val="32"/>
      <w:szCs w:val="32"/>
    </w:rPr>
  </w:style>
  <w:style w:type="character" w:customStyle="1" w:styleId="2f3">
    <w:name w:val="Знак2"/>
    <w:rsid w:val="00142CF1"/>
    <w:rPr>
      <w:sz w:val="24"/>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kern w:val="3"/>
        <w:sz w:val="24"/>
        <w:szCs w:val="24"/>
        <w:lang w:val="ru-RU" w:eastAsia="ru-RU" w:bidi="ar-SA"/>
      </w:rPr>
    </w:rPrDefault>
    <w:pPrDefault>
      <w:pPr>
        <w:widowControl w:val="0"/>
        <w:suppressAutoHyphens/>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Top of Form" w:uiPriority="0"/>
    <w:lsdException w:name="HTML Bottom of Form" w:uiPriority="0"/>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528A"/>
    <w:pPr>
      <w:autoSpaceDN w:val="0"/>
    </w:pPr>
    <w:rPr>
      <w:rFonts w:cs="Tahoma"/>
    </w:rPr>
  </w:style>
  <w:style w:type="paragraph" w:styleId="1">
    <w:name w:val="heading 1"/>
    <w:basedOn w:val="10"/>
    <w:next w:val="10"/>
    <w:link w:val="11"/>
    <w:qFormat/>
    <w:rsid w:val="004728CD"/>
    <w:pPr>
      <w:keepNext/>
      <w:spacing w:before="120"/>
      <w:jc w:val="both"/>
      <w:outlineLvl w:val="0"/>
    </w:pPr>
    <w:rPr>
      <w:b/>
      <w:i/>
    </w:rPr>
  </w:style>
  <w:style w:type="paragraph" w:styleId="2">
    <w:name w:val="heading 2"/>
    <w:basedOn w:val="a1"/>
    <w:next w:val="a1"/>
    <w:link w:val="20"/>
    <w:qFormat/>
    <w:rsid w:val="004728CD"/>
    <w:pPr>
      <w:keepNext/>
      <w:widowControl/>
      <w:tabs>
        <w:tab w:val="num" w:pos="510"/>
      </w:tabs>
      <w:suppressAutoHyphens w:val="0"/>
      <w:autoSpaceDN/>
      <w:spacing w:before="240" w:after="60"/>
      <w:textAlignment w:val="auto"/>
      <w:outlineLvl w:val="1"/>
    </w:pPr>
    <w:rPr>
      <w:rFonts w:ascii="Arial" w:hAnsi="Arial" w:cs="Arial"/>
      <w:b/>
      <w:bCs/>
      <w:i/>
      <w:iCs/>
      <w:kern w:val="0"/>
      <w:sz w:val="28"/>
      <w:szCs w:val="28"/>
    </w:rPr>
  </w:style>
  <w:style w:type="paragraph" w:styleId="30">
    <w:name w:val="heading 3"/>
    <w:basedOn w:val="a1"/>
    <w:next w:val="a1"/>
    <w:link w:val="31"/>
    <w:qFormat/>
    <w:rsid w:val="004728CD"/>
    <w:pPr>
      <w:keepNext/>
      <w:widowControl/>
      <w:tabs>
        <w:tab w:val="num" w:pos="510"/>
      </w:tabs>
      <w:suppressAutoHyphens w:val="0"/>
      <w:autoSpaceDN/>
      <w:spacing w:before="240" w:after="60"/>
      <w:textAlignment w:val="auto"/>
      <w:outlineLvl w:val="2"/>
    </w:pPr>
    <w:rPr>
      <w:rFonts w:ascii="Arial" w:hAnsi="Arial" w:cs="Arial"/>
      <w:b/>
      <w:bCs/>
      <w:kern w:val="0"/>
      <w:sz w:val="26"/>
      <w:szCs w:val="26"/>
    </w:rPr>
  </w:style>
  <w:style w:type="paragraph" w:styleId="4">
    <w:name w:val="heading 4"/>
    <w:basedOn w:val="a1"/>
    <w:next w:val="a1"/>
    <w:link w:val="40"/>
    <w:qFormat/>
    <w:rsid w:val="004728CD"/>
    <w:pPr>
      <w:keepNext/>
      <w:widowControl/>
      <w:tabs>
        <w:tab w:val="num" w:pos="510"/>
      </w:tabs>
      <w:suppressAutoHyphens w:val="0"/>
      <w:autoSpaceDN/>
      <w:spacing w:before="240" w:after="60"/>
      <w:textAlignment w:val="auto"/>
      <w:outlineLvl w:val="3"/>
    </w:pPr>
    <w:rPr>
      <w:rFonts w:cs="Times New Roman"/>
      <w:b/>
      <w:bCs/>
      <w:kern w:val="0"/>
      <w:sz w:val="28"/>
      <w:szCs w:val="28"/>
    </w:rPr>
  </w:style>
  <w:style w:type="paragraph" w:styleId="5">
    <w:name w:val="heading 5"/>
    <w:basedOn w:val="a1"/>
    <w:next w:val="a1"/>
    <w:link w:val="50"/>
    <w:qFormat/>
    <w:rsid w:val="004728CD"/>
    <w:pPr>
      <w:widowControl/>
      <w:tabs>
        <w:tab w:val="num" w:pos="510"/>
      </w:tabs>
      <w:suppressAutoHyphens w:val="0"/>
      <w:autoSpaceDN/>
      <w:spacing w:before="240" w:after="60"/>
      <w:textAlignment w:val="auto"/>
      <w:outlineLvl w:val="4"/>
    </w:pPr>
    <w:rPr>
      <w:rFonts w:cs="Times New Roman"/>
      <w:b/>
      <w:bCs/>
      <w:i/>
      <w:iCs/>
      <w:kern w:val="0"/>
      <w:sz w:val="26"/>
      <w:szCs w:val="26"/>
    </w:rPr>
  </w:style>
  <w:style w:type="paragraph" w:styleId="6">
    <w:name w:val="heading 6"/>
    <w:basedOn w:val="a1"/>
    <w:next w:val="a1"/>
    <w:link w:val="60"/>
    <w:qFormat/>
    <w:rsid w:val="004728CD"/>
    <w:pPr>
      <w:widowControl/>
      <w:tabs>
        <w:tab w:val="num" w:pos="510"/>
      </w:tabs>
      <w:suppressAutoHyphens w:val="0"/>
      <w:autoSpaceDN/>
      <w:spacing w:before="240" w:after="60"/>
      <w:textAlignment w:val="auto"/>
      <w:outlineLvl w:val="5"/>
    </w:pPr>
    <w:rPr>
      <w:rFonts w:cs="Times New Roman"/>
      <w:b/>
      <w:bCs/>
      <w:kern w:val="0"/>
      <w:sz w:val="22"/>
      <w:szCs w:val="22"/>
    </w:rPr>
  </w:style>
  <w:style w:type="paragraph" w:styleId="7">
    <w:name w:val="heading 7"/>
    <w:basedOn w:val="a1"/>
    <w:next w:val="a1"/>
    <w:link w:val="70"/>
    <w:qFormat/>
    <w:rsid w:val="004728CD"/>
    <w:pPr>
      <w:widowControl/>
      <w:tabs>
        <w:tab w:val="num" w:pos="510"/>
      </w:tabs>
      <w:suppressAutoHyphens w:val="0"/>
      <w:autoSpaceDN/>
      <w:spacing w:before="240" w:after="60"/>
      <w:textAlignment w:val="auto"/>
      <w:outlineLvl w:val="6"/>
    </w:pPr>
    <w:rPr>
      <w:rFonts w:cs="Times New Roman"/>
      <w:kern w:val="0"/>
    </w:rPr>
  </w:style>
  <w:style w:type="paragraph" w:styleId="8">
    <w:name w:val="heading 8"/>
    <w:basedOn w:val="a1"/>
    <w:next w:val="a1"/>
    <w:link w:val="80"/>
    <w:qFormat/>
    <w:rsid w:val="004728CD"/>
    <w:pPr>
      <w:widowControl/>
      <w:tabs>
        <w:tab w:val="num" w:pos="510"/>
      </w:tabs>
      <w:suppressAutoHyphens w:val="0"/>
      <w:autoSpaceDN/>
      <w:spacing w:before="240" w:after="60"/>
      <w:textAlignment w:val="auto"/>
      <w:outlineLvl w:val="7"/>
    </w:pPr>
    <w:rPr>
      <w:rFonts w:cs="Times New Roman"/>
      <w:i/>
      <w:iCs/>
      <w:kern w:val="0"/>
    </w:rPr>
  </w:style>
  <w:style w:type="paragraph" w:styleId="9">
    <w:name w:val="heading 9"/>
    <w:basedOn w:val="a1"/>
    <w:next w:val="a1"/>
    <w:link w:val="90"/>
    <w:qFormat/>
    <w:rsid w:val="004728CD"/>
    <w:pPr>
      <w:widowControl/>
      <w:tabs>
        <w:tab w:val="num" w:pos="510"/>
      </w:tabs>
      <w:suppressAutoHyphens w:val="0"/>
      <w:autoSpaceDN/>
      <w:spacing w:before="240" w:after="60"/>
      <w:textAlignment w:val="auto"/>
      <w:outlineLvl w:val="8"/>
    </w:pPr>
    <w:rPr>
      <w:rFonts w:ascii="Arial" w:hAnsi="Arial" w:cs="Arial"/>
      <w:kern w:val="0"/>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locked/>
    <w:rsid w:val="004728CD"/>
    <w:rPr>
      <w:rFonts w:cs="Times New Roman"/>
      <w:b/>
      <w:i/>
      <w:snapToGrid w:val="0"/>
      <w:kern w:val="0"/>
      <w:sz w:val="20"/>
      <w:szCs w:val="20"/>
    </w:rPr>
  </w:style>
  <w:style w:type="character" w:customStyle="1" w:styleId="20">
    <w:name w:val="Заголовок 2 Знак"/>
    <w:basedOn w:val="a2"/>
    <w:link w:val="2"/>
    <w:locked/>
    <w:rsid w:val="004728CD"/>
    <w:rPr>
      <w:rFonts w:ascii="Arial" w:hAnsi="Arial" w:cs="Arial"/>
      <w:b/>
      <w:bCs/>
      <w:i/>
      <w:iCs/>
      <w:kern w:val="0"/>
      <w:sz w:val="28"/>
      <w:szCs w:val="28"/>
    </w:rPr>
  </w:style>
  <w:style w:type="character" w:customStyle="1" w:styleId="31">
    <w:name w:val="Заголовок 3 Знак"/>
    <w:basedOn w:val="a2"/>
    <w:link w:val="30"/>
    <w:locked/>
    <w:rsid w:val="004728CD"/>
    <w:rPr>
      <w:rFonts w:ascii="Arial" w:hAnsi="Arial" w:cs="Arial"/>
      <w:b/>
      <w:bCs/>
      <w:kern w:val="0"/>
      <w:sz w:val="26"/>
      <w:szCs w:val="26"/>
    </w:rPr>
  </w:style>
  <w:style w:type="character" w:customStyle="1" w:styleId="40">
    <w:name w:val="Заголовок 4 Знак"/>
    <w:basedOn w:val="a2"/>
    <w:link w:val="4"/>
    <w:locked/>
    <w:rsid w:val="004728CD"/>
    <w:rPr>
      <w:rFonts w:cs="Times New Roman"/>
      <w:b/>
      <w:bCs/>
      <w:kern w:val="0"/>
      <w:sz w:val="28"/>
      <w:szCs w:val="28"/>
    </w:rPr>
  </w:style>
  <w:style w:type="character" w:customStyle="1" w:styleId="50">
    <w:name w:val="Заголовок 5 Знак"/>
    <w:basedOn w:val="a2"/>
    <w:link w:val="5"/>
    <w:locked/>
    <w:rsid w:val="004728CD"/>
    <w:rPr>
      <w:rFonts w:cs="Times New Roman"/>
      <w:b/>
      <w:bCs/>
      <w:i/>
      <w:iCs/>
      <w:kern w:val="0"/>
      <w:sz w:val="26"/>
      <w:szCs w:val="26"/>
    </w:rPr>
  </w:style>
  <w:style w:type="character" w:customStyle="1" w:styleId="60">
    <w:name w:val="Заголовок 6 Знак"/>
    <w:basedOn w:val="a2"/>
    <w:link w:val="6"/>
    <w:locked/>
    <w:rsid w:val="004728CD"/>
    <w:rPr>
      <w:rFonts w:cs="Times New Roman"/>
      <w:b/>
      <w:bCs/>
      <w:kern w:val="0"/>
      <w:sz w:val="22"/>
      <w:szCs w:val="22"/>
    </w:rPr>
  </w:style>
  <w:style w:type="character" w:customStyle="1" w:styleId="70">
    <w:name w:val="Заголовок 7 Знак"/>
    <w:basedOn w:val="a2"/>
    <w:link w:val="7"/>
    <w:locked/>
    <w:rsid w:val="004728CD"/>
    <w:rPr>
      <w:rFonts w:cs="Times New Roman"/>
      <w:kern w:val="0"/>
    </w:rPr>
  </w:style>
  <w:style w:type="character" w:customStyle="1" w:styleId="80">
    <w:name w:val="Заголовок 8 Знак"/>
    <w:basedOn w:val="a2"/>
    <w:link w:val="8"/>
    <w:locked/>
    <w:rsid w:val="004728CD"/>
    <w:rPr>
      <w:rFonts w:cs="Times New Roman"/>
      <w:i/>
      <w:iCs/>
      <w:kern w:val="0"/>
    </w:rPr>
  </w:style>
  <w:style w:type="character" w:customStyle="1" w:styleId="90">
    <w:name w:val="Заголовок 9 Знак"/>
    <w:basedOn w:val="a2"/>
    <w:link w:val="9"/>
    <w:locked/>
    <w:rsid w:val="004728CD"/>
    <w:rPr>
      <w:rFonts w:ascii="Arial" w:hAnsi="Arial" w:cs="Arial"/>
      <w:kern w:val="0"/>
      <w:sz w:val="22"/>
      <w:szCs w:val="22"/>
    </w:rPr>
  </w:style>
  <w:style w:type="paragraph" w:customStyle="1" w:styleId="Standard">
    <w:name w:val="Standard"/>
    <w:rsid w:val="00B56057"/>
    <w:pPr>
      <w:autoSpaceDN w:val="0"/>
    </w:pPr>
    <w:rPr>
      <w:rFonts w:cs="Tahoma"/>
    </w:rPr>
  </w:style>
  <w:style w:type="paragraph" w:styleId="a5">
    <w:name w:val="Title"/>
    <w:basedOn w:val="Standard"/>
    <w:next w:val="Textbody"/>
    <w:link w:val="a6"/>
    <w:qFormat/>
    <w:rsid w:val="00B56057"/>
    <w:pPr>
      <w:keepNext/>
      <w:spacing w:before="240" w:after="120"/>
    </w:pPr>
    <w:rPr>
      <w:rFonts w:ascii="Arial" w:eastAsia="MS Mincho" w:hAnsi="Arial"/>
      <w:sz w:val="28"/>
      <w:szCs w:val="28"/>
    </w:rPr>
  </w:style>
  <w:style w:type="character" w:customStyle="1" w:styleId="a6">
    <w:name w:val="Название Знак"/>
    <w:basedOn w:val="a2"/>
    <w:link w:val="a5"/>
    <w:locked/>
    <w:rsid w:val="0002528A"/>
    <w:rPr>
      <w:rFonts w:asciiTheme="majorHAnsi" w:eastAsiaTheme="majorEastAsia" w:hAnsiTheme="majorHAnsi" w:cstheme="majorBidi"/>
      <w:b/>
      <w:bCs/>
      <w:kern w:val="28"/>
      <w:sz w:val="32"/>
      <w:szCs w:val="32"/>
    </w:rPr>
  </w:style>
  <w:style w:type="paragraph" w:customStyle="1" w:styleId="Textbody">
    <w:name w:val="Text body"/>
    <w:basedOn w:val="Standard"/>
    <w:rsid w:val="00B56057"/>
    <w:pPr>
      <w:spacing w:after="120"/>
    </w:pPr>
  </w:style>
  <w:style w:type="paragraph" w:styleId="a7">
    <w:name w:val="Subtitle"/>
    <w:basedOn w:val="a5"/>
    <w:next w:val="Textbody"/>
    <w:link w:val="a8"/>
    <w:qFormat/>
    <w:rsid w:val="00B56057"/>
    <w:pPr>
      <w:jc w:val="center"/>
    </w:pPr>
    <w:rPr>
      <w:i/>
      <w:iCs/>
    </w:rPr>
  </w:style>
  <w:style w:type="character" w:customStyle="1" w:styleId="a8">
    <w:name w:val="Подзаголовок Знак"/>
    <w:basedOn w:val="a2"/>
    <w:link w:val="a7"/>
    <w:locked/>
    <w:rsid w:val="0002528A"/>
    <w:rPr>
      <w:rFonts w:asciiTheme="majorHAnsi" w:eastAsiaTheme="majorEastAsia" w:hAnsiTheme="majorHAnsi" w:cstheme="majorBidi"/>
    </w:rPr>
  </w:style>
  <w:style w:type="paragraph" w:styleId="a9">
    <w:name w:val="List"/>
    <w:basedOn w:val="Textbody"/>
    <w:rsid w:val="00B56057"/>
  </w:style>
  <w:style w:type="paragraph" w:customStyle="1" w:styleId="12">
    <w:name w:val="Название объекта1"/>
    <w:basedOn w:val="Standard"/>
    <w:rsid w:val="00B56057"/>
    <w:pPr>
      <w:suppressLineNumbers/>
      <w:spacing w:before="120" w:after="120"/>
    </w:pPr>
    <w:rPr>
      <w:i/>
      <w:iCs/>
    </w:rPr>
  </w:style>
  <w:style w:type="paragraph" w:customStyle="1" w:styleId="Index">
    <w:name w:val="Index"/>
    <w:basedOn w:val="Standard"/>
    <w:rsid w:val="00B56057"/>
    <w:pPr>
      <w:suppressLineNumbers/>
    </w:pPr>
  </w:style>
  <w:style w:type="paragraph" w:customStyle="1" w:styleId="HorizontalLine">
    <w:name w:val="Horizontal Line"/>
    <w:basedOn w:val="Standard"/>
    <w:next w:val="Textbody"/>
    <w:rsid w:val="00B56057"/>
    <w:pPr>
      <w:suppressLineNumbers/>
      <w:pBdr>
        <w:bottom w:val="double" w:sz="2" w:space="0" w:color="808080"/>
      </w:pBdr>
      <w:spacing w:after="283"/>
    </w:pPr>
    <w:rPr>
      <w:sz w:val="12"/>
      <w:szCs w:val="12"/>
    </w:rPr>
  </w:style>
  <w:style w:type="paragraph" w:customStyle="1" w:styleId="TableContents">
    <w:name w:val="Table Contents"/>
    <w:basedOn w:val="Standard"/>
    <w:rsid w:val="00B56057"/>
    <w:pPr>
      <w:suppressLineNumbers/>
    </w:pPr>
  </w:style>
  <w:style w:type="paragraph" w:customStyle="1" w:styleId="TableHeading">
    <w:name w:val="Table Heading"/>
    <w:basedOn w:val="TableContents"/>
    <w:rsid w:val="00B56057"/>
    <w:pPr>
      <w:jc w:val="center"/>
    </w:pPr>
    <w:rPr>
      <w:b/>
      <w:bCs/>
    </w:rPr>
  </w:style>
  <w:style w:type="character" w:customStyle="1" w:styleId="Internetlink">
    <w:name w:val="Internet link"/>
    <w:rsid w:val="00B56057"/>
    <w:rPr>
      <w:color w:val="000080"/>
      <w:u w:val="single"/>
    </w:rPr>
  </w:style>
  <w:style w:type="character" w:customStyle="1" w:styleId="BulletSymbols">
    <w:name w:val="Bullet Symbols"/>
    <w:rsid w:val="00B56057"/>
    <w:rPr>
      <w:rFonts w:ascii="OpenSymbol" w:hAnsi="OpenSymbol"/>
    </w:rPr>
  </w:style>
  <w:style w:type="character" w:customStyle="1" w:styleId="RTFNum21">
    <w:name w:val="RTF_Num 2 1"/>
    <w:rsid w:val="00B56057"/>
    <w:rPr>
      <w:rFonts w:ascii="Symbol" w:hAnsi="Symbol"/>
    </w:rPr>
  </w:style>
  <w:style w:type="character" w:customStyle="1" w:styleId="NumberingSymbols">
    <w:name w:val="Numbering Symbols"/>
    <w:rsid w:val="00B56057"/>
  </w:style>
  <w:style w:type="paragraph" w:styleId="aa">
    <w:name w:val="Body Text"/>
    <w:basedOn w:val="a1"/>
    <w:link w:val="ab"/>
    <w:rsid w:val="004728CD"/>
    <w:pPr>
      <w:widowControl/>
      <w:suppressAutoHyphens w:val="0"/>
      <w:autoSpaceDN/>
      <w:jc w:val="both"/>
      <w:textAlignment w:val="auto"/>
    </w:pPr>
    <w:rPr>
      <w:rFonts w:cs="Times New Roman"/>
      <w:kern w:val="0"/>
      <w:szCs w:val="20"/>
    </w:rPr>
  </w:style>
  <w:style w:type="character" w:customStyle="1" w:styleId="ab">
    <w:name w:val="Основной текст Знак"/>
    <w:basedOn w:val="a2"/>
    <w:link w:val="aa"/>
    <w:locked/>
    <w:rsid w:val="004728CD"/>
    <w:rPr>
      <w:rFonts w:cs="Times New Roman"/>
      <w:kern w:val="0"/>
      <w:sz w:val="20"/>
      <w:szCs w:val="20"/>
    </w:rPr>
  </w:style>
  <w:style w:type="paragraph" w:styleId="ac">
    <w:name w:val="Body Text Indent"/>
    <w:basedOn w:val="a1"/>
    <w:link w:val="ad"/>
    <w:rsid w:val="004728CD"/>
    <w:pPr>
      <w:widowControl/>
      <w:suppressAutoHyphens w:val="0"/>
      <w:autoSpaceDN/>
      <w:spacing w:after="120"/>
      <w:ind w:left="283"/>
      <w:textAlignment w:val="auto"/>
    </w:pPr>
    <w:rPr>
      <w:rFonts w:cs="Times New Roman"/>
      <w:kern w:val="0"/>
      <w:sz w:val="20"/>
      <w:szCs w:val="20"/>
    </w:rPr>
  </w:style>
  <w:style w:type="character" w:customStyle="1" w:styleId="ad">
    <w:name w:val="Основной текст с отступом Знак"/>
    <w:basedOn w:val="a2"/>
    <w:link w:val="ac"/>
    <w:locked/>
    <w:rsid w:val="004728CD"/>
    <w:rPr>
      <w:rFonts w:cs="Times New Roman"/>
      <w:kern w:val="0"/>
      <w:sz w:val="20"/>
      <w:szCs w:val="20"/>
    </w:rPr>
  </w:style>
  <w:style w:type="paragraph" w:customStyle="1" w:styleId="ConsPlusNormal">
    <w:name w:val="ConsPlusNormal"/>
    <w:link w:val="ConsPlusNormal0"/>
    <w:uiPriority w:val="99"/>
    <w:rsid w:val="004728CD"/>
    <w:pPr>
      <w:suppressAutoHyphens w:val="0"/>
      <w:autoSpaceDE w:val="0"/>
      <w:autoSpaceDN w:val="0"/>
      <w:adjustRightInd w:val="0"/>
      <w:ind w:firstLine="720"/>
      <w:textAlignment w:val="auto"/>
    </w:pPr>
    <w:rPr>
      <w:rFonts w:ascii="Arial" w:hAnsi="Arial" w:cs="Arial"/>
      <w:kern w:val="0"/>
      <w:sz w:val="20"/>
      <w:szCs w:val="20"/>
    </w:rPr>
  </w:style>
  <w:style w:type="paragraph" w:customStyle="1" w:styleId="10">
    <w:name w:val="Обычный1"/>
    <w:rsid w:val="004728CD"/>
    <w:pPr>
      <w:widowControl/>
      <w:suppressAutoHyphens w:val="0"/>
      <w:textAlignment w:val="auto"/>
    </w:pPr>
    <w:rPr>
      <w:kern w:val="0"/>
      <w:sz w:val="20"/>
      <w:szCs w:val="20"/>
    </w:rPr>
  </w:style>
  <w:style w:type="character" w:styleId="ae">
    <w:name w:val="Hyperlink"/>
    <w:basedOn w:val="a2"/>
    <w:uiPriority w:val="99"/>
    <w:rsid w:val="004728CD"/>
    <w:rPr>
      <w:rFonts w:cs="Times New Roman"/>
      <w:color w:val="0000FF"/>
      <w:u w:val="single"/>
    </w:rPr>
  </w:style>
  <w:style w:type="paragraph" w:customStyle="1" w:styleId="13">
    <w:name w:val="Стиль1"/>
    <w:basedOn w:val="a1"/>
    <w:rsid w:val="004728CD"/>
    <w:pPr>
      <w:keepNext/>
      <w:keepLines/>
      <w:suppressLineNumbers/>
      <w:tabs>
        <w:tab w:val="num" w:pos="432"/>
      </w:tabs>
      <w:autoSpaceDN/>
      <w:spacing w:after="60"/>
      <w:ind w:left="432" w:hanging="432"/>
      <w:textAlignment w:val="auto"/>
    </w:pPr>
    <w:rPr>
      <w:rFonts w:cs="Times New Roman"/>
      <w:b/>
      <w:bCs/>
      <w:kern w:val="0"/>
      <w:sz w:val="28"/>
      <w:szCs w:val="28"/>
    </w:rPr>
  </w:style>
  <w:style w:type="paragraph" w:customStyle="1" w:styleId="21">
    <w:name w:val="Стиль2"/>
    <w:basedOn w:val="22"/>
    <w:rsid w:val="004728CD"/>
    <w:pPr>
      <w:widowControl w:val="0"/>
      <w:suppressLineNumbers/>
      <w:tabs>
        <w:tab w:val="clear" w:pos="432"/>
      </w:tabs>
      <w:suppressAutoHyphens/>
      <w:autoSpaceDN w:val="0"/>
      <w:ind w:left="0" w:firstLine="0"/>
      <w:textAlignment w:val="baseline"/>
    </w:pPr>
    <w:rPr>
      <w:rFonts w:cs="Tahoma"/>
      <w:kern w:val="3"/>
      <w:sz w:val="24"/>
      <w:szCs w:val="24"/>
    </w:rPr>
  </w:style>
  <w:style w:type="paragraph" w:customStyle="1" w:styleId="32">
    <w:name w:val="Стиль3"/>
    <w:basedOn w:val="23"/>
    <w:rsid w:val="004728CD"/>
    <w:pPr>
      <w:widowControl w:val="0"/>
      <w:suppressLineNumbers/>
      <w:pBdr>
        <w:bottom w:val="double" w:sz="2" w:space="0" w:color="808080"/>
      </w:pBdr>
      <w:suppressAutoHyphens/>
      <w:autoSpaceDN w:val="0"/>
      <w:spacing w:after="283" w:line="240" w:lineRule="auto"/>
      <w:ind w:left="0"/>
      <w:textAlignment w:val="baseline"/>
    </w:pPr>
    <w:rPr>
      <w:rFonts w:cs="Tahoma"/>
      <w:kern w:val="3"/>
      <w:sz w:val="12"/>
      <w:szCs w:val="12"/>
    </w:rPr>
  </w:style>
  <w:style w:type="paragraph" w:styleId="22">
    <w:name w:val="List Number 2"/>
    <w:basedOn w:val="a1"/>
    <w:rsid w:val="004728CD"/>
    <w:pPr>
      <w:widowControl/>
      <w:tabs>
        <w:tab w:val="num" w:pos="432"/>
      </w:tabs>
      <w:suppressAutoHyphens w:val="0"/>
      <w:autoSpaceDN/>
      <w:ind w:left="432" w:hanging="432"/>
      <w:textAlignment w:val="auto"/>
    </w:pPr>
    <w:rPr>
      <w:rFonts w:cs="Times New Roman"/>
      <w:kern w:val="0"/>
      <w:sz w:val="20"/>
      <w:szCs w:val="20"/>
    </w:rPr>
  </w:style>
  <w:style w:type="paragraph" w:styleId="23">
    <w:name w:val="Body Text Indent 2"/>
    <w:basedOn w:val="a1"/>
    <w:link w:val="24"/>
    <w:rsid w:val="004728CD"/>
    <w:pPr>
      <w:widowControl/>
      <w:suppressAutoHyphens w:val="0"/>
      <w:autoSpaceDN/>
      <w:spacing w:after="120" w:line="480" w:lineRule="auto"/>
      <w:ind w:left="283"/>
      <w:textAlignment w:val="auto"/>
    </w:pPr>
    <w:rPr>
      <w:rFonts w:cs="Times New Roman"/>
      <w:kern w:val="0"/>
      <w:sz w:val="20"/>
      <w:szCs w:val="20"/>
    </w:rPr>
  </w:style>
  <w:style w:type="character" w:customStyle="1" w:styleId="24">
    <w:name w:val="Основной текст с отступом 2 Знак"/>
    <w:basedOn w:val="a2"/>
    <w:link w:val="23"/>
    <w:locked/>
    <w:rsid w:val="004728CD"/>
    <w:rPr>
      <w:rFonts w:cs="Times New Roman"/>
      <w:kern w:val="0"/>
      <w:sz w:val="20"/>
      <w:szCs w:val="20"/>
    </w:rPr>
  </w:style>
  <w:style w:type="paragraph" w:customStyle="1" w:styleId="ConsNonformat">
    <w:name w:val="ConsNonformat"/>
    <w:rsid w:val="004728CD"/>
    <w:pPr>
      <w:suppressAutoHyphens w:val="0"/>
      <w:autoSpaceDE w:val="0"/>
      <w:autoSpaceDN w:val="0"/>
      <w:adjustRightInd w:val="0"/>
      <w:textAlignment w:val="auto"/>
    </w:pPr>
    <w:rPr>
      <w:rFonts w:ascii="Courier New" w:hAnsi="Courier New" w:cs="Courier New"/>
      <w:kern w:val="0"/>
      <w:sz w:val="20"/>
      <w:szCs w:val="20"/>
    </w:rPr>
  </w:style>
  <w:style w:type="paragraph" w:customStyle="1" w:styleId="110">
    <w:name w:val="заголовок 11"/>
    <w:rsid w:val="004728CD"/>
    <w:pPr>
      <w:keepNext/>
      <w:widowControl/>
      <w:suppressAutoHyphens w:val="0"/>
      <w:autoSpaceDE w:val="0"/>
      <w:autoSpaceDN w:val="0"/>
      <w:jc w:val="center"/>
      <w:textAlignment w:val="auto"/>
    </w:pPr>
    <w:rPr>
      <w:kern w:val="0"/>
    </w:rPr>
  </w:style>
  <w:style w:type="table" w:styleId="af">
    <w:name w:val="Table Grid"/>
    <w:basedOn w:val="a3"/>
    <w:rsid w:val="004728CD"/>
    <w:pPr>
      <w:widowControl/>
      <w:suppressAutoHyphens w:val="0"/>
      <w:textAlignment w:val="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1"/>
    <w:link w:val="af1"/>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1">
    <w:name w:val="Нижний колонтитул Знак"/>
    <w:basedOn w:val="a2"/>
    <w:link w:val="af0"/>
    <w:uiPriority w:val="99"/>
    <w:locked/>
    <w:rsid w:val="004728CD"/>
    <w:rPr>
      <w:rFonts w:cs="Times New Roman"/>
      <w:kern w:val="0"/>
      <w:sz w:val="20"/>
      <w:szCs w:val="20"/>
    </w:rPr>
  </w:style>
  <w:style w:type="character" w:styleId="af2">
    <w:name w:val="page number"/>
    <w:basedOn w:val="a2"/>
    <w:rsid w:val="004728CD"/>
    <w:rPr>
      <w:rFonts w:cs="Times New Roman"/>
    </w:rPr>
  </w:style>
  <w:style w:type="paragraph" w:styleId="af3">
    <w:name w:val="header"/>
    <w:basedOn w:val="a1"/>
    <w:link w:val="af4"/>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4">
    <w:name w:val="Верхний колонтитул Знак"/>
    <w:basedOn w:val="a2"/>
    <w:link w:val="af3"/>
    <w:locked/>
    <w:rsid w:val="004728CD"/>
    <w:rPr>
      <w:rFonts w:cs="Times New Roman"/>
      <w:kern w:val="0"/>
      <w:sz w:val="20"/>
      <w:szCs w:val="20"/>
    </w:rPr>
  </w:style>
  <w:style w:type="paragraph" w:customStyle="1" w:styleId="ConsNormal">
    <w:name w:val="ConsNormal"/>
    <w:rsid w:val="004728CD"/>
    <w:pPr>
      <w:widowControl/>
      <w:suppressAutoHyphens w:val="0"/>
      <w:ind w:firstLine="720"/>
      <w:textAlignment w:val="auto"/>
    </w:pPr>
    <w:rPr>
      <w:rFonts w:ascii="Consultant" w:hAnsi="Consultant"/>
      <w:kern w:val="0"/>
      <w:sz w:val="20"/>
      <w:szCs w:val="20"/>
    </w:rPr>
  </w:style>
  <w:style w:type="paragraph" w:customStyle="1" w:styleId="Iauiue">
    <w:name w:val="Iau?iue"/>
    <w:rsid w:val="004728CD"/>
    <w:pPr>
      <w:widowControl/>
      <w:suppressAutoHyphens w:val="0"/>
      <w:overflowPunct w:val="0"/>
      <w:autoSpaceDE w:val="0"/>
      <w:autoSpaceDN w:val="0"/>
      <w:adjustRightInd w:val="0"/>
    </w:pPr>
    <w:rPr>
      <w:kern w:val="0"/>
      <w:sz w:val="20"/>
      <w:szCs w:val="20"/>
    </w:rPr>
  </w:style>
  <w:style w:type="paragraph" w:customStyle="1" w:styleId="14">
    <w:name w:val="заголовок 1"/>
    <w:basedOn w:val="a1"/>
    <w:next w:val="a1"/>
    <w:rsid w:val="004728CD"/>
    <w:pPr>
      <w:keepNext/>
      <w:widowControl/>
      <w:suppressAutoHyphens w:val="0"/>
      <w:autoSpaceDE w:val="0"/>
      <w:textAlignment w:val="auto"/>
    </w:pPr>
    <w:rPr>
      <w:rFonts w:cs="Times New Roman"/>
      <w:kern w:val="0"/>
    </w:rPr>
  </w:style>
  <w:style w:type="character" w:customStyle="1" w:styleId="af5">
    <w:name w:val="Знак"/>
    <w:basedOn w:val="a2"/>
    <w:rsid w:val="004728CD"/>
    <w:rPr>
      <w:rFonts w:cs="Times New Roman"/>
      <w:sz w:val="24"/>
      <w:lang w:val="ru-RU" w:eastAsia="ru-RU" w:bidi="ar-SA"/>
    </w:rPr>
  </w:style>
  <w:style w:type="paragraph" w:styleId="af6">
    <w:name w:val="Balloon Text"/>
    <w:basedOn w:val="a1"/>
    <w:link w:val="af7"/>
    <w:uiPriority w:val="99"/>
    <w:semiHidden/>
    <w:rsid w:val="004728CD"/>
    <w:pPr>
      <w:widowControl/>
      <w:suppressAutoHyphens w:val="0"/>
      <w:autoSpaceDN/>
      <w:textAlignment w:val="auto"/>
    </w:pPr>
    <w:rPr>
      <w:rFonts w:ascii="Tahoma" w:hAnsi="Tahoma"/>
      <w:kern w:val="0"/>
      <w:sz w:val="16"/>
      <w:szCs w:val="16"/>
    </w:rPr>
  </w:style>
  <w:style w:type="character" w:customStyle="1" w:styleId="af7">
    <w:name w:val="Текст выноски Знак"/>
    <w:basedOn w:val="a2"/>
    <w:link w:val="af6"/>
    <w:semiHidden/>
    <w:locked/>
    <w:rsid w:val="004728CD"/>
    <w:rPr>
      <w:rFonts w:ascii="Tahoma" w:hAnsi="Tahoma" w:cs="Tahoma"/>
      <w:kern w:val="0"/>
      <w:sz w:val="16"/>
      <w:szCs w:val="16"/>
    </w:rPr>
  </w:style>
  <w:style w:type="paragraph" w:customStyle="1" w:styleId="ConsTitle">
    <w:name w:val="ConsTitle"/>
    <w:rsid w:val="004728CD"/>
    <w:pPr>
      <w:suppressAutoHyphens w:val="0"/>
      <w:autoSpaceDE w:val="0"/>
      <w:autoSpaceDN w:val="0"/>
      <w:adjustRightInd w:val="0"/>
      <w:ind w:right="19772"/>
      <w:textAlignment w:val="auto"/>
    </w:pPr>
    <w:rPr>
      <w:rFonts w:ascii="Arial" w:hAnsi="Arial" w:cs="Arial"/>
      <w:b/>
      <w:bCs/>
      <w:kern w:val="0"/>
      <w:sz w:val="20"/>
      <w:szCs w:val="20"/>
    </w:rPr>
  </w:style>
  <w:style w:type="paragraph" w:styleId="af8">
    <w:name w:val="footnote text"/>
    <w:basedOn w:val="a1"/>
    <w:link w:val="af9"/>
    <w:rsid w:val="004728CD"/>
    <w:pPr>
      <w:widowControl/>
      <w:suppressAutoHyphens w:val="0"/>
      <w:autoSpaceDN/>
      <w:textAlignment w:val="auto"/>
    </w:pPr>
    <w:rPr>
      <w:rFonts w:cs="Times New Roman"/>
      <w:kern w:val="0"/>
      <w:sz w:val="20"/>
      <w:szCs w:val="20"/>
    </w:rPr>
  </w:style>
  <w:style w:type="character" w:customStyle="1" w:styleId="af9">
    <w:name w:val="Текст сноски Знак"/>
    <w:basedOn w:val="a2"/>
    <w:link w:val="af8"/>
    <w:locked/>
    <w:rsid w:val="004728CD"/>
    <w:rPr>
      <w:rFonts w:cs="Times New Roman"/>
      <w:kern w:val="0"/>
      <w:sz w:val="20"/>
      <w:szCs w:val="20"/>
    </w:rPr>
  </w:style>
  <w:style w:type="character" w:styleId="afa">
    <w:name w:val="footnote reference"/>
    <w:basedOn w:val="a2"/>
    <w:rsid w:val="004728CD"/>
    <w:rPr>
      <w:rFonts w:cs="Times New Roman"/>
      <w:vertAlign w:val="superscript"/>
    </w:rPr>
  </w:style>
  <w:style w:type="paragraph" w:styleId="afb">
    <w:name w:val="caption"/>
    <w:basedOn w:val="a1"/>
    <w:next w:val="a1"/>
    <w:qFormat/>
    <w:rsid w:val="004728CD"/>
    <w:pPr>
      <w:widowControl/>
      <w:suppressAutoHyphens w:val="0"/>
      <w:autoSpaceDN/>
      <w:textAlignment w:val="auto"/>
    </w:pPr>
    <w:rPr>
      <w:rFonts w:cs="Times New Roman"/>
      <w:b/>
      <w:bCs/>
      <w:kern w:val="0"/>
      <w:sz w:val="20"/>
      <w:szCs w:val="20"/>
    </w:rPr>
  </w:style>
  <w:style w:type="paragraph" w:styleId="afc">
    <w:name w:val="Normal (Web)"/>
    <w:basedOn w:val="a1"/>
    <w:rsid w:val="004728CD"/>
    <w:pPr>
      <w:widowControl/>
      <w:suppressAutoHyphens w:val="0"/>
      <w:autoSpaceDN/>
      <w:ind w:firstLine="489"/>
      <w:jc w:val="both"/>
      <w:textAlignment w:val="auto"/>
    </w:pPr>
    <w:rPr>
      <w:rFonts w:ascii="Arial Unicode MS" w:eastAsia="Arial Unicode MS" w:hAnsi="Arial Unicode MS" w:cs="Arial Unicode MS"/>
      <w:kern w:val="0"/>
      <w:sz w:val="23"/>
      <w:szCs w:val="23"/>
    </w:rPr>
  </w:style>
  <w:style w:type="table" w:styleId="25">
    <w:name w:val="Table 3D effects 2"/>
    <w:basedOn w:val="a3"/>
    <w:rsid w:val="004728CD"/>
    <w:pPr>
      <w:widowControl/>
      <w:suppressAutoHyphens w:val="0"/>
      <w:textAlignment w:val="auto"/>
    </w:pPr>
    <w:rPr>
      <w:kern w:val="0"/>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3"/>
    <w:rsid w:val="004728CD"/>
    <w:pPr>
      <w:widowControl/>
      <w:suppressAutoHyphens w:val="0"/>
      <w:textAlignment w:val="auto"/>
    </w:pPr>
    <w:rPr>
      <w:kern w:val="0"/>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3"/>
    <w:rsid w:val="004728CD"/>
    <w:pPr>
      <w:widowControl/>
      <w:suppressAutoHyphens w:val="0"/>
      <w:textAlignment w:val="auto"/>
    </w:pPr>
    <w:rPr>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d">
    <w:name w:val="Table Contemporary"/>
    <w:basedOn w:val="a3"/>
    <w:rsid w:val="004728CD"/>
    <w:pPr>
      <w:widowControl/>
      <w:suppressAutoHyphens w:val="0"/>
      <w:textAlignment w:val="auto"/>
    </w:pPr>
    <w:rPr>
      <w:kern w:val="0"/>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4728CD"/>
    <w:pPr>
      <w:widowControl/>
      <w:suppressAutoHyphens w:val="0"/>
      <w:textAlignment w:val="auto"/>
    </w:pPr>
    <w:rPr>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3"/>
    <w:rsid w:val="004728CD"/>
    <w:pPr>
      <w:widowControl/>
      <w:suppressAutoHyphens w:val="0"/>
      <w:textAlignment w:val="auto"/>
    </w:pPr>
    <w:rPr>
      <w:kern w:val="0"/>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3"/>
    <w:rsid w:val="004728CD"/>
    <w:pPr>
      <w:widowControl/>
      <w:suppressAutoHyphens w:val="0"/>
      <w:textAlignment w:val="auto"/>
    </w:pPr>
    <w:rPr>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e">
    <w:name w:val="FollowedHyperlink"/>
    <w:basedOn w:val="a2"/>
    <w:uiPriority w:val="99"/>
    <w:rsid w:val="004728CD"/>
    <w:rPr>
      <w:rFonts w:cs="Times New Roman"/>
      <w:color w:val="800080"/>
      <w:u w:val="single"/>
    </w:rPr>
  </w:style>
  <w:style w:type="paragraph" w:styleId="aff">
    <w:name w:val="No Spacing"/>
    <w:uiPriority w:val="1"/>
    <w:qFormat/>
    <w:rsid w:val="004728CD"/>
    <w:pPr>
      <w:widowControl/>
      <w:suppressAutoHyphens w:val="0"/>
      <w:textAlignment w:val="auto"/>
    </w:pPr>
    <w:rPr>
      <w:rFonts w:ascii="Calibri" w:hAnsi="Calibri"/>
      <w:kern w:val="0"/>
      <w:sz w:val="22"/>
      <w:szCs w:val="22"/>
    </w:rPr>
  </w:style>
  <w:style w:type="paragraph" w:customStyle="1" w:styleId="conscell">
    <w:name w:val="conscell"/>
    <w:basedOn w:val="a1"/>
    <w:rsid w:val="004728CD"/>
    <w:pPr>
      <w:widowControl/>
      <w:suppressAutoHyphens w:val="0"/>
      <w:autoSpaceDN/>
      <w:spacing w:before="150" w:after="150"/>
      <w:ind w:left="150" w:right="150"/>
      <w:textAlignment w:val="auto"/>
    </w:pPr>
    <w:rPr>
      <w:rFonts w:ascii="Arial Unicode MS" w:eastAsia="Arial Unicode MS" w:hAnsi="Arial Unicode MS" w:cs="Arial Unicode MS"/>
      <w:kern w:val="0"/>
    </w:rPr>
  </w:style>
  <w:style w:type="paragraph" w:styleId="34">
    <w:name w:val="Body Text 3"/>
    <w:basedOn w:val="a1"/>
    <w:link w:val="35"/>
    <w:unhideWhenUsed/>
    <w:rsid w:val="004728CD"/>
    <w:pPr>
      <w:widowControl/>
      <w:suppressAutoHyphens w:val="0"/>
      <w:autoSpaceDN/>
      <w:spacing w:after="120"/>
      <w:textAlignment w:val="auto"/>
    </w:pPr>
    <w:rPr>
      <w:rFonts w:cs="Times New Roman"/>
      <w:kern w:val="0"/>
      <w:sz w:val="16"/>
      <w:szCs w:val="16"/>
    </w:rPr>
  </w:style>
  <w:style w:type="character" w:customStyle="1" w:styleId="35">
    <w:name w:val="Основной текст 3 Знак"/>
    <w:basedOn w:val="a2"/>
    <w:link w:val="34"/>
    <w:locked/>
    <w:rsid w:val="004728CD"/>
    <w:rPr>
      <w:rFonts w:cs="Times New Roman"/>
      <w:kern w:val="0"/>
      <w:sz w:val="16"/>
      <w:szCs w:val="16"/>
    </w:rPr>
  </w:style>
  <w:style w:type="paragraph" w:customStyle="1" w:styleId="xl53">
    <w:name w:val="xl5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310">
    <w:name w:val="аголовок 31"/>
    <w:basedOn w:val="10"/>
    <w:next w:val="10"/>
    <w:rsid w:val="004728CD"/>
    <w:pPr>
      <w:keepNext/>
      <w:jc w:val="both"/>
    </w:pPr>
    <w:rPr>
      <w:sz w:val="24"/>
    </w:rPr>
  </w:style>
  <w:style w:type="paragraph" w:styleId="28">
    <w:name w:val="Body Text 2"/>
    <w:basedOn w:val="a1"/>
    <w:link w:val="29"/>
    <w:rsid w:val="004728CD"/>
    <w:pPr>
      <w:widowControl/>
      <w:suppressAutoHyphens w:val="0"/>
      <w:autoSpaceDN/>
      <w:jc w:val="both"/>
      <w:textAlignment w:val="auto"/>
    </w:pPr>
    <w:rPr>
      <w:rFonts w:cs="Times New Roman"/>
      <w:kern w:val="0"/>
      <w:sz w:val="20"/>
      <w:szCs w:val="20"/>
    </w:rPr>
  </w:style>
  <w:style w:type="character" w:customStyle="1" w:styleId="29">
    <w:name w:val="Основной текст 2 Знак"/>
    <w:basedOn w:val="a2"/>
    <w:link w:val="28"/>
    <w:locked/>
    <w:rsid w:val="004728CD"/>
    <w:rPr>
      <w:rFonts w:cs="Times New Roman"/>
      <w:kern w:val="0"/>
      <w:sz w:val="20"/>
      <w:szCs w:val="20"/>
    </w:rPr>
  </w:style>
  <w:style w:type="paragraph" w:customStyle="1" w:styleId="Iauiue1">
    <w:name w:val="Iau?iue1"/>
    <w:rsid w:val="004728CD"/>
    <w:pPr>
      <w:widowControl/>
      <w:suppressAutoHyphens w:val="0"/>
      <w:overflowPunct w:val="0"/>
      <w:autoSpaceDE w:val="0"/>
      <w:autoSpaceDN w:val="0"/>
      <w:adjustRightInd w:val="0"/>
    </w:pPr>
    <w:rPr>
      <w:kern w:val="0"/>
      <w:sz w:val="20"/>
      <w:szCs w:val="20"/>
    </w:rPr>
  </w:style>
  <w:style w:type="paragraph" w:customStyle="1" w:styleId="81">
    <w:name w:val="заголовок 8"/>
    <w:basedOn w:val="a1"/>
    <w:next w:val="a1"/>
    <w:rsid w:val="004728CD"/>
    <w:pPr>
      <w:keepNext/>
      <w:widowControl/>
      <w:suppressAutoHyphens w:val="0"/>
      <w:autoSpaceDE w:val="0"/>
      <w:ind w:left="660"/>
      <w:textAlignment w:val="auto"/>
    </w:pPr>
    <w:rPr>
      <w:rFonts w:cs="Times New Roman"/>
      <w:b/>
      <w:kern w:val="0"/>
      <w:szCs w:val="20"/>
    </w:rPr>
  </w:style>
  <w:style w:type="character" w:customStyle="1" w:styleId="15">
    <w:name w:val="Основной шрифт абзаца1"/>
    <w:rsid w:val="004728CD"/>
  </w:style>
  <w:style w:type="paragraph" w:styleId="36">
    <w:name w:val="Body Text Indent 3"/>
    <w:basedOn w:val="a1"/>
    <w:link w:val="37"/>
    <w:rsid w:val="004728CD"/>
    <w:pPr>
      <w:widowControl/>
      <w:suppressAutoHyphens w:val="0"/>
      <w:autoSpaceDN/>
      <w:spacing w:before="240"/>
      <w:ind w:firstLine="851"/>
      <w:textAlignment w:val="auto"/>
    </w:pPr>
    <w:rPr>
      <w:rFonts w:cs="Times New Roman"/>
      <w:kern w:val="0"/>
      <w:sz w:val="28"/>
      <w:szCs w:val="20"/>
    </w:rPr>
  </w:style>
  <w:style w:type="character" w:customStyle="1" w:styleId="37">
    <w:name w:val="Основной текст с отступом 3 Знак"/>
    <w:basedOn w:val="a2"/>
    <w:link w:val="36"/>
    <w:locked/>
    <w:rsid w:val="004728CD"/>
    <w:rPr>
      <w:rFonts w:cs="Times New Roman"/>
      <w:kern w:val="0"/>
      <w:sz w:val="20"/>
      <w:szCs w:val="20"/>
    </w:rPr>
  </w:style>
  <w:style w:type="paragraph" w:styleId="a0">
    <w:name w:val="List Bullet"/>
    <w:basedOn w:val="a1"/>
    <w:autoRedefine/>
    <w:rsid w:val="004728CD"/>
    <w:pPr>
      <w:widowControl/>
      <w:numPr>
        <w:numId w:val="11"/>
      </w:numPr>
      <w:suppressAutoHyphens w:val="0"/>
      <w:autoSpaceDN/>
      <w:spacing w:before="120"/>
      <w:jc w:val="both"/>
      <w:textAlignment w:val="auto"/>
    </w:pPr>
    <w:rPr>
      <w:rFonts w:cs="Times New Roman"/>
      <w:kern w:val="0"/>
      <w:szCs w:val="20"/>
    </w:rPr>
  </w:style>
  <w:style w:type="paragraph" w:customStyle="1" w:styleId="FR3">
    <w:name w:val="FR3"/>
    <w:rsid w:val="004728CD"/>
    <w:pPr>
      <w:suppressAutoHyphens w:val="0"/>
      <w:ind w:left="200" w:firstLine="420"/>
      <w:textAlignment w:val="auto"/>
    </w:pPr>
    <w:rPr>
      <w:rFonts w:ascii="Arial" w:hAnsi="Arial"/>
      <w:kern w:val="0"/>
      <w:szCs w:val="20"/>
    </w:rPr>
  </w:style>
  <w:style w:type="paragraph" w:customStyle="1" w:styleId="xl24">
    <w:name w:val="xl24"/>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25">
    <w:name w:val="xl25"/>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6">
    <w:name w:val="xl2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7">
    <w:name w:val="xl2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28">
    <w:name w:val="xl2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9">
    <w:name w:val="xl29"/>
    <w:basedOn w:val="a1"/>
    <w:rsid w:val="004728CD"/>
    <w:pPr>
      <w:widowControl/>
      <w:pBdr>
        <w:top w:val="single" w:sz="4" w:space="0" w:color="auto"/>
        <w:bottom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0">
    <w:name w:val="xl30"/>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1">
    <w:name w:val="xl31"/>
    <w:basedOn w:val="a1"/>
    <w:rsid w:val="004728CD"/>
    <w:pPr>
      <w:widowControl/>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jc w:val="center"/>
      <w:textAlignment w:val="auto"/>
    </w:pPr>
    <w:rPr>
      <w:rFonts w:cs="Times New Roman"/>
      <w:b/>
      <w:bCs/>
      <w:kern w:val="0"/>
    </w:rPr>
  </w:style>
  <w:style w:type="paragraph" w:customStyle="1" w:styleId="xl32">
    <w:name w:val="xl32"/>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3">
    <w:name w:val="xl33"/>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4">
    <w:name w:val="xl34"/>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35">
    <w:name w:val="xl35"/>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6">
    <w:name w:val="xl3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7">
    <w:name w:val="xl3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8">
    <w:name w:val="xl38"/>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9">
    <w:name w:val="xl39"/>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0">
    <w:name w:val="xl40"/>
    <w:basedOn w:val="a1"/>
    <w:rsid w:val="004728CD"/>
    <w:pPr>
      <w:widowControl/>
      <w:pBdr>
        <w:top w:val="single" w:sz="8" w:space="0" w:color="auto"/>
        <w:left w:val="single" w:sz="8"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1">
    <w:name w:val="xl41"/>
    <w:basedOn w:val="a1"/>
    <w:rsid w:val="004728CD"/>
    <w:pPr>
      <w:widowControl/>
      <w:pBdr>
        <w:top w:val="single" w:sz="8"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42">
    <w:name w:val="xl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3">
    <w:name w:val="xl43"/>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4">
    <w:name w:val="xl44"/>
    <w:basedOn w:val="a1"/>
    <w:rsid w:val="004728CD"/>
    <w:pPr>
      <w:widowControl/>
      <w:pBdr>
        <w:top w:val="single" w:sz="8" w:space="0" w:color="auto"/>
        <w:left w:val="single" w:sz="4" w:space="0" w:color="auto"/>
        <w:bottom w:val="single" w:sz="4"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45">
    <w:name w:val="xl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6">
    <w:name w:val="xl46"/>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7">
    <w:name w:val="xl47"/>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8">
    <w:name w:val="xl48"/>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9">
    <w:name w:val="xl4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0">
    <w:name w:val="xl5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1">
    <w:name w:val="xl5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2">
    <w:name w:val="xl52"/>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54">
    <w:name w:val="xl54"/>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5">
    <w:name w:val="xl55"/>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6">
    <w:name w:val="xl5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7">
    <w:name w:val="xl5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8">
    <w:name w:val="xl58"/>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9">
    <w:name w:val="xl59"/>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0">
    <w:name w:val="xl6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1">
    <w:name w:val="xl6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2">
    <w:name w:val="xl62"/>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3">
    <w:name w:val="xl63"/>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64">
    <w:name w:val="xl64"/>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65">
    <w:name w:val="xl6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6">
    <w:name w:val="xl6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7">
    <w:name w:val="xl6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8">
    <w:name w:val="xl6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9">
    <w:name w:val="xl6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0">
    <w:name w:val="xl7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71">
    <w:name w:val="xl71"/>
    <w:basedOn w:val="a1"/>
    <w:rsid w:val="004728CD"/>
    <w:pPr>
      <w:widowControl/>
      <w:pBdr>
        <w:top w:val="single" w:sz="8"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2">
    <w:name w:val="xl72"/>
    <w:basedOn w:val="a1"/>
    <w:rsid w:val="004728CD"/>
    <w:pPr>
      <w:widowControl/>
      <w:pBdr>
        <w:left w:val="single" w:sz="8" w:space="0" w:color="auto"/>
        <w:bottom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3">
    <w:name w:val="xl7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4">
    <w:name w:val="xl74"/>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5">
    <w:name w:val="xl7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76">
    <w:name w:val="xl76"/>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77">
    <w:name w:val="xl77"/>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78">
    <w:name w:val="xl78"/>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9">
    <w:name w:val="xl7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0">
    <w:name w:val="xl80"/>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1">
    <w:name w:val="xl8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82">
    <w:name w:val="xl82"/>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3">
    <w:name w:val="xl8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84">
    <w:name w:val="xl84"/>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5">
    <w:name w:val="xl85"/>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6">
    <w:name w:val="xl86"/>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7">
    <w:name w:val="xl87"/>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8">
    <w:name w:val="xl88"/>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9">
    <w:name w:val="xl89"/>
    <w:basedOn w:val="a1"/>
    <w:rsid w:val="004728CD"/>
    <w:pPr>
      <w:widowControl/>
      <w:suppressAutoHyphens w:val="0"/>
      <w:autoSpaceDN/>
      <w:spacing w:before="100" w:beforeAutospacing="1" w:after="100" w:afterAutospacing="1"/>
      <w:jc w:val="center"/>
      <w:textAlignment w:val="auto"/>
    </w:pPr>
    <w:rPr>
      <w:rFonts w:cs="Times New Roman"/>
      <w:kern w:val="0"/>
      <w:sz w:val="28"/>
      <w:szCs w:val="28"/>
    </w:rPr>
  </w:style>
  <w:style w:type="paragraph" w:customStyle="1" w:styleId="xl90">
    <w:name w:val="xl90"/>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91">
    <w:name w:val="xl91"/>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92">
    <w:name w:val="xl92"/>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93">
    <w:name w:val="xl93"/>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210">
    <w:name w:val="Основной текст 21"/>
    <w:basedOn w:val="a1"/>
    <w:rsid w:val="004728CD"/>
    <w:pPr>
      <w:widowControl/>
      <w:suppressAutoHyphens w:val="0"/>
      <w:autoSpaceDN/>
      <w:ind w:left="720"/>
      <w:textAlignment w:val="auto"/>
    </w:pPr>
    <w:rPr>
      <w:rFonts w:cs="Times New Roman"/>
      <w:kern w:val="0"/>
      <w:sz w:val="28"/>
      <w:szCs w:val="20"/>
    </w:rPr>
  </w:style>
  <w:style w:type="paragraph" w:customStyle="1" w:styleId="font5">
    <w:name w:val="font5"/>
    <w:basedOn w:val="a1"/>
    <w:rsid w:val="004728CD"/>
    <w:pPr>
      <w:widowControl/>
      <w:suppressAutoHyphens w:val="0"/>
      <w:autoSpaceDN/>
      <w:spacing w:before="100" w:beforeAutospacing="1" w:after="100" w:afterAutospacing="1"/>
      <w:textAlignment w:val="auto"/>
    </w:pPr>
    <w:rPr>
      <w:rFonts w:ascii="Tahoma" w:hAnsi="Tahoma"/>
      <w:b/>
      <w:bCs/>
      <w:color w:val="000000"/>
      <w:kern w:val="0"/>
      <w:sz w:val="16"/>
      <w:szCs w:val="16"/>
    </w:rPr>
  </w:style>
  <w:style w:type="paragraph" w:customStyle="1" w:styleId="o">
    <w:name w:val="o?"/>
    <w:basedOn w:val="a1"/>
    <w:rsid w:val="004728CD"/>
    <w:pPr>
      <w:widowControl/>
      <w:suppressAutoHyphens w:val="0"/>
      <w:autoSpaceDN/>
      <w:spacing w:after="120"/>
      <w:textAlignment w:val="auto"/>
    </w:pPr>
    <w:rPr>
      <w:rFonts w:cs="Times New Roman"/>
      <w:b/>
      <w:kern w:val="0"/>
      <w:szCs w:val="20"/>
    </w:rPr>
  </w:style>
  <w:style w:type="paragraph" w:styleId="aff0">
    <w:name w:val="List Number"/>
    <w:basedOn w:val="a1"/>
    <w:rsid w:val="004728CD"/>
    <w:pPr>
      <w:widowControl/>
      <w:tabs>
        <w:tab w:val="num" w:pos="360"/>
      </w:tabs>
      <w:suppressAutoHyphens w:val="0"/>
      <w:autoSpaceDN/>
      <w:spacing w:after="60"/>
      <w:ind w:left="360" w:hanging="360"/>
      <w:jc w:val="both"/>
      <w:textAlignment w:val="auto"/>
    </w:pPr>
    <w:rPr>
      <w:rFonts w:cs="Times New Roman"/>
      <w:kern w:val="0"/>
      <w:szCs w:val="20"/>
    </w:rPr>
  </w:style>
  <w:style w:type="paragraph" w:styleId="2a">
    <w:name w:val="List 2"/>
    <w:basedOn w:val="a1"/>
    <w:rsid w:val="004728CD"/>
    <w:pPr>
      <w:widowControl/>
      <w:suppressAutoHyphens w:val="0"/>
      <w:autoSpaceDN/>
      <w:ind w:left="566" w:hanging="283"/>
      <w:textAlignment w:val="auto"/>
    </w:pPr>
    <w:rPr>
      <w:rFonts w:cs="Times New Roman"/>
      <w:kern w:val="0"/>
      <w:sz w:val="20"/>
      <w:szCs w:val="20"/>
    </w:rPr>
  </w:style>
  <w:style w:type="paragraph" w:styleId="38">
    <w:name w:val="List 3"/>
    <w:basedOn w:val="a1"/>
    <w:rsid w:val="004728CD"/>
    <w:pPr>
      <w:widowControl/>
      <w:suppressAutoHyphens w:val="0"/>
      <w:autoSpaceDN/>
      <w:ind w:left="849" w:hanging="283"/>
      <w:textAlignment w:val="auto"/>
    </w:pPr>
    <w:rPr>
      <w:rFonts w:cs="Times New Roman"/>
      <w:kern w:val="0"/>
      <w:sz w:val="20"/>
      <w:szCs w:val="20"/>
    </w:rPr>
  </w:style>
  <w:style w:type="paragraph" w:styleId="aff1">
    <w:name w:val="Document Map"/>
    <w:basedOn w:val="a1"/>
    <w:link w:val="aff2"/>
    <w:rsid w:val="004728CD"/>
    <w:pPr>
      <w:widowControl/>
      <w:shd w:val="clear" w:color="auto" w:fill="000080"/>
      <w:suppressAutoHyphens w:val="0"/>
      <w:autoSpaceDN/>
      <w:textAlignment w:val="auto"/>
    </w:pPr>
    <w:rPr>
      <w:rFonts w:ascii="Tahoma" w:hAnsi="Tahoma"/>
      <w:kern w:val="0"/>
      <w:sz w:val="20"/>
      <w:szCs w:val="20"/>
    </w:rPr>
  </w:style>
  <w:style w:type="character" w:customStyle="1" w:styleId="aff2">
    <w:name w:val="Схема документа Знак"/>
    <w:basedOn w:val="a2"/>
    <w:link w:val="aff1"/>
    <w:locked/>
    <w:rsid w:val="004728CD"/>
    <w:rPr>
      <w:rFonts w:ascii="Tahoma" w:hAnsi="Tahoma" w:cs="Tahoma"/>
      <w:kern w:val="0"/>
      <w:sz w:val="20"/>
      <w:szCs w:val="20"/>
      <w:shd w:val="clear" w:color="auto" w:fill="000080"/>
    </w:rPr>
  </w:style>
  <w:style w:type="paragraph" w:styleId="2b">
    <w:name w:val="List Bullet 2"/>
    <w:basedOn w:val="a1"/>
    <w:autoRedefine/>
    <w:rsid w:val="004728CD"/>
    <w:pPr>
      <w:widowControl/>
      <w:tabs>
        <w:tab w:val="num" w:pos="643"/>
      </w:tabs>
      <w:suppressAutoHyphens w:val="0"/>
      <w:autoSpaceDN/>
      <w:spacing w:after="60"/>
      <w:ind w:left="643" w:hanging="360"/>
      <w:jc w:val="both"/>
      <w:textAlignment w:val="auto"/>
    </w:pPr>
    <w:rPr>
      <w:rFonts w:cs="Times New Roman"/>
      <w:kern w:val="0"/>
      <w:szCs w:val="20"/>
    </w:rPr>
  </w:style>
  <w:style w:type="paragraph" w:styleId="39">
    <w:name w:val="List Bullet 3"/>
    <w:basedOn w:val="a1"/>
    <w:autoRedefine/>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1">
    <w:name w:val="List Bullet 4"/>
    <w:basedOn w:val="a1"/>
    <w:autoRedefine/>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1">
    <w:name w:val="List Bullet 5"/>
    <w:basedOn w:val="a1"/>
    <w:autoRedefine/>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styleId="3a">
    <w:name w:val="List Number 3"/>
    <w:basedOn w:val="a1"/>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2">
    <w:name w:val="List Number 4"/>
    <w:basedOn w:val="a1"/>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2">
    <w:name w:val="List Number 5"/>
    <w:basedOn w:val="a1"/>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customStyle="1" w:styleId="aff3">
    <w:name w:val="Часть"/>
    <w:basedOn w:val="a1"/>
    <w:rsid w:val="004728CD"/>
    <w:pPr>
      <w:widowControl/>
      <w:tabs>
        <w:tab w:val="num" w:pos="360"/>
      </w:tabs>
      <w:suppressAutoHyphens w:val="0"/>
      <w:autoSpaceDN/>
      <w:spacing w:after="60"/>
      <w:ind w:left="360" w:hanging="360"/>
      <w:jc w:val="center"/>
      <w:textAlignment w:val="auto"/>
    </w:pPr>
    <w:rPr>
      <w:rFonts w:ascii="Arial" w:hAnsi="Arial" w:cs="Times New Roman"/>
      <w:b/>
      <w:caps/>
      <w:kern w:val="0"/>
      <w:sz w:val="32"/>
      <w:szCs w:val="20"/>
    </w:rPr>
  </w:style>
  <w:style w:type="paragraph" w:customStyle="1" w:styleId="3">
    <w:name w:val="Раздел 3"/>
    <w:basedOn w:val="a1"/>
    <w:rsid w:val="004728CD"/>
    <w:pPr>
      <w:widowControl/>
      <w:numPr>
        <w:numId w:val="12"/>
      </w:numPr>
      <w:suppressAutoHyphens w:val="0"/>
      <w:autoSpaceDN/>
      <w:spacing w:before="120" w:after="120"/>
      <w:jc w:val="center"/>
      <w:textAlignment w:val="auto"/>
    </w:pPr>
    <w:rPr>
      <w:rFonts w:cs="Times New Roman"/>
      <w:b/>
      <w:kern w:val="0"/>
      <w:szCs w:val="20"/>
    </w:rPr>
  </w:style>
  <w:style w:type="paragraph" w:customStyle="1" w:styleId="aff4">
    <w:name w:val="Условия контракта"/>
    <w:basedOn w:val="a1"/>
    <w:rsid w:val="004728CD"/>
    <w:pPr>
      <w:widowControl/>
      <w:suppressAutoHyphens w:val="0"/>
      <w:autoSpaceDN/>
      <w:spacing w:before="240" w:after="120"/>
      <w:jc w:val="both"/>
      <w:textAlignment w:val="auto"/>
    </w:pPr>
    <w:rPr>
      <w:rFonts w:cs="Times New Roman"/>
      <w:b/>
      <w:kern w:val="0"/>
      <w:szCs w:val="20"/>
    </w:rPr>
  </w:style>
  <w:style w:type="paragraph" w:customStyle="1" w:styleId="Instruction">
    <w:name w:val="Instruction"/>
    <w:basedOn w:val="28"/>
    <w:rsid w:val="004728CD"/>
    <w:pPr>
      <w:tabs>
        <w:tab w:val="num" w:pos="360"/>
      </w:tabs>
      <w:spacing w:before="180" w:after="60"/>
      <w:ind w:left="360" w:hanging="360"/>
    </w:pPr>
    <w:rPr>
      <w:b/>
      <w:sz w:val="24"/>
    </w:rPr>
  </w:style>
  <w:style w:type="paragraph" w:customStyle="1" w:styleId="aff5">
    <w:name w:val="Тендерные данные"/>
    <w:basedOn w:val="a1"/>
    <w:rsid w:val="004728CD"/>
    <w:pPr>
      <w:widowControl/>
      <w:tabs>
        <w:tab w:val="left" w:pos="1985"/>
      </w:tabs>
      <w:suppressAutoHyphens w:val="0"/>
      <w:autoSpaceDN/>
      <w:spacing w:before="120" w:after="60"/>
      <w:jc w:val="both"/>
      <w:textAlignment w:val="auto"/>
    </w:pPr>
    <w:rPr>
      <w:rFonts w:cs="Times New Roman"/>
      <w:b/>
      <w:kern w:val="0"/>
      <w:szCs w:val="20"/>
    </w:rPr>
  </w:style>
  <w:style w:type="paragraph" w:styleId="3b">
    <w:name w:val="toc 3"/>
    <w:basedOn w:val="a1"/>
    <w:next w:val="a1"/>
    <w:autoRedefine/>
    <w:rsid w:val="004728CD"/>
    <w:pPr>
      <w:keepNext/>
      <w:keepLines/>
      <w:suppressLineNumbers/>
      <w:tabs>
        <w:tab w:val="right" w:leader="dot" w:pos="8780"/>
      </w:tabs>
      <w:autoSpaceDN/>
      <w:textAlignment w:val="auto"/>
    </w:pPr>
    <w:rPr>
      <w:rFonts w:cs="Times New Roman"/>
      <w:b/>
      <w:kern w:val="0"/>
      <w:sz w:val="23"/>
      <w:szCs w:val="23"/>
    </w:rPr>
  </w:style>
  <w:style w:type="paragraph" w:styleId="16">
    <w:name w:val="toc 1"/>
    <w:basedOn w:val="a1"/>
    <w:next w:val="a1"/>
    <w:autoRedefine/>
    <w:rsid w:val="004728CD"/>
    <w:pPr>
      <w:widowControl/>
      <w:suppressAutoHyphens w:val="0"/>
      <w:autoSpaceDN/>
      <w:spacing w:before="120" w:after="120"/>
      <w:textAlignment w:val="auto"/>
    </w:pPr>
    <w:rPr>
      <w:rFonts w:cs="Times New Roman"/>
      <w:b/>
      <w:caps/>
      <w:kern w:val="0"/>
      <w:sz w:val="22"/>
      <w:szCs w:val="20"/>
    </w:rPr>
  </w:style>
  <w:style w:type="paragraph" w:styleId="2c">
    <w:name w:val="toc 2"/>
    <w:basedOn w:val="a1"/>
    <w:next w:val="a1"/>
    <w:autoRedefine/>
    <w:rsid w:val="004728CD"/>
    <w:pPr>
      <w:keepNext/>
      <w:keepLines/>
      <w:suppressLineNumbers/>
      <w:tabs>
        <w:tab w:val="left" w:pos="900"/>
        <w:tab w:val="left" w:pos="1701"/>
        <w:tab w:val="right" w:leader="dot" w:pos="8780"/>
      </w:tabs>
      <w:autoSpaceDN/>
      <w:spacing w:after="60"/>
      <w:ind w:left="720" w:hanging="482"/>
      <w:jc w:val="both"/>
      <w:textAlignment w:val="auto"/>
    </w:pPr>
    <w:rPr>
      <w:rFonts w:cs="Times New Roman"/>
      <w:smallCaps/>
      <w:noProof/>
      <w:kern w:val="0"/>
    </w:rPr>
  </w:style>
  <w:style w:type="paragraph" w:styleId="aff6">
    <w:name w:val="Date"/>
    <w:basedOn w:val="a1"/>
    <w:next w:val="a1"/>
    <w:link w:val="aff7"/>
    <w:rsid w:val="004728CD"/>
    <w:pPr>
      <w:widowControl/>
      <w:suppressAutoHyphens w:val="0"/>
      <w:autoSpaceDN/>
      <w:spacing w:after="60"/>
      <w:jc w:val="both"/>
      <w:textAlignment w:val="auto"/>
    </w:pPr>
    <w:rPr>
      <w:rFonts w:cs="Times New Roman"/>
      <w:kern w:val="0"/>
      <w:szCs w:val="20"/>
    </w:rPr>
  </w:style>
  <w:style w:type="character" w:customStyle="1" w:styleId="aff7">
    <w:name w:val="Дата Знак"/>
    <w:basedOn w:val="a2"/>
    <w:link w:val="aff6"/>
    <w:locked/>
    <w:rsid w:val="004728CD"/>
    <w:rPr>
      <w:rFonts w:cs="Times New Roman"/>
      <w:kern w:val="0"/>
      <w:sz w:val="20"/>
      <w:szCs w:val="20"/>
    </w:rPr>
  </w:style>
  <w:style w:type="paragraph" w:customStyle="1" w:styleId="aff8">
    <w:name w:val="Îáû÷íûé"/>
    <w:rsid w:val="004728CD"/>
    <w:pPr>
      <w:widowControl/>
      <w:suppressAutoHyphens w:val="0"/>
      <w:textAlignment w:val="auto"/>
    </w:pPr>
    <w:rPr>
      <w:kern w:val="0"/>
      <w:sz w:val="20"/>
      <w:szCs w:val="20"/>
    </w:rPr>
  </w:style>
  <w:style w:type="paragraph" w:customStyle="1" w:styleId="aff9">
    <w:name w:val="Íîðìàëüíûé"/>
    <w:rsid w:val="004728CD"/>
    <w:pPr>
      <w:widowControl/>
      <w:suppressAutoHyphens w:val="0"/>
      <w:textAlignment w:val="auto"/>
    </w:pPr>
    <w:rPr>
      <w:rFonts w:ascii="Courier" w:hAnsi="Courier"/>
      <w:kern w:val="0"/>
      <w:szCs w:val="20"/>
      <w:lang w:val="en-GB"/>
    </w:rPr>
  </w:style>
  <w:style w:type="paragraph" w:customStyle="1" w:styleId="affa">
    <w:name w:val="Подраздел"/>
    <w:basedOn w:val="a1"/>
    <w:rsid w:val="004728CD"/>
    <w:pPr>
      <w:widowControl/>
      <w:autoSpaceDN/>
      <w:spacing w:before="240" w:after="120"/>
      <w:jc w:val="center"/>
      <w:textAlignment w:val="auto"/>
    </w:pPr>
    <w:rPr>
      <w:rFonts w:ascii="TimesDL" w:hAnsi="TimesDL" w:cs="Times New Roman"/>
      <w:b/>
      <w:smallCaps/>
      <w:spacing w:val="-2"/>
      <w:kern w:val="0"/>
      <w:szCs w:val="20"/>
    </w:rPr>
  </w:style>
  <w:style w:type="paragraph" w:styleId="affb">
    <w:name w:val="Block Text"/>
    <w:basedOn w:val="a1"/>
    <w:rsid w:val="004728CD"/>
    <w:pPr>
      <w:widowControl/>
      <w:suppressAutoHyphens w:val="0"/>
      <w:autoSpaceDN/>
      <w:spacing w:after="120"/>
      <w:ind w:left="1440" w:right="1440"/>
      <w:jc w:val="both"/>
      <w:textAlignment w:val="auto"/>
    </w:pPr>
    <w:rPr>
      <w:rFonts w:cs="Times New Roman"/>
      <w:kern w:val="0"/>
      <w:szCs w:val="20"/>
    </w:rPr>
  </w:style>
  <w:style w:type="paragraph" w:styleId="affc">
    <w:name w:val="Plain Text"/>
    <w:basedOn w:val="a1"/>
    <w:link w:val="affd"/>
    <w:rsid w:val="004728CD"/>
    <w:pPr>
      <w:widowControl/>
      <w:suppressAutoHyphens w:val="0"/>
      <w:autoSpaceDN/>
      <w:textAlignment w:val="auto"/>
    </w:pPr>
    <w:rPr>
      <w:rFonts w:ascii="Courier New" w:hAnsi="Courier New" w:cs="Courier New"/>
      <w:kern w:val="0"/>
      <w:sz w:val="20"/>
      <w:szCs w:val="20"/>
    </w:rPr>
  </w:style>
  <w:style w:type="character" w:customStyle="1" w:styleId="affd">
    <w:name w:val="Текст Знак"/>
    <w:basedOn w:val="a2"/>
    <w:link w:val="affc"/>
    <w:locked/>
    <w:rsid w:val="004728CD"/>
    <w:rPr>
      <w:rFonts w:ascii="Courier New" w:hAnsi="Courier New" w:cs="Courier New"/>
      <w:kern w:val="0"/>
      <w:sz w:val="20"/>
      <w:szCs w:val="20"/>
    </w:rPr>
  </w:style>
  <w:style w:type="character" w:customStyle="1" w:styleId="affe">
    <w:name w:val="Знак Знак"/>
    <w:basedOn w:val="a2"/>
    <w:rsid w:val="004728CD"/>
    <w:rPr>
      <w:rFonts w:ascii="Arial" w:hAnsi="Arial" w:cs="Times New Roman"/>
      <w:sz w:val="24"/>
      <w:lang w:val="ru-RU" w:eastAsia="ru-RU" w:bidi="ar-SA"/>
    </w:rPr>
  </w:style>
  <w:style w:type="character" w:customStyle="1" w:styleId="afff">
    <w:name w:val="Основной шрифт"/>
    <w:rsid w:val="004728CD"/>
  </w:style>
  <w:style w:type="paragraph" w:customStyle="1" w:styleId="afff0">
    <w:name w:val="текст таблицы"/>
    <w:basedOn w:val="a1"/>
    <w:rsid w:val="004728CD"/>
    <w:pPr>
      <w:widowControl/>
      <w:suppressAutoHyphens w:val="0"/>
      <w:autoSpaceDN/>
      <w:spacing w:before="120"/>
      <w:ind w:right="-102"/>
      <w:textAlignment w:val="auto"/>
    </w:pPr>
    <w:rPr>
      <w:rFonts w:cs="Times New Roman"/>
      <w:kern w:val="0"/>
    </w:rPr>
  </w:style>
  <w:style w:type="paragraph" w:customStyle="1" w:styleId="BodyTextIndent21">
    <w:name w:val="Body Text Indent 21"/>
    <w:basedOn w:val="a1"/>
    <w:rsid w:val="004728CD"/>
    <w:pPr>
      <w:widowControl/>
      <w:suppressAutoHyphens w:val="0"/>
      <w:autoSpaceDN/>
      <w:ind w:firstLine="709"/>
      <w:jc w:val="both"/>
      <w:textAlignment w:val="auto"/>
    </w:pPr>
    <w:rPr>
      <w:rFonts w:cs="Times New Roman"/>
      <w:kern w:val="0"/>
      <w:szCs w:val="20"/>
    </w:rPr>
  </w:style>
  <w:style w:type="paragraph" w:customStyle="1" w:styleId="afff1">
    <w:name w:val="Словарная статья"/>
    <w:basedOn w:val="a1"/>
    <w:next w:val="a1"/>
    <w:rsid w:val="004728CD"/>
    <w:pPr>
      <w:widowControl/>
      <w:suppressAutoHyphens w:val="0"/>
      <w:autoSpaceDE w:val="0"/>
      <w:adjustRightInd w:val="0"/>
      <w:ind w:right="118"/>
      <w:jc w:val="both"/>
      <w:textAlignment w:val="auto"/>
    </w:pPr>
    <w:rPr>
      <w:rFonts w:ascii="Arial" w:hAnsi="Arial" w:cs="Times New Roman"/>
      <w:kern w:val="0"/>
      <w:sz w:val="20"/>
      <w:szCs w:val="20"/>
    </w:rPr>
  </w:style>
  <w:style w:type="character" w:customStyle="1" w:styleId="afff2">
    <w:name w:val="номер страницы"/>
    <w:basedOn w:val="a2"/>
    <w:rsid w:val="004728CD"/>
    <w:rPr>
      <w:rFonts w:cs="Times New Roman"/>
    </w:rPr>
  </w:style>
  <w:style w:type="character" w:styleId="afff3">
    <w:name w:val="line number"/>
    <w:basedOn w:val="a2"/>
    <w:rsid w:val="004728CD"/>
    <w:rPr>
      <w:rFonts w:cs="Times New Roman"/>
    </w:rPr>
  </w:style>
  <w:style w:type="paragraph" w:styleId="afff4">
    <w:name w:val="annotation text"/>
    <w:basedOn w:val="a1"/>
    <w:link w:val="afff5"/>
    <w:rsid w:val="004728CD"/>
    <w:pPr>
      <w:widowControl/>
      <w:suppressAutoHyphens w:val="0"/>
      <w:autoSpaceDN/>
      <w:textAlignment w:val="auto"/>
    </w:pPr>
    <w:rPr>
      <w:rFonts w:cs="Times New Roman"/>
      <w:kern w:val="0"/>
      <w:sz w:val="20"/>
      <w:szCs w:val="20"/>
    </w:rPr>
  </w:style>
  <w:style w:type="character" w:customStyle="1" w:styleId="afff5">
    <w:name w:val="Текст примечания Знак"/>
    <w:basedOn w:val="a2"/>
    <w:link w:val="afff4"/>
    <w:locked/>
    <w:rsid w:val="004728CD"/>
    <w:rPr>
      <w:rFonts w:cs="Times New Roman"/>
      <w:kern w:val="0"/>
      <w:sz w:val="20"/>
      <w:szCs w:val="20"/>
    </w:rPr>
  </w:style>
  <w:style w:type="paragraph" w:customStyle="1" w:styleId="311">
    <w:name w:val="Основной текст 31"/>
    <w:basedOn w:val="a1"/>
    <w:rsid w:val="004728CD"/>
    <w:pPr>
      <w:widowControl/>
      <w:suppressAutoHyphens w:val="0"/>
      <w:autoSpaceDN/>
      <w:spacing w:before="120"/>
      <w:jc w:val="center"/>
      <w:textAlignment w:val="auto"/>
    </w:pPr>
    <w:rPr>
      <w:rFonts w:cs="Times New Roman"/>
      <w:kern w:val="0"/>
      <w:szCs w:val="20"/>
    </w:rPr>
  </w:style>
  <w:style w:type="paragraph" w:customStyle="1" w:styleId="font6">
    <w:name w:val="font6"/>
    <w:basedOn w:val="a1"/>
    <w:rsid w:val="004728CD"/>
    <w:pPr>
      <w:widowControl/>
      <w:suppressAutoHyphens w:val="0"/>
      <w:autoSpaceDN/>
      <w:spacing w:before="100" w:beforeAutospacing="1" w:after="100" w:afterAutospacing="1"/>
      <w:textAlignment w:val="auto"/>
    </w:pPr>
    <w:rPr>
      <w:rFonts w:eastAsia="Arial Unicode MS" w:cs="Times New Roman"/>
      <w:kern w:val="0"/>
    </w:rPr>
  </w:style>
  <w:style w:type="paragraph" w:customStyle="1" w:styleId="font7">
    <w:name w:val="font7"/>
    <w:basedOn w:val="a1"/>
    <w:rsid w:val="004728CD"/>
    <w:pPr>
      <w:widowControl/>
      <w:suppressAutoHyphens w:val="0"/>
      <w:autoSpaceDN/>
      <w:spacing w:before="100" w:beforeAutospacing="1" w:after="100" w:afterAutospacing="1"/>
      <w:textAlignment w:val="auto"/>
    </w:pPr>
    <w:rPr>
      <w:rFonts w:eastAsia="Arial Unicode MS" w:cs="Times New Roman"/>
      <w:kern w:val="0"/>
      <w:sz w:val="14"/>
      <w:szCs w:val="14"/>
    </w:rPr>
  </w:style>
  <w:style w:type="paragraph" w:customStyle="1" w:styleId="xl94">
    <w:name w:val="xl94"/>
    <w:basedOn w:val="a1"/>
    <w:rsid w:val="004728CD"/>
    <w:pPr>
      <w:widowControl/>
      <w:pBdr>
        <w:top w:val="single" w:sz="8" w:space="0" w:color="auto"/>
        <w:left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5">
    <w:name w:val="xl95"/>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6">
    <w:name w:val="xl96"/>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kern w:val="0"/>
    </w:rPr>
  </w:style>
  <w:style w:type="paragraph" w:customStyle="1" w:styleId="xl97">
    <w:name w:val="xl97"/>
    <w:basedOn w:val="a1"/>
    <w:rsid w:val="004728CD"/>
    <w:pPr>
      <w:widowControl/>
      <w:pBdr>
        <w:top w:val="single" w:sz="4" w:space="0" w:color="auto"/>
        <w:left w:val="single" w:sz="4" w:space="9" w:color="auto"/>
        <w:bottom w:val="single" w:sz="4" w:space="0" w:color="auto"/>
      </w:pBdr>
      <w:suppressAutoHyphens w:val="0"/>
      <w:autoSpaceDN/>
      <w:spacing w:before="100" w:beforeAutospacing="1" w:after="100" w:afterAutospacing="1"/>
      <w:ind w:firstLineChars="100" w:firstLine="100"/>
      <w:textAlignment w:val="top"/>
    </w:pPr>
    <w:rPr>
      <w:rFonts w:eastAsia="Arial Unicode MS" w:cs="Times New Roman"/>
      <w:kern w:val="0"/>
    </w:rPr>
  </w:style>
  <w:style w:type="paragraph" w:customStyle="1" w:styleId="xl98">
    <w:name w:val="xl98"/>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eastAsia="Arial Unicode MS" w:cs="Times New Roman"/>
      <w:kern w:val="0"/>
    </w:rPr>
  </w:style>
  <w:style w:type="paragraph" w:customStyle="1" w:styleId="xl99">
    <w:name w:val="xl99"/>
    <w:basedOn w:val="a1"/>
    <w:rsid w:val="004728CD"/>
    <w:pPr>
      <w:widowControl/>
      <w:pBdr>
        <w:top w:val="single" w:sz="4" w:space="0" w:color="auto"/>
        <w:left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xl100">
    <w:name w:val="xl100"/>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3c">
    <w:name w:val="Стиль3 Знак"/>
    <w:basedOn w:val="23"/>
    <w:rsid w:val="004728CD"/>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0"/>
    <w:next w:val="10"/>
    <w:rsid w:val="004728CD"/>
    <w:pPr>
      <w:keepNext/>
      <w:tabs>
        <w:tab w:val="left" w:pos="426"/>
      </w:tabs>
      <w:spacing w:before="120"/>
      <w:jc w:val="center"/>
      <w:outlineLvl w:val="4"/>
    </w:pPr>
    <w:rPr>
      <w:b/>
      <w:sz w:val="24"/>
    </w:rPr>
  </w:style>
  <w:style w:type="paragraph" w:customStyle="1" w:styleId="BodyTextIndent31">
    <w:name w:val="Body Text Indent 31"/>
    <w:basedOn w:val="a1"/>
    <w:rsid w:val="004728CD"/>
    <w:pPr>
      <w:widowControl/>
      <w:tabs>
        <w:tab w:val="left" w:pos="1069"/>
      </w:tabs>
      <w:suppressAutoHyphens w:val="0"/>
      <w:autoSpaceDN/>
      <w:ind w:firstLine="709"/>
      <w:jc w:val="both"/>
      <w:textAlignment w:val="auto"/>
    </w:pPr>
    <w:rPr>
      <w:rFonts w:cs="Times New Roman"/>
      <w:b/>
      <w:kern w:val="0"/>
      <w:szCs w:val="20"/>
    </w:rPr>
  </w:style>
  <w:style w:type="paragraph" w:customStyle="1" w:styleId="211">
    <w:name w:val="Основной текст с отступом 21"/>
    <w:basedOn w:val="a1"/>
    <w:rsid w:val="004728CD"/>
    <w:pPr>
      <w:widowControl/>
      <w:suppressAutoHyphens w:val="0"/>
      <w:autoSpaceDN/>
      <w:ind w:firstLine="284"/>
      <w:jc w:val="both"/>
      <w:textAlignment w:val="auto"/>
    </w:pPr>
    <w:rPr>
      <w:rFonts w:cs="Times New Roman"/>
      <w:kern w:val="0"/>
      <w:sz w:val="22"/>
      <w:szCs w:val="20"/>
    </w:rPr>
  </w:style>
  <w:style w:type="paragraph" w:customStyle="1" w:styleId="312">
    <w:name w:val="Основной текст с отступом 31"/>
    <w:basedOn w:val="a1"/>
    <w:rsid w:val="004728CD"/>
    <w:pPr>
      <w:widowControl/>
      <w:suppressAutoHyphens w:val="0"/>
      <w:autoSpaceDN/>
      <w:ind w:firstLine="709"/>
      <w:jc w:val="both"/>
      <w:textAlignment w:val="auto"/>
    </w:pPr>
    <w:rPr>
      <w:rFonts w:cs="Times New Roman"/>
      <w:kern w:val="0"/>
      <w:sz w:val="22"/>
      <w:szCs w:val="20"/>
    </w:rPr>
  </w:style>
  <w:style w:type="paragraph" w:customStyle="1" w:styleId="xl22">
    <w:name w:val="xl22"/>
    <w:basedOn w:val="a1"/>
    <w:rsid w:val="004728CD"/>
    <w:pPr>
      <w:widowControl/>
      <w:suppressAutoHyphens w:val="0"/>
      <w:autoSpaceDN/>
      <w:spacing w:before="100" w:beforeAutospacing="1" w:after="100" w:afterAutospacing="1"/>
      <w:textAlignment w:val="top"/>
    </w:pPr>
    <w:rPr>
      <w:rFonts w:cs="Times New Roman"/>
      <w:kern w:val="0"/>
    </w:rPr>
  </w:style>
  <w:style w:type="paragraph" w:customStyle="1" w:styleId="xl23">
    <w:name w:val="xl23"/>
    <w:basedOn w:val="a1"/>
    <w:rsid w:val="004728CD"/>
    <w:pPr>
      <w:widowControl/>
      <w:suppressAutoHyphens w:val="0"/>
      <w:autoSpaceDN/>
      <w:spacing w:before="100" w:beforeAutospacing="1" w:after="100" w:afterAutospacing="1"/>
      <w:textAlignment w:val="auto"/>
    </w:pPr>
    <w:rPr>
      <w:rFonts w:cs="Times New Roman"/>
      <w:b/>
      <w:bCs/>
      <w:kern w:val="0"/>
    </w:rPr>
  </w:style>
  <w:style w:type="paragraph" w:customStyle="1" w:styleId="Aaoieeeieiioeooe">
    <w:name w:val="Aa?oiee eieiioeooe"/>
    <w:basedOn w:val="a1"/>
    <w:rsid w:val="004728CD"/>
    <w:pPr>
      <w:widowControl/>
      <w:tabs>
        <w:tab w:val="center" w:pos="4536"/>
        <w:tab w:val="right" w:pos="9072"/>
      </w:tabs>
      <w:suppressAutoHyphens w:val="0"/>
      <w:autoSpaceDN/>
      <w:textAlignment w:val="auto"/>
    </w:pPr>
    <w:rPr>
      <w:rFonts w:cs="Times New Roman"/>
      <w:kern w:val="0"/>
      <w:sz w:val="20"/>
      <w:szCs w:val="20"/>
      <w:lang w:val="en-US"/>
    </w:rPr>
  </w:style>
  <w:style w:type="paragraph" w:customStyle="1" w:styleId="ConsPlusTitle">
    <w:name w:val="ConsPlusTitle"/>
    <w:rsid w:val="004728CD"/>
    <w:pPr>
      <w:widowControl/>
      <w:suppressAutoHyphens w:val="0"/>
      <w:autoSpaceDE w:val="0"/>
      <w:autoSpaceDN w:val="0"/>
      <w:adjustRightInd w:val="0"/>
      <w:textAlignment w:val="auto"/>
    </w:pPr>
    <w:rPr>
      <w:rFonts w:ascii="Arial" w:hAnsi="Arial" w:cs="Arial"/>
      <w:b/>
      <w:bCs/>
      <w:kern w:val="0"/>
      <w:sz w:val="20"/>
      <w:szCs w:val="20"/>
    </w:rPr>
  </w:style>
  <w:style w:type="paragraph" w:customStyle="1" w:styleId="xl101">
    <w:name w:val="xl10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rPr>
  </w:style>
  <w:style w:type="paragraph" w:customStyle="1" w:styleId="xl102">
    <w:name w:val="xl10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3">
    <w:name w:val="xl10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4">
    <w:name w:val="xl104"/>
    <w:basedOn w:val="a1"/>
    <w:rsid w:val="004728CD"/>
    <w:pPr>
      <w:widowControl/>
      <w:pBdr>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5">
    <w:name w:val="xl105"/>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kern w:val="0"/>
      <w:sz w:val="22"/>
      <w:szCs w:val="22"/>
    </w:rPr>
  </w:style>
  <w:style w:type="paragraph" w:customStyle="1" w:styleId="xl106">
    <w:name w:val="xl106"/>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7">
    <w:name w:val="xl107"/>
    <w:basedOn w:val="a1"/>
    <w:rsid w:val="004728CD"/>
    <w:pPr>
      <w:widowControl/>
      <w:pBdr>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8">
    <w:name w:val="xl108"/>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09">
    <w:name w:val="xl109"/>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0">
    <w:name w:val="xl110"/>
    <w:basedOn w:val="a1"/>
    <w:rsid w:val="004728CD"/>
    <w:pPr>
      <w:widowControl/>
      <w:pBdr>
        <w:top w:val="single" w:sz="4" w:space="0" w:color="auto"/>
        <w:bottom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1">
    <w:name w:val="xl111"/>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2">
    <w:name w:val="xl112"/>
    <w:basedOn w:val="a1"/>
    <w:rsid w:val="004728CD"/>
    <w:pPr>
      <w:widowControl/>
      <w:pBdr>
        <w:lef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3">
    <w:name w:val="xl11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4">
    <w:name w:val="xl114"/>
    <w:basedOn w:val="a1"/>
    <w:rsid w:val="004728CD"/>
    <w:pPr>
      <w:widowControl/>
      <w:suppressAutoHyphens w:val="0"/>
      <w:autoSpaceDN/>
      <w:spacing w:before="100" w:beforeAutospacing="1" w:after="100" w:afterAutospacing="1"/>
      <w:textAlignment w:val="auto"/>
    </w:pPr>
    <w:rPr>
      <w:rFonts w:ascii="Times New Roman CYR" w:hAnsi="Times New Roman CYR" w:cs="Times New Roman CYR"/>
      <w:b/>
      <w:bCs/>
      <w:kern w:val="0"/>
      <w:sz w:val="22"/>
      <w:szCs w:val="22"/>
    </w:rPr>
  </w:style>
  <w:style w:type="paragraph" w:customStyle="1" w:styleId="xl115">
    <w:name w:val="xl115"/>
    <w:basedOn w:val="a1"/>
    <w:rsid w:val="004728CD"/>
    <w:pPr>
      <w:widowControl/>
      <w:pBdr>
        <w:lef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xl116">
    <w:name w:val="xl116"/>
    <w:basedOn w:val="a1"/>
    <w:rsid w:val="004728CD"/>
    <w:pPr>
      <w:widowControl/>
      <w:pBdr>
        <w:righ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17">
    <w:name w:val="Верхний колонтитул1"/>
    <w:basedOn w:val="10"/>
    <w:rsid w:val="004728CD"/>
    <w:pPr>
      <w:tabs>
        <w:tab w:val="center" w:pos="4677"/>
        <w:tab w:val="right" w:pos="9355"/>
      </w:tabs>
    </w:pPr>
    <w:rPr>
      <w:sz w:val="24"/>
    </w:rPr>
  </w:style>
  <w:style w:type="character" w:customStyle="1" w:styleId="afff6">
    <w:name w:val="Символ сноски"/>
    <w:basedOn w:val="a2"/>
    <w:rsid w:val="004728CD"/>
    <w:rPr>
      <w:rFonts w:cs="Times New Roman"/>
      <w:vertAlign w:val="superscript"/>
    </w:rPr>
  </w:style>
  <w:style w:type="paragraph" w:customStyle="1" w:styleId="ConsPlusNonformat">
    <w:name w:val="ConsPlusNonformat"/>
    <w:rsid w:val="004728CD"/>
    <w:pPr>
      <w:autoSpaceDE w:val="0"/>
      <w:textAlignment w:val="auto"/>
    </w:pPr>
    <w:rPr>
      <w:rFonts w:ascii="Courier New" w:hAnsi="Courier New" w:cs="Courier New"/>
      <w:kern w:val="0"/>
      <w:sz w:val="20"/>
      <w:szCs w:val="20"/>
      <w:lang w:eastAsia="ar-SA"/>
    </w:rPr>
  </w:style>
  <w:style w:type="paragraph" w:customStyle="1" w:styleId="18">
    <w:name w:val="Маркер1"/>
    <w:basedOn w:val="a1"/>
    <w:rsid w:val="004728CD"/>
    <w:pPr>
      <w:widowControl/>
      <w:tabs>
        <w:tab w:val="left" w:pos="360"/>
      </w:tabs>
      <w:autoSpaceDN/>
      <w:spacing w:before="120" w:line="300" w:lineRule="atLeast"/>
      <w:jc w:val="both"/>
      <w:textAlignment w:val="auto"/>
    </w:pPr>
    <w:rPr>
      <w:rFonts w:cs="Times New Roman"/>
      <w:kern w:val="0"/>
      <w:szCs w:val="20"/>
      <w:lang w:eastAsia="ar-SA"/>
    </w:rPr>
  </w:style>
  <w:style w:type="paragraph" w:customStyle="1" w:styleId="xl117">
    <w:name w:val="xl1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sz w:val="18"/>
      <w:szCs w:val="18"/>
    </w:rPr>
  </w:style>
  <w:style w:type="paragraph" w:customStyle="1" w:styleId="xl118">
    <w:name w:val="xl118"/>
    <w:basedOn w:val="a1"/>
    <w:rsid w:val="004728CD"/>
    <w:pPr>
      <w:widowControl/>
      <w:pBdr>
        <w:top w:val="single" w:sz="8" w:space="0" w:color="auto"/>
        <w:left w:val="single" w:sz="8"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19">
    <w:name w:val="xl119"/>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0">
    <w:name w:val="xl120"/>
    <w:basedOn w:val="a1"/>
    <w:rsid w:val="004728CD"/>
    <w:pPr>
      <w:widowControl/>
      <w:pBdr>
        <w:top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1">
    <w:name w:val="xl121"/>
    <w:basedOn w:val="a1"/>
    <w:rsid w:val="004728CD"/>
    <w:pPr>
      <w:widowControl/>
      <w:pBdr>
        <w:top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2">
    <w:name w:val="xl122"/>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123">
    <w:name w:val="xl123"/>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4">
    <w:name w:val="xl124"/>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5">
    <w:name w:val="xl1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6">
    <w:name w:val="xl126"/>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7">
    <w:name w:val="xl12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8">
    <w:name w:val="xl128"/>
    <w:basedOn w:val="a1"/>
    <w:rsid w:val="004728CD"/>
    <w:pPr>
      <w:widowControl/>
      <w:pBdr>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29">
    <w:name w:val="xl129"/>
    <w:basedOn w:val="a1"/>
    <w:rsid w:val="004728CD"/>
    <w:pPr>
      <w:widowControl/>
      <w:suppressAutoHyphens w:val="0"/>
      <w:autoSpaceDN/>
      <w:spacing w:before="100" w:beforeAutospacing="1" w:after="100" w:afterAutospacing="1"/>
      <w:jc w:val="center"/>
      <w:textAlignment w:val="auto"/>
    </w:pPr>
    <w:rPr>
      <w:rFonts w:cs="Times New Roman"/>
      <w:color w:val="FF0000"/>
      <w:kern w:val="0"/>
    </w:rPr>
  </w:style>
  <w:style w:type="paragraph" w:customStyle="1" w:styleId="xl130">
    <w:name w:val="xl1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1">
    <w:name w:val="xl13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2">
    <w:name w:val="xl13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3">
    <w:name w:val="xl133"/>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4">
    <w:name w:val="xl13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5">
    <w:name w:val="xl135"/>
    <w:basedOn w:val="a1"/>
    <w:rsid w:val="004728CD"/>
    <w:pPr>
      <w:widowControl/>
      <w:suppressAutoHyphens w:val="0"/>
      <w:autoSpaceDN/>
      <w:spacing w:before="100" w:beforeAutospacing="1" w:after="100" w:afterAutospacing="1"/>
      <w:jc w:val="right"/>
      <w:textAlignment w:val="center"/>
    </w:pPr>
    <w:rPr>
      <w:rFonts w:cs="Times New Roman"/>
      <w:color w:val="FF0000"/>
      <w:kern w:val="0"/>
      <w:sz w:val="16"/>
      <w:szCs w:val="16"/>
    </w:rPr>
  </w:style>
  <w:style w:type="paragraph" w:customStyle="1" w:styleId="xl136">
    <w:name w:val="xl136"/>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7">
    <w:name w:val="xl13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38">
    <w:name w:val="xl13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9">
    <w:name w:val="xl13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0">
    <w:name w:val="xl140"/>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1">
    <w:name w:val="xl141"/>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2">
    <w:name w:val="xl1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43">
    <w:name w:val="xl14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4">
    <w:name w:val="xl14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145">
    <w:name w:val="xl145"/>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6">
    <w:name w:val="xl146"/>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7">
    <w:name w:val="xl147"/>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8">
    <w:name w:val="xl148"/>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9">
    <w:name w:val="xl149"/>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50">
    <w:name w:val="xl150"/>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51">
    <w:name w:val="xl15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color w:val="FFFFFF"/>
      <w:kern w:val="0"/>
      <w:sz w:val="16"/>
      <w:szCs w:val="16"/>
    </w:rPr>
  </w:style>
  <w:style w:type="paragraph" w:customStyle="1" w:styleId="xl152">
    <w:name w:val="xl1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sz w:val="16"/>
      <w:szCs w:val="16"/>
    </w:rPr>
  </w:style>
  <w:style w:type="paragraph" w:customStyle="1" w:styleId="xl153">
    <w:name w:val="xl153"/>
    <w:basedOn w:val="a1"/>
    <w:rsid w:val="004728CD"/>
    <w:pPr>
      <w:widowControl/>
      <w:pBdr>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4">
    <w:name w:val="xl154"/>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5">
    <w:name w:val="xl155"/>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56">
    <w:name w:val="xl15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7">
    <w:name w:val="xl15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8">
    <w:name w:val="xl158"/>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9">
    <w:name w:val="xl159"/>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60">
    <w:name w:val="xl16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161">
    <w:name w:val="xl16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2">
    <w:name w:val="xl162"/>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3">
    <w:name w:val="xl163"/>
    <w:basedOn w:val="a1"/>
    <w:rsid w:val="004728CD"/>
    <w:pPr>
      <w:widowControl/>
      <w:pBdr>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4">
    <w:name w:val="xl16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65">
    <w:name w:val="xl165"/>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6">
    <w:name w:val="xl166"/>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7">
    <w:name w:val="xl16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8">
    <w:name w:val="xl16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9">
    <w:name w:val="xl169"/>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0">
    <w:name w:val="xl17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1">
    <w:name w:val="xl171"/>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2">
    <w:name w:val="xl172"/>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3">
    <w:name w:val="xl173"/>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4">
    <w:name w:val="xl174"/>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5">
    <w:name w:val="xl1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6">
    <w:name w:val="xl17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7">
    <w:name w:val="xl17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78">
    <w:name w:val="xl178"/>
    <w:basedOn w:val="a1"/>
    <w:rsid w:val="004728CD"/>
    <w:pPr>
      <w:widowControl/>
      <w:pBdr>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79">
    <w:name w:val="xl17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0">
    <w:name w:val="xl18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1">
    <w:name w:val="xl181"/>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2">
    <w:name w:val="xl18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3">
    <w:name w:val="xl18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4">
    <w:name w:val="xl18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5">
    <w:name w:val="xl185"/>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6">
    <w:name w:val="xl18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7">
    <w:name w:val="xl187"/>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8">
    <w:name w:val="xl188"/>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9">
    <w:name w:val="xl189"/>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0">
    <w:name w:val="xl19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1">
    <w:name w:val="xl191"/>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2">
    <w:name w:val="xl192"/>
    <w:basedOn w:val="a1"/>
    <w:rsid w:val="004728CD"/>
    <w:pPr>
      <w:widowControl/>
      <w:pBdr>
        <w:lef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3">
    <w:name w:val="xl193"/>
    <w:basedOn w:val="a1"/>
    <w:rsid w:val="004728CD"/>
    <w:pPr>
      <w:widowControl/>
      <w:pBdr>
        <w:left w:val="single" w:sz="8"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4">
    <w:name w:val="xl194"/>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5">
    <w:name w:val="xl195"/>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196">
    <w:name w:val="xl196"/>
    <w:basedOn w:val="a1"/>
    <w:rsid w:val="004728CD"/>
    <w:pPr>
      <w:widowControl/>
      <w:pBdr>
        <w:top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197">
    <w:name w:val="xl197"/>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98">
    <w:name w:val="xl198"/>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199">
    <w:name w:val="xl199"/>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200">
    <w:name w:val="xl200"/>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1">
    <w:name w:val="xl20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2">
    <w:name w:val="xl20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3">
    <w:name w:val="xl203"/>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4">
    <w:name w:val="xl204"/>
    <w:basedOn w:val="a1"/>
    <w:rsid w:val="004728CD"/>
    <w:pPr>
      <w:widowControl/>
      <w:pBdr>
        <w:top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5">
    <w:name w:val="xl205"/>
    <w:basedOn w:val="a1"/>
    <w:rsid w:val="004728CD"/>
    <w:pPr>
      <w:widowControl/>
      <w:pBdr>
        <w:top w:val="single" w:sz="8"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6">
    <w:name w:val="xl206"/>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7">
    <w:name w:val="xl207"/>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8">
    <w:name w:val="xl208"/>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9">
    <w:name w:val="xl209"/>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0">
    <w:name w:val="xl210"/>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1">
    <w:name w:val="xl211"/>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2">
    <w:name w:val="xl212"/>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13">
    <w:name w:val="xl21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14">
    <w:name w:val="xl214"/>
    <w:basedOn w:val="a1"/>
    <w:rsid w:val="004728CD"/>
    <w:pPr>
      <w:widowControl/>
      <w:pBdr>
        <w:top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5">
    <w:name w:val="xl215"/>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6">
    <w:name w:val="xl216"/>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7">
    <w:name w:val="xl2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8">
    <w:name w:val="xl21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9">
    <w:name w:val="xl21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0">
    <w:name w:val="xl22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1">
    <w:name w:val="xl221"/>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22">
    <w:name w:val="xl222"/>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3">
    <w:name w:val="xl22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4">
    <w:name w:val="xl22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5">
    <w:name w:val="xl2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6">
    <w:name w:val="xl226"/>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7">
    <w:name w:val="xl227"/>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8">
    <w:name w:val="xl228"/>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9">
    <w:name w:val="xl229"/>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0">
    <w:name w:val="xl2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1">
    <w:name w:val="xl231"/>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2">
    <w:name w:val="xl232"/>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3">
    <w:name w:val="xl233"/>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4">
    <w:name w:val="xl234"/>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35">
    <w:name w:val="xl23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6">
    <w:name w:val="xl236"/>
    <w:basedOn w:val="a1"/>
    <w:rsid w:val="004728CD"/>
    <w:pPr>
      <w:widowControl/>
      <w:pBdr>
        <w:top w:val="single" w:sz="4"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7">
    <w:name w:val="xl237"/>
    <w:basedOn w:val="a1"/>
    <w:rsid w:val="004728CD"/>
    <w:pPr>
      <w:widowControl/>
      <w:pBdr>
        <w:top w:val="single" w:sz="4"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8">
    <w:name w:val="xl238"/>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9">
    <w:name w:val="xl23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0">
    <w:name w:val="xl24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1">
    <w:name w:val="xl24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2">
    <w:name w:val="xl24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3">
    <w:name w:val="xl243"/>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4">
    <w:name w:val="xl244"/>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5">
    <w:name w:val="xl2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6">
    <w:name w:val="xl246"/>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7">
    <w:name w:val="xl247"/>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8">
    <w:name w:val="xl248"/>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9">
    <w:name w:val="xl249"/>
    <w:basedOn w:val="a1"/>
    <w:rsid w:val="004728CD"/>
    <w:pPr>
      <w:widowControl/>
      <w:pBdr>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0">
    <w:name w:val="xl250"/>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1">
    <w:name w:val="xl25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2">
    <w:name w:val="xl252"/>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3">
    <w:name w:val="xl253"/>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4">
    <w:name w:val="xl254"/>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5">
    <w:name w:val="xl255"/>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6">
    <w:name w:val="xl256"/>
    <w:basedOn w:val="a1"/>
    <w:rsid w:val="004728CD"/>
    <w:pPr>
      <w:widowControl/>
      <w:pBdr>
        <w:top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7">
    <w:name w:val="xl25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8">
    <w:name w:val="xl258"/>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9">
    <w:name w:val="xl259"/>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0">
    <w:name w:val="xl260"/>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FFFF99"/>
      <w:kern w:val="0"/>
      <w:sz w:val="16"/>
      <w:szCs w:val="16"/>
    </w:rPr>
  </w:style>
  <w:style w:type="paragraph" w:customStyle="1" w:styleId="xl261">
    <w:name w:val="xl26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62">
    <w:name w:val="xl26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3">
    <w:name w:val="xl26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4">
    <w:name w:val="xl264"/>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5">
    <w:name w:val="xl265"/>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6">
    <w:name w:val="xl266"/>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7">
    <w:name w:val="xl267"/>
    <w:basedOn w:val="a1"/>
    <w:rsid w:val="004728CD"/>
    <w:pPr>
      <w:widowControl/>
      <w:pBdr>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8">
    <w:name w:val="xl268"/>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9">
    <w:name w:val="xl269"/>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0">
    <w:name w:val="xl270"/>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1">
    <w:name w:val="xl27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2">
    <w:name w:val="xl272"/>
    <w:basedOn w:val="a1"/>
    <w:rsid w:val="004728CD"/>
    <w:pPr>
      <w:widowControl/>
      <w:pBdr>
        <w:top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3">
    <w:name w:val="xl27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4">
    <w:name w:val="xl274"/>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5">
    <w:name w:val="xl2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6">
    <w:name w:val="xl276"/>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7">
    <w:name w:val="xl277"/>
    <w:basedOn w:val="a1"/>
    <w:rsid w:val="004728CD"/>
    <w:pPr>
      <w:widowControl/>
      <w:pBdr>
        <w:left w:val="single" w:sz="8" w:space="0" w:color="auto"/>
        <w:bottom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8">
    <w:name w:val="xl278"/>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9">
    <w:name w:val="xl279"/>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0">
    <w:name w:val="xl280"/>
    <w:basedOn w:val="a1"/>
    <w:rsid w:val="004728CD"/>
    <w:pPr>
      <w:widowControl/>
      <w:pBdr>
        <w:top w:val="single" w:sz="4"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1">
    <w:name w:val="xl281"/>
    <w:basedOn w:val="a1"/>
    <w:rsid w:val="004728CD"/>
    <w:pPr>
      <w:widowControl/>
      <w:pBdr>
        <w:top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2">
    <w:name w:val="xl282"/>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3">
    <w:name w:val="xl283"/>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4">
    <w:name w:val="xl28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rPr>
  </w:style>
  <w:style w:type="paragraph" w:customStyle="1" w:styleId="xl285">
    <w:name w:val="xl28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6">
    <w:name w:val="xl28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7">
    <w:name w:val="xl287"/>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288">
    <w:name w:val="xl28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89">
    <w:name w:val="xl289"/>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0">
    <w:name w:val="xl29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1">
    <w:name w:val="xl29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2">
    <w:name w:val="xl292"/>
    <w:basedOn w:val="a1"/>
    <w:rsid w:val="004728CD"/>
    <w:pPr>
      <w:widowControl/>
      <w:pBdr>
        <w:top w:val="single" w:sz="8" w:space="0" w:color="auto"/>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3">
    <w:name w:val="xl293"/>
    <w:basedOn w:val="a1"/>
    <w:rsid w:val="004728CD"/>
    <w:pPr>
      <w:widowControl/>
      <w:pBdr>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4">
    <w:name w:val="xl294"/>
    <w:basedOn w:val="a1"/>
    <w:rsid w:val="004728CD"/>
    <w:pPr>
      <w:widowControl/>
      <w:pBdr>
        <w:left w:val="single" w:sz="8" w:space="0" w:color="auto"/>
        <w:bottom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5">
    <w:name w:val="xl29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6">
    <w:name w:val="xl296"/>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7">
    <w:name w:val="xl297"/>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8">
    <w:name w:val="xl29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299">
    <w:name w:val="xl299"/>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0">
    <w:name w:val="xl300"/>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1">
    <w:name w:val="xl301"/>
    <w:basedOn w:val="a1"/>
    <w:rsid w:val="004728CD"/>
    <w:pPr>
      <w:widowControl/>
      <w:pBdr>
        <w:top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2">
    <w:name w:val="xl302"/>
    <w:basedOn w:val="a1"/>
    <w:rsid w:val="004728CD"/>
    <w:pPr>
      <w:widowControl/>
      <w:pBdr>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3">
    <w:name w:val="xl303"/>
    <w:basedOn w:val="a1"/>
    <w:rsid w:val="004728CD"/>
    <w:pPr>
      <w:widowControl/>
      <w:pBdr>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4">
    <w:name w:val="xl304"/>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5">
    <w:name w:val="xl30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06">
    <w:name w:val="xl306"/>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7">
    <w:name w:val="xl307"/>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8">
    <w:name w:val="xl308"/>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9">
    <w:name w:val="xl309"/>
    <w:basedOn w:val="a1"/>
    <w:rsid w:val="004728CD"/>
    <w:pPr>
      <w:widowControl/>
      <w:pBdr>
        <w:top w:val="single" w:sz="8" w:space="0" w:color="auto"/>
      </w:pBdr>
      <w:suppressAutoHyphens w:val="0"/>
      <w:autoSpaceDN/>
      <w:spacing w:before="100" w:beforeAutospacing="1" w:after="100" w:afterAutospacing="1"/>
      <w:textAlignment w:val="top"/>
    </w:pPr>
    <w:rPr>
      <w:rFonts w:cs="Times New Roman"/>
      <w:b/>
      <w:bCs/>
      <w:kern w:val="0"/>
      <w:sz w:val="16"/>
      <w:szCs w:val="16"/>
    </w:rPr>
  </w:style>
  <w:style w:type="paragraph" w:customStyle="1" w:styleId="xl310">
    <w:name w:val="xl31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1">
    <w:name w:val="xl311"/>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2">
    <w:name w:val="xl31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13">
    <w:name w:val="xl313"/>
    <w:basedOn w:val="a1"/>
    <w:rsid w:val="004728CD"/>
    <w:pPr>
      <w:widowControl/>
      <w:suppressAutoHyphens w:val="0"/>
      <w:autoSpaceDN/>
      <w:spacing w:before="100" w:beforeAutospacing="1" w:after="100" w:afterAutospacing="1"/>
      <w:jc w:val="center"/>
      <w:textAlignment w:val="top"/>
    </w:pPr>
    <w:rPr>
      <w:rFonts w:cs="Times New Roman"/>
      <w:b/>
      <w:bCs/>
      <w:kern w:val="0"/>
    </w:rPr>
  </w:style>
  <w:style w:type="paragraph" w:customStyle="1" w:styleId="xl314">
    <w:name w:val="xl31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5">
    <w:name w:val="xl31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6">
    <w:name w:val="xl31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7">
    <w:name w:val="xl317"/>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8">
    <w:name w:val="xl31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9">
    <w:name w:val="xl31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0">
    <w:name w:val="xl320"/>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1">
    <w:name w:val="xl321"/>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2">
    <w:name w:val="xl322"/>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3">
    <w:name w:val="xl32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4">
    <w:name w:val="xl32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5">
    <w:name w:val="xl32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6">
    <w:name w:val="xl32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7">
    <w:name w:val="xl32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8">
    <w:name w:val="xl328"/>
    <w:basedOn w:val="a1"/>
    <w:rsid w:val="004728CD"/>
    <w:pPr>
      <w:widowControl/>
      <w:pBdr>
        <w:top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9">
    <w:name w:val="xl329"/>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0">
    <w:name w:val="xl33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1">
    <w:name w:val="xl331"/>
    <w:basedOn w:val="a1"/>
    <w:rsid w:val="004728CD"/>
    <w:pPr>
      <w:widowControl/>
      <w:pBdr>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2">
    <w:name w:val="xl332"/>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3">
    <w:name w:val="xl33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4">
    <w:name w:val="xl33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5">
    <w:name w:val="xl33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6">
    <w:name w:val="xl336"/>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7">
    <w:name w:val="xl33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8">
    <w:name w:val="xl33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9">
    <w:name w:val="xl33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40">
    <w:name w:val="xl34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1">
    <w:name w:val="xl341"/>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2">
    <w:name w:val="xl34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3">
    <w:name w:val="xl34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4">
    <w:name w:val="xl344"/>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5">
    <w:name w:val="xl34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346">
    <w:name w:val="xl34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7">
    <w:name w:val="xl347"/>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8">
    <w:name w:val="xl348"/>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9">
    <w:name w:val="xl34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50">
    <w:name w:val="xl35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51">
    <w:name w:val="xl35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52">
    <w:name w:val="xl3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3">
    <w:name w:val="xl35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4">
    <w:name w:val="xl35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character" w:styleId="afff7">
    <w:name w:val="Emphasis"/>
    <w:basedOn w:val="a2"/>
    <w:uiPriority w:val="20"/>
    <w:qFormat/>
    <w:rsid w:val="004728CD"/>
    <w:rPr>
      <w:rFonts w:cs="Times New Roman"/>
      <w:i/>
      <w:iCs/>
    </w:rPr>
  </w:style>
  <w:style w:type="paragraph" w:styleId="afff8">
    <w:name w:val="List Paragraph"/>
    <w:basedOn w:val="a1"/>
    <w:uiPriority w:val="34"/>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19">
    <w:name w:val="Основной текст Знак1"/>
    <w:basedOn w:val="a2"/>
    <w:rsid w:val="004728CD"/>
    <w:rPr>
      <w:rFonts w:cs="Times New Roman"/>
      <w:sz w:val="24"/>
      <w:lang w:val="ru-RU" w:eastAsia="ru-RU" w:bidi="ar-SA"/>
    </w:rPr>
  </w:style>
  <w:style w:type="paragraph" w:customStyle="1" w:styleId="2d">
    <w:name w:val="Обычный2"/>
    <w:rsid w:val="004728CD"/>
    <w:pPr>
      <w:widowControl/>
      <w:suppressAutoHyphens w:val="0"/>
      <w:textAlignment w:val="auto"/>
    </w:pPr>
    <w:rPr>
      <w:kern w:val="0"/>
      <w:sz w:val="20"/>
      <w:szCs w:val="20"/>
    </w:rPr>
  </w:style>
  <w:style w:type="paragraph" w:customStyle="1" w:styleId="formattext">
    <w:name w:val="formattex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headertext">
    <w:name w:val="headertext"/>
    <w:basedOn w:val="a1"/>
    <w:rsid w:val="004728CD"/>
    <w:pPr>
      <w:widowControl/>
      <w:suppressAutoHyphens w:val="0"/>
      <w:autoSpaceDN/>
      <w:spacing w:before="100" w:beforeAutospacing="1" w:after="100" w:afterAutospacing="1"/>
      <w:textAlignment w:val="auto"/>
    </w:pPr>
    <w:rPr>
      <w:rFonts w:cs="Times New Roman"/>
      <w:kern w:val="0"/>
    </w:rPr>
  </w:style>
  <w:style w:type="character" w:customStyle="1" w:styleId="apple-style-span">
    <w:name w:val="apple-style-span"/>
    <w:basedOn w:val="a2"/>
    <w:rsid w:val="004728CD"/>
    <w:rPr>
      <w:rFonts w:cs="Times New Roman"/>
    </w:rPr>
  </w:style>
  <w:style w:type="character" w:customStyle="1" w:styleId="212">
    <w:name w:val="Основной текст с отступом 2 Знак1"/>
    <w:basedOn w:val="a2"/>
    <w:uiPriority w:val="99"/>
    <w:semiHidden/>
    <w:rsid w:val="004728CD"/>
    <w:rPr>
      <w:rFonts w:cs="Times New Roman"/>
    </w:rPr>
  </w:style>
  <w:style w:type="paragraph" w:customStyle="1" w:styleId="afff9">
    <w:name w:val="Стиль"/>
    <w:rsid w:val="004728CD"/>
    <w:pPr>
      <w:suppressAutoHyphens w:val="0"/>
      <w:autoSpaceDE w:val="0"/>
      <w:autoSpaceDN w:val="0"/>
      <w:adjustRightInd w:val="0"/>
      <w:textAlignment w:val="auto"/>
    </w:pPr>
    <w:rPr>
      <w:kern w:val="0"/>
    </w:rPr>
  </w:style>
  <w:style w:type="paragraph" w:customStyle="1" w:styleId="Heading">
    <w:name w:val="Heading"/>
    <w:rsid w:val="004728CD"/>
    <w:pPr>
      <w:widowControl/>
      <w:suppressAutoHyphens w:val="0"/>
      <w:autoSpaceDE w:val="0"/>
      <w:autoSpaceDN w:val="0"/>
      <w:adjustRightInd w:val="0"/>
      <w:textAlignment w:val="auto"/>
    </w:pPr>
    <w:rPr>
      <w:rFonts w:ascii="Arial" w:hAnsi="Arial" w:cs="Arial"/>
      <w:b/>
      <w:bCs/>
      <w:kern w:val="0"/>
      <w:sz w:val="22"/>
      <w:szCs w:val="22"/>
    </w:rPr>
  </w:style>
  <w:style w:type="paragraph" w:customStyle="1" w:styleId="msobodytextcxspmiddle">
    <w:name w:val="msobodytext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cxsplast">
    <w:name w:val="msobodytext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middle">
    <w:name w:val="mso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last">
    <w:name w:val="mso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middle">
    <w:name w:val="msobodytext2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last">
    <w:name w:val="msobodytext2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middle">
    <w:name w:val="cons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last">
    <w:name w:val="cons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PlusCell">
    <w:name w:val="ConsPlusCell"/>
    <w:rsid w:val="004728CD"/>
    <w:pPr>
      <w:widowControl/>
      <w:suppressAutoHyphens w:val="0"/>
      <w:autoSpaceDE w:val="0"/>
      <w:autoSpaceDN w:val="0"/>
      <w:adjustRightInd w:val="0"/>
      <w:textAlignment w:val="auto"/>
    </w:pPr>
    <w:rPr>
      <w:rFonts w:ascii="Arial" w:hAnsi="Arial" w:cs="Arial"/>
      <w:kern w:val="0"/>
      <w:sz w:val="20"/>
      <w:szCs w:val="20"/>
    </w:rPr>
  </w:style>
  <w:style w:type="character" w:customStyle="1" w:styleId="1a">
    <w:name w:val="Знак Знак1"/>
    <w:basedOn w:val="a2"/>
    <w:locked/>
    <w:rsid w:val="004728CD"/>
    <w:rPr>
      <w:rFonts w:cs="Times New Roman"/>
      <w:sz w:val="24"/>
      <w:lang w:val="ru-RU" w:eastAsia="ru-RU" w:bidi="ar-SA"/>
    </w:rPr>
  </w:style>
  <w:style w:type="character" w:customStyle="1" w:styleId="43">
    <w:name w:val="Знак Знак4"/>
    <w:basedOn w:val="a2"/>
    <w:rsid w:val="004728CD"/>
    <w:rPr>
      <w:rFonts w:ascii="Times New Roman" w:hAnsi="Times New Roman" w:cs="Times New Roman"/>
      <w:sz w:val="20"/>
      <w:szCs w:val="20"/>
    </w:rPr>
  </w:style>
  <w:style w:type="character" w:customStyle="1" w:styleId="3d">
    <w:name w:val="Знак Знак3"/>
    <w:basedOn w:val="a2"/>
    <w:rsid w:val="004728CD"/>
    <w:rPr>
      <w:rFonts w:ascii="Times New Roman" w:hAnsi="Times New Roman" w:cs="Times New Roman"/>
      <w:sz w:val="20"/>
      <w:szCs w:val="20"/>
    </w:rPr>
  </w:style>
  <w:style w:type="paragraph" w:customStyle="1" w:styleId="220">
    <w:name w:val="Основной текст 22"/>
    <w:basedOn w:val="a1"/>
    <w:rsid w:val="004728CD"/>
    <w:pPr>
      <w:widowControl/>
      <w:suppressAutoHyphens w:val="0"/>
      <w:autoSpaceDN/>
      <w:ind w:left="720"/>
      <w:textAlignment w:val="auto"/>
    </w:pPr>
    <w:rPr>
      <w:rFonts w:cs="Times New Roman"/>
      <w:kern w:val="0"/>
      <w:sz w:val="28"/>
      <w:szCs w:val="20"/>
    </w:rPr>
  </w:style>
  <w:style w:type="paragraph" w:customStyle="1" w:styleId="2e">
    <w:name w:val="Верхний колонтитул2"/>
    <w:basedOn w:val="2d"/>
    <w:rsid w:val="004728CD"/>
    <w:pPr>
      <w:tabs>
        <w:tab w:val="center" w:pos="4677"/>
        <w:tab w:val="right" w:pos="9355"/>
      </w:tabs>
    </w:pPr>
    <w:rPr>
      <w:sz w:val="24"/>
    </w:rPr>
  </w:style>
  <w:style w:type="character" w:customStyle="1" w:styleId="2f">
    <w:name w:val="Основной шрифт абзаца2"/>
    <w:rsid w:val="004728CD"/>
  </w:style>
  <w:style w:type="paragraph" w:customStyle="1" w:styleId="1b">
    <w:name w:val="Без интервала1"/>
    <w:rsid w:val="004728CD"/>
    <w:pPr>
      <w:widowControl/>
      <w:suppressAutoHyphens w:val="0"/>
      <w:textAlignment w:val="auto"/>
    </w:pPr>
    <w:rPr>
      <w:rFonts w:ascii="Calibri" w:hAnsi="Calibri"/>
      <w:kern w:val="0"/>
      <w:sz w:val="22"/>
      <w:szCs w:val="22"/>
    </w:rPr>
  </w:style>
  <w:style w:type="paragraph" w:customStyle="1" w:styleId="1c">
    <w:name w:val="Абзац списка1"/>
    <w:basedOn w:val="a1"/>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bcrumbbox">
    <w:name w:val="b_crumbbox"/>
    <w:basedOn w:val="a2"/>
    <w:rsid w:val="004728CD"/>
    <w:rPr>
      <w:rFonts w:cs="Times New Roman"/>
    </w:rPr>
  </w:style>
  <w:style w:type="character" w:customStyle="1" w:styleId="bfirstcrumb">
    <w:name w:val="b_firstcrumb"/>
    <w:basedOn w:val="a2"/>
    <w:rsid w:val="004728CD"/>
    <w:rPr>
      <w:rFonts w:cs="Times New Roman"/>
    </w:rPr>
  </w:style>
  <w:style w:type="character" w:customStyle="1" w:styleId="bcurrentcrumb">
    <w:name w:val="b_currentcrumb"/>
    <w:basedOn w:val="a2"/>
    <w:rsid w:val="004728CD"/>
    <w:rPr>
      <w:rFonts w:cs="Times New Roman"/>
    </w:rPr>
  </w:style>
  <w:style w:type="paragraph" w:styleId="z-">
    <w:name w:val="HTML Top of Form"/>
    <w:basedOn w:val="a1"/>
    <w:next w:val="a1"/>
    <w:link w:val="z-0"/>
    <w:hidden/>
    <w:uiPriority w:val="99"/>
    <w:rsid w:val="004728CD"/>
    <w:pPr>
      <w:widowControl/>
      <w:pBdr>
        <w:bottom w:val="single" w:sz="6" w:space="1" w:color="auto"/>
      </w:pBdr>
      <w:suppressAutoHyphens w:val="0"/>
      <w:autoSpaceDN/>
      <w:jc w:val="center"/>
      <w:textAlignment w:val="auto"/>
    </w:pPr>
    <w:rPr>
      <w:rFonts w:ascii="Arial" w:hAnsi="Arial" w:cs="Arial"/>
      <w:vanish/>
      <w:kern w:val="0"/>
      <w:sz w:val="16"/>
      <w:szCs w:val="16"/>
    </w:rPr>
  </w:style>
  <w:style w:type="character" w:customStyle="1" w:styleId="z-0">
    <w:name w:val="z-Начало формы Знак"/>
    <w:basedOn w:val="a2"/>
    <w:link w:val="z-"/>
    <w:uiPriority w:val="99"/>
    <w:locked/>
    <w:rsid w:val="004728CD"/>
    <w:rPr>
      <w:rFonts w:ascii="Arial" w:hAnsi="Arial" w:cs="Arial"/>
      <w:vanish/>
      <w:kern w:val="0"/>
      <w:sz w:val="16"/>
      <w:szCs w:val="16"/>
    </w:rPr>
  </w:style>
  <w:style w:type="character" w:styleId="afffa">
    <w:name w:val="Strong"/>
    <w:basedOn w:val="a2"/>
    <w:uiPriority w:val="22"/>
    <w:qFormat/>
    <w:rsid w:val="004728CD"/>
    <w:rPr>
      <w:rFonts w:cs="Times New Roman"/>
      <w:b/>
      <w:bCs/>
    </w:rPr>
  </w:style>
  <w:style w:type="paragraph" w:styleId="z-1">
    <w:name w:val="HTML Bottom of Form"/>
    <w:basedOn w:val="a1"/>
    <w:next w:val="a1"/>
    <w:link w:val="z-2"/>
    <w:hidden/>
    <w:uiPriority w:val="99"/>
    <w:rsid w:val="004728CD"/>
    <w:pPr>
      <w:widowControl/>
      <w:pBdr>
        <w:top w:val="single" w:sz="6" w:space="1" w:color="auto"/>
      </w:pBdr>
      <w:suppressAutoHyphens w:val="0"/>
      <w:autoSpaceDN/>
      <w:jc w:val="center"/>
      <w:textAlignment w:val="auto"/>
    </w:pPr>
    <w:rPr>
      <w:rFonts w:ascii="Arial" w:hAnsi="Arial" w:cs="Arial"/>
      <w:vanish/>
      <w:kern w:val="0"/>
      <w:sz w:val="16"/>
      <w:szCs w:val="16"/>
    </w:rPr>
  </w:style>
  <w:style w:type="character" w:customStyle="1" w:styleId="z-2">
    <w:name w:val="z-Конец формы Знак"/>
    <w:basedOn w:val="a2"/>
    <w:link w:val="z-1"/>
    <w:uiPriority w:val="99"/>
    <w:locked/>
    <w:rsid w:val="004728CD"/>
    <w:rPr>
      <w:rFonts w:ascii="Arial" w:hAnsi="Arial" w:cs="Arial"/>
      <w:vanish/>
      <w:kern w:val="0"/>
      <w:sz w:val="16"/>
      <w:szCs w:val="16"/>
    </w:rPr>
  </w:style>
  <w:style w:type="numbering" w:customStyle="1" w:styleId="RTFNum2">
    <w:name w:val="RTF_Num 2"/>
    <w:rsid w:val="0002528A"/>
    <w:pPr>
      <w:numPr>
        <w:numId w:val="10"/>
      </w:numPr>
    </w:pPr>
  </w:style>
  <w:style w:type="numbering" w:styleId="a">
    <w:name w:val="Outline List 3"/>
    <w:aliases w:val="Раздел"/>
    <w:basedOn w:val="a4"/>
    <w:unhideWhenUsed/>
    <w:rsid w:val="0002528A"/>
    <w:pPr>
      <w:numPr>
        <w:numId w:val="14"/>
      </w:numPr>
    </w:pPr>
  </w:style>
  <w:style w:type="paragraph" w:customStyle="1" w:styleId="3e">
    <w:name w:val="Обычный3"/>
    <w:rsid w:val="00142CF1"/>
    <w:pPr>
      <w:widowControl/>
      <w:suppressAutoHyphens w:val="0"/>
      <w:textAlignment w:val="auto"/>
    </w:pPr>
    <w:rPr>
      <w:snapToGrid w:val="0"/>
      <w:kern w:val="0"/>
      <w:sz w:val="20"/>
      <w:szCs w:val="20"/>
    </w:rPr>
  </w:style>
  <w:style w:type="character" w:customStyle="1" w:styleId="afffb">
    <w:name w:val="Знак"/>
    <w:rsid w:val="00142CF1"/>
    <w:rPr>
      <w:sz w:val="24"/>
      <w:lang w:val="ru-RU" w:eastAsia="ru-RU" w:bidi="ar-SA"/>
    </w:rPr>
  </w:style>
  <w:style w:type="paragraph" w:styleId="afffc">
    <w:name w:val="endnote text"/>
    <w:basedOn w:val="a1"/>
    <w:link w:val="afffd"/>
    <w:rsid w:val="00142CF1"/>
    <w:pPr>
      <w:widowControl/>
      <w:suppressAutoHyphens w:val="0"/>
      <w:autoSpaceDN/>
      <w:textAlignment w:val="auto"/>
    </w:pPr>
    <w:rPr>
      <w:rFonts w:cs="Times New Roman"/>
      <w:kern w:val="0"/>
      <w:sz w:val="20"/>
      <w:szCs w:val="20"/>
    </w:rPr>
  </w:style>
  <w:style w:type="character" w:customStyle="1" w:styleId="afffd">
    <w:name w:val="Текст концевой сноски Знак"/>
    <w:basedOn w:val="a2"/>
    <w:link w:val="afffc"/>
    <w:rsid w:val="00142CF1"/>
    <w:rPr>
      <w:kern w:val="0"/>
      <w:sz w:val="20"/>
      <w:szCs w:val="20"/>
    </w:rPr>
  </w:style>
  <w:style w:type="character" w:styleId="afffe">
    <w:name w:val="endnote reference"/>
    <w:rsid w:val="00142CF1"/>
    <w:rPr>
      <w:vertAlign w:val="superscript"/>
    </w:rPr>
  </w:style>
  <w:style w:type="character" w:customStyle="1" w:styleId="ConsPlusNormal0">
    <w:name w:val="ConsPlusNormal Знак"/>
    <w:link w:val="ConsPlusNormal"/>
    <w:uiPriority w:val="99"/>
    <w:rsid w:val="00142CF1"/>
    <w:rPr>
      <w:rFonts w:ascii="Arial" w:hAnsi="Arial" w:cs="Arial"/>
      <w:kern w:val="0"/>
      <w:sz w:val="20"/>
      <w:szCs w:val="20"/>
    </w:rPr>
  </w:style>
  <w:style w:type="paragraph" w:customStyle="1" w:styleId="2f0">
    <w:name w:val="Без интервала2"/>
    <w:rsid w:val="00142CF1"/>
    <w:pPr>
      <w:widowControl/>
      <w:spacing w:line="100" w:lineRule="atLeast"/>
      <w:textAlignment w:val="auto"/>
    </w:pPr>
    <w:rPr>
      <w:rFonts w:ascii="Arial" w:eastAsia="Arial Unicode MS" w:hAnsi="Arial" w:cs="Mangal"/>
      <w:kern w:val="1"/>
      <w:sz w:val="20"/>
      <w:lang w:eastAsia="hi-IN" w:bidi="hi-IN"/>
    </w:rPr>
  </w:style>
  <w:style w:type="paragraph" w:customStyle="1" w:styleId="affff">
    <w:name w:val="Заголовок"/>
    <w:basedOn w:val="a1"/>
    <w:next w:val="aa"/>
    <w:rsid w:val="00142CF1"/>
    <w:pPr>
      <w:keepNext/>
      <w:widowControl/>
      <w:autoSpaceDN/>
      <w:spacing w:before="240" w:line="100" w:lineRule="atLeast"/>
      <w:jc w:val="center"/>
      <w:textAlignment w:val="auto"/>
    </w:pPr>
    <w:rPr>
      <w:rFonts w:cs="Times New Roman"/>
      <w:b/>
      <w:kern w:val="1"/>
      <w:szCs w:val="20"/>
      <w:lang w:eastAsia="hi-IN" w:bidi="hi-IN"/>
    </w:rPr>
  </w:style>
  <w:style w:type="character" w:customStyle="1" w:styleId="1d">
    <w:name w:val="Текст сноски Знак1"/>
    <w:basedOn w:val="a2"/>
    <w:semiHidden/>
    <w:locked/>
    <w:rsid w:val="00142CF1"/>
  </w:style>
  <w:style w:type="character" w:customStyle="1" w:styleId="1e">
    <w:name w:val="Верхний колонтитул Знак1"/>
    <w:basedOn w:val="a2"/>
    <w:locked/>
    <w:rsid w:val="00142CF1"/>
  </w:style>
  <w:style w:type="character" w:customStyle="1" w:styleId="1f">
    <w:name w:val="Нижний колонтитул Знак1"/>
    <w:basedOn w:val="a2"/>
    <w:uiPriority w:val="99"/>
    <w:locked/>
    <w:rsid w:val="00142CF1"/>
  </w:style>
  <w:style w:type="character" w:customStyle="1" w:styleId="1f0">
    <w:name w:val="Текст выноски Знак1"/>
    <w:uiPriority w:val="99"/>
    <w:semiHidden/>
    <w:locked/>
    <w:rsid w:val="00142CF1"/>
    <w:rPr>
      <w:rFonts w:ascii="Tahoma" w:hAnsi="Tahoma"/>
      <w:sz w:val="16"/>
      <w:szCs w:val="16"/>
      <w:lang w:val="x-none" w:eastAsia="x-none"/>
    </w:rPr>
  </w:style>
  <w:style w:type="character" w:customStyle="1" w:styleId="WW8Num1z0">
    <w:name w:val="WW8Num1z0"/>
    <w:rsid w:val="00142CF1"/>
    <w:rPr>
      <w:rFonts w:ascii="Wingdings" w:hAnsi="Wingdings" w:hint="default"/>
      <w:b w:val="0"/>
      <w:bCs w:val="0"/>
      <w:i w:val="0"/>
      <w:iCs w:val="0"/>
      <w:sz w:val="22"/>
      <w:szCs w:val="22"/>
    </w:rPr>
  </w:style>
  <w:style w:type="character" w:customStyle="1" w:styleId="WW8Num3z0">
    <w:name w:val="WW8Num3z0"/>
    <w:rsid w:val="00142CF1"/>
    <w:rPr>
      <w:rFonts w:ascii="Wingdings" w:hAnsi="Wingdings" w:hint="default"/>
      <w:sz w:val="22"/>
      <w:szCs w:val="22"/>
    </w:rPr>
  </w:style>
  <w:style w:type="character" w:customStyle="1" w:styleId="WW8Num4z0">
    <w:name w:val="WW8Num4z0"/>
    <w:rsid w:val="00142CF1"/>
    <w:rPr>
      <w:rFonts w:ascii="Wingdings" w:hAnsi="Wingdings" w:hint="default"/>
      <w:sz w:val="22"/>
      <w:szCs w:val="22"/>
    </w:rPr>
  </w:style>
  <w:style w:type="character" w:customStyle="1" w:styleId="WW8Num5z0">
    <w:name w:val="WW8Num5z0"/>
    <w:rsid w:val="00142CF1"/>
    <w:rPr>
      <w:rFonts w:ascii="Wingdings" w:hAnsi="Wingdings" w:hint="default"/>
    </w:rPr>
  </w:style>
  <w:style w:type="character" w:customStyle="1" w:styleId="WW8Num8z0">
    <w:name w:val="WW8Num8z0"/>
    <w:rsid w:val="00142CF1"/>
    <w:rPr>
      <w:b w:val="0"/>
      <w:bCs w:val="0"/>
      <w:i w:val="0"/>
      <w:iCs w:val="0"/>
      <w:color w:val="auto"/>
      <w:sz w:val="22"/>
    </w:rPr>
  </w:style>
  <w:style w:type="character" w:customStyle="1" w:styleId="WW8Num10z0">
    <w:name w:val="WW8Num10z0"/>
    <w:rsid w:val="00142CF1"/>
    <w:rPr>
      <w:rFonts w:ascii="Wingdings" w:hAnsi="Wingdings" w:hint="default"/>
      <w:b w:val="0"/>
      <w:bCs w:val="0"/>
      <w:i w:val="0"/>
      <w:iCs w:val="0"/>
      <w:sz w:val="22"/>
      <w:szCs w:val="22"/>
    </w:rPr>
  </w:style>
  <w:style w:type="character" w:customStyle="1" w:styleId="WW8Num11z0">
    <w:name w:val="WW8Num11z0"/>
    <w:rsid w:val="00142CF1"/>
    <w:rPr>
      <w:rFonts w:ascii="Wingdings" w:hAnsi="Wingdings" w:hint="default"/>
      <w:sz w:val="24"/>
      <w:szCs w:val="24"/>
    </w:rPr>
  </w:style>
  <w:style w:type="character" w:customStyle="1" w:styleId="WW8Num11z1">
    <w:name w:val="WW8Num11z1"/>
    <w:rsid w:val="00142CF1"/>
    <w:rPr>
      <w:rFonts w:ascii="Wingdings" w:hAnsi="Wingdings" w:hint="default"/>
      <w:b w:val="0"/>
      <w:bCs w:val="0"/>
      <w:i w:val="0"/>
      <w:iCs w:val="0"/>
      <w:color w:val="auto"/>
      <w:sz w:val="22"/>
    </w:rPr>
  </w:style>
  <w:style w:type="character" w:customStyle="1" w:styleId="WW8Num11z2">
    <w:name w:val="WW8Num11z2"/>
    <w:rsid w:val="00142CF1"/>
    <w:rPr>
      <w:rFonts w:ascii="Wingdings" w:hAnsi="Wingdings" w:hint="default"/>
    </w:rPr>
  </w:style>
  <w:style w:type="character" w:customStyle="1" w:styleId="WW8Num11z3">
    <w:name w:val="WW8Num11z3"/>
    <w:rsid w:val="00142CF1"/>
    <w:rPr>
      <w:rFonts w:ascii="Symbol" w:hAnsi="Symbol" w:hint="default"/>
    </w:rPr>
  </w:style>
  <w:style w:type="character" w:customStyle="1" w:styleId="WW8Num11z4">
    <w:name w:val="WW8Num11z4"/>
    <w:rsid w:val="00142CF1"/>
    <w:rPr>
      <w:rFonts w:ascii="Courier New" w:hAnsi="Courier New" w:cs="Courier New" w:hint="default"/>
    </w:rPr>
  </w:style>
  <w:style w:type="character" w:customStyle="1" w:styleId="WW8Num12z0">
    <w:name w:val="WW8Num12z0"/>
    <w:rsid w:val="00142CF1"/>
    <w:rPr>
      <w:b w:val="0"/>
      <w:bCs w:val="0"/>
      <w:i w:val="0"/>
      <w:iCs w:val="0"/>
      <w:color w:val="auto"/>
      <w:sz w:val="22"/>
    </w:rPr>
  </w:style>
  <w:style w:type="character" w:customStyle="1" w:styleId="WW8Num12z1">
    <w:name w:val="WW8Num12z1"/>
    <w:rsid w:val="00142CF1"/>
    <w:rPr>
      <w:rFonts w:ascii="Wingdings" w:hAnsi="Wingdings" w:hint="default"/>
      <w:b w:val="0"/>
      <w:bCs w:val="0"/>
      <w:i w:val="0"/>
      <w:iCs w:val="0"/>
      <w:color w:val="auto"/>
      <w:sz w:val="22"/>
    </w:rPr>
  </w:style>
  <w:style w:type="character" w:customStyle="1" w:styleId="WW8Num15z0">
    <w:name w:val="WW8Num15z0"/>
    <w:rsid w:val="00142CF1"/>
    <w:rPr>
      <w:b w:val="0"/>
      <w:bCs w:val="0"/>
      <w:i w:val="0"/>
      <w:iCs w:val="0"/>
      <w:color w:val="auto"/>
      <w:sz w:val="22"/>
    </w:rPr>
  </w:style>
  <w:style w:type="character" w:customStyle="1" w:styleId="WW8Num15z3">
    <w:name w:val="WW8Num15z3"/>
    <w:rsid w:val="00142CF1"/>
    <w:rPr>
      <w:rFonts w:ascii="Symbol" w:hAnsi="Symbol" w:hint="default"/>
    </w:rPr>
  </w:style>
  <w:style w:type="character" w:customStyle="1" w:styleId="WW8Num15z4">
    <w:name w:val="WW8Num15z4"/>
    <w:rsid w:val="00142CF1"/>
    <w:rPr>
      <w:rFonts w:ascii="Courier New" w:hAnsi="Courier New" w:cs="Courier New" w:hint="default"/>
    </w:rPr>
  </w:style>
  <w:style w:type="character" w:customStyle="1" w:styleId="WW8Num16z0">
    <w:name w:val="WW8Num16z0"/>
    <w:rsid w:val="00142CF1"/>
    <w:rPr>
      <w:rFonts w:ascii="Wingdings" w:hAnsi="Wingdings" w:hint="default"/>
    </w:rPr>
  </w:style>
  <w:style w:type="character" w:customStyle="1" w:styleId="WW8Num17z0">
    <w:name w:val="WW8Num17z0"/>
    <w:rsid w:val="00142CF1"/>
    <w:rPr>
      <w:rFonts w:ascii="Wingdings" w:hAnsi="Wingdings" w:hint="default"/>
    </w:rPr>
  </w:style>
  <w:style w:type="character" w:customStyle="1" w:styleId="WW8Num18z0">
    <w:name w:val="WW8Num18z0"/>
    <w:rsid w:val="00142CF1"/>
    <w:rPr>
      <w:rFonts w:ascii="Symbol" w:hAnsi="Symbol" w:hint="default"/>
      <w:sz w:val="20"/>
    </w:rPr>
  </w:style>
  <w:style w:type="character" w:customStyle="1" w:styleId="Absatz-Standardschriftart">
    <w:name w:val="Absatz-Standardschriftart"/>
    <w:rsid w:val="00142CF1"/>
  </w:style>
  <w:style w:type="character" w:customStyle="1" w:styleId="53">
    <w:name w:val="Основной шрифт абзаца5"/>
    <w:rsid w:val="00142CF1"/>
  </w:style>
  <w:style w:type="character" w:customStyle="1" w:styleId="WW-Absatz-Standardschriftart">
    <w:name w:val="WW-Absatz-Standardschriftart"/>
    <w:rsid w:val="00142CF1"/>
  </w:style>
  <w:style w:type="character" w:customStyle="1" w:styleId="WW-Absatz-Standardschriftart1">
    <w:name w:val="WW-Absatz-Standardschriftart1"/>
    <w:rsid w:val="00142CF1"/>
  </w:style>
  <w:style w:type="character" w:customStyle="1" w:styleId="WW-Absatz-Standardschriftart11">
    <w:name w:val="WW-Absatz-Standardschriftart11"/>
    <w:rsid w:val="00142CF1"/>
  </w:style>
  <w:style w:type="character" w:customStyle="1" w:styleId="WW-Absatz-Standardschriftart111">
    <w:name w:val="WW-Absatz-Standardschriftart111"/>
    <w:rsid w:val="00142CF1"/>
  </w:style>
  <w:style w:type="character" w:customStyle="1" w:styleId="WW-Absatz-Standardschriftart1111">
    <w:name w:val="WW-Absatz-Standardschriftart1111"/>
    <w:rsid w:val="00142CF1"/>
  </w:style>
  <w:style w:type="character" w:customStyle="1" w:styleId="WW-Absatz-Standardschriftart11111">
    <w:name w:val="WW-Absatz-Standardschriftart11111"/>
    <w:rsid w:val="00142CF1"/>
  </w:style>
  <w:style w:type="character" w:customStyle="1" w:styleId="WW-Absatz-Standardschriftart111111">
    <w:name w:val="WW-Absatz-Standardschriftart111111"/>
    <w:rsid w:val="00142CF1"/>
  </w:style>
  <w:style w:type="character" w:customStyle="1" w:styleId="WW-Absatz-Standardschriftart1111111">
    <w:name w:val="WW-Absatz-Standardschriftart1111111"/>
    <w:rsid w:val="00142CF1"/>
  </w:style>
  <w:style w:type="character" w:customStyle="1" w:styleId="WW8Num16z1">
    <w:name w:val="WW8Num16z1"/>
    <w:rsid w:val="00142CF1"/>
    <w:rPr>
      <w:rFonts w:ascii="Wingdings" w:hAnsi="Wingdings" w:cs="Courier New" w:hint="default"/>
    </w:rPr>
  </w:style>
  <w:style w:type="character" w:customStyle="1" w:styleId="WW8Num16z2">
    <w:name w:val="WW8Num16z2"/>
    <w:rsid w:val="00142CF1"/>
    <w:rPr>
      <w:rFonts w:ascii="Wingdings" w:hAnsi="Wingdings" w:hint="default"/>
    </w:rPr>
  </w:style>
  <w:style w:type="character" w:customStyle="1" w:styleId="WW8Num17z1">
    <w:name w:val="WW8Num17z1"/>
    <w:rsid w:val="00142CF1"/>
    <w:rPr>
      <w:rFonts w:ascii="Courier New" w:hAnsi="Courier New" w:cs="Courier New" w:hint="default"/>
    </w:rPr>
  </w:style>
  <w:style w:type="character" w:customStyle="1" w:styleId="WW8Num17z2">
    <w:name w:val="WW8Num17z2"/>
    <w:rsid w:val="00142CF1"/>
    <w:rPr>
      <w:rFonts w:ascii="Wingdings" w:hAnsi="Wingdings" w:hint="default"/>
    </w:rPr>
  </w:style>
  <w:style w:type="character" w:customStyle="1" w:styleId="WW-Absatz-Standardschriftart11111111">
    <w:name w:val="WW-Absatz-Standardschriftart11111111"/>
    <w:rsid w:val="00142CF1"/>
  </w:style>
  <w:style w:type="character" w:customStyle="1" w:styleId="WW-Absatz-Standardschriftart111111111">
    <w:name w:val="WW-Absatz-Standardschriftart111111111"/>
    <w:rsid w:val="00142CF1"/>
  </w:style>
  <w:style w:type="character" w:customStyle="1" w:styleId="WW-Absatz-Standardschriftart1111111111">
    <w:name w:val="WW-Absatz-Standardschriftart1111111111"/>
    <w:rsid w:val="00142CF1"/>
  </w:style>
  <w:style w:type="character" w:customStyle="1" w:styleId="WW-Absatz-Standardschriftart11111111111">
    <w:name w:val="WW-Absatz-Standardschriftart11111111111"/>
    <w:rsid w:val="00142CF1"/>
  </w:style>
  <w:style w:type="character" w:customStyle="1" w:styleId="WW-Absatz-Standardschriftart111111111111">
    <w:name w:val="WW-Absatz-Standardschriftart111111111111"/>
    <w:rsid w:val="00142CF1"/>
  </w:style>
  <w:style w:type="character" w:customStyle="1" w:styleId="WW-Absatz-Standardschriftart1111111111111">
    <w:name w:val="WW-Absatz-Standardschriftart1111111111111"/>
    <w:rsid w:val="00142CF1"/>
  </w:style>
  <w:style w:type="character" w:customStyle="1" w:styleId="WW-Absatz-Standardschriftart11111111111111">
    <w:name w:val="WW-Absatz-Standardschriftart11111111111111"/>
    <w:rsid w:val="00142CF1"/>
  </w:style>
  <w:style w:type="character" w:customStyle="1" w:styleId="WW-Absatz-Standardschriftart111111111111111">
    <w:name w:val="WW-Absatz-Standardschriftart111111111111111"/>
    <w:rsid w:val="00142CF1"/>
  </w:style>
  <w:style w:type="character" w:customStyle="1" w:styleId="WW-Absatz-Standardschriftart1111111111111111">
    <w:name w:val="WW-Absatz-Standardschriftart1111111111111111"/>
    <w:rsid w:val="00142CF1"/>
  </w:style>
  <w:style w:type="character" w:customStyle="1" w:styleId="WW-Absatz-Standardschriftart11111111111111111">
    <w:name w:val="WW-Absatz-Standardschriftart11111111111111111"/>
    <w:rsid w:val="00142CF1"/>
  </w:style>
  <w:style w:type="character" w:customStyle="1" w:styleId="WW-Absatz-Standardschriftart111111111111111111">
    <w:name w:val="WW-Absatz-Standardschriftart111111111111111111"/>
    <w:rsid w:val="00142CF1"/>
  </w:style>
  <w:style w:type="character" w:customStyle="1" w:styleId="WW-Absatz-Standardschriftart1111111111111111111">
    <w:name w:val="WW-Absatz-Standardschriftart1111111111111111111"/>
    <w:rsid w:val="00142CF1"/>
  </w:style>
  <w:style w:type="character" w:customStyle="1" w:styleId="WW-Absatz-Standardschriftart11111111111111111111">
    <w:name w:val="WW-Absatz-Standardschriftart11111111111111111111"/>
    <w:rsid w:val="00142CF1"/>
  </w:style>
  <w:style w:type="character" w:customStyle="1" w:styleId="WW-Absatz-Standardschriftart111111111111111111111">
    <w:name w:val="WW-Absatz-Standardschriftart111111111111111111111"/>
    <w:rsid w:val="00142CF1"/>
  </w:style>
  <w:style w:type="character" w:customStyle="1" w:styleId="WW-Absatz-Standardschriftart1111111111111111111111">
    <w:name w:val="WW-Absatz-Standardschriftart1111111111111111111111"/>
    <w:rsid w:val="00142CF1"/>
  </w:style>
  <w:style w:type="character" w:customStyle="1" w:styleId="WW-Absatz-Standardschriftart11111111111111111111111">
    <w:name w:val="WW-Absatz-Standardschriftart11111111111111111111111"/>
    <w:rsid w:val="00142CF1"/>
  </w:style>
  <w:style w:type="character" w:customStyle="1" w:styleId="44">
    <w:name w:val="Основной шрифт абзаца4"/>
    <w:rsid w:val="00142CF1"/>
  </w:style>
  <w:style w:type="character" w:customStyle="1" w:styleId="WW-Absatz-Standardschriftart111111111111111111111111">
    <w:name w:val="WW-Absatz-Standardschriftart111111111111111111111111"/>
    <w:rsid w:val="00142CF1"/>
  </w:style>
  <w:style w:type="character" w:customStyle="1" w:styleId="WW-Absatz-Standardschriftart1111111111111111111111111">
    <w:name w:val="WW-Absatz-Standardschriftart1111111111111111111111111"/>
    <w:rsid w:val="00142CF1"/>
  </w:style>
  <w:style w:type="character" w:customStyle="1" w:styleId="WW-Absatz-Standardschriftart11111111111111111111111111">
    <w:name w:val="WW-Absatz-Standardschriftart11111111111111111111111111"/>
    <w:rsid w:val="00142CF1"/>
  </w:style>
  <w:style w:type="character" w:customStyle="1" w:styleId="WW8Num15z1">
    <w:name w:val="WW8Num15z1"/>
    <w:rsid w:val="00142CF1"/>
    <w:rPr>
      <w:rFonts w:ascii="Wingdings" w:hAnsi="Wingdings" w:hint="default"/>
      <w:b w:val="0"/>
      <w:bCs w:val="0"/>
      <w:i w:val="0"/>
      <w:iCs w:val="0"/>
      <w:color w:val="auto"/>
      <w:sz w:val="22"/>
    </w:rPr>
  </w:style>
  <w:style w:type="character" w:customStyle="1" w:styleId="3f">
    <w:name w:val="Основной шрифт абзаца3"/>
    <w:rsid w:val="00142CF1"/>
  </w:style>
  <w:style w:type="character" w:customStyle="1" w:styleId="WW8Num12z2">
    <w:name w:val="WW8Num12z2"/>
    <w:rsid w:val="00142CF1"/>
    <w:rPr>
      <w:rFonts w:ascii="Wingdings" w:hAnsi="Wingdings" w:hint="default"/>
    </w:rPr>
  </w:style>
  <w:style w:type="character" w:customStyle="1" w:styleId="WW8Num12z3">
    <w:name w:val="WW8Num12z3"/>
    <w:rsid w:val="00142CF1"/>
    <w:rPr>
      <w:rFonts w:ascii="Symbol" w:hAnsi="Symbol" w:hint="default"/>
    </w:rPr>
  </w:style>
  <w:style w:type="character" w:customStyle="1" w:styleId="WW8Num12z4">
    <w:name w:val="WW8Num12z4"/>
    <w:rsid w:val="00142CF1"/>
    <w:rPr>
      <w:rFonts w:ascii="Courier New" w:hAnsi="Courier New" w:cs="Courier New" w:hint="default"/>
    </w:rPr>
  </w:style>
  <w:style w:type="character" w:customStyle="1" w:styleId="WW8Num13z0">
    <w:name w:val="WW8Num13z0"/>
    <w:rsid w:val="00142CF1"/>
    <w:rPr>
      <w:b w:val="0"/>
      <w:bCs w:val="0"/>
      <w:i w:val="0"/>
      <w:iCs w:val="0"/>
      <w:color w:val="auto"/>
      <w:sz w:val="22"/>
    </w:rPr>
  </w:style>
  <w:style w:type="character" w:customStyle="1" w:styleId="WW8Num13z1">
    <w:name w:val="WW8Num13z1"/>
    <w:rsid w:val="00142CF1"/>
    <w:rPr>
      <w:rFonts w:ascii="Wingdings" w:hAnsi="Wingdings" w:hint="default"/>
      <w:b w:val="0"/>
      <w:bCs w:val="0"/>
      <w:i w:val="0"/>
      <w:iCs w:val="0"/>
      <w:color w:val="auto"/>
      <w:sz w:val="22"/>
    </w:rPr>
  </w:style>
  <w:style w:type="character" w:customStyle="1" w:styleId="WW8Num16z3">
    <w:name w:val="WW8Num16z3"/>
    <w:rsid w:val="00142CF1"/>
    <w:rPr>
      <w:rFonts w:ascii="Symbol" w:hAnsi="Symbol" w:hint="default"/>
    </w:rPr>
  </w:style>
  <w:style w:type="character" w:customStyle="1" w:styleId="WW8Num16z4">
    <w:name w:val="WW8Num16z4"/>
    <w:rsid w:val="00142CF1"/>
    <w:rPr>
      <w:rFonts w:ascii="Courier New" w:hAnsi="Courier New" w:cs="Courier New" w:hint="default"/>
    </w:rPr>
  </w:style>
  <w:style w:type="character" w:customStyle="1" w:styleId="WW8Num18z1">
    <w:name w:val="WW8Num18z1"/>
    <w:rsid w:val="00142CF1"/>
    <w:rPr>
      <w:rFonts w:ascii="Courier New" w:hAnsi="Courier New" w:cs="Courier New" w:hint="default"/>
      <w:sz w:val="20"/>
    </w:rPr>
  </w:style>
  <w:style w:type="character" w:customStyle="1" w:styleId="WW8Num18z2">
    <w:name w:val="WW8Num18z2"/>
    <w:rsid w:val="00142CF1"/>
    <w:rPr>
      <w:rFonts w:ascii="Wingdings" w:hAnsi="Wingdings" w:hint="default"/>
      <w:sz w:val="20"/>
    </w:rPr>
  </w:style>
  <w:style w:type="character" w:customStyle="1" w:styleId="WW8Num19z0">
    <w:name w:val="WW8Num19z0"/>
    <w:rsid w:val="00142CF1"/>
    <w:rPr>
      <w:rFonts w:ascii="Wingdings" w:hAnsi="Wingdings" w:hint="default"/>
      <w:b w:val="0"/>
      <w:bCs w:val="0"/>
      <w:i w:val="0"/>
      <w:iCs w:val="0"/>
      <w:sz w:val="22"/>
      <w:szCs w:val="22"/>
    </w:rPr>
  </w:style>
  <w:style w:type="character" w:customStyle="1" w:styleId="WW8Num19z1">
    <w:name w:val="WW8Num19z1"/>
    <w:rsid w:val="00142CF1"/>
    <w:rPr>
      <w:rFonts w:ascii="Courier New" w:hAnsi="Courier New" w:cs="Courier New" w:hint="default"/>
    </w:rPr>
  </w:style>
  <w:style w:type="character" w:customStyle="1" w:styleId="WW8Num19z2">
    <w:name w:val="WW8Num19z2"/>
    <w:rsid w:val="00142CF1"/>
    <w:rPr>
      <w:rFonts w:ascii="Wingdings" w:hAnsi="Wingdings" w:hint="default"/>
    </w:rPr>
  </w:style>
  <w:style w:type="character" w:customStyle="1" w:styleId="WW-Absatz-Standardschriftart111111111111111111111111111">
    <w:name w:val="WW-Absatz-Standardschriftart111111111111111111111111111"/>
    <w:rsid w:val="00142CF1"/>
  </w:style>
  <w:style w:type="character" w:customStyle="1" w:styleId="WW-Absatz-Standardschriftart1111111111111111111111111111">
    <w:name w:val="WW-Absatz-Standardschriftart1111111111111111111111111111"/>
    <w:rsid w:val="00142CF1"/>
  </w:style>
  <w:style w:type="character" w:customStyle="1" w:styleId="WW-Absatz-Standardschriftart11111111111111111111111111111">
    <w:name w:val="WW-Absatz-Standardschriftart11111111111111111111111111111"/>
    <w:rsid w:val="00142CF1"/>
  </w:style>
  <w:style w:type="character" w:customStyle="1" w:styleId="WW-Absatz-Standardschriftart111111111111111111111111111111">
    <w:name w:val="WW-Absatz-Standardschriftart111111111111111111111111111111"/>
    <w:rsid w:val="00142CF1"/>
  </w:style>
  <w:style w:type="character" w:customStyle="1" w:styleId="WW-Absatz-Standardschriftart1111111111111111111111111111111">
    <w:name w:val="WW-Absatz-Standardschriftart1111111111111111111111111111111"/>
    <w:rsid w:val="00142CF1"/>
  </w:style>
  <w:style w:type="character" w:customStyle="1" w:styleId="WW8Num17z3">
    <w:name w:val="WW8Num17z3"/>
    <w:rsid w:val="00142CF1"/>
    <w:rPr>
      <w:rFonts w:ascii="Symbol" w:hAnsi="Symbol" w:hint="default"/>
    </w:rPr>
  </w:style>
  <w:style w:type="character" w:customStyle="1" w:styleId="WW8Num17z4">
    <w:name w:val="WW8Num17z4"/>
    <w:rsid w:val="00142CF1"/>
    <w:rPr>
      <w:rFonts w:ascii="Courier New" w:hAnsi="Courier New" w:cs="Courier New" w:hint="default"/>
    </w:rPr>
  </w:style>
  <w:style w:type="character" w:customStyle="1" w:styleId="WW-Absatz-Standardschriftart11111111111111111111111111111111">
    <w:name w:val="WW-Absatz-Standardschriftart11111111111111111111111111111111"/>
    <w:rsid w:val="00142CF1"/>
  </w:style>
  <w:style w:type="character" w:customStyle="1" w:styleId="WW8Num14z0">
    <w:name w:val="WW8Num14z0"/>
    <w:rsid w:val="00142CF1"/>
    <w:rPr>
      <w:b w:val="0"/>
      <w:bCs w:val="0"/>
      <w:i w:val="0"/>
      <w:iCs w:val="0"/>
      <w:color w:val="auto"/>
      <w:sz w:val="22"/>
    </w:rPr>
  </w:style>
  <w:style w:type="character" w:customStyle="1" w:styleId="WW8Num14z1">
    <w:name w:val="WW8Num14z1"/>
    <w:rsid w:val="00142CF1"/>
    <w:rPr>
      <w:rFonts w:ascii="Wingdings" w:hAnsi="Wingdings" w:hint="default"/>
      <w:b w:val="0"/>
      <w:bCs w:val="0"/>
      <w:i w:val="0"/>
      <w:iCs w:val="0"/>
      <w:color w:val="auto"/>
      <w:sz w:val="22"/>
    </w:rPr>
  </w:style>
  <w:style w:type="character" w:customStyle="1" w:styleId="WW8Num14z2">
    <w:name w:val="WW8Num14z2"/>
    <w:rsid w:val="00142CF1"/>
    <w:rPr>
      <w:rFonts w:ascii="Wingdings" w:hAnsi="Wingdings" w:hint="default"/>
    </w:rPr>
  </w:style>
  <w:style w:type="character" w:customStyle="1" w:styleId="WW8Num14z3">
    <w:name w:val="WW8Num14z3"/>
    <w:rsid w:val="00142CF1"/>
    <w:rPr>
      <w:rFonts w:ascii="Symbol" w:hAnsi="Symbol" w:hint="default"/>
    </w:rPr>
  </w:style>
  <w:style w:type="character" w:customStyle="1" w:styleId="WW8Num14z4">
    <w:name w:val="WW8Num14z4"/>
    <w:rsid w:val="00142CF1"/>
    <w:rPr>
      <w:rFonts w:ascii="Courier New" w:hAnsi="Courier New" w:cs="Courier New" w:hint="default"/>
    </w:rPr>
  </w:style>
  <w:style w:type="character" w:customStyle="1" w:styleId="WW8Num19z3">
    <w:name w:val="WW8Num19z3"/>
    <w:rsid w:val="00142CF1"/>
    <w:rPr>
      <w:rFonts w:ascii="Symbol" w:hAnsi="Symbol" w:hint="default"/>
    </w:rPr>
  </w:style>
  <w:style w:type="character" w:customStyle="1" w:styleId="WW8Num19z4">
    <w:name w:val="WW8Num19z4"/>
    <w:rsid w:val="00142CF1"/>
    <w:rPr>
      <w:rFonts w:ascii="Courier New" w:hAnsi="Courier New" w:cs="Courier New" w:hint="default"/>
    </w:rPr>
  </w:style>
  <w:style w:type="character" w:customStyle="1" w:styleId="WW-Absatz-Standardschriftart111111111111111111111111111111111">
    <w:name w:val="WW-Absatz-Standardschriftart111111111111111111111111111111111"/>
    <w:rsid w:val="00142CF1"/>
  </w:style>
  <w:style w:type="character" w:customStyle="1" w:styleId="WW-Absatz-Standardschriftart1111111111111111111111111111111111">
    <w:name w:val="WW-Absatz-Standardschriftart1111111111111111111111111111111111"/>
    <w:rsid w:val="00142CF1"/>
  </w:style>
  <w:style w:type="character" w:customStyle="1" w:styleId="WW-Absatz-Standardschriftart11111111111111111111111111111111111">
    <w:name w:val="WW-Absatz-Standardschriftart11111111111111111111111111111111111"/>
    <w:rsid w:val="00142CF1"/>
  </w:style>
  <w:style w:type="character" w:customStyle="1" w:styleId="WW-Absatz-Standardschriftart111111111111111111111111111111111111">
    <w:name w:val="WW-Absatz-Standardschriftart111111111111111111111111111111111111"/>
    <w:rsid w:val="00142CF1"/>
  </w:style>
  <w:style w:type="character" w:customStyle="1" w:styleId="WW-Absatz-Standardschriftart1111111111111111111111111111111111111">
    <w:name w:val="WW-Absatz-Standardschriftart1111111111111111111111111111111111111"/>
    <w:rsid w:val="00142CF1"/>
  </w:style>
  <w:style w:type="character" w:customStyle="1" w:styleId="WW-Absatz-Standardschriftart11111111111111111111111111111111111111">
    <w:name w:val="WW-Absatz-Standardschriftart11111111111111111111111111111111111111"/>
    <w:rsid w:val="00142CF1"/>
  </w:style>
  <w:style w:type="character" w:customStyle="1" w:styleId="WW-Absatz-Standardschriftart111111111111111111111111111111111111111">
    <w:name w:val="WW-Absatz-Standardschriftart111111111111111111111111111111111111111"/>
    <w:rsid w:val="00142CF1"/>
  </w:style>
  <w:style w:type="character" w:customStyle="1" w:styleId="WW-Absatz-Standardschriftart1111111111111111111111111111111111111111">
    <w:name w:val="WW-Absatz-Standardschriftart1111111111111111111111111111111111111111"/>
    <w:rsid w:val="00142CF1"/>
  </w:style>
  <w:style w:type="character" w:customStyle="1" w:styleId="WW-Absatz-Standardschriftart11111111111111111111111111111111111111111">
    <w:name w:val="WW-Absatz-Standardschriftart11111111111111111111111111111111111111111"/>
    <w:rsid w:val="00142CF1"/>
  </w:style>
  <w:style w:type="character" w:customStyle="1" w:styleId="WW8Num1z1">
    <w:name w:val="WW8Num1z1"/>
    <w:rsid w:val="00142CF1"/>
    <w:rPr>
      <w:rFonts w:ascii="Courier New" w:hAnsi="Courier New" w:cs="Courier New" w:hint="default"/>
    </w:rPr>
  </w:style>
  <w:style w:type="character" w:customStyle="1" w:styleId="WW8Num1z2">
    <w:name w:val="WW8Num1z2"/>
    <w:rsid w:val="00142CF1"/>
    <w:rPr>
      <w:rFonts w:ascii="Wingdings" w:hAnsi="Wingdings" w:hint="default"/>
    </w:rPr>
  </w:style>
  <w:style w:type="character" w:customStyle="1" w:styleId="WW8Num1z3">
    <w:name w:val="WW8Num1z3"/>
    <w:rsid w:val="00142CF1"/>
    <w:rPr>
      <w:rFonts w:ascii="Symbol" w:hAnsi="Symbol" w:hint="default"/>
    </w:rPr>
  </w:style>
  <w:style w:type="character" w:customStyle="1" w:styleId="WW8Num2z0">
    <w:name w:val="WW8Num2z0"/>
    <w:rsid w:val="00142CF1"/>
    <w:rPr>
      <w:rFonts w:ascii="Wingdings" w:hAnsi="Wingdings" w:hint="default"/>
      <w:b w:val="0"/>
      <w:bCs w:val="0"/>
      <w:i w:val="0"/>
      <w:iCs w:val="0"/>
      <w:sz w:val="22"/>
      <w:szCs w:val="22"/>
    </w:rPr>
  </w:style>
  <w:style w:type="character" w:customStyle="1" w:styleId="WW8Num2z1">
    <w:name w:val="WW8Num2z1"/>
    <w:rsid w:val="00142CF1"/>
    <w:rPr>
      <w:rFonts w:ascii="Courier New" w:hAnsi="Courier New" w:cs="Courier New" w:hint="default"/>
    </w:rPr>
  </w:style>
  <w:style w:type="character" w:customStyle="1" w:styleId="WW8Num2z2">
    <w:name w:val="WW8Num2z2"/>
    <w:rsid w:val="00142CF1"/>
    <w:rPr>
      <w:rFonts w:ascii="Wingdings" w:hAnsi="Wingdings" w:hint="default"/>
    </w:rPr>
  </w:style>
  <w:style w:type="character" w:customStyle="1" w:styleId="WW8Num2z3">
    <w:name w:val="WW8Num2z3"/>
    <w:rsid w:val="00142CF1"/>
    <w:rPr>
      <w:rFonts w:ascii="Symbol" w:hAnsi="Symbol" w:hint="default"/>
    </w:rPr>
  </w:style>
  <w:style w:type="character" w:customStyle="1" w:styleId="WW8Num4z1">
    <w:name w:val="WW8Num4z1"/>
    <w:rsid w:val="00142CF1"/>
    <w:rPr>
      <w:sz w:val="22"/>
      <w:szCs w:val="22"/>
    </w:rPr>
  </w:style>
  <w:style w:type="character" w:customStyle="1" w:styleId="WW8Num4z2">
    <w:name w:val="WW8Num4z2"/>
    <w:rsid w:val="00142CF1"/>
    <w:rPr>
      <w:rFonts w:ascii="Wingdings" w:hAnsi="Wingdings" w:hint="default"/>
    </w:rPr>
  </w:style>
  <w:style w:type="character" w:customStyle="1" w:styleId="WW8Num4z3">
    <w:name w:val="WW8Num4z3"/>
    <w:rsid w:val="00142CF1"/>
    <w:rPr>
      <w:rFonts w:ascii="Symbol" w:hAnsi="Symbol" w:hint="default"/>
    </w:rPr>
  </w:style>
  <w:style w:type="character" w:customStyle="1" w:styleId="WW8Num4z4">
    <w:name w:val="WW8Num4z4"/>
    <w:rsid w:val="00142CF1"/>
    <w:rPr>
      <w:rFonts w:ascii="Courier New" w:hAnsi="Courier New" w:cs="Courier New" w:hint="default"/>
    </w:rPr>
  </w:style>
  <w:style w:type="character" w:customStyle="1" w:styleId="WW8Num5z1">
    <w:name w:val="WW8Num5z1"/>
    <w:rsid w:val="00142CF1"/>
    <w:rPr>
      <w:rFonts w:ascii="Courier New" w:hAnsi="Courier New" w:cs="Courier New" w:hint="default"/>
    </w:rPr>
  </w:style>
  <w:style w:type="character" w:customStyle="1" w:styleId="WW8Num5z3">
    <w:name w:val="WW8Num5z3"/>
    <w:rsid w:val="00142CF1"/>
    <w:rPr>
      <w:rFonts w:ascii="Symbol" w:hAnsi="Symbol" w:hint="default"/>
    </w:rPr>
  </w:style>
  <w:style w:type="character" w:customStyle="1" w:styleId="WW8Num6z0">
    <w:name w:val="WW8Num6z0"/>
    <w:rsid w:val="00142CF1"/>
    <w:rPr>
      <w:rFonts w:ascii="Wingdings" w:hAnsi="Wingdings" w:hint="default"/>
      <w:sz w:val="24"/>
      <w:szCs w:val="24"/>
    </w:rPr>
  </w:style>
  <w:style w:type="character" w:customStyle="1" w:styleId="WW8Num6z1">
    <w:name w:val="WW8Num6z1"/>
    <w:rsid w:val="00142CF1"/>
    <w:rPr>
      <w:sz w:val="24"/>
      <w:szCs w:val="24"/>
    </w:rPr>
  </w:style>
  <w:style w:type="character" w:customStyle="1" w:styleId="WW8Num6z2">
    <w:name w:val="WW8Num6z2"/>
    <w:rsid w:val="00142CF1"/>
    <w:rPr>
      <w:rFonts w:ascii="Wingdings" w:hAnsi="Wingdings" w:hint="default"/>
    </w:rPr>
  </w:style>
  <w:style w:type="character" w:customStyle="1" w:styleId="WW8Num6z3">
    <w:name w:val="WW8Num6z3"/>
    <w:rsid w:val="00142CF1"/>
    <w:rPr>
      <w:rFonts w:ascii="Symbol" w:hAnsi="Symbol" w:hint="default"/>
    </w:rPr>
  </w:style>
  <w:style w:type="character" w:customStyle="1" w:styleId="WW8Num6z4">
    <w:name w:val="WW8Num6z4"/>
    <w:rsid w:val="00142CF1"/>
    <w:rPr>
      <w:rFonts w:ascii="Courier New" w:hAnsi="Courier New" w:cs="Courier New" w:hint="default"/>
    </w:rPr>
  </w:style>
  <w:style w:type="character" w:customStyle="1" w:styleId="WW8Num7z0">
    <w:name w:val="WW8Num7z0"/>
    <w:rsid w:val="00142CF1"/>
    <w:rPr>
      <w:rFonts w:ascii="Wingdings" w:hAnsi="Wingdings" w:hint="default"/>
      <w:sz w:val="22"/>
      <w:szCs w:val="22"/>
    </w:rPr>
  </w:style>
  <w:style w:type="character" w:customStyle="1" w:styleId="WW8Num7z1">
    <w:name w:val="WW8Num7z1"/>
    <w:rsid w:val="00142CF1"/>
    <w:rPr>
      <w:rFonts w:ascii="Courier New" w:hAnsi="Courier New" w:cs="Courier New" w:hint="default"/>
    </w:rPr>
  </w:style>
  <w:style w:type="character" w:customStyle="1" w:styleId="WW8Num7z2">
    <w:name w:val="WW8Num7z2"/>
    <w:rsid w:val="00142CF1"/>
    <w:rPr>
      <w:rFonts w:ascii="Wingdings" w:hAnsi="Wingdings" w:hint="default"/>
    </w:rPr>
  </w:style>
  <w:style w:type="character" w:customStyle="1" w:styleId="WW8Num7z3">
    <w:name w:val="WW8Num7z3"/>
    <w:rsid w:val="00142CF1"/>
    <w:rPr>
      <w:rFonts w:ascii="Symbol" w:hAnsi="Symbol" w:hint="default"/>
    </w:rPr>
  </w:style>
  <w:style w:type="character" w:customStyle="1" w:styleId="WW8Num20z0">
    <w:name w:val="WW8Num20z0"/>
    <w:rsid w:val="00142CF1"/>
    <w:rPr>
      <w:rFonts w:ascii="Wingdings" w:hAnsi="Wingdings" w:hint="default"/>
      <w:sz w:val="24"/>
      <w:szCs w:val="24"/>
    </w:rPr>
  </w:style>
  <w:style w:type="character" w:customStyle="1" w:styleId="WW8Num20z1">
    <w:name w:val="WW8Num20z1"/>
    <w:rsid w:val="00142CF1"/>
    <w:rPr>
      <w:rFonts w:ascii="Courier New" w:hAnsi="Courier New" w:cs="Courier New" w:hint="default"/>
    </w:rPr>
  </w:style>
  <w:style w:type="character" w:customStyle="1" w:styleId="WW8Num20z2">
    <w:name w:val="WW8Num20z2"/>
    <w:rsid w:val="00142CF1"/>
    <w:rPr>
      <w:rFonts w:ascii="Wingdings" w:hAnsi="Wingdings" w:hint="default"/>
    </w:rPr>
  </w:style>
  <w:style w:type="character" w:customStyle="1" w:styleId="WW8Num20z3">
    <w:name w:val="WW8Num20z3"/>
    <w:rsid w:val="00142CF1"/>
    <w:rPr>
      <w:rFonts w:ascii="Symbol" w:hAnsi="Symbol" w:hint="default"/>
    </w:rPr>
  </w:style>
  <w:style w:type="character" w:customStyle="1" w:styleId="WW8Num22z0">
    <w:name w:val="WW8Num22z0"/>
    <w:rsid w:val="00142CF1"/>
    <w:rPr>
      <w:rFonts w:ascii="Wingdings" w:hAnsi="Wingdings" w:hint="default"/>
    </w:rPr>
  </w:style>
  <w:style w:type="character" w:customStyle="1" w:styleId="WW8Num22z1">
    <w:name w:val="WW8Num22z1"/>
    <w:rsid w:val="00142CF1"/>
    <w:rPr>
      <w:rFonts w:ascii="Courier New" w:hAnsi="Courier New" w:cs="Courier New" w:hint="default"/>
    </w:rPr>
  </w:style>
  <w:style w:type="character" w:customStyle="1" w:styleId="WW8Num22z3">
    <w:name w:val="WW8Num22z3"/>
    <w:rsid w:val="00142CF1"/>
    <w:rPr>
      <w:rFonts w:ascii="Symbol" w:hAnsi="Symbol" w:hint="default"/>
    </w:rPr>
  </w:style>
  <w:style w:type="character" w:customStyle="1" w:styleId="WW8Num23z0">
    <w:name w:val="WW8Num23z0"/>
    <w:rsid w:val="00142CF1"/>
    <w:rPr>
      <w:b w:val="0"/>
      <w:bCs w:val="0"/>
      <w:i w:val="0"/>
      <w:iCs w:val="0"/>
    </w:rPr>
  </w:style>
  <w:style w:type="character" w:customStyle="1" w:styleId="WW8Num25z0">
    <w:name w:val="WW8Num25z0"/>
    <w:rsid w:val="00142CF1"/>
    <w:rPr>
      <w:rFonts w:ascii="Wingdings" w:hAnsi="Wingdings" w:hint="default"/>
    </w:rPr>
  </w:style>
  <w:style w:type="character" w:customStyle="1" w:styleId="WW8Num25z1">
    <w:name w:val="WW8Num25z1"/>
    <w:rsid w:val="00142CF1"/>
    <w:rPr>
      <w:rFonts w:ascii="Courier New" w:hAnsi="Courier New" w:cs="Courier New" w:hint="default"/>
    </w:rPr>
  </w:style>
  <w:style w:type="character" w:customStyle="1" w:styleId="WW8Num25z3">
    <w:name w:val="WW8Num25z3"/>
    <w:rsid w:val="00142CF1"/>
    <w:rPr>
      <w:rFonts w:ascii="Symbol" w:hAnsi="Symbol" w:hint="default"/>
    </w:rPr>
  </w:style>
  <w:style w:type="character" w:customStyle="1" w:styleId="WW8Num26z0">
    <w:name w:val="WW8Num26z0"/>
    <w:rsid w:val="00142CF1"/>
    <w:rPr>
      <w:rFonts w:ascii="Wingdings" w:hAnsi="Wingdings" w:hint="default"/>
    </w:rPr>
  </w:style>
  <w:style w:type="character" w:customStyle="1" w:styleId="WW8Num26z1">
    <w:name w:val="WW8Num26z1"/>
    <w:rsid w:val="00142CF1"/>
    <w:rPr>
      <w:rFonts w:ascii="Courier New" w:hAnsi="Courier New" w:cs="Courier New" w:hint="default"/>
    </w:rPr>
  </w:style>
  <w:style w:type="character" w:customStyle="1" w:styleId="WW8Num26z3">
    <w:name w:val="WW8Num26z3"/>
    <w:rsid w:val="00142CF1"/>
    <w:rPr>
      <w:rFonts w:ascii="Symbol" w:hAnsi="Symbol" w:hint="default"/>
    </w:rPr>
  </w:style>
  <w:style w:type="character" w:customStyle="1" w:styleId="WW8Num27z0">
    <w:name w:val="WW8Num27z0"/>
    <w:rsid w:val="00142CF1"/>
    <w:rPr>
      <w:rFonts w:ascii="Symbol" w:hAnsi="Symbol" w:hint="default"/>
      <w:sz w:val="18"/>
    </w:rPr>
  </w:style>
  <w:style w:type="character" w:customStyle="1" w:styleId="WW8Num27z1">
    <w:name w:val="WW8Num27z1"/>
    <w:rsid w:val="00142CF1"/>
    <w:rPr>
      <w:rFonts w:ascii="Wingdings" w:hAnsi="Wingdings" w:hint="default"/>
      <w:sz w:val="18"/>
    </w:rPr>
  </w:style>
  <w:style w:type="character" w:customStyle="1" w:styleId="WW8Num27z2">
    <w:name w:val="WW8Num27z2"/>
    <w:rsid w:val="00142CF1"/>
    <w:rPr>
      <w:rFonts w:ascii="Wingdings" w:hAnsi="Wingdings" w:hint="default"/>
    </w:rPr>
  </w:style>
  <w:style w:type="character" w:customStyle="1" w:styleId="WW8Num27z3">
    <w:name w:val="WW8Num27z3"/>
    <w:rsid w:val="00142CF1"/>
    <w:rPr>
      <w:rFonts w:ascii="Symbol" w:hAnsi="Symbol" w:hint="default"/>
    </w:rPr>
  </w:style>
  <w:style w:type="character" w:customStyle="1" w:styleId="WW8Num27z4">
    <w:name w:val="WW8Num27z4"/>
    <w:rsid w:val="00142CF1"/>
    <w:rPr>
      <w:rFonts w:ascii="Courier New" w:hAnsi="Courier New" w:cs="Courier New" w:hint="default"/>
    </w:rPr>
  </w:style>
  <w:style w:type="character" w:customStyle="1" w:styleId="WW8Num28z0">
    <w:name w:val="WW8Num28z0"/>
    <w:rsid w:val="00142CF1"/>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142CF1"/>
    <w:rPr>
      <w:b w:val="0"/>
      <w:bCs w:val="0"/>
      <w:i w:val="0"/>
      <w:iCs w:val="0"/>
      <w:color w:val="auto"/>
      <w:sz w:val="22"/>
    </w:rPr>
  </w:style>
  <w:style w:type="character" w:customStyle="1" w:styleId="WW8Num29z1">
    <w:name w:val="WW8Num29z1"/>
    <w:rsid w:val="00142CF1"/>
    <w:rPr>
      <w:rFonts w:ascii="Wingdings" w:hAnsi="Wingdings" w:hint="default"/>
      <w:b w:val="0"/>
      <w:bCs w:val="0"/>
      <w:i w:val="0"/>
      <w:iCs w:val="0"/>
      <w:color w:val="auto"/>
      <w:sz w:val="22"/>
    </w:rPr>
  </w:style>
  <w:style w:type="character" w:customStyle="1" w:styleId="WW8Num31z0">
    <w:name w:val="WW8Num31z0"/>
    <w:rsid w:val="00142CF1"/>
    <w:rPr>
      <w:rFonts w:ascii="Wingdings" w:hAnsi="Wingdings" w:hint="default"/>
      <w:sz w:val="24"/>
      <w:szCs w:val="24"/>
    </w:rPr>
  </w:style>
  <w:style w:type="character" w:customStyle="1" w:styleId="WW8Num31z1">
    <w:name w:val="WW8Num31z1"/>
    <w:rsid w:val="00142CF1"/>
    <w:rPr>
      <w:rFonts w:ascii="Courier New" w:hAnsi="Courier New" w:cs="Courier New" w:hint="default"/>
    </w:rPr>
  </w:style>
  <w:style w:type="character" w:customStyle="1" w:styleId="WW8Num31z2">
    <w:name w:val="WW8Num31z2"/>
    <w:rsid w:val="00142CF1"/>
    <w:rPr>
      <w:rFonts w:ascii="Wingdings" w:hAnsi="Wingdings" w:hint="default"/>
    </w:rPr>
  </w:style>
  <w:style w:type="character" w:customStyle="1" w:styleId="WW8Num31z3">
    <w:name w:val="WW8Num31z3"/>
    <w:rsid w:val="00142CF1"/>
    <w:rPr>
      <w:rFonts w:ascii="Symbol" w:hAnsi="Symbol" w:hint="default"/>
    </w:rPr>
  </w:style>
  <w:style w:type="character" w:customStyle="1" w:styleId="WW8Num32z0">
    <w:name w:val="WW8Num32z0"/>
    <w:rsid w:val="00142CF1"/>
    <w:rPr>
      <w:rFonts w:ascii="Wingdings" w:hAnsi="Wingdings" w:hint="default"/>
    </w:rPr>
  </w:style>
  <w:style w:type="character" w:customStyle="1" w:styleId="WW8Num32z1">
    <w:name w:val="WW8Num32z1"/>
    <w:rsid w:val="00142CF1"/>
    <w:rPr>
      <w:rFonts w:ascii="Courier New" w:hAnsi="Courier New" w:cs="Courier New" w:hint="default"/>
    </w:rPr>
  </w:style>
  <w:style w:type="character" w:customStyle="1" w:styleId="WW8Num32z3">
    <w:name w:val="WW8Num32z3"/>
    <w:rsid w:val="00142CF1"/>
    <w:rPr>
      <w:rFonts w:ascii="Symbol" w:hAnsi="Symbol" w:hint="default"/>
    </w:rPr>
  </w:style>
  <w:style w:type="character" w:customStyle="1" w:styleId="WW8Num33z0">
    <w:name w:val="WW8Num33z0"/>
    <w:rsid w:val="00142CF1"/>
    <w:rPr>
      <w:rFonts w:ascii="Wingdings" w:hAnsi="Wingdings" w:hint="default"/>
      <w:b w:val="0"/>
      <w:bCs w:val="0"/>
      <w:i w:val="0"/>
      <w:iCs w:val="0"/>
    </w:rPr>
  </w:style>
  <w:style w:type="character" w:customStyle="1" w:styleId="WW8Num33z2">
    <w:name w:val="WW8Num33z2"/>
    <w:rsid w:val="00142CF1"/>
    <w:rPr>
      <w:rFonts w:ascii="Wingdings" w:hAnsi="Wingdings" w:hint="default"/>
    </w:rPr>
  </w:style>
  <w:style w:type="character" w:customStyle="1" w:styleId="WW8Num33z3">
    <w:name w:val="WW8Num33z3"/>
    <w:rsid w:val="00142CF1"/>
    <w:rPr>
      <w:rFonts w:ascii="Symbol" w:hAnsi="Symbol" w:hint="default"/>
    </w:rPr>
  </w:style>
  <w:style w:type="character" w:customStyle="1" w:styleId="WW8Num33z4">
    <w:name w:val="WW8Num33z4"/>
    <w:rsid w:val="00142CF1"/>
    <w:rPr>
      <w:rFonts w:ascii="Courier New" w:hAnsi="Courier New" w:cs="Courier New" w:hint="default"/>
    </w:rPr>
  </w:style>
  <w:style w:type="character" w:customStyle="1" w:styleId="WW8Num34z0">
    <w:name w:val="WW8Num34z0"/>
    <w:rsid w:val="00142CF1"/>
    <w:rPr>
      <w:b w:val="0"/>
      <w:bCs w:val="0"/>
      <w:i w:val="0"/>
      <w:iCs w:val="0"/>
      <w:color w:val="auto"/>
      <w:sz w:val="22"/>
    </w:rPr>
  </w:style>
  <w:style w:type="character" w:customStyle="1" w:styleId="WW8Num36z0">
    <w:name w:val="WW8Num36z0"/>
    <w:rsid w:val="00142CF1"/>
    <w:rPr>
      <w:rFonts w:ascii="Wingdings" w:hAnsi="Wingdings" w:hint="default"/>
    </w:rPr>
  </w:style>
  <w:style w:type="character" w:customStyle="1" w:styleId="WW8Num36z1">
    <w:name w:val="WW8Num36z1"/>
    <w:rsid w:val="00142CF1"/>
    <w:rPr>
      <w:rFonts w:ascii="Courier New" w:hAnsi="Courier New" w:cs="Courier New" w:hint="default"/>
    </w:rPr>
  </w:style>
  <w:style w:type="character" w:customStyle="1" w:styleId="WW8Num36z3">
    <w:name w:val="WW8Num36z3"/>
    <w:rsid w:val="00142CF1"/>
    <w:rPr>
      <w:rFonts w:ascii="Symbol" w:hAnsi="Symbol" w:hint="default"/>
    </w:rPr>
  </w:style>
  <w:style w:type="character" w:customStyle="1" w:styleId="WW8Num37z0">
    <w:name w:val="WW8Num37z0"/>
    <w:rsid w:val="00142CF1"/>
    <w:rPr>
      <w:b w:val="0"/>
      <w:bCs w:val="0"/>
      <w:i w:val="0"/>
      <w:iCs w:val="0"/>
      <w:color w:val="auto"/>
      <w:sz w:val="22"/>
    </w:rPr>
  </w:style>
  <w:style w:type="character" w:customStyle="1" w:styleId="WW8Num39z0">
    <w:name w:val="WW8Num39z0"/>
    <w:rsid w:val="00142CF1"/>
    <w:rPr>
      <w:rFonts w:ascii="Wingdings" w:hAnsi="Wingdings" w:hint="default"/>
    </w:rPr>
  </w:style>
  <w:style w:type="character" w:customStyle="1" w:styleId="WW8Num39z1">
    <w:name w:val="WW8Num39z1"/>
    <w:rsid w:val="00142CF1"/>
    <w:rPr>
      <w:rFonts w:ascii="Wingdings" w:hAnsi="Wingdings" w:hint="default"/>
      <w:b w:val="0"/>
      <w:bCs w:val="0"/>
      <w:i w:val="0"/>
      <w:iCs w:val="0"/>
    </w:rPr>
  </w:style>
  <w:style w:type="character" w:customStyle="1" w:styleId="WW8Num39z3">
    <w:name w:val="WW8Num39z3"/>
    <w:rsid w:val="00142CF1"/>
    <w:rPr>
      <w:rFonts w:ascii="Symbol" w:hAnsi="Symbol" w:hint="default"/>
    </w:rPr>
  </w:style>
  <w:style w:type="character" w:customStyle="1" w:styleId="WW8Num39z4">
    <w:name w:val="WW8Num39z4"/>
    <w:rsid w:val="00142CF1"/>
    <w:rPr>
      <w:rFonts w:ascii="Courier New" w:hAnsi="Courier New" w:cs="Courier New" w:hint="default"/>
    </w:rPr>
  </w:style>
  <w:style w:type="character" w:customStyle="1" w:styleId="WW8Num40z0">
    <w:name w:val="WW8Num40z0"/>
    <w:rsid w:val="00142CF1"/>
    <w:rPr>
      <w:rFonts w:ascii="Wingdings" w:hAnsi="Wingdings" w:hint="default"/>
    </w:rPr>
  </w:style>
  <w:style w:type="character" w:customStyle="1" w:styleId="WW8Num40z1">
    <w:name w:val="WW8Num40z1"/>
    <w:rsid w:val="00142CF1"/>
    <w:rPr>
      <w:rFonts w:ascii="Verdana" w:hAnsi="Verdana" w:hint="default"/>
    </w:rPr>
  </w:style>
  <w:style w:type="character" w:customStyle="1" w:styleId="WW8Num40z3">
    <w:name w:val="WW8Num40z3"/>
    <w:rsid w:val="00142CF1"/>
    <w:rPr>
      <w:rFonts w:ascii="Symbol" w:hAnsi="Symbol" w:hint="default"/>
    </w:rPr>
  </w:style>
  <w:style w:type="character" w:customStyle="1" w:styleId="WW8Num40z4">
    <w:name w:val="WW8Num40z4"/>
    <w:rsid w:val="00142CF1"/>
    <w:rPr>
      <w:rFonts w:ascii="Courier New" w:hAnsi="Courier New" w:cs="Courier New" w:hint="default"/>
    </w:rPr>
  </w:style>
  <w:style w:type="character" w:customStyle="1" w:styleId="WW8NumSt10z0">
    <w:name w:val="WW8NumSt10z0"/>
    <w:rsid w:val="00142CF1"/>
    <w:rPr>
      <w:rFonts w:ascii="Times New Roman" w:hAnsi="Times New Roman" w:cs="Times New Roman" w:hint="default"/>
      <w:b/>
      <w:bCs w:val="0"/>
      <w:i w:val="0"/>
      <w:iCs w:val="0"/>
      <w:strike w:val="0"/>
      <w:dstrike w:val="0"/>
      <w:color w:val="auto"/>
      <w:sz w:val="28"/>
      <w:u w:val="none"/>
      <w:effect w:val="none"/>
    </w:rPr>
  </w:style>
  <w:style w:type="character" w:customStyle="1" w:styleId="1f1">
    <w:name w:val="Знак сноски1"/>
    <w:rsid w:val="00142CF1"/>
    <w:rPr>
      <w:vertAlign w:val="superscript"/>
    </w:rPr>
  </w:style>
  <w:style w:type="character" w:customStyle="1" w:styleId="affff0">
    <w:name w:val="Символы концевой сноски"/>
    <w:rsid w:val="00142CF1"/>
    <w:rPr>
      <w:vertAlign w:val="superscript"/>
    </w:rPr>
  </w:style>
  <w:style w:type="character" w:customStyle="1" w:styleId="WW-">
    <w:name w:val="WW-Символы концевой сноски"/>
    <w:rsid w:val="00142CF1"/>
  </w:style>
  <w:style w:type="character" w:customStyle="1" w:styleId="1f2">
    <w:name w:val="Знак концевой сноски1"/>
    <w:rsid w:val="00142CF1"/>
    <w:rPr>
      <w:vertAlign w:val="superscript"/>
    </w:rPr>
  </w:style>
  <w:style w:type="character" w:customStyle="1" w:styleId="affff1">
    <w:name w:val="Маркеры списка"/>
    <w:rsid w:val="00142CF1"/>
    <w:rPr>
      <w:rFonts w:ascii="OpenSymbol" w:eastAsia="OpenSymbol" w:hAnsi="OpenSymbol" w:cs="OpenSymbol" w:hint="default"/>
    </w:rPr>
  </w:style>
  <w:style w:type="character" w:customStyle="1" w:styleId="2f1">
    <w:name w:val="Знак сноски2"/>
    <w:rsid w:val="00142CF1"/>
    <w:rPr>
      <w:vertAlign w:val="superscript"/>
    </w:rPr>
  </w:style>
  <w:style w:type="character" w:customStyle="1" w:styleId="2f2">
    <w:name w:val="Знак концевой сноски2"/>
    <w:rsid w:val="00142CF1"/>
    <w:rPr>
      <w:vertAlign w:val="superscript"/>
    </w:rPr>
  </w:style>
  <w:style w:type="character" w:customStyle="1" w:styleId="affff2">
    <w:name w:val="Символ нумерации"/>
    <w:rsid w:val="00142CF1"/>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142CF1"/>
    <w:rPr>
      <w:rFonts w:ascii="Cambria" w:eastAsia="Times New Roman" w:hAnsi="Cambria" w:cs="Times New Roman"/>
      <w:b/>
      <w:bCs/>
      <w:kern w:val="32"/>
      <w:sz w:val="32"/>
      <w:szCs w:val="32"/>
    </w:rPr>
  </w:style>
  <w:style w:type="character" w:customStyle="1" w:styleId="2f3">
    <w:name w:val="Знак2"/>
    <w:rsid w:val="00142CF1"/>
    <w:rPr>
      <w:sz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767744">
      <w:bodyDiv w:val="1"/>
      <w:marLeft w:val="0"/>
      <w:marRight w:val="0"/>
      <w:marTop w:val="0"/>
      <w:marBottom w:val="0"/>
      <w:divBdr>
        <w:top w:val="none" w:sz="0" w:space="0" w:color="auto"/>
        <w:left w:val="none" w:sz="0" w:space="0" w:color="auto"/>
        <w:bottom w:val="none" w:sz="0" w:space="0" w:color="auto"/>
        <w:right w:val="none" w:sz="0" w:space="0" w:color="auto"/>
      </w:divBdr>
    </w:div>
    <w:div w:id="690452345">
      <w:bodyDiv w:val="1"/>
      <w:marLeft w:val="0"/>
      <w:marRight w:val="0"/>
      <w:marTop w:val="0"/>
      <w:marBottom w:val="0"/>
      <w:divBdr>
        <w:top w:val="none" w:sz="0" w:space="0" w:color="auto"/>
        <w:left w:val="none" w:sz="0" w:space="0" w:color="auto"/>
        <w:bottom w:val="none" w:sz="0" w:space="0" w:color="auto"/>
        <w:right w:val="none" w:sz="0" w:space="0" w:color="auto"/>
      </w:divBdr>
    </w:div>
    <w:div w:id="968168277">
      <w:bodyDiv w:val="1"/>
      <w:marLeft w:val="0"/>
      <w:marRight w:val="0"/>
      <w:marTop w:val="0"/>
      <w:marBottom w:val="0"/>
      <w:divBdr>
        <w:top w:val="none" w:sz="0" w:space="0" w:color="auto"/>
        <w:left w:val="none" w:sz="0" w:space="0" w:color="auto"/>
        <w:bottom w:val="none" w:sz="0" w:space="0" w:color="auto"/>
        <w:right w:val="none" w:sz="0" w:space="0" w:color="auto"/>
      </w:divBdr>
    </w:div>
    <w:div w:id="1091585243">
      <w:marLeft w:val="0"/>
      <w:marRight w:val="0"/>
      <w:marTop w:val="0"/>
      <w:marBottom w:val="0"/>
      <w:divBdr>
        <w:top w:val="none" w:sz="0" w:space="0" w:color="auto"/>
        <w:left w:val="none" w:sz="0" w:space="0" w:color="auto"/>
        <w:bottom w:val="none" w:sz="0" w:space="0" w:color="auto"/>
        <w:right w:val="none" w:sz="0" w:space="0" w:color="auto"/>
      </w:divBdr>
    </w:div>
    <w:div w:id="1091585244">
      <w:marLeft w:val="0"/>
      <w:marRight w:val="0"/>
      <w:marTop w:val="0"/>
      <w:marBottom w:val="0"/>
      <w:divBdr>
        <w:top w:val="none" w:sz="0" w:space="0" w:color="auto"/>
        <w:left w:val="none" w:sz="0" w:space="0" w:color="auto"/>
        <w:bottom w:val="none" w:sz="0" w:space="0" w:color="auto"/>
        <w:right w:val="none" w:sz="0" w:space="0" w:color="auto"/>
      </w:divBdr>
    </w:div>
    <w:div w:id="1091585245">
      <w:marLeft w:val="0"/>
      <w:marRight w:val="0"/>
      <w:marTop w:val="0"/>
      <w:marBottom w:val="0"/>
      <w:divBdr>
        <w:top w:val="none" w:sz="0" w:space="0" w:color="auto"/>
        <w:left w:val="none" w:sz="0" w:space="0" w:color="auto"/>
        <w:bottom w:val="none" w:sz="0" w:space="0" w:color="auto"/>
        <w:right w:val="none" w:sz="0" w:space="0" w:color="auto"/>
      </w:divBdr>
    </w:div>
    <w:div w:id="1091585246">
      <w:marLeft w:val="0"/>
      <w:marRight w:val="0"/>
      <w:marTop w:val="0"/>
      <w:marBottom w:val="0"/>
      <w:divBdr>
        <w:top w:val="none" w:sz="0" w:space="0" w:color="auto"/>
        <w:left w:val="none" w:sz="0" w:space="0" w:color="auto"/>
        <w:bottom w:val="none" w:sz="0" w:space="0" w:color="auto"/>
        <w:right w:val="none" w:sz="0" w:space="0" w:color="auto"/>
      </w:divBdr>
    </w:div>
    <w:div w:id="1283149767">
      <w:bodyDiv w:val="1"/>
      <w:marLeft w:val="0"/>
      <w:marRight w:val="0"/>
      <w:marTop w:val="0"/>
      <w:marBottom w:val="0"/>
      <w:divBdr>
        <w:top w:val="none" w:sz="0" w:space="0" w:color="auto"/>
        <w:left w:val="none" w:sz="0" w:space="0" w:color="auto"/>
        <w:bottom w:val="none" w:sz="0" w:space="0" w:color="auto"/>
        <w:right w:val="none" w:sz="0" w:space="0" w:color="auto"/>
      </w:divBdr>
    </w:div>
    <w:div w:id="1327708921">
      <w:bodyDiv w:val="1"/>
      <w:marLeft w:val="0"/>
      <w:marRight w:val="0"/>
      <w:marTop w:val="0"/>
      <w:marBottom w:val="0"/>
      <w:divBdr>
        <w:top w:val="none" w:sz="0" w:space="0" w:color="auto"/>
        <w:left w:val="none" w:sz="0" w:space="0" w:color="auto"/>
        <w:bottom w:val="none" w:sz="0" w:space="0" w:color="auto"/>
        <w:right w:val="none" w:sz="0" w:space="0" w:color="auto"/>
      </w:divBdr>
    </w:div>
    <w:div w:id="1331913205">
      <w:bodyDiv w:val="1"/>
      <w:marLeft w:val="0"/>
      <w:marRight w:val="0"/>
      <w:marTop w:val="0"/>
      <w:marBottom w:val="0"/>
      <w:divBdr>
        <w:top w:val="none" w:sz="0" w:space="0" w:color="auto"/>
        <w:left w:val="none" w:sz="0" w:space="0" w:color="auto"/>
        <w:bottom w:val="none" w:sz="0" w:space="0" w:color="auto"/>
        <w:right w:val="none" w:sz="0" w:space="0" w:color="auto"/>
      </w:divBdr>
    </w:div>
    <w:div w:id="1881165695">
      <w:bodyDiv w:val="1"/>
      <w:marLeft w:val="0"/>
      <w:marRight w:val="0"/>
      <w:marTop w:val="0"/>
      <w:marBottom w:val="0"/>
      <w:divBdr>
        <w:top w:val="none" w:sz="0" w:space="0" w:color="auto"/>
        <w:left w:val="none" w:sz="0" w:space="0" w:color="auto"/>
        <w:bottom w:val="none" w:sz="0" w:space="0" w:color="auto"/>
        <w:right w:val="none" w:sz="0" w:space="0" w:color="auto"/>
      </w:divBdr>
    </w:div>
    <w:div w:id="2128890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5768BC-E218-406D-AF89-6976F1BDF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30537</Words>
  <Characters>174063</Characters>
  <Application>Microsoft Office Word</Application>
  <DocSecurity>0</DocSecurity>
  <Lines>1450</Lines>
  <Paragraphs>408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204192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shishigina-ep</dc:creator>
  <cp:keywords/>
  <dc:description/>
  <cp:lastModifiedBy>Чайко Ольга Михайловна</cp:lastModifiedBy>
  <cp:revision>13</cp:revision>
  <cp:lastPrinted>2013-04-11T07:53:00Z</cp:lastPrinted>
  <dcterms:created xsi:type="dcterms:W3CDTF">2013-04-13T08:57:00Z</dcterms:created>
  <dcterms:modified xsi:type="dcterms:W3CDTF">2013-04-13T09:54:00Z</dcterms:modified>
</cp:coreProperties>
</file>