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5C" w:rsidRDefault="005E0A5C" w:rsidP="005E0A5C">
      <w:pPr>
        <w:jc w:val="right"/>
        <w:rPr>
          <w:spacing w:val="-4"/>
        </w:rPr>
      </w:pPr>
      <w:r>
        <w:rPr>
          <w:spacing w:val="-4"/>
        </w:rPr>
        <w:t xml:space="preserve">Приложение № 2 </w:t>
      </w:r>
    </w:p>
    <w:p w:rsidR="005E0A5C" w:rsidRDefault="005E0A5C" w:rsidP="005E0A5C">
      <w:pPr>
        <w:jc w:val="right"/>
      </w:pPr>
      <w:r>
        <w:rPr>
          <w:spacing w:val="-4"/>
        </w:rPr>
        <w:t xml:space="preserve">                                                                                   </w:t>
      </w:r>
      <w:r>
        <w:t>к муниципальному контракту № _____</w:t>
      </w:r>
    </w:p>
    <w:p w:rsidR="005E0A5C" w:rsidRDefault="005E0A5C" w:rsidP="005E0A5C">
      <w:pPr>
        <w:jc w:val="right"/>
      </w:pPr>
      <w:r>
        <w:t>от «____»___________2013г.</w:t>
      </w:r>
    </w:p>
    <w:p w:rsidR="005E0A5C" w:rsidRDefault="005E0A5C" w:rsidP="005E0A5C"/>
    <w:p w:rsidR="005E0A5C" w:rsidRDefault="005E0A5C" w:rsidP="005E0A5C">
      <w:pPr>
        <w:jc w:val="right"/>
      </w:pPr>
    </w:p>
    <w:p w:rsidR="005E0A5C" w:rsidRDefault="005E0A5C" w:rsidP="005E0A5C">
      <w:pPr>
        <w:jc w:val="right"/>
      </w:pPr>
    </w:p>
    <w:p w:rsidR="005E0A5C" w:rsidRDefault="005E0A5C" w:rsidP="005E0A5C">
      <w:pPr>
        <w:jc w:val="center"/>
        <w:rPr>
          <w:b/>
          <w:bCs/>
        </w:rPr>
      </w:pPr>
      <w:r>
        <w:rPr>
          <w:b/>
          <w:bCs/>
        </w:rPr>
        <w:t>Цена выполнения работ по содержанию на период 2013 год, 2014 год, 2015год, 2016 год.</w:t>
      </w: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  <w:r>
        <w:t xml:space="preserve">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43"/>
        <w:gridCol w:w="1843"/>
        <w:gridCol w:w="1842"/>
        <w:gridCol w:w="1843"/>
        <w:gridCol w:w="1276"/>
        <w:gridCol w:w="1276"/>
        <w:gridCol w:w="1275"/>
        <w:gridCol w:w="1070"/>
      </w:tblGrid>
      <w:tr w:rsidR="005E0A5C" w:rsidRPr="005E0A5C" w:rsidTr="005E0A5C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Вид содержания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содержания по годам, руб./день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(без учета понижающего коэффициента)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содержания по годам, руб./день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(с учетом понижающего коэффициента)*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RPr="005E0A5C" w:rsidTr="005E0A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5C" w:rsidRPr="005E0A5C" w:rsidRDefault="005E0A5C">
            <w:pPr>
              <w:widowControl/>
              <w:suppressAutoHyphens w:val="0"/>
              <w:autoSpaceDN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</w:tr>
      <w:tr w:rsidR="005E0A5C" w:rsidRP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Летнее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D05F2F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160874,23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D05F2F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176050,56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D05F2F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187727,54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D05F2F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217180,06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</w:tr>
      <w:tr w:rsidR="005E0A5C" w:rsidRP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Зимнее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D05F2F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271265,29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D05F2F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291275,14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D05F2F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309622,36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D05F2F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309817,06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</w:tr>
    </w:tbl>
    <w:p w:rsidR="005E0A5C" w:rsidRPr="005E0A5C" w:rsidRDefault="005E0A5C" w:rsidP="005E0A5C">
      <w:pPr>
        <w:rPr>
          <w:sz w:val="20"/>
          <w:szCs w:val="20"/>
        </w:rPr>
      </w:pPr>
    </w:p>
    <w:p w:rsidR="005E0A5C" w:rsidRDefault="005E0A5C" w:rsidP="005E0A5C"/>
    <w:p w:rsidR="005E0A5C" w:rsidRDefault="005E0A5C" w:rsidP="005E0A5C"/>
    <w:p w:rsidR="005E0A5C" w:rsidRDefault="005E0A5C" w:rsidP="005E0A5C">
      <w:pPr>
        <w:rPr>
          <w:b/>
          <w:bCs/>
          <w:kern w:val="0"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5E0A5C" w:rsidRDefault="005E0A5C" w:rsidP="005E0A5C"/>
    <w:p w:rsidR="005E0A5C" w:rsidRDefault="005E0A5C" w:rsidP="005E0A5C"/>
    <w:p w:rsidR="005E0A5C" w:rsidRDefault="005E0A5C" w:rsidP="005E0A5C"/>
    <w:p w:rsidR="005E0A5C" w:rsidRDefault="005E0A5C" w:rsidP="005E0A5C"/>
    <w:p w:rsidR="005E0A5C" w:rsidRDefault="005E0A5C" w:rsidP="005E0A5C"/>
    <w:p w:rsidR="005E0A5C" w:rsidRPr="005C0DEA" w:rsidRDefault="005E0A5C" w:rsidP="005E0A5C">
      <w:pPr>
        <w:ind w:left="-964" w:firstLine="993"/>
      </w:pPr>
      <w:r>
        <w:t>Заказчик</w:t>
      </w:r>
      <w:proofErr w:type="gramStart"/>
      <w:r>
        <w:t xml:space="preserve"> </w:t>
      </w:r>
      <w:r w:rsidRPr="005C0DEA">
        <w:t>___________________(_____________)</w:t>
      </w:r>
      <w:proofErr w:type="gramEnd"/>
    </w:p>
    <w:p w:rsidR="005E0A5C" w:rsidRDefault="005E0A5C" w:rsidP="005E0A5C"/>
    <w:p w:rsidR="005E0A5C" w:rsidRDefault="005E0A5C" w:rsidP="005E0A5C"/>
    <w:p w:rsidR="005E0A5C" w:rsidRDefault="005E0A5C" w:rsidP="005E0A5C">
      <w:r>
        <w:t>Подрядчик</w:t>
      </w:r>
      <w:proofErr w:type="gramStart"/>
      <w:r>
        <w:t xml:space="preserve">  _________________(_____________)        </w:t>
      </w:r>
      <w:proofErr w:type="gramEnd"/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Default="005E0A5C" w:rsidP="005E0A5C">
      <w:pPr>
        <w:jc w:val="center"/>
        <w:rPr>
          <w:b/>
          <w:bCs/>
        </w:rPr>
      </w:pPr>
      <w:r>
        <w:rPr>
          <w:b/>
          <w:bCs/>
        </w:rPr>
        <w:lastRenderedPageBreak/>
        <w:t>Цена выполнения работ по текущему ремонту на период 2013 год, 2014 год, 2015год, 2016 год.</w:t>
      </w: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  <w:r>
        <w:t xml:space="preserve">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43"/>
        <w:gridCol w:w="1843"/>
        <w:gridCol w:w="1842"/>
        <w:gridCol w:w="1843"/>
        <w:gridCol w:w="1276"/>
        <w:gridCol w:w="1276"/>
        <w:gridCol w:w="1275"/>
        <w:gridCol w:w="1070"/>
      </w:tblGrid>
      <w:tr w:rsidR="005E0A5C" w:rsidTr="005E0A5C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Вид текущего ремонта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текущего ремонта по годам, руб./м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(без учета понижающего коэффициента)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текущего ремонта по годам, руб./м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(с учетом понижающего коэффициента)*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5C" w:rsidRPr="005E0A5C" w:rsidRDefault="005E0A5C">
            <w:pPr>
              <w:widowControl/>
              <w:suppressAutoHyphens w:val="0"/>
              <w:autoSpaceDN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литого асфальта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1308,24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1402,43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1487,98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1487,98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до 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865,27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927,57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984,15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984,15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от 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до 25 м2 включительно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730,31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782,90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830,65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830,65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более 25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с фрезерованием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607,96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651,73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691,49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691,49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более 25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553,36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593,20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629,39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629,39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 w:rsidR="005E0A5C" w:rsidRDefault="005E0A5C" w:rsidP="005E0A5C">
      <w:pPr>
        <w:jc w:val="center"/>
        <w:rPr>
          <w:b/>
          <w:bCs/>
        </w:rPr>
      </w:pPr>
    </w:p>
    <w:p w:rsidR="005E0A5C" w:rsidRDefault="005E0A5C" w:rsidP="005E0A5C">
      <w:pPr>
        <w:rPr>
          <w:b/>
          <w:bCs/>
          <w:kern w:val="0"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5E0A5C" w:rsidRDefault="005E0A5C" w:rsidP="005E0A5C">
      <w:pPr>
        <w:ind w:left="-964" w:firstLine="993"/>
      </w:pPr>
      <w:r>
        <w:t xml:space="preserve">      </w:t>
      </w:r>
    </w:p>
    <w:p w:rsidR="005E0A5C" w:rsidRPr="005E0A5C" w:rsidRDefault="005E0A5C" w:rsidP="005E0A5C">
      <w:pPr>
        <w:ind w:left="-964" w:firstLine="993"/>
        <w:rPr>
          <w:lang w:val="en-US"/>
        </w:rPr>
      </w:pPr>
      <w:r>
        <w:t>Заказчик</w:t>
      </w:r>
      <w:proofErr w:type="gramStart"/>
      <w:r>
        <w:t xml:space="preserve"> </w:t>
      </w:r>
      <w:r>
        <w:rPr>
          <w:lang w:val="en-US"/>
        </w:rPr>
        <w:t>___________________(_____________)</w:t>
      </w:r>
      <w:proofErr w:type="gramEnd"/>
    </w:p>
    <w:p w:rsidR="005E0A5C" w:rsidRDefault="005E0A5C" w:rsidP="005E0A5C"/>
    <w:p w:rsidR="005E0A5C" w:rsidRDefault="005E0A5C" w:rsidP="005E0A5C"/>
    <w:p w:rsidR="005E0A5C" w:rsidRDefault="005E0A5C" w:rsidP="005E0A5C">
      <w:pPr>
        <w:rPr>
          <w:b/>
          <w:bCs/>
          <w:lang w:val="en-US"/>
        </w:rPr>
      </w:pPr>
      <w:r>
        <w:t>Подрядчик</w:t>
      </w:r>
      <w:proofErr w:type="gramStart"/>
      <w:r>
        <w:t xml:space="preserve">  _________________(_____________)        </w:t>
      </w:r>
      <w:proofErr w:type="gramEnd"/>
    </w:p>
    <w:p w:rsidR="0031194D" w:rsidRDefault="0031194D"/>
    <w:sectPr w:rsidR="0031194D" w:rsidSect="005E0A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708"/>
    <w:rsid w:val="00004708"/>
    <w:rsid w:val="00007C9A"/>
    <w:rsid w:val="00022416"/>
    <w:rsid w:val="00036F65"/>
    <w:rsid w:val="00045891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2F4111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0DEA"/>
    <w:rsid w:val="005C41CE"/>
    <w:rsid w:val="005E0A5C"/>
    <w:rsid w:val="00601788"/>
    <w:rsid w:val="006174FF"/>
    <w:rsid w:val="006A5459"/>
    <w:rsid w:val="006B2B7A"/>
    <w:rsid w:val="006B57CF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163ED"/>
    <w:rsid w:val="00C34C4E"/>
    <w:rsid w:val="00C60C95"/>
    <w:rsid w:val="00C90903"/>
    <w:rsid w:val="00CD3662"/>
    <w:rsid w:val="00D05F2F"/>
    <w:rsid w:val="00D17A03"/>
    <w:rsid w:val="00D32B89"/>
    <w:rsid w:val="00D40579"/>
    <w:rsid w:val="00D41087"/>
    <w:rsid w:val="00E1362B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5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0A5C"/>
    <w:pPr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5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0A5C"/>
    <w:pPr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0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Чайко Ольга Михайловна</cp:lastModifiedBy>
  <cp:revision>10</cp:revision>
  <dcterms:created xsi:type="dcterms:W3CDTF">2013-04-13T06:40:00Z</dcterms:created>
  <dcterms:modified xsi:type="dcterms:W3CDTF">2013-04-13T07:40:00Z</dcterms:modified>
</cp:coreProperties>
</file>