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A1" w:rsidRPr="005C727C" w:rsidRDefault="000C5EA1" w:rsidP="00D0392A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982635">
        <w:t>3</w:t>
      </w:r>
      <w:r w:rsidRPr="005C727C">
        <w:t>г.</w:t>
      </w: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Перечень Объектов</w:t>
      </w:r>
      <w:r w:rsidR="00423F6E">
        <w:rPr>
          <w:b/>
        </w:rPr>
        <w:t xml:space="preserve"> </w:t>
      </w:r>
      <w:r w:rsidRPr="005C727C">
        <w:rPr>
          <w:b/>
        </w:rPr>
        <w:t>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695B29" w:rsidP="00695B29">
      <w:pPr>
        <w:jc w:val="both"/>
        <w:rPr>
          <w:spacing w:val="-4"/>
        </w:rPr>
      </w:pPr>
      <w:r>
        <w:rPr>
          <w:noProof/>
        </w:rPr>
        <w:drawing>
          <wp:inline distT="0" distB="0" distL="0" distR="0" wp14:anchorId="705DAAC8" wp14:editId="546DA953">
            <wp:extent cx="9083040" cy="5059680"/>
            <wp:effectExtent l="0" t="0" r="0" b="0"/>
            <wp:docPr id="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3040" cy="505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B29" w:rsidRDefault="00695B29" w:rsidP="00695B29">
      <w:pPr>
        <w:jc w:val="center"/>
        <w:rPr>
          <w:b/>
        </w:rPr>
      </w:pPr>
    </w:p>
    <w:p w:rsidR="00695B29" w:rsidRDefault="00695B29" w:rsidP="00695B29">
      <w:pPr>
        <w:jc w:val="right"/>
        <w:rPr>
          <w:spacing w:val="-4"/>
        </w:rPr>
      </w:pPr>
    </w:p>
    <w:p w:rsidR="00695B29" w:rsidRDefault="00695B29" w:rsidP="00695B29">
      <w:pPr>
        <w:jc w:val="right"/>
        <w:rPr>
          <w:spacing w:val="-4"/>
        </w:rPr>
      </w:pPr>
      <w:r>
        <w:rPr>
          <w:noProof/>
        </w:rPr>
        <w:drawing>
          <wp:inline distT="0" distB="0" distL="0" distR="0" wp14:anchorId="4E36B430" wp14:editId="23AB7652">
            <wp:extent cx="9083040" cy="6126480"/>
            <wp:effectExtent l="0" t="0" r="0" b="0"/>
            <wp:docPr id="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304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B29" w:rsidRDefault="00695B29" w:rsidP="00695B29">
      <w:pPr>
        <w:jc w:val="center"/>
        <w:rPr>
          <w:spacing w:val="-4"/>
        </w:rPr>
      </w:pPr>
    </w:p>
    <w:p w:rsidR="00695B29" w:rsidRDefault="00695B29" w:rsidP="00695B29">
      <w:pPr>
        <w:jc w:val="center"/>
        <w:rPr>
          <w:spacing w:val="-4"/>
        </w:rPr>
      </w:pPr>
    </w:p>
    <w:p w:rsidR="00695B29" w:rsidRDefault="00695B29" w:rsidP="00695B29">
      <w:pPr>
        <w:jc w:val="center"/>
        <w:rPr>
          <w:spacing w:val="-4"/>
        </w:rPr>
      </w:pPr>
    </w:p>
    <w:p w:rsidR="00695B29" w:rsidRDefault="00695B29" w:rsidP="00695B29">
      <w:pPr>
        <w:jc w:val="right"/>
        <w:rPr>
          <w:spacing w:val="-4"/>
        </w:rPr>
      </w:pPr>
      <w:r>
        <w:rPr>
          <w:noProof/>
        </w:rPr>
        <w:drawing>
          <wp:inline distT="0" distB="0" distL="0" distR="0" wp14:anchorId="03E6FC50" wp14:editId="4F6A3857">
            <wp:extent cx="9083040" cy="4754880"/>
            <wp:effectExtent l="0" t="0" r="0" b="0"/>
            <wp:docPr id="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304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B29" w:rsidRDefault="00695B29" w:rsidP="00695B29">
      <w:pPr>
        <w:jc w:val="right"/>
        <w:rPr>
          <w:spacing w:val="-4"/>
        </w:rPr>
      </w:pPr>
    </w:p>
    <w:p w:rsidR="00695B29" w:rsidRDefault="00695B29" w:rsidP="00695B29">
      <w:pPr>
        <w:rPr>
          <w:spacing w:val="-4"/>
        </w:rPr>
      </w:pPr>
    </w:p>
    <w:p w:rsidR="00695B29" w:rsidRDefault="00695B29" w:rsidP="00695B29">
      <w:pPr>
        <w:rPr>
          <w:spacing w:val="-4"/>
        </w:rPr>
      </w:pPr>
    </w:p>
    <w:p w:rsidR="00695B29" w:rsidRDefault="00695B29" w:rsidP="00695B29">
      <w:pPr>
        <w:rPr>
          <w:spacing w:val="-4"/>
        </w:rPr>
      </w:pPr>
    </w:p>
    <w:p w:rsidR="00695B29" w:rsidRDefault="00695B29" w:rsidP="00695B29">
      <w:pPr>
        <w:rPr>
          <w:spacing w:val="-4"/>
        </w:rPr>
      </w:pPr>
    </w:p>
    <w:p w:rsidR="00695B29" w:rsidRDefault="00695B29" w:rsidP="00695B29">
      <w:pPr>
        <w:rPr>
          <w:spacing w:val="-4"/>
        </w:rPr>
      </w:pPr>
    </w:p>
    <w:p w:rsidR="00695B29" w:rsidRDefault="00695B29" w:rsidP="00695B29">
      <w:pPr>
        <w:rPr>
          <w:spacing w:val="-4"/>
        </w:rPr>
      </w:pPr>
      <w:r>
        <w:rPr>
          <w:noProof/>
        </w:rPr>
        <w:lastRenderedPageBreak/>
        <w:drawing>
          <wp:inline distT="0" distB="0" distL="0" distR="0" wp14:anchorId="3900530C" wp14:editId="5C7ECD59">
            <wp:extent cx="9083040" cy="2194560"/>
            <wp:effectExtent l="0" t="0" r="0" b="0"/>
            <wp:docPr id="6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304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B29" w:rsidRDefault="00695B29" w:rsidP="00695B29">
      <w:pPr>
        <w:rPr>
          <w:spacing w:val="-4"/>
        </w:rPr>
      </w:pPr>
    </w:p>
    <w:p w:rsidR="00695B29" w:rsidRDefault="00695B29" w:rsidP="00695B29">
      <w:pPr>
        <w:rPr>
          <w:spacing w:val="-4"/>
        </w:rPr>
      </w:pPr>
    </w:p>
    <w:p w:rsidR="00695B29" w:rsidRPr="005C727C" w:rsidRDefault="00695B29" w:rsidP="00695B29">
      <w:pPr>
        <w:rPr>
          <w:spacing w:val="-4"/>
        </w:rPr>
      </w:pPr>
    </w:p>
    <w:p w:rsidR="00695B29" w:rsidRPr="005C727C" w:rsidRDefault="00695B29" w:rsidP="00695B29">
      <w:pPr>
        <w:jc w:val="right"/>
        <w:rPr>
          <w:spacing w:val="-4"/>
        </w:rPr>
      </w:pPr>
    </w:p>
    <w:p w:rsidR="00695B29" w:rsidRPr="005C727C" w:rsidRDefault="00695B29" w:rsidP="00695B29">
      <w:pPr>
        <w:ind w:left="-964" w:firstLine="993"/>
      </w:pPr>
      <w:r w:rsidRPr="005C727C">
        <w:t xml:space="preserve">Заказчик </w:t>
      </w:r>
    </w:p>
    <w:p w:rsidR="00695B29" w:rsidRPr="005C727C" w:rsidRDefault="00695B29" w:rsidP="00695B29">
      <w:r w:rsidRPr="005C727C">
        <w:t>Директор МКУ «Благоустройство                                                                         Подрядчик (должность)</w:t>
      </w:r>
    </w:p>
    <w:p w:rsidR="00695B29" w:rsidRPr="005C727C" w:rsidRDefault="00695B29" w:rsidP="00695B29">
      <w:pPr>
        <w:rPr>
          <w:spacing w:val="-4"/>
        </w:rPr>
      </w:pPr>
      <w:r w:rsidRPr="005C727C">
        <w:t xml:space="preserve"> района»         _________________(расшифровка)                                                         ____________________(расшифровка)</w:t>
      </w:r>
    </w:p>
    <w:p w:rsidR="00695B29" w:rsidRPr="005C727C" w:rsidRDefault="00695B29" w:rsidP="00695B29">
      <w:pPr>
        <w:jc w:val="right"/>
        <w:rPr>
          <w:spacing w:val="-4"/>
        </w:rPr>
        <w:sectPr w:rsidR="00695B29" w:rsidRPr="005C727C" w:rsidSect="00CF7029">
          <w:pgSz w:w="16838" w:h="11906" w:orient="landscape"/>
          <w:pgMar w:top="851" w:right="1134" w:bottom="709" w:left="1134" w:header="709" w:footer="709" w:gutter="0"/>
          <w:cols w:space="720"/>
        </w:sectPr>
      </w:pPr>
    </w:p>
    <w:p w:rsidR="0031410A" w:rsidRPr="004728CD" w:rsidRDefault="0031410A" w:rsidP="00FB0863">
      <w:pPr>
        <w:jc w:val="right"/>
        <w:rPr>
          <w:lang w:val="en-US"/>
        </w:rPr>
      </w:pPr>
      <w:bookmarkStart w:id="0" w:name="_GoBack"/>
      <w:bookmarkEnd w:id="0"/>
    </w:p>
    <w:sectPr w:rsidR="0031410A" w:rsidRPr="004728CD" w:rsidSect="00FB0863">
      <w:pgSz w:w="11906" w:h="16838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68" w:rsidRDefault="00A43F68" w:rsidP="00B56057">
      <w:r>
        <w:separator/>
      </w:r>
    </w:p>
  </w:endnote>
  <w:endnote w:type="continuationSeparator" w:id="0">
    <w:p w:rsidR="00A43F68" w:rsidRDefault="00A43F68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68" w:rsidRDefault="00A43F68" w:rsidP="00B56057">
      <w:r w:rsidRPr="00B56057">
        <w:rPr>
          <w:color w:val="000000"/>
        </w:rPr>
        <w:separator/>
      </w:r>
    </w:p>
  </w:footnote>
  <w:footnote w:type="continuationSeparator" w:id="0">
    <w:p w:rsidR="00A43F68" w:rsidRDefault="00A43F68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057"/>
    <w:rsid w:val="00006214"/>
    <w:rsid w:val="00015924"/>
    <w:rsid w:val="0002528A"/>
    <w:rsid w:val="00030CBF"/>
    <w:rsid w:val="00031447"/>
    <w:rsid w:val="00037227"/>
    <w:rsid w:val="00046757"/>
    <w:rsid w:val="00060524"/>
    <w:rsid w:val="00061D4F"/>
    <w:rsid w:val="00062EAC"/>
    <w:rsid w:val="0007731C"/>
    <w:rsid w:val="00091457"/>
    <w:rsid w:val="000B393D"/>
    <w:rsid w:val="000B50E4"/>
    <w:rsid w:val="000C4B12"/>
    <w:rsid w:val="000C5EA1"/>
    <w:rsid w:val="000D0D7E"/>
    <w:rsid w:val="000D7651"/>
    <w:rsid w:val="000E3AB7"/>
    <w:rsid w:val="000F3A58"/>
    <w:rsid w:val="000F6950"/>
    <w:rsid w:val="00101BB0"/>
    <w:rsid w:val="001114FB"/>
    <w:rsid w:val="00125733"/>
    <w:rsid w:val="00126274"/>
    <w:rsid w:val="001424CD"/>
    <w:rsid w:val="00143D17"/>
    <w:rsid w:val="00154401"/>
    <w:rsid w:val="00154CEA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4956"/>
    <w:rsid w:val="002B6F28"/>
    <w:rsid w:val="002C562F"/>
    <w:rsid w:val="002D7806"/>
    <w:rsid w:val="002E3922"/>
    <w:rsid w:val="002F44EE"/>
    <w:rsid w:val="00305D53"/>
    <w:rsid w:val="0031410A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23F6E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500088"/>
    <w:rsid w:val="0050317A"/>
    <w:rsid w:val="00506A9E"/>
    <w:rsid w:val="005078C2"/>
    <w:rsid w:val="00520BA7"/>
    <w:rsid w:val="00527C23"/>
    <w:rsid w:val="00540778"/>
    <w:rsid w:val="00540E7E"/>
    <w:rsid w:val="00555C13"/>
    <w:rsid w:val="00562F6E"/>
    <w:rsid w:val="00564CE2"/>
    <w:rsid w:val="0057132B"/>
    <w:rsid w:val="0057145D"/>
    <w:rsid w:val="00573167"/>
    <w:rsid w:val="00576658"/>
    <w:rsid w:val="00585287"/>
    <w:rsid w:val="005A3D58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5578E"/>
    <w:rsid w:val="00695B29"/>
    <w:rsid w:val="006A48FC"/>
    <w:rsid w:val="006B08F6"/>
    <w:rsid w:val="006B1CA8"/>
    <w:rsid w:val="006E50B1"/>
    <w:rsid w:val="006F7D5E"/>
    <w:rsid w:val="007022A4"/>
    <w:rsid w:val="00727BE4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A0D3A"/>
    <w:rsid w:val="008B0B46"/>
    <w:rsid w:val="008B5ECB"/>
    <w:rsid w:val="008E2D60"/>
    <w:rsid w:val="008E52F3"/>
    <w:rsid w:val="008F56BD"/>
    <w:rsid w:val="0090106D"/>
    <w:rsid w:val="00903B4B"/>
    <w:rsid w:val="00904F1F"/>
    <w:rsid w:val="0091742A"/>
    <w:rsid w:val="00954F84"/>
    <w:rsid w:val="009655DF"/>
    <w:rsid w:val="009823D4"/>
    <w:rsid w:val="00982635"/>
    <w:rsid w:val="009865A7"/>
    <w:rsid w:val="00991F64"/>
    <w:rsid w:val="009B57BF"/>
    <w:rsid w:val="009C31CB"/>
    <w:rsid w:val="009E1AF4"/>
    <w:rsid w:val="009F55CD"/>
    <w:rsid w:val="00A34953"/>
    <w:rsid w:val="00A41C02"/>
    <w:rsid w:val="00A428BE"/>
    <w:rsid w:val="00A43F68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0987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05492"/>
    <w:rsid w:val="00C229CD"/>
    <w:rsid w:val="00C424F0"/>
    <w:rsid w:val="00C73216"/>
    <w:rsid w:val="00C732DD"/>
    <w:rsid w:val="00CA3E60"/>
    <w:rsid w:val="00CD780F"/>
    <w:rsid w:val="00CE7014"/>
    <w:rsid w:val="00D0392A"/>
    <w:rsid w:val="00D1112D"/>
    <w:rsid w:val="00D17EA6"/>
    <w:rsid w:val="00D26981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C3818"/>
    <w:rsid w:val="00DE0699"/>
    <w:rsid w:val="00DE0FBA"/>
    <w:rsid w:val="00DE1401"/>
    <w:rsid w:val="00DE5BCE"/>
    <w:rsid w:val="00DF6836"/>
    <w:rsid w:val="00E012E8"/>
    <w:rsid w:val="00E06026"/>
    <w:rsid w:val="00E13A2E"/>
    <w:rsid w:val="00E2238A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30D2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A46B5"/>
    <w:rsid w:val="00FB0863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0392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52F2-3509-40E8-A34E-0BF7446B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Чайко Ольга Михайловна</cp:lastModifiedBy>
  <cp:revision>13</cp:revision>
  <cp:lastPrinted>2013-02-19T04:55:00Z</cp:lastPrinted>
  <dcterms:created xsi:type="dcterms:W3CDTF">2013-03-15T11:06:00Z</dcterms:created>
  <dcterms:modified xsi:type="dcterms:W3CDTF">2013-04-13T06:40:00Z</dcterms:modified>
</cp:coreProperties>
</file>