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36" w:rsidRPr="00C34236" w:rsidRDefault="00C34236" w:rsidP="00C34236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C34236">
        <w:rPr>
          <w:rFonts w:ascii="Times New Roman" w:hAnsi="Times New Roman" w:cs="Times New Roman"/>
          <w:b/>
        </w:rPr>
        <w:t>Перечень Объектов</w:t>
      </w:r>
      <w:r w:rsidR="00956212">
        <w:rPr>
          <w:rFonts w:ascii="Times New Roman" w:hAnsi="Times New Roman" w:cs="Times New Roman"/>
          <w:b/>
        </w:rPr>
        <w:t xml:space="preserve"> </w:t>
      </w:r>
      <w:r w:rsidRPr="00C34236">
        <w:rPr>
          <w:rFonts w:ascii="Times New Roman" w:hAnsi="Times New Roman" w:cs="Times New Roman"/>
          <w:b/>
        </w:rPr>
        <w:t>с указанием эксплуатационной категории содержания и объема работ на 2013-2016 год.</w:t>
      </w:r>
    </w:p>
    <w:tbl>
      <w:tblPr>
        <w:tblW w:w="15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5"/>
        <w:gridCol w:w="1214"/>
        <w:gridCol w:w="1121"/>
        <w:gridCol w:w="1272"/>
        <w:gridCol w:w="504"/>
        <w:gridCol w:w="741"/>
        <w:gridCol w:w="671"/>
        <w:gridCol w:w="777"/>
        <w:gridCol w:w="658"/>
        <w:gridCol w:w="822"/>
        <w:gridCol w:w="505"/>
        <w:gridCol w:w="567"/>
        <w:gridCol w:w="709"/>
        <w:gridCol w:w="741"/>
        <w:gridCol w:w="676"/>
        <w:gridCol w:w="425"/>
        <w:gridCol w:w="709"/>
        <w:gridCol w:w="601"/>
        <w:gridCol w:w="533"/>
        <w:gridCol w:w="496"/>
        <w:gridCol w:w="496"/>
        <w:gridCol w:w="496"/>
        <w:gridCol w:w="426"/>
      </w:tblGrid>
      <w:tr w:rsidR="00C34236" w:rsidRPr="00C34236" w:rsidTr="00C34236">
        <w:trPr>
          <w:trHeight w:val="765"/>
        </w:trPr>
        <w:tc>
          <w:tcPr>
            <w:tcW w:w="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2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Объект</w:t>
            </w:r>
          </w:p>
        </w:tc>
        <w:tc>
          <w:tcPr>
            <w:tcW w:w="1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Категория</w:t>
            </w:r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Площадь,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тротуары,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заездные карманы,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ливенвая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 у борта,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газоны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съезды,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обочины,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Пешеходные ограждения,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Барьерные ограждения,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Остановочные пункты,  м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Остановочные павильоны, шт.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Водоотводные канавы,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Водопропускные трубы,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п.м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C34236" w:rsidRPr="00C34236" w:rsidTr="00C34236">
        <w:trPr>
          <w:cantSplit/>
          <w:trHeight w:val="1134"/>
        </w:trPr>
        <w:tc>
          <w:tcPr>
            <w:tcW w:w="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механ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работы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ручные работы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механиз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работы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колодцы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ливнеприемники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Мост через реку Гайва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245,6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Пулковская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6009,6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1110,5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2584,3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348,3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2814,2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268,40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Серпантин (Репина)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6316,2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1237,7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пожарное депо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11306,6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7789,4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8,1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3783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1492,5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10641,3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1033,8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Гайвинская, 90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30258,4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6063,5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3085,7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2561,4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2421,6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15025,6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2566,5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2300,9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9766,2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974,7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1809,7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23,7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771,9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604,7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13564,7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698,9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2490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41,00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пути КамГЭС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209,7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3002,4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1145,8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77,30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Пулковская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3187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100,10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Серпантин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32604,6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1984,2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15461,9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211,9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3368,5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4966,8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39338,9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2572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403,3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130,20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Мелитопольская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2125,2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507,4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545,4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1751,1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176,4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Набережная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граница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Орджоникид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 района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36182,2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212,2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72,5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460,7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540,7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6040,8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323,9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13500,2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на Заозерье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Гайвинская, 90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Трясолобова, 70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26515,2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164,3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689,4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313,5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932,4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11201,7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424,8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на Мостовую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переезд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кольцо автобуса № 44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7800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Трясолобова, 70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10173,2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459,3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3484,9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177,7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126,2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14149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1338,1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899,7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38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9939,7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217,8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798,1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7936,2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568,1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9739,5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1861,1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790,6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16500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4553,1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ж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/д переезд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12314,5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1804,3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2209,6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2215,1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4529,1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757,7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1502,2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Мезенская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8797,3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3855,5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1107,6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1473,3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12156,6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549,6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4345,7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437,8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2336,6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Барнаульская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2498,7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1383,6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245,4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4301,2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700,2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5620,7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772,1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7828,1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475,3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Лобвинская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территория ПВИВВ МВД РФ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9827,4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1819,3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110,5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8674,6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225,8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Кабельщиков, 85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4422,4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2650,5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1669,8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566,7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10129,5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698,2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Звенигородская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Писарева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3188,3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916,2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403,9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4851,7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1504,1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Кабельщиков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7730,5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579,6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997,6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483,4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Медведева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7678,7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1079,2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381,4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15807,6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595,5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Графтио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3631,2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1846,7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516,3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3922,8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361,2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Двинская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Карбышева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1825,6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427,7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1503,9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на Соцпоселок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Усадебная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лагерь "Звездный"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16464,2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7198,8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Трясолобова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Портовая, 15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3492,3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264,4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Никитина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Маршала Толбухина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Вильямса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1744,3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148,1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4040,3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398,3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2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Репина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Васнецова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2835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3351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820,4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Медведева к домам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пос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вободный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, ул. Кабельщиков, 8 до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38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1570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по ул. Вильямса, дома №1-33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от ул. Карбышева, 44 до д/с №354 по ул. Репина, </w:t>
            </w: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домам ул. 1-й Дубровский №5, 6, 7, 8, 10,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2070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Каспашская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и ул. Маршала Толбухина к д/с №220 по ул. Маршала Толбухина, 44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Вильямса к дому по ул. Гайвинская, 30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Репина, 63 до дома по ул. Кабельщиков, 85 и к д/с №400 по ул. Карбышева, 78а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Янаульская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дома №11-27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Репина к домам по ул. Репина, 70а, 66 и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132а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1665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Кабельщиков, 83 до дома по ул. Карбышева, 88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Васнецова, 3 до дома по ул. Кабельщиков, 95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Вильямса к дому по ул. Маршала Толбухина, 14а и д/с №390 по ул. Вильямса, 47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Барнаульская к дому по ул. Вильямса, 13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средней школе №24 по ул. Репина, 67а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Гайвинская к дому по ул. Гайвинская, 6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1025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Писарева к дому по ул. Гайвинская, 58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Васнецова к д/с №20 по ул. Васнецова, 9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Маршала Толбухина к д/с №234 по ул. Никитина, 22 и дому по ул. Маршала Толбухина,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1365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д/с 202 по ул. Репина, 10а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Лобвинская к дому по ул. 2-й Дубровский, 8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Трясолобова к дому по ул. Трясолобова, 71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Карбышева, 26 до ул. Графтио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1055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от ул. Карбышева, 32 до ул. Лобвинская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школе №101 по ул. Репина, 12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Проезд с ул. Репина к дому по ул. Репина, 73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Проезд с ул. Кабельщиков, 99 к дому по 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Луговского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, 132а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2233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Белебейская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Пулковская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Мелитопольская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2-й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3-й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4-й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5-й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Гайвинский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переулок 6-й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2-й, 3-й, 4-й Гравийный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Воркутинская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Звонкий переулок 1-й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Звонкий переулок 2-ой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Конная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Медногорская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3100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Мезенская 5-я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Севанская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Тихвинская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Урюпинская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Усадебная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Ухтинская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Ухтинская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2-я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Широкая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Кишиневская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Кабельщиков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Дороги д. Н. Мостовая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Дороги д. В. Мостовая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Новогайвинский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Соцпоселка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Плотинка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7120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д.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Ширяиха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21300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Дороги п.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Свободный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2-я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3-я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4-я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 5-я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Читалина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Турбинская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Трясолобова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8870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40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71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118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Трясолобова, 105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Шкиперов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Затонская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Пароходная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4-я Заозерская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Затонская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2-я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Затонская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Новоазовская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Староазовская</w:t>
            </w:r>
            <w:proofErr w:type="spell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Катерная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Ул.2-я Катерная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3-я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4-я Палубная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Верхнекамская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Байдарочная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Шлюпочная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1-я Паромная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Паромная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Липецкая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3900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Тимкинская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Судоремонтная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5400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Судоремонтная, 22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Сигнальная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1-й Сигнальный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2-й Сигнальный переулок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Танкерная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Танкерная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3440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Яликовая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Радистов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2190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Ул. Радистов (подъезд к </w:t>
            </w:r>
            <w:proofErr w:type="spell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пож</w:t>
            </w:r>
            <w:proofErr w:type="spell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Гидранту)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Прямолинейная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Водолазная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Речников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в д. Шустовка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6600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3060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2-я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Ул. 3-я Мачтовая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Дорога к Заозерской РЭП до границы района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2300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4-я улица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2040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noWrap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ИТОГО по категориям</w:t>
            </w: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13322,4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1204,7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2829,9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41,5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562,5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453,8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5814,2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63,4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1237,7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428,4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200,5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675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102447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9372,1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29734,1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272,2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11046,8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10651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86511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7469,8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6340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433,6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149,3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1386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217566,6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3540,1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28812,7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265,3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9464,4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7826,4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129722,4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10373,5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50038,5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424,8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709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УДС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333336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14116,9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61376,7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21073,7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18931,2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222047,6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17906,7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57616,2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774,6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2770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4236" w:rsidRPr="00C34236" w:rsidTr="00C34236">
        <w:trPr>
          <w:trHeight w:val="25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ВКП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43977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1794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22118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C34236" w:rsidRPr="00C34236" w:rsidTr="00C34236">
        <w:trPr>
          <w:trHeight w:val="315"/>
        </w:trPr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ЧС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303570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4236" w:rsidRPr="00C34236" w:rsidRDefault="00C34236" w:rsidP="00C342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3423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</w:tbl>
    <w:p w:rsidR="00C34236" w:rsidRPr="00C34236" w:rsidRDefault="00C34236" w:rsidP="00C34236">
      <w:pPr>
        <w:rPr>
          <w:rFonts w:ascii="Times New Roman" w:hAnsi="Times New Roman" w:cs="Times New Roman"/>
          <w:sz w:val="16"/>
          <w:szCs w:val="16"/>
        </w:rPr>
      </w:pPr>
      <w:r w:rsidRPr="00C34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</w:p>
    <w:p w:rsidR="00C34236" w:rsidRPr="00C34236" w:rsidRDefault="00C34236" w:rsidP="00C34236">
      <w:pPr>
        <w:rPr>
          <w:rFonts w:ascii="Times New Roman" w:hAnsi="Times New Roman" w:cs="Times New Roman"/>
          <w:sz w:val="16"/>
          <w:szCs w:val="16"/>
        </w:rPr>
        <w:sectPr w:rsidR="00C34236" w:rsidRPr="00C34236" w:rsidSect="00FD076A">
          <w:pgSz w:w="16838" w:h="11906" w:orient="landscape" w:code="9"/>
          <w:pgMar w:top="567" w:right="851" w:bottom="1134" w:left="851" w:header="709" w:footer="709" w:gutter="0"/>
          <w:cols w:space="720"/>
          <w:docGrid w:linePitch="326"/>
        </w:sect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34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</w:p>
    <w:p w:rsidR="00091A6A" w:rsidRPr="00C34236" w:rsidRDefault="00091A6A">
      <w:pPr>
        <w:rPr>
          <w:rFonts w:ascii="Times New Roman" w:hAnsi="Times New Roman" w:cs="Times New Roman"/>
          <w:sz w:val="24"/>
          <w:szCs w:val="24"/>
        </w:rPr>
      </w:pPr>
    </w:p>
    <w:sectPr w:rsidR="00091A6A" w:rsidRPr="00C3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6"/>
    <w:rsid w:val="00091A6A"/>
    <w:rsid w:val="000E2F62"/>
    <w:rsid w:val="00146EDF"/>
    <w:rsid w:val="00230744"/>
    <w:rsid w:val="0029290D"/>
    <w:rsid w:val="00293885"/>
    <w:rsid w:val="002B444B"/>
    <w:rsid w:val="00410958"/>
    <w:rsid w:val="00466F36"/>
    <w:rsid w:val="005B6EA8"/>
    <w:rsid w:val="0061344E"/>
    <w:rsid w:val="0068516D"/>
    <w:rsid w:val="006A2E30"/>
    <w:rsid w:val="007715C8"/>
    <w:rsid w:val="00796F38"/>
    <w:rsid w:val="008722F5"/>
    <w:rsid w:val="00915706"/>
    <w:rsid w:val="00956212"/>
    <w:rsid w:val="00A43E75"/>
    <w:rsid w:val="00C34236"/>
    <w:rsid w:val="00EA0B0E"/>
    <w:rsid w:val="00EE7115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2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D91E-9925-4D2B-AA74-463B9E00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Чайко Ольга Михайловна</cp:lastModifiedBy>
  <cp:revision>4</cp:revision>
  <cp:lastPrinted>2013-04-09T06:16:00Z</cp:lastPrinted>
  <dcterms:created xsi:type="dcterms:W3CDTF">2013-04-09T06:07:00Z</dcterms:created>
  <dcterms:modified xsi:type="dcterms:W3CDTF">2013-04-13T10:35:00Z</dcterms:modified>
</cp:coreProperties>
</file>