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A1" w:rsidRPr="005C727C" w:rsidRDefault="00F1456C" w:rsidP="000C5EA1">
      <w:pPr>
        <w:jc w:val="right"/>
        <w:rPr>
          <w:spacing w:val="-4"/>
        </w:rPr>
      </w:pPr>
      <w:r>
        <w:rPr>
          <w:spacing w:val="-4"/>
        </w:rPr>
        <w:t>П</w:t>
      </w:r>
      <w:r w:rsidR="000C5EA1" w:rsidRPr="005C727C">
        <w:rPr>
          <w:spacing w:val="-4"/>
        </w:rPr>
        <w:t>риложение № 1</w:t>
      </w:r>
    </w:p>
    <w:p w:rsidR="000C5EA1" w:rsidRPr="005C727C" w:rsidRDefault="000C5EA1" w:rsidP="000C5EA1">
      <w:pPr>
        <w:jc w:val="right"/>
      </w:pPr>
      <w:r w:rsidRPr="005C727C">
        <w:rPr>
          <w:spacing w:val="-4"/>
        </w:rPr>
        <w:t xml:space="preserve">                                                                                                            </w:t>
      </w:r>
      <w:r w:rsidRPr="005C727C">
        <w:t>к  муниципальному контракту</w:t>
      </w:r>
    </w:p>
    <w:p w:rsidR="000C5EA1" w:rsidRPr="005C727C" w:rsidRDefault="000C5EA1" w:rsidP="000C5EA1">
      <w:pPr>
        <w:jc w:val="right"/>
      </w:pPr>
      <w:r w:rsidRPr="005C727C">
        <w:t>№ _______ от «____»________201</w:t>
      </w:r>
      <w:r w:rsidR="002418E9">
        <w:t>3</w:t>
      </w:r>
      <w:r w:rsidRPr="005C727C">
        <w:t>г.</w:t>
      </w:r>
    </w:p>
    <w:p w:rsidR="000C5EA1" w:rsidRPr="005C727C" w:rsidRDefault="000C5EA1" w:rsidP="000C5EA1">
      <w:pPr>
        <w:jc w:val="right"/>
      </w:pPr>
    </w:p>
    <w:p w:rsidR="000C5EA1" w:rsidRPr="005C727C" w:rsidRDefault="000C5EA1" w:rsidP="000C5EA1">
      <w:pPr>
        <w:jc w:val="right"/>
      </w:pPr>
    </w:p>
    <w:p w:rsidR="000C5EA1" w:rsidRPr="005C727C" w:rsidRDefault="000C5EA1" w:rsidP="000C5EA1">
      <w:pPr>
        <w:jc w:val="center"/>
        <w:rPr>
          <w:b/>
        </w:rPr>
      </w:pPr>
    </w:p>
    <w:p w:rsidR="004728CD" w:rsidRPr="000C5EA1" w:rsidRDefault="000C5EA1" w:rsidP="000C5EA1">
      <w:pPr>
        <w:jc w:val="center"/>
        <w:rPr>
          <w:b/>
          <w:spacing w:val="-4"/>
        </w:rPr>
      </w:pPr>
      <w:r w:rsidRPr="005C727C">
        <w:rPr>
          <w:b/>
        </w:rPr>
        <w:t>Перечень Объектов</w:t>
      </w:r>
      <w:r w:rsidR="007179EF">
        <w:rPr>
          <w:b/>
        </w:rPr>
        <w:t xml:space="preserve"> </w:t>
      </w:r>
      <w:r w:rsidRPr="005C727C">
        <w:rPr>
          <w:b/>
        </w:rPr>
        <w:t>с указанием эксплуатационной категории содержания и объема работ.</w:t>
      </w: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Default="004728CD" w:rsidP="009E4CB2">
      <w:pPr>
        <w:rPr>
          <w:spacing w:val="-4"/>
        </w:rPr>
      </w:pPr>
    </w:p>
    <w:p w:rsidR="009E4CB2" w:rsidRDefault="009E4CB2" w:rsidP="009E4CB2">
      <w:pPr>
        <w:rPr>
          <w:spacing w:val="-4"/>
        </w:rPr>
      </w:pPr>
    </w:p>
    <w:p w:rsidR="009E4CB2" w:rsidRDefault="009E4CB2" w:rsidP="009E4CB2">
      <w:pPr>
        <w:rPr>
          <w:spacing w:val="-4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992"/>
        <w:gridCol w:w="1276"/>
        <w:gridCol w:w="567"/>
        <w:gridCol w:w="850"/>
        <w:gridCol w:w="709"/>
        <w:gridCol w:w="709"/>
        <w:gridCol w:w="567"/>
        <w:gridCol w:w="567"/>
        <w:gridCol w:w="567"/>
        <w:gridCol w:w="567"/>
        <w:gridCol w:w="425"/>
        <w:gridCol w:w="425"/>
        <w:gridCol w:w="567"/>
        <w:gridCol w:w="709"/>
        <w:gridCol w:w="567"/>
        <w:gridCol w:w="425"/>
        <w:gridCol w:w="284"/>
        <w:gridCol w:w="708"/>
        <w:gridCol w:w="567"/>
        <w:gridCol w:w="567"/>
        <w:gridCol w:w="284"/>
        <w:gridCol w:w="709"/>
        <w:gridCol w:w="283"/>
      </w:tblGrid>
      <w:tr w:rsidR="009E4CB2" w:rsidRPr="009E4CB2" w:rsidTr="009E4CB2">
        <w:trPr>
          <w:trHeight w:val="30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Площадь, м2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тротуары, м2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Остановки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заездные карманы, м2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ливенвая</w:t>
            </w:r>
            <w:proofErr w:type="spellEnd"/>
            <w:r w:rsidRPr="009E4CB2">
              <w:rPr>
                <w:sz w:val="16"/>
                <w:szCs w:val="16"/>
              </w:rPr>
              <w:t xml:space="preserve"> канализация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ручные работы у борта, м2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газоны,м2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съезды, м2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урны, шт.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трамвайн.пути</w:t>
            </w:r>
            <w:proofErr w:type="spellEnd"/>
            <w:r w:rsidRPr="009E4CB2">
              <w:rPr>
                <w:sz w:val="16"/>
                <w:szCs w:val="16"/>
              </w:rPr>
              <w:t>, м2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обочины, м2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Пешеходные ограждения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Барьерные ограждения, </w:t>
            </w:r>
            <w:proofErr w:type="spellStart"/>
            <w:r w:rsidRPr="009E4CB2">
              <w:rPr>
                <w:sz w:val="16"/>
                <w:szCs w:val="16"/>
              </w:rPr>
              <w:t>п.м</w:t>
            </w:r>
            <w:proofErr w:type="spellEnd"/>
            <w:r w:rsidRPr="009E4CB2">
              <w:rPr>
                <w:sz w:val="16"/>
                <w:szCs w:val="16"/>
              </w:rPr>
              <w:t>.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Водоотводные канавы, </w:t>
            </w:r>
            <w:proofErr w:type="spellStart"/>
            <w:r w:rsidRPr="009E4CB2">
              <w:rPr>
                <w:sz w:val="16"/>
                <w:szCs w:val="16"/>
              </w:rPr>
              <w:t>п.м</w:t>
            </w:r>
            <w:proofErr w:type="spellEnd"/>
            <w:r w:rsidRPr="009E4CB2">
              <w:rPr>
                <w:sz w:val="16"/>
                <w:szCs w:val="16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Водопропускные трубы, </w:t>
            </w:r>
            <w:proofErr w:type="spellStart"/>
            <w:r w:rsidRPr="009E4CB2">
              <w:rPr>
                <w:sz w:val="16"/>
                <w:szCs w:val="16"/>
              </w:rPr>
              <w:t>п.м</w:t>
            </w:r>
            <w:proofErr w:type="spellEnd"/>
            <w:r w:rsidRPr="009E4CB2">
              <w:rPr>
                <w:sz w:val="16"/>
                <w:szCs w:val="16"/>
              </w:rPr>
              <w:t>.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Водоотводные лотки,</w:t>
            </w:r>
          </w:p>
        </w:tc>
      </w:tr>
      <w:tr w:rsidR="009E4CB2" w:rsidRPr="009E4CB2" w:rsidTr="009E4CB2">
        <w:trPr>
          <w:cantSplit/>
          <w:trHeight w:val="135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механ</w:t>
            </w:r>
            <w:proofErr w:type="spellEnd"/>
            <w:r w:rsidRPr="009E4CB2">
              <w:rPr>
                <w:sz w:val="16"/>
                <w:szCs w:val="16"/>
              </w:rPr>
              <w:t>.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механиз</w:t>
            </w:r>
            <w:proofErr w:type="spellEnd"/>
            <w:r w:rsidRPr="009E4CB2">
              <w:rPr>
                <w:sz w:val="16"/>
                <w:szCs w:val="16"/>
              </w:rPr>
              <w:t>.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колодцы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ливнеприемники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Сосновый Бор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79577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24746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172,8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Красноборской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граница с </w:t>
            </w:r>
            <w:proofErr w:type="spellStart"/>
            <w:r w:rsidRPr="009E4CB2">
              <w:rPr>
                <w:sz w:val="16"/>
                <w:szCs w:val="16"/>
              </w:rPr>
              <w:t>Кир.р</w:t>
            </w:r>
            <w:proofErr w:type="spellEnd"/>
            <w:r w:rsidRPr="009E4CB2">
              <w:rPr>
                <w:sz w:val="16"/>
                <w:szCs w:val="16"/>
              </w:rPr>
              <w:t>-ном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78109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граница с </w:t>
            </w:r>
            <w:proofErr w:type="spellStart"/>
            <w:r w:rsidRPr="009E4CB2">
              <w:rPr>
                <w:sz w:val="16"/>
                <w:szCs w:val="16"/>
              </w:rPr>
              <w:t>Кир.р</w:t>
            </w:r>
            <w:proofErr w:type="spellEnd"/>
            <w:r w:rsidRPr="009E4CB2">
              <w:rPr>
                <w:sz w:val="16"/>
                <w:szCs w:val="16"/>
              </w:rPr>
              <w:t>-ном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40386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1919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13507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р-</w:t>
            </w:r>
            <w:proofErr w:type="spellStart"/>
            <w:r w:rsidRPr="009E4CB2">
              <w:rPr>
                <w:sz w:val="16"/>
                <w:szCs w:val="16"/>
              </w:rPr>
              <w:t>ки</w:t>
            </w:r>
            <w:proofErr w:type="spellEnd"/>
            <w:r w:rsidRPr="009E4CB2">
              <w:rPr>
                <w:sz w:val="16"/>
                <w:szCs w:val="16"/>
              </w:rPr>
              <w:t xml:space="preserve"> Сосновый Бор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44655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3782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4707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28991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4184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3733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 колледжа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Кустарная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М.Загуменных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Хабаровской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Наумова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М.Загуменных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Машинистов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М.Загуменных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lastRenderedPageBreak/>
              <w:t>Лепешинской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Абаканская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Наумова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Марии Загуменных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Кустарная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Костычева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Низовская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Сеченова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Сочинская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Сочинская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Северное кладбище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Транспортая,9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 сторону зоны, Якутская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32-38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20-22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  <w:r w:rsidRPr="009E4CB2">
              <w:rPr>
                <w:sz w:val="16"/>
                <w:szCs w:val="16"/>
              </w:rPr>
              <w:t>, 62-64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  <w:r w:rsidRPr="009E4CB2">
              <w:rPr>
                <w:sz w:val="16"/>
                <w:szCs w:val="16"/>
              </w:rPr>
              <w:t>, 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  <w:r w:rsidRPr="009E4CB2">
              <w:rPr>
                <w:sz w:val="16"/>
                <w:szCs w:val="16"/>
              </w:rPr>
              <w:t>, 64-66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Кочегаров,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гараж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Хабаровской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М.Загуменных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Заречная, 138-140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Хабаровская, 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Красноводская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Красноводская</w:t>
            </w:r>
            <w:proofErr w:type="spellEnd"/>
            <w:r w:rsidRPr="009E4CB2">
              <w:rPr>
                <w:sz w:val="16"/>
                <w:szCs w:val="16"/>
              </w:rPr>
              <w:t>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Хабаровская, 171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колледж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ж/д № 133,132,137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Машинистов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ст. Комсомольская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Красноводская</w:t>
            </w:r>
            <w:proofErr w:type="spellEnd"/>
            <w:r w:rsidRPr="009E4CB2">
              <w:rPr>
                <w:sz w:val="16"/>
                <w:szCs w:val="16"/>
              </w:rPr>
              <w:t>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  <w:r w:rsidRPr="009E4CB2">
              <w:rPr>
                <w:sz w:val="16"/>
                <w:szCs w:val="16"/>
              </w:rPr>
              <w:t>, 97-99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122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 по ул. Машинистов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Костычева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М.Загуменных</w:t>
            </w:r>
            <w:proofErr w:type="spellEnd"/>
            <w:r w:rsidRPr="009E4CB2">
              <w:rPr>
                <w:sz w:val="16"/>
                <w:szCs w:val="16"/>
              </w:rPr>
              <w:t>, 59а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  <w:r w:rsidRPr="009E4CB2">
              <w:rPr>
                <w:sz w:val="16"/>
                <w:szCs w:val="16"/>
              </w:rPr>
              <w:t>,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М.Загуменных</w:t>
            </w:r>
            <w:proofErr w:type="spellEnd"/>
            <w:r w:rsidRPr="009E4CB2">
              <w:rPr>
                <w:sz w:val="16"/>
                <w:szCs w:val="16"/>
              </w:rPr>
              <w:t>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Костычева</w:t>
            </w:r>
            <w:proofErr w:type="spellEnd"/>
            <w:r w:rsidRPr="009E4CB2">
              <w:rPr>
                <w:sz w:val="16"/>
                <w:szCs w:val="16"/>
              </w:rPr>
              <w:t>,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 по ул. Вагонная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школа №111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91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 вдоль торцов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ж/д Красноводская,9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Хабаровская,143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Белоевская</w:t>
            </w:r>
            <w:proofErr w:type="spellEnd"/>
            <w:r w:rsidRPr="009E4CB2">
              <w:rPr>
                <w:sz w:val="16"/>
                <w:szCs w:val="16"/>
              </w:rPr>
              <w:t>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153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 к комплексу административных зданий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17а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Горный 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122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 (вдоль Докучаева, 28)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Костычева</w:t>
            </w:r>
            <w:proofErr w:type="spellEnd"/>
            <w:r w:rsidRPr="009E4CB2">
              <w:rPr>
                <w:sz w:val="16"/>
                <w:szCs w:val="16"/>
              </w:rPr>
              <w:t>, 42/1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Костычева</w:t>
            </w:r>
            <w:proofErr w:type="spellEnd"/>
            <w:r w:rsidRPr="009E4CB2">
              <w:rPr>
                <w:sz w:val="16"/>
                <w:szCs w:val="16"/>
              </w:rPr>
              <w:t>, 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91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Проезд вдоль ул. </w:t>
            </w: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Хабаровская, 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Хабаровская, 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Красноборской</w:t>
            </w:r>
            <w:proofErr w:type="spellEnd"/>
            <w:r w:rsidRPr="009E4CB2">
              <w:rPr>
                <w:sz w:val="16"/>
                <w:szCs w:val="16"/>
              </w:rPr>
              <w:t>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Путейская, 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2-я Путейская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Кустарная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2-я </w:t>
            </w: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Кустарная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Г.Наумова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Г. </w:t>
            </w:r>
            <w:proofErr w:type="spellStart"/>
            <w:r w:rsidRPr="009E4CB2">
              <w:rPr>
                <w:sz w:val="16"/>
                <w:szCs w:val="16"/>
              </w:rPr>
              <w:t>Намова</w:t>
            </w:r>
            <w:proofErr w:type="spellEnd"/>
            <w:r w:rsidRPr="009E4CB2">
              <w:rPr>
                <w:sz w:val="16"/>
                <w:szCs w:val="16"/>
              </w:rPr>
              <w:t>, 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М.Загуменных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Ленвинский</w:t>
            </w:r>
            <w:proofErr w:type="spellEnd"/>
            <w:r w:rsidRPr="009E4CB2">
              <w:rPr>
                <w:sz w:val="16"/>
                <w:szCs w:val="16"/>
              </w:rPr>
              <w:t xml:space="preserve"> пер.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  <w:r w:rsidRPr="009E4CB2">
              <w:rPr>
                <w:sz w:val="16"/>
                <w:szCs w:val="16"/>
              </w:rPr>
              <w:t>, 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  <w:r w:rsidRPr="009E4CB2">
              <w:rPr>
                <w:sz w:val="16"/>
                <w:szCs w:val="16"/>
              </w:rPr>
              <w:t>, 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Машинистов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1-я </w:t>
            </w:r>
            <w:proofErr w:type="spellStart"/>
            <w:r w:rsidRPr="009E4CB2">
              <w:rPr>
                <w:sz w:val="16"/>
                <w:szCs w:val="16"/>
              </w:rPr>
              <w:t>Красноборской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Дошкольная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М.Загуменных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Электровозная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Г.Наумова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Славгородская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О.Лепешинской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Колотыгина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О.Лепешинской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Г. </w:t>
            </w:r>
            <w:proofErr w:type="spellStart"/>
            <w:r w:rsidRPr="009E4CB2">
              <w:rPr>
                <w:sz w:val="16"/>
                <w:szCs w:val="16"/>
              </w:rPr>
              <w:t>Намова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Тувинская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О.Лепешинской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Тувинская, 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Абаканская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О.Лепешинской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Г.Наумова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Нижнетавдинская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2-я </w:t>
            </w: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Ленвинский</w:t>
            </w:r>
            <w:proofErr w:type="spellEnd"/>
            <w:r w:rsidRPr="009E4CB2">
              <w:rPr>
                <w:sz w:val="16"/>
                <w:szCs w:val="16"/>
              </w:rPr>
              <w:t xml:space="preserve"> пер.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О.Лепешинской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Г.Наумова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Моршанская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Кустарная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Майкопская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Майкопская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М.Загуменных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Майкопская, 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С.Ковалевской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С.Ковалевской</w:t>
            </w:r>
            <w:proofErr w:type="spellEnd"/>
            <w:r w:rsidRPr="009E4CB2">
              <w:rPr>
                <w:sz w:val="16"/>
                <w:szCs w:val="16"/>
              </w:rPr>
              <w:t>,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С.Ковалевской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М.Загуменных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Г.Наумова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Заречная, 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Лузанский</w:t>
            </w:r>
            <w:proofErr w:type="spellEnd"/>
            <w:r w:rsidRPr="009E4CB2">
              <w:rPr>
                <w:sz w:val="16"/>
                <w:szCs w:val="16"/>
              </w:rPr>
              <w:t xml:space="preserve"> пер.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Красноводская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Коллективная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 гаражей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91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 возле гаражей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Коллективная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Надеждинская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Надеждинская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Бажова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Красноводская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Стрелочников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Славгородская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Электровозная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Путейская, 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91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Электровозная,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1-я </w:t>
            </w: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>, 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91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1-я Сортировочная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1-я </w:t>
            </w: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>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61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</w:tr>
      <w:tr w:rsidR="009E4CB2" w:rsidRPr="009E4CB2" w:rsidTr="009E4CB2">
        <w:trPr>
          <w:trHeight w:val="361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242727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8459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5159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23177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92905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172,8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</w:tr>
      <w:tr w:rsidR="009E4CB2" w:rsidRPr="009E4CB2" w:rsidTr="009E4CB2">
        <w:trPr>
          <w:trHeight w:val="361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74038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23216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</w:tr>
      <w:tr w:rsidR="009E4CB2" w:rsidRPr="009E4CB2" w:rsidTr="009E4CB2">
        <w:trPr>
          <w:trHeight w:val="361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69649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</w:tr>
      <w:tr w:rsidR="009E4CB2" w:rsidRPr="009E4CB2" w:rsidTr="009E4CB2">
        <w:trPr>
          <w:trHeight w:val="361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Всего по ВКП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41318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6095,6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</w:tr>
    </w:tbl>
    <w:p w:rsidR="009E4CB2" w:rsidRDefault="009E4CB2" w:rsidP="009E4CB2">
      <w:pPr>
        <w:rPr>
          <w:spacing w:val="-4"/>
        </w:rPr>
      </w:pPr>
    </w:p>
    <w:p w:rsidR="009E4CB2" w:rsidRPr="005C727C" w:rsidRDefault="009E4CB2" w:rsidP="009E4CB2">
      <w:pPr>
        <w:rPr>
          <w:spacing w:val="-4"/>
        </w:rPr>
      </w:pP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ind w:left="-964" w:firstLine="993"/>
      </w:pPr>
      <w:r w:rsidRPr="005C727C">
        <w:t xml:space="preserve">Заказчик </w:t>
      </w:r>
    </w:p>
    <w:p w:rsidR="004728CD" w:rsidRPr="005C727C" w:rsidRDefault="004728CD" w:rsidP="004728CD">
      <w:r w:rsidRPr="005C727C">
        <w:t>Директор МКУ «Благоустройство                                                                         Подрядчик (должность)</w:t>
      </w:r>
    </w:p>
    <w:p w:rsidR="004728CD" w:rsidRPr="005C727C" w:rsidRDefault="005A046D" w:rsidP="004728CD">
      <w:r>
        <w:t xml:space="preserve">Дзержинского </w:t>
      </w:r>
      <w:r w:rsidR="004728CD" w:rsidRPr="005C727C">
        <w:t>района»         _________________(</w:t>
      </w:r>
      <w:r>
        <w:t xml:space="preserve">Д.К. </w:t>
      </w:r>
      <w:proofErr w:type="spellStart"/>
      <w:r>
        <w:t>Галиханов</w:t>
      </w:r>
      <w:proofErr w:type="spellEnd"/>
      <w:r w:rsidR="004728CD" w:rsidRPr="005C727C">
        <w:t>)                                                         ____________________(расшифровка)</w:t>
      </w: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jc w:val="right"/>
        <w:rPr>
          <w:spacing w:val="-4"/>
        </w:rPr>
        <w:sectPr w:rsidR="004728CD" w:rsidRPr="005C727C" w:rsidSect="009E4CB2">
          <w:pgSz w:w="16838" w:h="11906" w:orient="landscape" w:code="9"/>
          <w:pgMar w:top="851" w:right="1134" w:bottom="1134" w:left="1134" w:header="709" w:footer="709" w:gutter="0"/>
          <w:cols w:space="720"/>
          <w:docGrid w:linePitch="326"/>
        </w:sectPr>
      </w:pPr>
    </w:p>
    <w:p w:rsidR="004728CD" w:rsidRPr="005C727C" w:rsidRDefault="004728CD" w:rsidP="004728CD">
      <w:pPr>
        <w:jc w:val="right"/>
      </w:pPr>
      <w:r w:rsidRPr="005C727C">
        <w:t xml:space="preserve">                                                      </w:t>
      </w:r>
    </w:p>
    <w:p w:rsidR="0031410A" w:rsidRPr="004728CD" w:rsidRDefault="004728CD" w:rsidP="00F1456C">
      <w:pPr>
        <w:jc w:val="right"/>
        <w:rPr>
          <w:lang w:val="en-US"/>
        </w:rPr>
      </w:pPr>
      <w:r w:rsidRPr="005C727C">
        <w:t xml:space="preserve">  </w:t>
      </w:r>
    </w:p>
    <w:sectPr w:rsidR="0031410A" w:rsidRPr="004728CD" w:rsidSect="00F1456C">
      <w:pgSz w:w="11906" w:h="16838"/>
      <w:pgMar w:top="851" w:right="851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AE6" w:rsidRDefault="00563AE6" w:rsidP="00B56057">
      <w:r>
        <w:separator/>
      </w:r>
    </w:p>
  </w:endnote>
  <w:endnote w:type="continuationSeparator" w:id="0">
    <w:p w:rsidR="00563AE6" w:rsidRDefault="00563AE6" w:rsidP="00B5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AE6" w:rsidRDefault="00563AE6" w:rsidP="00B56057">
      <w:r w:rsidRPr="00B56057">
        <w:rPr>
          <w:color w:val="000000"/>
        </w:rPr>
        <w:separator/>
      </w:r>
    </w:p>
  </w:footnote>
  <w:footnote w:type="continuationSeparator" w:id="0">
    <w:p w:rsidR="00563AE6" w:rsidRDefault="00563AE6" w:rsidP="00B56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057"/>
    <w:rsid w:val="00006214"/>
    <w:rsid w:val="00015924"/>
    <w:rsid w:val="0002528A"/>
    <w:rsid w:val="00030CBF"/>
    <w:rsid w:val="00031447"/>
    <w:rsid w:val="00046757"/>
    <w:rsid w:val="00060524"/>
    <w:rsid w:val="00061D4F"/>
    <w:rsid w:val="00062176"/>
    <w:rsid w:val="00062EAC"/>
    <w:rsid w:val="0007731C"/>
    <w:rsid w:val="00091457"/>
    <w:rsid w:val="000B393D"/>
    <w:rsid w:val="000B50E4"/>
    <w:rsid w:val="000C5EA1"/>
    <w:rsid w:val="000D0D7E"/>
    <w:rsid w:val="000D7651"/>
    <w:rsid w:val="000E3AB7"/>
    <w:rsid w:val="000F6950"/>
    <w:rsid w:val="00101BB0"/>
    <w:rsid w:val="001114FB"/>
    <w:rsid w:val="00125733"/>
    <w:rsid w:val="00126274"/>
    <w:rsid w:val="001424CD"/>
    <w:rsid w:val="00143D17"/>
    <w:rsid w:val="00153441"/>
    <w:rsid w:val="00154401"/>
    <w:rsid w:val="00154FC1"/>
    <w:rsid w:val="001612A8"/>
    <w:rsid w:val="00164946"/>
    <w:rsid w:val="0016648E"/>
    <w:rsid w:val="00166B97"/>
    <w:rsid w:val="00173BD2"/>
    <w:rsid w:val="00196BE4"/>
    <w:rsid w:val="001B0604"/>
    <w:rsid w:val="001B7581"/>
    <w:rsid w:val="001C17E7"/>
    <w:rsid w:val="001F5F52"/>
    <w:rsid w:val="001F6016"/>
    <w:rsid w:val="002006AD"/>
    <w:rsid w:val="00235331"/>
    <w:rsid w:val="0024053B"/>
    <w:rsid w:val="002418E9"/>
    <w:rsid w:val="00251B4A"/>
    <w:rsid w:val="00255F30"/>
    <w:rsid w:val="00274BF4"/>
    <w:rsid w:val="00277FFB"/>
    <w:rsid w:val="00285125"/>
    <w:rsid w:val="002A4956"/>
    <w:rsid w:val="002C38AF"/>
    <w:rsid w:val="002C562F"/>
    <w:rsid w:val="002E3922"/>
    <w:rsid w:val="002F44EE"/>
    <w:rsid w:val="00305D53"/>
    <w:rsid w:val="0031410A"/>
    <w:rsid w:val="00380F25"/>
    <w:rsid w:val="00382C49"/>
    <w:rsid w:val="00391CB2"/>
    <w:rsid w:val="003A4046"/>
    <w:rsid w:val="003B1CD9"/>
    <w:rsid w:val="003B5993"/>
    <w:rsid w:val="003C0504"/>
    <w:rsid w:val="003D1AAF"/>
    <w:rsid w:val="003D3134"/>
    <w:rsid w:val="003E0136"/>
    <w:rsid w:val="003F77A1"/>
    <w:rsid w:val="0042168F"/>
    <w:rsid w:val="00443BC3"/>
    <w:rsid w:val="00463E5D"/>
    <w:rsid w:val="0046624D"/>
    <w:rsid w:val="004728CD"/>
    <w:rsid w:val="00483521"/>
    <w:rsid w:val="004A725C"/>
    <w:rsid w:val="004C0F34"/>
    <w:rsid w:val="004D4AFB"/>
    <w:rsid w:val="004F2E71"/>
    <w:rsid w:val="00500088"/>
    <w:rsid w:val="0050317A"/>
    <w:rsid w:val="00506A9E"/>
    <w:rsid w:val="005078C2"/>
    <w:rsid w:val="00520BA7"/>
    <w:rsid w:val="00527C23"/>
    <w:rsid w:val="00540778"/>
    <w:rsid w:val="00540E7E"/>
    <w:rsid w:val="00562F6E"/>
    <w:rsid w:val="00563AE6"/>
    <w:rsid w:val="00564CE2"/>
    <w:rsid w:val="0057132B"/>
    <w:rsid w:val="0057145D"/>
    <w:rsid w:val="00573167"/>
    <w:rsid w:val="00576658"/>
    <w:rsid w:val="00585287"/>
    <w:rsid w:val="005A046D"/>
    <w:rsid w:val="005C26C6"/>
    <w:rsid w:val="005C4069"/>
    <w:rsid w:val="005C727C"/>
    <w:rsid w:val="005C7C85"/>
    <w:rsid w:val="005D7A69"/>
    <w:rsid w:val="005F1649"/>
    <w:rsid w:val="005F21C0"/>
    <w:rsid w:val="00602C20"/>
    <w:rsid w:val="006061E4"/>
    <w:rsid w:val="0062552C"/>
    <w:rsid w:val="006344AF"/>
    <w:rsid w:val="006425F7"/>
    <w:rsid w:val="006A0764"/>
    <w:rsid w:val="006A48FC"/>
    <w:rsid w:val="006B08F6"/>
    <w:rsid w:val="006B1CA8"/>
    <w:rsid w:val="006E50B1"/>
    <w:rsid w:val="006F7D5E"/>
    <w:rsid w:val="007022A4"/>
    <w:rsid w:val="007179EF"/>
    <w:rsid w:val="00727BE4"/>
    <w:rsid w:val="00742394"/>
    <w:rsid w:val="00764C09"/>
    <w:rsid w:val="00770C7C"/>
    <w:rsid w:val="00782698"/>
    <w:rsid w:val="007A5D05"/>
    <w:rsid w:val="007C701B"/>
    <w:rsid w:val="007D1B5C"/>
    <w:rsid w:val="007D3D13"/>
    <w:rsid w:val="007D6031"/>
    <w:rsid w:val="007D759E"/>
    <w:rsid w:val="007E15CA"/>
    <w:rsid w:val="007E307E"/>
    <w:rsid w:val="007E3A00"/>
    <w:rsid w:val="007F687A"/>
    <w:rsid w:val="008223D8"/>
    <w:rsid w:val="00825C3B"/>
    <w:rsid w:val="00831C21"/>
    <w:rsid w:val="00834203"/>
    <w:rsid w:val="0084121E"/>
    <w:rsid w:val="00844973"/>
    <w:rsid w:val="00844A86"/>
    <w:rsid w:val="00852257"/>
    <w:rsid w:val="008548C0"/>
    <w:rsid w:val="0085541C"/>
    <w:rsid w:val="00855917"/>
    <w:rsid w:val="00871923"/>
    <w:rsid w:val="0087453E"/>
    <w:rsid w:val="008A0D3A"/>
    <w:rsid w:val="008B0B46"/>
    <w:rsid w:val="008B5ECB"/>
    <w:rsid w:val="008E2D60"/>
    <w:rsid w:val="008E52F3"/>
    <w:rsid w:val="008F56BD"/>
    <w:rsid w:val="00903B4B"/>
    <w:rsid w:val="00904F1F"/>
    <w:rsid w:val="0091742A"/>
    <w:rsid w:val="00954F84"/>
    <w:rsid w:val="009655DF"/>
    <w:rsid w:val="009823D4"/>
    <w:rsid w:val="00986183"/>
    <w:rsid w:val="009865A7"/>
    <w:rsid w:val="00991F64"/>
    <w:rsid w:val="009B57BF"/>
    <w:rsid w:val="009C31CB"/>
    <w:rsid w:val="009D056D"/>
    <w:rsid w:val="009E1AF4"/>
    <w:rsid w:val="009E4CB2"/>
    <w:rsid w:val="009F55CD"/>
    <w:rsid w:val="00A34953"/>
    <w:rsid w:val="00A41C02"/>
    <w:rsid w:val="00A428BE"/>
    <w:rsid w:val="00A42CB9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085A"/>
    <w:rsid w:val="00AE2ABF"/>
    <w:rsid w:val="00AE7730"/>
    <w:rsid w:val="00AF1729"/>
    <w:rsid w:val="00AF4E9C"/>
    <w:rsid w:val="00B17C73"/>
    <w:rsid w:val="00B56057"/>
    <w:rsid w:val="00B60914"/>
    <w:rsid w:val="00B6436C"/>
    <w:rsid w:val="00B7492A"/>
    <w:rsid w:val="00BA74B5"/>
    <w:rsid w:val="00BB395D"/>
    <w:rsid w:val="00BB58D8"/>
    <w:rsid w:val="00BC2B41"/>
    <w:rsid w:val="00BC2FA8"/>
    <w:rsid w:val="00BC31AF"/>
    <w:rsid w:val="00BC4DD7"/>
    <w:rsid w:val="00BE1A33"/>
    <w:rsid w:val="00BE3F05"/>
    <w:rsid w:val="00BF039A"/>
    <w:rsid w:val="00C03D55"/>
    <w:rsid w:val="00C048BB"/>
    <w:rsid w:val="00C052B8"/>
    <w:rsid w:val="00C1366E"/>
    <w:rsid w:val="00C229CD"/>
    <w:rsid w:val="00C233C0"/>
    <w:rsid w:val="00C424F0"/>
    <w:rsid w:val="00C73216"/>
    <w:rsid w:val="00C732DD"/>
    <w:rsid w:val="00CA3E60"/>
    <w:rsid w:val="00CD780F"/>
    <w:rsid w:val="00CE7014"/>
    <w:rsid w:val="00CF41FC"/>
    <w:rsid w:val="00D1112D"/>
    <w:rsid w:val="00D17EA6"/>
    <w:rsid w:val="00D26981"/>
    <w:rsid w:val="00D57189"/>
    <w:rsid w:val="00D57DEC"/>
    <w:rsid w:val="00D61E85"/>
    <w:rsid w:val="00D6797F"/>
    <w:rsid w:val="00D71B04"/>
    <w:rsid w:val="00D877E7"/>
    <w:rsid w:val="00DA0B44"/>
    <w:rsid w:val="00DA3516"/>
    <w:rsid w:val="00DA6B8B"/>
    <w:rsid w:val="00DC19A1"/>
    <w:rsid w:val="00DE0699"/>
    <w:rsid w:val="00DE0FBA"/>
    <w:rsid w:val="00DE1401"/>
    <w:rsid w:val="00DE5BCE"/>
    <w:rsid w:val="00DF6836"/>
    <w:rsid w:val="00E012E8"/>
    <w:rsid w:val="00E06026"/>
    <w:rsid w:val="00E2238A"/>
    <w:rsid w:val="00E31630"/>
    <w:rsid w:val="00E36AF0"/>
    <w:rsid w:val="00E452AD"/>
    <w:rsid w:val="00E61180"/>
    <w:rsid w:val="00E70C6F"/>
    <w:rsid w:val="00E77E29"/>
    <w:rsid w:val="00E802A2"/>
    <w:rsid w:val="00E81D46"/>
    <w:rsid w:val="00E918BA"/>
    <w:rsid w:val="00EA24C8"/>
    <w:rsid w:val="00EE4451"/>
    <w:rsid w:val="00EE4A39"/>
    <w:rsid w:val="00EF614C"/>
    <w:rsid w:val="00F1456C"/>
    <w:rsid w:val="00F17A43"/>
    <w:rsid w:val="00F26497"/>
    <w:rsid w:val="00F319D9"/>
    <w:rsid w:val="00F35D8B"/>
    <w:rsid w:val="00F61E1A"/>
    <w:rsid w:val="00F653B1"/>
    <w:rsid w:val="00F72DD8"/>
    <w:rsid w:val="00F72F67"/>
    <w:rsid w:val="00F80C1F"/>
    <w:rsid w:val="00F838DD"/>
    <w:rsid w:val="00FA46B5"/>
    <w:rsid w:val="00FC6B47"/>
    <w:rsid w:val="00FD3647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  <w:style w:type="paragraph" w:customStyle="1" w:styleId="FR1">
    <w:name w:val="FR1"/>
    <w:rsid w:val="00855917"/>
    <w:pPr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RTFNum2"/>
    <w:pPr>
      <w:numPr>
        <w:numId w:val="10"/>
      </w:numPr>
    </w:pPr>
  </w:style>
  <w:style w:type="numbering" w:customStyle="1" w:styleId="20">
    <w:name w:val="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BEABA-F573-4E26-994A-3B6F3A4E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1355</Words>
  <Characters>7727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/>
      <vt:lpstr/>
      <vt:lpstr>3. Условия снижения стоимости работ по содержанию Объекта.</vt:lpstr>
      <vt:lpstr>Снижение стоимости работ производится в соответствии с приложением  №14. </vt:lpstr>
      <vt:lpstr>Итоговая стоимость по ремонту за отчетный период определяется как среднее арифме</vt:lpstr>
      <vt:lpstr>Sрем = ∑(Vi*ai*(100 - Пi)/100), где</vt:lpstr>
      <vt:lpstr/>
      <vt:lpstr>Sрем - стоимость работ по ремонту за отчетный период, руб.</vt:lpstr>
      <vt:lpstr>Пi- процент снижения стоимости работ по ремонту объекта, %, определяется в соотв</vt:lpstr>
      <vt:lpstr>ai- цена за единицу измерения соответствующего ремонта, в соответствии с Приложе</vt:lpstr>
      <vt:lpstr>Vi- фактически выполненный объем работ в соответствии с актом контрольной провер</vt:lpstr>
      <vt:lpstr/>
      <vt:lpstr>5. Расчет стоимости работ, принимаемых к оплате в отчетном периоде, рассчитывает</vt:lpstr>
      <vt:lpstr/>
      <vt:lpstr>S= Sсод*((100-П)/100) + Sрем, где</vt:lpstr>
      <vt:lpstr/>
      <vt:lpstr>S – стоимость работ, принимаемых к оплате за отчетный период, руб.</vt:lpstr>
      <vt:lpstr>Sсод- стоимость работ по содержанию за отчетный период (включая стоимость содерж</vt:lpstr>
      <vt:lpstr>П- процент снижения стоимости работ по содержанию объекта, %, определяется в соо</vt:lpstr>
      <vt:lpstr>Sрем - стоимость работ по ремонту за отчетный период, руб.</vt:lpstr>
      <vt:lpstr/>
      <vt:lpstr/>
    </vt:vector>
  </TitlesOfParts>
  <Company>Microsoft</Company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Чайко Ольга Михайловна</cp:lastModifiedBy>
  <cp:revision>16</cp:revision>
  <cp:lastPrinted>2013-04-09T08:11:00Z</cp:lastPrinted>
  <dcterms:created xsi:type="dcterms:W3CDTF">2013-03-15T11:06:00Z</dcterms:created>
  <dcterms:modified xsi:type="dcterms:W3CDTF">2013-04-13T05:09:00Z</dcterms:modified>
</cp:coreProperties>
</file>