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460B8F">
      <w:pPr>
        <w:autoSpaceDE w:val="0"/>
        <w:spacing w:after="120"/>
        <w:ind w:left="283" w:firstLine="851"/>
        <w:jc w:val="both"/>
      </w:pPr>
      <w:proofErr w:type="gramStart"/>
      <w:r w:rsidRPr="00B31067">
        <w:rPr>
          <w:rFonts w:ascii="Times New Roman CYR" w:hAnsi="Times New Roman CYR" w:cs="Times New Roman CYR"/>
        </w:rPr>
        <w:t xml:space="preserve">Муниципальное казенное учреждение </w:t>
      </w:r>
      <w:r w:rsidRPr="00B31067">
        <w:rPr>
          <w:rFonts w:cs="Times New Roman"/>
        </w:rPr>
        <w:t xml:space="preserve">______________________,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директора учреждения _______________________, действующего на основании Устава,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784D7F"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 xml:space="preserve">1.1. По настоящему Контракту Заказчик поручает и оплачивает, а Подрядчик </w:t>
      </w:r>
      <w:r w:rsidRPr="00784D7F">
        <w:rPr>
          <w:rFonts w:ascii="Times New Roman CYR" w:hAnsi="Times New Roman CYR" w:cs="Times New Roman CYR"/>
        </w:rPr>
        <w:t>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784D7F" w:rsidRDefault="00460B8F" w:rsidP="00460B8F">
      <w:pPr>
        <w:tabs>
          <w:tab w:val="left" w:pos="1080"/>
        </w:tabs>
        <w:autoSpaceDE w:val="0"/>
        <w:ind w:left="540"/>
        <w:jc w:val="both"/>
      </w:pPr>
      <w:r w:rsidRPr="00784D7F">
        <w:rPr>
          <w:rFonts w:cs="Times New Roman"/>
        </w:rPr>
        <w:t xml:space="preserve">1.2. </w:t>
      </w:r>
      <w:r w:rsidRPr="00784D7F">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784D7F">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84D7F">
        <w:rPr>
          <w:rFonts w:ascii="Times New Roman CYR" w:hAnsi="Times New Roman CYR" w:cs="Times New Roman CYR"/>
        </w:rPr>
        <w:t>обустройства</w:t>
      </w:r>
      <w:proofErr w:type="gramEnd"/>
      <w:r w:rsidRPr="00784D7F">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w:t>
      </w:r>
      <w:r w:rsidRPr="00B31067">
        <w:rPr>
          <w:rFonts w:ascii="Times New Roman CYR" w:hAnsi="Times New Roman CYR" w:cs="Times New Roman CYR"/>
        </w:rPr>
        <w:t xml:space="preserve">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AA0B96"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F51771" w:rsidRPr="00F51771" w:rsidRDefault="00F51771" w:rsidP="00460B8F">
      <w:pPr>
        <w:autoSpaceDE w:val="0"/>
        <w:ind w:firstLine="540"/>
        <w:jc w:val="both"/>
        <w:rPr>
          <w:rFonts w:ascii="Times New Roman CYR" w:hAnsi="Times New Roman CYR" w:cs="Times New Roman CYR"/>
        </w:rPr>
      </w:pPr>
      <w:r>
        <w:rPr>
          <w:rFonts w:ascii="Times New Roman CYR" w:hAnsi="Times New Roman CYR" w:cs="Times New Roman CYR"/>
        </w:rPr>
        <w:t xml:space="preserve">- на Объекте </w:t>
      </w:r>
      <w:r>
        <w:rPr>
          <w:rFonts w:ascii="Times New Roman CYR" w:hAnsi="Times New Roman CYR" w:cs="Times New Roman CYR"/>
          <w:lang w:val="en-US"/>
        </w:rPr>
        <w:t>IV</w:t>
      </w:r>
      <w:r>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lastRenderedPageBreak/>
        <w:t xml:space="preserve">1.3. </w:t>
      </w:r>
      <w:r w:rsidRPr="00B31067">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cs="Times New Roman"/>
        </w:rPr>
        <w:t xml:space="preserve">         </w:t>
      </w: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106DD0" w:rsidRDefault="00460B8F" w:rsidP="00460B8F">
      <w:pPr>
        <w:numPr>
          <w:ilvl w:val="0"/>
          <w:numId w:val="35"/>
        </w:numPr>
        <w:autoSpaceDE w:val="0"/>
        <w:jc w:val="both"/>
        <w:rPr>
          <w:rFonts w:ascii="Times New Roman CYR" w:hAnsi="Times New Roman CYR" w:cs="Times New Roman CYR"/>
        </w:rPr>
      </w:pPr>
      <w:r w:rsidRPr="00106DD0">
        <w:rPr>
          <w:rFonts w:ascii="Times New Roman CYR" w:hAnsi="Times New Roman CYR" w:cs="Times New Roman CYR"/>
        </w:rPr>
        <w:t xml:space="preserve">Приложение № 2 – Цена </w:t>
      </w:r>
      <w:r w:rsidR="00106DD0" w:rsidRPr="00106DD0">
        <w:rPr>
          <w:rFonts w:ascii="Times New Roman CYR" w:hAnsi="Times New Roman CYR" w:cs="Times New Roman CYR"/>
        </w:rPr>
        <w:t xml:space="preserve">выполнения </w:t>
      </w:r>
      <w:r w:rsidRPr="00106DD0">
        <w:rPr>
          <w:rFonts w:ascii="Times New Roman CYR" w:hAnsi="Times New Roman CYR" w:cs="Times New Roman CYR"/>
        </w:rPr>
        <w:t>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w:t>
      </w:r>
      <w:r w:rsidR="00784D7F">
        <w:rPr>
          <w:rFonts w:ascii="Times New Roman CYR" w:hAnsi="Times New Roman CYR" w:cs="Times New Roman CYR"/>
        </w:rPr>
        <w:t xml:space="preserve"> </w:t>
      </w:r>
      <w:r w:rsidRPr="00B31067">
        <w:rPr>
          <w:rFonts w:ascii="Times New Roman CYR" w:hAnsi="Times New Roman CYR" w:cs="Times New Roman CYR"/>
        </w:rPr>
        <w:t xml:space="preserve">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 xml:space="preserve">Показатели товаров, используемых </w:t>
      </w:r>
      <w:r w:rsidR="00BD47B5">
        <w:t>при</w:t>
      </w:r>
      <w:r w:rsidR="009C7569">
        <w:t xml:space="preserve"> выполнении</w:t>
      </w:r>
      <w:r w:rsidRPr="00460B8F">
        <w:t xml:space="preserve">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№15- форма приказ</w:t>
      </w:r>
      <w:r w:rsidR="005E0759">
        <w:rPr>
          <w:rFonts w:ascii="Times New Roman CYR" w:hAnsi="Times New Roman CYR" w:cs="Times New Roman CYR"/>
        </w:rPr>
        <w:t>а</w:t>
      </w:r>
      <w:r w:rsidRPr="00B31067">
        <w:rPr>
          <w:rFonts w:ascii="Times New Roman CYR" w:hAnsi="Times New Roman CYR" w:cs="Times New Roman CYR"/>
        </w:rPr>
        <w:t xml:space="preserve"> о назначении ответственного</w:t>
      </w:r>
      <w:r w:rsidR="005E0759">
        <w:rPr>
          <w:rFonts w:ascii="Times New Roman CYR" w:hAnsi="Times New Roman CYR" w:cs="Times New Roman CYR"/>
        </w:rPr>
        <w:t xml:space="preserve"> лица</w:t>
      </w:r>
      <w:r w:rsidRPr="00B31067">
        <w:rPr>
          <w:rFonts w:ascii="Times New Roman CYR" w:hAnsi="Times New Roman CYR" w:cs="Times New Roman CYR"/>
        </w:rPr>
        <w:t>.</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w:t>
      </w:r>
      <w:proofErr w:type="gramStart"/>
      <w:r w:rsidRPr="00B31067">
        <w:rPr>
          <w:rFonts w:ascii="Times New Roman CYR" w:hAnsi="Times New Roman CYR" w:cs="Times New Roman CYR"/>
        </w:rPr>
        <w:t>указанны</w:t>
      </w:r>
      <w:r w:rsidR="00D53BB1">
        <w:rPr>
          <w:rFonts w:ascii="Times New Roman CYR" w:hAnsi="Times New Roman CYR" w:cs="Times New Roman CYR"/>
        </w:rPr>
        <w:t>х</w:t>
      </w:r>
      <w:proofErr w:type="gramEnd"/>
      <w:r w:rsidR="00D53BB1">
        <w:rPr>
          <w:rFonts w:ascii="Times New Roman CYR" w:hAnsi="Times New Roman CYR" w:cs="Times New Roman CYR"/>
        </w:rPr>
        <w:t xml:space="preserve">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r w:rsidRPr="00B31067">
        <w:rPr>
          <w:rFonts w:ascii="Times New Roman CYR" w:hAnsi="Times New Roman CYR" w:cs="Times New Roman CYR"/>
        </w:rPr>
        <w:t xml:space="preserve">Работы в результате должны обеспечивать ежедневное состояние </w:t>
      </w:r>
      <w:proofErr w:type="gramStart"/>
      <w:r w:rsidRPr="00B31067">
        <w:rPr>
          <w:rFonts w:ascii="Times New Roman CYR" w:hAnsi="Times New Roman CYR" w:cs="Times New Roman CYR"/>
        </w:rPr>
        <w:t>конструктивных</w:t>
      </w:r>
      <w:proofErr w:type="gramEnd"/>
      <w:r w:rsidRPr="00B31067">
        <w:rPr>
          <w:rFonts w:ascii="Times New Roman CYR" w:hAnsi="Times New Roman CYR" w:cs="Times New Roman CYR"/>
        </w:rPr>
        <w:t xml:space="preserve"> </w:t>
      </w:r>
      <w:proofErr w:type="gramStart"/>
      <w:r w:rsidRPr="00B31067">
        <w:rPr>
          <w:rFonts w:ascii="Times New Roman CYR" w:hAnsi="Times New Roman CYR" w:cs="Times New Roman CYR"/>
        </w:rPr>
        <w:lastRenderedPageBreak/>
        <w:t xml:space="preserve">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b/>
          <w:bCs/>
        </w:rPr>
        <w:t xml:space="preserve"> </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СНиП, ГОСТ и других нормативных документов,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Pr="00B31067">
        <w:rPr>
          <w:rFonts w:ascii="Times New Roman CYR" w:hAnsi="Times New Roman CYR" w:cs="Times New Roman CYR"/>
        </w:rPr>
        <w:t>с даты приемки</w:t>
      </w:r>
      <w:proofErr w:type="gramEnd"/>
      <w:r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том числе в Приложении № 11 к настоящему Контракту).</w:t>
      </w:r>
      <w:proofErr w:type="gramEnd"/>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784D7F">
      <w:pPr>
        <w:tabs>
          <w:tab w:val="left" w:pos="0"/>
        </w:tabs>
        <w:autoSpaceDE w:val="0"/>
        <w:ind w:firstLine="567"/>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sidRPr="00B31067">
        <w:rPr>
          <w:rFonts w:ascii="Times New Roman CYR" w:hAnsi="Times New Roman CYR" w:cs="Times New Roman CYR"/>
        </w:rPr>
        <w:lastRenderedPageBreak/>
        <w:t>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D47B5">
        <w:rPr>
          <w:rFonts w:cs="Times New Roman"/>
        </w:rPr>
        <w:t xml:space="preserve">2.5. </w:t>
      </w:r>
      <w:r w:rsidRPr="00BD47B5">
        <w:rPr>
          <w:rFonts w:ascii="Times New Roman CYR" w:hAnsi="Times New Roman CYR" w:cs="Times New Roman CYR"/>
        </w:rPr>
        <w:t>Время начала процесса по устранению последствий, связанных с пог</w:t>
      </w:r>
      <w:r w:rsidR="00F61AD7" w:rsidRPr="00BD47B5">
        <w:rPr>
          <w:rFonts w:ascii="Times New Roman CYR" w:hAnsi="Times New Roman CYR" w:cs="Times New Roman CYR"/>
        </w:rPr>
        <w:t>одными условиями,</w:t>
      </w:r>
      <w:r w:rsidRPr="00BD47B5">
        <w:rPr>
          <w:rFonts w:ascii="Times New Roman CYR" w:hAnsi="Times New Roman CYR" w:cs="Times New Roman CYR"/>
        </w:rPr>
        <w:t xml:space="preserve">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r w:rsidRPr="00B31067">
        <w:rPr>
          <w:rFonts w:ascii="Times New Roman CYR" w:hAnsi="Times New Roman CYR" w:cs="Times New Roman CYR"/>
        </w:rPr>
        <w:t xml:space="preserve"> </w:t>
      </w:r>
      <w:r w:rsidRPr="00B31067">
        <w:rPr>
          <w:rFonts w:ascii="Times New Roman CYR" w:hAnsi="Times New Roman CYR" w:cs="Times New Roman CYR"/>
          <w:bCs/>
        </w:rPr>
        <w:t>а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Pr="00B31067">
        <w:rPr>
          <w:rFonts w:ascii="Times New Roman CYR" w:hAnsi="Times New Roman CYR" w:cs="Times New Roman CYR"/>
          <w:b/>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w:t>
      </w:r>
      <w:r w:rsidR="00AA0B96">
        <w:rPr>
          <w:rFonts w:ascii="Times New Roman CYR" w:hAnsi="Times New Roman CYR" w:cs="Times New Roman CYR"/>
        </w:rPr>
        <w:t xml:space="preserve">нчание производства работ: </w:t>
      </w:r>
      <w:r w:rsidR="00AA0B96" w:rsidRPr="00AA0B96">
        <w:rPr>
          <w:rFonts w:ascii="Times New Roman CYR" w:hAnsi="Times New Roman CYR" w:cs="Times New Roman CYR"/>
          <w:highlight w:val="yellow"/>
        </w:rPr>
        <w:t>20.0</w:t>
      </w:r>
      <w:r w:rsidR="00AA0B96" w:rsidRPr="003A403C">
        <w:rPr>
          <w:rFonts w:ascii="Times New Roman CYR" w:hAnsi="Times New Roman CYR" w:cs="Times New Roman CYR"/>
          <w:highlight w:val="yellow"/>
        </w:rPr>
        <w:t>8</w:t>
      </w:r>
      <w:r w:rsidR="00AA0B96" w:rsidRPr="00AA0B96">
        <w:rPr>
          <w:rFonts w:ascii="Times New Roman CYR" w:hAnsi="Times New Roman CYR" w:cs="Times New Roman CYR"/>
          <w:highlight w:val="yellow"/>
        </w:rPr>
        <w:t>.201</w:t>
      </w:r>
      <w:r w:rsidR="00AA0B96" w:rsidRPr="003A403C">
        <w:rPr>
          <w:rFonts w:ascii="Times New Roman CYR" w:hAnsi="Times New Roman CYR" w:cs="Times New Roman CYR"/>
          <w:highlight w:val="yellow"/>
        </w:rPr>
        <w:t>3</w:t>
      </w:r>
      <w:r w:rsidRPr="00B31067">
        <w:rPr>
          <w:rFonts w:ascii="Times New Roman CYR" w:hAnsi="Times New Roman CYR" w:cs="Times New Roman CYR"/>
        </w:rPr>
        <w:t xml:space="preserve">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BD47B5"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00AA0B96" w:rsidRPr="00AA0B96">
        <w:rPr>
          <w:rFonts w:ascii="Times New Roman CYR" w:hAnsi="Times New Roman CYR" w:cs="Times New Roman CYR"/>
          <w:highlight w:val="yellow"/>
        </w:rPr>
        <w:t>20.08.2013</w:t>
      </w:r>
      <w:r w:rsidRPr="00B31067">
        <w:rPr>
          <w:rFonts w:ascii="Times New Roman CYR" w:hAnsi="Times New Roman CYR" w:cs="Times New Roman CYR"/>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руб.______коп</w:t>
      </w:r>
      <w:proofErr w:type="spellEnd"/>
      <w:r w:rsidRPr="00B31067">
        <w:rPr>
          <w:rFonts w:ascii="Times New Roman CYR" w:hAnsi="Times New Roman CYR" w:cs="Times New Roman CYR"/>
        </w:rPr>
        <w:t>.</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руб.______коп</w:t>
      </w:r>
      <w:proofErr w:type="spellEnd"/>
      <w:r w:rsidRPr="00B31067">
        <w:rPr>
          <w:rFonts w:ascii="Times New Roman CYR" w:hAnsi="Times New Roman CYR" w:cs="Times New Roman CYR"/>
        </w:rPr>
        <w:t>.</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w:t>
      </w:r>
      <w:r w:rsidRPr="00B31067">
        <w:rPr>
          <w:rFonts w:ascii="Times New Roman CYR" w:hAnsi="Times New Roman CYR" w:cs="Times New Roman CYR"/>
        </w:rPr>
        <w:lastRenderedPageBreak/>
        <w:t>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w:t>
      </w:r>
      <w:proofErr w:type="gramEnd"/>
      <w:r w:rsidRPr="00B31067">
        <w:rPr>
          <w:rFonts w:ascii="Times New Roman CYR" w:hAnsi="Times New Roman CYR" w:cs="Times New Roman CYR"/>
        </w:rPr>
        <w:t xml:space="preserve"> до </w:t>
      </w:r>
      <w:r w:rsidRPr="00AA0B96">
        <w:rPr>
          <w:rFonts w:ascii="Times New Roman CYR" w:hAnsi="Times New Roman CYR" w:cs="Times New Roman CYR"/>
          <w:highlight w:val="yellow"/>
        </w:rPr>
        <w:t>25</w:t>
      </w:r>
      <w:r w:rsidR="00AA0B96" w:rsidRPr="00AA0B96">
        <w:rPr>
          <w:rFonts w:ascii="Times New Roman CYR" w:hAnsi="Times New Roman CYR" w:cs="Times New Roman CYR"/>
          <w:highlight w:val="yellow"/>
        </w:rPr>
        <w:t>.08.2013</w:t>
      </w:r>
      <w:r w:rsidRPr="00B31067">
        <w:rPr>
          <w:rFonts w:ascii="Times New Roman CYR" w:hAnsi="Times New Roman CYR" w:cs="Times New Roman CYR"/>
        </w:rPr>
        <w:t xml:space="preserve">.  </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Pr="00B31067">
        <w:t xml:space="preserve"> </w:t>
      </w:r>
      <w:r w:rsidRPr="00B31067">
        <w:rPr>
          <w:rFonts w:cs="Times New Roman"/>
        </w:rPr>
        <w:t xml:space="preserve">Оплата за выполненные работы осуществляется в </w:t>
      </w:r>
      <w:r w:rsidR="005F04BF" w:rsidRPr="005F04BF">
        <w:rPr>
          <w:rFonts w:cs="Times New Roman"/>
          <w:highlight w:val="yellow"/>
        </w:rPr>
        <w:t>срок до 25.09.2013</w:t>
      </w:r>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7D052B" w:rsidP="00460B8F">
      <w:pPr>
        <w:autoSpaceDE w:val="0"/>
        <w:ind w:firstLine="540"/>
        <w:jc w:val="both"/>
      </w:pPr>
      <w:r>
        <w:rPr>
          <w:rFonts w:cs="Times New Roman"/>
        </w:rPr>
        <w:t>4.6</w:t>
      </w:r>
      <w:r w:rsidR="00460B8F" w:rsidRPr="00B31067">
        <w:rPr>
          <w:rFonts w:cs="Times New Roman"/>
        </w:rPr>
        <w:t xml:space="preserve">. </w:t>
      </w:r>
      <w:r w:rsidR="00460B8F"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rPr>
          <w:rFonts w:cs="Times New Roman"/>
        </w:rPr>
      </w:pPr>
    </w:p>
    <w:p w:rsidR="00460B8F" w:rsidRDefault="00460B8F" w:rsidP="00460B8F">
      <w:pPr>
        <w:autoSpaceDE w:val="0"/>
        <w:jc w:val="center"/>
        <w:rPr>
          <w:rFonts w:cs="Times New Roman"/>
          <w:b/>
          <w:bCs/>
        </w:rPr>
      </w:pPr>
    </w:p>
    <w:p w:rsidR="009F748D" w:rsidRPr="00B31067" w:rsidRDefault="009F748D" w:rsidP="00460B8F">
      <w:pPr>
        <w:autoSpaceDE w:val="0"/>
        <w:jc w:val="center"/>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 xml:space="preserve">Заказчик принимает выполненные работы по Контракту по состоянию на </w:t>
      </w:r>
      <w:r w:rsidRPr="00215D25">
        <w:rPr>
          <w:rFonts w:ascii="Times New Roman CYR" w:hAnsi="Times New Roman CYR" w:cs="Times New Roman CYR"/>
          <w:highlight w:val="yellow"/>
        </w:rPr>
        <w:t>20</w:t>
      </w:r>
      <w:r w:rsidR="00215D25" w:rsidRPr="00215D25">
        <w:rPr>
          <w:rFonts w:ascii="Times New Roman CYR" w:hAnsi="Times New Roman CYR" w:cs="Times New Roman CYR"/>
          <w:highlight w:val="yellow"/>
        </w:rPr>
        <w:t>.08.2013</w:t>
      </w:r>
      <w:r w:rsidRPr="00B31067">
        <w:rPr>
          <w:rFonts w:ascii="Times New Roman CYR" w:hAnsi="Times New Roman CYR" w:cs="Times New Roman CYR"/>
        </w:rPr>
        <w:t xml:space="preserve">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Приемка документов для оплаты за выполненные и принятые работы осуществляется Заказчиком в срок до </w:t>
      </w:r>
      <w:r w:rsidRPr="00215D25">
        <w:rPr>
          <w:rFonts w:ascii="Times New Roman CYR" w:hAnsi="Times New Roman CYR" w:cs="Times New Roman CYR"/>
          <w:highlight w:val="yellow"/>
        </w:rPr>
        <w:t>25</w:t>
      </w:r>
      <w:r w:rsidR="00215D25" w:rsidRPr="00215D25">
        <w:rPr>
          <w:rFonts w:ascii="Times New Roman CYR" w:hAnsi="Times New Roman CYR" w:cs="Times New Roman CYR"/>
          <w:highlight w:val="yellow"/>
        </w:rPr>
        <w:t>.08.2013</w:t>
      </w:r>
      <w:r w:rsidRPr="00B31067">
        <w:rPr>
          <w:rFonts w:ascii="Times New Roman CYR" w:hAnsi="Times New Roman CYR" w:cs="Times New Roman CYR"/>
        </w:rPr>
        <w:t>;</w:t>
      </w:r>
    </w:p>
    <w:p w:rsidR="00460B8F" w:rsidRDefault="00460B8F" w:rsidP="00460B8F">
      <w:pPr>
        <w:autoSpaceDE w:val="0"/>
        <w:ind w:firstLine="540"/>
        <w:jc w:val="both"/>
        <w:rPr>
          <w:rFonts w:ascii="Times New Roman CYR" w:hAnsi="Times New Roman CYR" w:cs="Times New Roman CYR"/>
        </w:rPr>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9F748D" w:rsidRDefault="009F748D" w:rsidP="00460B8F">
      <w:pPr>
        <w:autoSpaceDE w:val="0"/>
        <w:ind w:firstLine="540"/>
        <w:jc w:val="both"/>
        <w:rPr>
          <w:rFonts w:ascii="Times New Roman CYR" w:hAnsi="Times New Roman CYR" w:cs="Times New Roman CYR"/>
        </w:rPr>
      </w:pPr>
    </w:p>
    <w:p w:rsidR="009F748D" w:rsidRPr="00B31067" w:rsidRDefault="009F748D" w:rsidP="00460B8F">
      <w:pPr>
        <w:autoSpaceDE w:val="0"/>
        <w:ind w:firstLine="540"/>
        <w:jc w:val="both"/>
      </w:pP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lastRenderedPageBreak/>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proofErr w:type="gramStart"/>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B31067">
        <w:rPr>
          <w:rFonts w:ascii="Times New Roman CYR" w:hAnsi="Times New Roman CYR" w:cs="Times New Roman CYR"/>
          <w:b/>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B31067">
        <w:rPr>
          <w:rFonts w:ascii="Times New Roman CYR" w:hAnsi="Times New Roman CYR" w:cs="Times New Roman CYR"/>
        </w:rPr>
        <w:t xml:space="preserve">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 xml:space="preserve">В случае проведения работ по строительству, реконструкции и капитальному ремонту на Объекте приостановить выполнение работ на Объекте (участке Объекта), </w:t>
      </w:r>
      <w:r w:rsidRPr="00B31067">
        <w:rPr>
          <w:rFonts w:ascii="Times New Roman CYR" w:hAnsi="Times New Roman CYR" w:cs="Times New Roman CYR"/>
        </w:rPr>
        <w:lastRenderedPageBreak/>
        <w:t>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6.1.12. </w:t>
      </w:r>
      <w:r w:rsidRPr="00B31067">
        <w:rPr>
          <w:rFonts w:ascii="Times New Roman CYR" w:hAnsi="Times New Roman CYR" w:cs="Times New Roman CYR"/>
        </w:rPr>
        <w:t xml:space="preserve">В целях своевременного принятия мер по предупреждению или ликвидации последствий, связанных с авариями, погодными условиями организовать дежурство </w:t>
      </w:r>
      <w:r w:rsidRPr="00F61AD7">
        <w:rPr>
          <w:rFonts w:ascii="Times New Roman CYR" w:hAnsi="Times New Roman CYR" w:cs="Times New Roman CYR"/>
        </w:rPr>
        <w:t>–</w:t>
      </w:r>
      <w:r w:rsidRPr="00B31067">
        <w:rPr>
          <w:rFonts w:ascii="Times New Roman CYR" w:hAnsi="Times New Roman CYR" w:cs="Times New Roman CYR"/>
        </w:rPr>
        <w:t xml:space="preserve">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предост</w:t>
      </w:r>
      <w:r w:rsidR="009458EC">
        <w:rPr>
          <w:rFonts w:ascii="Times New Roman CYR" w:hAnsi="Times New Roman CYR" w:cs="Times New Roman CYR"/>
        </w:rPr>
        <w:t xml:space="preserve">авляются Заказчику не позднее </w:t>
      </w:r>
      <w:r w:rsidR="009458EC" w:rsidRPr="009458EC">
        <w:rPr>
          <w:rFonts w:ascii="Times New Roman CYR" w:hAnsi="Times New Roman CYR" w:cs="Times New Roman CYR"/>
          <w:highlight w:val="yellow"/>
        </w:rPr>
        <w:t>25.07.2013</w:t>
      </w:r>
      <w:r w:rsidRPr="00B31067">
        <w:rPr>
          <w:rFonts w:ascii="Times New Roman CYR" w:hAnsi="Times New Roman CYR" w:cs="Times New Roman CYR"/>
        </w:rPr>
        <w:t xml:space="preserve">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pPr>
      <w:r w:rsidRPr="00B31067">
        <w:rPr>
          <w:rFonts w:cs="Times New Roman"/>
        </w:rPr>
        <w:t xml:space="preserve">6.1.16. </w:t>
      </w:r>
      <w:proofErr w:type="gramStart"/>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 xml:space="preserve">До </w:t>
      </w:r>
      <w:r w:rsidRPr="009458EC">
        <w:rPr>
          <w:rFonts w:ascii="Times New Roman CYR" w:hAnsi="Times New Roman CYR" w:cs="Times New Roman CYR"/>
          <w:highlight w:val="yellow"/>
        </w:rPr>
        <w:t>25</w:t>
      </w:r>
      <w:r w:rsidR="009458EC" w:rsidRPr="009458EC">
        <w:rPr>
          <w:rFonts w:ascii="Times New Roman CYR" w:hAnsi="Times New Roman CYR" w:cs="Times New Roman CYR"/>
          <w:highlight w:val="yellow"/>
        </w:rPr>
        <w:t>.07.2013</w:t>
      </w:r>
      <w:r w:rsidRPr="00B31067">
        <w:rPr>
          <w:rFonts w:ascii="Times New Roman CYR" w:hAnsi="Times New Roman CYR" w:cs="Times New Roman CYR"/>
        </w:rPr>
        <w:t xml:space="preserve"> согласовать с Заказчиком План работ по ремонту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не позднее, чем </w:t>
      </w:r>
      <w:r w:rsidRPr="009458EC">
        <w:rPr>
          <w:rFonts w:ascii="Times New Roman CYR" w:hAnsi="Times New Roman CYR" w:cs="Times New Roman CYR"/>
          <w:highlight w:val="yellow"/>
        </w:rPr>
        <w:t>2</w:t>
      </w:r>
      <w:r w:rsidR="009458EC" w:rsidRPr="009458EC">
        <w:rPr>
          <w:rFonts w:ascii="Times New Roman CYR" w:hAnsi="Times New Roman CYR" w:cs="Times New Roman CYR"/>
          <w:highlight w:val="yellow"/>
        </w:rPr>
        <w:t>5.08.2013</w:t>
      </w:r>
      <w:r w:rsidRPr="00B31067">
        <w:rPr>
          <w:rFonts w:ascii="Times New Roman CYR" w:hAnsi="Times New Roman CYR" w:cs="Times New Roman CYR"/>
        </w:rPr>
        <w:t xml:space="preserve">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w:t>
      </w:r>
      <w:proofErr w:type="gramStart"/>
      <w:r w:rsidRPr="00B31067">
        <w:rPr>
          <w:rFonts w:ascii="Times New Roman CYR" w:hAnsi="Times New Roman CYR" w:cs="Times New Roman CYR"/>
        </w:rPr>
        <w:t>указанной</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lastRenderedPageBreak/>
        <w:t xml:space="preserve">6.1.27. </w:t>
      </w:r>
      <w:r w:rsidRPr="00B31067">
        <w:rPr>
          <w:rFonts w:ascii="Times New Roman CYR" w:hAnsi="Times New Roman CYR" w:cs="Times New Roman CYR"/>
        </w:rPr>
        <w:t>В случае если погодные условия не позволяют проводить работы по ремонту, в целях обеспечения безопасности на Объекте применять материалы, которые 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Pr="00B31067">
        <w:rPr>
          <w:rFonts w:ascii="Times New Roman CYR" w:hAnsi="Times New Roman CYR" w:cs="Times New Roman CYR"/>
          <w:b/>
          <w:bCs/>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r w:rsidRPr="00B31067">
        <w:rPr>
          <w:rFonts w:cs="Times New Roman"/>
          <w:b/>
          <w:bCs/>
        </w:rPr>
        <w:t xml:space="preserve">                                         </w:t>
      </w: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31067">
        <w:rPr>
          <w:rFonts w:ascii="Times New Roman CYR" w:hAnsi="Times New Roman CYR" w:cs="Times New Roman CYR"/>
          <w:b/>
          <w:bCs/>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7.2.2. Производить соответствующие мероприятия, обеспечивающие </w:t>
      </w:r>
      <w:proofErr w:type="gramStart"/>
      <w:r w:rsidRPr="00B31067">
        <w:rPr>
          <w:rFonts w:ascii="Times New Roman CYR" w:hAnsi="Times New Roman CYR" w:cs="Times New Roman CYR"/>
        </w:rPr>
        <w:t>контроль за</w:t>
      </w:r>
      <w:proofErr w:type="gramEnd"/>
      <w:r w:rsidRPr="00B31067">
        <w:rPr>
          <w:rFonts w:ascii="Times New Roman CYR" w:hAnsi="Times New Roman CYR" w:cs="Times New Roman CYR"/>
        </w:rPr>
        <w:t xml:space="preserve"> </w:t>
      </w:r>
      <w:r w:rsidRPr="00B31067">
        <w:rPr>
          <w:rFonts w:ascii="Times New Roman CYR" w:hAnsi="Times New Roman CYR" w:cs="Times New Roman CYR"/>
        </w:rPr>
        <w:lastRenderedPageBreak/>
        <w:t>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w:t>
      </w:r>
      <w:r w:rsidR="00BD47B5">
        <w:rPr>
          <w:rFonts w:ascii="Times New Roman CYR" w:hAnsi="Times New Roman CYR" w:cs="Times New Roman CYR"/>
        </w:rPr>
        <w:t>рядчиком Плана работ по ремонту</w:t>
      </w:r>
      <w:r w:rsidRPr="00B31067">
        <w:rPr>
          <w:rFonts w:ascii="Times New Roman CYR" w:hAnsi="Times New Roman CYR" w:cs="Times New Roman CYR"/>
        </w:rPr>
        <w:t>, непредставления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w:t>
      </w:r>
      <w:r w:rsidRPr="00B31067">
        <w:rPr>
          <w:rFonts w:ascii="Times New Roman CYR" w:hAnsi="Times New Roman CYR" w:cs="Times New Roman CYR"/>
        </w:rPr>
        <w:lastRenderedPageBreak/>
        <w:t>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в</w:t>
      </w:r>
      <w:r w:rsidRPr="00B31067">
        <w:rPr>
          <w:rFonts w:ascii="Times New Roman CYR" w:hAnsi="Times New Roman CYR" w:cs="Times New Roman CYR"/>
          <w:b/>
          <w:bCs/>
        </w:rPr>
        <w:t xml:space="preserve"> </w:t>
      </w:r>
      <w:r w:rsidRPr="00B31067">
        <w:rPr>
          <w:rFonts w:ascii="Times New Roman CYR" w:hAnsi="Times New Roman CYR" w:cs="Times New Roman CYR"/>
        </w:rPr>
        <w:t>том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w:t>
      </w:r>
      <w:r w:rsidR="00BD47B5">
        <w:rPr>
          <w:rFonts w:ascii="Times New Roman CYR" w:hAnsi="Times New Roman CYR" w:cs="Times New Roman CYR"/>
        </w:rPr>
        <w:t>тавлении Плана работ по ремонту</w:t>
      </w:r>
      <w:r w:rsidRPr="00B31067">
        <w:rPr>
          <w:rFonts w:ascii="Times New Roman CYR" w:hAnsi="Times New Roman CYR" w:cs="Times New Roman CYR"/>
        </w:rPr>
        <w:t>,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 xml:space="preserve">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w:t>
      </w:r>
      <w:r w:rsidRPr="00B31067">
        <w:rPr>
          <w:rFonts w:ascii="Times New Roman CYR" w:hAnsi="Times New Roman CYR" w:cs="Times New Roman CYR"/>
          <w:bCs/>
        </w:rPr>
        <w:lastRenderedPageBreak/>
        <w:t>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8.8.6. При получении Подрядчиком оценки качества работ по содержанию объектов 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460B8F" w:rsidRPr="00B31067" w:rsidRDefault="00460B8F" w:rsidP="00460B8F">
      <w:pPr>
        <w:autoSpaceDE w:val="0"/>
        <w:ind w:firstLine="540"/>
        <w:jc w:val="both"/>
      </w:pPr>
      <w:r w:rsidRPr="00B31067">
        <w:rPr>
          <w:rFonts w:cs="Times New Roman"/>
        </w:rPr>
        <w:t xml:space="preserve">8.9. </w:t>
      </w:r>
      <w:r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460B8F" w:rsidP="00460B8F">
      <w:pPr>
        <w:autoSpaceDE w:val="0"/>
        <w:ind w:firstLine="540"/>
        <w:jc w:val="both"/>
      </w:pPr>
      <w:r w:rsidRPr="00B31067">
        <w:rPr>
          <w:rFonts w:cs="Times New Roman"/>
        </w:rPr>
        <w:t xml:space="preserve">8.10. </w:t>
      </w:r>
      <w:r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460B8F" w:rsidP="00460B8F">
      <w:pPr>
        <w:autoSpaceDE w:val="0"/>
        <w:ind w:firstLine="540"/>
        <w:jc w:val="both"/>
      </w:pPr>
      <w:r w:rsidRPr="00B31067">
        <w:rPr>
          <w:rFonts w:cs="Times New Roman"/>
        </w:rPr>
        <w:t xml:space="preserve">8.11. </w:t>
      </w:r>
      <w:r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460B8F" w:rsidP="00460B8F">
      <w:pPr>
        <w:autoSpaceDE w:val="0"/>
        <w:ind w:firstLine="540"/>
        <w:jc w:val="both"/>
      </w:pPr>
      <w:r w:rsidRPr="00B31067">
        <w:rPr>
          <w:rFonts w:cs="Times New Roman"/>
        </w:rPr>
        <w:t xml:space="preserve">8.12. </w:t>
      </w:r>
      <w:r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Default="00460B8F" w:rsidP="00460B8F">
      <w:pPr>
        <w:autoSpaceDE w:val="0"/>
        <w:ind w:firstLine="540"/>
        <w:jc w:val="both"/>
        <w:rPr>
          <w:rFonts w:cs="Times New Roman"/>
        </w:rPr>
      </w:pPr>
    </w:p>
    <w:p w:rsidR="00B20E8D" w:rsidRDefault="00B20E8D" w:rsidP="00460B8F">
      <w:pPr>
        <w:autoSpaceDE w:val="0"/>
        <w:ind w:firstLine="540"/>
        <w:jc w:val="both"/>
        <w:rPr>
          <w:rFonts w:cs="Times New Roman"/>
        </w:rPr>
      </w:pPr>
    </w:p>
    <w:p w:rsidR="00B20E8D" w:rsidRDefault="00B20E8D" w:rsidP="00460B8F">
      <w:pPr>
        <w:autoSpaceDE w:val="0"/>
        <w:ind w:firstLine="540"/>
        <w:jc w:val="both"/>
        <w:rPr>
          <w:rFonts w:cs="Times New Roman"/>
        </w:rPr>
      </w:pPr>
    </w:p>
    <w:p w:rsidR="00B20E8D" w:rsidRPr="00B31067" w:rsidRDefault="00B20E8D" w:rsidP="00460B8F">
      <w:pPr>
        <w:autoSpaceDE w:val="0"/>
        <w:ind w:firstLine="540"/>
        <w:jc w:val="both"/>
        <w:rPr>
          <w:rFonts w:cs="Times New Roman"/>
        </w:rPr>
      </w:pPr>
    </w:p>
    <w:p w:rsidR="00460B8F" w:rsidRDefault="00460B8F" w:rsidP="00460B8F">
      <w:pPr>
        <w:autoSpaceDE w:val="0"/>
        <w:jc w:val="center"/>
        <w:rPr>
          <w:rFonts w:ascii="Times New Roman CYR" w:hAnsi="Times New Roman CYR" w:cs="Times New Roman CYR"/>
          <w:b/>
          <w:bCs/>
        </w:rP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B20E8D" w:rsidRPr="00B31067" w:rsidRDefault="00B20E8D" w:rsidP="00460B8F">
      <w:pPr>
        <w:autoSpaceDE w:val="0"/>
        <w:jc w:val="center"/>
      </w:pP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Pr>
          <w:rFonts w:ascii="Times New Roman CYR" w:hAnsi="Times New Roman CYR" w:cs="Times New Roman CYR"/>
        </w:rPr>
        <w:t xml:space="preserve"> неполучения ответа в течение </w:t>
      </w:r>
      <w:r w:rsidR="00E572EE" w:rsidRPr="00E572EE">
        <w:rPr>
          <w:rFonts w:ascii="Times New Roman CYR" w:hAnsi="Times New Roman CYR" w:cs="Times New Roman CYR"/>
          <w:highlight w:val="yellow"/>
        </w:rPr>
        <w:t>5</w:t>
      </w:r>
      <w:r w:rsidRPr="00B31067">
        <w:rPr>
          <w:rFonts w:ascii="Times New Roman CYR" w:hAnsi="Times New Roman CYR" w:cs="Times New Roman CYR"/>
        </w:rPr>
        <w:t xml:space="preserve">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460B8F" w:rsidP="00460B8F">
      <w:pPr>
        <w:autoSpaceDE w:val="0"/>
        <w:ind w:firstLine="539"/>
        <w:jc w:val="both"/>
      </w:pPr>
      <w:r w:rsidRPr="00B31067">
        <w:rPr>
          <w:rFonts w:cs="Times New Roman"/>
        </w:rPr>
        <w:lastRenderedPageBreak/>
        <w:t xml:space="preserve">9.7.4.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 xml:space="preserve">9.7.5.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 xml:space="preserve">9.7.6.   </w:t>
      </w:r>
      <w:proofErr w:type="gramStart"/>
      <w:r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460B8F" w:rsidP="00460B8F">
      <w:pPr>
        <w:autoSpaceDE w:val="0"/>
        <w:ind w:firstLine="539"/>
        <w:jc w:val="both"/>
      </w:pPr>
      <w:r w:rsidRPr="00B31067">
        <w:rPr>
          <w:rFonts w:cs="Times New Roman"/>
        </w:rPr>
        <w:t xml:space="preserve">9.7.7.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w:t>
      </w:r>
      <w:r w:rsidRPr="00B31067">
        <w:rPr>
          <w:rFonts w:ascii="Times New Roman CYR" w:hAnsi="Times New Roman CYR" w:cs="Times New Roman CYR"/>
          <w:b/>
          <w:bCs/>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E572EE" w:rsidRDefault="00460B8F" w:rsidP="00460B8F">
      <w:pPr>
        <w:autoSpaceDE w:val="0"/>
        <w:jc w:val="center"/>
        <w:rPr>
          <w:highlight w:val="cyan"/>
        </w:rPr>
      </w:pPr>
      <w:r w:rsidRPr="00E572EE">
        <w:rPr>
          <w:rFonts w:cs="Times New Roman"/>
          <w:b/>
          <w:bCs/>
          <w:highlight w:val="cyan"/>
        </w:rPr>
        <w:t xml:space="preserve">12. </w:t>
      </w:r>
      <w:r w:rsidRPr="00E572EE">
        <w:rPr>
          <w:rFonts w:ascii="Times New Roman CYR" w:hAnsi="Times New Roman CYR" w:cs="Times New Roman CYR"/>
          <w:b/>
          <w:bCs/>
          <w:highlight w:val="cyan"/>
        </w:rPr>
        <w:t>Обеспечение исполнения Контракта</w:t>
      </w:r>
    </w:p>
    <w:p w:rsidR="00460B8F" w:rsidRPr="00E572EE" w:rsidRDefault="00460B8F" w:rsidP="00460B8F">
      <w:pPr>
        <w:jc w:val="both"/>
        <w:rPr>
          <w:rFonts w:cs="Times New Roman"/>
          <w:kern w:val="0"/>
          <w:highlight w:val="cyan"/>
        </w:rPr>
      </w:pPr>
      <w:r w:rsidRPr="00E572EE">
        <w:rPr>
          <w:rFonts w:cs="Times New Roman"/>
          <w:highlight w:val="cyan"/>
        </w:rPr>
        <w:t xml:space="preserve">         12.1. </w:t>
      </w:r>
      <w:r w:rsidRPr="00E572EE">
        <w:rPr>
          <w:rFonts w:cs="Times New Roman"/>
          <w:kern w:val="0"/>
          <w:highlight w:val="cyan"/>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E572EE" w:rsidRDefault="00460B8F" w:rsidP="00460B8F">
      <w:pPr>
        <w:jc w:val="both"/>
        <w:rPr>
          <w:rFonts w:cs="Times New Roman"/>
          <w:kern w:val="0"/>
          <w:highlight w:val="cyan"/>
        </w:rPr>
      </w:pPr>
      <w:r w:rsidRPr="00E572EE">
        <w:rPr>
          <w:rFonts w:cs="Times New Roman"/>
          <w:kern w:val="0"/>
          <w:highlight w:val="cyan"/>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roofErr w:type="gramStart"/>
      <w:r w:rsidRPr="00E572EE">
        <w:rPr>
          <w:rFonts w:cs="Times New Roman"/>
          <w:kern w:val="0"/>
          <w:highlight w:val="cyan"/>
        </w:rPr>
        <w:t>-р</w:t>
      </w:r>
      <w:proofErr w:type="gramEnd"/>
      <w:r w:rsidRPr="00E572EE">
        <w:rPr>
          <w:rFonts w:cs="Times New Roman"/>
          <w:kern w:val="0"/>
          <w:highlight w:val="cyan"/>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E572EE" w:rsidRDefault="00460B8F" w:rsidP="00460B8F">
      <w:pPr>
        <w:jc w:val="both"/>
        <w:rPr>
          <w:rFonts w:cs="Times New Roman"/>
          <w:kern w:val="0"/>
          <w:highlight w:val="cyan"/>
        </w:rPr>
      </w:pPr>
      <w:r w:rsidRPr="00E572EE">
        <w:rPr>
          <w:rFonts w:cs="Times New Roman"/>
          <w:kern w:val="0"/>
          <w:highlight w:val="cyan"/>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w:t>
      </w:r>
      <w:r w:rsidRPr="00E572EE">
        <w:rPr>
          <w:rFonts w:cs="Times New Roman"/>
          <w:kern w:val="0"/>
          <w:highlight w:val="cyan"/>
        </w:rPr>
        <w:lastRenderedPageBreak/>
        <w:t>сторонами своих обязательств, включая устранение замечаний Заказчика по выявленным недостаткам работ в период производства работ.</w:t>
      </w:r>
    </w:p>
    <w:p w:rsidR="00460B8F" w:rsidRPr="00E572EE" w:rsidRDefault="00460B8F" w:rsidP="00460B8F">
      <w:pPr>
        <w:widowControl/>
        <w:suppressAutoHyphens w:val="0"/>
        <w:autoSpaceDN/>
        <w:ind w:firstLine="567"/>
        <w:jc w:val="both"/>
        <w:textAlignment w:val="auto"/>
        <w:rPr>
          <w:rFonts w:ascii="Times New Roman CYR" w:hAnsi="Times New Roman CYR" w:cs="Times New Roman CYR"/>
          <w:highlight w:val="cyan"/>
        </w:rPr>
      </w:pPr>
      <w:r w:rsidRPr="00E572EE">
        <w:rPr>
          <w:rFonts w:cs="Times New Roman"/>
          <w:highlight w:val="cyan"/>
        </w:rPr>
        <w:t xml:space="preserve">12.3. </w:t>
      </w:r>
      <w:proofErr w:type="gramStart"/>
      <w:r w:rsidRPr="00E572EE">
        <w:rPr>
          <w:rFonts w:cs="Times New Roman"/>
          <w:highlight w:val="cyan"/>
        </w:rPr>
        <w:t>В случае е</w:t>
      </w:r>
      <w:r w:rsidRPr="00E572EE">
        <w:rPr>
          <w:rFonts w:ascii="Times New Roman CYR" w:hAnsi="Times New Roman CYR" w:cs="Times New Roman CYR"/>
          <w:highlight w:val="cyan"/>
        </w:rPr>
        <w:t>сли по каким-либо причинам обеспечение исполнения Контракта, у</w:t>
      </w:r>
      <w:r w:rsidRPr="00E572EE">
        <w:rPr>
          <w:rFonts w:ascii="Times New Roman CYR" w:hAnsi="Times New Roman CYR" w:cs="Times New Roman CYR"/>
          <w:highlight w:val="cyan"/>
        </w:rPr>
        <w:t>с</w:t>
      </w:r>
      <w:r w:rsidRPr="00E572EE">
        <w:rPr>
          <w:rFonts w:ascii="Times New Roman CYR" w:hAnsi="Times New Roman CYR" w:cs="Times New Roman CYR"/>
          <w:highlight w:val="cyan"/>
        </w:rPr>
        <w:t>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w:t>
      </w:r>
      <w:r w:rsidRPr="00E572EE">
        <w:rPr>
          <w:rFonts w:ascii="Times New Roman CYR" w:hAnsi="Times New Roman CYR" w:cs="Times New Roman CYR"/>
          <w:highlight w:val="cyan"/>
        </w:rPr>
        <w:t>н</w:t>
      </w:r>
      <w:r w:rsidRPr="00E572EE">
        <w:rPr>
          <w:rFonts w:ascii="Times New Roman CYR" w:hAnsi="Times New Roman CYR" w:cs="Times New Roman CYR"/>
          <w:highlight w:val="cyan"/>
        </w:rPr>
        <w:t>тракту, Подрядчик должен в течение 10 (десяти) банковских дней с момента прекращения действия обеспечения исполнение Контракта предоставить Заказчику иное обеспечение исполнения Контракта, установленное п.12.1. на тех же условиях и в том</w:t>
      </w:r>
      <w:proofErr w:type="gramEnd"/>
      <w:r w:rsidRPr="00E572EE">
        <w:rPr>
          <w:rFonts w:ascii="Times New Roman CYR" w:hAnsi="Times New Roman CYR" w:cs="Times New Roman CYR"/>
          <w:highlight w:val="cyan"/>
        </w:rPr>
        <w:t xml:space="preserve"> же </w:t>
      </w:r>
      <w:proofErr w:type="gramStart"/>
      <w:r w:rsidRPr="00E572EE">
        <w:rPr>
          <w:rFonts w:ascii="Times New Roman CYR" w:hAnsi="Times New Roman CYR" w:cs="Times New Roman CYR"/>
          <w:highlight w:val="cyan"/>
        </w:rPr>
        <w:t>размере</w:t>
      </w:r>
      <w:proofErr w:type="gramEnd"/>
      <w:r w:rsidRPr="00E572EE">
        <w:rPr>
          <w:rFonts w:ascii="Times New Roman CYR" w:hAnsi="Times New Roman CYR" w:cs="Times New Roman CYR"/>
          <w:highlight w:val="cyan"/>
        </w:rPr>
        <w:t>.</w:t>
      </w:r>
    </w:p>
    <w:p w:rsidR="00460B8F" w:rsidRPr="00E572EE" w:rsidRDefault="00460B8F" w:rsidP="00460B8F">
      <w:pPr>
        <w:widowControl/>
        <w:suppressAutoHyphens w:val="0"/>
        <w:autoSpaceDN/>
        <w:ind w:firstLine="567"/>
        <w:jc w:val="both"/>
        <w:textAlignment w:val="auto"/>
        <w:rPr>
          <w:highlight w:val="cyan"/>
        </w:rPr>
      </w:pPr>
      <w:r w:rsidRPr="00E572EE">
        <w:rPr>
          <w:rFonts w:ascii="Times New Roman CYR" w:hAnsi="Times New Roman CYR" w:cs="Times New Roman CYR"/>
          <w:highlight w:val="cyan"/>
        </w:rPr>
        <w:t>Залог денежных средств, в том числе в форме вклада (депозита) не может быть зам</w:t>
      </w:r>
      <w:r w:rsidRPr="00E572EE">
        <w:rPr>
          <w:rFonts w:ascii="Times New Roman CYR" w:hAnsi="Times New Roman CYR" w:cs="Times New Roman CYR"/>
          <w:highlight w:val="cyan"/>
        </w:rPr>
        <w:t>е</w:t>
      </w:r>
      <w:r w:rsidRPr="00E572EE">
        <w:rPr>
          <w:rFonts w:ascii="Times New Roman CYR" w:hAnsi="Times New Roman CYR" w:cs="Times New Roman CYR"/>
          <w:highlight w:val="cyan"/>
        </w:rPr>
        <w:t>нен другим способом обеспечения исполнения контракта.</w:t>
      </w:r>
    </w:p>
    <w:p w:rsidR="00460B8F" w:rsidRPr="00E572EE" w:rsidRDefault="00460B8F" w:rsidP="00460B8F">
      <w:pPr>
        <w:autoSpaceDE w:val="0"/>
        <w:ind w:firstLine="539"/>
        <w:jc w:val="both"/>
        <w:rPr>
          <w:highlight w:val="cyan"/>
        </w:rPr>
      </w:pPr>
      <w:r w:rsidRPr="00E572EE">
        <w:rPr>
          <w:rFonts w:cs="Times New Roman"/>
          <w:highlight w:val="cyan"/>
        </w:rPr>
        <w:t xml:space="preserve">12.3. </w:t>
      </w:r>
      <w:proofErr w:type="gramStart"/>
      <w:r w:rsidRPr="00E572EE">
        <w:rPr>
          <w:rFonts w:ascii="Times New Roman CYR" w:hAnsi="Times New Roman CYR" w:cs="Times New Roman CYR"/>
          <w:highlight w:val="cyan"/>
        </w:rPr>
        <w:t>При расторжении настоящего Контракта по решению суда по вине Подрядчика из  обеспечения исполнения Контракта в виде</w:t>
      </w:r>
      <w:proofErr w:type="gramEnd"/>
      <w:r w:rsidRPr="00E572EE">
        <w:rPr>
          <w:rFonts w:ascii="Times New Roman CYR" w:hAnsi="Times New Roman CYR" w:cs="Times New Roman CYR"/>
          <w:highlight w:val="cyan"/>
        </w:rPr>
        <w:t xml:space="preserve"> залога денежных средств удерживается сумма равная (не превышающая) сумме неисполненных обязательств.</w:t>
      </w:r>
    </w:p>
    <w:p w:rsidR="00460B8F" w:rsidRPr="00B31067" w:rsidRDefault="00460B8F" w:rsidP="00460B8F">
      <w:pPr>
        <w:autoSpaceDE w:val="0"/>
        <w:ind w:firstLine="539"/>
        <w:jc w:val="both"/>
      </w:pPr>
      <w:r w:rsidRPr="00E572EE">
        <w:rPr>
          <w:rFonts w:cs="Times New Roman"/>
          <w:highlight w:val="cyan"/>
        </w:rPr>
        <w:t xml:space="preserve">12.4. </w:t>
      </w:r>
      <w:r w:rsidRPr="00E572EE">
        <w:rPr>
          <w:rFonts w:ascii="Times New Roman CYR" w:hAnsi="Times New Roman CYR" w:cs="Times New Roman CYR"/>
          <w:highlight w:val="cyan"/>
        </w:rPr>
        <w:t>Обеспечение исполнения настоящего Контракта действует до полного исполнения Сторонами своих обязательств.</w:t>
      </w:r>
    </w:p>
    <w:p w:rsidR="00460B8F" w:rsidRPr="00B31067" w:rsidRDefault="00460B8F" w:rsidP="00460B8F">
      <w:pPr>
        <w:autoSpaceDE w:val="0"/>
        <w:jc w:val="center"/>
        <w:rPr>
          <w:rFonts w:ascii="Times New Roman CYR" w:hAnsi="Times New Roman CYR" w:cs="Times New Roman CYR"/>
          <w:b/>
          <w:bCs/>
        </w:rPr>
      </w:pPr>
      <w:r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ЗАКАЗЧИК</w:t>
            </w: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spacing w:before="20" w:after="20"/>
              <w:contextualSpacing/>
              <w:jc w:val="both"/>
            </w:pPr>
            <w:r w:rsidRPr="00B31067">
              <w:t xml:space="preserve">Директор _______________ ______________.  </w:t>
            </w:r>
          </w:p>
          <w:p w:rsidR="00460B8F" w:rsidRPr="00B31067" w:rsidRDefault="00460B8F" w:rsidP="00321610">
            <w:pPr>
              <w:autoSpaceDE w:val="0"/>
              <w:rPr>
                <w:rFonts w:ascii="Times New Roman CYR" w:hAnsi="Times New Roman CYR" w:cs="Times New Roman CYR"/>
              </w:rPr>
            </w:pPr>
            <w:r w:rsidRPr="00B31067">
              <w:t xml:space="preserve">                              м.п.</w:t>
            </w:r>
          </w:p>
          <w:p w:rsidR="00460B8F" w:rsidRPr="00B31067" w:rsidRDefault="00460B8F" w:rsidP="00321610">
            <w:pPr>
              <w:autoSpaceDE w:val="0"/>
              <w:jc w:val="both"/>
              <w:rPr>
                <w:rFonts w:cs="Times New Roman"/>
                <w:lang w:val="en-US"/>
              </w:rPr>
            </w:pPr>
            <w:r w:rsidRPr="00B31067">
              <w:rPr>
                <w:rFonts w:cs="Times New Roman"/>
                <w:lang w:val="en-US"/>
              </w:rPr>
              <w:t xml:space="preserve">                                                                                                                            </w:t>
            </w:r>
          </w:p>
          <w:p w:rsidR="00460B8F" w:rsidRPr="00B31067" w:rsidRDefault="00460B8F" w:rsidP="00321610">
            <w:pPr>
              <w:autoSpaceDE w:val="0"/>
              <w:rPr>
                <w:rFonts w:cs="Times New Roman"/>
                <w:lang w:val="en-US"/>
              </w:rPr>
            </w:pPr>
            <w:r w:rsidRPr="00B31067">
              <w:rPr>
                <w:rFonts w:cs="Times New Roman"/>
                <w:lang w:val="en-US"/>
              </w:rPr>
              <w:t xml:space="preserve"> </w:t>
            </w: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B44888" w:rsidRDefault="00B44888" w:rsidP="00DF774E">
      <w:pPr>
        <w:jc w:val="right"/>
      </w:pPr>
    </w:p>
    <w:p w:rsidR="00460B8F" w:rsidRDefault="00460B8F" w:rsidP="00DF774E">
      <w:pPr>
        <w:jc w:val="right"/>
      </w:pPr>
    </w:p>
    <w:p w:rsidR="00460B8F" w:rsidRDefault="00460B8F" w:rsidP="00DF774E">
      <w:pPr>
        <w:jc w:val="right"/>
      </w:pPr>
    </w:p>
    <w:p w:rsidR="00460B8F" w:rsidRPr="005C727C" w:rsidRDefault="00460B8F" w:rsidP="00460B8F">
      <w:pPr>
        <w:jc w:val="right"/>
      </w:pPr>
      <w:r w:rsidRPr="005C727C">
        <w:lastRenderedPageBreak/>
        <w:t>Приложение</w:t>
      </w:r>
      <w:r>
        <w:t xml:space="preserve"> №</w:t>
      </w:r>
      <w:r w:rsidRPr="005C727C">
        <w:t xml:space="preserve"> </w:t>
      </w:r>
      <w:r>
        <w:t>1</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proofErr w:type="gramStart"/>
      <w:r w:rsidRPr="00B31067">
        <w:rPr>
          <w:i/>
          <w:spacing w:val="-4"/>
        </w:rPr>
        <w:t>Приложен</w:t>
      </w:r>
      <w:proofErr w:type="gramEnd"/>
      <w:r w:rsidRPr="00B31067">
        <w:rPr>
          <w:i/>
          <w:spacing w:val="-4"/>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lastRenderedPageBreak/>
        <w:t>Приложение</w:t>
      </w:r>
      <w:r>
        <w:t xml:space="preserve"> №</w:t>
      </w:r>
      <w:r w:rsidRPr="005C727C">
        <w:t xml:space="preserve"> </w:t>
      </w:r>
      <w:r>
        <w:t>2</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lastRenderedPageBreak/>
        <w:t>Приложение</w:t>
      </w:r>
      <w:r w:rsidR="001F2A03">
        <w:t xml:space="preserve"> №</w:t>
      </w:r>
      <w:r w:rsidRPr="005C727C">
        <w:t xml:space="preserve"> 3</w:t>
      </w:r>
    </w:p>
    <w:p w:rsidR="001F2A03" w:rsidRDefault="004728CD" w:rsidP="001F2A03">
      <w:pPr>
        <w:ind w:firstLine="540"/>
        <w:jc w:val="right"/>
      </w:pPr>
      <w:r w:rsidRPr="005C727C">
        <w:t>к муниципальному контракту</w:t>
      </w:r>
      <w:r w:rsidR="001F2A03">
        <w:t xml:space="preserve"> </w:t>
      </w:r>
      <w:r w:rsidRPr="005C727C">
        <w:t xml:space="preserve">№ ____ </w:t>
      </w:r>
    </w:p>
    <w:p w:rsidR="004728CD" w:rsidRPr="00B44888" w:rsidRDefault="004728CD" w:rsidP="00B44888">
      <w:pPr>
        <w:ind w:firstLine="540"/>
        <w:jc w:val="right"/>
      </w:pPr>
      <w:r w:rsidRPr="005C727C">
        <w:t xml:space="preserve">от «____»________2013г.                                                                                                                                                                               </w:t>
      </w: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spellStart"/>
      <w:proofErr w:type="gramStart"/>
      <w:r w:rsidRPr="005C727C">
        <w:rPr>
          <w:b/>
          <w:lang w:val="en-US"/>
        </w:rPr>
        <w:t>i</w:t>
      </w:r>
      <w:proofErr w:type="spellEnd"/>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00CF71E9" w:rsidRPr="00CF71E9">
        <w:t xml:space="preserve"> </w:t>
      </w:r>
      <w:r w:rsidRPr="005C727C">
        <w:t>за ____месяц (</w:t>
      </w:r>
      <w:proofErr w:type="spellStart"/>
      <w:r w:rsidRPr="005C727C">
        <w:t>с____по</w:t>
      </w:r>
      <w:proofErr w:type="spellEnd"/>
      <w:r w:rsidRPr="005C727C">
        <w:t>____)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 суммарный балл по содержанию улиц и дорог по итогам </w:t>
      </w:r>
      <w:proofErr w:type="spellStart"/>
      <w:r w:rsidRPr="005C727C">
        <w:rPr>
          <w:lang w:val="en-US"/>
        </w:rPr>
        <w:t>i</w:t>
      </w:r>
      <w:proofErr w:type="spellEnd"/>
      <w:r w:rsidRPr="005C727C">
        <w:t>-</w:t>
      </w:r>
      <w:proofErr w:type="spellStart"/>
      <w:r w:rsidRPr="005C727C">
        <w:t>х</w:t>
      </w:r>
      <w:proofErr w:type="spellEnd"/>
      <w:r w:rsidRPr="005C727C">
        <w:t xml:space="preserve">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proofErr w:type="spellStart"/>
      <w:r w:rsidR="00D17EA6" w:rsidRPr="005C727C">
        <w:rPr>
          <w:lang w:val="en-US"/>
        </w:rPr>
        <w:t>i</w:t>
      </w:r>
      <w:proofErr w:type="spellEnd"/>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spellStart"/>
      <w:proofErr w:type="gramStart"/>
      <w:r w:rsidRPr="005C727C">
        <w:rPr>
          <w:lang w:val="en-US"/>
        </w:rPr>
        <w:t>i</w:t>
      </w:r>
      <w:proofErr w:type="spellEnd"/>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 xml:space="preserve">цена за единицу измерения </w:t>
      </w:r>
      <w:proofErr w:type="spellStart"/>
      <w:r w:rsidR="00076E9C">
        <w:rPr>
          <w:lang w:val="en-US"/>
        </w:rPr>
        <w:t>i</w:t>
      </w:r>
      <w:proofErr w:type="spellEnd"/>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одержание остановочных пунктов</w:t>
      </w:r>
      <w:r w:rsidR="004366CA">
        <w:t>),</w:t>
      </w:r>
      <w:r w:rsidRPr="005C727C">
        <w:t xml:space="preserve"> руб.</w:t>
      </w:r>
      <w:proofErr w:type="gramEnd"/>
    </w:p>
    <w:p w:rsidR="004728CD" w:rsidRPr="005C727C" w:rsidRDefault="004728CD" w:rsidP="004728CD">
      <w:pPr>
        <w:ind w:firstLine="540"/>
        <w:jc w:val="both"/>
        <w:outlineLvl w:val="0"/>
      </w:pPr>
      <w:proofErr w:type="gramStart"/>
      <w:r w:rsidRPr="005C727C">
        <w:lastRenderedPageBreak/>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r w:rsidRPr="005C727C">
        <w:t xml:space="preserve"> </w:t>
      </w: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проезжая часть, парковочные, заездные карманы очищены от снежных образований в течение 4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 xml:space="preserve">Тротуары, лестницы, пешеходные дорожки, малые архитектурные формы (далее - МАФ), остановки общественного транспорта расчищены на всю ширину в течение 5 час. после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xml:space="preserve">. Обработаны ПГМ, зимняя скользкость ликвидирована в течение 4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DF6836" w:rsidP="009F55CD">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5 час. после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 после окончания снегопада.</w:t>
            </w:r>
            <w:r w:rsidR="00E918BA" w:rsidRPr="002E3922">
              <w:rPr>
                <w:b/>
              </w:rPr>
              <w:t xml:space="preserve"> </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lastRenderedPageBreak/>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 после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lastRenderedPageBreak/>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r w:rsidRPr="002E3922">
              <w:rPr>
                <w:b/>
              </w:rPr>
              <w:t>Или:</w:t>
            </w:r>
            <w:r>
              <w:rPr>
                <w:b/>
              </w:rPr>
              <w:t xml:space="preserve"> </w:t>
            </w:r>
            <w:r>
              <w:t>Скользкос</w:t>
            </w:r>
            <w:r w:rsidRPr="00602C20">
              <w:t xml:space="preserve">ть на проезжей части </w:t>
            </w:r>
            <w:r>
              <w:t>в течении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 после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 с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Pr>
                <w:b/>
              </w:rPr>
              <w:t xml:space="preserve"> </w:t>
            </w:r>
            <w:r w:rsidRPr="00DC19A1">
              <w:t>Урны переполнены</w:t>
            </w:r>
            <w:r>
              <w:t>.</w:t>
            </w:r>
            <w:r w:rsidR="000E3AB7" w:rsidRPr="00125733">
              <w:rPr>
                <w:b/>
              </w:rPr>
              <w:t xml:space="preserve"> </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lastRenderedPageBreak/>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F838DD" w:rsidRPr="002E3922"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 xml:space="preserve">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7 час. после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xml:space="preserve">. Обработаны ПГМ, зимняя скользкость ликвидирована в течение 5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 xml:space="preserve">зимний период </w:t>
            </w:r>
            <w:r w:rsidRPr="002E3922">
              <w:lastRenderedPageBreak/>
              <w:t>содержания</w:t>
            </w:r>
          </w:p>
        </w:tc>
        <w:tc>
          <w:tcPr>
            <w:tcW w:w="12447"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lastRenderedPageBreak/>
              <w:t xml:space="preserve">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 после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lastRenderedPageBreak/>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FC6B47">
            <w:pPr>
              <w:rPr>
                <w:b/>
              </w:rPr>
            </w:pPr>
            <w:r w:rsidRPr="002E3922">
              <w:rPr>
                <w:b/>
              </w:rPr>
              <w:t>Или:</w:t>
            </w:r>
            <w:r>
              <w:rPr>
                <w:b/>
              </w:rPr>
              <w:t xml:space="preserve"> </w:t>
            </w:r>
            <w:r>
              <w:t>Скользкос</w:t>
            </w:r>
            <w:r w:rsidRPr="00602C20">
              <w:t xml:space="preserve">ть на проезжей части </w:t>
            </w:r>
            <w:r w:rsidR="00154FC1">
              <w:t>в течении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 после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 с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31B39" w:rsidRDefault="00006214" w:rsidP="00006214">
            <w:pPr>
              <w:rPr>
                <w:b/>
              </w:rPr>
            </w:pPr>
            <w:r w:rsidRPr="00E31B39">
              <w:rPr>
                <w:b/>
              </w:rPr>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lastRenderedPageBreak/>
              <w:t>Или:</w:t>
            </w:r>
          </w:p>
          <w:p w:rsidR="00E918BA" w:rsidRPr="002E3922" w:rsidRDefault="00006214" w:rsidP="00006214">
            <w:r w:rsidRPr="00E31B39">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 xml:space="preserve">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 с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9 час. после окончания снегопада. </w:t>
            </w:r>
            <w:r w:rsidR="00CA3E60" w:rsidRPr="002E3922">
              <w:t xml:space="preserve"> Обработаны ПГМ, зимняя скользкость ликвидирована в течение 6 час. с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 xml:space="preserve">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7 час. после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lastRenderedPageBreak/>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очищена от снежных образований в течение 8 час. после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 xml:space="preserve">Тротуары, лестницы, пешеходные дорожки, МАФ, остановки общественного транспорта расчищены частично (на ширину не менее 50%) в течение 9 час. после окончания снегопада, заужены. </w:t>
            </w:r>
            <w:r w:rsidR="000E3AB7" w:rsidRPr="00125733">
              <w:rPr>
                <w:b/>
              </w:rPr>
              <w:t xml:space="preserve">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 после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8548C0">
              <w:rPr>
                <w:b/>
              </w:rPr>
              <w:t xml:space="preserve"> </w:t>
            </w:r>
            <w:r w:rsidR="008548C0" w:rsidRPr="002E3922">
              <w:t xml:space="preserve"> </w:t>
            </w:r>
            <w:r w:rsidR="00CA3E60" w:rsidRPr="002E3922">
              <w:t xml:space="preserve"> проезжая часть, парковочные, заездные карманы</w:t>
            </w:r>
            <w:r w:rsidR="00CA3E60">
              <w:t xml:space="preserve"> </w:t>
            </w:r>
            <w:r w:rsidR="008548C0">
              <w:t>не</w:t>
            </w:r>
            <w:r w:rsidR="00CA3E60">
              <w:t xml:space="preserve"> обработаны</w:t>
            </w:r>
            <w:r w:rsidR="008548C0" w:rsidRPr="002E3922">
              <w:t xml:space="preserve"> ПГМ</w:t>
            </w:r>
          </w:p>
          <w:p w:rsidR="003B1CD9" w:rsidRDefault="003B1CD9" w:rsidP="003B1CD9">
            <w:r w:rsidRPr="002E3922">
              <w:rPr>
                <w:b/>
              </w:rPr>
              <w:t>Или:</w:t>
            </w:r>
            <w:r>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602C20">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CA3E60">
              <w:rPr>
                <w:spacing w:val="-6"/>
              </w:rPr>
              <w:t xml:space="preserve"> </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lastRenderedPageBreak/>
              <w:t>Или:</w:t>
            </w:r>
            <w:r w:rsidR="00602C20">
              <w:rPr>
                <w:b/>
              </w:rPr>
              <w:t xml:space="preserve"> </w:t>
            </w:r>
            <w:r w:rsidR="00602C20">
              <w:t>Скользкос</w:t>
            </w:r>
            <w:r w:rsidR="00602C20" w:rsidRPr="00602C20">
              <w:t>ть на проезжей части в течении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 после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00DC19A1">
              <w:t xml:space="preserve"> </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 xml:space="preserve">е обработаны ПГМ, зимняя скользкость не ликвидирована в течение 6 час. с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lastRenderedPageBreak/>
              <w:t>Или:</w:t>
            </w:r>
          </w:p>
          <w:p w:rsidR="00E918BA"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w:t>
            </w:r>
            <w:r w:rsidRPr="005C727C">
              <w:lastRenderedPageBreak/>
              <w:t xml:space="preserve">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t>Или:</w:t>
            </w:r>
          </w:p>
          <w:p w:rsidR="00782698" w:rsidRPr="00125733" w:rsidRDefault="00782698" w:rsidP="00782698">
            <w:pPr>
              <w:rPr>
                <w:b/>
              </w:rPr>
            </w:pPr>
            <w:r w:rsidRPr="005C727C">
              <w:t>Высота травяного покрова более 1</w:t>
            </w:r>
            <w:r>
              <w:t>0</w:t>
            </w:r>
            <w:r w:rsidRPr="005C727C">
              <w:t xml:space="preserve"> см</w:t>
            </w:r>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w:t>
            </w:r>
            <w:r w:rsidRPr="005C727C">
              <w:lastRenderedPageBreak/>
              <w:t xml:space="preserve">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 xml:space="preserve">На деревьях имеются рекламные и информационные щиты и таблички, выносные конструкции, предназначенные для </w:t>
            </w:r>
            <w:r>
              <w:rPr>
                <w:rFonts w:ascii="Times New Roman CYR" w:hAnsi="Times New Roman CYR" w:cs="Times New Roman CYR"/>
              </w:rPr>
              <w:lastRenderedPageBreak/>
              <w:t>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w:t>
            </w:r>
            <w:r w:rsidRPr="005C727C">
              <w:lastRenderedPageBreak/>
              <w:t>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lastRenderedPageBreak/>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lastRenderedPageBreak/>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lastRenderedPageBreak/>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lastRenderedPageBreak/>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lastRenderedPageBreak/>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lastRenderedPageBreak/>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течении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5C727C">
              <w:t xml:space="preserve"> </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00015924">
              <w:t xml:space="preserve"> </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r w:rsidRPr="005C727C">
              <w:t xml:space="preserve">МАФ находятся в неисправном техническом состоянии (поломаны), пространство перед МАФ не очищено от снега и мусора.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 xml:space="preserve">зимний период </w:t>
            </w:r>
            <w:r w:rsidRPr="005C727C">
              <w:lastRenderedPageBreak/>
              <w:t>содержания</w:t>
            </w:r>
          </w:p>
        </w:tc>
        <w:tc>
          <w:tcPr>
            <w:tcW w:w="12447" w:type="dxa"/>
          </w:tcPr>
          <w:p w:rsidR="00255F30" w:rsidRPr="00154401" w:rsidRDefault="00255F30" w:rsidP="00255F30">
            <w:pPr>
              <w:rPr>
                <w:b/>
              </w:rPr>
            </w:pPr>
            <w:r w:rsidRPr="00154401">
              <w:rPr>
                <w:b/>
              </w:rPr>
              <w:lastRenderedPageBreak/>
              <w:t>Отклонение от норматива:</w:t>
            </w:r>
          </w:p>
          <w:p w:rsidR="00F653B1" w:rsidRDefault="004728CD" w:rsidP="009F55CD">
            <w:r w:rsidRPr="005C727C">
              <w:lastRenderedPageBreak/>
              <w:t xml:space="preserve">проезжая часть </w:t>
            </w:r>
            <w:r w:rsidR="00255F30">
              <w:t xml:space="preserve">не </w:t>
            </w:r>
            <w:r w:rsidRPr="005C727C">
              <w:t>расчищена на всю ширину</w:t>
            </w:r>
            <w:r w:rsidR="00F653B1">
              <w:t xml:space="preserve"> в течении 6 часов после окончания снегопада</w:t>
            </w:r>
            <w:r w:rsidRPr="005C727C">
              <w:t>,</w:t>
            </w:r>
          </w:p>
          <w:p w:rsidR="00F653B1" w:rsidRPr="002C562F" w:rsidRDefault="00F653B1" w:rsidP="002C562F">
            <w:pPr>
              <w:rPr>
                <w:b/>
              </w:rPr>
            </w:pPr>
            <w:r w:rsidRPr="00154401">
              <w:rPr>
                <w:b/>
              </w:rPr>
              <w:t>Или:</w:t>
            </w:r>
            <w:r w:rsidR="002C562F">
              <w:rPr>
                <w:b/>
              </w:rPr>
              <w:t xml:space="preserve"> </w:t>
            </w:r>
            <w:r w:rsidR="004728CD" w:rsidRPr="005C727C">
              <w:t xml:space="preserve">уплотненный слой снега более </w:t>
            </w:r>
            <w:r>
              <w:t>5 см.</w:t>
            </w:r>
          </w:p>
          <w:p w:rsidR="004728CD" w:rsidRDefault="002C562F" w:rsidP="009F55CD">
            <w:r w:rsidRPr="00154401">
              <w:rPr>
                <w:b/>
              </w:rPr>
              <w:t>Или:</w:t>
            </w:r>
            <w:r>
              <w:rPr>
                <w:b/>
              </w:rPr>
              <w:t xml:space="preserve"> </w:t>
            </w:r>
            <w:r w:rsidR="004728CD" w:rsidRPr="005C727C">
              <w:t xml:space="preserve">имеется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r>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2C562F">
              <w:rPr>
                <w:b/>
              </w:rPr>
              <w:t xml:space="preserve"> </w:t>
            </w:r>
            <w:r w:rsidR="004728CD" w:rsidRPr="005C727C">
              <w:t>Урны переполнены.</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2C562F" w:rsidRDefault="00006214" w:rsidP="00006214">
            <w:pPr>
              <w:rPr>
                <w:b/>
              </w:rPr>
            </w:pPr>
            <w:r w:rsidRPr="001F2A03">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 xml:space="preserve">летний период </w:t>
            </w:r>
            <w:r w:rsidRPr="005C727C">
              <w:lastRenderedPageBreak/>
              <w:t>содержания</w:t>
            </w:r>
          </w:p>
        </w:tc>
        <w:tc>
          <w:tcPr>
            <w:tcW w:w="12447" w:type="dxa"/>
          </w:tcPr>
          <w:p w:rsidR="00E2238A" w:rsidRPr="00154401" w:rsidRDefault="00E2238A" w:rsidP="00E2238A">
            <w:pPr>
              <w:rPr>
                <w:b/>
              </w:rPr>
            </w:pPr>
            <w:r w:rsidRPr="00154401">
              <w:rPr>
                <w:b/>
              </w:rPr>
              <w:lastRenderedPageBreak/>
              <w:t>Отклонение от норматива:</w:t>
            </w:r>
          </w:p>
          <w:p w:rsidR="00E2238A" w:rsidRDefault="004728CD" w:rsidP="009F55CD">
            <w:pPr>
              <w:autoSpaceDE w:val="0"/>
              <w:adjustRightInd w:val="0"/>
            </w:pPr>
            <w:r w:rsidRPr="005C727C">
              <w:lastRenderedPageBreak/>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lastRenderedPageBreak/>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течении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r w:rsidR="00991F64">
              <w:t xml:space="preserve"> </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r w:rsidR="00991F64" w:rsidRPr="00A41C02">
              <w:t xml:space="preserve"> </w:t>
            </w:r>
          </w:p>
          <w:p w:rsidR="00991F64" w:rsidRDefault="00991F64" w:rsidP="00A41C02">
            <w:r w:rsidRPr="00A41C02">
              <w:t>Проезжая часть очищена на всю ширину</w:t>
            </w:r>
            <w:r>
              <w:t xml:space="preserve"> в течении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r w:rsidR="00991F64" w:rsidRPr="00A41C02">
              <w:t xml:space="preserve"> </w:t>
            </w:r>
          </w:p>
          <w:p w:rsidR="00991F64" w:rsidRDefault="00991F64" w:rsidP="00991F64">
            <w:r w:rsidRPr="00A41C02">
              <w:t>Проезжая часть очищена на всю ширину</w:t>
            </w:r>
            <w:r>
              <w:t xml:space="preserve"> в течении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составляет</w:t>
            </w:r>
            <w:r w:rsidR="00A41C02">
              <w:t xml:space="preserve"> 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991F64">
              <w:rPr>
                <w:b/>
              </w:rPr>
              <w:t xml:space="preserve"> </w:t>
            </w:r>
            <w:proofErr w:type="spellStart"/>
            <w:r w:rsidR="00235331" w:rsidRPr="00A41C02">
              <w:t>колейность</w:t>
            </w:r>
            <w:proofErr w:type="spellEnd"/>
            <w:r w:rsidR="00235331" w:rsidRPr="00A41C02">
              <w:t xml:space="preserve">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6E50B1">
              <w:rPr>
                <w:b/>
              </w:rPr>
              <w:t xml:space="preserve"> </w:t>
            </w:r>
            <w:r w:rsidR="00235331" w:rsidRPr="00A41C02">
              <w:t>На проезжей части присутствует мусор, посторонние предметы более 30% от площади содержания.</w:t>
            </w:r>
          </w:p>
          <w:p w:rsidR="00006214" w:rsidRPr="00E31B39" w:rsidRDefault="00006214" w:rsidP="00006214">
            <w:pPr>
              <w:rPr>
                <w:b/>
              </w:rPr>
            </w:pPr>
            <w:r w:rsidRPr="00E31B39">
              <w:rPr>
                <w:b/>
              </w:rPr>
              <w:lastRenderedPageBreak/>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t>Или:</w:t>
            </w:r>
          </w:p>
          <w:p w:rsidR="00006214" w:rsidRPr="00A41C02" w:rsidRDefault="00006214" w:rsidP="00006214">
            <w:r w:rsidRPr="00E31B39">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lastRenderedPageBreak/>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lastRenderedPageBreak/>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r w:rsidRPr="00E31B39">
              <w:t>Наличие сухих (аварийных) деревьев, веток, создающих угрозу жизни (здоровью) пользователей объекта</w:t>
            </w:r>
          </w:p>
        </w:tc>
      </w:tr>
    </w:tbl>
    <w:p w:rsidR="004728CD" w:rsidRDefault="004728CD" w:rsidP="004728CD"/>
    <w:p w:rsidR="00235331" w:rsidRDefault="00235331" w:rsidP="004728CD"/>
    <w:p w:rsidR="00235331" w:rsidRDefault="00235331" w:rsidP="004728CD"/>
    <w:p w:rsidR="00343AC5" w:rsidRPr="005C727C" w:rsidRDefault="00343AC5" w:rsidP="00343AC5">
      <w:r>
        <w:rPr>
          <w:sz w:val="32"/>
          <w:szCs w:val="32"/>
        </w:rPr>
        <w:t xml:space="preserve">              </w:t>
      </w:r>
      <w:r w:rsidRPr="005C727C">
        <w:t xml:space="preserve">Заказчик                                         </w:t>
      </w:r>
      <w:r>
        <w:t xml:space="preserve">                                                                       </w:t>
      </w:r>
      <w:r w:rsidRPr="005C727C">
        <w:t xml:space="preserve">                            Подрядчик</w:t>
      </w:r>
    </w:p>
    <w:p w:rsidR="00343AC5" w:rsidRPr="005C727C" w:rsidRDefault="00343AC5" w:rsidP="00343AC5">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43AC5" w:rsidRPr="008B344D" w:rsidRDefault="00343AC5" w:rsidP="00343AC5">
      <w:pPr>
        <w:jc w:val="both"/>
      </w:pPr>
      <w:r>
        <w:rPr>
          <w:b/>
          <w:sz w:val="36"/>
          <w:szCs w:val="36"/>
        </w:rPr>
        <w:t xml:space="preserve">                          </w:t>
      </w:r>
      <w:r w:rsidRPr="008B344D">
        <w:t>м.</w:t>
      </w:r>
      <w:r>
        <w:t xml:space="preserve">п.                                                                                                                                                  </w:t>
      </w:r>
      <w:r w:rsidRPr="008B344D">
        <w:t>м.п.</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r w:rsidRPr="005C727C">
        <w:lastRenderedPageBreak/>
        <w:t xml:space="preserve">    </w:t>
      </w:r>
    </w:p>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r w:rsidRPr="00964C3C">
              <w:rPr>
                <w:b/>
              </w:rPr>
              <w:t xml:space="preserve">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6C01AF" w:rsidRPr="005C727C" w:rsidRDefault="006C01AF" w:rsidP="006C01AF">
      <w:r w:rsidRPr="005C727C">
        <w:t xml:space="preserve">  </w:t>
      </w:r>
      <w:r>
        <w:t xml:space="preserve">                            </w:t>
      </w: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4728CD">
      <w:pPr>
        <w:jc w:val="center"/>
        <w:rPr>
          <w:b/>
          <w:bCs/>
        </w:rPr>
      </w:pPr>
    </w:p>
    <w:p w:rsidR="006C01AF" w:rsidRDefault="006C01AF" w:rsidP="004728CD">
      <w:pPr>
        <w:jc w:val="center"/>
        <w:rPr>
          <w:b/>
          <w:bCs/>
        </w:rPr>
      </w:pPr>
    </w:p>
    <w:p w:rsidR="006C01AF" w:rsidRDefault="006C01AF" w:rsidP="006C01AF">
      <w:pPr>
        <w:rPr>
          <w:b/>
          <w:bCs/>
        </w:rPr>
      </w:pPr>
    </w:p>
    <w:p w:rsidR="004728CD" w:rsidRPr="005C727C" w:rsidRDefault="004728CD" w:rsidP="006C01AF">
      <w:pPr>
        <w:jc w:val="right"/>
      </w:pPr>
      <w:r w:rsidRPr="005C727C">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2"/>
        <w:gridCol w:w="2133"/>
        <w:gridCol w:w="1406"/>
        <w:gridCol w:w="1458"/>
        <w:gridCol w:w="2083"/>
        <w:gridCol w:w="1389"/>
      </w:tblGrid>
      <w:tr w:rsidR="005A4C09" w:rsidRPr="005C727C" w:rsidTr="005A4C09">
        <w:tc>
          <w:tcPr>
            <w:tcW w:w="1291" w:type="dxa"/>
          </w:tcPr>
          <w:p w:rsidR="005A4C09" w:rsidRPr="005C727C" w:rsidRDefault="005A4C09" w:rsidP="009F55CD">
            <w:r w:rsidRPr="005C727C">
              <w:t>Вид работ</w:t>
            </w:r>
          </w:p>
        </w:tc>
        <w:tc>
          <w:tcPr>
            <w:tcW w:w="2229" w:type="dxa"/>
          </w:tcPr>
          <w:p w:rsidR="005A4C09" w:rsidRPr="005C727C" w:rsidRDefault="005A4C09" w:rsidP="009F55CD">
            <w:r>
              <w:t>Цена</w:t>
            </w:r>
            <w:r w:rsidRPr="005C727C">
              <w:t xml:space="preserve"> выполнения  работ</w:t>
            </w:r>
          </w:p>
          <w:p w:rsidR="005A4C09" w:rsidRPr="005C727C" w:rsidRDefault="005A4C09" w:rsidP="009F55CD">
            <w:r w:rsidRPr="005C727C">
              <w:t xml:space="preserve">( в </w:t>
            </w:r>
            <w:r>
              <w:t>соответствии с Приложением № 2</w:t>
            </w:r>
            <w:r w:rsidRPr="005C727C">
              <w:t xml:space="preserve"> к настоящему муниципальному контракту), руб.</w:t>
            </w:r>
          </w:p>
        </w:tc>
        <w:tc>
          <w:tcPr>
            <w:tcW w:w="1146" w:type="dxa"/>
          </w:tcPr>
          <w:p w:rsidR="005A4C09" w:rsidRPr="005C727C" w:rsidRDefault="005A4C09" w:rsidP="009F55CD">
            <w:pPr>
              <w:jc w:val="center"/>
            </w:pPr>
            <w:r>
              <w:t>Количество дней отчетного периода</w:t>
            </w:r>
          </w:p>
        </w:tc>
        <w:tc>
          <w:tcPr>
            <w:tcW w:w="1146" w:type="dxa"/>
          </w:tcPr>
          <w:p w:rsidR="005A4C09" w:rsidRPr="005C727C" w:rsidRDefault="005A4C09" w:rsidP="009F55CD">
            <w:pPr>
              <w:jc w:val="center"/>
            </w:pPr>
            <w:r>
              <w:t>Стоимость выполнения работ,  руб.</w:t>
            </w:r>
          </w:p>
        </w:tc>
        <w:tc>
          <w:tcPr>
            <w:tcW w:w="2184" w:type="dxa"/>
          </w:tcPr>
          <w:p w:rsidR="005A4C09" w:rsidRPr="005C727C" w:rsidRDefault="005A4C09" w:rsidP="009F55CD">
            <w:pPr>
              <w:jc w:val="center"/>
            </w:pPr>
            <w:r w:rsidRPr="005C727C">
              <w:t>Процент снижения  стоимости выполнения работ среднемесячный (%) *</w:t>
            </w:r>
          </w:p>
        </w:tc>
        <w:tc>
          <w:tcPr>
            <w:tcW w:w="1575" w:type="dxa"/>
          </w:tcPr>
          <w:p w:rsidR="005A4C09" w:rsidRPr="005C727C" w:rsidRDefault="005A4C09" w:rsidP="009F55CD">
            <w:pPr>
              <w:jc w:val="center"/>
            </w:pPr>
            <w:r w:rsidRPr="005C727C">
              <w:t>Принято к оплате, руб.</w:t>
            </w:r>
          </w:p>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Всего по акту с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 том без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r w:rsidRPr="005C727C">
        <w:t xml:space="preserve">       </w:t>
      </w:r>
    </w:p>
    <w:p w:rsidR="004728CD" w:rsidRPr="005C727C" w:rsidRDefault="00286C5B" w:rsidP="004728CD">
      <w:r>
        <w:t>Принял Заказчик   ______</w:t>
      </w:r>
      <w:r w:rsidR="00F614BA">
        <w:t>_________(________________</w:t>
      </w:r>
      <w:r w:rsidR="004728CD" w:rsidRPr="005C727C">
        <w:t>)</w:t>
      </w:r>
    </w:p>
    <w:p w:rsidR="004728CD" w:rsidRPr="005C727C" w:rsidRDefault="004728CD" w:rsidP="004728CD"/>
    <w:p w:rsidR="004728CD" w:rsidRPr="005C727C" w:rsidRDefault="004728CD" w:rsidP="004728CD">
      <w:r w:rsidRPr="005C727C">
        <w:t>М.п.</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r w:rsidR="00286C5B">
        <w:t xml:space="preserve"> </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w:t>
            </w:r>
            <w:r w:rsidR="005A4C09">
              <w:t>ием №2</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r w:rsidRPr="005C727C">
        <w:t xml:space="preserve">       </w:t>
      </w:r>
    </w:p>
    <w:p w:rsidR="00DE5BCE" w:rsidRPr="005C727C" w:rsidRDefault="00F614BA" w:rsidP="00DE5BCE">
      <w:r>
        <w:t>Принял Заказчик  _______________(________________</w:t>
      </w:r>
      <w:r w:rsidR="00DE5BCE" w:rsidRPr="005C727C">
        <w:t>)</w:t>
      </w:r>
    </w:p>
    <w:p w:rsidR="00DE5BCE" w:rsidRPr="005C727C" w:rsidRDefault="00DE5BCE" w:rsidP="00DE5BCE"/>
    <w:p w:rsidR="00DE5BCE" w:rsidRPr="005C727C" w:rsidRDefault="00DE5BCE" w:rsidP="00DE5BCE">
      <w:r w:rsidRPr="005C727C">
        <w:t>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 xml:space="preserve">                                                                                                                                                    </w:t>
      </w:r>
      <w:r w:rsidR="00F614BA">
        <w:t xml:space="preserve">                               </w:t>
      </w:r>
      <w:r w:rsidRPr="005C727C">
        <w:t>Приложение № 5</w:t>
      </w:r>
    </w:p>
    <w:p w:rsidR="004728CD" w:rsidRPr="005C727C" w:rsidRDefault="00F614BA" w:rsidP="00F614BA">
      <w:pPr>
        <w:ind w:right="633"/>
        <w:jc w:val="right"/>
      </w:pPr>
      <w:r>
        <w:t xml:space="preserve">   </w:t>
      </w:r>
      <w:r w:rsidR="004728CD" w:rsidRPr="005C727C">
        <w:t>к муниципальному контракту</w:t>
      </w:r>
      <w:r>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F614BA" w:rsidP="00F614BA">
      <w:r>
        <w:t xml:space="preserve">                      </w:t>
      </w:r>
      <w:r w:rsidR="004728CD"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   ___________________(                    )</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F614BA" w:rsidP="00F614BA">
      <w:pPr>
        <w:ind w:left="9639"/>
        <w:jc w:val="right"/>
        <w:rPr>
          <w:b/>
          <w:bCs/>
        </w:rPr>
      </w:pPr>
      <w:r>
        <w:rPr>
          <w:bCs/>
        </w:rPr>
        <w:t xml:space="preserve"> </w:t>
      </w:r>
      <w:r w:rsidR="004728CD" w:rsidRPr="005C727C">
        <w:rPr>
          <w:bCs/>
        </w:rPr>
        <w:t>от</w:t>
      </w:r>
      <w:r>
        <w:rPr>
          <w:bCs/>
        </w:rPr>
        <w:t xml:space="preserve"> «_______»</w:t>
      </w:r>
      <w:r w:rsidR="004728CD"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w:t>
      </w:r>
      <w:r w:rsidRPr="005C727C">
        <w:t xml:space="preserve">     </w:t>
      </w:r>
      <w:r w:rsidR="00343AC5">
        <w:t>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r w:rsidRPr="005C727C">
        <w:rPr>
          <w:bCs/>
        </w:rPr>
        <w:t xml:space="preserve"> </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Ед.изм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 </w:t>
      </w:r>
      <w:r>
        <w:t>Представитель</w:t>
      </w:r>
      <w:r w:rsidR="00AA2B97">
        <w:t xml:space="preserve"> </w:t>
      </w:r>
      <w:r w:rsidR="00343AC5">
        <w:t>Заказчика</w:t>
      </w:r>
      <w:r w:rsidR="00AA2B97">
        <w:t xml:space="preserve">                                                             </w:t>
      </w:r>
      <w:r w:rsidRPr="005C727C">
        <w:t xml:space="preserve">                 </w:t>
      </w:r>
      <w:r w:rsidR="00F614BA">
        <w:t xml:space="preserve">              </w:t>
      </w:r>
      <w:r w:rsidRPr="005C727C">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t xml:space="preserve"> </w:t>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На основании п.п.______ Контракта от ________ № ________ необходимо устранить выявленные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F614BA" w:rsidRPr="005C727C" w:rsidRDefault="00F614BA" w:rsidP="004728CD"/>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550B">
      <w:pPr>
        <w:jc w:val="right"/>
      </w:pPr>
      <w:r w:rsidRPr="005C727C">
        <w:lastRenderedPageBreak/>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w:t>
      </w:r>
      <w:r w:rsidR="0047550B">
        <w:t xml:space="preserve">                          </w:t>
      </w: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Pr>
          <w:sz w:val="32"/>
          <w:szCs w:val="32"/>
        </w:rPr>
        <w:t xml:space="preserve">              </w:t>
      </w:r>
      <w:r w:rsidR="008B344D" w:rsidRPr="005C727C">
        <w:t xml:space="preserve">Заказчик                                         </w:t>
      </w:r>
      <w:r w:rsidR="008B344D">
        <w:t xml:space="preserve">                                                                       </w:t>
      </w:r>
      <w:r w:rsidR="008B344D"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462AAC" w:rsidRDefault="00462AAC" w:rsidP="00C732DD">
      <w:pPr>
        <w:jc w:val="right"/>
      </w:pPr>
    </w:p>
    <w:p w:rsidR="00C732DD" w:rsidRPr="005C727C" w:rsidRDefault="00C732DD" w:rsidP="00C732DD">
      <w:pPr>
        <w:jc w:val="right"/>
      </w:pPr>
      <w:r>
        <w:lastRenderedPageBreak/>
        <w:t>Приложение № 10</w:t>
      </w:r>
      <w:r w:rsidRPr="005C727C">
        <w:t xml:space="preserve">                                                                                                                                                                                                            </w:t>
      </w:r>
    </w:p>
    <w:p w:rsidR="00C732DD" w:rsidRPr="005C727C" w:rsidRDefault="00C732DD" w:rsidP="00F94160">
      <w:pPr>
        <w:jc w:val="right"/>
      </w:pPr>
      <w:r w:rsidRPr="005C727C">
        <w:t>к муниципальному контракту</w:t>
      </w:r>
      <w:r w:rsidR="00F94160">
        <w:t xml:space="preserve"> </w:t>
      </w:r>
      <w:r w:rsidR="00F94160" w:rsidRPr="005C727C">
        <w:t xml:space="preserve">№ ____  </w:t>
      </w:r>
    </w:p>
    <w:p w:rsidR="004728CD" w:rsidRPr="005C727C" w:rsidRDefault="00C732DD" w:rsidP="00F94160">
      <w:pPr>
        <w:jc w:val="right"/>
        <w:rPr>
          <w:sz w:val="32"/>
          <w:szCs w:val="32"/>
        </w:rPr>
      </w:pPr>
      <w:r w:rsidRPr="005C727C">
        <w:t xml:space="preserve">                                                                                                                              </w:t>
      </w:r>
      <w:r>
        <w:t xml:space="preserve">                                     </w:t>
      </w:r>
      <w:r w:rsidR="00F94160">
        <w:t xml:space="preserve">   </w:t>
      </w: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bookmarkStart w:id="0" w:name="_GoBack"/>
      <w:r w:rsidR="00F94160">
        <w:rPr>
          <w:noProof/>
          <w:szCs w:val="36"/>
        </w:rPr>
        <w:drawing>
          <wp:inline distT="0" distB="0" distL="0" distR="0">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srcRect/>
                    <a:stretch>
                      <a:fillRect/>
                    </a:stretch>
                  </pic:blipFill>
                  <pic:spPr bwMode="auto">
                    <a:xfrm>
                      <a:off x="0" y="0"/>
                      <a:ext cx="8460754" cy="4813736"/>
                    </a:xfrm>
                    <a:prstGeom prst="rect">
                      <a:avLst/>
                    </a:prstGeom>
                    <a:noFill/>
                    <a:ln w="9525">
                      <a:noFill/>
                      <a:miter lim="800000"/>
                      <a:headEnd/>
                      <a:tailEnd/>
                    </a:ln>
                  </pic:spPr>
                </pic:pic>
              </a:graphicData>
            </a:graphic>
          </wp:inline>
        </w:drawing>
      </w:r>
      <w:bookmarkEnd w:id="0"/>
    </w:p>
    <w:p w:rsidR="005845B0" w:rsidRPr="005C727C" w:rsidRDefault="005845B0" w:rsidP="005845B0">
      <w:r w:rsidRPr="005C727C">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right"/>
        <w:rPr>
          <w:sz w:val="18"/>
          <w:szCs w:val="18"/>
        </w:rPr>
      </w:pPr>
    </w:p>
    <w:p w:rsidR="004728CD" w:rsidRPr="005C727C" w:rsidRDefault="004728CD" w:rsidP="004728CD">
      <w:pPr>
        <w:jc w:val="right"/>
      </w:pPr>
      <w:r w:rsidRPr="005C727C">
        <w:t xml:space="preserve">                                                </w:t>
      </w: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4728CD" w:rsidP="004728CD">
      <w:pPr>
        <w:jc w:val="center"/>
      </w:pPr>
      <w:r w:rsidRPr="005C727C">
        <w:t xml:space="preserve">                                                                                   </w:t>
      </w:r>
      <w:r w:rsidR="00F94160">
        <w:t xml:space="preserve">                         о</w:t>
      </w:r>
      <w:r w:rsidRPr="005C727C">
        <w:t>т</w:t>
      </w:r>
      <w:r w:rsidR="00F94160">
        <w:t xml:space="preserve"> «____»</w:t>
      </w:r>
      <w:r w:rsidRPr="005C727C">
        <w:t xml:space="preserve">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 xml:space="preserve">С»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 xml:space="preserve">о </w:t>
      </w:r>
      <w:r w:rsidRPr="005C727C">
        <w:t xml:space="preserve">С»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lastRenderedPageBreak/>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w:t>
      </w:r>
      <w:r w:rsidRPr="005C727C">
        <w:rPr>
          <w:rFonts w:ascii="Times New Roman" w:hAnsi="Times New Roman" w:cs="Times New Roman"/>
          <w:sz w:val="24"/>
          <w:szCs w:val="24"/>
        </w:rPr>
        <w:lastRenderedPageBreak/>
        <w:t>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 xml:space="preserve">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w:t>
      </w:r>
      <w:r w:rsidRPr="005C727C">
        <w:lastRenderedPageBreak/>
        <w:t>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 xml:space="preserve">6 часов после окончания снегопада - для автомобильных дорог III эксплуатационной </w:t>
      </w:r>
      <w:r w:rsidRPr="005C727C">
        <w:lastRenderedPageBreak/>
        <w:t>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w:t>
      </w:r>
      <w:r w:rsidRPr="005C727C">
        <w:lastRenderedPageBreak/>
        <w:t xml:space="preserve">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w:t>
      </w:r>
      <w:r w:rsidRPr="005C727C">
        <w:lastRenderedPageBreak/>
        <w:t>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минимальный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w:t>
      </w:r>
      <w:r w:rsidRPr="005C727C">
        <w:lastRenderedPageBreak/>
        <w:t>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общес</w:t>
      </w:r>
      <w:r w:rsidRPr="005C727C">
        <w:rPr>
          <w:rFonts w:ascii="Times New Roman" w:hAnsi="Times New Roman"/>
          <w:sz w:val="24"/>
          <w:szCs w:val="24"/>
        </w:rPr>
        <w:t>т</w:t>
      </w:r>
      <w:r w:rsidRPr="005C727C">
        <w:rPr>
          <w:rFonts w:ascii="Times New Roman" w:hAnsi="Times New Roman"/>
          <w:sz w:val="24"/>
          <w:szCs w:val="24"/>
        </w:rPr>
        <w:t>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w:t>
      </w:r>
      <w:r w:rsidR="008F4FFE">
        <w:t xml:space="preserve"> </w:t>
      </w:r>
      <w:r w:rsidR="008F4FFE" w:rsidRPr="0005180D">
        <w:t>(в т.ч. от граффити и др. загрязнений)</w:t>
      </w:r>
      <w:r w:rsidRPr="0005180D">
        <w:t>,</w:t>
      </w:r>
      <w:r w:rsidRPr="005C727C">
        <w:t xml:space="preserve">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ровых колодцев и решеток до</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мых секций общему рисунку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 xml:space="preserve">2. Требования к содержанию и ремонту элементов улиц и </w:t>
      </w:r>
      <w:r w:rsidRPr="005C727C">
        <w:rPr>
          <w:b/>
          <w:bCs/>
          <w:sz w:val="28"/>
          <w:szCs w:val="28"/>
        </w:rPr>
        <w:lastRenderedPageBreak/>
        <w:t>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 xml:space="preserve">руктивных  </w:t>
            </w:r>
            <w:r w:rsidRPr="005C727C">
              <w:rPr>
                <w:rFonts w:ascii="Times New Roman" w:hAnsi="Times New Roman" w:cs="Times New Roman"/>
                <w:b/>
                <w:bCs/>
                <w:sz w:val="28"/>
                <w:szCs w:val="28"/>
              </w:rPr>
              <w:br/>
              <w:t>элементов и элементов обус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ние 5 суток после обнаружения дефе</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тротуарах, посадочных площадках 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F94160">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w:t>
            </w:r>
            <w:r w:rsidRPr="005C727C">
              <w:rPr>
                <w:rFonts w:ascii="Times New Roman" w:hAnsi="Times New Roman" w:cs="Times New Roman"/>
                <w:bCs/>
                <w:sz w:val="28"/>
                <w:szCs w:val="28"/>
              </w:rPr>
              <w:t>с</w:t>
            </w:r>
            <w:r w:rsidRPr="005C727C">
              <w:rPr>
                <w:rFonts w:ascii="Times New Roman" w:hAnsi="Times New Roman" w:cs="Times New Roman"/>
                <w:bCs/>
                <w:sz w:val="28"/>
                <w:szCs w:val="28"/>
              </w:rPr>
              <w:t xml:space="preserve">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ждений, не восстановленных в течение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6,0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5845B0" w:rsidRPr="005C727C" w:rsidRDefault="005845B0" w:rsidP="005845B0"/>
    <w:p w:rsidR="004728CD" w:rsidRDefault="004728CD" w:rsidP="004728CD"/>
    <w:p w:rsidR="005845B0" w:rsidRPr="005C727C" w:rsidRDefault="005845B0" w:rsidP="004728CD"/>
    <w:p w:rsidR="004728CD" w:rsidRPr="005C727C" w:rsidRDefault="005845B0" w:rsidP="004728CD">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004728CD" w:rsidRPr="005C727C">
        <w:t xml:space="preserve">                (</w:t>
      </w:r>
      <w:r w:rsidR="004728CD" w:rsidRPr="005C727C">
        <w:rPr>
          <w:sz w:val="16"/>
          <w:szCs w:val="16"/>
        </w:rPr>
        <w:t>Должность</w:t>
      </w:r>
      <w:r w:rsidR="004728CD" w:rsidRPr="005C727C">
        <w:t>)______________(</w:t>
      </w:r>
      <w:r w:rsidR="004728CD" w:rsidRPr="005C727C">
        <w:rPr>
          <w:sz w:val="16"/>
          <w:szCs w:val="16"/>
        </w:rPr>
        <w:t>расшифровка)</w:t>
      </w:r>
      <w:r w:rsidR="004728CD" w:rsidRPr="005C727C">
        <w:t xml:space="preserve">        </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F94160" w:rsidRDefault="00F94160" w:rsidP="004728CD">
      <w:pPr>
        <w:jc w:val="right"/>
      </w:pPr>
    </w:p>
    <w:p w:rsidR="00F94160" w:rsidRDefault="00F94160" w:rsidP="004728CD">
      <w:pPr>
        <w:jc w:val="right"/>
      </w:pPr>
    </w:p>
    <w:p w:rsidR="00F94160" w:rsidRDefault="00F94160" w:rsidP="004728CD">
      <w:pPr>
        <w:jc w:val="right"/>
      </w:pPr>
    </w:p>
    <w:p w:rsidR="00F94160" w:rsidRDefault="00F94160"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______</w:t>
      </w:r>
      <w:r>
        <w:t>_________</w:t>
      </w:r>
      <w:r w:rsidR="004728CD"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w:t>
      </w:r>
      <w:r w:rsidR="00BD47B5">
        <w:rPr>
          <w:b/>
          <w:sz w:val="28"/>
          <w:szCs w:val="28"/>
        </w:rPr>
        <w:t>при</w:t>
      </w:r>
      <w:r w:rsidRPr="00460B8F">
        <w:rPr>
          <w:b/>
          <w:sz w:val="28"/>
          <w:szCs w:val="28"/>
        </w:rPr>
        <w:t xml:space="preserve"> </w:t>
      </w:r>
      <w:r w:rsidR="00726E4D">
        <w:rPr>
          <w:b/>
          <w:sz w:val="28"/>
          <w:szCs w:val="28"/>
        </w:rPr>
        <w:t>выполнении</w:t>
      </w:r>
      <w:r>
        <w:rPr>
          <w:b/>
          <w:sz w:val="28"/>
          <w:szCs w:val="28"/>
        </w:rPr>
        <w:t xml:space="preserve"> работ, и их значения.</w:t>
      </w:r>
    </w:p>
    <w:p w:rsidR="004728CD" w:rsidRPr="005F59BC" w:rsidRDefault="004728CD" w:rsidP="004728CD">
      <w:pPr>
        <w:jc w:val="both"/>
      </w:pPr>
      <w:r w:rsidRPr="005C727C">
        <w:t xml:space="preserve">                                                                                                                                           </w:t>
      </w: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w:t>
      </w:r>
      <w:r>
        <w:t>_____</w:t>
      </w:r>
      <w:r w:rsidR="004728CD" w:rsidRPr="005C727C">
        <w:t>____2013г.</w:t>
      </w:r>
    </w:p>
    <w:tbl>
      <w:tblPr>
        <w:tblW w:w="9745" w:type="dxa"/>
        <w:tblInd w:w="108" w:type="dxa"/>
        <w:tblLayout w:type="fixed"/>
        <w:tblLook w:val="04A0"/>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142CF1" w:rsidP="0031410A">
      <w:pPr>
        <w:jc w:val="right"/>
        <w:rPr>
          <w:sz w:val="22"/>
          <w:szCs w:val="22"/>
        </w:rPr>
      </w:pPr>
      <w:r>
        <w:t xml:space="preserve"> </w:t>
      </w:r>
      <w:r w:rsidR="0031410A" w:rsidRPr="005C727C">
        <w:t xml:space="preserve"> от</w:t>
      </w:r>
      <w:r>
        <w:t xml:space="preserve"> «_____»</w:t>
      </w:r>
      <w:r w:rsidR="0031410A" w:rsidRPr="005C727C">
        <w:t xml:space="preserve"> ______</w:t>
      </w:r>
      <w:r>
        <w:t>______</w:t>
      </w:r>
      <w:r w:rsidR="0031410A" w:rsidRPr="005C727C">
        <w:t>__2013г</w:t>
      </w:r>
      <w:r>
        <w:t>.</w:t>
      </w:r>
      <w:r w:rsidR="0031410A"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03C" w:rsidRDefault="003A403C" w:rsidP="00B56057">
      <w:r>
        <w:separator/>
      </w:r>
    </w:p>
  </w:endnote>
  <w:endnote w:type="continuationSeparator" w:id="0">
    <w:p w:rsidR="003A403C" w:rsidRDefault="003A403C" w:rsidP="00B56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03C" w:rsidRDefault="003A403C" w:rsidP="00B56057">
      <w:r w:rsidRPr="00B56057">
        <w:rPr>
          <w:color w:val="000000"/>
        </w:rPr>
        <w:separator/>
      </w:r>
    </w:p>
  </w:footnote>
  <w:footnote w:type="continuationSeparator" w:id="0">
    <w:p w:rsidR="003A403C" w:rsidRDefault="003A403C" w:rsidP="00B560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rsids>
    <w:rsidRoot w:val="00B56057"/>
    <w:rsid w:val="00006214"/>
    <w:rsid w:val="000067BE"/>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06DD0"/>
    <w:rsid w:val="001114FB"/>
    <w:rsid w:val="00125733"/>
    <w:rsid w:val="00126274"/>
    <w:rsid w:val="00131388"/>
    <w:rsid w:val="001424CD"/>
    <w:rsid w:val="00142CF1"/>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00F08"/>
    <w:rsid w:val="002043A8"/>
    <w:rsid w:val="002103B5"/>
    <w:rsid w:val="00215D25"/>
    <w:rsid w:val="002351E1"/>
    <w:rsid w:val="00235331"/>
    <w:rsid w:val="00251149"/>
    <w:rsid w:val="00255F30"/>
    <w:rsid w:val="00273BE0"/>
    <w:rsid w:val="00274BF4"/>
    <w:rsid w:val="00277FFB"/>
    <w:rsid w:val="00285125"/>
    <w:rsid w:val="00286C5B"/>
    <w:rsid w:val="002A4956"/>
    <w:rsid w:val="002C1AA5"/>
    <w:rsid w:val="002C562F"/>
    <w:rsid w:val="002D7162"/>
    <w:rsid w:val="002D7C78"/>
    <w:rsid w:val="002E3922"/>
    <w:rsid w:val="002F44EE"/>
    <w:rsid w:val="00305D53"/>
    <w:rsid w:val="00311A91"/>
    <w:rsid w:val="00312AD2"/>
    <w:rsid w:val="0031410A"/>
    <w:rsid w:val="00321610"/>
    <w:rsid w:val="00325A7A"/>
    <w:rsid w:val="00334EA2"/>
    <w:rsid w:val="003377D9"/>
    <w:rsid w:val="00341679"/>
    <w:rsid w:val="00343AC5"/>
    <w:rsid w:val="00380F25"/>
    <w:rsid w:val="00382C49"/>
    <w:rsid w:val="00383125"/>
    <w:rsid w:val="0038645F"/>
    <w:rsid w:val="00391CB2"/>
    <w:rsid w:val="003A403C"/>
    <w:rsid w:val="003A4046"/>
    <w:rsid w:val="003A68C1"/>
    <w:rsid w:val="003B1CD9"/>
    <w:rsid w:val="003B3DA1"/>
    <w:rsid w:val="003B5993"/>
    <w:rsid w:val="003C0504"/>
    <w:rsid w:val="003D1AAF"/>
    <w:rsid w:val="003D3134"/>
    <w:rsid w:val="003E0136"/>
    <w:rsid w:val="003F2AE6"/>
    <w:rsid w:val="003F77A1"/>
    <w:rsid w:val="0042168F"/>
    <w:rsid w:val="0043633F"/>
    <w:rsid w:val="004366CA"/>
    <w:rsid w:val="00443BC3"/>
    <w:rsid w:val="00460B8F"/>
    <w:rsid w:val="00462AAC"/>
    <w:rsid w:val="00463E5D"/>
    <w:rsid w:val="004728CD"/>
    <w:rsid w:val="0047550B"/>
    <w:rsid w:val="00483521"/>
    <w:rsid w:val="004A725C"/>
    <w:rsid w:val="004D4AFB"/>
    <w:rsid w:val="004E2411"/>
    <w:rsid w:val="004F2E71"/>
    <w:rsid w:val="00500088"/>
    <w:rsid w:val="005026A3"/>
    <w:rsid w:val="0050317A"/>
    <w:rsid w:val="00503F36"/>
    <w:rsid w:val="00506A9E"/>
    <w:rsid w:val="005078C2"/>
    <w:rsid w:val="00520BA7"/>
    <w:rsid w:val="00527C23"/>
    <w:rsid w:val="00540778"/>
    <w:rsid w:val="00540E7E"/>
    <w:rsid w:val="00552FDE"/>
    <w:rsid w:val="00556E38"/>
    <w:rsid w:val="00562F6E"/>
    <w:rsid w:val="00564CE2"/>
    <w:rsid w:val="0057132B"/>
    <w:rsid w:val="0057145D"/>
    <w:rsid w:val="00573167"/>
    <w:rsid w:val="00576658"/>
    <w:rsid w:val="005845B0"/>
    <w:rsid w:val="00585287"/>
    <w:rsid w:val="005A4C09"/>
    <w:rsid w:val="005C26C6"/>
    <w:rsid w:val="005C4069"/>
    <w:rsid w:val="005C727C"/>
    <w:rsid w:val="005C7C85"/>
    <w:rsid w:val="005D6CEB"/>
    <w:rsid w:val="005D7A69"/>
    <w:rsid w:val="005E0759"/>
    <w:rsid w:val="005F04BF"/>
    <w:rsid w:val="005F1649"/>
    <w:rsid w:val="005F21C0"/>
    <w:rsid w:val="005F59BC"/>
    <w:rsid w:val="00602C20"/>
    <w:rsid w:val="006061E4"/>
    <w:rsid w:val="00614513"/>
    <w:rsid w:val="0062552C"/>
    <w:rsid w:val="006344AF"/>
    <w:rsid w:val="006425F7"/>
    <w:rsid w:val="006A48FC"/>
    <w:rsid w:val="006B08F6"/>
    <w:rsid w:val="006B1CA8"/>
    <w:rsid w:val="006C01AF"/>
    <w:rsid w:val="006E50B1"/>
    <w:rsid w:val="006F3CA6"/>
    <w:rsid w:val="006F7D5E"/>
    <w:rsid w:val="007022A4"/>
    <w:rsid w:val="007035F5"/>
    <w:rsid w:val="00723226"/>
    <w:rsid w:val="00726E4D"/>
    <w:rsid w:val="00737F64"/>
    <w:rsid w:val="007448D3"/>
    <w:rsid w:val="007469E5"/>
    <w:rsid w:val="00764C09"/>
    <w:rsid w:val="00770C7C"/>
    <w:rsid w:val="00772587"/>
    <w:rsid w:val="00782698"/>
    <w:rsid w:val="00784D7F"/>
    <w:rsid w:val="0079364D"/>
    <w:rsid w:val="007A5D05"/>
    <w:rsid w:val="007C701B"/>
    <w:rsid w:val="007D052B"/>
    <w:rsid w:val="007D3D13"/>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E0C5E"/>
    <w:rsid w:val="008E2D60"/>
    <w:rsid w:val="008E52F3"/>
    <w:rsid w:val="008F4FFE"/>
    <w:rsid w:val="008F56BD"/>
    <w:rsid w:val="00903B4B"/>
    <w:rsid w:val="00904F1F"/>
    <w:rsid w:val="0091742A"/>
    <w:rsid w:val="009458EC"/>
    <w:rsid w:val="00954F84"/>
    <w:rsid w:val="00964C3C"/>
    <w:rsid w:val="009655DF"/>
    <w:rsid w:val="009736B0"/>
    <w:rsid w:val="009823D4"/>
    <w:rsid w:val="009865A7"/>
    <w:rsid w:val="0098707E"/>
    <w:rsid w:val="00991F64"/>
    <w:rsid w:val="00992D3D"/>
    <w:rsid w:val="009B22D2"/>
    <w:rsid w:val="009B57BF"/>
    <w:rsid w:val="009B7BB9"/>
    <w:rsid w:val="009C31CB"/>
    <w:rsid w:val="009C7569"/>
    <w:rsid w:val="009D77AA"/>
    <w:rsid w:val="009E1AF4"/>
    <w:rsid w:val="009F55CD"/>
    <w:rsid w:val="009F748D"/>
    <w:rsid w:val="00A10B7F"/>
    <w:rsid w:val="00A30660"/>
    <w:rsid w:val="00A34953"/>
    <w:rsid w:val="00A41C02"/>
    <w:rsid w:val="00A4274B"/>
    <w:rsid w:val="00A428BE"/>
    <w:rsid w:val="00A455CA"/>
    <w:rsid w:val="00A4640C"/>
    <w:rsid w:val="00A51410"/>
    <w:rsid w:val="00A53EEF"/>
    <w:rsid w:val="00A76F59"/>
    <w:rsid w:val="00A839CC"/>
    <w:rsid w:val="00A91108"/>
    <w:rsid w:val="00AA0B96"/>
    <w:rsid w:val="00AA2B97"/>
    <w:rsid w:val="00AA531B"/>
    <w:rsid w:val="00AB0833"/>
    <w:rsid w:val="00AB0CF2"/>
    <w:rsid w:val="00AB491D"/>
    <w:rsid w:val="00AC58B8"/>
    <w:rsid w:val="00AD05B6"/>
    <w:rsid w:val="00AE2ABF"/>
    <w:rsid w:val="00AE7730"/>
    <w:rsid w:val="00AF1729"/>
    <w:rsid w:val="00AF4E9C"/>
    <w:rsid w:val="00B17C73"/>
    <w:rsid w:val="00B20E8D"/>
    <w:rsid w:val="00B44888"/>
    <w:rsid w:val="00B56057"/>
    <w:rsid w:val="00B60914"/>
    <w:rsid w:val="00B6541E"/>
    <w:rsid w:val="00B7492A"/>
    <w:rsid w:val="00B9214B"/>
    <w:rsid w:val="00BA52CB"/>
    <w:rsid w:val="00BB395D"/>
    <w:rsid w:val="00BB58D8"/>
    <w:rsid w:val="00BC2B41"/>
    <w:rsid w:val="00BC2FA8"/>
    <w:rsid w:val="00BC31AF"/>
    <w:rsid w:val="00BC4DD7"/>
    <w:rsid w:val="00BC60C5"/>
    <w:rsid w:val="00BD47B5"/>
    <w:rsid w:val="00BE1A33"/>
    <w:rsid w:val="00BE3F05"/>
    <w:rsid w:val="00BF039A"/>
    <w:rsid w:val="00C03D55"/>
    <w:rsid w:val="00C052B8"/>
    <w:rsid w:val="00C229CD"/>
    <w:rsid w:val="00C302AB"/>
    <w:rsid w:val="00C424F0"/>
    <w:rsid w:val="00C73216"/>
    <w:rsid w:val="00C732DD"/>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572EE"/>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7953"/>
    <w:rsid w:val="00F51771"/>
    <w:rsid w:val="00F614BA"/>
    <w:rsid w:val="00F61AD7"/>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26A55-0953-43D2-B170-10E589CC6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89</Pages>
  <Words>29578</Words>
  <Characters>168598</Characters>
  <Application>Microsoft Office Word</Application>
  <DocSecurity>0</DocSecurity>
  <Lines>1404</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Опер5</cp:lastModifiedBy>
  <cp:revision>35</cp:revision>
  <cp:lastPrinted>2013-06-20T06:31:00Z</cp:lastPrinted>
  <dcterms:created xsi:type="dcterms:W3CDTF">2013-04-13T08:57:00Z</dcterms:created>
  <dcterms:modified xsi:type="dcterms:W3CDTF">2013-06-20T06:31:00Z</dcterms:modified>
</cp:coreProperties>
</file>