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на выполнение работ по содержанию и ремонту городских улиц и дорог</w:t>
      </w:r>
      <w:r w:rsidR="00DB5B13">
        <w:rPr>
          <w:rFonts w:ascii="Times New Roman CYR" w:hAnsi="Times New Roman CYR" w:cs="Times New Roman CYR"/>
        </w:rPr>
        <w:t xml:space="preserve"> на территории Свердловского района </w:t>
      </w: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sidR="00DB5B13">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DB5B13">
      <w:pPr>
        <w:autoSpaceDE w:val="0"/>
        <w:spacing w:after="120"/>
        <w:ind w:firstLine="851"/>
        <w:jc w:val="both"/>
      </w:pPr>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proofErr w:type="gramStart"/>
      <w:r w:rsidR="00BD47B5">
        <w:t>при</w:t>
      </w:r>
      <w:proofErr w:type="gramEnd"/>
      <w:r w:rsidRPr="00460B8F">
        <w:t xml:space="preserve">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00DB5B13">
        <w:rPr>
          <w:rFonts w:ascii="Times New Roman CYR" w:hAnsi="Times New Roman CYR" w:cs="Times New Roman CYR"/>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w:t>
      </w:r>
      <w:r w:rsidR="00C75FD7">
        <w:rPr>
          <w:rFonts w:ascii="Times New Roman CYR" w:hAnsi="Times New Roman CYR" w:cs="Times New Roman CYR"/>
        </w:rPr>
        <w:t xml:space="preserve"> </w:t>
      </w:r>
      <w:r w:rsidRPr="00B31067">
        <w:rPr>
          <w:rFonts w:ascii="Times New Roman CYR" w:hAnsi="Times New Roman CYR" w:cs="Times New Roman CYR"/>
        </w:rPr>
        <w:t>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proofErr w:type="gramStart"/>
      <w:r w:rsidRPr="00B31067">
        <w:rPr>
          <w:rFonts w:ascii="Times New Roman CYR" w:hAnsi="Times New Roman CYR" w:cs="Times New Roman CYR"/>
          <w:bCs/>
          <w:iCs/>
        </w:rPr>
        <w:t>)</w:t>
      </w:r>
      <w:r w:rsidRPr="00B31067">
        <w:rPr>
          <w:rFonts w:ascii="Times New Roman CYR" w:hAnsi="Times New Roman CYR" w:cs="Times New Roman CYR"/>
          <w:bCs/>
        </w:rPr>
        <w:t>а</w:t>
      </w:r>
      <w:proofErr w:type="gramEnd"/>
      <w:r w:rsidRPr="00B31067">
        <w:rPr>
          <w:rFonts w:ascii="Times New Roman CYR" w:hAnsi="Times New Roman CYR" w:cs="Times New Roman CYR"/>
          <w:bCs/>
        </w:rPr>
        <w:t xml:space="preserve">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00DB5B13">
        <w:rPr>
          <w:rFonts w:ascii="Times New Roman CYR" w:hAnsi="Times New Roman CYR" w:cs="Times New Roman CYR"/>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237CFF">
        <w:rPr>
          <w:rFonts w:ascii="Times New Roman CYR" w:hAnsi="Times New Roman CYR" w:cs="Times New Roman CYR"/>
        </w:rPr>
        <w:t>04</w:t>
      </w:r>
      <w:r w:rsidR="00AA0B96" w:rsidRPr="00237CFF">
        <w:rPr>
          <w:rFonts w:ascii="Times New Roman CYR" w:hAnsi="Times New Roman CYR" w:cs="Times New Roman CYR"/>
        </w:rPr>
        <w:t>.08.2013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237CFF">
        <w:rPr>
          <w:rFonts w:ascii="Times New Roman CYR" w:hAnsi="Times New Roman CYR" w:cs="Times New Roman CYR"/>
        </w:rPr>
        <w:t>04</w:t>
      </w:r>
      <w:r w:rsidR="00AA0B96" w:rsidRPr="00237CFF">
        <w:rPr>
          <w:rFonts w:ascii="Times New Roman CYR" w:hAnsi="Times New Roman CYR" w:cs="Times New Roman CYR"/>
        </w:rPr>
        <w:t>.08.2013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00DB5B13">
        <w:rPr>
          <w:rFonts w:ascii="Times New Roman CYR" w:hAnsi="Times New Roman CYR" w:cs="Times New Roman CYR"/>
        </w:rPr>
        <w:t>07</w:t>
      </w:r>
      <w:r w:rsidR="00AA0B96" w:rsidRPr="00DB5B13">
        <w:rPr>
          <w:rFonts w:ascii="Times New Roman CYR" w:hAnsi="Times New Roman CYR" w:cs="Times New Roman CYR"/>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00DB5B13">
        <w:rPr>
          <w:rFonts w:cs="Times New Roman"/>
        </w:rPr>
        <w:t xml:space="preserve"> </w:t>
      </w:r>
      <w:r w:rsidRPr="00B31067">
        <w:rPr>
          <w:rFonts w:cs="Times New Roman"/>
        </w:rPr>
        <w:t>Оплата за выполненные работы осуществляется</w:t>
      </w:r>
      <w:r w:rsidR="00161EDB">
        <w:rPr>
          <w:rFonts w:cs="Times New Roman"/>
        </w:rPr>
        <w:t xml:space="preserve"> Заказчиком</w:t>
      </w:r>
      <w:r w:rsidRPr="00B31067">
        <w:rPr>
          <w:rFonts w:cs="Times New Roman"/>
        </w:rPr>
        <w:t xml:space="preserve"> в</w:t>
      </w:r>
      <w:r w:rsidR="00DB5B13">
        <w:rPr>
          <w:rFonts w:cs="Times New Roman"/>
        </w:rPr>
        <w:t xml:space="preserve"> течение 30 (тридцати) банковских дней с момента</w:t>
      </w:r>
      <w:r w:rsidR="00161EDB">
        <w:rPr>
          <w:rFonts w:cs="Times New Roman"/>
        </w:rPr>
        <w:t xml:space="preserve"> </w:t>
      </w:r>
      <w:r w:rsidR="00DB5B13">
        <w:rPr>
          <w:rFonts w:cs="Times New Roman"/>
        </w:rPr>
        <w:t>приемки выполненных работ</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4.5. Оплата за выполненные Подрядчиком объемы работ осуществляется Заказчиком после подписания сторонами актов</w:t>
      </w:r>
      <w:r w:rsidR="00DB5B13">
        <w:rPr>
          <w:rFonts w:ascii="Times New Roman CYR" w:hAnsi="Times New Roman CYR" w:cs="Times New Roman CYR"/>
        </w:rPr>
        <w:t xml:space="preserve"> приемки</w:t>
      </w:r>
      <w:r w:rsidRPr="00B31067">
        <w:rPr>
          <w:rFonts w:ascii="Times New Roman CYR" w:hAnsi="Times New Roman CYR" w:cs="Times New Roman CYR"/>
        </w:rPr>
        <w:t xml:space="preserve">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3B6792" w:rsidP="00460B8F">
      <w:pPr>
        <w:autoSpaceDE w:val="0"/>
        <w:ind w:firstLine="540"/>
        <w:jc w:val="both"/>
      </w:pPr>
      <w:r>
        <w:rPr>
          <w:rFonts w:cs="Times New Roman"/>
        </w:rPr>
        <w:t>4.6</w:t>
      </w:r>
      <w:r w:rsidR="00460B8F" w:rsidRPr="00B31067">
        <w:rPr>
          <w:rFonts w:cs="Times New Roman"/>
        </w:rPr>
        <w:t xml:space="preserve">. </w:t>
      </w:r>
      <w:r w:rsidR="00460B8F"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DB5B13">
      <w:pPr>
        <w:autoSpaceDE w:val="0"/>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00DB5B13">
        <w:rPr>
          <w:rFonts w:ascii="Times New Roman CYR" w:hAnsi="Times New Roman CYR" w:cs="Times New Roman CYR"/>
        </w:rPr>
        <w:t>04</w:t>
      </w:r>
      <w:r w:rsidR="00215D25" w:rsidRPr="00DB5B13">
        <w:rPr>
          <w:rFonts w:ascii="Times New Roman CYR" w:hAnsi="Times New Roman CYR" w:cs="Times New Roman CYR"/>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00DB5B13" w:rsidRPr="00DB5B13">
        <w:rPr>
          <w:rFonts w:ascii="Times New Roman CYR" w:hAnsi="Times New Roman CYR" w:cs="Times New Roman CYR"/>
        </w:rPr>
        <w:t>07</w:t>
      </w:r>
      <w:r w:rsidR="00215D25" w:rsidRPr="00DB5B13">
        <w:rPr>
          <w:rFonts w:ascii="Times New Roman CYR" w:hAnsi="Times New Roman CYR" w:cs="Times New Roman CYR"/>
        </w:rPr>
        <w:t>.08.2013</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 xml:space="preserve">обеспечить выполнение работ по содержанию и ремонту городских улиц и дорог в соответствии с условиями настоящего Контракта, требованиями нормативной </w:t>
      </w:r>
      <w:r w:rsidRPr="00B31067">
        <w:rPr>
          <w:rFonts w:ascii="Times New Roman CYR" w:hAnsi="Times New Roman CYR" w:cs="Times New Roman CYR"/>
        </w:rPr>
        <w:lastRenderedPageBreak/>
        <w:t>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00DB5B13">
        <w:rPr>
          <w:rFonts w:ascii="Times New Roman CYR" w:hAnsi="Times New Roman CYR" w:cs="Times New Roman CYR"/>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00DB5B13">
        <w:rPr>
          <w:rFonts w:ascii="Times New Roman CYR" w:hAnsi="Times New Roman CYR" w:cs="Times New Roman CYR"/>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lastRenderedPageBreak/>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DB5B13" w:rsidRPr="00DB5B13">
        <w:rPr>
          <w:rFonts w:ascii="Times New Roman CYR" w:hAnsi="Times New Roman CYR" w:cs="Times New Roman CYR"/>
        </w:rPr>
        <w:t>22</w:t>
      </w:r>
      <w:r w:rsidR="009458EC" w:rsidRPr="00DB5B13">
        <w:rPr>
          <w:rFonts w:ascii="Times New Roman CYR" w:hAnsi="Times New Roman CYR" w:cs="Times New Roman CYR"/>
        </w:rPr>
        <w:t>.07.2013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00DB5B13" w:rsidRPr="00DB5B13">
        <w:rPr>
          <w:rFonts w:ascii="Times New Roman CYR" w:hAnsi="Times New Roman CYR" w:cs="Times New Roman CYR"/>
        </w:rPr>
        <w:t>23</w:t>
      </w:r>
      <w:r w:rsidR="009458EC" w:rsidRPr="00DB5B13">
        <w:rPr>
          <w:rFonts w:ascii="Times New Roman CYR" w:hAnsi="Times New Roman CYR" w:cs="Times New Roman CYR"/>
        </w:rPr>
        <w:t>.07.2013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00DB5B13" w:rsidRPr="00DB5B13">
        <w:rPr>
          <w:rFonts w:ascii="Times New Roman CYR" w:hAnsi="Times New Roman CYR" w:cs="Times New Roman CYR"/>
        </w:rPr>
        <w:t>07</w:t>
      </w:r>
      <w:r w:rsidR="009458EC" w:rsidRPr="00DB5B13">
        <w:rPr>
          <w:rFonts w:ascii="Times New Roman CYR" w:hAnsi="Times New Roman CYR" w:cs="Times New Roman CYR"/>
        </w:rPr>
        <w:t>.08.2013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lastRenderedPageBreak/>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00DB5B13">
        <w:rPr>
          <w:rFonts w:ascii="Times New Roman CYR" w:hAnsi="Times New Roman CYR" w:cs="Times New Roman CYR"/>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proofErr w:type="gramStart"/>
      <w:r w:rsidRPr="00B31067">
        <w:rPr>
          <w:rFonts w:ascii="Times New Roman CYR" w:hAnsi="Times New Roman CYR" w:cs="Times New Roman CYR"/>
        </w:rPr>
        <w:t xml:space="preserve">Своевременно осуществлять приемку работ, при соблюдении Подрядчиком условий Контракта, подписывать акт приемки выполненных работ за отчетный </w:t>
      </w:r>
      <w:proofErr w:type="spellStart"/>
      <w:r w:rsidRPr="00B31067">
        <w:rPr>
          <w:rFonts w:ascii="Times New Roman CYR" w:hAnsi="Times New Roman CYR" w:cs="Times New Roman CYR"/>
        </w:rPr>
        <w:t>периоди</w:t>
      </w:r>
      <w:proofErr w:type="spellEnd"/>
      <w:r w:rsidRPr="00B31067">
        <w:rPr>
          <w:rFonts w:ascii="Times New Roman CYR" w:hAnsi="Times New Roman CYR" w:cs="Times New Roman CYR"/>
        </w:rPr>
        <w:t xml:space="preserve"> справку о стоимости выполненных работ и затрат формы КС-3;</w:t>
      </w:r>
      <w:proofErr w:type="gramEnd"/>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00DB5B13">
        <w:rPr>
          <w:rFonts w:ascii="Times New Roman CYR" w:hAnsi="Times New Roman CYR" w:cs="Times New Roman CYR"/>
        </w:rPr>
        <w:t xml:space="preserve"> </w:t>
      </w:r>
      <w:r w:rsidRPr="00B31067">
        <w:rPr>
          <w:rFonts w:ascii="Times New Roman CYR" w:hAnsi="Times New Roman CYR" w:cs="Times New Roman CYR"/>
        </w:rPr>
        <w:t>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7.2.3. Отдавать распоряжения в письменной форме о частичном или полном временном прекращении производства работ с указанием причин, о запрещении </w:t>
      </w:r>
      <w:r w:rsidRPr="00B31067">
        <w:rPr>
          <w:rFonts w:ascii="Times New Roman CYR" w:hAnsi="Times New Roman CYR" w:cs="Times New Roman CYR"/>
        </w:rPr>
        <w:lastRenderedPageBreak/>
        <w:t>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lastRenderedPageBreak/>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w:t>
      </w:r>
      <w:proofErr w:type="spellStart"/>
      <w:r w:rsidRPr="00B31067">
        <w:rPr>
          <w:rFonts w:ascii="Times New Roman CYR" w:hAnsi="Times New Roman CYR" w:cs="Times New Roman CYR"/>
        </w:rPr>
        <w:t>втом</w:t>
      </w:r>
      <w:proofErr w:type="spellEnd"/>
      <w:r w:rsidRPr="00B31067">
        <w:rPr>
          <w:rFonts w:ascii="Times New Roman CYR" w:hAnsi="Times New Roman CYR" w:cs="Times New Roman CYR"/>
        </w:rPr>
        <w:t xml:space="preserve">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07681" w:rsidP="00460B8F">
      <w:pPr>
        <w:autoSpaceDE w:val="0"/>
        <w:ind w:firstLine="540"/>
        <w:jc w:val="both"/>
        <w:rPr>
          <w:rFonts w:ascii="Times New Roman CYR" w:hAnsi="Times New Roman CYR" w:cs="Times New Roman CYR"/>
          <w:bCs/>
        </w:rPr>
      </w:pPr>
      <w:r>
        <w:rPr>
          <w:rFonts w:ascii="Times New Roman CYR" w:hAnsi="Times New Roman CYR" w:cs="Times New Roman CYR"/>
          <w:bCs/>
        </w:rPr>
        <w:t>8.8.5.</w:t>
      </w:r>
      <w:r w:rsidR="00460B8F"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8.8.6. При получении Подрядчиком оценки качества работ по содержанию объектов </w:t>
      </w:r>
      <w:r w:rsidRPr="00B31067">
        <w:rPr>
          <w:rFonts w:ascii="Times New Roman CYR" w:hAnsi="Times New Roman CYR" w:cs="Times New Roman CYR"/>
          <w:bCs/>
        </w:rPr>
        <w:lastRenderedPageBreak/>
        <w:t>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901028" w:rsidP="00460B8F">
      <w:pPr>
        <w:autoSpaceDE w:val="0"/>
        <w:ind w:firstLine="540"/>
        <w:jc w:val="both"/>
      </w:pPr>
      <w:r>
        <w:rPr>
          <w:rFonts w:cs="Times New Roman"/>
        </w:rPr>
        <w:t>8.8</w:t>
      </w:r>
      <w:r w:rsidR="00460B8F" w:rsidRPr="00B31067">
        <w:rPr>
          <w:rFonts w:cs="Times New Roman"/>
        </w:rPr>
        <w:t>.</w:t>
      </w:r>
      <w:r w:rsidR="00407681">
        <w:rPr>
          <w:rFonts w:cs="Times New Roman"/>
        </w:rPr>
        <w:t>7.</w:t>
      </w:r>
      <w:r w:rsidR="00460B8F" w:rsidRPr="00B31067">
        <w:rPr>
          <w:rFonts w:cs="Times New Roman"/>
        </w:rPr>
        <w:t xml:space="preserve"> </w:t>
      </w:r>
      <w:r w:rsidR="00460B8F"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901028" w:rsidP="00460B8F">
      <w:pPr>
        <w:autoSpaceDE w:val="0"/>
        <w:ind w:firstLine="540"/>
        <w:jc w:val="both"/>
      </w:pPr>
      <w:r>
        <w:rPr>
          <w:rFonts w:cs="Times New Roman"/>
        </w:rPr>
        <w:t>8.9</w:t>
      </w:r>
      <w:r w:rsidR="00460B8F" w:rsidRPr="00B31067">
        <w:rPr>
          <w:rFonts w:cs="Times New Roman"/>
        </w:rPr>
        <w:t xml:space="preserve">. </w:t>
      </w:r>
      <w:r w:rsidR="00460B8F"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901028" w:rsidP="00460B8F">
      <w:pPr>
        <w:autoSpaceDE w:val="0"/>
        <w:ind w:firstLine="540"/>
        <w:jc w:val="both"/>
      </w:pPr>
      <w:r>
        <w:rPr>
          <w:rFonts w:cs="Times New Roman"/>
        </w:rPr>
        <w:t>8.10</w:t>
      </w:r>
      <w:r w:rsidR="00460B8F" w:rsidRPr="00B31067">
        <w:rPr>
          <w:rFonts w:cs="Times New Roman"/>
        </w:rPr>
        <w:t xml:space="preserve">. </w:t>
      </w:r>
      <w:r w:rsidR="00460B8F"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901028" w:rsidP="00460B8F">
      <w:pPr>
        <w:autoSpaceDE w:val="0"/>
        <w:ind w:firstLine="540"/>
        <w:jc w:val="both"/>
      </w:pPr>
      <w:r>
        <w:rPr>
          <w:rFonts w:cs="Times New Roman"/>
        </w:rPr>
        <w:t>8.11</w:t>
      </w:r>
      <w:r w:rsidR="00460B8F" w:rsidRPr="00B31067">
        <w:rPr>
          <w:rFonts w:cs="Times New Roman"/>
        </w:rPr>
        <w:t xml:space="preserve">. </w:t>
      </w:r>
      <w:r w:rsidR="00460B8F"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DB5B13">
        <w:rPr>
          <w:rFonts w:ascii="Times New Roman CYR" w:hAnsi="Times New Roman CYR" w:cs="Times New Roman CYR"/>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 xml:space="preserve">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w:t>
      </w:r>
      <w:r w:rsidRPr="00B31067">
        <w:rPr>
          <w:rFonts w:ascii="Times New Roman CYR" w:hAnsi="Times New Roman CYR" w:cs="Times New Roman CYR"/>
        </w:rPr>
        <w:lastRenderedPageBreak/>
        <w:t>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 xml:space="preserve">В качестве крайнего средства </w:t>
      </w:r>
      <w:proofErr w:type="spellStart"/>
      <w:r w:rsidRPr="00B31067">
        <w:rPr>
          <w:rFonts w:ascii="Times New Roman CYR" w:hAnsi="Times New Roman CYR" w:cs="Times New Roman CYR"/>
        </w:rPr>
        <w:t>разрешенияспора</w:t>
      </w:r>
      <w:proofErr w:type="spellEnd"/>
      <w:r w:rsidRPr="00B31067">
        <w:rPr>
          <w:rFonts w:ascii="Times New Roman CYR" w:hAnsi="Times New Roman CYR" w:cs="Times New Roman CYR"/>
        </w:rPr>
        <w:t xml:space="preserve">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8F0BBB" w:rsidRDefault="00460B8F" w:rsidP="00460B8F">
      <w:pPr>
        <w:autoSpaceDE w:val="0"/>
        <w:jc w:val="center"/>
      </w:pPr>
      <w:r w:rsidRPr="008F0BBB">
        <w:rPr>
          <w:rFonts w:cs="Times New Roman"/>
          <w:b/>
          <w:bCs/>
        </w:rPr>
        <w:t xml:space="preserve">12. </w:t>
      </w:r>
      <w:r w:rsidRPr="008F0BBB">
        <w:rPr>
          <w:rFonts w:ascii="Times New Roman CYR" w:hAnsi="Times New Roman CYR" w:cs="Times New Roman CYR"/>
          <w:b/>
          <w:bCs/>
        </w:rPr>
        <w:t>Обеспечение исполнения Контракта</w:t>
      </w:r>
    </w:p>
    <w:p w:rsidR="00460B8F" w:rsidRPr="008F0BBB" w:rsidRDefault="00460B8F" w:rsidP="00460B8F">
      <w:pPr>
        <w:jc w:val="both"/>
        <w:rPr>
          <w:rFonts w:cs="Times New Roman"/>
          <w:kern w:val="0"/>
        </w:rPr>
      </w:pPr>
      <w:r w:rsidRPr="008F0BBB">
        <w:rPr>
          <w:rFonts w:cs="Times New Roman"/>
        </w:rPr>
        <w:t xml:space="preserve">         12.1. </w:t>
      </w:r>
      <w:r w:rsidRPr="008F0BBB">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8F0BBB" w:rsidRDefault="00460B8F" w:rsidP="00460B8F">
      <w:pPr>
        <w:jc w:val="both"/>
        <w:rPr>
          <w:rFonts w:cs="Times New Roman"/>
          <w:kern w:val="0"/>
        </w:rPr>
      </w:pPr>
      <w:r w:rsidRPr="008F0BBB">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8F0BBB">
        <w:rPr>
          <w:rFonts w:cs="Times New Roman"/>
          <w:kern w:val="0"/>
        </w:rPr>
        <w:t>-р</w:t>
      </w:r>
      <w:proofErr w:type="gramEnd"/>
      <w:r w:rsidRPr="008F0BBB">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8F0BBB" w:rsidRDefault="00460B8F" w:rsidP="00460B8F">
      <w:pPr>
        <w:jc w:val="both"/>
        <w:rPr>
          <w:rFonts w:cs="Times New Roman"/>
          <w:kern w:val="0"/>
        </w:rPr>
      </w:pPr>
      <w:r w:rsidRPr="008F0BBB">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8F0BBB" w:rsidRDefault="00460B8F" w:rsidP="00460B8F">
      <w:pPr>
        <w:widowControl/>
        <w:suppressAutoHyphens w:val="0"/>
        <w:autoSpaceDN/>
        <w:ind w:firstLine="567"/>
        <w:jc w:val="both"/>
        <w:textAlignment w:val="auto"/>
        <w:rPr>
          <w:rFonts w:ascii="Times New Roman CYR" w:hAnsi="Times New Roman CYR" w:cs="Times New Roman CYR"/>
        </w:rPr>
      </w:pPr>
      <w:r w:rsidRPr="008F0BBB">
        <w:rPr>
          <w:rFonts w:cs="Times New Roman"/>
        </w:rPr>
        <w:t xml:space="preserve">12.3. </w:t>
      </w:r>
      <w:proofErr w:type="gramStart"/>
      <w:r w:rsidRPr="008F0BBB">
        <w:rPr>
          <w:rFonts w:cs="Times New Roman"/>
        </w:rPr>
        <w:t>В случае е</w:t>
      </w:r>
      <w:r w:rsidRPr="008F0BBB">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8F0BBB">
        <w:rPr>
          <w:rFonts w:ascii="Times New Roman CYR" w:hAnsi="Times New Roman CYR" w:cs="Times New Roman CYR"/>
        </w:rPr>
        <w:t>а</w:t>
      </w:r>
      <w:r w:rsidRPr="008F0BBB">
        <w:rPr>
          <w:rFonts w:ascii="Times New Roman CYR" w:hAnsi="Times New Roman CYR" w:cs="Times New Roman CYR"/>
        </w:rPr>
        <w:t>щения действия обеспечения исполнение Контракта предоставить Заказчику иное обесп</w:t>
      </w:r>
      <w:r w:rsidRPr="008F0BBB">
        <w:rPr>
          <w:rFonts w:ascii="Times New Roman CYR" w:hAnsi="Times New Roman CYR" w:cs="Times New Roman CYR"/>
        </w:rPr>
        <w:t>е</w:t>
      </w:r>
      <w:r w:rsidRPr="008F0BBB">
        <w:rPr>
          <w:rFonts w:ascii="Times New Roman CYR" w:hAnsi="Times New Roman CYR" w:cs="Times New Roman CYR"/>
        </w:rPr>
        <w:lastRenderedPageBreak/>
        <w:t>чение исполнения Контракта, установленное п.12.1. на тех же условиях и в том</w:t>
      </w:r>
      <w:proofErr w:type="gramEnd"/>
      <w:r w:rsidRPr="008F0BBB">
        <w:rPr>
          <w:rFonts w:ascii="Times New Roman CYR" w:hAnsi="Times New Roman CYR" w:cs="Times New Roman CYR"/>
        </w:rPr>
        <w:t xml:space="preserve"> же </w:t>
      </w:r>
      <w:proofErr w:type="gramStart"/>
      <w:r w:rsidRPr="008F0BBB">
        <w:rPr>
          <w:rFonts w:ascii="Times New Roman CYR" w:hAnsi="Times New Roman CYR" w:cs="Times New Roman CYR"/>
        </w:rPr>
        <w:t>разм</w:t>
      </w:r>
      <w:r w:rsidRPr="008F0BBB">
        <w:rPr>
          <w:rFonts w:ascii="Times New Roman CYR" w:hAnsi="Times New Roman CYR" w:cs="Times New Roman CYR"/>
        </w:rPr>
        <w:t>е</w:t>
      </w:r>
      <w:r w:rsidRPr="008F0BBB">
        <w:rPr>
          <w:rFonts w:ascii="Times New Roman CYR" w:hAnsi="Times New Roman CYR" w:cs="Times New Roman CYR"/>
        </w:rPr>
        <w:t>ре</w:t>
      </w:r>
      <w:proofErr w:type="gramEnd"/>
      <w:r w:rsidRPr="008F0BBB">
        <w:rPr>
          <w:rFonts w:ascii="Times New Roman CYR" w:hAnsi="Times New Roman CYR" w:cs="Times New Roman CYR"/>
        </w:rPr>
        <w:t>.</w:t>
      </w:r>
    </w:p>
    <w:p w:rsidR="00460B8F" w:rsidRPr="008F0BBB" w:rsidRDefault="00460B8F" w:rsidP="00460B8F">
      <w:pPr>
        <w:widowControl/>
        <w:suppressAutoHyphens w:val="0"/>
        <w:autoSpaceDN/>
        <w:ind w:firstLine="567"/>
        <w:jc w:val="both"/>
        <w:textAlignment w:val="auto"/>
      </w:pPr>
      <w:r w:rsidRPr="008F0BBB">
        <w:rPr>
          <w:rFonts w:ascii="Times New Roman CYR" w:hAnsi="Times New Roman CYR" w:cs="Times New Roman CYR"/>
        </w:rPr>
        <w:t>Залог денежных средств, в том числе в форме вклада (депозита) не может быть зам</w:t>
      </w:r>
      <w:r w:rsidRPr="008F0BBB">
        <w:rPr>
          <w:rFonts w:ascii="Times New Roman CYR" w:hAnsi="Times New Roman CYR" w:cs="Times New Roman CYR"/>
        </w:rPr>
        <w:t>е</w:t>
      </w:r>
      <w:r w:rsidRPr="008F0BBB">
        <w:rPr>
          <w:rFonts w:ascii="Times New Roman CYR" w:hAnsi="Times New Roman CYR" w:cs="Times New Roman CYR"/>
        </w:rPr>
        <w:t>нен другим способом обеспечения исполнения контракта.</w:t>
      </w:r>
    </w:p>
    <w:p w:rsidR="00460B8F" w:rsidRPr="008F0BBB" w:rsidRDefault="00460B8F" w:rsidP="00460B8F">
      <w:pPr>
        <w:autoSpaceDE w:val="0"/>
        <w:ind w:firstLine="539"/>
        <w:jc w:val="both"/>
      </w:pPr>
      <w:r w:rsidRPr="008F0BBB">
        <w:rPr>
          <w:rFonts w:cs="Times New Roman"/>
        </w:rPr>
        <w:t xml:space="preserve">12.3. </w:t>
      </w:r>
      <w:proofErr w:type="gramStart"/>
      <w:r w:rsidRPr="008F0BBB">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8F0BBB">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8F0BBB">
        <w:rPr>
          <w:rFonts w:cs="Times New Roman"/>
        </w:rPr>
        <w:t xml:space="preserve">12.4. </w:t>
      </w:r>
      <w:r w:rsidRPr="008F0BBB">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proofErr w:type="spellStart"/>
            <w:r w:rsidRPr="00B31067">
              <w:t>м.п</w:t>
            </w:r>
            <w:proofErr w:type="spellEnd"/>
            <w:r w:rsidRPr="00B31067">
              <w:t>.</w:t>
            </w:r>
          </w:p>
          <w:p w:rsidR="00460B8F" w:rsidRPr="00B31067" w:rsidRDefault="00460B8F" w:rsidP="00321610">
            <w:pPr>
              <w:autoSpaceDE w:val="0"/>
              <w:jc w:val="both"/>
              <w:rPr>
                <w:rFonts w:cs="Times New Roman"/>
                <w:lang w:val="en-US"/>
              </w:rPr>
            </w:pPr>
          </w:p>
          <w:p w:rsidR="00460B8F" w:rsidRPr="00B31067" w:rsidRDefault="00460B8F" w:rsidP="00321610">
            <w:pPr>
              <w:autoSpaceDE w:val="0"/>
              <w:rPr>
                <w:rFonts w:cs="Times New Roman"/>
                <w:lang w:val="en-US"/>
              </w:rPr>
            </w:pP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bookmarkStart w:id="0" w:name="_GoBack"/>
      <w:bookmarkEnd w:id="0"/>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2A037C" w:rsidRDefault="002A037C" w:rsidP="00460B8F">
      <w:pPr>
        <w:jc w:val="right"/>
      </w:pPr>
    </w:p>
    <w:p w:rsidR="00460B8F" w:rsidRPr="005C727C" w:rsidRDefault="00460B8F" w:rsidP="00460B8F">
      <w:pPr>
        <w:jc w:val="right"/>
      </w:pPr>
      <w:r w:rsidRPr="005C727C">
        <w:t>Приложение</w:t>
      </w:r>
      <w:r>
        <w:t xml:space="preserve"> №1</w:t>
      </w:r>
    </w:p>
    <w:p w:rsidR="00460B8F" w:rsidRDefault="00460B8F" w:rsidP="00460B8F">
      <w:pPr>
        <w:ind w:firstLine="540"/>
        <w:jc w:val="right"/>
      </w:pPr>
      <w:r w:rsidRPr="005C727C">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t>Приложение</w:t>
      </w:r>
      <w:r>
        <w:t xml:space="preserve"> №2</w:t>
      </w:r>
    </w:p>
    <w:p w:rsidR="00460B8F" w:rsidRDefault="00460B8F" w:rsidP="00460B8F">
      <w:pPr>
        <w:ind w:firstLine="540"/>
        <w:jc w:val="right"/>
      </w:pPr>
      <w:r w:rsidRPr="005C727C">
        <w:t xml:space="preserve">к муниципальному контракту№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07681" w:rsidRDefault="00407681"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t>Приложение</w:t>
      </w:r>
      <w:r w:rsidR="001F2A03">
        <w:t xml:space="preserve"> №</w:t>
      </w:r>
      <w:r w:rsidRPr="005C727C">
        <w:t xml:space="preserve"> 3</w:t>
      </w:r>
    </w:p>
    <w:p w:rsidR="001F2A03" w:rsidRDefault="004728CD" w:rsidP="001F2A03">
      <w:pPr>
        <w:ind w:firstLine="540"/>
        <w:jc w:val="right"/>
      </w:pPr>
      <w:r w:rsidRPr="005C727C">
        <w:t xml:space="preserve">к муниципальному контракту№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DB5B13">
        <w:t xml:space="preserve"> </w:t>
      </w:r>
      <w:r w:rsidRPr="005C727C">
        <w:t>(с____</w:t>
      </w:r>
      <w:r w:rsidR="00DB5B13">
        <w:t xml:space="preserve"> </w:t>
      </w:r>
      <w:r w:rsidRPr="005C727C">
        <w:t>по____)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DB5B13">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-цена</w:t>
      </w:r>
      <w:proofErr w:type="gramEnd"/>
      <w:r>
        <w:t xml:space="preserve">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xml:space="preserve">. Расчет стоимости работ, принимаемых к оплате в отчетном периоде, </w:t>
      </w:r>
      <w:r w:rsidR="004728CD" w:rsidRPr="005C727C">
        <w:lastRenderedPageBreak/>
        <w:t>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w:t>
      </w:r>
      <w:proofErr w:type="spellStart"/>
      <w:r w:rsidR="00305D53">
        <w:t>ис</w:t>
      </w:r>
      <w:r w:rsidR="00305D53" w:rsidRPr="00305D53">
        <w:t>одержание</w:t>
      </w:r>
      <w:proofErr w:type="spellEnd"/>
      <w:r w:rsidR="00305D53" w:rsidRPr="00305D53">
        <w:t xml:space="preserve"> остановочных 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 xml:space="preserve">проезжая часть, парковочные, заездные карманы очищены от снежных образований в течение 4 </w:t>
            </w:r>
            <w:proofErr w:type="spellStart"/>
            <w:r w:rsidRPr="002E3922">
              <w:t>час</w:t>
            </w:r>
            <w:proofErr w:type="gramStart"/>
            <w:r w:rsidRPr="002E3922">
              <w:t>.п</w:t>
            </w:r>
            <w:proofErr w:type="gramEnd"/>
            <w:r w:rsidRPr="002E3922">
              <w:t>осле</w:t>
            </w:r>
            <w:proofErr w:type="spellEnd"/>
            <w:r w:rsidRPr="002E3922">
              <w:t xml:space="preserve">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00DB5B13">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  парковочных, заездных карманов по всей протяженности дороги </w:t>
            </w:r>
            <w:r>
              <w:t>более 8</w:t>
            </w:r>
            <w:r w:rsidRPr="002E3922">
              <w:t xml:space="preserve"> часов. </w:t>
            </w:r>
          </w:p>
          <w:p w:rsidR="006B1CA8" w:rsidRDefault="006B1CA8" w:rsidP="006B1CA8">
            <w:proofErr w:type="spellStart"/>
            <w:r w:rsidRPr="002E3922">
              <w:rPr>
                <w:b/>
              </w:rPr>
              <w:t>Или:</w:t>
            </w:r>
            <w:r w:rsidRPr="002E3922">
              <w:t>Вывоз</w:t>
            </w:r>
            <w:proofErr w:type="spellEnd"/>
            <w:r w:rsidRPr="002E3922">
              <w:t xml:space="preserve">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proofErr w:type="spellStart"/>
            <w:r w:rsidRPr="002E3922">
              <w:rPr>
                <w:b/>
              </w:rPr>
              <w:t>Или:</w:t>
            </w:r>
            <w:r>
              <w:t>В</w:t>
            </w:r>
            <w:r w:rsidRPr="005C727C">
              <w:t>ывоз</w:t>
            </w:r>
            <w:proofErr w:type="spellEnd"/>
            <w:r w:rsidRPr="005C727C">
              <w:t xml:space="preserve">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sidR="00DB5B13">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sidR="00DB5B13">
              <w:rPr>
                <w:b/>
              </w:rPr>
              <w:t xml:space="preserve"> </w:t>
            </w:r>
            <w:r>
              <w:t>Скользкос</w:t>
            </w:r>
            <w:r w:rsidRPr="00602C20">
              <w:t xml:space="preserve">ть на проезжей части </w:t>
            </w:r>
            <w:r>
              <w:t>в течени</w:t>
            </w:r>
            <w:proofErr w:type="gramStart"/>
            <w:r>
              <w:t>и</w:t>
            </w:r>
            <w:proofErr w:type="gramEnd"/>
            <w:r>
              <w:t xml:space="preserve">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sidR="00DB5B13">
              <w:rPr>
                <w:b/>
              </w:rPr>
              <w:t xml:space="preserve"> </w:t>
            </w:r>
            <w:r w:rsidRPr="00DC19A1">
              <w:t>Урны переполнены</w:t>
            </w:r>
            <w:r>
              <w:t>.</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sidR="00DB5B13">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sidR="00DB5B13">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sidR="00DB5B13">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sidR="00DB5B13">
              <w:rPr>
                <w:b/>
              </w:rPr>
              <w:t xml:space="preserve"> </w:t>
            </w:r>
            <w:r>
              <w:t>Скользкос</w:t>
            </w:r>
            <w:r w:rsidRPr="00602C20">
              <w:t xml:space="preserve">ть на проезжей части </w:t>
            </w:r>
            <w:r w:rsidR="00154FC1">
              <w:t>в течени</w:t>
            </w:r>
            <w:proofErr w:type="gramStart"/>
            <w:r w:rsidR="00154FC1">
              <w:t>и</w:t>
            </w:r>
            <w:proofErr w:type="gramEnd"/>
            <w:r w:rsidR="00154FC1">
              <w:t xml:space="preserve">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sidR="00DB5B13">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CA3E60" w:rsidRPr="002E3922">
              <w:t xml:space="preserve"> проезжая часть, парковочные, заездные </w:t>
            </w:r>
            <w:proofErr w:type="spellStart"/>
            <w:r w:rsidR="00CA3E60" w:rsidRPr="002E3922">
              <w:t>карманы</w:t>
            </w:r>
            <w:r w:rsidR="008548C0">
              <w:t>не</w:t>
            </w:r>
            <w:proofErr w:type="spellEnd"/>
            <w:r w:rsidR="00CA3E60">
              <w:t xml:space="preserve"> обработаны</w:t>
            </w:r>
            <w:r w:rsidR="008548C0" w:rsidRPr="002E3922">
              <w:t xml:space="preserve"> ПГМ</w:t>
            </w:r>
          </w:p>
          <w:p w:rsidR="003B1CD9" w:rsidRDefault="003B1CD9" w:rsidP="003B1CD9">
            <w:r w:rsidRPr="002E3922">
              <w:rPr>
                <w:b/>
              </w:rPr>
              <w:t>Или:</w:t>
            </w:r>
            <w:r w:rsidR="00DB5B13">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sidR="00DB5B13">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DB5B13">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 xml:space="preserve">и, парковочных, заездных </w:t>
            </w:r>
            <w:proofErr w:type="spellStart"/>
            <w:r w:rsidR="00CA3E60">
              <w:t>карманах</w:t>
            </w:r>
            <w:r w:rsidR="00602C20">
              <w:rPr>
                <w:spacing w:val="-6"/>
              </w:rPr>
              <w:t>более</w:t>
            </w:r>
            <w:proofErr w:type="spellEnd"/>
            <w:r w:rsidR="00602C20">
              <w:rPr>
                <w:spacing w:val="-6"/>
              </w:rPr>
              <w:t xml:space="preserve">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DB5B13">
              <w:rPr>
                <w:b/>
              </w:rPr>
              <w:t xml:space="preserve"> </w:t>
            </w:r>
            <w:r w:rsidR="00602C20">
              <w:t>Скользкос</w:t>
            </w:r>
            <w:r w:rsidR="00602C20" w:rsidRPr="00602C20">
              <w:t>ть на проезжей части в течени</w:t>
            </w:r>
            <w:proofErr w:type="gramStart"/>
            <w:r w:rsidR="00602C20" w:rsidRPr="00602C20">
              <w:t>и</w:t>
            </w:r>
            <w:proofErr w:type="gramEnd"/>
            <w:r w:rsidR="00602C20" w:rsidRPr="00602C20">
              <w:t xml:space="preserve">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w:t>
            </w:r>
            <w:proofErr w:type="spellStart"/>
            <w:r w:rsidR="00CA3E60" w:rsidRPr="002E3922">
              <w:t>дорожк</w:t>
            </w:r>
            <w:r w:rsidR="00CA3E60">
              <w:t>ах</w:t>
            </w:r>
            <w:r w:rsidRPr="002E3922">
              <w:t>более</w:t>
            </w:r>
            <w:proofErr w:type="spellEnd"/>
            <w:r w:rsidRPr="002E3922">
              <w:t xml:space="preserve">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sidR="00DB5B13">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E918BA" w:rsidRPr="005C727C" w:rsidRDefault="00006214" w:rsidP="00006214">
            <w:r w:rsidRPr="001F2A03">
              <w:lastRenderedPageBreak/>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lastRenderedPageBreak/>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lastRenderedPageBreak/>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w:t>
            </w:r>
            <w:r>
              <w:rPr>
                <w:rFonts w:ascii="Times New Roman CYR" w:hAnsi="Times New Roman CYR" w:cs="Times New Roman CYR"/>
              </w:rPr>
              <w:lastRenderedPageBreak/>
              <w:t>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w:t>
            </w:r>
            <w:r w:rsidRPr="005C727C">
              <w:lastRenderedPageBreak/>
              <w:t>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4728CD" w:rsidRDefault="009823D4" w:rsidP="009823D4">
            <w:r>
              <w:t xml:space="preserve">Урны в ненормативном состоянии (имеется наличие грязи, урна установлена не вертикально, урна имеет повреждения, </w:t>
            </w:r>
            <w:r>
              <w:lastRenderedPageBreak/>
              <w:t>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p>
          <w:p w:rsidR="00AD05B6" w:rsidRPr="00154401" w:rsidRDefault="00AD05B6" w:rsidP="00AD05B6">
            <w:pPr>
              <w:rPr>
                <w:b/>
              </w:rPr>
            </w:pPr>
            <w:r w:rsidRPr="00154401">
              <w:rPr>
                <w:b/>
              </w:rPr>
              <w:lastRenderedPageBreak/>
              <w:t>Или:</w:t>
            </w:r>
          </w:p>
          <w:p w:rsidR="004728CD" w:rsidRDefault="00AD05B6" w:rsidP="00AD05B6">
            <w:r w:rsidRPr="005C727C">
              <w:t xml:space="preserve">Система </w:t>
            </w:r>
            <w:r>
              <w:t>водоотвода (за исключением коллекторов ливневой канализации)не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 xml:space="preserve">Бортовой камень не очищен от грязи, сорной растительности по всей протяженности, имеются локальные </w:t>
            </w:r>
            <w:r w:rsidRPr="005C727C">
              <w:lastRenderedPageBreak/>
              <w:t>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p>
          <w:p w:rsidR="004728CD" w:rsidRPr="00154401" w:rsidRDefault="004728CD" w:rsidP="009F55CD">
            <w:pPr>
              <w:rPr>
                <w:b/>
              </w:rPr>
            </w:pPr>
            <w:r w:rsidRPr="00154401">
              <w:rPr>
                <w:b/>
              </w:rPr>
              <w:lastRenderedPageBreak/>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DB5B13">
              <w:rPr>
                <w:b/>
              </w:rPr>
              <w:t xml:space="preserve"> </w:t>
            </w:r>
            <w:r w:rsidR="004728CD" w:rsidRPr="005C727C">
              <w:t xml:space="preserve">уплотненный слой снега более </w:t>
            </w:r>
            <w:r>
              <w:t>5 см.</w:t>
            </w:r>
          </w:p>
          <w:p w:rsidR="004728CD" w:rsidRDefault="002C562F" w:rsidP="009F55CD">
            <w:r w:rsidRPr="00154401">
              <w:rPr>
                <w:b/>
              </w:rPr>
              <w:lastRenderedPageBreak/>
              <w:t>Или:</w:t>
            </w:r>
            <w:r w:rsidR="00DB5B13">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sidR="00DB5B13">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DB5B13">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lastRenderedPageBreak/>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lastRenderedPageBreak/>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DB5B13" w:rsidP="00A41C02">
            <w:pPr>
              <w:autoSpaceDE w:val="0"/>
              <w:adjustRightInd w:val="0"/>
            </w:pPr>
            <w:proofErr w:type="spellStart"/>
            <w:r w:rsidRPr="00A41C02">
              <w:t>К</w:t>
            </w:r>
            <w:r w:rsidR="00235331" w:rsidRPr="00A41C02">
              <w:t>олейность</w:t>
            </w:r>
            <w:proofErr w:type="spellEnd"/>
            <w:r>
              <w:t xml:space="preserve"> </w:t>
            </w:r>
            <w:r w:rsidR="00A41C02">
              <w:t xml:space="preserve">на проезжей части </w:t>
            </w:r>
            <w:r w:rsidR="00235331"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DB5B13" w:rsidP="00A41C02">
            <w:pPr>
              <w:autoSpaceDE w:val="0"/>
              <w:adjustRightInd w:val="0"/>
            </w:pPr>
            <w:proofErr w:type="spellStart"/>
            <w:r w:rsidRPr="00A41C02">
              <w:t>К</w:t>
            </w:r>
            <w:r w:rsidR="00235331" w:rsidRPr="00A41C02">
              <w:t>олейность</w:t>
            </w:r>
            <w:proofErr w:type="spellEnd"/>
            <w:r>
              <w:t xml:space="preserve"> </w:t>
            </w:r>
            <w:r w:rsidR="00A41C02">
              <w:t xml:space="preserve">на проезжей части </w:t>
            </w:r>
            <w:r w:rsidR="00235331" w:rsidRPr="00A41C02">
              <w:t>составляет</w:t>
            </w:r>
            <w:r w:rsidR="00A41C02">
              <w:t xml:space="preserve"> более 4,0 </w:t>
            </w:r>
            <w:proofErr w:type="gramStart"/>
            <w:r w:rsidR="00A41C02">
              <w:t>см</w:t>
            </w:r>
            <w:proofErr w:type="gramEnd"/>
            <w:r w:rsidR="00A41C02">
              <w:t xml:space="preserve"> но </w:t>
            </w:r>
            <w:r w:rsidR="00235331"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DB5B13">
              <w:rPr>
                <w:b/>
              </w:rPr>
              <w:t xml:space="preserve"> </w:t>
            </w:r>
            <w:proofErr w:type="spellStart"/>
            <w:r w:rsidR="00235331" w:rsidRPr="00A41C02">
              <w:t>колейность</w:t>
            </w:r>
            <w:proofErr w:type="spellEnd"/>
            <w:r w:rsidR="00DB5B13">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DB5B13">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 xml:space="preserve">размером </w:t>
            </w:r>
            <w:r w:rsidRPr="00A41C02">
              <w:lastRenderedPageBreak/>
              <w:t>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sidRPr="005C727C">
        <w:t>Заказчик                                                                     Подрядчик</w:t>
      </w:r>
    </w:p>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343AC5" w:rsidRPr="008B344D" w:rsidRDefault="00343AC5" w:rsidP="00343AC5">
      <w:pPr>
        <w:jc w:val="both"/>
      </w:pPr>
      <w:proofErr w:type="spellStart"/>
      <w:r w:rsidRPr="008B344D">
        <w:t>м.</w:t>
      </w:r>
      <w:r>
        <w:t>п</w:t>
      </w:r>
      <w:proofErr w:type="spellEnd"/>
      <w:r>
        <w:t xml:space="preserve">.                                                                                                                                                  </w:t>
      </w:r>
      <w:proofErr w:type="spellStart"/>
      <w:r w:rsidRPr="008B344D">
        <w:t>м.п</w:t>
      </w:r>
      <w:proofErr w:type="spellEnd"/>
      <w:r w:rsidRPr="008B344D">
        <w:t>.</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6C01AF" w:rsidRPr="005C727C" w:rsidRDefault="006C01AF" w:rsidP="006C01AF"/>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6C01AF" w:rsidRDefault="006C01AF" w:rsidP="006C01AF">
      <w:pPr>
        <w:rPr>
          <w:b/>
          <w:bCs/>
        </w:rPr>
      </w:pPr>
    </w:p>
    <w:p w:rsidR="004728CD" w:rsidRPr="005C727C" w:rsidRDefault="004728CD" w:rsidP="006C01AF">
      <w:pPr>
        <w:jc w:val="right"/>
      </w:pPr>
      <w:r w:rsidRPr="005C727C">
        <w:t xml:space="preserve">                                                                                                                                            </w:t>
      </w:r>
      <w:r w:rsidRPr="005C727C">
        <w:lastRenderedPageBreak/>
        <w:t>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right"/>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Приложение № 5</w:t>
      </w:r>
    </w:p>
    <w:p w:rsidR="004728CD" w:rsidRPr="005C727C" w:rsidRDefault="004728CD" w:rsidP="00F614BA">
      <w:pPr>
        <w:ind w:right="633"/>
        <w:jc w:val="right"/>
      </w:pPr>
      <w:r w:rsidRPr="005C727C">
        <w:t>к муниципальному контракту</w:t>
      </w:r>
      <w:r w:rsidR="00F614BA">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F614BA">
      <w:r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4728CD" w:rsidP="00F614BA">
      <w:pPr>
        <w:ind w:left="9639"/>
        <w:jc w:val="right"/>
        <w:rPr>
          <w:b/>
          <w:bCs/>
        </w:rPr>
      </w:pPr>
      <w:r w:rsidRPr="005C727C">
        <w:rPr>
          <w:bCs/>
        </w:rPr>
        <w:t>от</w:t>
      </w:r>
      <w:r w:rsidR="00F614BA">
        <w:rPr>
          <w:bCs/>
        </w:rPr>
        <w:t xml:space="preserve"> «_______»</w:t>
      </w:r>
      <w:r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ab/>
      </w:r>
      <w:r w:rsidRPr="005C727C">
        <w:tab/>
      </w:r>
      <w:r w:rsidRPr="005C727C">
        <w:tab/>
        <w:t>______________  20____г.</w:t>
      </w:r>
    </w:p>
    <w:p w:rsidR="004728CD" w:rsidRPr="005C727C" w:rsidRDefault="004728CD" w:rsidP="004728CD">
      <w:pPr>
        <w:jc w:val="both"/>
      </w:pP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proofErr w:type="spellStart"/>
      <w:r>
        <w:t>Представитель</w:t>
      </w:r>
      <w:r w:rsidR="00343AC5">
        <w:t>Заказчика</w:t>
      </w:r>
      <w:proofErr w:type="spellEnd"/>
      <w:r w:rsidR="002C7509">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DB5B13">
        <w:rPr>
          <w:b/>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F614BA" w:rsidRPr="005C727C" w:rsidRDefault="00F614BA" w:rsidP="004728CD"/>
    <w:p w:rsidR="004728CD" w:rsidRPr="005C727C" w:rsidRDefault="004728CD" w:rsidP="004728CD"/>
    <w:p w:rsidR="004728CD" w:rsidRPr="005C727C" w:rsidRDefault="004728CD" w:rsidP="004728CD"/>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sidRPr="005C727C">
        <w:t>Заказчик                                                                     Подрядчик</w:t>
      </w:r>
    </w:p>
    <w:p w:rsidR="008B344D" w:rsidRPr="005C727C" w:rsidRDefault="008B344D" w:rsidP="008B344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proofErr w:type="spellStart"/>
      <w:r w:rsidRPr="008B344D">
        <w:t>м.</w:t>
      </w:r>
      <w:r>
        <w:t>п</w:t>
      </w:r>
      <w:proofErr w:type="spellEnd"/>
      <w:r>
        <w:t xml:space="preserve">.                                                                                                                                                  </w:t>
      </w:r>
      <w:proofErr w:type="spellStart"/>
      <w:r w:rsidRPr="008B344D">
        <w:t>м.п</w:t>
      </w:r>
      <w:proofErr w:type="spellEnd"/>
      <w:r w:rsidRPr="008B344D">
        <w:t>.</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p>
    <w:p w:rsidR="00C732DD" w:rsidRPr="005C727C" w:rsidRDefault="00C732DD" w:rsidP="00F94160">
      <w:pPr>
        <w:jc w:val="right"/>
      </w:pPr>
      <w:r w:rsidRPr="005C727C">
        <w:t>к муниципальному контракту</w:t>
      </w:r>
      <w:r w:rsidR="00F94160" w:rsidRPr="005C727C">
        <w:t xml:space="preserve">№ ____  </w:t>
      </w:r>
    </w:p>
    <w:p w:rsidR="004728CD" w:rsidRPr="005C727C" w:rsidRDefault="00C732DD" w:rsidP="00F94160">
      <w:pPr>
        <w:jc w:val="right"/>
        <w:rPr>
          <w:sz w:val="32"/>
          <w:szCs w:val="32"/>
        </w:rPr>
      </w:pP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8460754" cy="4813736"/>
                    </a:xfrm>
                    <a:prstGeom prst="rect">
                      <a:avLst/>
                    </a:prstGeom>
                    <a:noFill/>
                    <a:ln w="9525">
                      <a:noFill/>
                      <a:miter lim="800000"/>
                      <a:headEnd/>
                      <a:tailEnd/>
                    </a:ln>
                  </pic:spPr>
                </pic:pic>
              </a:graphicData>
            </a:graphic>
          </wp:inline>
        </w:drawing>
      </w:r>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8B344D" w:rsidRPr="008B344D" w:rsidRDefault="008B344D" w:rsidP="008B344D">
      <w:pPr>
        <w:jc w:val="both"/>
      </w:pPr>
      <w:proofErr w:type="spellStart"/>
      <w:r w:rsidRPr="008B344D">
        <w:t>м.</w:t>
      </w:r>
      <w:r>
        <w:t>п</w:t>
      </w:r>
      <w:proofErr w:type="spellEnd"/>
      <w:r>
        <w:t xml:space="preserve">.                                                                             </w:t>
      </w:r>
      <w:proofErr w:type="spellStart"/>
      <w:r w:rsidRPr="008B344D">
        <w:t>м.п</w:t>
      </w:r>
      <w:proofErr w:type="spellEnd"/>
      <w:r w:rsidRPr="008B344D">
        <w:t>.</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jc w:val="right"/>
        <w:rPr>
          <w:sz w:val="18"/>
          <w:szCs w:val="18"/>
        </w:rPr>
      </w:pPr>
    </w:p>
    <w:p w:rsidR="004728CD" w:rsidRPr="005C727C" w:rsidRDefault="004728CD" w:rsidP="004728CD">
      <w:pPr>
        <w:jc w:val="right"/>
      </w:pP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F94160" w:rsidP="004728CD">
      <w:pPr>
        <w:jc w:val="center"/>
      </w:pPr>
      <w:r>
        <w:t xml:space="preserve">                         о</w:t>
      </w:r>
      <w:r w:rsidR="004728CD" w:rsidRPr="005C727C">
        <w:t>т</w:t>
      </w:r>
      <w:r>
        <w:t xml:space="preserve"> «____»</w:t>
      </w:r>
      <w:r w:rsidR="004728CD" w:rsidRPr="005C727C">
        <w:t xml:space="preserve">____________2013г. </w:t>
      </w:r>
    </w:p>
    <w:p w:rsidR="004728CD" w:rsidRPr="005C727C" w:rsidRDefault="004728CD" w:rsidP="004728CD">
      <w:pPr>
        <w:jc w:val="center"/>
      </w:pPr>
    </w:p>
    <w:p w:rsidR="004728CD" w:rsidRPr="005C727C" w:rsidRDefault="004728CD" w:rsidP="004728CD">
      <w:pPr>
        <w:jc w:val="center"/>
      </w:pP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rsidRPr="0005180D">
        <w:t xml:space="preserve">(в </w:t>
      </w:r>
      <w:proofErr w:type="spellStart"/>
      <w:r w:rsidR="008F4FFE" w:rsidRPr="0005180D">
        <w:t>т.ч</w:t>
      </w:r>
      <w:proofErr w:type="spellEnd"/>
      <w:r w:rsidR="008F4FFE" w:rsidRPr="0005180D">
        <w:t>.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мм &lt;*&gt;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мм &lt;*&gt;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&lt;*&gt;</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4728CD" w:rsidP="004728CD">
      <w:pPr>
        <w:jc w:val="right"/>
      </w:pPr>
      <w:r w:rsidRPr="005C727C">
        <w:t xml:space="preserve"> от</w:t>
      </w:r>
      <w:r w:rsidR="00142CF1">
        <w:t xml:space="preserve"> «____»</w:t>
      </w:r>
      <w:r w:rsidRPr="005C727C">
        <w:t xml:space="preserve"> ______</w:t>
      </w:r>
      <w:r w:rsidR="00142CF1">
        <w:t>_________</w:t>
      </w:r>
      <w:r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proofErr w:type="gramStart"/>
      <w:r w:rsidR="00BD47B5">
        <w:rPr>
          <w:b/>
          <w:sz w:val="28"/>
          <w:szCs w:val="28"/>
        </w:rPr>
        <w:t>при</w:t>
      </w:r>
      <w:proofErr w:type="gramEnd"/>
      <w:r w:rsidR="00DB5B13">
        <w:rPr>
          <w:b/>
          <w:sz w:val="28"/>
          <w:szCs w:val="28"/>
        </w:rPr>
        <w:t xml:space="preserve"> </w:t>
      </w:r>
      <w:r>
        <w:rPr>
          <w:b/>
          <w:sz w:val="28"/>
          <w:szCs w:val="28"/>
        </w:rPr>
        <w:t>выполнения работ, и их значения.</w:t>
      </w:r>
    </w:p>
    <w:p w:rsidR="004728CD" w:rsidRPr="005F59BC" w:rsidRDefault="004728CD" w:rsidP="004728CD">
      <w:pPr>
        <w:jc w:val="both"/>
      </w:pPr>
    </w:p>
    <w:p w:rsidR="002C1AA5" w:rsidRPr="005F59BC" w:rsidRDefault="002C1AA5" w:rsidP="004728CD">
      <w:pPr>
        <w:jc w:val="both"/>
      </w:pPr>
    </w:p>
    <w:p w:rsidR="002C1AA5" w:rsidRPr="005F59BC" w:rsidRDefault="002C1AA5" w:rsidP="004728CD">
      <w:pPr>
        <w:jc w:val="both"/>
      </w:pPr>
    </w:p>
    <w:tbl>
      <w:tblPr>
        <w:tblStyle w:val="af"/>
        <w:tblW w:w="0" w:type="auto"/>
        <w:tblLook w:val="04A0" w:firstRow="1" w:lastRow="0" w:firstColumn="1" w:lastColumn="0" w:noHBand="0" w:noVBand="1"/>
      </w:tblPr>
      <w:tblGrid>
        <w:gridCol w:w="4785"/>
        <w:gridCol w:w="4786"/>
      </w:tblGrid>
      <w:tr w:rsidR="00407681" w:rsidTr="00407681">
        <w:tc>
          <w:tcPr>
            <w:tcW w:w="4785"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Товар</w:t>
            </w:r>
          </w:p>
        </w:tc>
        <w:tc>
          <w:tcPr>
            <w:tcW w:w="4786"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Показатели и их значения</w:t>
            </w:r>
          </w:p>
        </w:tc>
      </w:tr>
      <w:tr w:rsidR="00407681" w:rsidTr="00407681">
        <w:tc>
          <w:tcPr>
            <w:tcW w:w="4785"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 xml:space="preserve">Асфальтобетон дорожный литой горячий, ГОСТ </w:t>
            </w:r>
            <w:proofErr w:type="gramStart"/>
            <w:r>
              <w:rPr>
                <w:rFonts w:cs="Times New Roman"/>
                <w:sz w:val="24"/>
                <w:szCs w:val="24"/>
              </w:rPr>
              <w:t>Р</w:t>
            </w:r>
            <w:proofErr w:type="gramEnd"/>
            <w:r>
              <w:rPr>
                <w:rFonts w:cs="Times New Roman"/>
                <w:sz w:val="24"/>
                <w:szCs w:val="24"/>
              </w:rPr>
              <w:t xml:space="preserve"> 54401-2011</w:t>
            </w:r>
          </w:p>
        </w:tc>
        <w:tc>
          <w:tcPr>
            <w:tcW w:w="4786"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тип I или II</w:t>
            </w:r>
          </w:p>
        </w:tc>
      </w:tr>
      <w:tr w:rsidR="00407681" w:rsidTr="00407681">
        <w:tc>
          <w:tcPr>
            <w:tcW w:w="4785"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Смесь асфальтобетонная, ГОСТ 9128-2009</w:t>
            </w:r>
          </w:p>
        </w:tc>
        <w:tc>
          <w:tcPr>
            <w:tcW w:w="4786"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тип</w:t>
            </w:r>
            <w:proofErr w:type="gramStart"/>
            <w:r>
              <w:rPr>
                <w:rFonts w:cs="Times New Roman"/>
                <w:sz w:val="24"/>
                <w:szCs w:val="24"/>
              </w:rPr>
              <w:t xml:space="preserve"> А</w:t>
            </w:r>
            <w:proofErr w:type="gramEnd"/>
            <w:r>
              <w:rPr>
                <w:rFonts w:cs="Times New Roman"/>
                <w:sz w:val="24"/>
                <w:szCs w:val="24"/>
              </w:rPr>
              <w:t xml:space="preserve"> или Б, марка I или II</w:t>
            </w:r>
          </w:p>
        </w:tc>
      </w:tr>
      <w:tr w:rsidR="00407681" w:rsidTr="00407681">
        <w:tc>
          <w:tcPr>
            <w:tcW w:w="4785"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Битум нефтяной дорожный вязкий, ГОСТ 22245-90</w:t>
            </w:r>
          </w:p>
        </w:tc>
        <w:tc>
          <w:tcPr>
            <w:tcW w:w="4786"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марка БНД 60/90 или 90/130</w:t>
            </w:r>
          </w:p>
        </w:tc>
      </w:tr>
      <w:tr w:rsidR="00407681" w:rsidTr="00407681">
        <w:tc>
          <w:tcPr>
            <w:tcW w:w="4785"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Щебень, ГОСТ 8267-93</w:t>
            </w:r>
          </w:p>
        </w:tc>
        <w:tc>
          <w:tcPr>
            <w:tcW w:w="4786" w:type="dxa"/>
            <w:tcBorders>
              <w:top w:val="single" w:sz="4" w:space="0" w:color="auto"/>
              <w:left w:val="single" w:sz="4" w:space="0" w:color="auto"/>
              <w:bottom w:val="single" w:sz="4" w:space="0" w:color="auto"/>
              <w:right w:val="single" w:sz="4" w:space="0" w:color="auto"/>
            </w:tcBorders>
            <w:hideMark/>
          </w:tcPr>
          <w:p w:rsidR="00407681" w:rsidRDefault="00407681">
            <w:pPr>
              <w:rPr>
                <w:rFonts w:cs="Times New Roman"/>
                <w:sz w:val="24"/>
                <w:szCs w:val="24"/>
                <w:lang w:eastAsia="en-US"/>
              </w:rPr>
            </w:pPr>
            <w:r>
              <w:rPr>
                <w:rFonts w:cs="Times New Roman"/>
                <w:sz w:val="24"/>
                <w:szCs w:val="24"/>
              </w:rPr>
              <w:t xml:space="preserve">фракция 20-40, марка по </w:t>
            </w:r>
            <w:proofErr w:type="spellStart"/>
            <w:r>
              <w:rPr>
                <w:rFonts w:cs="Times New Roman"/>
                <w:sz w:val="24"/>
                <w:szCs w:val="24"/>
              </w:rPr>
              <w:t>дробимости</w:t>
            </w:r>
            <w:proofErr w:type="spellEnd"/>
            <w:r>
              <w:rPr>
                <w:rFonts w:cs="Times New Roman"/>
                <w:sz w:val="24"/>
                <w:szCs w:val="24"/>
              </w:rPr>
              <w:t xml:space="preserve"> не ниже 800</w:t>
            </w:r>
          </w:p>
        </w:tc>
      </w:tr>
    </w:tbl>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4728CD" w:rsidP="004728CD">
      <w:pPr>
        <w:jc w:val="right"/>
      </w:pPr>
      <w:r w:rsidRPr="005C727C">
        <w:t xml:space="preserve"> от</w:t>
      </w:r>
      <w:r w:rsidR="00142CF1">
        <w:t xml:space="preserve"> «____»</w:t>
      </w:r>
      <w:r w:rsidRPr="005C727C">
        <w:t xml:space="preserve"> ____</w:t>
      </w:r>
      <w:r w:rsidR="00142CF1">
        <w:t>_____</w:t>
      </w:r>
      <w:r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31410A" w:rsidP="0031410A">
      <w:pPr>
        <w:jc w:val="right"/>
        <w:rPr>
          <w:sz w:val="22"/>
          <w:szCs w:val="22"/>
        </w:rPr>
      </w:pPr>
      <w:r w:rsidRPr="005C727C">
        <w:t xml:space="preserve"> от</w:t>
      </w:r>
      <w:r w:rsidR="00142CF1">
        <w:t xml:space="preserve"> «_____»</w:t>
      </w:r>
      <w:r w:rsidRPr="005C727C">
        <w:t xml:space="preserve"> ______</w:t>
      </w:r>
      <w:r w:rsidR="00142CF1">
        <w:t>______</w:t>
      </w:r>
      <w:r w:rsidRPr="005C727C">
        <w:t>__2013г</w:t>
      </w:r>
      <w:r w:rsidR="00142CF1">
        <w:t>.</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DB5B13">
        <w:rPr>
          <w:rFonts w:ascii="Times New Roman CYR" w:hAnsi="Times New Roman CYR" w:cs="Times New Roman CYR"/>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C1" w:rsidRDefault="00522EC1" w:rsidP="00B56057">
      <w:r>
        <w:separator/>
      </w:r>
    </w:p>
  </w:endnote>
  <w:endnote w:type="continuationSeparator" w:id="0">
    <w:p w:rsidR="00522EC1" w:rsidRDefault="00522EC1"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C1" w:rsidRDefault="00522EC1" w:rsidP="00B56057">
      <w:r w:rsidRPr="00B56057">
        <w:rPr>
          <w:color w:val="000000"/>
        </w:rPr>
        <w:separator/>
      </w:r>
    </w:p>
  </w:footnote>
  <w:footnote w:type="continuationSeparator" w:id="0">
    <w:p w:rsidR="00522EC1" w:rsidRDefault="00522EC1"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1EDB"/>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37CFF"/>
    <w:rsid w:val="00251149"/>
    <w:rsid w:val="00255F30"/>
    <w:rsid w:val="00273BE0"/>
    <w:rsid w:val="00274BF4"/>
    <w:rsid w:val="00277FFB"/>
    <w:rsid w:val="00285125"/>
    <w:rsid w:val="00286C5B"/>
    <w:rsid w:val="002A037C"/>
    <w:rsid w:val="002A4956"/>
    <w:rsid w:val="002C1AA5"/>
    <w:rsid w:val="002C562F"/>
    <w:rsid w:val="002C7509"/>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3C"/>
    <w:rsid w:val="003A4046"/>
    <w:rsid w:val="003A68C1"/>
    <w:rsid w:val="003B1CD9"/>
    <w:rsid w:val="003B3DA1"/>
    <w:rsid w:val="003B5993"/>
    <w:rsid w:val="003B6792"/>
    <w:rsid w:val="003C0504"/>
    <w:rsid w:val="003D1AAF"/>
    <w:rsid w:val="003D3134"/>
    <w:rsid w:val="003E0136"/>
    <w:rsid w:val="003F2AE6"/>
    <w:rsid w:val="003F77A1"/>
    <w:rsid w:val="0040768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2EC1"/>
    <w:rsid w:val="00527C23"/>
    <w:rsid w:val="00540778"/>
    <w:rsid w:val="00540E7E"/>
    <w:rsid w:val="00552FDE"/>
    <w:rsid w:val="00556E38"/>
    <w:rsid w:val="00562F6E"/>
    <w:rsid w:val="00564CE2"/>
    <w:rsid w:val="0057132B"/>
    <w:rsid w:val="0057145D"/>
    <w:rsid w:val="00573167"/>
    <w:rsid w:val="00576658"/>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48D3"/>
    <w:rsid w:val="007469E5"/>
    <w:rsid w:val="00764C09"/>
    <w:rsid w:val="00770C7C"/>
    <w:rsid w:val="00772587"/>
    <w:rsid w:val="00782698"/>
    <w:rsid w:val="00784D7F"/>
    <w:rsid w:val="0079364D"/>
    <w:rsid w:val="007A5D05"/>
    <w:rsid w:val="007C701B"/>
    <w:rsid w:val="007D19B9"/>
    <w:rsid w:val="007D3D13"/>
    <w:rsid w:val="007D759E"/>
    <w:rsid w:val="007E15CA"/>
    <w:rsid w:val="007E307E"/>
    <w:rsid w:val="007E3A00"/>
    <w:rsid w:val="007F687A"/>
    <w:rsid w:val="008223D8"/>
    <w:rsid w:val="00822C24"/>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0C5E"/>
    <w:rsid w:val="008E2D60"/>
    <w:rsid w:val="008E52F3"/>
    <w:rsid w:val="008F0BBB"/>
    <w:rsid w:val="008F4FFE"/>
    <w:rsid w:val="008F56BD"/>
    <w:rsid w:val="00901028"/>
    <w:rsid w:val="00903B4B"/>
    <w:rsid w:val="00904F1F"/>
    <w:rsid w:val="0091742A"/>
    <w:rsid w:val="009458EC"/>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333C"/>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75FD7"/>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B5B13"/>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uiPriority w:val="59"/>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50988998">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36F05-2489-4878-AB27-E291979F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89</Pages>
  <Words>23798</Words>
  <Characters>172202</Characters>
  <Application>Microsoft Office Word</Application>
  <DocSecurity>0</DocSecurity>
  <Lines>1435</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qw</cp:lastModifiedBy>
  <cp:revision>39</cp:revision>
  <cp:lastPrinted>2013-04-17T07:43:00Z</cp:lastPrinted>
  <dcterms:created xsi:type="dcterms:W3CDTF">2013-04-13T08:57:00Z</dcterms:created>
  <dcterms:modified xsi:type="dcterms:W3CDTF">2013-06-20T06:11:00Z</dcterms:modified>
</cp:coreProperties>
</file>