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2E5B68"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420C4E" w:rsidRPr="00795669" w:rsidRDefault="00420C4E" w:rsidP="001E5EFC">
                  <w:pPr>
                    <w:tabs>
                      <w:tab w:val="left" w:pos="2080"/>
                      <w:tab w:val="left" w:pos="6480"/>
                      <w:tab w:val="left" w:pos="6660"/>
                    </w:tabs>
                    <w:snapToGrid w:val="0"/>
                    <w:jc w:val="right"/>
                    <w:rPr>
                      <w:sz w:val="28"/>
                      <w:szCs w:val="28"/>
                    </w:rPr>
                  </w:pPr>
                  <w:r w:rsidRPr="00795669">
                    <w:rPr>
                      <w:b/>
                      <w:sz w:val="28"/>
                      <w:szCs w:val="28"/>
                    </w:rPr>
                    <w:t>УТВЕРЖДАЮ</w:t>
                  </w:r>
                </w:p>
                <w:p w:rsidR="00420C4E" w:rsidRPr="00795669" w:rsidRDefault="00420C4E"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420C4E" w:rsidRPr="00795669" w:rsidRDefault="00420C4E" w:rsidP="001E5EFC">
                  <w:pPr>
                    <w:tabs>
                      <w:tab w:val="left" w:pos="2080"/>
                      <w:tab w:val="left" w:pos="6480"/>
                      <w:tab w:val="left" w:pos="6660"/>
                    </w:tabs>
                    <w:jc w:val="right"/>
                    <w:rPr>
                      <w:sz w:val="28"/>
                      <w:szCs w:val="28"/>
                    </w:rPr>
                  </w:pPr>
                  <w:r w:rsidRPr="00795669">
                    <w:rPr>
                      <w:sz w:val="28"/>
                      <w:szCs w:val="28"/>
                    </w:rPr>
                    <w:t xml:space="preserve">_________________ С.В. </w:t>
                  </w:r>
                  <w:r w:rsidR="00191918">
                    <w:rPr>
                      <w:sz w:val="28"/>
                      <w:szCs w:val="28"/>
                    </w:rPr>
                    <w:t>Исайкин</w:t>
                  </w:r>
                </w:p>
                <w:p w:rsidR="00420C4E" w:rsidRPr="00ED1830" w:rsidRDefault="00420C4E"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442ADA" w:rsidRPr="00442ADA" w:rsidRDefault="00ED1830" w:rsidP="00442ADA">
      <w:pPr>
        <w:pStyle w:val="a6"/>
        <w:spacing w:line="280" w:lineRule="exact"/>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442ADA" w:rsidRPr="00442ADA">
        <w:rPr>
          <w:b/>
          <w:color w:val="000000"/>
          <w:sz w:val="28"/>
          <w:szCs w:val="28"/>
        </w:rPr>
        <w:t xml:space="preserve">выполнение работ по устройству ограждения вдоль береговой полосы ручья Стикс на территории Ленинского района г. Перми </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2C49BD" w:rsidRDefault="000A4451">
      <w:pPr>
        <w:pStyle w:val="a6"/>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442ADA">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42ADA">
        <w:trPr>
          <w:tblCellSpacing w:w="20" w:type="dxa"/>
        </w:trPr>
        <w:tc>
          <w:tcPr>
            <w:tcW w:w="10241"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42ADA">
        <w:trPr>
          <w:tblCellSpacing w:w="20" w:type="dxa"/>
        </w:trPr>
        <w:tc>
          <w:tcPr>
            <w:tcW w:w="10241"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062"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062"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442AD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062"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442ADA">
        <w:trPr>
          <w:tblCellSpacing w:w="20" w:type="dxa"/>
        </w:trPr>
        <w:tc>
          <w:tcPr>
            <w:tcW w:w="10241"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442ADA">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062" w:type="dxa"/>
            <w:shd w:val="clear" w:color="auto" w:fill="FFFFFF"/>
          </w:tcPr>
          <w:p w:rsidR="00FF621B" w:rsidRPr="001B5CCC" w:rsidRDefault="00442ADA" w:rsidP="00291FBD">
            <w:pPr>
              <w:rPr>
                <w:sz w:val="22"/>
                <w:szCs w:val="22"/>
              </w:rPr>
            </w:pPr>
            <w:r w:rsidRPr="00442ADA">
              <w:rPr>
                <w:sz w:val="22"/>
                <w:szCs w:val="22"/>
              </w:rPr>
              <w:t>выполнение работ по устройству ограждения вдоль береговой полосы ручья Стикс на территории Ленинского района г. Перми</w:t>
            </w:r>
          </w:p>
        </w:tc>
      </w:tr>
      <w:tr w:rsidR="00F84A56" w:rsidRPr="00D43C02" w:rsidTr="00442ADA">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062" w:type="dxa"/>
            <w:shd w:val="clear" w:color="auto" w:fill="FFFFFF"/>
          </w:tcPr>
          <w:p w:rsidR="00F84A56" w:rsidRPr="00482E15" w:rsidRDefault="00442ADA" w:rsidP="00420C4E">
            <w:pPr>
              <w:autoSpaceDE w:val="0"/>
              <w:autoSpaceDN w:val="0"/>
              <w:adjustRightInd w:val="0"/>
              <w:jc w:val="both"/>
              <w:outlineLvl w:val="0"/>
              <w:rPr>
                <w:b/>
                <w:sz w:val="22"/>
                <w:szCs w:val="22"/>
              </w:rPr>
            </w:pPr>
            <w:r>
              <w:rPr>
                <w:b/>
                <w:sz w:val="22"/>
                <w:szCs w:val="22"/>
              </w:rPr>
              <w:t>96 583(девяносто шесть тысяч пятьсот восемьдесят три) рубля 89 копеек</w:t>
            </w:r>
          </w:p>
        </w:tc>
      </w:tr>
      <w:tr w:rsidR="00CB23EA" w:rsidRPr="00D43C02" w:rsidTr="00442ADA">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062"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442ADA">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062"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442ADA">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062"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442AD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062"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442ADA">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442ADA">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062" w:type="dxa"/>
            <w:shd w:val="clear" w:color="auto" w:fill="FFFFFF"/>
          </w:tcPr>
          <w:p w:rsidR="00B51930" w:rsidRPr="009E7F52" w:rsidRDefault="009E7F52" w:rsidP="009E7F5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 момента заключения контракта по 31 октября 2013г</w:t>
            </w:r>
          </w:p>
        </w:tc>
      </w:tr>
      <w:tr w:rsidR="00B51930" w:rsidRPr="00D43C02" w:rsidTr="00442ADA">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lastRenderedPageBreak/>
              <w:t>Срок и (или) объем предоставления гарантий качества работ</w:t>
            </w:r>
          </w:p>
        </w:tc>
        <w:tc>
          <w:tcPr>
            <w:tcW w:w="7062"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Согласно условиям контракта</w:t>
            </w:r>
          </w:p>
        </w:tc>
      </w:tr>
      <w:tr w:rsidR="00B51930" w:rsidRPr="00D43C02" w:rsidTr="00442ADA">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062"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Основанием для оплаты выполненных Подрядчиком объемов работ, являются подписанные сторонами акт сдачи-приемки выполненных работ (форма КС-2) (приложение № 3 к контракту), справка о стоимости выполненных работ (форма КС-3) (приложение № 4) и счет-фактура. </w:t>
            </w:r>
          </w:p>
          <w:p w:rsidR="00943672" w:rsidRPr="00943672" w:rsidRDefault="00B51930" w:rsidP="00943672">
            <w:pPr>
              <w:spacing w:line="276" w:lineRule="auto"/>
              <w:ind w:firstLine="708"/>
              <w:jc w:val="both"/>
              <w:rPr>
                <w:sz w:val="22"/>
                <w:szCs w:val="22"/>
                <w:lang w:eastAsia="ar-SA"/>
              </w:rPr>
            </w:pPr>
            <w:r w:rsidRPr="00241F4C">
              <w:rPr>
                <w:color w:val="FF0000"/>
                <w:sz w:val="22"/>
                <w:szCs w:val="22"/>
              </w:rPr>
              <w:t xml:space="preserve">  </w:t>
            </w:r>
            <w:proofErr w:type="gramStart"/>
            <w:r w:rsidR="00943672" w:rsidRPr="00943672">
              <w:rPr>
                <w:sz w:val="22"/>
                <w:szCs w:val="22"/>
                <w:lang w:eastAsia="ar-SA"/>
              </w:rPr>
              <w:t>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просрочку срока выполнения работ,  или несвоевременное устранение выявленных  недостатков в работе.</w:t>
            </w:r>
            <w:proofErr w:type="gramEnd"/>
          </w:p>
          <w:p w:rsidR="004535A8" w:rsidRPr="00943672" w:rsidRDefault="004535A8" w:rsidP="009E7F52">
            <w:pPr>
              <w:tabs>
                <w:tab w:val="left" w:pos="6816"/>
              </w:tabs>
              <w:ind w:right="-21"/>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9E7F52">
            <w:pPr>
              <w:ind w:right="-21"/>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9E7F52">
            <w:pPr>
              <w:ind w:right="-21"/>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9E7F52">
            <w:pPr>
              <w:ind w:right="-163"/>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442AD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062"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442ADA">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062" w:type="dxa"/>
            <w:shd w:val="clear" w:color="auto" w:fill="FFFFFF"/>
          </w:tcPr>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B51930" w:rsidRPr="00943672" w:rsidRDefault="00943672" w:rsidP="00943672">
            <w:pPr>
              <w:spacing w:line="276" w:lineRule="auto"/>
              <w:jc w:val="both"/>
              <w:rPr>
                <w:sz w:val="22"/>
                <w:szCs w:val="22"/>
              </w:rPr>
            </w:pPr>
            <w:r w:rsidRPr="00943672">
              <w:rPr>
                <w:rFonts w:eastAsia="Calibri"/>
                <w:sz w:val="22"/>
                <w:szCs w:val="22"/>
                <w:lang w:eastAsia="en-US"/>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B75616">
            <w:pPr>
              <w:autoSpaceDE w:val="0"/>
              <w:autoSpaceDN w:val="0"/>
              <w:adjustRightInd w:val="0"/>
              <w:ind w:firstLine="258"/>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B75616" w:rsidRDefault="00B51930" w:rsidP="00B75616">
            <w:pPr>
              <w:autoSpaceDE w:val="0"/>
              <w:autoSpaceDN w:val="0"/>
              <w:adjustRightInd w:val="0"/>
              <w:ind w:firstLine="258"/>
              <w:jc w:val="both"/>
              <w:rPr>
                <w:i/>
                <w:color w:val="FF0000"/>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442AD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442AD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062"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B51930" w:rsidRPr="00D43C02" w:rsidTr="00442ADA">
        <w:trPr>
          <w:tblCellSpacing w:w="20" w:type="dxa"/>
        </w:trPr>
        <w:tc>
          <w:tcPr>
            <w:tcW w:w="10241"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442ADA">
        <w:trPr>
          <w:trHeight w:val="325"/>
          <w:tblCellSpacing w:w="20" w:type="dxa"/>
        </w:trPr>
        <w:tc>
          <w:tcPr>
            <w:tcW w:w="10241"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442ADA">
        <w:trPr>
          <w:trHeight w:val="168"/>
          <w:tblCellSpacing w:w="20" w:type="dxa"/>
        </w:trPr>
        <w:tc>
          <w:tcPr>
            <w:tcW w:w="10241"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442ADA">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442ADA">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442ADA">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442ADA">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442ADA">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442ADA">
        <w:trPr>
          <w:tblCellSpacing w:w="20" w:type="dxa"/>
        </w:trPr>
        <w:tc>
          <w:tcPr>
            <w:tcW w:w="10241"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442ADA">
        <w:trPr>
          <w:tblCellSpacing w:w="20" w:type="dxa"/>
        </w:trPr>
        <w:tc>
          <w:tcPr>
            <w:tcW w:w="10241"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1D1909" w:rsidRPr="00725697" w:rsidTr="00442ADA">
        <w:trPr>
          <w:tblCellSpacing w:w="20" w:type="dxa"/>
        </w:trPr>
        <w:tc>
          <w:tcPr>
            <w:tcW w:w="10241"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1D1909" w:rsidRDefault="001D1909" w:rsidP="00843171">
            <w:pPr>
              <w:numPr>
                <w:ilvl w:val="0"/>
                <w:numId w:val="6"/>
              </w:numPr>
              <w:autoSpaceDE w:val="0"/>
              <w:autoSpaceDN w:val="0"/>
              <w:adjustRightInd w:val="0"/>
              <w:ind w:left="235" w:hanging="235"/>
              <w:jc w:val="both"/>
              <w:outlineLvl w:val="1"/>
              <w:rPr>
                <w:sz w:val="22"/>
                <w:szCs w:val="22"/>
              </w:rPr>
            </w:pPr>
            <w:r w:rsidRPr="001D190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1D1909" w:rsidRPr="00F36F19" w:rsidTr="00442ADA">
        <w:trPr>
          <w:tblCellSpacing w:w="20" w:type="dxa"/>
        </w:trPr>
        <w:tc>
          <w:tcPr>
            <w:tcW w:w="10241"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F36F19" w:rsidRDefault="001D1909" w:rsidP="00843171">
            <w:pPr>
              <w:numPr>
                <w:ilvl w:val="0"/>
                <w:numId w:val="5"/>
              </w:numPr>
              <w:autoSpaceDE w:val="0"/>
              <w:autoSpaceDN w:val="0"/>
              <w:adjustRightInd w:val="0"/>
              <w:ind w:left="377" w:hanging="284"/>
              <w:jc w:val="both"/>
              <w:outlineLvl w:val="1"/>
              <w:rPr>
                <w:sz w:val="22"/>
                <w:szCs w:val="22"/>
              </w:rPr>
            </w:pPr>
            <w:r w:rsidRPr="00F36F19">
              <w:rPr>
                <w:sz w:val="22"/>
                <w:szCs w:val="22"/>
              </w:rPr>
              <w:t>При размещении заказа на выполнение работ, оказание услуг, для выполнения, оказ</w:t>
            </w:r>
            <w:r>
              <w:rPr>
                <w:sz w:val="22"/>
                <w:szCs w:val="22"/>
              </w:rPr>
              <w:t>ания которых используется товар</w:t>
            </w:r>
          </w:p>
        </w:tc>
      </w:tr>
      <w:tr w:rsidR="001D1909" w:rsidRPr="00D43C02" w:rsidTr="00442ADA">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9724" w:type="dxa"/>
            <w:gridSpan w:val="2"/>
            <w:shd w:val="clear" w:color="auto" w:fill="FFFFFF"/>
          </w:tcPr>
          <w:p w:rsidR="001D1909" w:rsidRPr="00D43C02" w:rsidRDefault="001D1909" w:rsidP="00843171">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 xml:space="preserve">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 xml:space="preserve">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w:t>
            </w:r>
            <w:r>
              <w:rPr>
                <w:sz w:val="22"/>
                <w:szCs w:val="22"/>
              </w:rPr>
              <w:lastRenderedPageBreak/>
              <w:t>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Pr>
                <w:sz w:val="22"/>
                <w:szCs w:val="22"/>
              </w:rPr>
              <w:t xml:space="preserve"> </w:t>
            </w:r>
            <w:proofErr w:type="gramStart"/>
            <w:r>
              <w:rPr>
                <w:sz w:val="22"/>
                <w:szCs w:val="22"/>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1D1909" w:rsidRPr="00D43C02" w:rsidTr="00442ADA">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9724" w:type="dxa"/>
            <w:gridSpan w:val="2"/>
            <w:shd w:val="clear" w:color="auto" w:fill="FFFFFF"/>
          </w:tcPr>
          <w:p w:rsidR="001D1909" w:rsidRPr="00D43C02" w:rsidRDefault="001D1909" w:rsidP="00843171">
            <w:pPr>
              <w:autoSpaceDE w:val="0"/>
              <w:autoSpaceDN w:val="0"/>
              <w:adjustRightInd w:val="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w:t>
            </w:r>
            <w:proofErr w:type="gramEnd"/>
            <w:r>
              <w:rPr>
                <w:sz w:val="22"/>
                <w:szCs w:val="22"/>
              </w:rPr>
              <w:t xml:space="preserve"> </w:t>
            </w:r>
            <w:proofErr w:type="gramStart"/>
            <w:r>
              <w:rPr>
                <w:sz w:val="22"/>
                <w:szCs w:val="22"/>
              </w:rPr>
              <w:t>условии</w:t>
            </w:r>
            <w:proofErr w:type="gramEnd"/>
            <w:r>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r w:rsidR="00B51930" w:rsidRPr="00D43C02" w:rsidTr="00442ADA">
        <w:trPr>
          <w:tblCellSpacing w:w="20" w:type="dxa"/>
        </w:trPr>
        <w:tc>
          <w:tcPr>
            <w:tcW w:w="10241"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442AD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442AD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9724" w:type="dxa"/>
            <w:gridSpan w:val="2"/>
            <w:shd w:val="clear" w:color="auto" w:fill="FFFFFF"/>
          </w:tcPr>
          <w:p w:rsidR="00B51930" w:rsidRPr="00D43C02" w:rsidRDefault="00B51930" w:rsidP="00193F6C">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442ADA">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442ADA">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442AD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420C4E" w:rsidRDefault="00420C4E" w:rsidP="00420C4E">
            <w:pPr>
              <w:autoSpaceDE w:val="0"/>
              <w:autoSpaceDN w:val="0"/>
              <w:adjustRightInd w:val="0"/>
              <w:jc w:val="both"/>
              <w:outlineLvl w:val="1"/>
              <w:rPr>
                <w:bCs/>
                <w:sz w:val="22"/>
                <w:szCs w:val="22"/>
              </w:rPr>
            </w:pPr>
            <w:r>
              <w:rPr>
                <w:bCs/>
                <w:sz w:val="22"/>
                <w:szCs w:val="22"/>
              </w:rPr>
              <w:t>5</w:t>
            </w:r>
            <w:r w:rsidR="005736C7">
              <w:rPr>
                <w:bCs/>
                <w:sz w:val="22"/>
                <w:szCs w:val="22"/>
              </w:rPr>
              <w:t xml:space="preserve">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муниципального контракта</w:t>
            </w:r>
          </w:p>
          <w:p w:rsidR="00B51930" w:rsidRPr="00755220" w:rsidRDefault="00B51930" w:rsidP="00420C4E">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442ADA">
        <w:trPr>
          <w:trHeight w:val="748"/>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442AD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A058D0" w:rsidRDefault="00A058D0" w:rsidP="00A058D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12</w:t>
            </w:r>
            <w:r>
              <w:rPr>
                <w:rFonts w:ascii="Times New Roman" w:hAnsi="Times New Roman" w:cs="Times New Roman"/>
                <w:sz w:val="22"/>
                <w:szCs w:val="22"/>
              </w:rPr>
              <w:t>.</w:t>
            </w:r>
            <w:r>
              <w:rPr>
                <w:rFonts w:ascii="Times New Roman" w:hAnsi="Times New Roman" w:cs="Times New Roman"/>
                <w:sz w:val="22"/>
                <w:szCs w:val="22"/>
                <w:lang w:val="en-US"/>
              </w:rPr>
              <w:t>09</w:t>
            </w:r>
            <w:r>
              <w:rPr>
                <w:rFonts w:ascii="Times New Roman" w:hAnsi="Times New Roman" w:cs="Times New Roman"/>
                <w:sz w:val="22"/>
                <w:szCs w:val="22"/>
              </w:rPr>
              <w:t>.</w:t>
            </w:r>
            <w:r>
              <w:rPr>
                <w:rFonts w:ascii="Times New Roman" w:hAnsi="Times New Roman" w:cs="Times New Roman"/>
                <w:sz w:val="22"/>
                <w:szCs w:val="22"/>
                <w:lang w:val="en-US"/>
              </w:rPr>
              <w:t>2013</w:t>
            </w:r>
            <w:r>
              <w:rPr>
                <w:rFonts w:ascii="Times New Roman" w:hAnsi="Times New Roman" w:cs="Times New Roman"/>
                <w:sz w:val="22"/>
                <w:szCs w:val="22"/>
              </w:rPr>
              <w:t xml:space="preserve">г </w:t>
            </w:r>
            <w:r>
              <w:rPr>
                <w:rFonts w:ascii="Times New Roman" w:hAnsi="Times New Roman" w:cs="Times New Roman"/>
                <w:sz w:val="22"/>
                <w:szCs w:val="22"/>
                <w:lang w:val="en-US"/>
              </w:rPr>
              <w:t>16</w:t>
            </w:r>
            <w:r>
              <w:rPr>
                <w:rFonts w:ascii="Times New Roman" w:hAnsi="Times New Roman" w:cs="Times New Roman"/>
                <w:sz w:val="22"/>
                <w:szCs w:val="22"/>
              </w:rPr>
              <w:t>:00( местное время)</w:t>
            </w:r>
          </w:p>
        </w:tc>
      </w:tr>
      <w:tr w:rsidR="00B51930" w:rsidRPr="00D43C02" w:rsidTr="00442AD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A058D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13.09.2013г</w:t>
            </w:r>
          </w:p>
        </w:tc>
      </w:tr>
      <w:tr w:rsidR="00B51930" w:rsidRPr="00D43C02" w:rsidTr="00442AD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A058D0" w:rsidP="001C436A">
            <w:pPr>
              <w:autoSpaceDE w:val="0"/>
              <w:autoSpaceDN w:val="0"/>
              <w:adjustRightInd w:val="0"/>
              <w:jc w:val="both"/>
              <w:outlineLvl w:val="1"/>
              <w:rPr>
                <w:i/>
                <w:sz w:val="22"/>
                <w:szCs w:val="22"/>
              </w:rPr>
            </w:pPr>
            <w:r>
              <w:rPr>
                <w:i/>
                <w:sz w:val="22"/>
                <w:szCs w:val="22"/>
              </w:rPr>
              <w:t>16.09.2013г</w:t>
            </w:r>
          </w:p>
        </w:tc>
      </w:tr>
      <w:tr w:rsidR="00B51930" w:rsidRPr="00D43C02" w:rsidTr="00442ADA">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442ADA">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62" w:type="dxa"/>
            <w:shd w:val="clear" w:color="auto" w:fill="FFFFFF"/>
          </w:tcPr>
          <w:p w:rsidR="00B51930" w:rsidRPr="00D43C02" w:rsidRDefault="00B51930" w:rsidP="00420C4E">
            <w:pPr>
              <w:pStyle w:val="32"/>
              <w:numPr>
                <w:ilvl w:val="0"/>
                <w:numId w:val="0"/>
              </w:numPr>
              <w:rPr>
                <w:sz w:val="22"/>
                <w:szCs w:val="22"/>
              </w:rPr>
            </w:pPr>
            <w:r w:rsidRPr="00517B69">
              <w:rPr>
                <w:sz w:val="22"/>
                <w:szCs w:val="22"/>
              </w:rPr>
              <w:t>10 % начальной (максимальной) цены муниципального контракта</w:t>
            </w:r>
            <w:r>
              <w:rPr>
                <w:sz w:val="22"/>
                <w:szCs w:val="22"/>
              </w:rPr>
              <w:t xml:space="preserve"> </w:t>
            </w:r>
          </w:p>
        </w:tc>
      </w:tr>
      <w:tr w:rsidR="00B51930" w:rsidRPr="000B7B0E" w:rsidTr="00442ADA">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062"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442AD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062"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442AD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 xml:space="preserve">При выборе в качестве обеспечения исполнения муниципального контракта безотзывной Банковской гарантии необходимо представить </w:t>
            </w:r>
            <w:r>
              <w:rPr>
                <w:sz w:val="22"/>
                <w:szCs w:val="22"/>
              </w:rPr>
              <w:lastRenderedPageBreak/>
              <w:t>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442ADA">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2"/>
              <w:gridCol w:w="5504"/>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442ADA">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442ADA">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062"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 xml:space="preserve">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w:t>
            </w:r>
            <w:r w:rsidRPr="009F652E">
              <w:rPr>
                <w:sz w:val="22"/>
                <w:szCs w:val="22"/>
              </w:rPr>
              <w:lastRenderedPageBreak/>
              <w:t>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tblPr>
            <w:tblGrid>
              <w:gridCol w:w="1302"/>
              <w:gridCol w:w="5514"/>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442ADA" w:rsidRDefault="00442ADA" w:rsidP="00892AD3">
      <w:pPr>
        <w:ind w:firstLine="567"/>
        <w:jc w:val="right"/>
        <w:rPr>
          <w:sz w:val="24"/>
          <w:szCs w:val="24"/>
        </w:rPr>
      </w:pPr>
    </w:p>
    <w:p w:rsidR="009E7F52" w:rsidRDefault="009E7F52" w:rsidP="00892AD3">
      <w:pPr>
        <w:ind w:firstLine="567"/>
        <w:jc w:val="right"/>
        <w:rPr>
          <w:sz w:val="24"/>
          <w:szCs w:val="24"/>
        </w:rPr>
      </w:pPr>
    </w:p>
    <w:p w:rsidR="009E7F52" w:rsidRDefault="009E7F52" w:rsidP="00892AD3">
      <w:pPr>
        <w:ind w:firstLine="567"/>
        <w:jc w:val="right"/>
        <w:rPr>
          <w:sz w:val="24"/>
          <w:szCs w:val="24"/>
        </w:rPr>
      </w:pPr>
    </w:p>
    <w:p w:rsidR="00442ADA" w:rsidRDefault="00442ADA" w:rsidP="00892AD3">
      <w:pPr>
        <w:ind w:firstLine="567"/>
        <w:jc w:val="right"/>
        <w:rPr>
          <w:sz w:val="24"/>
          <w:szCs w:val="24"/>
        </w:rPr>
      </w:pPr>
    </w:p>
    <w:p w:rsidR="00943672" w:rsidRDefault="00943672" w:rsidP="00442ADA">
      <w:pPr>
        <w:rPr>
          <w:sz w:val="24"/>
          <w:szCs w:val="24"/>
        </w:rPr>
      </w:pPr>
    </w:p>
    <w:p w:rsidR="00892AD3" w:rsidRPr="009247E2" w:rsidRDefault="00892AD3" w:rsidP="00892AD3">
      <w:pPr>
        <w:ind w:firstLine="567"/>
        <w:jc w:val="right"/>
        <w:rPr>
          <w:sz w:val="24"/>
          <w:szCs w:val="24"/>
        </w:rPr>
      </w:pPr>
      <w:r w:rsidRPr="009247E2">
        <w:rPr>
          <w:sz w:val="24"/>
          <w:szCs w:val="24"/>
        </w:rPr>
        <w:lastRenderedPageBreak/>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442ADA" w:rsidRPr="00442ADA" w:rsidRDefault="00442ADA" w:rsidP="00442ADA">
      <w:pPr>
        <w:spacing w:line="276" w:lineRule="auto"/>
        <w:jc w:val="center"/>
        <w:rPr>
          <w:rFonts w:eastAsiaTheme="minorHAnsi"/>
          <w:b/>
          <w:sz w:val="28"/>
          <w:szCs w:val="28"/>
          <w:lang w:eastAsia="en-US"/>
        </w:rPr>
      </w:pPr>
      <w:r w:rsidRPr="00442ADA">
        <w:rPr>
          <w:rFonts w:eastAsiaTheme="minorHAnsi"/>
          <w:b/>
          <w:sz w:val="28"/>
          <w:szCs w:val="28"/>
          <w:lang w:eastAsia="en-US"/>
        </w:rPr>
        <w:t xml:space="preserve">Техническое задание </w:t>
      </w:r>
    </w:p>
    <w:p w:rsidR="00442ADA" w:rsidRPr="00442ADA" w:rsidRDefault="00442ADA" w:rsidP="00442ADA">
      <w:pPr>
        <w:spacing w:line="276" w:lineRule="auto"/>
        <w:jc w:val="center"/>
        <w:rPr>
          <w:rFonts w:eastAsiaTheme="minorHAnsi"/>
          <w:sz w:val="24"/>
          <w:szCs w:val="24"/>
          <w:lang w:eastAsia="en-US"/>
        </w:rPr>
      </w:pPr>
      <w:r w:rsidRPr="00442ADA">
        <w:rPr>
          <w:rFonts w:eastAsiaTheme="minorHAnsi"/>
          <w:sz w:val="24"/>
          <w:szCs w:val="24"/>
          <w:lang w:eastAsia="en-US"/>
        </w:rPr>
        <w:t>Устройство ограждения вдоль береговой полосы ручья Стикс</w:t>
      </w:r>
    </w:p>
    <w:p w:rsidR="00A553CE" w:rsidRDefault="00A553CE" w:rsidP="00A553CE">
      <w:pPr>
        <w:pStyle w:val="afb"/>
        <w:jc w:val="center"/>
        <w:rPr>
          <w:rFonts w:ascii="Times New Roman" w:hAnsi="Times New Roman"/>
          <w:sz w:val="27"/>
          <w:szCs w:val="27"/>
        </w:rPr>
      </w:pPr>
    </w:p>
    <w:tbl>
      <w:tblPr>
        <w:tblStyle w:val="1f1"/>
        <w:tblW w:w="0" w:type="auto"/>
        <w:tblLook w:val="04A0"/>
      </w:tblPr>
      <w:tblGrid>
        <w:gridCol w:w="817"/>
        <w:gridCol w:w="6378"/>
        <w:gridCol w:w="2375"/>
      </w:tblGrid>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 xml:space="preserve">№ </w:t>
            </w:r>
            <w:proofErr w:type="gramStart"/>
            <w:r w:rsidRPr="00442ADA">
              <w:rPr>
                <w:rFonts w:ascii="Times New Roman" w:hAnsi="Times New Roman" w:cs="Times New Roman"/>
              </w:rPr>
              <w:t>п</w:t>
            </w:r>
            <w:proofErr w:type="gramEnd"/>
            <w:r w:rsidRPr="00442ADA">
              <w:rPr>
                <w:rFonts w:ascii="Times New Roman" w:hAnsi="Times New Roman" w:cs="Times New Roman"/>
              </w:rPr>
              <w:t>/п</w:t>
            </w:r>
          </w:p>
        </w:tc>
        <w:tc>
          <w:tcPr>
            <w:tcW w:w="6379"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Наименование работ</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Объем/</w:t>
            </w:r>
            <w:proofErr w:type="spellStart"/>
            <w:r w:rsidRPr="00442ADA">
              <w:rPr>
                <w:rFonts w:ascii="Times New Roman" w:hAnsi="Times New Roman" w:cs="Times New Roman"/>
              </w:rPr>
              <w:t>ед</w:t>
            </w:r>
            <w:proofErr w:type="gramStart"/>
            <w:r w:rsidRPr="00442ADA">
              <w:rPr>
                <w:rFonts w:ascii="Times New Roman" w:hAnsi="Times New Roman" w:cs="Times New Roman"/>
              </w:rPr>
              <w:t>.и</w:t>
            </w:r>
            <w:proofErr w:type="gramEnd"/>
            <w:r w:rsidRPr="00442ADA">
              <w:rPr>
                <w:rFonts w:ascii="Times New Roman" w:hAnsi="Times New Roman" w:cs="Times New Roman"/>
              </w:rPr>
              <w:t>зм</w:t>
            </w:r>
            <w:proofErr w:type="spellEnd"/>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Планировка участка вручную</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65 кв</w:t>
            </w:r>
            <w:proofErr w:type="gramStart"/>
            <w:r w:rsidRPr="00442ADA">
              <w:rPr>
                <w:rFonts w:ascii="Times New Roman" w:hAnsi="Times New Roman" w:cs="Times New Roman"/>
              </w:rPr>
              <w:t>.м</w:t>
            </w:r>
            <w:proofErr w:type="gramEnd"/>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2</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 xml:space="preserve">Бурение ям вручную на глубину  не менее 0,7 м для установки металлических столбов </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131 яма</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3</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Устройство подстилающих слоев из ПГС толщина слоя 10 см и щебня фр.20-40 мм  толщина слоя 15 см</w:t>
            </w:r>
          </w:p>
        </w:tc>
        <w:tc>
          <w:tcPr>
            <w:tcW w:w="2375" w:type="dxa"/>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0,2358 куб</w:t>
            </w:r>
            <w:proofErr w:type="gramStart"/>
            <w:r w:rsidRPr="00442ADA">
              <w:rPr>
                <w:rFonts w:ascii="Times New Roman" w:hAnsi="Times New Roman" w:cs="Times New Roman"/>
              </w:rPr>
              <w:t>.м</w:t>
            </w:r>
            <w:proofErr w:type="gramEnd"/>
          </w:p>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0,3537куб.м.</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4</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Установка и бетонирование металлических столбов д-32 мм, толщина стенки 3,2 мм</w:t>
            </w:r>
            <w:proofErr w:type="gramStart"/>
            <w:r w:rsidRPr="00442ADA">
              <w:rPr>
                <w:rFonts w:ascii="Times New Roman" w:hAnsi="Times New Roman" w:cs="Times New Roman"/>
              </w:rPr>
              <w:t xml:space="preserve"> ,</w:t>
            </w:r>
            <w:proofErr w:type="gramEnd"/>
            <w:r w:rsidRPr="00442ADA">
              <w:rPr>
                <w:rFonts w:ascii="Times New Roman" w:hAnsi="Times New Roman" w:cs="Times New Roman"/>
              </w:rPr>
              <w:t xml:space="preserve">  расстояние между столбами 50 см. Перед установкой столбы покрыть грунтовкой и окрасить масляной краской (цвет краски предварительно согласовывается с заказчиком), сверху на столбы приварить металлические круги (для предотвращения попадания влаги внутрь столба) . Для бетонирования использовать бетон класса В15 (М200) </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131 столб</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5</w:t>
            </w:r>
          </w:p>
        </w:tc>
        <w:tc>
          <w:tcPr>
            <w:tcW w:w="6379" w:type="dxa"/>
            <w:vAlign w:val="center"/>
          </w:tcPr>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 xml:space="preserve">Устройство ограждения из ивовых прутьев. </w:t>
            </w:r>
          </w:p>
          <w:p w:rsidR="00442ADA" w:rsidRPr="00442ADA" w:rsidRDefault="00442ADA" w:rsidP="00442ADA">
            <w:pPr>
              <w:spacing w:line="276" w:lineRule="auto"/>
              <w:rPr>
                <w:rFonts w:ascii="Times New Roman" w:hAnsi="Times New Roman" w:cs="Times New Roman"/>
              </w:rPr>
            </w:pPr>
            <w:r w:rsidRPr="00442ADA">
              <w:rPr>
                <w:noProof/>
              </w:rPr>
              <w:drawing>
                <wp:inline distT="0" distB="0" distL="0" distR="0">
                  <wp:extent cx="2952750" cy="2419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952750" cy="2419350"/>
                          </a:xfrm>
                          <a:prstGeom prst="rect">
                            <a:avLst/>
                          </a:prstGeom>
                        </pic:spPr>
                      </pic:pic>
                    </a:graphicData>
                  </a:graphic>
                </wp:inline>
              </w:drawing>
            </w:r>
          </w:p>
          <w:p w:rsidR="00442ADA" w:rsidRPr="00442ADA" w:rsidRDefault="00442ADA" w:rsidP="00442ADA">
            <w:pPr>
              <w:spacing w:line="276" w:lineRule="auto"/>
              <w:rPr>
                <w:rFonts w:ascii="Times New Roman" w:hAnsi="Times New Roman" w:cs="Times New Roman"/>
              </w:rPr>
            </w:pPr>
          </w:p>
          <w:p w:rsidR="00442ADA" w:rsidRPr="00442ADA" w:rsidRDefault="00442ADA" w:rsidP="00442ADA">
            <w:pPr>
              <w:spacing w:line="276" w:lineRule="auto"/>
              <w:jc w:val="both"/>
              <w:rPr>
                <w:rFonts w:ascii="Times New Roman" w:hAnsi="Times New Roman" w:cs="Times New Roman"/>
              </w:rPr>
            </w:pPr>
            <w:r w:rsidRPr="00442ADA">
              <w:rPr>
                <w:rFonts w:ascii="Times New Roman" w:hAnsi="Times New Roman" w:cs="Times New Roman"/>
              </w:rPr>
              <w:t>Толщина прутьев 2,5-3 см, прутья должны быть мягкими и укладываться без заломов, если прут жесткий, его следует вымочить в воде и хорошо промять руками. Если прут заканчивается, линию продолжают другим. Места соединения прутьев обрезать наискосок и закрепить вязальной проволокой. Длинны  прута должно хватать на 3-4 стойки. Следующий ряд проводят, начиная с другой стороны столба.</w:t>
            </w:r>
          </w:p>
          <w:p w:rsidR="00442ADA" w:rsidRPr="00442ADA" w:rsidRDefault="00442ADA" w:rsidP="00442ADA">
            <w:pPr>
              <w:spacing w:line="276" w:lineRule="auto"/>
              <w:rPr>
                <w:rFonts w:ascii="Times New Roman" w:hAnsi="Times New Roman" w:cs="Times New Roman"/>
              </w:rPr>
            </w:pPr>
            <w:r w:rsidRPr="00442ADA">
              <w:rPr>
                <w:rFonts w:ascii="Times New Roman" w:hAnsi="Times New Roman" w:cs="Times New Roman"/>
              </w:rPr>
              <w:t>Длинна ограждения 65 метров, высота 1,0 метр. Перед началом работ прутья очищаются от коры и обрабатываются антисептическими составами типа «</w:t>
            </w:r>
            <w:proofErr w:type="spellStart"/>
            <w:r w:rsidRPr="00442ADA">
              <w:rPr>
                <w:rFonts w:ascii="Times New Roman" w:hAnsi="Times New Roman" w:cs="Times New Roman"/>
              </w:rPr>
              <w:t>Пирилакс</w:t>
            </w:r>
            <w:proofErr w:type="spellEnd"/>
            <w:r w:rsidRPr="00442ADA">
              <w:rPr>
                <w:rFonts w:ascii="Times New Roman" w:hAnsi="Times New Roman" w:cs="Times New Roman"/>
              </w:rPr>
              <w:t>» или эквивалент данного средства.</w:t>
            </w:r>
          </w:p>
        </w:tc>
        <w:tc>
          <w:tcPr>
            <w:tcW w:w="2375" w:type="dxa"/>
            <w:vAlign w:val="center"/>
          </w:tcPr>
          <w:p w:rsidR="00442ADA" w:rsidRPr="00442ADA" w:rsidRDefault="00442ADA" w:rsidP="00442ADA">
            <w:pPr>
              <w:spacing w:line="276" w:lineRule="auto"/>
              <w:jc w:val="center"/>
              <w:rPr>
                <w:rFonts w:ascii="Times New Roman" w:hAnsi="Times New Roman" w:cs="Times New Roman"/>
              </w:rPr>
            </w:pPr>
            <w:r w:rsidRPr="00442ADA">
              <w:rPr>
                <w:rFonts w:ascii="Times New Roman" w:hAnsi="Times New Roman" w:cs="Times New Roman"/>
              </w:rPr>
              <w:t>65,0 кв.м.</w:t>
            </w:r>
          </w:p>
        </w:tc>
      </w:tr>
    </w:tbl>
    <w:p w:rsidR="00442ADA" w:rsidRDefault="00442ADA" w:rsidP="00A553CE">
      <w:pPr>
        <w:pStyle w:val="afb"/>
        <w:jc w:val="center"/>
        <w:rPr>
          <w:rFonts w:ascii="Times New Roman" w:hAnsi="Times New Roman"/>
          <w:sz w:val="27"/>
          <w:szCs w:val="27"/>
        </w:rPr>
      </w:pPr>
    </w:p>
    <w:p w:rsidR="00442ADA" w:rsidRDefault="00442ADA" w:rsidP="00442ADA">
      <w:pPr>
        <w:spacing w:line="276" w:lineRule="auto"/>
        <w:jc w:val="both"/>
        <w:rPr>
          <w:rFonts w:eastAsiaTheme="minorHAnsi"/>
          <w:sz w:val="24"/>
          <w:szCs w:val="24"/>
          <w:lang w:eastAsia="en-US"/>
        </w:rPr>
        <w:sectPr w:rsidR="00442ADA" w:rsidSect="006067C9">
          <w:headerReference w:type="default" r:id="rId11"/>
          <w:footerReference w:type="even" r:id="rId12"/>
          <w:footerReference w:type="default" r:id="rId13"/>
          <w:pgSz w:w="11906" w:h="16838"/>
          <w:pgMar w:top="1134" w:right="851" w:bottom="1134" w:left="1701" w:header="708" w:footer="708" w:gutter="0"/>
          <w:cols w:space="708"/>
          <w:docGrid w:linePitch="360"/>
        </w:sectPr>
      </w:pPr>
      <w:r w:rsidRPr="00442ADA">
        <w:rPr>
          <w:rFonts w:eastAsiaTheme="minorHAnsi"/>
          <w:sz w:val="24"/>
          <w:szCs w:val="24"/>
          <w:lang w:eastAsia="en-US"/>
        </w:rPr>
        <w:t xml:space="preserve">Срок выполнения работ с момента заключения муниципального контракта </w:t>
      </w:r>
      <w:r>
        <w:rPr>
          <w:rFonts w:eastAsiaTheme="minorHAnsi"/>
          <w:sz w:val="24"/>
          <w:szCs w:val="24"/>
          <w:lang w:eastAsia="en-US"/>
        </w:rPr>
        <w:t xml:space="preserve">до </w:t>
      </w:r>
      <w:r w:rsidR="009E7F52">
        <w:rPr>
          <w:rFonts w:eastAsiaTheme="minorHAnsi"/>
          <w:sz w:val="24"/>
          <w:szCs w:val="24"/>
          <w:lang w:eastAsia="en-US"/>
        </w:rPr>
        <w:t>31</w:t>
      </w:r>
      <w:r>
        <w:rPr>
          <w:rFonts w:eastAsiaTheme="minorHAnsi"/>
          <w:sz w:val="24"/>
          <w:szCs w:val="24"/>
          <w:lang w:eastAsia="en-US"/>
        </w:rPr>
        <w:t xml:space="preserve"> октября 2013года</w:t>
      </w:r>
    </w:p>
    <w:p w:rsidR="00442ADA" w:rsidRDefault="00442ADA" w:rsidP="00442ADA">
      <w:pPr>
        <w:spacing w:line="276" w:lineRule="auto"/>
        <w:jc w:val="both"/>
        <w:rPr>
          <w:rFonts w:eastAsiaTheme="minorHAnsi"/>
          <w:sz w:val="28"/>
          <w:szCs w:val="28"/>
          <w:lang w:eastAsia="en-US"/>
        </w:rPr>
      </w:pPr>
    </w:p>
    <w:p w:rsidR="000E1278" w:rsidRDefault="000E1278" w:rsidP="00352E82">
      <w:pPr>
        <w:jc w:val="right"/>
        <w:rPr>
          <w:sz w:val="24"/>
          <w:szCs w:val="24"/>
        </w:rPr>
      </w:pPr>
      <w:r w:rsidRPr="001B07E8">
        <w:rPr>
          <w:sz w:val="24"/>
          <w:szCs w:val="24"/>
        </w:rPr>
        <w:t>Приложение №</w:t>
      </w:r>
      <w:r>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BC179D" w:rsidRDefault="00BC179D" w:rsidP="00A8749B">
      <w:pPr>
        <w:rPr>
          <w:sz w:val="22"/>
          <w:szCs w:val="22"/>
        </w:rPr>
      </w:pPr>
    </w:p>
    <w:p w:rsidR="00243EF9" w:rsidRDefault="00243EF9" w:rsidP="00A8749B">
      <w:pPr>
        <w:rPr>
          <w:sz w:val="22"/>
          <w:szCs w:val="22"/>
        </w:rPr>
      </w:pPr>
    </w:p>
    <w:p w:rsidR="00243EF9" w:rsidRDefault="00243EF9" w:rsidP="00A8749B">
      <w:pPr>
        <w:rPr>
          <w:sz w:val="22"/>
          <w:szCs w:val="22"/>
        </w:rPr>
      </w:pPr>
    </w:p>
    <w:tbl>
      <w:tblPr>
        <w:tblpPr w:leftFromText="180" w:rightFromText="180" w:vertAnchor="text" w:tblpY="44"/>
        <w:tblW w:w="5000" w:type="pct"/>
        <w:tblLook w:val="04A0"/>
      </w:tblPr>
      <w:tblGrid>
        <w:gridCol w:w="996"/>
        <w:gridCol w:w="1000"/>
        <w:gridCol w:w="3324"/>
        <w:gridCol w:w="1020"/>
        <w:gridCol w:w="2795"/>
        <w:gridCol w:w="704"/>
        <w:gridCol w:w="609"/>
        <w:gridCol w:w="609"/>
        <w:gridCol w:w="609"/>
        <w:gridCol w:w="1068"/>
        <w:gridCol w:w="547"/>
        <w:gridCol w:w="751"/>
        <w:gridCol w:w="754"/>
      </w:tblGrid>
      <w:tr w:rsidR="00243EF9" w:rsidRPr="00AA2133" w:rsidTr="00AD3BBD">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AD3BBD">
            <w:pPr>
              <w:outlineLvl w:val="1"/>
              <w:rPr>
                <w:b/>
                <w:bCs/>
                <w:sz w:val="18"/>
                <w:szCs w:val="18"/>
              </w:rPr>
            </w:pPr>
            <w:r w:rsidRPr="00AA2133">
              <w:rPr>
                <w:b/>
                <w:bCs/>
                <w:sz w:val="18"/>
                <w:szCs w:val="18"/>
              </w:rPr>
              <w:t>СОГЛАСОВАНО:</w:t>
            </w:r>
          </w:p>
        </w:tc>
        <w:tc>
          <w:tcPr>
            <w:tcW w:w="1124" w:type="pct"/>
            <w:tcBorders>
              <w:top w:val="nil"/>
              <w:left w:val="nil"/>
              <w:bottom w:val="nil"/>
              <w:right w:val="nil"/>
            </w:tcBorders>
            <w:shd w:val="clear" w:color="auto" w:fill="auto"/>
            <w:hideMark/>
          </w:tcPr>
          <w:p w:rsidR="00243EF9" w:rsidRPr="00AA2133" w:rsidRDefault="00243EF9" w:rsidP="00AD3BBD">
            <w:pPr>
              <w:outlineLvl w:val="1"/>
              <w:rPr>
                <w:sz w:val="18"/>
                <w:szCs w:val="18"/>
              </w:rPr>
            </w:pPr>
          </w:p>
        </w:tc>
        <w:tc>
          <w:tcPr>
            <w:tcW w:w="345" w:type="pct"/>
            <w:tcBorders>
              <w:top w:val="nil"/>
              <w:left w:val="nil"/>
              <w:bottom w:val="nil"/>
              <w:right w:val="nil"/>
            </w:tcBorders>
            <w:shd w:val="clear" w:color="auto" w:fill="auto"/>
            <w:hideMark/>
          </w:tcPr>
          <w:p w:rsidR="00243EF9" w:rsidRPr="00AA2133" w:rsidRDefault="00243EF9" w:rsidP="00AD3BBD">
            <w:pPr>
              <w:jc w:val="center"/>
              <w:outlineLvl w:val="1"/>
              <w:rPr>
                <w:sz w:val="18"/>
                <w:szCs w:val="18"/>
              </w:rPr>
            </w:pPr>
          </w:p>
        </w:tc>
        <w:tc>
          <w:tcPr>
            <w:tcW w:w="945" w:type="pct"/>
            <w:tcBorders>
              <w:top w:val="nil"/>
              <w:left w:val="nil"/>
              <w:bottom w:val="nil"/>
              <w:right w:val="nil"/>
            </w:tcBorders>
            <w:shd w:val="clear" w:color="auto" w:fill="auto"/>
            <w:hideMark/>
          </w:tcPr>
          <w:p w:rsidR="00243EF9" w:rsidRPr="00AA2133" w:rsidRDefault="00243EF9" w:rsidP="00AD3BBD">
            <w:pPr>
              <w:jc w:val="center"/>
              <w:outlineLvl w:val="1"/>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243EF9" w:rsidRPr="00AA2133" w:rsidRDefault="00243EF9" w:rsidP="00AD3BBD">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1"/>
              <w:rPr>
                <w:sz w:val="18"/>
                <w:szCs w:val="18"/>
              </w:rPr>
            </w:pPr>
          </w:p>
        </w:tc>
      </w:tr>
      <w:tr w:rsidR="00243EF9" w:rsidRPr="00AA2133" w:rsidTr="00AD3BBD">
        <w:trPr>
          <w:trHeight w:val="80"/>
        </w:trPr>
        <w:tc>
          <w:tcPr>
            <w:tcW w:w="337"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AD3BBD">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r>
      <w:tr w:rsidR="00243EF9" w:rsidRPr="00AA2133" w:rsidTr="00AD3BBD">
        <w:trPr>
          <w:trHeight w:val="90"/>
        </w:trPr>
        <w:tc>
          <w:tcPr>
            <w:tcW w:w="337"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AD3BBD">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AD3BBD">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r>
      <w:tr w:rsidR="00243EF9" w:rsidRPr="00AA2133" w:rsidTr="00AD3BBD">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AD3BBD">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243EF9" w:rsidRPr="00AA2133" w:rsidRDefault="00243EF9" w:rsidP="00AD3BBD">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243EF9" w:rsidRPr="00AA2133" w:rsidRDefault="00243EF9" w:rsidP="00AD3BBD">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r>
      <w:tr w:rsidR="00243EF9" w:rsidRPr="00AA2133" w:rsidTr="00AD3BBD">
        <w:trPr>
          <w:trHeight w:val="255"/>
        </w:trPr>
        <w:tc>
          <w:tcPr>
            <w:tcW w:w="1799" w:type="pct"/>
            <w:gridSpan w:val="3"/>
            <w:tcBorders>
              <w:top w:val="nil"/>
              <w:left w:val="nil"/>
              <w:bottom w:val="nil"/>
              <w:right w:val="nil"/>
            </w:tcBorders>
            <w:shd w:val="clear" w:color="auto" w:fill="auto"/>
            <w:noWrap/>
            <w:hideMark/>
          </w:tcPr>
          <w:p w:rsidR="00243EF9" w:rsidRPr="00AA2133" w:rsidRDefault="00243EF9" w:rsidP="00AD3BBD">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AD3BBD">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243EF9" w:rsidRPr="00AA2133" w:rsidRDefault="00243EF9" w:rsidP="00AD3BBD">
            <w:pPr>
              <w:outlineLvl w:val="0"/>
              <w:rPr>
                <w:sz w:val="18"/>
                <w:szCs w:val="18"/>
              </w:rPr>
            </w:pPr>
            <w:r w:rsidRPr="00AA2133">
              <w:rPr>
                <w:sz w:val="18"/>
                <w:szCs w:val="18"/>
              </w:rPr>
              <w:t>"______ " _______________2013 г.</w:t>
            </w:r>
          </w:p>
        </w:tc>
      </w:tr>
      <w:tr w:rsidR="00243EF9" w:rsidRPr="00AA2133" w:rsidTr="00AD3BBD">
        <w:trPr>
          <w:trHeight w:val="190"/>
        </w:trPr>
        <w:tc>
          <w:tcPr>
            <w:tcW w:w="337" w:type="pct"/>
            <w:tcBorders>
              <w:top w:val="nil"/>
              <w:left w:val="nil"/>
              <w:bottom w:val="nil"/>
              <w:right w:val="nil"/>
            </w:tcBorders>
            <w:shd w:val="clear" w:color="auto" w:fill="auto"/>
            <w:noWrap/>
            <w:hideMark/>
          </w:tcPr>
          <w:p w:rsidR="00243EF9" w:rsidRPr="00AA2133" w:rsidRDefault="00243EF9" w:rsidP="00AD3BBD">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AD3BBD">
            <w:pPr>
              <w:rPr>
                <w:sz w:val="18"/>
                <w:szCs w:val="18"/>
              </w:rPr>
            </w:pPr>
          </w:p>
        </w:tc>
        <w:tc>
          <w:tcPr>
            <w:tcW w:w="1124" w:type="pct"/>
            <w:tcBorders>
              <w:top w:val="nil"/>
              <w:left w:val="nil"/>
              <w:bottom w:val="single" w:sz="4" w:space="0" w:color="auto"/>
              <w:right w:val="nil"/>
            </w:tcBorders>
            <w:shd w:val="clear" w:color="auto" w:fill="auto"/>
            <w:noWrap/>
            <w:hideMark/>
          </w:tcPr>
          <w:p w:rsidR="00243EF9" w:rsidRPr="00AA2133" w:rsidRDefault="00243EF9" w:rsidP="00AD3BBD">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243EF9" w:rsidRPr="00AA2133" w:rsidRDefault="00243EF9" w:rsidP="00AD3BBD">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243EF9" w:rsidRPr="00AA2133" w:rsidRDefault="00243EF9" w:rsidP="00AD3BBD">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243EF9" w:rsidRPr="00AA2133" w:rsidRDefault="00243EF9" w:rsidP="00AD3BBD">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AD3BBD">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AD3BBD">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AD3BBD">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243EF9" w:rsidRPr="00AA2133" w:rsidRDefault="00243EF9" w:rsidP="00AD3BBD">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r>
      <w:tr w:rsidR="00243EF9" w:rsidRPr="00AA2133" w:rsidTr="00AD3BBD">
        <w:trPr>
          <w:trHeight w:val="285"/>
        </w:trPr>
        <w:tc>
          <w:tcPr>
            <w:tcW w:w="337" w:type="pct"/>
            <w:tcBorders>
              <w:top w:val="nil"/>
              <w:left w:val="nil"/>
              <w:bottom w:val="nil"/>
              <w:right w:val="nil"/>
            </w:tcBorders>
            <w:shd w:val="clear" w:color="auto" w:fill="auto"/>
            <w:noWrap/>
            <w:hideMark/>
          </w:tcPr>
          <w:p w:rsidR="00243EF9" w:rsidRPr="00AA2133" w:rsidRDefault="00243EF9" w:rsidP="00AD3BBD">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AD3BBD">
            <w:pPr>
              <w:rPr>
                <w:sz w:val="18"/>
                <w:szCs w:val="18"/>
              </w:rPr>
            </w:pPr>
          </w:p>
        </w:tc>
        <w:tc>
          <w:tcPr>
            <w:tcW w:w="1124" w:type="pct"/>
            <w:tcBorders>
              <w:top w:val="nil"/>
              <w:left w:val="nil"/>
              <w:bottom w:val="nil"/>
              <w:right w:val="nil"/>
            </w:tcBorders>
            <w:shd w:val="clear" w:color="auto" w:fill="auto"/>
            <w:noWrap/>
            <w:hideMark/>
          </w:tcPr>
          <w:p w:rsidR="00243EF9" w:rsidRPr="00AA2133" w:rsidRDefault="00243EF9" w:rsidP="00AD3BBD">
            <w:pPr>
              <w:rPr>
                <w:sz w:val="18"/>
                <w:szCs w:val="18"/>
              </w:rPr>
            </w:pPr>
          </w:p>
        </w:tc>
        <w:tc>
          <w:tcPr>
            <w:tcW w:w="345" w:type="pct"/>
            <w:tcBorders>
              <w:top w:val="nil"/>
              <w:left w:val="nil"/>
              <w:bottom w:val="nil"/>
              <w:right w:val="nil"/>
            </w:tcBorders>
            <w:shd w:val="clear" w:color="auto" w:fill="auto"/>
            <w:noWrap/>
            <w:hideMark/>
          </w:tcPr>
          <w:p w:rsidR="00243EF9" w:rsidRPr="00AA2133" w:rsidRDefault="00243EF9" w:rsidP="00AD3BBD">
            <w:pPr>
              <w:jc w:val="center"/>
              <w:rPr>
                <w:sz w:val="18"/>
                <w:szCs w:val="18"/>
              </w:rPr>
            </w:pPr>
          </w:p>
        </w:tc>
        <w:tc>
          <w:tcPr>
            <w:tcW w:w="945" w:type="pct"/>
            <w:tcBorders>
              <w:top w:val="nil"/>
              <w:left w:val="nil"/>
              <w:bottom w:val="nil"/>
              <w:right w:val="nil"/>
            </w:tcBorders>
            <w:shd w:val="clear" w:color="auto" w:fill="auto"/>
            <w:noWrap/>
            <w:hideMark/>
          </w:tcPr>
          <w:p w:rsidR="00243EF9" w:rsidRPr="00AA2133" w:rsidRDefault="00243EF9" w:rsidP="00AD3BBD">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AD3BBD">
            <w:pPr>
              <w:jc w:val="center"/>
              <w:rPr>
                <w:i/>
                <w:iCs/>
                <w:sz w:val="18"/>
                <w:szCs w:val="18"/>
              </w:rPr>
            </w:pPr>
          </w:p>
        </w:tc>
        <w:tc>
          <w:tcPr>
            <w:tcW w:w="361"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AD3BBD">
            <w:pPr>
              <w:jc w:val="right"/>
              <w:rPr>
                <w:sz w:val="18"/>
                <w:szCs w:val="18"/>
              </w:rPr>
            </w:pPr>
          </w:p>
        </w:tc>
      </w:tr>
    </w:tbl>
    <w:p w:rsidR="00243EF9" w:rsidRDefault="00243EF9" w:rsidP="00A8749B">
      <w:pPr>
        <w:rPr>
          <w:sz w:val="22"/>
          <w:szCs w:val="22"/>
        </w:rPr>
      </w:pPr>
    </w:p>
    <w:p w:rsidR="00243EF9" w:rsidRDefault="00243EF9" w:rsidP="00A8749B">
      <w:pPr>
        <w:rPr>
          <w:sz w:val="22"/>
          <w:szCs w:val="22"/>
        </w:rPr>
      </w:pPr>
    </w:p>
    <w:p w:rsidR="00442ADA" w:rsidRPr="00442ADA" w:rsidRDefault="00442ADA" w:rsidP="00442ADA">
      <w:pPr>
        <w:jc w:val="center"/>
        <w:rPr>
          <w:b/>
          <w:bCs/>
          <w:sz w:val="24"/>
          <w:szCs w:val="24"/>
        </w:rPr>
      </w:pPr>
      <w:r w:rsidRPr="00442ADA">
        <w:rPr>
          <w:b/>
          <w:bCs/>
          <w:sz w:val="24"/>
          <w:szCs w:val="24"/>
        </w:rPr>
        <w:t>ЛОКАЛЬНЫЙ СМЕТНЫЙ РАСЧЕТ</w:t>
      </w:r>
    </w:p>
    <w:p w:rsidR="00442ADA" w:rsidRPr="00442ADA" w:rsidRDefault="00442ADA" w:rsidP="00442ADA">
      <w:pPr>
        <w:jc w:val="center"/>
        <w:rPr>
          <w:bCs/>
          <w:sz w:val="24"/>
          <w:szCs w:val="24"/>
        </w:rPr>
      </w:pPr>
      <w:r w:rsidRPr="00442ADA">
        <w:rPr>
          <w:bCs/>
          <w:sz w:val="24"/>
          <w:szCs w:val="24"/>
        </w:rPr>
        <w:t>(локальная смета)</w:t>
      </w:r>
    </w:p>
    <w:p w:rsidR="00442ADA" w:rsidRPr="00442ADA" w:rsidRDefault="00442ADA" w:rsidP="00442ADA">
      <w:pPr>
        <w:jc w:val="center"/>
        <w:rPr>
          <w:b/>
          <w:bCs/>
          <w:sz w:val="24"/>
          <w:szCs w:val="24"/>
          <w:u w:val="single"/>
        </w:rPr>
      </w:pPr>
      <w:r w:rsidRPr="00442ADA">
        <w:rPr>
          <w:b/>
          <w:bCs/>
          <w:sz w:val="24"/>
          <w:szCs w:val="24"/>
          <w:u w:val="single"/>
        </w:rPr>
        <w:t xml:space="preserve">выполнение работ по устройству ограждения вдоль береговой полосы ручья </w:t>
      </w:r>
      <w:proofErr w:type="spellStart"/>
      <w:r w:rsidRPr="00442ADA">
        <w:rPr>
          <w:b/>
          <w:bCs/>
          <w:sz w:val="24"/>
          <w:szCs w:val="24"/>
          <w:u w:val="single"/>
        </w:rPr>
        <w:t>Сикс</w:t>
      </w:r>
      <w:proofErr w:type="spellEnd"/>
      <w:r w:rsidRPr="00442ADA">
        <w:rPr>
          <w:b/>
          <w:bCs/>
          <w:sz w:val="24"/>
          <w:szCs w:val="24"/>
          <w:u w:val="single"/>
        </w:rPr>
        <w:t xml:space="preserve"> на территории Ленинского района г. Перми</w:t>
      </w:r>
    </w:p>
    <w:p w:rsidR="00442ADA" w:rsidRPr="00442ADA" w:rsidRDefault="00442ADA" w:rsidP="00442ADA">
      <w:pPr>
        <w:jc w:val="center"/>
        <w:rPr>
          <w:bCs/>
          <w:sz w:val="24"/>
          <w:szCs w:val="24"/>
        </w:rPr>
      </w:pPr>
      <w:r w:rsidRPr="00442ADA">
        <w:rPr>
          <w:bCs/>
          <w:sz w:val="24"/>
          <w:szCs w:val="24"/>
        </w:rPr>
        <w:tab/>
      </w:r>
    </w:p>
    <w:p w:rsidR="00442ADA" w:rsidRPr="00442ADA" w:rsidRDefault="00442ADA" w:rsidP="00442ADA">
      <w:pPr>
        <w:jc w:val="center"/>
        <w:rPr>
          <w:bCs/>
          <w:sz w:val="24"/>
          <w:szCs w:val="24"/>
        </w:rPr>
      </w:pPr>
      <w:r w:rsidRPr="00442ADA">
        <w:rPr>
          <w:bCs/>
          <w:sz w:val="24"/>
          <w:szCs w:val="24"/>
        </w:rPr>
        <w:t>Основание:</w:t>
      </w:r>
      <w:r w:rsidRPr="00442ADA">
        <w:rPr>
          <w:bCs/>
          <w:sz w:val="24"/>
          <w:szCs w:val="24"/>
        </w:rPr>
        <w:tab/>
      </w:r>
    </w:p>
    <w:p w:rsidR="00442ADA" w:rsidRPr="00442ADA" w:rsidRDefault="00442ADA" w:rsidP="00442ADA">
      <w:pPr>
        <w:rPr>
          <w:bCs/>
          <w:sz w:val="24"/>
          <w:szCs w:val="24"/>
        </w:rPr>
      </w:pPr>
      <w:r w:rsidRPr="00442ADA">
        <w:rPr>
          <w:bCs/>
          <w:sz w:val="24"/>
          <w:szCs w:val="24"/>
        </w:rPr>
        <w:t>Сметная стоимость ___________________________________________________________________________________96583,89 руб.</w:t>
      </w:r>
    </w:p>
    <w:p w:rsidR="00442ADA" w:rsidRPr="00442ADA" w:rsidRDefault="00442ADA" w:rsidP="00442ADA">
      <w:pPr>
        <w:rPr>
          <w:bCs/>
          <w:sz w:val="24"/>
          <w:szCs w:val="24"/>
        </w:rPr>
      </w:pPr>
      <w:r w:rsidRPr="00442ADA">
        <w:rPr>
          <w:bCs/>
          <w:sz w:val="24"/>
          <w:szCs w:val="24"/>
        </w:rPr>
        <w:t>Средства  на оплату труда _____________________________________________________________________________</w:t>
      </w:r>
      <w:r>
        <w:rPr>
          <w:bCs/>
          <w:sz w:val="24"/>
          <w:szCs w:val="24"/>
        </w:rPr>
        <w:t>18 902,74</w:t>
      </w:r>
      <w:r w:rsidRPr="00442ADA">
        <w:rPr>
          <w:bCs/>
          <w:sz w:val="24"/>
          <w:szCs w:val="24"/>
        </w:rPr>
        <w:t xml:space="preserve"> руб.</w:t>
      </w:r>
    </w:p>
    <w:p w:rsidR="00442ADA" w:rsidRPr="00442ADA" w:rsidRDefault="00442ADA" w:rsidP="00442ADA">
      <w:pPr>
        <w:rPr>
          <w:bCs/>
          <w:sz w:val="24"/>
          <w:szCs w:val="24"/>
        </w:rPr>
      </w:pPr>
      <w:r w:rsidRPr="00442ADA">
        <w:rPr>
          <w:bCs/>
          <w:sz w:val="24"/>
          <w:szCs w:val="24"/>
        </w:rPr>
        <w:t xml:space="preserve">Сметная трудоемкость ________________________________________________________________________________ </w:t>
      </w:r>
      <w:r>
        <w:rPr>
          <w:bCs/>
          <w:sz w:val="24"/>
          <w:szCs w:val="24"/>
        </w:rPr>
        <w:t>154,68</w:t>
      </w:r>
      <w:r w:rsidRPr="00442ADA">
        <w:rPr>
          <w:bCs/>
          <w:sz w:val="24"/>
          <w:szCs w:val="24"/>
        </w:rPr>
        <w:t xml:space="preserve">  </w:t>
      </w:r>
      <w:proofErr w:type="spellStart"/>
      <w:r w:rsidRPr="00442ADA">
        <w:rPr>
          <w:bCs/>
          <w:sz w:val="24"/>
          <w:szCs w:val="24"/>
        </w:rPr>
        <w:t>чел</w:t>
      </w:r>
      <w:proofErr w:type="gramStart"/>
      <w:r w:rsidRPr="00442ADA">
        <w:rPr>
          <w:bCs/>
          <w:sz w:val="24"/>
          <w:szCs w:val="24"/>
        </w:rPr>
        <w:t>.ч</w:t>
      </w:r>
      <w:proofErr w:type="gramEnd"/>
      <w:r w:rsidRPr="00442ADA">
        <w:rPr>
          <w:bCs/>
          <w:sz w:val="24"/>
          <w:szCs w:val="24"/>
        </w:rPr>
        <w:t>ас</w:t>
      </w:r>
      <w:proofErr w:type="spellEnd"/>
    </w:p>
    <w:p w:rsidR="00442ADA" w:rsidRPr="00442ADA" w:rsidRDefault="00442ADA" w:rsidP="00442ADA">
      <w:pPr>
        <w:rPr>
          <w:bCs/>
          <w:sz w:val="24"/>
          <w:szCs w:val="24"/>
        </w:rPr>
      </w:pPr>
      <w:r w:rsidRPr="00442ADA">
        <w:rPr>
          <w:bCs/>
          <w:sz w:val="24"/>
          <w:szCs w:val="24"/>
        </w:rPr>
        <w:t>Составле</w:t>
      </w:r>
      <w:proofErr w:type="gramStart"/>
      <w:r w:rsidRPr="00442ADA">
        <w:rPr>
          <w:bCs/>
          <w:sz w:val="24"/>
          <w:szCs w:val="24"/>
        </w:rPr>
        <w:t>н(</w:t>
      </w:r>
      <w:proofErr w:type="gramEnd"/>
      <w:r w:rsidRPr="00442ADA">
        <w:rPr>
          <w:bCs/>
          <w:sz w:val="24"/>
          <w:szCs w:val="24"/>
        </w:rPr>
        <w:t>а) в текущих (прогнозных) ценах по состоянию на 3 кв.2013 г.</w:t>
      </w:r>
    </w:p>
    <w:p w:rsidR="00442ADA" w:rsidRDefault="00442ADA" w:rsidP="00442ADA">
      <w:pPr>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p>
    <w:p w:rsidR="00442ADA" w:rsidRDefault="00442ADA" w:rsidP="00442ADA">
      <w:pPr>
        <w:rPr>
          <w:sz w:val="24"/>
          <w:szCs w:val="24"/>
        </w:rPr>
      </w:pPr>
    </w:p>
    <w:tbl>
      <w:tblPr>
        <w:tblW w:w="5000" w:type="pct"/>
        <w:tblLook w:val="04A0"/>
      </w:tblPr>
      <w:tblGrid>
        <w:gridCol w:w="417"/>
        <w:gridCol w:w="1410"/>
        <w:gridCol w:w="2987"/>
        <w:gridCol w:w="1655"/>
        <w:gridCol w:w="1470"/>
        <w:gridCol w:w="795"/>
        <w:gridCol w:w="852"/>
        <w:gridCol w:w="919"/>
        <w:gridCol w:w="813"/>
        <w:gridCol w:w="884"/>
        <w:gridCol w:w="852"/>
        <w:gridCol w:w="919"/>
        <w:gridCol w:w="813"/>
      </w:tblGrid>
      <w:tr w:rsidR="00442ADA" w:rsidRPr="00442ADA" w:rsidTr="00442ADA">
        <w:trPr>
          <w:trHeight w:val="255"/>
        </w:trPr>
        <w:tc>
          <w:tcPr>
            <w:tcW w:w="1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 xml:space="preserve">№ </w:t>
            </w:r>
            <w:proofErr w:type="spellStart"/>
            <w:r w:rsidRPr="00442ADA">
              <w:rPr>
                <w:rFonts w:ascii="Arial" w:hAnsi="Arial" w:cs="Arial"/>
                <w:sz w:val="18"/>
                <w:szCs w:val="18"/>
              </w:rPr>
              <w:t>пп</w:t>
            </w:r>
            <w:proofErr w:type="spellEnd"/>
          </w:p>
        </w:tc>
        <w:tc>
          <w:tcPr>
            <w:tcW w:w="4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Обоснование</w:t>
            </w:r>
          </w:p>
        </w:tc>
        <w:tc>
          <w:tcPr>
            <w:tcW w:w="10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Наименование</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Ед. изм.</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Кол.</w:t>
            </w:r>
          </w:p>
        </w:tc>
        <w:tc>
          <w:tcPr>
            <w:tcW w:w="1084" w:type="pct"/>
            <w:gridSpan w:val="4"/>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Стоимость единицы, руб.</w:t>
            </w:r>
          </w:p>
        </w:tc>
        <w:tc>
          <w:tcPr>
            <w:tcW w:w="1128" w:type="pct"/>
            <w:gridSpan w:val="4"/>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Общая стоимость, руб.</w:t>
            </w:r>
          </w:p>
        </w:tc>
      </w:tr>
      <w:tr w:rsidR="00442ADA" w:rsidRPr="00442ADA" w:rsidTr="00442ADA">
        <w:trPr>
          <w:trHeight w:val="270"/>
        </w:trPr>
        <w:tc>
          <w:tcPr>
            <w:tcW w:w="15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1096"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Всего</w:t>
            </w:r>
          </w:p>
        </w:tc>
        <w:tc>
          <w:tcPr>
            <w:tcW w:w="814" w:type="pct"/>
            <w:gridSpan w:val="3"/>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 том числе</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Всего</w:t>
            </w:r>
          </w:p>
        </w:tc>
        <w:tc>
          <w:tcPr>
            <w:tcW w:w="814" w:type="pct"/>
            <w:gridSpan w:val="3"/>
            <w:tcBorders>
              <w:top w:val="single" w:sz="4" w:space="0" w:color="auto"/>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В том числе</w:t>
            </w:r>
          </w:p>
        </w:tc>
      </w:tr>
      <w:tr w:rsidR="00442ADA" w:rsidRPr="00442ADA" w:rsidTr="00442ADA">
        <w:trPr>
          <w:trHeight w:val="480"/>
        </w:trPr>
        <w:tc>
          <w:tcPr>
            <w:tcW w:w="15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1096"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71" w:type="pct"/>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spellStart"/>
            <w:r w:rsidRPr="00442ADA">
              <w:rPr>
                <w:rFonts w:ascii="Arial" w:hAnsi="Arial" w:cs="Arial"/>
                <w:sz w:val="18"/>
                <w:szCs w:val="18"/>
              </w:rPr>
              <w:t>Осн</w:t>
            </w:r>
            <w:proofErr w:type="gramStart"/>
            <w:r w:rsidRPr="00442ADA">
              <w:rPr>
                <w:rFonts w:ascii="Arial" w:hAnsi="Arial" w:cs="Arial"/>
                <w:sz w:val="18"/>
                <w:szCs w:val="18"/>
              </w:rPr>
              <w:t>.З</w:t>
            </w:r>
            <w:proofErr w:type="spellEnd"/>
            <w:proofErr w:type="gramEnd"/>
            <w:r w:rsidRPr="00442ADA">
              <w:rPr>
                <w:rFonts w:ascii="Arial" w:hAnsi="Arial" w:cs="Arial"/>
                <w:sz w:val="18"/>
                <w:szCs w:val="18"/>
              </w:rPr>
              <w:t>/</w:t>
            </w:r>
            <w:proofErr w:type="spellStart"/>
            <w:r w:rsidRPr="00442ADA">
              <w:rPr>
                <w:rFonts w:ascii="Arial" w:hAnsi="Arial" w:cs="Arial"/>
                <w:sz w:val="18"/>
                <w:szCs w:val="18"/>
              </w:rPr>
              <w:t>п</w:t>
            </w:r>
            <w:proofErr w:type="spellEnd"/>
          </w:p>
        </w:tc>
        <w:tc>
          <w:tcPr>
            <w:tcW w:w="289"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Эк</w:t>
            </w:r>
            <w:proofErr w:type="gramStart"/>
            <w:r w:rsidRPr="00442ADA">
              <w:rPr>
                <w:rFonts w:ascii="Arial" w:hAnsi="Arial" w:cs="Arial"/>
                <w:sz w:val="18"/>
                <w:szCs w:val="18"/>
              </w:rPr>
              <w:t>.М</w:t>
            </w:r>
            <w:proofErr w:type="gramEnd"/>
            <w:r w:rsidRPr="00442ADA">
              <w:rPr>
                <w:rFonts w:ascii="Arial" w:hAnsi="Arial" w:cs="Arial"/>
                <w:sz w:val="18"/>
                <w:szCs w:val="18"/>
              </w:rPr>
              <w:t>аш.</w:t>
            </w:r>
          </w:p>
        </w:tc>
        <w:tc>
          <w:tcPr>
            <w:tcW w:w="25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gramStart"/>
            <w:r w:rsidRPr="00442ADA">
              <w:rPr>
                <w:rFonts w:ascii="Arial" w:hAnsi="Arial" w:cs="Arial"/>
                <w:sz w:val="18"/>
                <w:szCs w:val="18"/>
              </w:rPr>
              <w:t>З</w:t>
            </w:r>
            <w:proofErr w:type="gramEnd"/>
            <w:r w:rsidRPr="00442ADA">
              <w:rPr>
                <w:rFonts w:ascii="Arial" w:hAnsi="Arial" w:cs="Arial"/>
                <w:sz w:val="18"/>
                <w:szCs w:val="18"/>
              </w:rPr>
              <w:t>/</w:t>
            </w:r>
            <w:proofErr w:type="spellStart"/>
            <w:r w:rsidRPr="00442ADA">
              <w:rPr>
                <w:rFonts w:ascii="Arial" w:hAnsi="Arial" w:cs="Arial"/>
                <w:sz w:val="18"/>
                <w:szCs w:val="18"/>
              </w:rPr>
              <w:t>пМех</w:t>
            </w:r>
            <w:proofErr w:type="spellEnd"/>
          </w:p>
        </w:tc>
        <w:tc>
          <w:tcPr>
            <w:tcW w:w="315" w:type="pct"/>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rFonts w:ascii="Arial" w:hAnsi="Arial" w:cs="Arial"/>
                <w:sz w:val="18"/>
                <w:szCs w:val="18"/>
              </w:rPr>
            </w:pPr>
          </w:p>
        </w:tc>
        <w:tc>
          <w:tcPr>
            <w:tcW w:w="268"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spellStart"/>
            <w:r w:rsidRPr="00442ADA">
              <w:rPr>
                <w:rFonts w:ascii="Arial" w:hAnsi="Arial" w:cs="Arial"/>
                <w:sz w:val="18"/>
                <w:szCs w:val="18"/>
              </w:rPr>
              <w:t>Осн</w:t>
            </w:r>
            <w:proofErr w:type="gramStart"/>
            <w:r w:rsidRPr="00442ADA">
              <w:rPr>
                <w:rFonts w:ascii="Arial" w:hAnsi="Arial" w:cs="Arial"/>
                <w:sz w:val="18"/>
                <w:szCs w:val="18"/>
              </w:rPr>
              <w:t>.З</w:t>
            </w:r>
            <w:proofErr w:type="spellEnd"/>
            <w:proofErr w:type="gramEnd"/>
            <w:r w:rsidRPr="00442ADA">
              <w:rPr>
                <w:rFonts w:ascii="Arial" w:hAnsi="Arial" w:cs="Arial"/>
                <w:sz w:val="18"/>
                <w:szCs w:val="18"/>
              </w:rPr>
              <w:t>/</w:t>
            </w:r>
            <w:proofErr w:type="spellStart"/>
            <w:r w:rsidRPr="00442ADA">
              <w:rPr>
                <w:rFonts w:ascii="Arial" w:hAnsi="Arial" w:cs="Arial"/>
                <w:sz w:val="18"/>
                <w:szCs w:val="18"/>
              </w:rPr>
              <w:t>п</w:t>
            </w:r>
            <w:proofErr w:type="spellEnd"/>
          </w:p>
        </w:tc>
        <w:tc>
          <w:tcPr>
            <w:tcW w:w="289"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Эк</w:t>
            </w:r>
            <w:proofErr w:type="gramStart"/>
            <w:r w:rsidRPr="00442ADA">
              <w:rPr>
                <w:rFonts w:ascii="Arial" w:hAnsi="Arial" w:cs="Arial"/>
                <w:sz w:val="18"/>
                <w:szCs w:val="18"/>
              </w:rPr>
              <w:t>.М</w:t>
            </w:r>
            <w:proofErr w:type="gramEnd"/>
            <w:r w:rsidRPr="00442ADA">
              <w:rPr>
                <w:rFonts w:ascii="Arial" w:hAnsi="Arial" w:cs="Arial"/>
                <w:sz w:val="18"/>
                <w:szCs w:val="18"/>
              </w:rPr>
              <w:t>аш.</w:t>
            </w:r>
          </w:p>
        </w:tc>
        <w:tc>
          <w:tcPr>
            <w:tcW w:w="25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proofErr w:type="gramStart"/>
            <w:r w:rsidRPr="00442ADA">
              <w:rPr>
                <w:rFonts w:ascii="Arial" w:hAnsi="Arial" w:cs="Arial"/>
                <w:sz w:val="18"/>
                <w:szCs w:val="18"/>
              </w:rPr>
              <w:t>З</w:t>
            </w:r>
            <w:proofErr w:type="gramEnd"/>
            <w:r w:rsidRPr="00442ADA">
              <w:rPr>
                <w:rFonts w:ascii="Arial" w:hAnsi="Arial" w:cs="Arial"/>
                <w:sz w:val="18"/>
                <w:szCs w:val="18"/>
              </w:rPr>
              <w:t>/</w:t>
            </w:r>
            <w:proofErr w:type="spellStart"/>
            <w:r w:rsidRPr="00442ADA">
              <w:rPr>
                <w:rFonts w:ascii="Arial" w:hAnsi="Arial" w:cs="Arial"/>
                <w:sz w:val="18"/>
                <w:szCs w:val="18"/>
              </w:rPr>
              <w:t>пМех</w:t>
            </w:r>
            <w:proofErr w:type="spellEnd"/>
          </w:p>
        </w:tc>
      </w:tr>
      <w:tr w:rsidR="00442ADA" w:rsidRPr="00442ADA" w:rsidTr="00442ADA">
        <w:trPr>
          <w:trHeight w:val="255"/>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w:t>
            </w:r>
          </w:p>
        </w:tc>
        <w:tc>
          <w:tcPr>
            <w:tcW w:w="47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2</w:t>
            </w:r>
          </w:p>
        </w:tc>
        <w:tc>
          <w:tcPr>
            <w:tcW w:w="1096"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3</w:t>
            </w:r>
          </w:p>
        </w:tc>
        <w:tc>
          <w:tcPr>
            <w:tcW w:w="521" w:type="pct"/>
            <w:tcBorders>
              <w:top w:val="nil"/>
              <w:left w:val="nil"/>
              <w:bottom w:val="single" w:sz="4" w:space="0" w:color="auto"/>
              <w:right w:val="single" w:sz="4" w:space="0" w:color="auto"/>
            </w:tcBorders>
            <w:shd w:val="clear" w:color="auto" w:fill="auto"/>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4</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5</w:t>
            </w:r>
          </w:p>
        </w:tc>
        <w:tc>
          <w:tcPr>
            <w:tcW w:w="271"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6</w:t>
            </w:r>
          </w:p>
        </w:tc>
        <w:tc>
          <w:tcPr>
            <w:tcW w:w="26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7</w:t>
            </w:r>
          </w:p>
        </w:tc>
        <w:tc>
          <w:tcPr>
            <w:tcW w:w="289"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8</w:t>
            </w:r>
          </w:p>
        </w:tc>
        <w:tc>
          <w:tcPr>
            <w:tcW w:w="256"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9</w:t>
            </w:r>
          </w:p>
        </w:tc>
        <w:tc>
          <w:tcPr>
            <w:tcW w:w="315"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w:t>
            </w:r>
          </w:p>
        </w:tc>
        <w:tc>
          <w:tcPr>
            <w:tcW w:w="268"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11</w:t>
            </w:r>
          </w:p>
        </w:tc>
        <w:tc>
          <w:tcPr>
            <w:tcW w:w="289"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12</w:t>
            </w:r>
          </w:p>
        </w:tc>
        <w:tc>
          <w:tcPr>
            <w:tcW w:w="256" w:type="pct"/>
            <w:tcBorders>
              <w:top w:val="nil"/>
              <w:left w:val="nil"/>
              <w:bottom w:val="single" w:sz="4" w:space="0" w:color="auto"/>
              <w:right w:val="single" w:sz="4" w:space="0" w:color="auto"/>
            </w:tcBorders>
            <w:shd w:val="clear" w:color="auto" w:fill="auto"/>
            <w:noWrap/>
            <w:vAlign w:val="center"/>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13</w:t>
            </w:r>
          </w:p>
        </w:tc>
      </w:tr>
      <w:tr w:rsidR="00442ADA" w:rsidRPr="00442ADA" w:rsidTr="00442ADA">
        <w:trPr>
          <w:trHeight w:val="3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rPr>
            </w:pPr>
            <w:r w:rsidRPr="00442ADA">
              <w:rPr>
                <w:rFonts w:ascii="Arial" w:hAnsi="Arial" w:cs="Arial"/>
                <w:b/>
                <w:bCs/>
              </w:rPr>
              <w:t xml:space="preserve">                           Раздел 1. Новый Раздел</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1</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ФЕР47-01-001-02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Планировка участка: вручную</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0,65</w:t>
            </w:r>
            <w:r w:rsidRPr="00442ADA">
              <w:rPr>
                <w:rFonts w:ascii="Arial" w:hAnsi="Arial" w:cs="Arial"/>
                <w:i/>
                <w:iCs/>
                <w:sz w:val="12"/>
                <w:szCs w:val="12"/>
              </w:rPr>
              <w:br/>
              <w:t>1*65/100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79,56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79,56</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51,71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51,71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2</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ФЕР01-02-058-02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Копание ям вручную без креплений для стоек и столбов: без откосов глубиной до 0,7 м, группа грунтов 2</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грунта</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0,01703</w:t>
            </w:r>
            <w:r w:rsidRPr="00442ADA">
              <w:rPr>
                <w:rFonts w:ascii="Arial" w:hAnsi="Arial" w:cs="Arial"/>
                <w:i/>
                <w:iCs/>
                <w:sz w:val="12"/>
                <w:szCs w:val="12"/>
              </w:rPr>
              <w:br/>
              <w:t>0,013*131/100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2184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2184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37,19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37,19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3</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ФЕР27-04-001-02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подстилающих и выравнивающих слоев оснований: из песчано-гравийной смеси, дресвы</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материала основания (в плотном теле)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0,002358</w:t>
            </w:r>
            <w:r w:rsidRPr="00442ADA">
              <w:rPr>
                <w:rFonts w:ascii="Arial" w:hAnsi="Arial" w:cs="Arial"/>
                <w:i/>
                <w:iCs/>
                <w:sz w:val="12"/>
                <w:szCs w:val="12"/>
              </w:rPr>
              <w:br/>
              <w:t>0,018*0,1*131/100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2381,84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126,07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2238,69</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187,94</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5,62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0,3</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5,28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0,44</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4</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ФССЦ-408-0203</w:t>
            </w:r>
            <w:proofErr w:type="gramStart"/>
            <w:r w:rsidRPr="00442ADA">
              <w:rPr>
                <w:rFonts w:ascii="Arial" w:hAnsi="Arial" w:cs="Arial"/>
                <w:i/>
                <w:iCs/>
                <w:sz w:val="18"/>
                <w:szCs w:val="18"/>
              </w:rPr>
              <w:br w:type="page"/>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Смесь песчано-гравийная природная обогащенная с содержанием гравия 35-50%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0,2358</w:t>
            </w:r>
            <w:r w:rsidRPr="00442ADA">
              <w:rPr>
                <w:rFonts w:ascii="Arial" w:hAnsi="Arial" w:cs="Arial"/>
                <w:i/>
                <w:iCs/>
                <w:sz w:val="12"/>
                <w:szCs w:val="12"/>
              </w:rPr>
              <w:br w:type="page"/>
              <w:t>0,018*0,1*131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16,98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5</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ФЕР27-04-001-04</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подстилающих и выравнивающих слоев оснований: из щебня</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материала основания (в плотном теле)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0,003537</w:t>
            </w:r>
            <w:r w:rsidRPr="00442ADA">
              <w:rPr>
                <w:rFonts w:ascii="Arial" w:hAnsi="Arial" w:cs="Arial"/>
                <w:i/>
                <w:iCs/>
                <w:sz w:val="12"/>
                <w:szCs w:val="12"/>
              </w:rPr>
              <w:br/>
              <w:t>0,018*0,15*131/100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3554,06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195,7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3341,28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280,98</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12,57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0,69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11,82</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0,99</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6</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ФССЦ-408-0019</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Щебень из природного камня для строительных работ марка 600, фракция 20-40 мм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0,3537</w:t>
            </w:r>
            <w:r w:rsidRPr="00442ADA">
              <w:rPr>
                <w:rFonts w:ascii="Arial" w:hAnsi="Arial" w:cs="Arial"/>
                <w:i/>
                <w:iCs/>
                <w:sz w:val="12"/>
                <w:szCs w:val="12"/>
              </w:rPr>
              <w:br/>
              <w:t>0,018*0,15*131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108,6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38,41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7</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ФЕР06-01-001-01</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бетонной подготовки</w:t>
            </w:r>
            <w:r w:rsidRPr="00442ADA">
              <w:rPr>
                <w:rFonts w:ascii="Arial" w:hAnsi="Arial" w:cs="Arial"/>
                <w:i/>
                <w:iCs/>
                <w:sz w:val="14"/>
                <w:szCs w:val="14"/>
              </w:rPr>
              <w:br/>
              <w:t>5 545,02 = 58 585,02 - 102 x 520,00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м3 бетона, бутобетона и железобетона в деле</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0,010611</w:t>
            </w:r>
            <w:r w:rsidRPr="00442ADA">
              <w:rPr>
                <w:rFonts w:ascii="Arial" w:hAnsi="Arial" w:cs="Arial"/>
                <w:i/>
                <w:iCs/>
                <w:sz w:val="12"/>
                <w:szCs w:val="12"/>
              </w:rPr>
              <w:br/>
              <w:t>0,018*0,45*131/100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5545,02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1404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1590,53</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243</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14,9</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16,88</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2,58</w:t>
            </w:r>
          </w:p>
        </w:tc>
      </w:tr>
      <w:tr w:rsidR="00442ADA" w:rsidRPr="00442ADA" w:rsidTr="00442ADA">
        <w:trPr>
          <w:trHeight w:val="450"/>
        </w:trPr>
        <w:tc>
          <w:tcPr>
            <w:tcW w:w="151" w:type="pct"/>
            <w:tcBorders>
              <w:top w:val="nil"/>
              <w:left w:val="single" w:sz="4" w:space="0" w:color="auto"/>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6"/>
                <w:szCs w:val="16"/>
              </w:rPr>
            </w:pPr>
            <w:r w:rsidRPr="00442ADA">
              <w:rPr>
                <w:rFonts w:ascii="Arial" w:hAnsi="Arial" w:cs="Arial"/>
                <w:i/>
                <w:iCs/>
                <w:sz w:val="16"/>
                <w:szCs w:val="16"/>
              </w:rPr>
              <w:t>Уд</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outlineLvl w:val="0"/>
              <w:rPr>
                <w:rFonts w:ascii="Arial" w:hAnsi="Arial" w:cs="Arial"/>
                <w:i/>
                <w:iCs/>
                <w:sz w:val="16"/>
                <w:szCs w:val="16"/>
              </w:rPr>
            </w:pPr>
            <w:r w:rsidRPr="00442ADA">
              <w:rPr>
                <w:rFonts w:ascii="Arial" w:hAnsi="Arial" w:cs="Arial"/>
                <w:i/>
                <w:iCs/>
                <w:sz w:val="16"/>
                <w:szCs w:val="16"/>
              </w:rPr>
              <w:t>1. 401-0061</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outlineLvl w:val="0"/>
              <w:rPr>
                <w:rFonts w:ascii="Arial" w:hAnsi="Arial" w:cs="Arial"/>
                <w:i/>
                <w:iCs/>
                <w:sz w:val="16"/>
                <w:szCs w:val="16"/>
              </w:rPr>
            </w:pPr>
            <w:r w:rsidRPr="00442ADA">
              <w:rPr>
                <w:rFonts w:ascii="Arial" w:hAnsi="Arial" w:cs="Arial"/>
                <w:i/>
                <w:iCs/>
                <w:sz w:val="16"/>
                <w:szCs w:val="16"/>
              </w:rPr>
              <w:t xml:space="preserve">Бетон тяжелый, крупность заполнителя 20 мм, класс В3,5 </w:t>
            </w:r>
            <w:r w:rsidRPr="00442ADA">
              <w:rPr>
                <w:rFonts w:ascii="Arial" w:hAnsi="Arial" w:cs="Arial"/>
                <w:i/>
                <w:iCs/>
                <w:sz w:val="16"/>
                <w:szCs w:val="16"/>
              </w:rPr>
              <w:lastRenderedPageBreak/>
              <w:t>(М50)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6"/>
                <w:szCs w:val="16"/>
              </w:rPr>
            </w:pPr>
            <w:r w:rsidRPr="00442ADA">
              <w:rPr>
                <w:rFonts w:ascii="Arial" w:hAnsi="Arial" w:cs="Arial"/>
                <w:i/>
                <w:iCs/>
                <w:sz w:val="16"/>
                <w:szCs w:val="16"/>
              </w:rPr>
              <w:lastRenderedPageBreak/>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outlineLvl w:val="0"/>
              <w:rPr>
                <w:rFonts w:ascii="Arial" w:hAnsi="Arial" w:cs="Arial"/>
                <w:i/>
                <w:iCs/>
                <w:sz w:val="14"/>
                <w:szCs w:val="14"/>
              </w:rPr>
            </w:pPr>
            <w:r w:rsidRPr="00442ADA">
              <w:rPr>
                <w:rFonts w:ascii="Arial" w:hAnsi="Arial" w:cs="Arial"/>
                <w:i/>
                <w:iCs/>
                <w:sz w:val="14"/>
                <w:szCs w:val="14"/>
              </w:rPr>
              <w:t>102</w:t>
            </w:r>
            <w:r w:rsidRPr="00442ADA">
              <w:rPr>
                <w:rFonts w:ascii="Arial" w:hAnsi="Arial" w:cs="Arial"/>
                <w:i/>
                <w:iCs/>
                <w:sz w:val="14"/>
                <w:szCs w:val="14"/>
              </w:rPr>
              <w:br/>
              <w:t>1,082</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i/>
                <w:iCs/>
                <w:sz w:val="14"/>
                <w:szCs w:val="14"/>
              </w:rPr>
            </w:pPr>
            <w:r w:rsidRPr="00442ADA">
              <w:rPr>
                <w:rFonts w:ascii="Arial" w:hAnsi="Arial" w:cs="Arial"/>
                <w:i/>
                <w:iCs/>
                <w:sz w:val="14"/>
                <w:szCs w:val="14"/>
              </w:rPr>
              <w:t>520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i/>
                <w:iCs/>
                <w:sz w:val="14"/>
                <w:szCs w:val="14"/>
              </w:rPr>
            </w:pPr>
            <w:r w:rsidRPr="00442ADA">
              <w:rPr>
                <w:rFonts w:ascii="Arial" w:hAnsi="Arial" w:cs="Arial"/>
                <w:i/>
                <w:iCs/>
                <w:sz w:val="14"/>
                <w:szCs w:val="14"/>
              </w:rPr>
              <w:t>562,64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outlineLvl w:val="0"/>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8</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ФССЦ-401-0026</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Бетон тяжелый, крупность заполнителя более 40 мм, класс В15 (М200)</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1,0611</w:t>
            </w:r>
            <w:r w:rsidRPr="00442ADA">
              <w:rPr>
                <w:rFonts w:ascii="Arial" w:hAnsi="Arial" w:cs="Arial"/>
                <w:i/>
                <w:iCs/>
                <w:sz w:val="12"/>
                <w:szCs w:val="12"/>
              </w:rPr>
              <w:br/>
              <w:t>0,018*0,45*131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600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636,66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9</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ФЕР09-03-012-12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Установка столбов</w:t>
            </w:r>
            <w:r w:rsidRPr="00442ADA">
              <w:rPr>
                <w:rFonts w:ascii="Arial" w:hAnsi="Arial" w:cs="Arial"/>
                <w:i/>
                <w:iCs/>
                <w:sz w:val="14"/>
                <w:szCs w:val="14"/>
              </w:rPr>
              <w:br/>
              <w:t>КОЭФ. К ПОЗИЦИИ:</w:t>
            </w:r>
            <w:r w:rsidRPr="00442ADA">
              <w:rPr>
                <w:rFonts w:ascii="Arial" w:hAnsi="Arial" w:cs="Arial"/>
                <w:i/>
                <w:iCs/>
                <w:sz w:val="14"/>
                <w:szCs w:val="14"/>
              </w:rPr>
              <w:br/>
              <w:t xml:space="preserve">МАТ=0 к </w:t>
            </w:r>
            <w:proofErr w:type="spellStart"/>
            <w:r w:rsidRPr="00442ADA">
              <w:rPr>
                <w:rFonts w:ascii="Arial" w:hAnsi="Arial" w:cs="Arial"/>
                <w:i/>
                <w:iCs/>
                <w:sz w:val="14"/>
                <w:szCs w:val="14"/>
              </w:rPr>
              <w:t>расх</w:t>
            </w:r>
            <w:proofErr w:type="spellEnd"/>
            <w:r w:rsidRPr="00442ADA">
              <w:rPr>
                <w:rFonts w:ascii="Arial" w:hAnsi="Arial" w:cs="Arial"/>
                <w:i/>
                <w:iCs/>
                <w:sz w:val="14"/>
                <w:szCs w:val="14"/>
              </w:rPr>
              <w:t>.</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 т конструкций</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0,687252</w:t>
            </w:r>
            <w:r w:rsidRPr="00442ADA">
              <w:rPr>
                <w:rFonts w:ascii="Arial" w:hAnsi="Arial" w:cs="Arial"/>
                <w:i/>
                <w:iCs/>
                <w:sz w:val="12"/>
                <w:szCs w:val="12"/>
              </w:rPr>
              <w:br/>
              <w:t>3,086*131*1,7/1000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333,05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59,11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273,94</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29,91</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228,89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40,62</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188,27</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20,56</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ФССЦ-103-0016</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Трубы стальные сварные </w:t>
            </w:r>
            <w:proofErr w:type="spellStart"/>
            <w:r w:rsidRPr="00442ADA">
              <w:rPr>
                <w:rFonts w:ascii="Arial" w:hAnsi="Arial" w:cs="Arial"/>
                <w:sz w:val="18"/>
                <w:szCs w:val="18"/>
              </w:rPr>
              <w:t>водогазопроводные</w:t>
            </w:r>
            <w:proofErr w:type="spellEnd"/>
            <w:r w:rsidRPr="00442ADA">
              <w:rPr>
                <w:rFonts w:ascii="Arial" w:hAnsi="Arial" w:cs="Arial"/>
                <w:sz w:val="18"/>
                <w:szCs w:val="18"/>
              </w:rPr>
              <w:t xml:space="preserve"> с резьбой черные обыкновенные (</w:t>
            </w:r>
            <w:proofErr w:type="spellStart"/>
            <w:r w:rsidRPr="00442ADA">
              <w:rPr>
                <w:rFonts w:ascii="Arial" w:hAnsi="Arial" w:cs="Arial"/>
                <w:sz w:val="18"/>
                <w:szCs w:val="18"/>
              </w:rPr>
              <w:t>неоцинкованные</w:t>
            </w:r>
            <w:proofErr w:type="spellEnd"/>
            <w:r w:rsidRPr="00442ADA">
              <w:rPr>
                <w:rFonts w:ascii="Arial" w:hAnsi="Arial" w:cs="Arial"/>
                <w:sz w:val="18"/>
                <w:szCs w:val="18"/>
              </w:rPr>
              <w:t>), диаметр условного прохода 32 мм, толщина стенки 3,2 мм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222,7</w:t>
            </w:r>
            <w:r w:rsidRPr="00442ADA">
              <w:rPr>
                <w:rFonts w:ascii="Arial" w:hAnsi="Arial" w:cs="Arial"/>
                <w:i/>
                <w:iCs/>
                <w:sz w:val="12"/>
                <w:szCs w:val="12"/>
              </w:rPr>
              <w:br/>
              <w:t>131*1,7</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5901,55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11</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ФЕРр62-32-2</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13.10.08 № 207</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Окраска масляными составами  поверхностей труб: стальных за 2 раза</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окрашиваемой поверхности</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0,4009</w:t>
            </w:r>
            <w:r w:rsidRPr="00442ADA">
              <w:rPr>
                <w:rFonts w:ascii="Arial" w:hAnsi="Arial" w:cs="Arial"/>
                <w:i/>
                <w:iCs/>
                <w:sz w:val="12"/>
                <w:szCs w:val="12"/>
              </w:rPr>
              <w:br/>
              <w:t>40,09/100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1168,43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652,05</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0,87</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468,42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261,41</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0,35</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12</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ФЕР10-01-070-05прим.</w:t>
            </w:r>
            <w:r w:rsidRPr="00442ADA">
              <w:rPr>
                <w:rFonts w:ascii="Arial" w:hAnsi="Arial" w:cs="Arial"/>
                <w:i/>
                <w:iCs/>
                <w:sz w:val="18"/>
                <w:szCs w:val="18"/>
              </w:rPr>
              <w:br/>
              <w:t xml:space="preserve">Пр.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Устройство ограждения из прутьев</w:t>
            </w:r>
            <w:r w:rsidRPr="00442ADA">
              <w:rPr>
                <w:rFonts w:ascii="Arial" w:hAnsi="Arial" w:cs="Arial"/>
                <w:i/>
                <w:iCs/>
                <w:sz w:val="14"/>
                <w:szCs w:val="14"/>
              </w:rPr>
              <w:br/>
              <w:t>КОЭФ. К ПОЗИЦИИ:</w:t>
            </w:r>
            <w:r w:rsidRPr="00442ADA">
              <w:rPr>
                <w:rFonts w:ascii="Arial" w:hAnsi="Arial" w:cs="Arial"/>
                <w:i/>
                <w:iCs/>
                <w:sz w:val="14"/>
                <w:szCs w:val="14"/>
              </w:rPr>
              <w:br/>
              <w:t xml:space="preserve">МАТ=0 к </w:t>
            </w:r>
            <w:proofErr w:type="spellStart"/>
            <w:r w:rsidRPr="00442ADA">
              <w:rPr>
                <w:rFonts w:ascii="Arial" w:hAnsi="Arial" w:cs="Arial"/>
                <w:i/>
                <w:iCs/>
                <w:sz w:val="14"/>
                <w:szCs w:val="14"/>
              </w:rPr>
              <w:t>расх</w:t>
            </w:r>
            <w:proofErr w:type="spellEnd"/>
            <w:r w:rsidRPr="00442ADA">
              <w:rPr>
                <w:rFonts w:ascii="Arial" w:hAnsi="Arial" w:cs="Arial"/>
                <w:i/>
                <w:iCs/>
                <w:sz w:val="14"/>
                <w:szCs w:val="14"/>
              </w:rPr>
              <w:t>.</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забора</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0,65</w:t>
            </w:r>
            <w:r w:rsidRPr="00442ADA">
              <w:rPr>
                <w:rFonts w:ascii="Arial" w:hAnsi="Arial" w:cs="Arial"/>
                <w:i/>
                <w:iCs/>
                <w:sz w:val="12"/>
                <w:szCs w:val="12"/>
              </w:rPr>
              <w:br/>
              <w:t>1*65/100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1937,53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1349,27</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588,26</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58,86</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1259,39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877,03</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382,36</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38,26</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13</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ФССЦ-414-0472прим.</w:t>
            </w:r>
            <w:r w:rsidRPr="00442ADA">
              <w:rPr>
                <w:rFonts w:ascii="Arial" w:hAnsi="Arial" w:cs="Arial"/>
                <w:i/>
                <w:iCs/>
                <w:sz w:val="18"/>
                <w:szCs w:val="18"/>
              </w:rPr>
              <w:br w:type="page"/>
              <w:t xml:space="preserve">Пр.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Прутья ивы ошкуренные</w:t>
            </w:r>
            <w:proofErr w:type="gramStart"/>
            <w:r w:rsidRPr="00442ADA">
              <w:rPr>
                <w:rFonts w:ascii="Arial" w:hAnsi="Arial" w:cs="Arial"/>
                <w:sz w:val="18"/>
                <w:szCs w:val="18"/>
              </w:rPr>
              <w:t xml:space="preserve"> Д</w:t>
            </w:r>
            <w:proofErr w:type="gramEnd"/>
            <w:r w:rsidRPr="00442ADA">
              <w:rPr>
                <w:rFonts w:ascii="Arial" w:hAnsi="Arial" w:cs="Arial"/>
                <w:sz w:val="18"/>
                <w:szCs w:val="18"/>
              </w:rPr>
              <w:t>=2,5-3 см.</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м3</w:t>
            </w:r>
          </w:p>
        </w:tc>
        <w:tc>
          <w:tcPr>
            <w:tcW w:w="54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2,1</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350</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735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96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14</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ФССЦ-101-1870</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28.07.09 № 308</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Проволока вязальная</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кг</w:t>
            </w:r>
          </w:p>
        </w:tc>
        <w:tc>
          <w:tcPr>
            <w:tcW w:w="54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7,3</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69,35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1200"/>
        </w:trPr>
        <w:tc>
          <w:tcPr>
            <w:tcW w:w="151" w:type="pct"/>
            <w:tcBorders>
              <w:top w:val="nil"/>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lastRenderedPageBreak/>
              <w:t>15</w:t>
            </w:r>
          </w:p>
        </w:tc>
        <w:tc>
          <w:tcPr>
            <w:tcW w:w="478"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ФЕР10-01-091-01</w:t>
            </w:r>
            <w:proofErr w:type="gramStart"/>
            <w:r w:rsidRPr="00442ADA">
              <w:rPr>
                <w:rFonts w:ascii="Arial" w:hAnsi="Arial" w:cs="Arial"/>
                <w:i/>
                <w:iCs/>
                <w:sz w:val="18"/>
                <w:szCs w:val="18"/>
              </w:rPr>
              <w:br/>
              <w:t>П</w:t>
            </w:r>
            <w:proofErr w:type="gramEnd"/>
            <w:r w:rsidRPr="00442ADA">
              <w:rPr>
                <w:rFonts w:ascii="Arial" w:hAnsi="Arial" w:cs="Arial"/>
                <w:i/>
                <w:iCs/>
                <w:sz w:val="18"/>
                <w:szCs w:val="18"/>
              </w:rPr>
              <w:t xml:space="preserve">р. </w:t>
            </w:r>
            <w:proofErr w:type="spellStart"/>
            <w:r w:rsidRPr="00442ADA">
              <w:rPr>
                <w:rFonts w:ascii="Arial" w:hAnsi="Arial" w:cs="Arial"/>
                <w:i/>
                <w:iCs/>
                <w:sz w:val="18"/>
                <w:szCs w:val="18"/>
              </w:rPr>
              <w:t>Минрегион</w:t>
            </w:r>
            <w:proofErr w:type="spellEnd"/>
            <w:r w:rsidRPr="00442ADA">
              <w:rPr>
                <w:rFonts w:ascii="Arial" w:hAnsi="Arial" w:cs="Arial"/>
                <w:i/>
                <w:iCs/>
                <w:sz w:val="18"/>
                <w:szCs w:val="18"/>
              </w:rPr>
              <w:t xml:space="preserve"> от  17.11.08 № 253</w:t>
            </w:r>
          </w:p>
        </w:tc>
        <w:tc>
          <w:tcPr>
            <w:tcW w:w="1096" w:type="pct"/>
            <w:tcBorders>
              <w:top w:val="nil"/>
              <w:left w:val="nil"/>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Антисептическая обработка деревянных конструкций составом "</w:t>
            </w:r>
            <w:proofErr w:type="spellStart"/>
            <w:r w:rsidRPr="00442ADA">
              <w:rPr>
                <w:rFonts w:ascii="Arial" w:hAnsi="Arial" w:cs="Arial"/>
                <w:sz w:val="18"/>
                <w:szCs w:val="18"/>
              </w:rPr>
              <w:t>Пирилакс</w:t>
            </w:r>
            <w:proofErr w:type="spellEnd"/>
            <w:r w:rsidRPr="00442ADA">
              <w:rPr>
                <w:rFonts w:ascii="Arial" w:hAnsi="Arial" w:cs="Arial"/>
                <w:sz w:val="18"/>
                <w:szCs w:val="18"/>
              </w:rPr>
              <w:t xml:space="preserve">" при помощи аппарата </w:t>
            </w:r>
            <w:proofErr w:type="spellStart"/>
            <w:r w:rsidRPr="00442ADA">
              <w:rPr>
                <w:rFonts w:ascii="Arial" w:hAnsi="Arial" w:cs="Arial"/>
                <w:sz w:val="18"/>
                <w:szCs w:val="18"/>
              </w:rPr>
              <w:t>аэрозольно-капельного</w:t>
            </w:r>
            <w:proofErr w:type="spellEnd"/>
            <w:r w:rsidRPr="00442ADA">
              <w:rPr>
                <w:rFonts w:ascii="Arial" w:hAnsi="Arial" w:cs="Arial"/>
                <w:sz w:val="18"/>
                <w:szCs w:val="18"/>
              </w:rPr>
              <w:t xml:space="preserve"> распыления (с двух сторон)</w:t>
            </w:r>
          </w:p>
        </w:tc>
        <w:tc>
          <w:tcPr>
            <w:tcW w:w="52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100 м</w:t>
            </w:r>
            <w:proofErr w:type="gramStart"/>
            <w:r w:rsidRPr="00442ADA">
              <w:rPr>
                <w:rFonts w:ascii="Arial" w:hAnsi="Arial" w:cs="Arial"/>
                <w:sz w:val="18"/>
                <w:szCs w:val="18"/>
              </w:rPr>
              <w:t>2</w:t>
            </w:r>
            <w:proofErr w:type="gramEnd"/>
            <w:r w:rsidRPr="00442ADA">
              <w:rPr>
                <w:rFonts w:ascii="Arial" w:hAnsi="Arial" w:cs="Arial"/>
                <w:sz w:val="18"/>
                <w:szCs w:val="18"/>
              </w:rPr>
              <w:t xml:space="preserve"> обрабатываемой поверхности</w:t>
            </w:r>
          </w:p>
        </w:tc>
        <w:tc>
          <w:tcPr>
            <w:tcW w:w="541"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center"/>
              <w:rPr>
                <w:rFonts w:ascii="Arial" w:hAnsi="Arial" w:cs="Arial"/>
                <w:sz w:val="16"/>
                <w:szCs w:val="16"/>
              </w:rPr>
            </w:pPr>
            <w:r w:rsidRPr="00442ADA">
              <w:rPr>
                <w:rFonts w:ascii="Arial" w:hAnsi="Arial" w:cs="Arial"/>
                <w:sz w:val="16"/>
                <w:szCs w:val="16"/>
              </w:rPr>
              <w:t>1,3</w:t>
            </w:r>
            <w:r w:rsidRPr="00442ADA">
              <w:rPr>
                <w:rFonts w:ascii="Arial" w:hAnsi="Arial" w:cs="Arial"/>
                <w:i/>
                <w:iCs/>
                <w:sz w:val="12"/>
                <w:szCs w:val="12"/>
              </w:rPr>
              <w:br/>
              <w:t>65*2/100</w:t>
            </w:r>
          </w:p>
        </w:tc>
        <w:tc>
          <w:tcPr>
            <w:tcW w:w="271"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263,84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47,94</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39,73</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0,46</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342,99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62,32</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51,65</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0,6</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 xml:space="preserve">  Итого по разделу 1 Новый Раздел</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b/>
                <w:bCs/>
                <w:sz w:val="16"/>
                <w:szCs w:val="16"/>
              </w:rPr>
            </w:pPr>
            <w:r w:rsidRPr="00442ADA">
              <w:rPr>
                <w:rFonts w:ascii="Arial" w:hAnsi="Arial" w:cs="Arial"/>
                <w:b/>
                <w:bCs/>
                <w:sz w:val="16"/>
                <w:szCs w:val="16"/>
              </w:rPr>
              <w:t>81850,75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hideMark/>
          </w:tcPr>
          <w:p w:rsidR="00442ADA" w:rsidRPr="00442ADA" w:rsidRDefault="00442ADA" w:rsidP="00442ADA">
            <w:pPr>
              <w:jc w:val="center"/>
              <w:rPr>
                <w:rFonts w:ascii="Arial" w:hAnsi="Arial" w:cs="Arial"/>
                <w:b/>
                <w:bCs/>
                <w:sz w:val="18"/>
                <w:szCs w:val="18"/>
              </w:rPr>
            </w:pPr>
            <w:r w:rsidRPr="00442ADA">
              <w:rPr>
                <w:rFonts w:ascii="Arial" w:hAnsi="Arial" w:cs="Arial"/>
                <w:b/>
                <w:bCs/>
                <w:sz w:val="18"/>
                <w:szCs w:val="18"/>
              </w:rPr>
              <w:t>ИТОГИ ПО СМЕТЕ:</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Итого прямые затраты по смете в ценах 2001г.</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9863,57</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1346,17</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656,61</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63,43</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Итого прямые затраты по смете с учетом коэффициентов к итогам</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55020,06</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18052,1</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3874</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850,6</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перевод в цены 3 кв. 2013 г. ОЗП=13,41; ЭМ=5,9; ЗПМ=13,41; МАТ=4,21  (Поз. 1-10, 12-15,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45156,49</w:t>
            </w:r>
          </w:p>
        </w:tc>
        <w:tc>
          <w:tcPr>
            <w:tcW w:w="268"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16706</w:t>
            </w:r>
          </w:p>
        </w:tc>
        <w:tc>
          <w:tcPr>
            <w:tcW w:w="289"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3217,39</w:t>
            </w:r>
          </w:p>
        </w:tc>
        <w:tc>
          <w:tcPr>
            <w:tcW w:w="256"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787,17</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Накладные расходы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17433,86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80%*0,85 ФОТ (от 4004,23)  (Поз. 2,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2722,88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90%*0,85 ФОТ (от 820,42)  (Поз. 9)</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627,62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105%*0,85 ФОТ (от 234,41)  (Поз. 7-8)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209,21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115%*0,85 ФОТ (от 693,43)  (Поз. 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677,83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118%*0,85 ФОТ (от 13117,79)  (Поз. 10, 12-15)</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13157,14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142%*0,85 ФОТ (от 32,46)  (Поз. 3-6)</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39,18</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Сметная прибыль</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9396,83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 </w:t>
            </w:r>
            <w:proofErr w:type="spellStart"/>
            <w:r w:rsidRPr="00442ADA">
              <w:rPr>
                <w:rFonts w:ascii="Arial" w:hAnsi="Arial" w:cs="Arial"/>
                <w:sz w:val="18"/>
                <w:szCs w:val="18"/>
              </w:rPr>
              <w:t>справочно</w:t>
            </w:r>
            <w:proofErr w:type="spellEnd"/>
            <w:r w:rsidRPr="00442ADA">
              <w:rPr>
                <w:rFonts w:ascii="Arial" w:hAnsi="Arial" w:cs="Arial"/>
                <w:sz w:val="18"/>
                <w:szCs w:val="18"/>
              </w:rPr>
              <w:t>:</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45%*0,8 ФОТ (от 498,72)  (Поз. 2)</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179,54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50%*0,8 ФОТ (от 3505,51)  (Поз. 11)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1402,2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63%*0,8 ФОТ (от 13117,79)  (Поз. 10, 12-15)</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6611,37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65%*0,8 ФОТ (от 234,41)  (Поз. 7-8)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121,89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85%*0,8 ФОТ (от 820,42)  (Поз. 9)</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557,89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90%*0,8 ФОТ (от 693,43)  (Поз. 1)</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499,27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95%*0,8 ФОТ (от 32,46)  (Поз. 3-6)</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24,67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Итоги по смете:</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Озеленение. Защитные лесонасаждения</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1870,53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Земляные работы, выполняемые ручным способом</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1017,39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Автомобильные дороги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411,63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Бетонные и железобетонные монолитные конструкции в промышленном строительстве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3424,76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Строительные металлические конструкции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2841,01</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lastRenderedPageBreak/>
              <w:t xml:space="preserve">  Деревянные конструкции</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64121,86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Малярные работы (ремонтно-строительные)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8163,57</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Итого</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81850,75</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В том числе:</w:t>
            </w:r>
          </w:p>
        </w:tc>
        <w:tc>
          <w:tcPr>
            <w:tcW w:w="315"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Материалы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33093,92</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Машины и механизмы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3874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ФОТ</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18902,74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Накладные расходы</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17433,86</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Сметная прибыль</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9396,83</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sz w:val="18"/>
                <w:szCs w:val="18"/>
              </w:rPr>
            </w:pPr>
            <w:r w:rsidRPr="00442ADA">
              <w:rPr>
                <w:rFonts w:ascii="Arial" w:hAnsi="Arial" w:cs="Arial"/>
                <w:sz w:val="18"/>
                <w:szCs w:val="18"/>
              </w:rPr>
              <w:t xml:space="preserve">  НДС 18%</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14733,14</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3872" w:type="pct"/>
            <w:gridSpan w:val="9"/>
            <w:tcBorders>
              <w:top w:val="single" w:sz="4" w:space="0" w:color="auto"/>
              <w:left w:val="single" w:sz="4" w:space="0" w:color="auto"/>
              <w:bottom w:val="single" w:sz="4" w:space="0" w:color="auto"/>
              <w:right w:val="single" w:sz="4" w:space="0" w:color="auto"/>
            </w:tcBorders>
            <w:shd w:val="clear" w:color="auto" w:fill="auto"/>
            <w:hideMark/>
          </w:tcPr>
          <w:p w:rsidR="00442ADA" w:rsidRPr="00442ADA" w:rsidRDefault="00442ADA" w:rsidP="00442ADA">
            <w:pPr>
              <w:rPr>
                <w:rFonts w:ascii="Arial" w:hAnsi="Arial" w:cs="Arial"/>
                <w:b/>
                <w:bCs/>
                <w:sz w:val="18"/>
                <w:szCs w:val="18"/>
              </w:rPr>
            </w:pPr>
            <w:r w:rsidRPr="00442ADA">
              <w:rPr>
                <w:rFonts w:ascii="Arial" w:hAnsi="Arial" w:cs="Arial"/>
                <w:b/>
                <w:bCs/>
                <w:sz w:val="18"/>
                <w:szCs w:val="18"/>
              </w:rPr>
              <w:t xml:space="preserve">  ВСЕГО по смете</w:t>
            </w:r>
          </w:p>
        </w:tc>
        <w:tc>
          <w:tcPr>
            <w:tcW w:w="315" w:type="pct"/>
            <w:tcBorders>
              <w:top w:val="nil"/>
              <w:left w:val="nil"/>
              <w:bottom w:val="single" w:sz="4" w:space="0" w:color="auto"/>
              <w:right w:val="single" w:sz="4" w:space="0" w:color="auto"/>
            </w:tcBorders>
            <w:shd w:val="clear" w:color="auto" w:fill="auto"/>
            <w:hideMark/>
          </w:tcPr>
          <w:p w:rsidR="00442ADA" w:rsidRPr="00442ADA" w:rsidRDefault="00442ADA" w:rsidP="00442ADA">
            <w:pPr>
              <w:jc w:val="right"/>
              <w:rPr>
                <w:rFonts w:ascii="Arial" w:hAnsi="Arial" w:cs="Arial"/>
                <w:b/>
                <w:bCs/>
                <w:sz w:val="16"/>
                <w:szCs w:val="16"/>
              </w:rPr>
            </w:pPr>
            <w:r w:rsidRPr="00442ADA">
              <w:rPr>
                <w:rFonts w:ascii="Arial" w:hAnsi="Arial" w:cs="Arial"/>
                <w:b/>
                <w:bCs/>
                <w:sz w:val="16"/>
                <w:szCs w:val="16"/>
              </w:rPr>
              <w:t>96583,89</w:t>
            </w:r>
          </w:p>
        </w:tc>
        <w:tc>
          <w:tcPr>
            <w:tcW w:w="268"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89"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442ADA" w:rsidRPr="00442ADA" w:rsidRDefault="00442ADA" w:rsidP="00442ADA">
            <w:pPr>
              <w:jc w:val="right"/>
              <w:rPr>
                <w:rFonts w:ascii="Arial" w:hAnsi="Arial" w:cs="Arial"/>
                <w:sz w:val="16"/>
                <w:szCs w:val="16"/>
              </w:rPr>
            </w:pPr>
            <w:r w:rsidRPr="00442ADA">
              <w:rPr>
                <w:rFonts w:ascii="Arial" w:hAnsi="Arial" w:cs="Arial"/>
                <w:sz w:val="16"/>
                <w:szCs w:val="16"/>
              </w:rPr>
              <w:t> </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Составил: ___________________________</w:t>
            </w: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i/>
                <w:iCs/>
                <w:sz w:val="18"/>
                <w:szCs w:val="18"/>
              </w:rPr>
            </w:pPr>
            <w:r w:rsidRPr="00442ADA">
              <w:rPr>
                <w:rFonts w:ascii="Arial" w:hAnsi="Arial" w:cs="Arial"/>
                <w:i/>
                <w:iCs/>
                <w:sz w:val="18"/>
                <w:szCs w:val="18"/>
              </w:rPr>
              <w:t>(должность, подпись, расшифровка)</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r w:rsidRPr="00442ADA">
              <w:rPr>
                <w:rFonts w:ascii="Arial" w:hAnsi="Arial" w:cs="Arial"/>
                <w:sz w:val="18"/>
                <w:szCs w:val="18"/>
              </w:rPr>
              <w:t>Проверил: ___________________________</w:t>
            </w:r>
          </w:p>
        </w:tc>
      </w:tr>
      <w:tr w:rsidR="00442ADA" w:rsidRPr="00442ADA" w:rsidTr="00442ADA">
        <w:trPr>
          <w:trHeight w:val="255"/>
        </w:trPr>
        <w:tc>
          <w:tcPr>
            <w:tcW w:w="5000" w:type="pct"/>
            <w:gridSpan w:val="13"/>
            <w:tcBorders>
              <w:top w:val="nil"/>
              <w:left w:val="nil"/>
              <w:bottom w:val="nil"/>
              <w:right w:val="nil"/>
            </w:tcBorders>
            <w:shd w:val="clear" w:color="auto" w:fill="auto"/>
            <w:hideMark/>
          </w:tcPr>
          <w:p w:rsidR="00442ADA" w:rsidRPr="00442ADA" w:rsidRDefault="00442ADA" w:rsidP="00442ADA">
            <w:pPr>
              <w:jc w:val="center"/>
              <w:rPr>
                <w:rFonts w:ascii="Arial" w:hAnsi="Arial" w:cs="Arial"/>
                <w:i/>
                <w:iCs/>
                <w:sz w:val="18"/>
                <w:szCs w:val="18"/>
              </w:rPr>
            </w:pPr>
            <w:r w:rsidRPr="00442ADA">
              <w:rPr>
                <w:rFonts w:ascii="Arial" w:hAnsi="Arial" w:cs="Arial"/>
                <w:i/>
                <w:iCs/>
                <w:sz w:val="18"/>
                <w:szCs w:val="18"/>
              </w:rPr>
              <w:t>(должность, подпись, расшифровка)</w:t>
            </w:r>
          </w:p>
        </w:tc>
      </w:tr>
      <w:tr w:rsidR="00442ADA" w:rsidRPr="00442ADA" w:rsidTr="00442ADA">
        <w:trPr>
          <w:trHeight w:val="255"/>
        </w:trPr>
        <w:tc>
          <w:tcPr>
            <w:tcW w:w="151" w:type="pct"/>
            <w:tcBorders>
              <w:top w:val="nil"/>
              <w:left w:val="nil"/>
              <w:bottom w:val="nil"/>
              <w:right w:val="nil"/>
            </w:tcBorders>
            <w:shd w:val="clear" w:color="auto" w:fill="auto"/>
            <w:noWrap/>
            <w:hideMark/>
          </w:tcPr>
          <w:p w:rsidR="00442ADA" w:rsidRPr="00442ADA" w:rsidRDefault="00442ADA" w:rsidP="00442ADA">
            <w:pPr>
              <w:jc w:val="center"/>
              <w:rPr>
                <w:rFonts w:ascii="Arial" w:hAnsi="Arial" w:cs="Arial"/>
                <w:sz w:val="18"/>
                <w:szCs w:val="18"/>
              </w:rPr>
            </w:pPr>
          </w:p>
        </w:tc>
        <w:tc>
          <w:tcPr>
            <w:tcW w:w="478" w:type="pct"/>
            <w:tcBorders>
              <w:top w:val="nil"/>
              <w:left w:val="nil"/>
              <w:bottom w:val="nil"/>
              <w:right w:val="nil"/>
            </w:tcBorders>
            <w:shd w:val="clear" w:color="auto" w:fill="auto"/>
            <w:noWrap/>
            <w:hideMark/>
          </w:tcPr>
          <w:p w:rsidR="00442ADA" w:rsidRPr="00442ADA" w:rsidRDefault="00442ADA" w:rsidP="00442ADA">
            <w:pPr>
              <w:rPr>
                <w:rFonts w:ascii="Arial" w:hAnsi="Arial" w:cs="Arial"/>
                <w:sz w:val="18"/>
                <w:szCs w:val="18"/>
              </w:rPr>
            </w:pPr>
          </w:p>
        </w:tc>
        <w:tc>
          <w:tcPr>
            <w:tcW w:w="1096" w:type="pct"/>
            <w:tcBorders>
              <w:top w:val="nil"/>
              <w:left w:val="nil"/>
              <w:bottom w:val="nil"/>
              <w:right w:val="nil"/>
            </w:tcBorders>
            <w:shd w:val="clear" w:color="auto" w:fill="auto"/>
            <w:hideMark/>
          </w:tcPr>
          <w:p w:rsidR="00442ADA" w:rsidRPr="00442ADA" w:rsidRDefault="00442ADA" w:rsidP="00442ADA">
            <w:pPr>
              <w:rPr>
                <w:rFonts w:ascii="Arial" w:hAnsi="Arial" w:cs="Arial"/>
                <w:sz w:val="18"/>
                <w:szCs w:val="18"/>
              </w:rPr>
            </w:pPr>
          </w:p>
        </w:tc>
        <w:tc>
          <w:tcPr>
            <w:tcW w:w="52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8"/>
                <w:szCs w:val="18"/>
              </w:rPr>
            </w:pPr>
          </w:p>
        </w:tc>
        <w:tc>
          <w:tcPr>
            <w:tcW w:w="541" w:type="pct"/>
            <w:tcBorders>
              <w:top w:val="nil"/>
              <w:left w:val="nil"/>
              <w:bottom w:val="nil"/>
              <w:right w:val="nil"/>
            </w:tcBorders>
            <w:shd w:val="clear" w:color="auto" w:fill="auto"/>
            <w:hideMark/>
          </w:tcPr>
          <w:p w:rsidR="00442ADA" w:rsidRPr="00442ADA" w:rsidRDefault="00442ADA" w:rsidP="00442ADA">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315"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68"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89"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c>
          <w:tcPr>
            <w:tcW w:w="256" w:type="pct"/>
            <w:tcBorders>
              <w:top w:val="nil"/>
              <w:left w:val="nil"/>
              <w:bottom w:val="nil"/>
              <w:right w:val="nil"/>
            </w:tcBorders>
            <w:shd w:val="clear" w:color="auto" w:fill="auto"/>
            <w:noWrap/>
            <w:hideMark/>
          </w:tcPr>
          <w:p w:rsidR="00442ADA" w:rsidRPr="00442ADA" w:rsidRDefault="00442ADA" w:rsidP="00442ADA">
            <w:pPr>
              <w:jc w:val="right"/>
              <w:rPr>
                <w:rFonts w:ascii="Arial" w:hAnsi="Arial" w:cs="Arial"/>
                <w:sz w:val="16"/>
                <w:szCs w:val="16"/>
              </w:rPr>
            </w:pPr>
          </w:p>
        </w:tc>
      </w:tr>
    </w:tbl>
    <w:p w:rsidR="00442ADA" w:rsidRPr="00442ADA" w:rsidRDefault="00442ADA" w:rsidP="00442ADA">
      <w:pPr>
        <w:rPr>
          <w:sz w:val="24"/>
          <w:szCs w:val="24"/>
        </w:rPr>
        <w:sectPr w:rsidR="00442ADA" w:rsidRPr="00442ADA" w:rsidSect="00442ADA">
          <w:pgSz w:w="16838" w:h="11906" w:orient="landscape"/>
          <w:pgMar w:top="1701" w:right="1134" w:bottom="851" w:left="1134" w:header="708" w:footer="708" w:gutter="0"/>
          <w:cols w:space="708"/>
          <w:docGrid w:linePitch="360"/>
        </w:sectPr>
      </w:pPr>
    </w:p>
    <w:p w:rsidR="00442ADA" w:rsidRDefault="00442ADA" w:rsidP="00A8749B">
      <w:pPr>
        <w:rPr>
          <w:sz w:val="22"/>
          <w:szCs w:val="22"/>
        </w:rPr>
      </w:pPr>
    </w:p>
    <w:p w:rsidR="00442ADA" w:rsidRPr="00442ADA" w:rsidRDefault="00442ADA" w:rsidP="00442ADA">
      <w:pPr>
        <w:ind w:firstLine="567"/>
        <w:jc w:val="right"/>
        <w:rPr>
          <w:sz w:val="24"/>
          <w:szCs w:val="24"/>
        </w:rPr>
      </w:pPr>
      <w:r w:rsidRPr="00442ADA">
        <w:rPr>
          <w:sz w:val="24"/>
          <w:szCs w:val="24"/>
        </w:rPr>
        <w:t>Приложение № 3</w:t>
      </w:r>
    </w:p>
    <w:p w:rsidR="00442ADA" w:rsidRPr="00442ADA" w:rsidRDefault="00442ADA" w:rsidP="00442ADA">
      <w:pPr>
        <w:ind w:firstLine="567"/>
        <w:jc w:val="right"/>
        <w:rPr>
          <w:sz w:val="24"/>
          <w:szCs w:val="24"/>
        </w:rPr>
      </w:pPr>
      <w:r w:rsidRPr="00442ADA">
        <w:rPr>
          <w:sz w:val="24"/>
          <w:szCs w:val="24"/>
        </w:rPr>
        <w:t xml:space="preserve">к документации об </w:t>
      </w:r>
      <w:proofErr w:type="gramStart"/>
      <w:r w:rsidRPr="00442ADA">
        <w:rPr>
          <w:sz w:val="24"/>
          <w:szCs w:val="24"/>
        </w:rPr>
        <w:t>открытом</w:t>
      </w:r>
      <w:proofErr w:type="gramEnd"/>
      <w:r w:rsidRPr="00442ADA">
        <w:rPr>
          <w:sz w:val="24"/>
          <w:szCs w:val="24"/>
        </w:rPr>
        <w:t xml:space="preserve"> </w:t>
      </w:r>
    </w:p>
    <w:p w:rsidR="00442ADA" w:rsidRPr="00442ADA" w:rsidRDefault="00442ADA" w:rsidP="00442ADA">
      <w:pPr>
        <w:ind w:firstLine="567"/>
        <w:jc w:val="right"/>
        <w:rPr>
          <w:sz w:val="24"/>
          <w:szCs w:val="24"/>
        </w:rPr>
      </w:pPr>
      <w:proofErr w:type="gramStart"/>
      <w:r w:rsidRPr="00442ADA">
        <w:rPr>
          <w:sz w:val="24"/>
          <w:szCs w:val="24"/>
        </w:rPr>
        <w:t>аукционе</w:t>
      </w:r>
      <w:proofErr w:type="gramEnd"/>
      <w:r w:rsidRPr="00442ADA">
        <w:rPr>
          <w:sz w:val="24"/>
          <w:szCs w:val="24"/>
        </w:rPr>
        <w:t xml:space="preserve"> в электронной форме</w:t>
      </w:r>
    </w:p>
    <w:p w:rsidR="00442ADA" w:rsidRPr="00442ADA" w:rsidRDefault="00442ADA" w:rsidP="00442ADA">
      <w:pPr>
        <w:rPr>
          <w:sz w:val="24"/>
          <w:szCs w:val="24"/>
        </w:rPr>
      </w:pPr>
    </w:p>
    <w:p w:rsidR="00442ADA" w:rsidRPr="00442ADA" w:rsidRDefault="00442ADA" w:rsidP="00442ADA">
      <w:pPr>
        <w:keepNext/>
        <w:autoSpaceDE w:val="0"/>
        <w:autoSpaceDN w:val="0"/>
        <w:spacing w:line="270" w:lineRule="exact"/>
        <w:jc w:val="right"/>
        <w:outlineLvl w:val="0"/>
        <w:rPr>
          <w:b/>
          <w:bCs/>
          <w:sz w:val="24"/>
          <w:szCs w:val="24"/>
        </w:rPr>
      </w:pPr>
    </w:p>
    <w:p w:rsidR="00442ADA" w:rsidRPr="00442ADA" w:rsidRDefault="00442ADA" w:rsidP="00442ADA">
      <w:pPr>
        <w:keepNext/>
        <w:autoSpaceDE w:val="0"/>
        <w:autoSpaceDN w:val="0"/>
        <w:spacing w:line="270" w:lineRule="exact"/>
        <w:jc w:val="right"/>
        <w:outlineLvl w:val="0"/>
        <w:rPr>
          <w:b/>
          <w:bCs/>
          <w:sz w:val="24"/>
          <w:szCs w:val="24"/>
        </w:rPr>
      </w:pPr>
      <w:r w:rsidRPr="00442ADA">
        <w:rPr>
          <w:b/>
          <w:bCs/>
          <w:sz w:val="24"/>
          <w:szCs w:val="24"/>
        </w:rPr>
        <w:t xml:space="preserve">ПРОЕКТ </w:t>
      </w:r>
    </w:p>
    <w:p w:rsidR="00442ADA" w:rsidRPr="00442ADA" w:rsidRDefault="00442ADA" w:rsidP="00442ADA"/>
    <w:p w:rsidR="00442ADA" w:rsidRPr="00442ADA" w:rsidRDefault="00442ADA" w:rsidP="00442ADA">
      <w:pPr>
        <w:spacing w:line="280" w:lineRule="exact"/>
        <w:jc w:val="center"/>
        <w:rPr>
          <w:b/>
          <w:sz w:val="22"/>
          <w:szCs w:val="22"/>
        </w:rPr>
      </w:pPr>
      <w:r w:rsidRPr="00442ADA">
        <w:rPr>
          <w:b/>
          <w:sz w:val="22"/>
          <w:szCs w:val="22"/>
        </w:rPr>
        <w:t>МУНИЦИПАЛЬНЫЙ КОНТРАКТ № ____</w:t>
      </w:r>
    </w:p>
    <w:p w:rsidR="00442ADA" w:rsidRPr="00442ADA" w:rsidRDefault="00442ADA" w:rsidP="00442ADA">
      <w:pPr>
        <w:spacing w:line="280" w:lineRule="exact"/>
        <w:jc w:val="center"/>
        <w:rPr>
          <w:b/>
          <w:sz w:val="22"/>
          <w:szCs w:val="22"/>
        </w:rPr>
      </w:pPr>
      <w:r w:rsidRPr="00442ADA">
        <w:rPr>
          <w:b/>
          <w:sz w:val="22"/>
          <w:szCs w:val="22"/>
        </w:rPr>
        <w:t xml:space="preserve">на выполнение работ по устройству ограждения вдоль береговой полосы ручья Стикс на территории Ленинского района г. Перми </w:t>
      </w:r>
    </w:p>
    <w:p w:rsidR="00442ADA" w:rsidRPr="00442ADA" w:rsidRDefault="00442ADA" w:rsidP="00442ADA">
      <w:pPr>
        <w:jc w:val="center"/>
        <w:rPr>
          <w:b/>
          <w:sz w:val="24"/>
        </w:rPr>
      </w:pPr>
    </w:p>
    <w:p w:rsidR="00442ADA" w:rsidRPr="00442ADA" w:rsidRDefault="00442ADA" w:rsidP="00442ADA">
      <w:pPr>
        <w:jc w:val="both"/>
        <w:rPr>
          <w:rFonts w:eastAsia="Arial Unicode MS" w:cs="Arial Unicode MS"/>
          <w:b/>
          <w:bCs/>
          <w:sz w:val="22"/>
          <w:szCs w:val="22"/>
        </w:rPr>
      </w:pPr>
    </w:p>
    <w:p w:rsidR="00442ADA" w:rsidRPr="00442ADA" w:rsidRDefault="00442ADA" w:rsidP="00442ADA">
      <w:pPr>
        <w:jc w:val="both"/>
        <w:rPr>
          <w:rFonts w:eastAsia="Arial Unicode MS" w:cs="Arial Unicode MS"/>
          <w:sz w:val="22"/>
          <w:szCs w:val="22"/>
        </w:rPr>
      </w:pPr>
      <w:r w:rsidRPr="00442ADA">
        <w:rPr>
          <w:rFonts w:eastAsia="Arial Unicode MS" w:cs="Arial Unicode MS"/>
          <w:b/>
          <w:bCs/>
          <w:sz w:val="22"/>
          <w:szCs w:val="22"/>
        </w:rPr>
        <w:t xml:space="preserve">г. Пермь                                                                                       </w:t>
      </w:r>
      <w:r w:rsidRPr="00442ADA">
        <w:rPr>
          <w:rFonts w:eastAsia="Arial Unicode MS" w:cs="Arial Unicode MS"/>
          <w:b/>
          <w:bCs/>
          <w:sz w:val="22"/>
          <w:szCs w:val="22"/>
        </w:rPr>
        <w:tab/>
        <w:t xml:space="preserve">              «___»_________ 2013 г</w:t>
      </w:r>
      <w:r w:rsidRPr="00442ADA">
        <w:rPr>
          <w:rFonts w:eastAsia="Arial Unicode MS" w:cs="Arial Unicode MS"/>
          <w:sz w:val="22"/>
          <w:szCs w:val="22"/>
        </w:rPr>
        <w:t>.</w:t>
      </w:r>
    </w:p>
    <w:p w:rsidR="00442ADA" w:rsidRPr="00442ADA" w:rsidRDefault="00442ADA" w:rsidP="00442ADA">
      <w:pPr>
        <w:rPr>
          <w:b/>
          <w:bCs/>
          <w:sz w:val="22"/>
          <w:szCs w:val="22"/>
        </w:rPr>
      </w:pPr>
    </w:p>
    <w:p w:rsidR="00442ADA" w:rsidRPr="00442ADA" w:rsidRDefault="00442ADA" w:rsidP="00442ADA">
      <w:pPr>
        <w:ind w:firstLine="708"/>
        <w:jc w:val="both"/>
        <w:rPr>
          <w:sz w:val="22"/>
          <w:szCs w:val="22"/>
        </w:rPr>
      </w:pPr>
      <w:r w:rsidRPr="00442ADA">
        <w:rPr>
          <w:b/>
          <w:bCs/>
          <w:sz w:val="22"/>
          <w:szCs w:val="22"/>
        </w:rPr>
        <w:t>Муниципальное  казенное учреждение «Благоустройство Ленинского района»</w:t>
      </w:r>
      <w:r w:rsidRPr="00442ADA">
        <w:rPr>
          <w:sz w:val="22"/>
          <w:szCs w:val="22"/>
        </w:rPr>
        <w:t xml:space="preserve">, именуемое в дальнейшем </w:t>
      </w:r>
      <w:r w:rsidRPr="00442ADA">
        <w:rPr>
          <w:b/>
          <w:bCs/>
          <w:sz w:val="22"/>
          <w:szCs w:val="22"/>
        </w:rPr>
        <w:t>«Заказчик»</w:t>
      </w:r>
      <w:r w:rsidRPr="00442ADA">
        <w:rPr>
          <w:sz w:val="22"/>
          <w:szCs w:val="22"/>
        </w:rPr>
        <w:t xml:space="preserve">, в лице И.о. директора Исайкина Сергея Владимировича, действующего на основании Приказа № 102-к от 21.05.2013 г., с одной стороны, и_____________________________, именуемое в дальнейшем </w:t>
      </w:r>
      <w:r w:rsidRPr="00442ADA">
        <w:rPr>
          <w:b/>
          <w:bCs/>
          <w:sz w:val="22"/>
          <w:szCs w:val="22"/>
        </w:rPr>
        <w:t>«Подрядчик»</w:t>
      </w:r>
      <w:r w:rsidRPr="00442ADA">
        <w:rPr>
          <w:sz w:val="22"/>
          <w:szCs w:val="22"/>
        </w:rPr>
        <w:t xml:space="preserve">, в лице____________________________________, действующего на основании _______________, с другой стороны, заключили настоящий муниципальный контракт о нижеследующем:      </w:t>
      </w:r>
    </w:p>
    <w:p w:rsidR="00442ADA" w:rsidRPr="00442ADA" w:rsidRDefault="00442ADA" w:rsidP="00442ADA">
      <w:pPr>
        <w:ind w:firstLine="708"/>
        <w:jc w:val="both"/>
        <w:rPr>
          <w:sz w:val="24"/>
          <w:szCs w:val="24"/>
        </w:rPr>
      </w:pPr>
      <w:r w:rsidRPr="00442ADA">
        <w:rPr>
          <w:sz w:val="22"/>
          <w:szCs w:val="22"/>
        </w:rPr>
        <w:t xml:space="preserve">                     </w:t>
      </w:r>
    </w:p>
    <w:p w:rsidR="00442ADA" w:rsidRPr="00442ADA" w:rsidRDefault="00442ADA" w:rsidP="00442ADA">
      <w:pPr>
        <w:widowControl w:val="0"/>
        <w:numPr>
          <w:ilvl w:val="3"/>
          <w:numId w:val="9"/>
        </w:numPr>
        <w:suppressAutoHyphens/>
        <w:autoSpaceDE w:val="0"/>
        <w:rPr>
          <w:b/>
          <w:bCs/>
          <w:sz w:val="24"/>
          <w:szCs w:val="24"/>
        </w:rPr>
      </w:pPr>
      <w:r w:rsidRPr="00442ADA">
        <w:rPr>
          <w:b/>
          <w:bCs/>
          <w:sz w:val="24"/>
          <w:szCs w:val="24"/>
        </w:rPr>
        <w:t xml:space="preserve">     Предмет контракта</w:t>
      </w:r>
      <w:r w:rsidRPr="00442ADA">
        <w:rPr>
          <w:b/>
          <w:bCs/>
          <w:sz w:val="24"/>
          <w:szCs w:val="24"/>
          <w:lang w:val="en-US"/>
        </w:rPr>
        <w:t>.</w:t>
      </w:r>
    </w:p>
    <w:p w:rsidR="00442ADA" w:rsidRPr="00442ADA" w:rsidRDefault="00442ADA" w:rsidP="00442ADA">
      <w:pPr>
        <w:ind w:firstLine="708"/>
        <w:jc w:val="both"/>
        <w:rPr>
          <w:sz w:val="22"/>
          <w:szCs w:val="22"/>
        </w:rPr>
      </w:pPr>
      <w:r w:rsidRPr="00442ADA">
        <w:rPr>
          <w:sz w:val="22"/>
          <w:szCs w:val="22"/>
        </w:rPr>
        <w:t xml:space="preserve">1.1. В рамках реализации ведомственной целевой программы «Развитие Ленинского района» на 2013-2015 годы» мероприятие 7.1.2. </w:t>
      </w:r>
      <w:proofErr w:type="gramStart"/>
      <w:r w:rsidRPr="00442ADA">
        <w:rPr>
          <w:sz w:val="22"/>
          <w:szCs w:val="22"/>
        </w:rPr>
        <w:t xml:space="preserve">«Очистка береговых полос реки </w:t>
      </w:r>
      <w:proofErr w:type="spellStart"/>
      <w:r w:rsidRPr="00442ADA">
        <w:rPr>
          <w:sz w:val="22"/>
          <w:szCs w:val="22"/>
        </w:rPr>
        <w:t>Егошихи</w:t>
      </w:r>
      <w:proofErr w:type="spellEnd"/>
      <w:r w:rsidRPr="00442ADA">
        <w:rPr>
          <w:sz w:val="22"/>
          <w:szCs w:val="22"/>
        </w:rPr>
        <w:t xml:space="preserve"> и ее притоков», а также в соответствии с приказом и.о. директора МКУ «Благоустройство Ленинского района» от «__»___________2013 г. №___ «О проведении открытого аукциона в электронной форме» и  решения аукционной комиссии (протокол №___ от «__»________2013г.), Заказчик поручает, а Подрядчик принимает на себя обязательство по выполнению работ, связанных с </w:t>
      </w:r>
      <w:r w:rsidRPr="00442ADA">
        <w:rPr>
          <w:b/>
          <w:sz w:val="22"/>
          <w:szCs w:val="22"/>
        </w:rPr>
        <w:t>устройством ограждения вдоль береговой полосы ручья Стикс,</w:t>
      </w:r>
      <w:r w:rsidRPr="00442ADA">
        <w:rPr>
          <w:sz w:val="22"/>
          <w:szCs w:val="22"/>
        </w:rPr>
        <w:t xml:space="preserve"> в сроки</w:t>
      </w:r>
      <w:proofErr w:type="gramEnd"/>
      <w:r w:rsidRPr="00442ADA">
        <w:rPr>
          <w:sz w:val="22"/>
          <w:szCs w:val="22"/>
        </w:rPr>
        <w:t xml:space="preserve">, </w:t>
      </w:r>
      <w:proofErr w:type="gramStart"/>
      <w:r w:rsidRPr="00442ADA">
        <w:rPr>
          <w:sz w:val="22"/>
          <w:szCs w:val="22"/>
        </w:rPr>
        <w:t>установленные</w:t>
      </w:r>
      <w:proofErr w:type="gramEnd"/>
      <w:r w:rsidRPr="00442ADA">
        <w:rPr>
          <w:sz w:val="22"/>
          <w:szCs w:val="22"/>
        </w:rPr>
        <w:t xml:space="preserve"> настоящим муниципальным контрактом</w:t>
      </w:r>
      <w:r w:rsidRPr="00442ADA">
        <w:rPr>
          <w:b/>
          <w:sz w:val="22"/>
          <w:szCs w:val="22"/>
        </w:rPr>
        <w:t>.</w:t>
      </w:r>
    </w:p>
    <w:p w:rsidR="00442ADA" w:rsidRPr="00442ADA" w:rsidRDefault="00442ADA" w:rsidP="00442ADA">
      <w:pPr>
        <w:spacing w:line="100" w:lineRule="atLeast"/>
        <w:jc w:val="both"/>
        <w:rPr>
          <w:sz w:val="22"/>
          <w:szCs w:val="22"/>
        </w:rPr>
      </w:pPr>
      <w:r w:rsidRPr="00442ADA">
        <w:rPr>
          <w:sz w:val="22"/>
          <w:szCs w:val="22"/>
        </w:rPr>
        <w:t xml:space="preserve">       </w:t>
      </w:r>
      <w:r w:rsidRPr="00442ADA">
        <w:rPr>
          <w:sz w:val="22"/>
          <w:szCs w:val="22"/>
        </w:rPr>
        <w:tab/>
        <w:t xml:space="preserve">Полный перечень работ  отражен в техническом задании </w:t>
      </w:r>
      <w:r w:rsidRPr="00442ADA">
        <w:rPr>
          <w:i/>
          <w:sz w:val="22"/>
          <w:szCs w:val="22"/>
        </w:rPr>
        <w:t>(приложение № 2)</w:t>
      </w:r>
      <w:r w:rsidRPr="00442ADA">
        <w:rPr>
          <w:sz w:val="22"/>
          <w:szCs w:val="22"/>
        </w:rPr>
        <w:t>, который является составной и неотъемлемой частью настоящего муниципального контракта, далее «контракта».</w:t>
      </w:r>
    </w:p>
    <w:p w:rsidR="00442ADA" w:rsidRPr="00442ADA" w:rsidRDefault="00442ADA" w:rsidP="00442ADA">
      <w:pPr>
        <w:ind w:firstLine="708"/>
        <w:jc w:val="both"/>
        <w:rPr>
          <w:sz w:val="22"/>
          <w:szCs w:val="22"/>
        </w:rPr>
      </w:pPr>
      <w:r w:rsidRPr="00442ADA">
        <w:rPr>
          <w:sz w:val="22"/>
          <w:szCs w:val="22"/>
        </w:rPr>
        <w:t xml:space="preserve">1.2. Подрядчик обеспечивает выполнение работ, указанных в п.1.1. настоящего контракта за счет собственных сил и средств, без привлечения субподрядных организаций.    </w:t>
      </w:r>
    </w:p>
    <w:p w:rsidR="00442ADA" w:rsidRPr="00442ADA" w:rsidRDefault="00442ADA" w:rsidP="00442ADA">
      <w:pPr>
        <w:ind w:firstLine="567"/>
        <w:jc w:val="both"/>
        <w:rPr>
          <w:sz w:val="22"/>
          <w:szCs w:val="22"/>
        </w:rPr>
      </w:pPr>
      <w:r w:rsidRPr="00442ADA">
        <w:rPr>
          <w:sz w:val="22"/>
          <w:szCs w:val="22"/>
        </w:rPr>
        <w:t xml:space="preserve">       Работы производит в соответствии с требованиями ГОСТ, СНиП, и иных нормативных актов, а также  приложений к настоящему контракту, в состав которых  входят:</w:t>
      </w:r>
    </w:p>
    <w:p w:rsidR="00442ADA" w:rsidRPr="00442ADA" w:rsidRDefault="00442ADA" w:rsidP="00442ADA">
      <w:pPr>
        <w:tabs>
          <w:tab w:val="right" w:pos="9637"/>
        </w:tabs>
        <w:ind w:left="2977" w:hanging="1984"/>
        <w:rPr>
          <w:sz w:val="22"/>
          <w:szCs w:val="22"/>
        </w:rPr>
      </w:pPr>
      <w:r w:rsidRPr="00442ADA">
        <w:rPr>
          <w:sz w:val="22"/>
          <w:szCs w:val="22"/>
        </w:rPr>
        <w:t xml:space="preserve">Приложение № 1-  локальный сметный расчет стоимости работ;  </w:t>
      </w:r>
      <w:r w:rsidRPr="00442ADA">
        <w:rPr>
          <w:sz w:val="22"/>
          <w:szCs w:val="22"/>
        </w:rPr>
        <w:tab/>
      </w:r>
    </w:p>
    <w:p w:rsidR="00442ADA" w:rsidRPr="00442ADA" w:rsidRDefault="00442ADA" w:rsidP="00442ADA">
      <w:pPr>
        <w:tabs>
          <w:tab w:val="left" w:pos="15948"/>
        </w:tabs>
        <w:ind w:left="2977" w:hanging="1984"/>
        <w:rPr>
          <w:sz w:val="22"/>
          <w:szCs w:val="22"/>
        </w:rPr>
      </w:pPr>
      <w:r w:rsidRPr="00442ADA">
        <w:rPr>
          <w:sz w:val="22"/>
          <w:szCs w:val="22"/>
        </w:rPr>
        <w:t>Приложение № 2- техническое задание на выполнение работ;</w:t>
      </w:r>
    </w:p>
    <w:p w:rsidR="00442ADA" w:rsidRPr="00442ADA" w:rsidRDefault="00442ADA" w:rsidP="00442ADA">
      <w:pPr>
        <w:tabs>
          <w:tab w:val="left" w:pos="15948"/>
        </w:tabs>
        <w:ind w:left="2977" w:hanging="1984"/>
        <w:rPr>
          <w:sz w:val="22"/>
          <w:szCs w:val="22"/>
        </w:rPr>
      </w:pPr>
      <w:r w:rsidRPr="00442ADA">
        <w:rPr>
          <w:sz w:val="22"/>
          <w:szCs w:val="22"/>
        </w:rPr>
        <w:t>Приложение № 3 – образец акта освидетельствования скрытых работ;</w:t>
      </w:r>
    </w:p>
    <w:p w:rsidR="00442ADA" w:rsidRPr="00442ADA" w:rsidRDefault="00442ADA" w:rsidP="00442ADA">
      <w:pPr>
        <w:tabs>
          <w:tab w:val="left" w:pos="16200"/>
        </w:tabs>
        <w:ind w:left="2977" w:hanging="1984"/>
        <w:rPr>
          <w:sz w:val="22"/>
          <w:szCs w:val="22"/>
        </w:rPr>
      </w:pPr>
      <w:r w:rsidRPr="00442ADA">
        <w:rPr>
          <w:sz w:val="22"/>
          <w:szCs w:val="22"/>
        </w:rPr>
        <w:t>Приложение № 4 - образец акта о приемки выполненных работ (формы КС-2);</w:t>
      </w:r>
    </w:p>
    <w:p w:rsidR="00442ADA" w:rsidRPr="00442ADA" w:rsidRDefault="00442ADA" w:rsidP="00442ADA">
      <w:pPr>
        <w:tabs>
          <w:tab w:val="left" w:pos="16200"/>
        </w:tabs>
        <w:ind w:left="2977" w:hanging="1984"/>
        <w:rPr>
          <w:sz w:val="22"/>
          <w:szCs w:val="22"/>
        </w:rPr>
      </w:pPr>
      <w:r w:rsidRPr="00442ADA">
        <w:rPr>
          <w:sz w:val="22"/>
          <w:szCs w:val="22"/>
        </w:rPr>
        <w:t xml:space="preserve">Приложение № 5 - образец справки о стоимости выполненных работ (формы КС-3); </w:t>
      </w:r>
    </w:p>
    <w:p w:rsidR="00442ADA" w:rsidRPr="00442ADA" w:rsidRDefault="00442ADA" w:rsidP="00442ADA">
      <w:pPr>
        <w:tabs>
          <w:tab w:val="left" w:pos="16200"/>
        </w:tabs>
        <w:ind w:left="2977" w:hanging="1984"/>
        <w:rPr>
          <w:sz w:val="22"/>
          <w:szCs w:val="22"/>
        </w:rPr>
      </w:pPr>
      <w:r w:rsidRPr="00442ADA">
        <w:rPr>
          <w:sz w:val="22"/>
          <w:szCs w:val="22"/>
        </w:rPr>
        <w:t xml:space="preserve">Приложение № 6 - образец  предписания; </w:t>
      </w:r>
    </w:p>
    <w:p w:rsidR="00442ADA" w:rsidRPr="00442ADA" w:rsidRDefault="00442ADA" w:rsidP="00442ADA">
      <w:pPr>
        <w:tabs>
          <w:tab w:val="left" w:pos="426"/>
          <w:tab w:val="left" w:pos="16200"/>
        </w:tabs>
        <w:ind w:left="2127" w:hanging="1134"/>
        <w:rPr>
          <w:sz w:val="22"/>
          <w:szCs w:val="22"/>
        </w:rPr>
      </w:pPr>
      <w:r w:rsidRPr="00442ADA">
        <w:rPr>
          <w:sz w:val="22"/>
          <w:szCs w:val="22"/>
        </w:rPr>
        <w:t>Приложение № 7- образец приказа о назначении  уполномоченного представителя Подрядчика с правом подписи актов приемки выполненных работ.</w:t>
      </w:r>
    </w:p>
    <w:p w:rsidR="00442ADA" w:rsidRPr="00442ADA" w:rsidRDefault="00442ADA" w:rsidP="00442ADA">
      <w:pPr>
        <w:ind w:firstLine="708"/>
        <w:jc w:val="both"/>
        <w:rPr>
          <w:sz w:val="22"/>
          <w:szCs w:val="22"/>
        </w:rPr>
      </w:pPr>
      <w:r w:rsidRPr="00442ADA">
        <w:rPr>
          <w:sz w:val="22"/>
          <w:szCs w:val="22"/>
        </w:rPr>
        <w:t>1.3. Работы выполняются  с использованием технических средств  Подрядчика, стоимость которых заложена в стоимость работ по настоящему муниципальному контракту.</w:t>
      </w:r>
    </w:p>
    <w:p w:rsidR="00442ADA" w:rsidRPr="00442ADA" w:rsidRDefault="00442ADA" w:rsidP="00442ADA">
      <w:pPr>
        <w:jc w:val="both"/>
        <w:rPr>
          <w:sz w:val="24"/>
          <w:szCs w:val="24"/>
        </w:rPr>
      </w:pPr>
    </w:p>
    <w:p w:rsidR="00442ADA" w:rsidRPr="00442ADA" w:rsidRDefault="00442ADA" w:rsidP="00442ADA">
      <w:pPr>
        <w:spacing w:line="100" w:lineRule="atLeast"/>
        <w:jc w:val="center"/>
        <w:rPr>
          <w:b/>
          <w:bCs/>
          <w:sz w:val="24"/>
          <w:szCs w:val="24"/>
        </w:rPr>
      </w:pPr>
      <w:r w:rsidRPr="00442ADA">
        <w:rPr>
          <w:b/>
          <w:bCs/>
          <w:sz w:val="24"/>
          <w:szCs w:val="24"/>
        </w:rPr>
        <w:t>2. Сроки исполнения обязательств.</w:t>
      </w:r>
    </w:p>
    <w:p w:rsidR="00442ADA" w:rsidRPr="00442ADA" w:rsidRDefault="00442ADA" w:rsidP="00442ADA">
      <w:pPr>
        <w:spacing w:line="100" w:lineRule="atLeast"/>
        <w:ind w:firstLine="708"/>
        <w:jc w:val="both"/>
        <w:rPr>
          <w:sz w:val="22"/>
          <w:szCs w:val="22"/>
        </w:rPr>
      </w:pPr>
      <w:r w:rsidRPr="00442ADA">
        <w:rPr>
          <w:sz w:val="22"/>
          <w:szCs w:val="22"/>
        </w:rPr>
        <w:t xml:space="preserve">2.1. Начало производства работ: </w:t>
      </w:r>
      <w:r>
        <w:rPr>
          <w:b/>
          <w:sz w:val="22"/>
          <w:szCs w:val="22"/>
        </w:rPr>
        <w:t>с момента заключения контракта</w:t>
      </w:r>
    </w:p>
    <w:p w:rsidR="00442ADA" w:rsidRPr="00442ADA" w:rsidRDefault="00442ADA" w:rsidP="00442ADA">
      <w:pPr>
        <w:spacing w:line="100" w:lineRule="atLeast"/>
        <w:ind w:firstLine="708"/>
        <w:jc w:val="both"/>
        <w:rPr>
          <w:sz w:val="22"/>
          <w:szCs w:val="22"/>
        </w:rPr>
      </w:pPr>
      <w:r w:rsidRPr="00442ADA">
        <w:rPr>
          <w:sz w:val="22"/>
          <w:szCs w:val="22"/>
        </w:rPr>
        <w:t xml:space="preserve">2.2. Окончание производства работ: </w:t>
      </w:r>
      <w:r w:rsidRPr="00442ADA">
        <w:rPr>
          <w:b/>
          <w:sz w:val="22"/>
          <w:szCs w:val="22"/>
        </w:rPr>
        <w:t>«</w:t>
      </w:r>
      <w:r w:rsidR="009E7F52">
        <w:rPr>
          <w:b/>
          <w:sz w:val="22"/>
          <w:szCs w:val="22"/>
        </w:rPr>
        <w:t>31</w:t>
      </w:r>
      <w:r w:rsidRPr="00442ADA">
        <w:rPr>
          <w:b/>
          <w:sz w:val="22"/>
          <w:szCs w:val="22"/>
        </w:rPr>
        <w:t xml:space="preserve">»  </w:t>
      </w:r>
      <w:r>
        <w:rPr>
          <w:b/>
          <w:sz w:val="22"/>
          <w:szCs w:val="22"/>
        </w:rPr>
        <w:t>октября</w:t>
      </w:r>
      <w:r w:rsidRPr="00442ADA">
        <w:rPr>
          <w:b/>
          <w:sz w:val="22"/>
          <w:szCs w:val="22"/>
        </w:rPr>
        <w:t xml:space="preserve">  2013г.</w:t>
      </w:r>
    </w:p>
    <w:p w:rsidR="00442ADA" w:rsidRPr="00442ADA" w:rsidRDefault="00442ADA" w:rsidP="00442ADA">
      <w:pPr>
        <w:ind w:firstLine="708"/>
        <w:jc w:val="both"/>
        <w:rPr>
          <w:sz w:val="22"/>
          <w:szCs w:val="22"/>
        </w:rPr>
      </w:pPr>
      <w:r w:rsidRPr="00442ADA">
        <w:rPr>
          <w:sz w:val="22"/>
          <w:szCs w:val="22"/>
        </w:rPr>
        <w:t xml:space="preserve">2.3. Приемка и оплата работ выполненных Подрядчиком осуществляется в сроки, установленные разделом  3 настоящего контракта. </w:t>
      </w:r>
    </w:p>
    <w:p w:rsidR="00442ADA" w:rsidRPr="00442ADA" w:rsidRDefault="00442ADA" w:rsidP="00442ADA">
      <w:pPr>
        <w:spacing w:line="100" w:lineRule="atLeast"/>
        <w:rPr>
          <w:b/>
          <w:bCs/>
          <w:sz w:val="24"/>
          <w:szCs w:val="24"/>
        </w:rPr>
      </w:pPr>
    </w:p>
    <w:p w:rsidR="00442ADA" w:rsidRPr="00442ADA" w:rsidRDefault="00442ADA" w:rsidP="00442ADA">
      <w:pPr>
        <w:spacing w:line="100" w:lineRule="atLeast"/>
        <w:jc w:val="center"/>
        <w:rPr>
          <w:b/>
          <w:bCs/>
          <w:sz w:val="22"/>
          <w:szCs w:val="22"/>
        </w:rPr>
      </w:pPr>
      <w:r w:rsidRPr="00442ADA">
        <w:rPr>
          <w:b/>
          <w:bCs/>
          <w:sz w:val="24"/>
          <w:szCs w:val="24"/>
        </w:rPr>
        <w:t>3. Стоимость работ, порядок приемки и оплаты</w:t>
      </w:r>
      <w:r w:rsidRPr="00442ADA">
        <w:rPr>
          <w:b/>
          <w:bCs/>
          <w:sz w:val="22"/>
          <w:szCs w:val="22"/>
        </w:rPr>
        <w:t>.</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lastRenderedPageBreak/>
        <w:t>3.1. 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в электронной форме в соответствии со стоимостью выполнения работ согласно приложению № 1 к настоящему контракту и составляет</w:t>
      </w:r>
      <w:proofErr w:type="gramStart"/>
      <w:r w:rsidRPr="00442ADA">
        <w:rPr>
          <w:rFonts w:eastAsia="Arial Unicode MS" w:cs="Calibri"/>
          <w:kern w:val="2"/>
          <w:sz w:val="22"/>
          <w:szCs w:val="22"/>
          <w:lang w:eastAsia="ar-SA"/>
        </w:rPr>
        <w:t xml:space="preserve">:  _____________________________(____________), </w:t>
      </w:r>
      <w:proofErr w:type="gramEnd"/>
      <w:r w:rsidRPr="00442ADA">
        <w:rPr>
          <w:rFonts w:eastAsia="Arial Unicode MS" w:cs="Calibri"/>
          <w:kern w:val="2"/>
          <w:sz w:val="22"/>
          <w:szCs w:val="22"/>
          <w:lang w:eastAsia="ar-SA"/>
        </w:rPr>
        <w:t>с учетом (без учета) НДС, без дальнейшей индексации.</w:t>
      </w:r>
    </w:p>
    <w:p w:rsidR="00442ADA" w:rsidRPr="00442ADA" w:rsidRDefault="00442ADA" w:rsidP="00442ADA">
      <w:pPr>
        <w:widowControl w:val="0"/>
        <w:suppressAutoHyphens/>
        <w:ind w:firstLine="708"/>
        <w:jc w:val="both"/>
        <w:rPr>
          <w:rFonts w:eastAsia="Arial Unicode MS"/>
          <w:kern w:val="2"/>
          <w:sz w:val="22"/>
          <w:szCs w:val="22"/>
          <w:lang w:eastAsia="ar-SA"/>
        </w:rPr>
      </w:pPr>
      <w:r w:rsidRPr="00442ADA">
        <w:rPr>
          <w:rFonts w:eastAsia="Arial Unicode MS"/>
          <w:kern w:val="2"/>
          <w:sz w:val="22"/>
          <w:szCs w:val="22"/>
          <w:lang w:eastAsia="ar-SA"/>
        </w:rPr>
        <w:t>3.2. В цену настоящего муниципального контракта  включены затраты Подрядчика на расходные материалы, технику, оборудованию, налоговые и другие обязательные платежи, которые могут возникнуть у последнего при исполнении основных обязательств по контракту.</w:t>
      </w:r>
    </w:p>
    <w:p w:rsidR="00442ADA" w:rsidRPr="00442ADA" w:rsidRDefault="00442ADA" w:rsidP="00442ADA">
      <w:pPr>
        <w:ind w:firstLine="708"/>
        <w:jc w:val="both"/>
        <w:rPr>
          <w:sz w:val="22"/>
          <w:szCs w:val="22"/>
        </w:rPr>
      </w:pPr>
      <w:r w:rsidRPr="00442ADA">
        <w:rPr>
          <w:sz w:val="22"/>
          <w:szCs w:val="22"/>
        </w:rPr>
        <w:t xml:space="preserve">3.3. Приемка выполненных объемов работ производится приемочной комиссией в день и час назначенный Заказчиком, после получения от Подрядчика информации о готовности выполненной работы к сдаче-приемке. К сдаче-приемке предоставляется объем всех работ, выполненных Подрядчиком. </w:t>
      </w:r>
    </w:p>
    <w:p w:rsidR="00442ADA" w:rsidRPr="00442ADA" w:rsidRDefault="00442ADA" w:rsidP="00442ADA">
      <w:pPr>
        <w:jc w:val="both"/>
        <w:rPr>
          <w:sz w:val="22"/>
          <w:szCs w:val="22"/>
        </w:rPr>
      </w:pPr>
      <w:r w:rsidRPr="00442ADA">
        <w:rPr>
          <w:sz w:val="22"/>
          <w:szCs w:val="22"/>
        </w:rPr>
        <w:t xml:space="preserve">             В случае выявления несоответствия результатов выполненных работ условиям настоящего контракта </w:t>
      </w:r>
      <w:r w:rsidRPr="00442ADA">
        <w:rPr>
          <w:i/>
          <w:sz w:val="22"/>
          <w:szCs w:val="22"/>
        </w:rPr>
        <w:t>(некачественно выполненной работы)</w:t>
      </w:r>
      <w:r w:rsidRPr="00442ADA">
        <w:rPr>
          <w:sz w:val="22"/>
          <w:szCs w:val="22"/>
        </w:rPr>
        <w:t xml:space="preserve">, Заказчик незамедлительно уведомляет об этом Подрядчика, составляет предписание с указанием перечня выявленных недостатков и сроков для их исправления, после чего направляет предписание Подрядчику. </w:t>
      </w:r>
    </w:p>
    <w:p w:rsidR="00442ADA" w:rsidRPr="00442ADA" w:rsidRDefault="00442ADA" w:rsidP="00442ADA">
      <w:pPr>
        <w:ind w:firstLine="708"/>
        <w:jc w:val="both"/>
        <w:rPr>
          <w:sz w:val="22"/>
          <w:szCs w:val="22"/>
        </w:rPr>
      </w:pPr>
      <w:r w:rsidRPr="00442ADA">
        <w:rPr>
          <w:sz w:val="22"/>
          <w:szCs w:val="22"/>
        </w:rPr>
        <w:t>3.4. Окончательной датой выполнения работ считается дата подписания сторонами Акта приемки выполненных работ (</w:t>
      </w:r>
      <w:r w:rsidRPr="00442ADA">
        <w:rPr>
          <w:i/>
          <w:sz w:val="22"/>
          <w:szCs w:val="22"/>
        </w:rPr>
        <w:t>приложение № 4</w:t>
      </w:r>
      <w:r w:rsidRPr="00442ADA">
        <w:rPr>
          <w:sz w:val="22"/>
          <w:szCs w:val="22"/>
        </w:rPr>
        <w:t xml:space="preserve">). </w:t>
      </w:r>
    </w:p>
    <w:p w:rsidR="00442ADA" w:rsidRPr="00442ADA" w:rsidRDefault="00442ADA" w:rsidP="00442ADA">
      <w:pPr>
        <w:ind w:firstLine="708"/>
        <w:jc w:val="both"/>
        <w:rPr>
          <w:sz w:val="22"/>
          <w:szCs w:val="22"/>
        </w:rPr>
      </w:pPr>
      <w:r w:rsidRPr="00442ADA">
        <w:rPr>
          <w:sz w:val="22"/>
          <w:szCs w:val="22"/>
        </w:rPr>
        <w:t>3.5. Основанием для  оплаты работ,  выполненных Подрядчиком, являются подписанные сторонами акты сдачи-приемки выполненных работ (форма КС-2) (</w:t>
      </w:r>
      <w:r w:rsidRPr="00442ADA">
        <w:rPr>
          <w:i/>
          <w:sz w:val="22"/>
          <w:szCs w:val="22"/>
        </w:rPr>
        <w:t>приложение № 4</w:t>
      </w:r>
      <w:r w:rsidRPr="00442ADA">
        <w:rPr>
          <w:sz w:val="22"/>
          <w:szCs w:val="22"/>
        </w:rPr>
        <w:t xml:space="preserve">), справки о стоимости выполненных работ (форма КС-3) </w:t>
      </w:r>
      <w:r w:rsidRPr="00442ADA">
        <w:rPr>
          <w:i/>
          <w:sz w:val="22"/>
          <w:szCs w:val="22"/>
        </w:rPr>
        <w:t>(приложение № 5)</w:t>
      </w:r>
      <w:r w:rsidRPr="00442ADA">
        <w:rPr>
          <w:sz w:val="22"/>
          <w:szCs w:val="22"/>
        </w:rPr>
        <w:t xml:space="preserve"> и счета-фактуры, предоставляемые Заказчику. </w:t>
      </w:r>
    </w:p>
    <w:p w:rsidR="00442ADA" w:rsidRPr="00442ADA" w:rsidRDefault="00442ADA" w:rsidP="00442ADA">
      <w:pPr>
        <w:ind w:firstLine="708"/>
        <w:jc w:val="both"/>
        <w:rPr>
          <w:sz w:val="22"/>
          <w:szCs w:val="22"/>
        </w:rPr>
      </w:pPr>
      <w:r w:rsidRPr="00442ADA">
        <w:rPr>
          <w:sz w:val="22"/>
          <w:szCs w:val="22"/>
        </w:rPr>
        <w:t>3.6. Форма оплаты: безналичный расчет.</w:t>
      </w:r>
    </w:p>
    <w:p w:rsidR="00442ADA" w:rsidRPr="00442ADA" w:rsidRDefault="00442ADA" w:rsidP="00442ADA">
      <w:pPr>
        <w:ind w:firstLine="708"/>
        <w:jc w:val="both"/>
        <w:rPr>
          <w:sz w:val="22"/>
          <w:szCs w:val="22"/>
        </w:rPr>
      </w:pPr>
      <w:r w:rsidRPr="00442ADA">
        <w:rPr>
          <w:sz w:val="22"/>
          <w:szCs w:val="22"/>
        </w:rPr>
        <w:t xml:space="preserve">3.7. </w:t>
      </w:r>
      <w:proofErr w:type="gramStart"/>
      <w:r w:rsidRPr="00442ADA">
        <w:rPr>
          <w:sz w:val="22"/>
          <w:szCs w:val="22"/>
        </w:rPr>
        <w:t xml:space="preserve">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несвоевременно или некачественно выполненную работу.  </w:t>
      </w:r>
      <w:proofErr w:type="gramEnd"/>
    </w:p>
    <w:p w:rsidR="00442ADA" w:rsidRPr="00442ADA" w:rsidRDefault="00442ADA" w:rsidP="00442ADA">
      <w:pPr>
        <w:spacing w:line="100" w:lineRule="atLeast"/>
        <w:ind w:firstLine="708"/>
        <w:jc w:val="both"/>
        <w:rPr>
          <w:sz w:val="22"/>
          <w:szCs w:val="22"/>
        </w:rPr>
      </w:pPr>
      <w:r w:rsidRPr="00442ADA">
        <w:rPr>
          <w:sz w:val="22"/>
          <w:szCs w:val="22"/>
        </w:rPr>
        <w:t>3.8. Работы по настоящему контракту финансируются за счет средств городского бюджета.</w:t>
      </w:r>
    </w:p>
    <w:p w:rsidR="00442ADA" w:rsidRPr="00442ADA" w:rsidRDefault="00442ADA" w:rsidP="00442ADA">
      <w:pPr>
        <w:spacing w:line="100" w:lineRule="atLeast"/>
        <w:jc w:val="both"/>
        <w:rPr>
          <w:sz w:val="22"/>
          <w:szCs w:val="22"/>
        </w:rPr>
      </w:pPr>
    </w:p>
    <w:p w:rsidR="00442ADA" w:rsidRPr="00442ADA" w:rsidRDefault="00442ADA" w:rsidP="00442ADA">
      <w:pPr>
        <w:jc w:val="both"/>
        <w:rPr>
          <w:b/>
          <w:bCs/>
          <w:sz w:val="24"/>
          <w:szCs w:val="24"/>
        </w:rPr>
      </w:pPr>
      <w:r w:rsidRPr="00442ADA">
        <w:rPr>
          <w:b/>
          <w:bCs/>
          <w:sz w:val="22"/>
          <w:szCs w:val="22"/>
        </w:rPr>
        <w:t xml:space="preserve">                                                          </w:t>
      </w:r>
      <w:r w:rsidRPr="00442ADA">
        <w:rPr>
          <w:b/>
          <w:bCs/>
          <w:sz w:val="24"/>
          <w:szCs w:val="24"/>
        </w:rPr>
        <w:t>4. Качество работ.</w:t>
      </w:r>
    </w:p>
    <w:p w:rsidR="00442ADA" w:rsidRPr="00442ADA" w:rsidRDefault="00442ADA" w:rsidP="00442ADA">
      <w:pPr>
        <w:ind w:firstLine="708"/>
        <w:jc w:val="both"/>
        <w:rPr>
          <w:sz w:val="22"/>
          <w:szCs w:val="22"/>
        </w:rPr>
      </w:pPr>
      <w:r w:rsidRPr="00442ADA">
        <w:rPr>
          <w:sz w:val="22"/>
          <w:szCs w:val="22"/>
        </w:rPr>
        <w:t>4.1.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w:t>
      </w:r>
    </w:p>
    <w:p w:rsidR="00442ADA" w:rsidRPr="00442ADA" w:rsidRDefault="00442ADA" w:rsidP="00442ADA">
      <w:pPr>
        <w:jc w:val="both"/>
        <w:rPr>
          <w:sz w:val="22"/>
          <w:szCs w:val="22"/>
        </w:rPr>
      </w:pPr>
      <w:r w:rsidRPr="00442ADA">
        <w:rPr>
          <w:sz w:val="22"/>
          <w:szCs w:val="22"/>
        </w:rPr>
        <w:t xml:space="preserve">            Качество работ </w:t>
      </w:r>
      <w:r w:rsidRPr="00442ADA">
        <w:rPr>
          <w:sz w:val="22"/>
          <w:szCs w:val="22"/>
          <w:u w:val="single"/>
        </w:rPr>
        <w:t>определяется их соответствием</w:t>
      </w:r>
      <w:r w:rsidRPr="00442ADA">
        <w:rPr>
          <w:sz w:val="22"/>
          <w:szCs w:val="22"/>
        </w:rPr>
        <w:t xml:space="preserve"> требованиям настоящего муниципального контракта, ГОСТ, СНИП и др. действующих нормативных актов, устанавливающих критерии качества выполняемых работ и требования по технологии их производства. </w:t>
      </w:r>
    </w:p>
    <w:p w:rsidR="00442ADA" w:rsidRPr="00442ADA" w:rsidRDefault="00442ADA" w:rsidP="00442ADA">
      <w:pPr>
        <w:ind w:firstLine="708"/>
        <w:jc w:val="both"/>
        <w:rPr>
          <w:sz w:val="22"/>
          <w:szCs w:val="22"/>
        </w:rPr>
      </w:pPr>
      <w:r w:rsidRPr="00442ADA">
        <w:rPr>
          <w:sz w:val="22"/>
          <w:szCs w:val="22"/>
        </w:rPr>
        <w:t xml:space="preserve">Право на осуществление каждого последующего этапа работ по настоящему муниципальному контракту у Подрядчика возникает с момента подписания сторонами акта освидетельствования скрытых работ, отраженного  в  приложении № 3 к настоящему контракту, с предоставлением сертификатов и других документов, подтверждающих качество материалов. О своей готовности к проведению освидетельствования скрытых работ Подрядчик уведомляет Заказчика сообщением по факсимильной связи.   </w:t>
      </w:r>
    </w:p>
    <w:p w:rsidR="00442ADA" w:rsidRPr="00442ADA" w:rsidRDefault="00442ADA" w:rsidP="00442ADA">
      <w:pPr>
        <w:ind w:firstLine="708"/>
        <w:jc w:val="both"/>
        <w:rPr>
          <w:sz w:val="22"/>
          <w:szCs w:val="22"/>
        </w:rPr>
      </w:pPr>
      <w:r w:rsidRPr="00442ADA">
        <w:rPr>
          <w:sz w:val="22"/>
          <w:szCs w:val="22"/>
        </w:rPr>
        <w:t xml:space="preserve">4.2. На результат выполненный Подрядчиком работы устанавливается гарантийный срок </w:t>
      </w:r>
      <w:r w:rsidRPr="00442ADA">
        <w:rPr>
          <w:b/>
          <w:sz w:val="22"/>
          <w:szCs w:val="22"/>
          <w:u w:val="single"/>
        </w:rPr>
        <w:t>24 (двадцать четыре) месяца</w:t>
      </w:r>
      <w:r w:rsidRPr="00442ADA">
        <w:rPr>
          <w:sz w:val="22"/>
          <w:szCs w:val="22"/>
        </w:rPr>
        <w:t xml:space="preserve">. Гарантийный срок вступает в силу с момента подписания сторонами акта сдачи-приемки работ, выполненных на каждом объекте в полном объеме. </w:t>
      </w:r>
    </w:p>
    <w:p w:rsidR="00442ADA" w:rsidRPr="00442ADA" w:rsidRDefault="00442ADA" w:rsidP="00442ADA">
      <w:pPr>
        <w:ind w:firstLine="708"/>
        <w:jc w:val="both"/>
        <w:rPr>
          <w:rFonts w:ascii="Calibri" w:hAnsi="Calibri"/>
          <w:sz w:val="22"/>
          <w:szCs w:val="22"/>
        </w:rPr>
      </w:pPr>
      <w:r w:rsidRPr="00442ADA">
        <w:rPr>
          <w:sz w:val="22"/>
          <w:szCs w:val="22"/>
        </w:rPr>
        <w:t xml:space="preserve">4.3. Обнаруженные  в период гарантийного срока недостатки или дефекты не позволяющие продолжить нормальную эксплуатацию результатов работы Подрядчика, Подрядчик обязан устранить за счет собственных сил и средств. При этом гарантийный срок на результат работ выполненных Подрядчиком продлевается на период устранения  выявленных дефектов либо недостатков. </w:t>
      </w:r>
    </w:p>
    <w:p w:rsidR="00442ADA" w:rsidRPr="00442ADA" w:rsidRDefault="00442ADA" w:rsidP="00442ADA">
      <w:pPr>
        <w:suppressAutoHyphens/>
        <w:ind w:firstLine="708"/>
        <w:jc w:val="both"/>
        <w:rPr>
          <w:sz w:val="22"/>
          <w:szCs w:val="22"/>
        </w:rPr>
      </w:pPr>
      <w:r w:rsidRPr="00442ADA">
        <w:rPr>
          <w:sz w:val="22"/>
          <w:szCs w:val="22"/>
        </w:rPr>
        <w:t xml:space="preserve">4.4. Претензии Заказчика по дефектам и недостаткам работ, выявленные в процессе их приемки, фиксируются в предписаниях </w:t>
      </w:r>
      <w:r w:rsidRPr="00442ADA">
        <w:rPr>
          <w:i/>
          <w:sz w:val="22"/>
          <w:szCs w:val="22"/>
        </w:rPr>
        <w:t>(приложение № 6)</w:t>
      </w:r>
      <w:r w:rsidRPr="00442ADA">
        <w:rPr>
          <w:sz w:val="22"/>
          <w:szCs w:val="22"/>
        </w:rPr>
        <w:t xml:space="preserve"> Заказчика, при этом  устранение недостатков в срок, установленный Заказчиком, является обязательным условием для Подрядчика. </w:t>
      </w:r>
    </w:p>
    <w:p w:rsidR="00442ADA" w:rsidRPr="00442ADA" w:rsidRDefault="00442ADA" w:rsidP="00442ADA">
      <w:pPr>
        <w:widowControl w:val="0"/>
        <w:suppressAutoHyphens/>
        <w:ind w:firstLine="708"/>
        <w:jc w:val="both"/>
        <w:rPr>
          <w:rFonts w:eastAsia="Arial"/>
          <w:kern w:val="2"/>
          <w:sz w:val="22"/>
          <w:szCs w:val="22"/>
          <w:lang w:eastAsia="ar-SA"/>
        </w:rPr>
      </w:pPr>
      <w:r w:rsidRPr="00442ADA">
        <w:rPr>
          <w:rFonts w:eastAsia="Arial"/>
          <w:kern w:val="2"/>
          <w:sz w:val="22"/>
          <w:szCs w:val="22"/>
          <w:lang w:eastAsia="ar-SA"/>
        </w:rPr>
        <w:t>4.5. Не выполнение предписания Заказчика в установленный им срок, дает последнему право наложить на Подрядчика штраф</w:t>
      </w:r>
      <w:r w:rsidRPr="00442ADA">
        <w:rPr>
          <w:rFonts w:eastAsia="Arial"/>
          <w:color w:val="FF0000"/>
          <w:kern w:val="2"/>
          <w:sz w:val="22"/>
          <w:szCs w:val="22"/>
          <w:lang w:eastAsia="ar-SA"/>
        </w:rPr>
        <w:t xml:space="preserve"> </w:t>
      </w:r>
      <w:r w:rsidRPr="00442ADA">
        <w:rPr>
          <w:rFonts w:eastAsia="Arial"/>
          <w:kern w:val="2"/>
          <w:sz w:val="22"/>
          <w:szCs w:val="22"/>
          <w:lang w:eastAsia="ar-SA"/>
        </w:rPr>
        <w:t xml:space="preserve">за невыполнение предписания, и не производить приемку и </w:t>
      </w:r>
      <w:r w:rsidRPr="00442ADA">
        <w:rPr>
          <w:rFonts w:eastAsia="Arial"/>
          <w:kern w:val="2"/>
          <w:sz w:val="22"/>
          <w:szCs w:val="22"/>
          <w:lang w:eastAsia="ar-SA"/>
        </w:rPr>
        <w:lastRenderedPageBreak/>
        <w:t>оплату некачественно выполненной работы до полного устранения всех выявленных дефектов или недостатков.</w:t>
      </w:r>
    </w:p>
    <w:p w:rsidR="00442ADA" w:rsidRPr="00442ADA" w:rsidRDefault="00442ADA" w:rsidP="00442ADA">
      <w:pPr>
        <w:widowControl w:val="0"/>
        <w:suppressAutoHyphens/>
        <w:ind w:firstLine="615"/>
        <w:jc w:val="both"/>
        <w:rPr>
          <w:rFonts w:eastAsia="Arial"/>
          <w:kern w:val="2"/>
          <w:sz w:val="22"/>
          <w:szCs w:val="22"/>
          <w:lang w:eastAsia="ar-SA"/>
        </w:rPr>
      </w:pPr>
      <w:r w:rsidRPr="00442ADA">
        <w:rPr>
          <w:rFonts w:eastAsia="Arial"/>
          <w:kern w:val="2"/>
          <w:sz w:val="22"/>
          <w:szCs w:val="22"/>
          <w:lang w:eastAsia="ar-SA"/>
        </w:rPr>
        <w:t>4.6.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а именно:</w:t>
      </w:r>
    </w:p>
    <w:p w:rsidR="00442ADA" w:rsidRPr="00442ADA" w:rsidRDefault="00442ADA" w:rsidP="00442ADA">
      <w:pPr>
        <w:widowControl w:val="0"/>
        <w:tabs>
          <w:tab w:val="left" w:pos="0"/>
        </w:tabs>
        <w:suppressAutoHyphens/>
        <w:ind w:left="142" w:hanging="142"/>
        <w:jc w:val="both"/>
        <w:rPr>
          <w:rFonts w:eastAsia="Arial"/>
          <w:kern w:val="2"/>
          <w:sz w:val="22"/>
          <w:szCs w:val="22"/>
          <w:lang w:eastAsia="ar-SA"/>
        </w:rPr>
      </w:pPr>
      <w:r w:rsidRPr="00442ADA">
        <w:rPr>
          <w:rFonts w:eastAsia="Arial"/>
          <w:kern w:val="2"/>
          <w:sz w:val="22"/>
          <w:szCs w:val="22"/>
          <w:lang w:eastAsia="ar-SA"/>
        </w:rPr>
        <w:t>- по требованию Заказчика, (при уведомлении Подрядчика, в т.ч. посредством факсимильной связи не менее чем за 12 часов), не принимает участия в процедурах осмотра или обследования выявленных дефектов или недостатков на объекте работ;</w:t>
      </w:r>
    </w:p>
    <w:p w:rsidR="00442ADA" w:rsidRPr="00442ADA" w:rsidRDefault="00442ADA" w:rsidP="00442ADA">
      <w:pPr>
        <w:widowControl w:val="0"/>
        <w:suppressAutoHyphens/>
        <w:ind w:left="142" w:hanging="142"/>
        <w:jc w:val="both"/>
        <w:rPr>
          <w:rFonts w:eastAsia="Arial"/>
          <w:kern w:val="2"/>
          <w:sz w:val="22"/>
          <w:szCs w:val="22"/>
          <w:lang w:eastAsia="ar-SA"/>
        </w:rPr>
      </w:pPr>
      <w:r w:rsidRPr="00442ADA">
        <w:rPr>
          <w:rFonts w:eastAsia="Arial"/>
          <w:kern w:val="2"/>
          <w:sz w:val="22"/>
          <w:szCs w:val="22"/>
          <w:lang w:eastAsia="ar-SA"/>
        </w:rPr>
        <w:t xml:space="preserve">- по требованию Заказчика, (при уведомлении Подрядчика, в т.ч. посредством факсимильной связи не менее чем за 12 часов), отказывается от подписания предписания на устранение выявленных дефектов и недостатков, и не принимает участия в обсуждении реальных сроков исправления этих недостатков:  </w:t>
      </w:r>
    </w:p>
    <w:p w:rsidR="00442ADA" w:rsidRPr="00442ADA" w:rsidRDefault="00442ADA" w:rsidP="00442ADA">
      <w:pPr>
        <w:widowControl w:val="0"/>
        <w:suppressAutoHyphens/>
        <w:jc w:val="both"/>
        <w:rPr>
          <w:rFonts w:eastAsia="Arial"/>
          <w:kern w:val="2"/>
          <w:sz w:val="22"/>
          <w:szCs w:val="22"/>
          <w:lang w:eastAsia="ar-SA"/>
        </w:rPr>
      </w:pPr>
      <w:r w:rsidRPr="00442ADA">
        <w:rPr>
          <w:rFonts w:eastAsia="Arial"/>
          <w:kern w:val="2"/>
          <w:sz w:val="22"/>
          <w:szCs w:val="22"/>
          <w:lang w:eastAsia="ar-SA"/>
        </w:rPr>
        <w:t xml:space="preserve">- иными действиями или бездействием саботирует </w:t>
      </w:r>
      <w:r w:rsidRPr="00442ADA">
        <w:rPr>
          <w:rFonts w:eastAsia="Arial"/>
          <w:i/>
          <w:kern w:val="2"/>
          <w:sz w:val="22"/>
          <w:szCs w:val="22"/>
          <w:lang w:eastAsia="ar-SA"/>
        </w:rPr>
        <w:t>(затрудняет)</w:t>
      </w:r>
      <w:r w:rsidRPr="00442ADA">
        <w:rPr>
          <w:rFonts w:eastAsia="Arial"/>
          <w:kern w:val="2"/>
          <w:sz w:val="22"/>
          <w:szCs w:val="22"/>
          <w:lang w:eastAsia="ar-SA"/>
        </w:rPr>
        <w:t xml:space="preserve"> процесс приведения объекта      производства работ в надлежащее состояние,</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Заказчик вправе подписать предписание о выявлении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В этом случае Подрядчик обязан за свой счет, в установленные Заказчиком сроки, устранить отмеченные в предписании дефекты и недостатки работ на объекте.</w:t>
      </w:r>
    </w:p>
    <w:p w:rsidR="00442ADA" w:rsidRPr="00442ADA" w:rsidRDefault="00442ADA" w:rsidP="00442ADA">
      <w:pPr>
        <w:widowControl w:val="0"/>
        <w:suppressAutoHyphens/>
        <w:ind w:firstLine="525"/>
        <w:jc w:val="both"/>
        <w:rPr>
          <w:rFonts w:eastAsia="Arial"/>
          <w:kern w:val="2"/>
          <w:sz w:val="22"/>
          <w:szCs w:val="22"/>
          <w:lang w:eastAsia="ar-SA"/>
        </w:rPr>
      </w:pPr>
      <w:r w:rsidRPr="00442ADA">
        <w:rPr>
          <w:rFonts w:eastAsia="Arial"/>
          <w:kern w:val="2"/>
          <w:sz w:val="22"/>
          <w:szCs w:val="22"/>
          <w:lang w:eastAsia="ar-SA"/>
        </w:rPr>
        <w:t>В случае отказа Подрядчика от исправления за собственный счет дефектов и (или)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442ADA" w:rsidRPr="00442ADA" w:rsidRDefault="00442ADA" w:rsidP="00442ADA">
      <w:pPr>
        <w:widowControl w:val="0"/>
        <w:suppressAutoHyphens/>
        <w:jc w:val="center"/>
        <w:rPr>
          <w:rFonts w:eastAsia="Arial"/>
          <w:b/>
          <w:bCs/>
          <w:kern w:val="2"/>
          <w:sz w:val="24"/>
          <w:szCs w:val="24"/>
          <w:lang w:eastAsia="ar-SA"/>
        </w:rPr>
      </w:pPr>
    </w:p>
    <w:p w:rsidR="00442ADA" w:rsidRPr="00442ADA" w:rsidRDefault="00442ADA" w:rsidP="00442ADA">
      <w:pPr>
        <w:widowControl w:val="0"/>
        <w:suppressAutoHyphens/>
        <w:jc w:val="center"/>
        <w:rPr>
          <w:rFonts w:eastAsia="Arial"/>
          <w:b/>
          <w:bCs/>
          <w:kern w:val="2"/>
          <w:sz w:val="24"/>
          <w:szCs w:val="24"/>
          <w:lang w:eastAsia="ar-SA"/>
        </w:rPr>
      </w:pPr>
      <w:r w:rsidRPr="00442ADA">
        <w:rPr>
          <w:rFonts w:eastAsia="Arial"/>
          <w:b/>
          <w:bCs/>
          <w:kern w:val="2"/>
          <w:sz w:val="24"/>
          <w:szCs w:val="24"/>
          <w:lang w:eastAsia="ar-SA"/>
        </w:rPr>
        <w:t>5. Права и обязанности Подрядчика.</w:t>
      </w:r>
    </w:p>
    <w:p w:rsidR="00442ADA" w:rsidRPr="00442ADA" w:rsidRDefault="00442ADA" w:rsidP="00442ADA">
      <w:pPr>
        <w:ind w:firstLine="708"/>
        <w:jc w:val="both"/>
        <w:rPr>
          <w:bCs/>
          <w:sz w:val="22"/>
          <w:szCs w:val="22"/>
          <w:u w:val="single"/>
        </w:rPr>
      </w:pPr>
      <w:r w:rsidRPr="00442ADA">
        <w:rPr>
          <w:bCs/>
          <w:sz w:val="22"/>
          <w:szCs w:val="22"/>
          <w:u w:val="single"/>
        </w:rPr>
        <w:t>Подрядчик обязан:</w:t>
      </w:r>
    </w:p>
    <w:p w:rsidR="00442ADA" w:rsidRPr="00442ADA" w:rsidRDefault="00442ADA" w:rsidP="00442ADA">
      <w:pPr>
        <w:ind w:firstLine="708"/>
        <w:jc w:val="both"/>
        <w:rPr>
          <w:sz w:val="22"/>
          <w:szCs w:val="22"/>
        </w:rPr>
      </w:pPr>
      <w:r w:rsidRPr="00442ADA">
        <w:rPr>
          <w:sz w:val="22"/>
          <w:szCs w:val="22"/>
        </w:rPr>
        <w:t>5.1. В соответствии с условиями настоящего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442ADA" w:rsidRPr="00442ADA" w:rsidRDefault="00442ADA" w:rsidP="00442ADA">
      <w:pPr>
        <w:widowControl w:val="0"/>
        <w:suppressAutoHyphens/>
        <w:ind w:firstLine="708"/>
        <w:jc w:val="both"/>
        <w:rPr>
          <w:rFonts w:eastAsia="Arial"/>
          <w:kern w:val="2"/>
          <w:sz w:val="22"/>
          <w:szCs w:val="22"/>
          <w:lang w:eastAsia="ar-SA"/>
        </w:rPr>
      </w:pPr>
      <w:r w:rsidRPr="00442ADA">
        <w:rPr>
          <w:rFonts w:eastAsia="Arial"/>
          <w:kern w:val="2"/>
          <w:sz w:val="22"/>
          <w:szCs w:val="22"/>
          <w:lang w:eastAsia="ar-SA"/>
        </w:rPr>
        <w:t>5.2. Вести журнал производства работ с момента их начала до завершения.</w:t>
      </w:r>
    </w:p>
    <w:p w:rsidR="00442ADA" w:rsidRPr="00442ADA" w:rsidRDefault="00442ADA" w:rsidP="00442ADA">
      <w:pPr>
        <w:ind w:firstLine="708"/>
        <w:jc w:val="both"/>
        <w:rPr>
          <w:sz w:val="22"/>
          <w:szCs w:val="22"/>
        </w:rPr>
      </w:pPr>
      <w:r w:rsidRPr="00442ADA">
        <w:rPr>
          <w:sz w:val="22"/>
          <w:szCs w:val="22"/>
        </w:rPr>
        <w:t>5.3. Обеспечить на объекте  при производстве работ безопасное и свободное движение пешеходов и транспортных средств, выполнение необходимых мероприятий по охране окружающей среды, сохранности зеленых насаждений и иных объектов городской  собственности.</w:t>
      </w:r>
    </w:p>
    <w:p w:rsidR="00442ADA" w:rsidRPr="00442ADA" w:rsidRDefault="00442ADA" w:rsidP="00442ADA">
      <w:pPr>
        <w:ind w:firstLine="708"/>
        <w:jc w:val="both"/>
        <w:rPr>
          <w:color w:val="000000"/>
          <w:sz w:val="22"/>
          <w:szCs w:val="22"/>
        </w:rPr>
      </w:pPr>
      <w:r w:rsidRPr="00442ADA">
        <w:rPr>
          <w:color w:val="000000"/>
          <w:sz w:val="22"/>
          <w:szCs w:val="22"/>
        </w:rPr>
        <w:t>Выполнение работ по настоящему контракту производить работниками, одетыми в спецодежду с надписью (наименованием) предприятия Подрядчика.</w:t>
      </w:r>
    </w:p>
    <w:p w:rsidR="00442ADA" w:rsidRPr="00442ADA" w:rsidRDefault="00442ADA" w:rsidP="00442ADA">
      <w:pPr>
        <w:ind w:firstLine="708"/>
        <w:jc w:val="both"/>
        <w:rPr>
          <w:sz w:val="22"/>
          <w:szCs w:val="22"/>
        </w:rPr>
      </w:pPr>
      <w:r w:rsidRPr="00442ADA">
        <w:rPr>
          <w:sz w:val="22"/>
          <w:szCs w:val="22"/>
        </w:rPr>
        <w:t xml:space="preserve">5.4.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442ADA" w:rsidRPr="00442ADA" w:rsidRDefault="00442ADA" w:rsidP="00442ADA">
      <w:pPr>
        <w:ind w:firstLine="708"/>
        <w:jc w:val="both"/>
        <w:rPr>
          <w:sz w:val="22"/>
          <w:szCs w:val="22"/>
        </w:rPr>
      </w:pPr>
      <w:r w:rsidRPr="00442ADA">
        <w:rPr>
          <w:sz w:val="22"/>
          <w:szCs w:val="22"/>
        </w:rPr>
        <w:t xml:space="preserve">5.5.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для </w:t>
      </w:r>
      <w:proofErr w:type="gramStart"/>
      <w:r w:rsidRPr="00442ADA">
        <w:rPr>
          <w:sz w:val="22"/>
          <w:szCs w:val="22"/>
        </w:rPr>
        <w:t>контроля за</w:t>
      </w:r>
      <w:proofErr w:type="gramEnd"/>
      <w:r w:rsidRPr="00442ADA">
        <w:rPr>
          <w:sz w:val="22"/>
          <w:szCs w:val="22"/>
        </w:rPr>
        <w:t xml:space="preserve"> ходом и качеством выполняемых  работ</w:t>
      </w:r>
      <w:r w:rsidRPr="00442ADA">
        <w:rPr>
          <w:b/>
          <w:sz w:val="22"/>
          <w:szCs w:val="22"/>
        </w:rPr>
        <w:t xml:space="preserve"> предоставлять к осмотру</w:t>
      </w:r>
      <w:r w:rsidRPr="00442ADA">
        <w:rPr>
          <w:sz w:val="22"/>
          <w:szCs w:val="22"/>
        </w:rPr>
        <w:t xml:space="preserve"> по его требованию </w:t>
      </w:r>
      <w:r w:rsidRPr="00442ADA">
        <w:rPr>
          <w:b/>
          <w:sz w:val="22"/>
          <w:szCs w:val="22"/>
        </w:rPr>
        <w:t>журналы производства работ</w:t>
      </w:r>
      <w:r w:rsidRPr="00442ADA">
        <w:rPr>
          <w:sz w:val="22"/>
          <w:szCs w:val="22"/>
        </w:rPr>
        <w:t>, сертификаты качества на материалы.</w:t>
      </w:r>
    </w:p>
    <w:p w:rsidR="00442ADA" w:rsidRPr="00442ADA" w:rsidRDefault="00442ADA" w:rsidP="00442ADA">
      <w:pPr>
        <w:ind w:firstLine="708"/>
        <w:jc w:val="both"/>
        <w:rPr>
          <w:color w:val="000000"/>
          <w:sz w:val="22"/>
          <w:szCs w:val="22"/>
        </w:rPr>
      </w:pPr>
      <w:r w:rsidRPr="00442ADA">
        <w:rPr>
          <w:sz w:val="22"/>
          <w:szCs w:val="22"/>
        </w:rPr>
        <w:t>5.6.</w:t>
      </w:r>
      <w:r w:rsidRPr="00442ADA">
        <w:rPr>
          <w:color w:val="000000"/>
          <w:sz w:val="22"/>
          <w:szCs w:val="22"/>
        </w:rPr>
        <w:t xml:space="preserve"> Письменно, посредством факсимильной связи, извещать Заказчика о готовности к сдаче-приемке выполненных объемов работ. </w:t>
      </w:r>
    </w:p>
    <w:p w:rsidR="00442ADA" w:rsidRPr="00442ADA" w:rsidRDefault="00442ADA" w:rsidP="00442ADA">
      <w:pPr>
        <w:ind w:firstLine="708"/>
        <w:jc w:val="both"/>
        <w:rPr>
          <w:color w:val="000000"/>
          <w:sz w:val="22"/>
          <w:szCs w:val="22"/>
        </w:rPr>
      </w:pPr>
      <w:r w:rsidRPr="00442ADA">
        <w:rPr>
          <w:color w:val="000000"/>
          <w:sz w:val="22"/>
          <w:szCs w:val="22"/>
        </w:rPr>
        <w:t xml:space="preserve">5.7.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и предписания Заказчика. </w:t>
      </w:r>
    </w:p>
    <w:p w:rsidR="00442ADA" w:rsidRPr="00442ADA" w:rsidRDefault="00442ADA" w:rsidP="00442ADA">
      <w:pPr>
        <w:ind w:firstLine="708"/>
        <w:jc w:val="both"/>
        <w:rPr>
          <w:sz w:val="22"/>
          <w:szCs w:val="22"/>
        </w:rPr>
      </w:pPr>
      <w:r w:rsidRPr="00442ADA">
        <w:rPr>
          <w:sz w:val="22"/>
          <w:szCs w:val="22"/>
        </w:rPr>
        <w:t xml:space="preserve">5.8.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442ADA" w:rsidRPr="00442ADA" w:rsidRDefault="00442ADA" w:rsidP="00442ADA">
      <w:pPr>
        <w:ind w:firstLine="708"/>
        <w:jc w:val="both"/>
        <w:rPr>
          <w:sz w:val="22"/>
          <w:szCs w:val="22"/>
        </w:rPr>
      </w:pPr>
      <w:r w:rsidRPr="00442ADA">
        <w:rPr>
          <w:sz w:val="22"/>
          <w:szCs w:val="22"/>
        </w:rPr>
        <w:t>5.9. В сроки, установленные п. 3.5. настоящего контракта, ежемесячно предъявлять Заказчику для оплаты счета-фактуры, акты сдачи-приемки работ и справки о стоимости  выполненных работ (формы КС-3).</w:t>
      </w:r>
    </w:p>
    <w:p w:rsidR="00442ADA" w:rsidRPr="00442ADA" w:rsidRDefault="00442ADA" w:rsidP="00442ADA">
      <w:pPr>
        <w:ind w:firstLine="708"/>
        <w:jc w:val="both"/>
        <w:rPr>
          <w:sz w:val="22"/>
          <w:szCs w:val="22"/>
        </w:rPr>
      </w:pPr>
      <w:r w:rsidRPr="00442ADA">
        <w:rPr>
          <w:sz w:val="22"/>
          <w:szCs w:val="22"/>
        </w:rPr>
        <w:t>5.10. Своевременно и за свой счет устранять все недостатки, указанные в предписаниях Заказчика.</w:t>
      </w:r>
    </w:p>
    <w:p w:rsidR="00442ADA" w:rsidRPr="00442ADA" w:rsidRDefault="00442ADA" w:rsidP="00442ADA">
      <w:pPr>
        <w:ind w:firstLine="708"/>
        <w:jc w:val="both"/>
        <w:rPr>
          <w:sz w:val="22"/>
          <w:szCs w:val="22"/>
        </w:rPr>
      </w:pPr>
      <w:r w:rsidRPr="00442ADA">
        <w:rPr>
          <w:sz w:val="22"/>
          <w:szCs w:val="22"/>
        </w:rPr>
        <w:lastRenderedPageBreak/>
        <w:t xml:space="preserve">5.11. В случае несогласия Подрядчика с претензиями Заказчика по качеству выполненной работы, </w:t>
      </w:r>
      <w:r w:rsidRPr="00442ADA">
        <w:rPr>
          <w:sz w:val="22"/>
          <w:szCs w:val="22"/>
          <w:u w:val="single"/>
        </w:rPr>
        <w:t>Подрядчик вправе</w:t>
      </w:r>
      <w:r w:rsidRPr="00442ADA">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442ADA" w:rsidRPr="00442ADA" w:rsidRDefault="00442ADA" w:rsidP="00442ADA">
      <w:pPr>
        <w:jc w:val="both"/>
        <w:rPr>
          <w:sz w:val="24"/>
          <w:szCs w:val="24"/>
        </w:rPr>
      </w:pPr>
    </w:p>
    <w:p w:rsidR="00442ADA" w:rsidRPr="00442ADA" w:rsidRDefault="00442ADA" w:rsidP="00442ADA">
      <w:pPr>
        <w:ind w:left="2844"/>
        <w:jc w:val="both"/>
        <w:rPr>
          <w:b/>
          <w:bCs/>
          <w:sz w:val="24"/>
          <w:szCs w:val="24"/>
        </w:rPr>
      </w:pPr>
      <w:r w:rsidRPr="00442ADA">
        <w:rPr>
          <w:b/>
          <w:bCs/>
          <w:sz w:val="24"/>
          <w:szCs w:val="24"/>
        </w:rPr>
        <w:t>6.  Права и обязанности Заказчика.</w:t>
      </w:r>
    </w:p>
    <w:p w:rsidR="00442ADA" w:rsidRPr="00442ADA" w:rsidRDefault="00442ADA" w:rsidP="00442ADA">
      <w:pPr>
        <w:ind w:firstLine="708"/>
        <w:jc w:val="both"/>
        <w:rPr>
          <w:sz w:val="22"/>
          <w:szCs w:val="22"/>
        </w:rPr>
      </w:pPr>
      <w:r w:rsidRPr="00442ADA">
        <w:rPr>
          <w:sz w:val="22"/>
          <w:szCs w:val="22"/>
        </w:rPr>
        <w:t xml:space="preserve">6.1. Для осуществления </w:t>
      </w:r>
      <w:proofErr w:type="gramStart"/>
      <w:r w:rsidRPr="00442ADA">
        <w:rPr>
          <w:sz w:val="22"/>
          <w:szCs w:val="22"/>
        </w:rPr>
        <w:t>контроля за</w:t>
      </w:r>
      <w:proofErr w:type="gramEnd"/>
      <w:r w:rsidRPr="00442ADA">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442ADA" w:rsidRPr="00442ADA" w:rsidRDefault="00442ADA" w:rsidP="00442ADA">
      <w:pPr>
        <w:jc w:val="both"/>
        <w:rPr>
          <w:sz w:val="22"/>
          <w:szCs w:val="22"/>
        </w:rPr>
      </w:pPr>
      <w:r w:rsidRPr="00442ADA">
        <w:rPr>
          <w:sz w:val="22"/>
          <w:szCs w:val="22"/>
        </w:rPr>
        <w:t>- в любое время проверять ход и качество работы выполняемой Подрядчиком;</w:t>
      </w:r>
    </w:p>
    <w:p w:rsidR="00442ADA" w:rsidRPr="00442ADA" w:rsidRDefault="00442ADA" w:rsidP="00442ADA">
      <w:pPr>
        <w:tabs>
          <w:tab w:val="left" w:pos="352"/>
        </w:tabs>
        <w:jc w:val="both"/>
        <w:rPr>
          <w:sz w:val="22"/>
          <w:szCs w:val="22"/>
        </w:rPr>
      </w:pPr>
      <w:r w:rsidRPr="00442ADA">
        <w:rPr>
          <w:sz w:val="22"/>
          <w:szCs w:val="22"/>
        </w:rPr>
        <w:t xml:space="preserve">- присутствовать на объектах производства работ; </w:t>
      </w:r>
    </w:p>
    <w:p w:rsidR="00442ADA" w:rsidRPr="00442ADA" w:rsidRDefault="00442ADA" w:rsidP="00442ADA">
      <w:pPr>
        <w:tabs>
          <w:tab w:val="left" w:pos="352"/>
        </w:tabs>
        <w:jc w:val="both"/>
        <w:rPr>
          <w:sz w:val="22"/>
          <w:szCs w:val="22"/>
        </w:rPr>
      </w:pPr>
      <w:r w:rsidRPr="00442ADA">
        <w:rPr>
          <w:sz w:val="22"/>
          <w:szCs w:val="22"/>
        </w:rPr>
        <w:t>- проводить контрольные проверки и иные мероприятия, обеспечивающие надзор за качеством производства работ и сроками их выполнения;</w:t>
      </w:r>
    </w:p>
    <w:p w:rsidR="00442ADA" w:rsidRPr="00442ADA" w:rsidRDefault="00442ADA" w:rsidP="00442ADA">
      <w:pPr>
        <w:tabs>
          <w:tab w:val="left" w:pos="352"/>
        </w:tabs>
        <w:jc w:val="both"/>
        <w:rPr>
          <w:sz w:val="22"/>
          <w:szCs w:val="22"/>
        </w:rPr>
      </w:pPr>
      <w:r w:rsidRPr="00442ADA">
        <w:rPr>
          <w:sz w:val="22"/>
          <w:szCs w:val="22"/>
        </w:rPr>
        <w:t>-отдавать письменные распоряжения о частичной или  полной приостановке производства работ с указанием причин приостановки работ, распоряжения о запрещении применения технических средств и механизмов, не обеспечивающих надлежащий  уровень качества работ на объекте;</w:t>
      </w:r>
    </w:p>
    <w:p w:rsidR="00442ADA" w:rsidRPr="00442ADA" w:rsidRDefault="00442ADA" w:rsidP="00442ADA">
      <w:pPr>
        <w:tabs>
          <w:tab w:val="left" w:pos="352"/>
        </w:tabs>
        <w:jc w:val="both"/>
        <w:rPr>
          <w:sz w:val="22"/>
          <w:szCs w:val="22"/>
        </w:rPr>
      </w:pPr>
      <w:r w:rsidRPr="00442ADA">
        <w:rPr>
          <w:sz w:val="22"/>
          <w:szCs w:val="22"/>
        </w:rPr>
        <w:t xml:space="preserve">-принимать выполненные объемы работ и давать письменные предписания на устранение выявленных дефектов и (или) недостатков в проделанной работе, устанавливать сроки на их устранение; </w:t>
      </w:r>
    </w:p>
    <w:p w:rsidR="00442ADA" w:rsidRPr="00442ADA" w:rsidRDefault="00442ADA" w:rsidP="00442ADA">
      <w:pPr>
        <w:tabs>
          <w:tab w:val="left" w:pos="352"/>
        </w:tabs>
        <w:jc w:val="both"/>
        <w:rPr>
          <w:sz w:val="22"/>
          <w:szCs w:val="22"/>
        </w:rPr>
      </w:pPr>
      <w:r w:rsidRPr="00442ADA">
        <w:rPr>
          <w:sz w:val="22"/>
          <w:szCs w:val="22"/>
        </w:rPr>
        <w:t xml:space="preserve">-производить проверку качества и расхода </w:t>
      </w:r>
      <w:proofErr w:type="gramStart"/>
      <w:r w:rsidRPr="00442ADA">
        <w:rPr>
          <w:sz w:val="22"/>
          <w:szCs w:val="22"/>
        </w:rPr>
        <w:t>материалов</w:t>
      </w:r>
      <w:proofErr w:type="gramEnd"/>
      <w:r w:rsidRPr="00442ADA">
        <w:rPr>
          <w:sz w:val="22"/>
          <w:szCs w:val="22"/>
        </w:rPr>
        <w:t xml:space="preserve"> используемых Подрядчиком при производстве работ по настоящему контракту. </w:t>
      </w:r>
    </w:p>
    <w:p w:rsidR="00442ADA" w:rsidRPr="00442ADA" w:rsidRDefault="00442ADA" w:rsidP="00442ADA">
      <w:pPr>
        <w:ind w:firstLine="708"/>
        <w:jc w:val="both"/>
        <w:rPr>
          <w:sz w:val="22"/>
          <w:szCs w:val="22"/>
        </w:rPr>
      </w:pPr>
      <w:r w:rsidRPr="00442ADA">
        <w:rPr>
          <w:bCs/>
          <w:sz w:val="22"/>
          <w:szCs w:val="22"/>
          <w:u w:val="single"/>
        </w:rPr>
        <w:t>Заказчик</w:t>
      </w:r>
      <w:r w:rsidRPr="00442ADA">
        <w:rPr>
          <w:bCs/>
          <w:sz w:val="22"/>
          <w:szCs w:val="22"/>
        </w:rPr>
        <w:t xml:space="preserve">  обязан</w:t>
      </w:r>
      <w:r w:rsidRPr="00442ADA">
        <w:rPr>
          <w:sz w:val="22"/>
          <w:szCs w:val="22"/>
        </w:rPr>
        <w:t>:</w:t>
      </w:r>
    </w:p>
    <w:p w:rsidR="00442ADA" w:rsidRPr="00442ADA" w:rsidRDefault="00442ADA" w:rsidP="00442ADA">
      <w:pPr>
        <w:ind w:firstLine="708"/>
        <w:jc w:val="both"/>
        <w:rPr>
          <w:sz w:val="22"/>
          <w:szCs w:val="22"/>
        </w:rPr>
      </w:pPr>
      <w:r w:rsidRPr="00442ADA">
        <w:rPr>
          <w:sz w:val="22"/>
          <w:szCs w:val="22"/>
        </w:rPr>
        <w:t xml:space="preserve">6.2. Своевременно осуществлять приемку работ, подписывать акты приемки выполненных работ при отсутствии замечаний по их качеству, и отказываться от приемки работ выполненных с дефектами или недостатками до их устранения.  </w:t>
      </w:r>
    </w:p>
    <w:p w:rsidR="00442ADA" w:rsidRPr="00442ADA" w:rsidRDefault="00442ADA" w:rsidP="00442ADA">
      <w:pPr>
        <w:ind w:firstLine="708"/>
        <w:jc w:val="both"/>
        <w:rPr>
          <w:sz w:val="22"/>
          <w:szCs w:val="22"/>
        </w:rPr>
      </w:pPr>
      <w:r w:rsidRPr="00442ADA">
        <w:rPr>
          <w:sz w:val="22"/>
          <w:szCs w:val="22"/>
        </w:rPr>
        <w:t>6.3. Производить оплату выполненных и принятых к оплате работ в порядке и в сроки, установленные в разделе 3 настоящего муниципального контракта.</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 xml:space="preserve">6.4. Осуществлять </w:t>
      </w:r>
      <w:proofErr w:type="gramStart"/>
      <w:r w:rsidRPr="00442ADA">
        <w:rPr>
          <w:rFonts w:eastAsia="Arial Unicode MS" w:cs="Calibri"/>
          <w:kern w:val="2"/>
          <w:sz w:val="22"/>
          <w:szCs w:val="22"/>
          <w:lang w:eastAsia="ar-SA"/>
        </w:rPr>
        <w:t>контроль за</w:t>
      </w:r>
      <w:proofErr w:type="gramEnd"/>
      <w:r w:rsidRPr="00442ADA">
        <w:rPr>
          <w:rFonts w:eastAsia="Arial Unicode MS" w:cs="Calibri"/>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442ADA" w:rsidRPr="00442ADA" w:rsidRDefault="00442ADA" w:rsidP="00442ADA">
      <w:pPr>
        <w:widowControl w:val="0"/>
        <w:suppressAutoHyphens/>
        <w:ind w:firstLine="708"/>
        <w:jc w:val="both"/>
        <w:rPr>
          <w:color w:val="000000"/>
          <w:kern w:val="2"/>
          <w:sz w:val="22"/>
          <w:szCs w:val="22"/>
          <w:lang w:eastAsia="ar-SA"/>
        </w:rPr>
      </w:pPr>
      <w:r w:rsidRPr="00442ADA">
        <w:rPr>
          <w:rFonts w:eastAsia="Arial"/>
          <w:kern w:val="2"/>
          <w:sz w:val="22"/>
          <w:szCs w:val="22"/>
          <w:lang w:eastAsia="ar-SA"/>
        </w:rPr>
        <w:t>6.6. Акты и предписания на устранение недостатков работ подписываются представителями обеих сторон контракта,</w:t>
      </w:r>
      <w:r w:rsidRPr="00442ADA">
        <w:rPr>
          <w:color w:val="000000"/>
          <w:kern w:val="2"/>
          <w:sz w:val="22"/>
          <w:szCs w:val="22"/>
          <w:lang w:eastAsia="ar-SA"/>
        </w:rPr>
        <w:t xml:space="preserve"> при отказе или уклонении Подрядчика от подписания данных документов,  в документах делается отметка об отказе, акт либо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одностороннем акте или предписании, подлежат обязательному исполнению Подрядчиком,  и могут быть оспорены  (признаны недействительными) только в судебном порядке. </w:t>
      </w:r>
    </w:p>
    <w:p w:rsidR="00442ADA" w:rsidRPr="00442ADA" w:rsidRDefault="00442ADA" w:rsidP="00442ADA">
      <w:pPr>
        <w:ind w:firstLine="708"/>
        <w:jc w:val="both"/>
        <w:rPr>
          <w:sz w:val="22"/>
          <w:szCs w:val="22"/>
        </w:rPr>
      </w:pPr>
      <w:r w:rsidRPr="00442ADA">
        <w:rPr>
          <w:sz w:val="22"/>
          <w:szCs w:val="22"/>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442ADA" w:rsidRPr="00442ADA" w:rsidRDefault="00442ADA" w:rsidP="00442ADA">
      <w:pPr>
        <w:ind w:firstLine="708"/>
        <w:jc w:val="both"/>
        <w:rPr>
          <w:sz w:val="22"/>
          <w:szCs w:val="22"/>
        </w:rPr>
      </w:pPr>
      <w:r w:rsidRPr="00442ADA">
        <w:rPr>
          <w:color w:val="000000"/>
          <w:sz w:val="22"/>
          <w:szCs w:val="22"/>
        </w:rPr>
        <w:t>6.8. Заказчик, в целях документального закрепления обнаруженных недостатков или дефектов в работе Подрядчика, вправе производить фото-, видеосъемку  выявленных недостатков.</w:t>
      </w:r>
    </w:p>
    <w:p w:rsidR="00442ADA" w:rsidRPr="00442ADA" w:rsidRDefault="00442ADA" w:rsidP="00442ADA">
      <w:pPr>
        <w:jc w:val="both"/>
        <w:rPr>
          <w:color w:val="000000"/>
          <w:sz w:val="24"/>
          <w:szCs w:val="24"/>
        </w:rPr>
      </w:pPr>
      <w:r w:rsidRPr="00442ADA">
        <w:rPr>
          <w:color w:val="000000"/>
          <w:sz w:val="24"/>
          <w:szCs w:val="24"/>
        </w:rPr>
        <w:t xml:space="preserve">  </w:t>
      </w:r>
    </w:p>
    <w:p w:rsidR="00442ADA" w:rsidRPr="00442ADA" w:rsidRDefault="00442ADA" w:rsidP="00442ADA">
      <w:pPr>
        <w:widowControl w:val="0"/>
        <w:suppressAutoHyphens/>
        <w:autoSpaceDE w:val="0"/>
        <w:ind w:left="720"/>
        <w:jc w:val="center"/>
        <w:rPr>
          <w:rFonts w:cs="Calibri"/>
          <w:b/>
          <w:bCs/>
          <w:sz w:val="24"/>
          <w:szCs w:val="24"/>
          <w:lang w:eastAsia="ar-SA"/>
        </w:rPr>
      </w:pPr>
      <w:r w:rsidRPr="00442ADA">
        <w:rPr>
          <w:rFonts w:cs="Calibri"/>
          <w:b/>
          <w:bCs/>
          <w:sz w:val="24"/>
          <w:szCs w:val="24"/>
          <w:lang w:eastAsia="ar-SA"/>
        </w:rPr>
        <w:t>7. Ответственность сторон.</w:t>
      </w:r>
    </w:p>
    <w:p w:rsidR="00442ADA" w:rsidRPr="00442ADA" w:rsidRDefault="00442ADA" w:rsidP="00442ADA">
      <w:pPr>
        <w:ind w:firstLine="708"/>
        <w:jc w:val="both"/>
        <w:rPr>
          <w:sz w:val="22"/>
          <w:szCs w:val="22"/>
        </w:rPr>
      </w:pPr>
      <w:r w:rsidRPr="00442ADA">
        <w:rPr>
          <w:sz w:val="22"/>
          <w:szCs w:val="22"/>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442ADA" w:rsidRPr="00442ADA" w:rsidRDefault="00442ADA" w:rsidP="00442ADA">
      <w:pPr>
        <w:ind w:firstLine="708"/>
        <w:jc w:val="both"/>
        <w:rPr>
          <w:sz w:val="22"/>
          <w:szCs w:val="22"/>
        </w:rPr>
      </w:pPr>
      <w:r w:rsidRPr="00442ADA">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442ADA" w:rsidRPr="00442ADA" w:rsidRDefault="00442ADA" w:rsidP="00442ADA">
      <w:pPr>
        <w:ind w:firstLine="708"/>
        <w:jc w:val="both"/>
        <w:rPr>
          <w:sz w:val="22"/>
          <w:szCs w:val="22"/>
        </w:rPr>
      </w:pPr>
      <w:r w:rsidRPr="00442ADA">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42ADA" w:rsidRPr="00442ADA" w:rsidRDefault="00442ADA" w:rsidP="00442ADA">
      <w:pPr>
        <w:ind w:firstLine="709"/>
        <w:jc w:val="both"/>
        <w:rPr>
          <w:sz w:val="22"/>
          <w:szCs w:val="22"/>
        </w:rPr>
      </w:pPr>
      <w:r w:rsidRPr="00442ADA">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442ADA" w:rsidRPr="00442ADA" w:rsidRDefault="00442ADA" w:rsidP="00442ADA">
      <w:pPr>
        <w:ind w:firstLine="708"/>
        <w:jc w:val="both"/>
        <w:rPr>
          <w:sz w:val="22"/>
          <w:szCs w:val="22"/>
        </w:rPr>
      </w:pPr>
      <w:r w:rsidRPr="00442ADA">
        <w:rPr>
          <w:sz w:val="22"/>
          <w:szCs w:val="22"/>
        </w:rPr>
        <w:lastRenderedPageBreak/>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442ADA" w:rsidRPr="00442ADA" w:rsidRDefault="00442ADA" w:rsidP="00442ADA">
      <w:pPr>
        <w:ind w:firstLine="708"/>
        <w:jc w:val="both"/>
        <w:rPr>
          <w:sz w:val="22"/>
          <w:szCs w:val="22"/>
        </w:rPr>
      </w:pPr>
      <w:r w:rsidRPr="00442ADA">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w:t>
      </w:r>
      <w:r w:rsidRPr="00442ADA">
        <w:rPr>
          <w:b/>
          <w:sz w:val="22"/>
          <w:szCs w:val="22"/>
        </w:rPr>
        <w:t>10 000 (десять тысяч)</w:t>
      </w:r>
      <w:r w:rsidRPr="00442ADA">
        <w:rPr>
          <w:sz w:val="22"/>
          <w:szCs w:val="22"/>
        </w:rPr>
        <w:t xml:space="preserve"> рублей по каждому случаю нарушения условий предписания.   </w:t>
      </w:r>
    </w:p>
    <w:p w:rsidR="00442ADA" w:rsidRPr="00442ADA" w:rsidRDefault="00442ADA" w:rsidP="00442ADA">
      <w:pPr>
        <w:ind w:firstLine="708"/>
        <w:jc w:val="both"/>
        <w:rPr>
          <w:sz w:val="22"/>
          <w:szCs w:val="22"/>
        </w:rPr>
      </w:pPr>
      <w:r w:rsidRPr="00442ADA">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442ADA" w:rsidRPr="00442ADA" w:rsidRDefault="00442ADA" w:rsidP="00442ADA">
      <w:pPr>
        <w:ind w:firstLine="708"/>
        <w:jc w:val="both"/>
        <w:rPr>
          <w:sz w:val="22"/>
          <w:szCs w:val="22"/>
        </w:rPr>
      </w:pPr>
      <w:r w:rsidRPr="00442ADA">
        <w:rPr>
          <w:sz w:val="22"/>
          <w:szCs w:val="22"/>
        </w:rPr>
        <w:t>7.5. Ответственность сторон в иных случаях определяется в соответствии с законодательством Российской Федерации.</w:t>
      </w:r>
    </w:p>
    <w:p w:rsidR="00442ADA" w:rsidRPr="00442ADA" w:rsidRDefault="00442ADA" w:rsidP="00442ADA">
      <w:pPr>
        <w:ind w:firstLine="708"/>
        <w:jc w:val="both"/>
        <w:rPr>
          <w:sz w:val="22"/>
          <w:szCs w:val="22"/>
        </w:rPr>
      </w:pPr>
      <w:r w:rsidRPr="00442ADA">
        <w:rPr>
          <w:sz w:val="22"/>
          <w:szCs w:val="22"/>
        </w:rPr>
        <w:t>7.6. Удержание неустоек, производится Заказчиком непосредственно при расчетах согласно  п. 3.7. настоящего муниципального контракта.</w:t>
      </w:r>
    </w:p>
    <w:p w:rsidR="00442ADA" w:rsidRPr="00442ADA" w:rsidRDefault="00442ADA" w:rsidP="00442ADA">
      <w:pPr>
        <w:ind w:firstLine="708"/>
        <w:jc w:val="both"/>
        <w:rPr>
          <w:sz w:val="22"/>
          <w:szCs w:val="22"/>
        </w:rPr>
      </w:pPr>
      <w:r w:rsidRPr="00442ADA">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442ADA" w:rsidRPr="00442ADA" w:rsidRDefault="00442ADA" w:rsidP="00442ADA">
      <w:pPr>
        <w:jc w:val="both"/>
        <w:rPr>
          <w:b/>
          <w:bCs/>
          <w:sz w:val="24"/>
          <w:szCs w:val="24"/>
        </w:rPr>
      </w:pPr>
    </w:p>
    <w:p w:rsidR="00442ADA" w:rsidRPr="00442ADA" w:rsidRDefault="00442ADA" w:rsidP="00442ADA">
      <w:pPr>
        <w:jc w:val="both"/>
        <w:rPr>
          <w:b/>
          <w:bCs/>
          <w:sz w:val="22"/>
          <w:szCs w:val="22"/>
        </w:rPr>
      </w:pPr>
      <w:r w:rsidRPr="00442ADA">
        <w:rPr>
          <w:b/>
          <w:bCs/>
          <w:sz w:val="22"/>
          <w:szCs w:val="22"/>
        </w:rPr>
        <w:t xml:space="preserve">                                        8. Срок действия  контракта  и его прекращение. </w:t>
      </w:r>
    </w:p>
    <w:p w:rsidR="00442ADA" w:rsidRPr="00442ADA" w:rsidRDefault="00442ADA" w:rsidP="00442ADA">
      <w:pPr>
        <w:ind w:firstLine="708"/>
        <w:jc w:val="both"/>
        <w:rPr>
          <w:sz w:val="22"/>
          <w:szCs w:val="22"/>
        </w:rPr>
      </w:pPr>
      <w:r w:rsidRPr="00442ADA">
        <w:rPr>
          <w:sz w:val="22"/>
          <w:szCs w:val="22"/>
        </w:rPr>
        <w:t>8.1.  Контракт составлен в 2-х экземплярах, имеющих одинаковую юридическую силу из которых:</w:t>
      </w:r>
    </w:p>
    <w:p w:rsidR="00442ADA" w:rsidRPr="00442ADA" w:rsidRDefault="00442ADA" w:rsidP="00442ADA">
      <w:pPr>
        <w:jc w:val="both"/>
        <w:rPr>
          <w:sz w:val="22"/>
          <w:szCs w:val="22"/>
        </w:rPr>
      </w:pPr>
      <w:r w:rsidRPr="00442ADA">
        <w:rPr>
          <w:sz w:val="22"/>
          <w:szCs w:val="22"/>
        </w:rPr>
        <w:t>- первый экземпляр  передается  Подрядчику;</w:t>
      </w:r>
    </w:p>
    <w:p w:rsidR="00442ADA" w:rsidRPr="00442ADA" w:rsidRDefault="00442ADA" w:rsidP="00442ADA">
      <w:pPr>
        <w:jc w:val="both"/>
        <w:rPr>
          <w:sz w:val="22"/>
          <w:szCs w:val="22"/>
        </w:rPr>
      </w:pPr>
      <w:r w:rsidRPr="00442ADA">
        <w:rPr>
          <w:sz w:val="22"/>
          <w:szCs w:val="22"/>
        </w:rPr>
        <w:t>- второй экземпляр остается у Заказчика;</w:t>
      </w:r>
    </w:p>
    <w:p w:rsidR="00442ADA" w:rsidRPr="00442ADA" w:rsidRDefault="00442ADA" w:rsidP="00442ADA">
      <w:pPr>
        <w:ind w:firstLine="708"/>
        <w:jc w:val="both"/>
        <w:rPr>
          <w:sz w:val="22"/>
          <w:szCs w:val="22"/>
        </w:rPr>
      </w:pPr>
      <w:r w:rsidRPr="00442ADA">
        <w:rPr>
          <w:sz w:val="22"/>
          <w:szCs w:val="22"/>
        </w:rPr>
        <w:t>8.2. Контра</w:t>
      </w:r>
      <w:proofErr w:type="gramStart"/>
      <w:r w:rsidRPr="00442ADA">
        <w:rPr>
          <w:sz w:val="22"/>
          <w:szCs w:val="22"/>
        </w:rPr>
        <w:t>кт вст</w:t>
      </w:r>
      <w:proofErr w:type="gramEnd"/>
      <w:r w:rsidRPr="00442ADA">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442ADA" w:rsidRPr="00442ADA" w:rsidRDefault="00442ADA" w:rsidP="00442ADA">
      <w:pPr>
        <w:ind w:firstLine="708"/>
        <w:jc w:val="both"/>
        <w:rPr>
          <w:sz w:val="22"/>
          <w:szCs w:val="22"/>
        </w:rPr>
      </w:pPr>
      <w:r w:rsidRPr="00442ADA">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442ADA" w:rsidRPr="00442ADA" w:rsidRDefault="00442ADA" w:rsidP="00442ADA">
      <w:pPr>
        <w:ind w:firstLine="708"/>
        <w:jc w:val="both"/>
        <w:rPr>
          <w:sz w:val="22"/>
          <w:szCs w:val="22"/>
        </w:rPr>
      </w:pPr>
      <w:r w:rsidRPr="00442ADA">
        <w:rPr>
          <w:sz w:val="22"/>
          <w:szCs w:val="22"/>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442ADA" w:rsidRPr="00442ADA" w:rsidRDefault="00442ADA" w:rsidP="00442ADA">
      <w:pPr>
        <w:ind w:firstLine="708"/>
        <w:jc w:val="both"/>
        <w:rPr>
          <w:sz w:val="22"/>
          <w:szCs w:val="22"/>
        </w:rPr>
      </w:pPr>
      <w:r w:rsidRPr="00442ADA">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442ADA" w:rsidRPr="00442ADA" w:rsidRDefault="00442ADA" w:rsidP="00442ADA">
      <w:pPr>
        <w:jc w:val="both"/>
        <w:rPr>
          <w:sz w:val="22"/>
          <w:szCs w:val="22"/>
        </w:rPr>
      </w:pPr>
    </w:p>
    <w:p w:rsidR="00442ADA" w:rsidRPr="00442ADA" w:rsidRDefault="00442ADA" w:rsidP="00442ADA">
      <w:pPr>
        <w:widowControl w:val="0"/>
        <w:suppressAutoHyphens/>
        <w:autoSpaceDE w:val="0"/>
        <w:ind w:left="2484" w:hanging="360"/>
        <w:jc w:val="both"/>
        <w:rPr>
          <w:rFonts w:cs="Calibri"/>
          <w:b/>
          <w:bCs/>
          <w:sz w:val="24"/>
          <w:szCs w:val="24"/>
          <w:lang w:eastAsia="ar-SA"/>
        </w:rPr>
      </w:pPr>
      <w:r w:rsidRPr="00442ADA">
        <w:rPr>
          <w:rFonts w:cs="Calibri"/>
          <w:b/>
          <w:bCs/>
          <w:sz w:val="24"/>
          <w:szCs w:val="24"/>
          <w:lang w:eastAsia="ar-SA"/>
        </w:rPr>
        <w:t xml:space="preserve">             9. Разрешение споров между сторонами.</w:t>
      </w:r>
    </w:p>
    <w:p w:rsidR="00442ADA" w:rsidRPr="00442ADA" w:rsidRDefault="00442ADA" w:rsidP="00442ADA">
      <w:pPr>
        <w:widowControl w:val="0"/>
        <w:suppressAutoHyphens/>
        <w:ind w:firstLine="708"/>
        <w:jc w:val="both"/>
        <w:rPr>
          <w:rFonts w:eastAsia="Arial Unicode MS" w:cs="Calibri"/>
          <w:kern w:val="2"/>
          <w:sz w:val="22"/>
          <w:szCs w:val="22"/>
          <w:lang w:eastAsia="ar-SA"/>
        </w:rPr>
      </w:pPr>
      <w:r w:rsidRPr="00442ADA">
        <w:rPr>
          <w:rFonts w:eastAsia="Arial Unicode MS" w:cs="Calibri"/>
          <w:kern w:val="2"/>
          <w:sz w:val="22"/>
          <w:szCs w:val="22"/>
          <w:lang w:eastAsia="ar-SA"/>
        </w:rPr>
        <w:t>9.1.Во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442ADA" w:rsidRPr="00442ADA" w:rsidRDefault="00442ADA" w:rsidP="00442ADA">
      <w:pPr>
        <w:tabs>
          <w:tab w:val="left" w:pos="1506"/>
        </w:tabs>
        <w:jc w:val="both"/>
        <w:rPr>
          <w:sz w:val="22"/>
          <w:szCs w:val="22"/>
        </w:rPr>
      </w:pPr>
      <w:r w:rsidRPr="00442ADA">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442ADA" w:rsidRPr="00442ADA" w:rsidRDefault="00442ADA" w:rsidP="00442ADA">
      <w:pPr>
        <w:numPr>
          <w:ilvl w:val="0"/>
          <w:numId w:val="27"/>
        </w:numPr>
        <w:ind w:left="0" w:firstLine="0"/>
        <w:jc w:val="both"/>
        <w:rPr>
          <w:color w:val="FF0000"/>
          <w:sz w:val="24"/>
          <w:szCs w:val="24"/>
        </w:rPr>
      </w:pPr>
    </w:p>
    <w:p w:rsidR="00442ADA" w:rsidRPr="00442ADA" w:rsidRDefault="00442ADA" w:rsidP="00442ADA">
      <w:pPr>
        <w:numPr>
          <w:ilvl w:val="0"/>
          <w:numId w:val="27"/>
        </w:numPr>
        <w:ind w:left="0" w:firstLine="720"/>
        <w:jc w:val="center"/>
        <w:rPr>
          <w:b/>
          <w:bCs/>
          <w:sz w:val="24"/>
          <w:szCs w:val="24"/>
        </w:rPr>
      </w:pPr>
      <w:r w:rsidRPr="00442ADA">
        <w:rPr>
          <w:b/>
          <w:bCs/>
          <w:sz w:val="24"/>
          <w:szCs w:val="24"/>
        </w:rPr>
        <w:t>10.   Обстоятельства непреодолимой силы.</w:t>
      </w:r>
    </w:p>
    <w:p w:rsidR="00442ADA" w:rsidRPr="00442ADA" w:rsidRDefault="00442ADA" w:rsidP="00442ADA">
      <w:pPr>
        <w:numPr>
          <w:ilvl w:val="0"/>
          <w:numId w:val="27"/>
        </w:numPr>
        <w:spacing w:line="200" w:lineRule="atLeast"/>
        <w:ind w:left="0" w:firstLine="708"/>
        <w:jc w:val="both"/>
        <w:rPr>
          <w:sz w:val="22"/>
          <w:szCs w:val="22"/>
        </w:rPr>
      </w:pPr>
      <w:r w:rsidRPr="00442ADA">
        <w:rPr>
          <w:sz w:val="22"/>
          <w:szCs w:val="22"/>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442ADA" w:rsidRPr="00442ADA" w:rsidRDefault="00442ADA" w:rsidP="00442ADA">
      <w:pPr>
        <w:numPr>
          <w:ilvl w:val="0"/>
          <w:numId w:val="27"/>
        </w:numPr>
        <w:spacing w:line="200" w:lineRule="atLeast"/>
        <w:ind w:left="0" w:firstLine="708"/>
        <w:jc w:val="both"/>
        <w:rPr>
          <w:sz w:val="22"/>
          <w:szCs w:val="22"/>
        </w:rPr>
      </w:pPr>
      <w:r w:rsidRPr="00442ADA">
        <w:rPr>
          <w:sz w:val="22"/>
          <w:szCs w:val="22"/>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442ADA" w:rsidRPr="00442ADA" w:rsidRDefault="00442ADA" w:rsidP="00442ADA">
      <w:pPr>
        <w:numPr>
          <w:ilvl w:val="0"/>
          <w:numId w:val="27"/>
        </w:numPr>
        <w:spacing w:line="200" w:lineRule="atLeast"/>
        <w:ind w:left="0" w:firstLine="0"/>
        <w:jc w:val="both"/>
        <w:rPr>
          <w:sz w:val="22"/>
          <w:szCs w:val="22"/>
        </w:rPr>
      </w:pPr>
    </w:p>
    <w:p w:rsidR="00442ADA" w:rsidRPr="00442ADA" w:rsidRDefault="00442ADA" w:rsidP="00442ADA">
      <w:pPr>
        <w:jc w:val="center"/>
        <w:rPr>
          <w:b/>
          <w:sz w:val="24"/>
          <w:szCs w:val="24"/>
        </w:rPr>
      </w:pPr>
      <w:r w:rsidRPr="00442ADA">
        <w:rPr>
          <w:b/>
          <w:sz w:val="24"/>
          <w:szCs w:val="24"/>
        </w:rPr>
        <w:t xml:space="preserve">11. Обеспечение исполнения  муниципального контракта. </w:t>
      </w:r>
    </w:p>
    <w:p w:rsidR="00442ADA" w:rsidRPr="00442ADA" w:rsidRDefault="00442ADA" w:rsidP="00442ADA">
      <w:pPr>
        <w:ind w:firstLine="540"/>
        <w:jc w:val="both"/>
        <w:rPr>
          <w:sz w:val="22"/>
          <w:szCs w:val="22"/>
        </w:rPr>
      </w:pPr>
      <w:r w:rsidRPr="00442ADA">
        <w:rPr>
          <w:sz w:val="22"/>
          <w:szCs w:val="22"/>
        </w:rPr>
        <w:t>11.1. Подрядчик для заключения настоящего муниципального контракта обязан представить обеспечение  его исполнения в виде:</w:t>
      </w:r>
    </w:p>
    <w:p w:rsidR="00442ADA" w:rsidRPr="00442ADA" w:rsidRDefault="00442ADA" w:rsidP="00442ADA">
      <w:pPr>
        <w:ind w:firstLine="540"/>
        <w:jc w:val="both"/>
        <w:rPr>
          <w:sz w:val="22"/>
          <w:szCs w:val="22"/>
        </w:rPr>
      </w:pPr>
      <w:r w:rsidRPr="00442ADA">
        <w:rPr>
          <w:sz w:val="22"/>
          <w:szCs w:val="22"/>
        </w:rPr>
        <w:lastRenderedPageBreak/>
        <w:t>- безотзывной банковской гарантии,</w:t>
      </w:r>
    </w:p>
    <w:p w:rsidR="00442ADA" w:rsidRPr="00442ADA" w:rsidRDefault="00442ADA" w:rsidP="00442ADA">
      <w:pPr>
        <w:ind w:firstLine="540"/>
        <w:jc w:val="both"/>
        <w:rPr>
          <w:sz w:val="22"/>
          <w:szCs w:val="22"/>
        </w:rPr>
      </w:pPr>
      <w:r w:rsidRPr="00442ADA">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442ADA" w:rsidRPr="00442ADA" w:rsidRDefault="00442ADA" w:rsidP="00442ADA">
      <w:pPr>
        <w:ind w:firstLine="540"/>
        <w:jc w:val="both"/>
        <w:rPr>
          <w:sz w:val="22"/>
          <w:szCs w:val="22"/>
        </w:rPr>
      </w:pPr>
      <w:r w:rsidRPr="00442ADA">
        <w:rPr>
          <w:color w:val="000000"/>
          <w:sz w:val="22"/>
          <w:szCs w:val="22"/>
        </w:rPr>
        <w:t xml:space="preserve">11.2. </w:t>
      </w:r>
      <w:proofErr w:type="gramStart"/>
      <w:r w:rsidRPr="00442ADA">
        <w:rPr>
          <w:color w:val="000000"/>
          <w:sz w:val="22"/>
          <w:szCs w:val="22"/>
        </w:rPr>
        <w:t>В случае выбора Подрядчиком</w:t>
      </w:r>
      <w:r w:rsidRPr="00442ADA">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442ADA">
        <w:rPr>
          <w:sz w:val="22"/>
          <w:szCs w:val="22"/>
        </w:rPr>
        <w:t xml:space="preserve"> период гарантийного срока на результат выполненных работ.</w:t>
      </w:r>
    </w:p>
    <w:p w:rsidR="00442ADA" w:rsidRPr="00442ADA" w:rsidRDefault="00442ADA" w:rsidP="00442ADA">
      <w:pPr>
        <w:ind w:firstLine="540"/>
        <w:jc w:val="both"/>
        <w:rPr>
          <w:sz w:val="22"/>
          <w:szCs w:val="22"/>
        </w:rPr>
      </w:pPr>
      <w:r w:rsidRPr="00442ADA">
        <w:rPr>
          <w:sz w:val="22"/>
          <w:szCs w:val="22"/>
        </w:rPr>
        <w:t>11.3. В случае</w:t>
      </w:r>
      <w:proofErr w:type="gramStart"/>
      <w:r w:rsidRPr="00442ADA">
        <w:rPr>
          <w:sz w:val="22"/>
          <w:szCs w:val="22"/>
        </w:rPr>
        <w:t>,</w:t>
      </w:r>
      <w:proofErr w:type="gramEnd"/>
      <w:r w:rsidRPr="00442ADA">
        <w:rPr>
          <w:sz w:val="22"/>
          <w:szCs w:val="22"/>
        </w:rPr>
        <w:t xml:space="preserve">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442ADA">
        <w:rPr>
          <w:b/>
          <w:sz w:val="22"/>
          <w:szCs w:val="22"/>
        </w:rPr>
        <w:t>Подрядчик</w:t>
      </w:r>
      <w:r w:rsidRPr="00442ADA">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 (прежних) </w:t>
      </w:r>
      <w:proofErr w:type="gramStart"/>
      <w:r w:rsidRPr="00442ADA">
        <w:rPr>
          <w:sz w:val="22"/>
          <w:szCs w:val="22"/>
        </w:rPr>
        <w:t>условиях</w:t>
      </w:r>
      <w:proofErr w:type="gramEnd"/>
      <w:r w:rsidRPr="00442ADA">
        <w:rPr>
          <w:sz w:val="22"/>
          <w:szCs w:val="22"/>
        </w:rPr>
        <w:t>, и в том же размере.</w:t>
      </w:r>
    </w:p>
    <w:p w:rsidR="00442ADA" w:rsidRPr="00442ADA" w:rsidRDefault="00442ADA" w:rsidP="00442ADA">
      <w:pPr>
        <w:ind w:firstLine="540"/>
        <w:jc w:val="both"/>
        <w:rPr>
          <w:sz w:val="22"/>
          <w:szCs w:val="22"/>
        </w:rPr>
      </w:pPr>
      <w:r w:rsidRPr="00442ADA">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442ADA" w:rsidRPr="00442ADA" w:rsidRDefault="00442ADA" w:rsidP="00442ADA">
      <w:pPr>
        <w:ind w:firstLine="540"/>
        <w:jc w:val="both"/>
        <w:rPr>
          <w:sz w:val="22"/>
          <w:szCs w:val="22"/>
        </w:rPr>
      </w:pPr>
      <w:r w:rsidRPr="00442ADA">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442ADA" w:rsidRPr="00442ADA" w:rsidRDefault="00442ADA" w:rsidP="00442ADA">
      <w:pPr>
        <w:ind w:firstLine="540"/>
        <w:jc w:val="both"/>
        <w:rPr>
          <w:sz w:val="22"/>
          <w:szCs w:val="22"/>
        </w:rPr>
      </w:pPr>
      <w:r w:rsidRPr="00442ADA">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442ADA" w:rsidRPr="00442ADA" w:rsidRDefault="00442ADA" w:rsidP="00442ADA">
      <w:pPr>
        <w:ind w:firstLine="540"/>
        <w:jc w:val="both"/>
        <w:rPr>
          <w:sz w:val="22"/>
          <w:szCs w:val="22"/>
        </w:rPr>
      </w:pPr>
      <w:r w:rsidRPr="00442ADA">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442ADA" w:rsidRPr="00442ADA" w:rsidRDefault="00442ADA" w:rsidP="00442ADA">
      <w:pPr>
        <w:widowControl w:val="0"/>
        <w:suppressAutoHyphens/>
        <w:autoSpaceDE w:val="0"/>
        <w:spacing w:line="301" w:lineRule="atLeast"/>
        <w:jc w:val="both"/>
        <w:rPr>
          <w:rFonts w:cs="Calibri"/>
          <w:b/>
          <w:bCs/>
          <w:sz w:val="22"/>
          <w:szCs w:val="22"/>
          <w:lang w:eastAsia="ar-SA"/>
        </w:rPr>
      </w:pPr>
    </w:p>
    <w:p w:rsidR="00442ADA" w:rsidRPr="00442ADA" w:rsidRDefault="00442ADA" w:rsidP="00442ADA">
      <w:pPr>
        <w:widowControl w:val="0"/>
        <w:suppressAutoHyphens/>
        <w:autoSpaceDE w:val="0"/>
        <w:spacing w:line="301" w:lineRule="atLeast"/>
        <w:ind w:left="720"/>
        <w:jc w:val="both"/>
        <w:rPr>
          <w:rFonts w:cs="Calibri"/>
          <w:b/>
          <w:bCs/>
          <w:sz w:val="24"/>
          <w:szCs w:val="24"/>
          <w:lang w:eastAsia="ar-SA"/>
        </w:rPr>
      </w:pPr>
      <w:r w:rsidRPr="00442ADA">
        <w:rPr>
          <w:rFonts w:cs="Calibri"/>
          <w:b/>
          <w:bCs/>
          <w:sz w:val="24"/>
          <w:szCs w:val="24"/>
          <w:lang w:eastAsia="ar-SA"/>
        </w:rPr>
        <w:t xml:space="preserve">              12. Юридические адреса и банковские реквизиты сторон.</w:t>
      </w:r>
    </w:p>
    <w:p w:rsidR="00442ADA" w:rsidRPr="00442ADA" w:rsidRDefault="00442ADA" w:rsidP="00442ADA">
      <w:pPr>
        <w:widowControl w:val="0"/>
        <w:suppressAutoHyphens/>
        <w:autoSpaceDE w:val="0"/>
        <w:spacing w:line="301" w:lineRule="atLeast"/>
        <w:ind w:left="720" w:hanging="862"/>
        <w:jc w:val="both"/>
        <w:rPr>
          <w:rFonts w:cs="Calibri"/>
          <w:b/>
          <w:bCs/>
          <w:sz w:val="24"/>
          <w:szCs w:val="24"/>
          <w:lang w:eastAsia="ar-SA"/>
        </w:rPr>
      </w:pPr>
      <w:r w:rsidRPr="00442ADA">
        <w:rPr>
          <w:rFonts w:cs="Calibri"/>
          <w:b/>
          <w:bCs/>
          <w:sz w:val="22"/>
          <w:szCs w:val="22"/>
          <w:lang w:eastAsia="ar-SA"/>
        </w:rPr>
        <w:t xml:space="preserve">Заказчик:                                                                  Подрядчик: </w:t>
      </w:r>
    </w:p>
    <w:p w:rsidR="00442ADA" w:rsidRPr="00442ADA" w:rsidRDefault="00442ADA" w:rsidP="00442ADA">
      <w:pPr>
        <w:ind w:firstLine="708"/>
        <w:rPr>
          <w:lang w:eastAsia="ar-SA"/>
        </w:rPr>
      </w:pPr>
    </w:p>
    <w:p w:rsidR="00442ADA" w:rsidRPr="00442ADA" w:rsidRDefault="002E5B68" w:rsidP="00442ADA">
      <w:pPr>
        <w:spacing w:line="100" w:lineRule="atLeast"/>
        <w:jc w:val="both"/>
        <w:rPr>
          <w:sz w:val="22"/>
          <w:szCs w:val="22"/>
        </w:rPr>
      </w:pPr>
      <w:r w:rsidRPr="002E5B68">
        <w:rPr>
          <w:noProof/>
        </w:rPr>
        <w:pict>
          <v:shape id="Поле 1" o:spid="_x0000_s1029" type="#_x0000_t202" style="position:absolute;left:0;text-align:left;margin-left:-8.3pt;margin-top:.25pt;width:494.7pt;height:193.7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" stroked="f">
            <v:fill opacity="0"/>
            <v:textbox inset="0,0,0,0">
              <w:txbxContent>
                <w:tbl>
                  <w:tblPr>
                    <w:tblW w:w="9862" w:type="dxa"/>
                    <w:tblCellSpacing w:w="0" w:type="dxa"/>
                    <w:tblCellMar>
                      <w:top w:w="105" w:type="dxa"/>
                      <w:left w:w="105" w:type="dxa"/>
                      <w:bottom w:w="105" w:type="dxa"/>
                      <w:right w:w="105" w:type="dxa"/>
                    </w:tblCellMar>
                    <w:tblLook w:val="04A0"/>
                  </w:tblPr>
                  <w:tblGrid>
                    <w:gridCol w:w="4924"/>
                    <w:gridCol w:w="4929"/>
                    <w:gridCol w:w="9"/>
                  </w:tblGrid>
                  <w:tr w:rsidR="00442ADA">
                    <w:trPr>
                      <w:trHeight w:val="3138"/>
                      <w:tblCellSpacing w:w="0" w:type="dxa"/>
                    </w:trPr>
                    <w:tc>
                      <w:tcPr>
                        <w:tcW w:w="4924" w:type="dxa"/>
                        <w:hideMark/>
                      </w:tcPr>
                      <w:p w:rsidR="00442ADA" w:rsidRDefault="00442ADA">
                        <w:pPr>
                          <w:pStyle w:val="afb"/>
                          <w:spacing w:line="276" w:lineRule="auto"/>
                          <w:rPr>
                            <w:rFonts w:ascii="Times New Roman" w:hAnsi="Times New Roman"/>
                            <w:b/>
                          </w:rPr>
                        </w:pPr>
                        <w:r>
                          <w:rPr>
                            <w:rFonts w:ascii="Times New Roman" w:hAnsi="Times New Roman"/>
                            <w:b/>
                          </w:rPr>
                          <w:t xml:space="preserve">Муниципальное  казенное  учреждение </w:t>
                        </w:r>
                      </w:p>
                      <w:p w:rsidR="00442ADA" w:rsidRDefault="00442ADA">
                        <w:pPr>
                          <w:pStyle w:val="afb"/>
                          <w:spacing w:line="276" w:lineRule="auto"/>
                          <w:rPr>
                            <w:rFonts w:ascii="Times New Roman" w:hAnsi="Times New Roman"/>
                            <w:b/>
                          </w:rPr>
                        </w:pPr>
                        <w:r>
                          <w:rPr>
                            <w:rFonts w:ascii="Times New Roman" w:hAnsi="Times New Roman"/>
                            <w:b/>
                          </w:rPr>
                          <w:t xml:space="preserve">«Благоустройство Ленинского района» </w:t>
                        </w:r>
                      </w:p>
                      <w:p w:rsidR="00442ADA" w:rsidRDefault="00442ADA">
                        <w:pPr>
                          <w:pStyle w:val="afb"/>
                          <w:spacing w:line="276" w:lineRule="auto"/>
                          <w:rPr>
                            <w:rFonts w:ascii="Times New Roman" w:hAnsi="Times New Roman"/>
                          </w:rPr>
                        </w:pPr>
                        <w:r>
                          <w:rPr>
                            <w:rFonts w:ascii="Times New Roman" w:hAnsi="Times New Roman"/>
                            <w:u w:val="single"/>
                          </w:rPr>
                          <w:t>Адрес</w:t>
                        </w:r>
                        <w:r>
                          <w:rPr>
                            <w:rFonts w:ascii="Times New Roman" w:hAnsi="Times New Roman"/>
                          </w:rPr>
                          <w:t xml:space="preserve">: </w:t>
                        </w:r>
                        <w:smartTag w:uri="urn:schemas-microsoft-com:office:smarttags" w:element="metricconverter">
                          <w:smartTagPr>
                            <w:attr w:name="ProductID" w:val="614000, г"/>
                          </w:smartTagPr>
                          <w:r>
                            <w:rPr>
                              <w:rFonts w:ascii="Times New Roman" w:hAnsi="Times New Roman"/>
                            </w:rPr>
                            <w:t>614000, г</w:t>
                          </w:r>
                        </w:smartTag>
                        <w:r>
                          <w:rPr>
                            <w:rFonts w:ascii="Times New Roman" w:hAnsi="Times New Roman"/>
                          </w:rPr>
                          <w:t>. Пермь, ул. Пермская, д. 61</w:t>
                        </w:r>
                      </w:p>
                      <w:p w:rsidR="00442ADA" w:rsidRDefault="00442ADA">
                        <w:pPr>
                          <w:pStyle w:val="afb"/>
                          <w:spacing w:line="276" w:lineRule="auto"/>
                          <w:rPr>
                            <w:rFonts w:ascii="Times New Roman" w:hAnsi="Times New Roman"/>
                          </w:rPr>
                        </w:pPr>
                        <w:r>
                          <w:rPr>
                            <w:rFonts w:ascii="Times New Roman" w:hAnsi="Times New Roman"/>
                          </w:rPr>
                          <w:t>Тел</w:t>
                        </w:r>
                        <w:r>
                          <w:rPr>
                            <w:rFonts w:ascii="Times New Roman" w:hAnsi="Times New Roman"/>
                            <w:u w:val="single"/>
                          </w:rPr>
                          <w:t>. 233-55-62</w:t>
                        </w:r>
                      </w:p>
                      <w:p w:rsidR="00442ADA" w:rsidRDefault="00442ADA">
                        <w:pPr>
                          <w:pStyle w:val="afb"/>
                          <w:spacing w:line="276" w:lineRule="auto"/>
                          <w:rPr>
                            <w:rFonts w:ascii="Times New Roman" w:hAnsi="Times New Roman"/>
                          </w:rPr>
                        </w:pPr>
                        <w:r>
                          <w:rPr>
                            <w:rFonts w:ascii="Times New Roman" w:hAnsi="Times New Roman"/>
                          </w:rPr>
                          <w:t>ИНН 5902293629/590201001</w:t>
                        </w:r>
                      </w:p>
                      <w:p w:rsidR="00442ADA" w:rsidRDefault="00442ADA">
                        <w:pPr>
                          <w:pStyle w:val="afb"/>
                          <w:spacing w:line="276" w:lineRule="auto"/>
                          <w:rPr>
                            <w:rFonts w:ascii="Times New Roman" w:hAnsi="Times New Roman"/>
                          </w:rPr>
                        </w:pPr>
                        <w:r>
                          <w:rPr>
                            <w:rFonts w:ascii="Times New Roman" w:hAnsi="Times New Roman"/>
                          </w:rPr>
                          <w:t xml:space="preserve">ОГРН 1085902009104 УФК по Пермскому краю Департамент финансов, </w:t>
                        </w:r>
                        <w:proofErr w:type="gramStart"/>
                        <w:r>
                          <w:rPr>
                            <w:rFonts w:ascii="Times New Roman" w:hAnsi="Times New Roman"/>
                          </w:rPr>
                          <w:t>л</w:t>
                        </w:r>
                        <w:proofErr w:type="gramEnd"/>
                        <w:r>
                          <w:rPr>
                            <w:rFonts w:ascii="Times New Roman" w:hAnsi="Times New Roman"/>
                          </w:rPr>
                          <w:t>/счет 02931018352,</w:t>
                        </w:r>
                      </w:p>
                      <w:p w:rsidR="00442ADA" w:rsidRDefault="00442ADA">
                        <w:pPr>
                          <w:pStyle w:val="afb"/>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40204810300000000006 в</w:t>
                        </w:r>
                      </w:p>
                      <w:p w:rsidR="00442ADA" w:rsidRDefault="00442ADA">
                        <w:pPr>
                          <w:pStyle w:val="afb"/>
                          <w:spacing w:line="276" w:lineRule="auto"/>
                          <w:rPr>
                            <w:rFonts w:ascii="Times New Roman" w:hAnsi="Times New Roman"/>
                          </w:rPr>
                        </w:pPr>
                        <w:r>
                          <w:rPr>
                            <w:rFonts w:ascii="Times New Roman" w:hAnsi="Times New Roman"/>
                          </w:rPr>
                          <w:t>ГРКЦ ГУ Банка России по Пермскому краю</w:t>
                        </w:r>
                      </w:p>
                    </w:tc>
                    <w:tc>
                      <w:tcPr>
                        <w:tcW w:w="4938" w:type="dxa"/>
                        <w:gridSpan w:val="2"/>
                        <w:hideMark/>
                      </w:tcPr>
                      <w:p w:rsidR="00442ADA" w:rsidRDefault="00442ADA">
                        <w:pPr>
                          <w:pStyle w:val="afb"/>
                          <w:spacing w:line="276" w:lineRule="auto"/>
                          <w:rPr>
                            <w:rFonts w:ascii="Times New Roman" w:hAnsi="Times New Roman"/>
                          </w:rPr>
                        </w:pPr>
                        <w:r>
                          <w:rPr>
                            <w:rFonts w:ascii="Times New Roman" w:hAnsi="Times New Roman"/>
                          </w:rPr>
                          <w:t>_________________________________________</w:t>
                        </w:r>
                      </w:p>
                      <w:p w:rsidR="00442ADA" w:rsidRDefault="00442ADA">
                        <w:pPr>
                          <w:pStyle w:val="afb"/>
                          <w:spacing w:line="276" w:lineRule="auto"/>
                          <w:rPr>
                            <w:rFonts w:ascii="Times New Roman" w:hAnsi="Times New Roman"/>
                          </w:rPr>
                        </w:pPr>
                        <w:r>
                          <w:rPr>
                            <w:rFonts w:ascii="Times New Roman" w:hAnsi="Times New Roman"/>
                            <w:u w:val="single"/>
                          </w:rPr>
                          <w:t>Юр. адрес</w:t>
                        </w:r>
                        <w:r>
                          <w:rPr>
                            <w:rFonts w:ascii="Times New Roman" w:hAnsi="Times New Roman"/>
                          </w:rPr>
                          <w:t>: 614___,  Пермь, ул. _________________________________________</w:t>
                        </w:r>
                      </w:p>
                      <w:p w:rsidR="00442ADA" w:rsidRDefault="00442ADA">
                        <w:pPr>
                          <w:pStyle w:val="afb"/>
                          <w:spacing w:line="276" w:lineRule="auto"/>
                          <w:rPr>
                            <w:rFonts w:ascii="Times New Roman" w:hAnsi="Times New Roman"/>
                          </w:rPr>
                        </w:pPr>
                        <w:r>
                          <w:rPr>
                            <w:rFonts w:ascii="Times New Roman" w:hAnsi="Times New Roman"/>
                            <w:u w:val="single"/>
                          </w:rPr>
                          <w:t>Почтовый адрес</w:t>
                        </w:r>
                        <w:r>
                          <w:rPr>
                            <w:rFonts w:ascii="Times New Roman" w:hAnsi="Times New Roman"/>
                          </w:rPr>
                          <w:t>: 614___, г. Пермь, ул. ____________________________ тел. _________</w:t>
                        </w:r>
                      </w:p>
                      <w:p w:rsidR="00442ADA" w:rsidRDefault="00442ADA">
                        <w:pPr>
                          <w:pStyle w:val="afb"/>
                          <w:spacing w:line="276" w:lineRule="auto"/>
                          <w:rPr>
                            <w:rFonts w:ascii="Times New Roman" w:hAnsi="Times New Roman"/>
                          </w:rPr>
                        </w:pPr>
                        <w:proofErr w:type="gramStart"/>
                        <w:r>
                          <w:rPr>
                            <w:rFonts w:ascii="Times New Roman" w:hAnsi="Times New Roman"/>
                          </w:rPr>
                          <w:t>р</w:t>
                        </w:r>
                        <w:proofErr w:type="gramEnd"/>
                        <w:r>
                          <w:rPr>
                            <w:rFonts w:ascii="Times New Roman" w:hAnsi="Times New Roman"/>
                          </w:rPr>
                          <w:t>/с _________________ в _________________________________ г. Перми</w:t>
                        </w:r>
                      </w:p>
                      <w:p w:rsidR="00442ADA" w:rsidRDefault="00442ADA">
                        <w:pPr>
                          <w:pStyle w:val="afb"/>
                          <w:spacing w:line="276" w:lineRule="auto"/>
                          <w:rPr>
                            <w:rFonts w:ascii="Times New Roman" w:hAnsi="Times New Roman"/>
                          </w:rPr>
                        </w:pPr>
                        <w:r>
                          <w:rPr>
                            <w:rFonts w:ascii="Times New Roman" w:hAnsi="Times New Roman"/>
                          </w:rPr>
                          <w:t>к/с_______________________________________</w:t>
                        </w:r>
                      </w:p>
                      <w:p w:rsidR="00442ADA" w:rsidRDefault="00442ADA">
                        <w:pPr>
                          <w:pStyle w:val="afb"/>
                          <w:spacing w:line="276" w:lineRule="auto"/>
                          <w:rPr>
                            <w:rFonts w:ascii="Times New Roman" w:hAnsi="Times New Roman"/>
                          </w:rPr>
                        </w:pPr>
                        <w:r>
                          <w:rPr>
                            <w:rFonts w:ascii="Times New Roman" w:hAnsi="Times New Roman"/>
                          </w:rPr>
                          <w:t>ИНН/КПП ________________________________</w:t>
                        </w:r>
                      </w:p>
                      <w:p w:rsidR="00442ADA" w:rsidRDefault="00442ADA">
                        <w:pPr>
                          <w:pStyle w:val="afb"/>
                          <w:spacing w:line="276" w:lineRule="auto"/>
                          <w:rPr>
                            <w:rFonts w:ascii="Times New Roman" w:hAnsi="Times New Roman"/>
                          </w:rPr>
                        </w:pPr>
                        <w:r>
                          <w:rPr>
                            <w:rFonts w:ascii="Times New Roman" w:hAnsi="Times New Roman"/>
                          </w:rPr>
                          <w:t>БИК _____________________________________</w:t>
                        </w:r>
                      </w:p>
                    </w:tc>
                  </w:tr>
                  <w:tr w:rsidR="00442ADA">
                    <w:trPr>
                      <w:trHeight w:val="140"/>
                      <w:tblCellSpacing w:w="0" w:type="dxa"/>
                    </w:trPr>
                    <w:tc>
                      <w:tcPr>
                        <w:tcW w:w="4924" w:type="dxa"/>
                        <w:hideMark/>
                      </w:tcPr>
                      <w:p w:rsidR="00442ADA" w:rsidRDefault="00442ADA">
                        <w:pPr>
                          <w:spacing w:before="100" w:beforeAutospacing="1" w:after="100" w:afterAutospacing="1" w:line="276" w:lineRule="auto"/>
                          <w:rPr>
                            <w:sz w:val="24"/>
                            <w:szCs w:val="24"/>
                          </w:rPr>
                        </w:pPr>
                        <w:r>
                          <w:rPr>
                            <w:b/>
                            <w:bCs/>
                            <w:sz w:val="24"/>
                            <w:szCs w:val="24"/>
                          </w:rPr>
                          <w:t>И.о. директора ____________ С.В. Исайкин</w:t>
                        </w:r>
                      </w:p>
                      <w:p w:rsidR="00442ADA" w:rsidRDefault="00442ADA">
                        <w:pPr>
                          <w:spacing w:before="100" w:beforeAutospacing="1" w:after="100" w:afterAutospacing="1" w:line="276" w:lineRule="auto"/>
                          <w:rPr>
                            <w:sz w:val="18"/>
                            <w:szCs w:val="18"/>
                          </w:rPr>
                        </w:pPr>
                        <w:r>
                          <w:rPr>
                            <w:sz w:val="18"/>
                            <w:szCs w:val="18"/>
                          </w:rPr>
                          <w:t>м.п.</w:t>
                        </w:r>
                      </w:p>
                    </w:tc>
                    <w:tc>
                      <w:tcPr>
                        <w:tcW w:w="4938" w:type="dxa"/>
                        <w:gridSpan w:val="2"/>
                        <w:hideMark/>
                      </w:tcPr>
                      <w:p w:rsidR="00442ADA" w:rsidRDefault="00442ADA">
                        <w:pPr>
                          <w:spacing w:before="100" w:beforeAutospacing="1" w:after="100" w:afterAutospacing="1" w:line="276" w:lineRule="auto"/>
                          <w:rPr>
                            <w:sz w:val="22"/>
                            <w:szCs w:val="22"/>
                          </w:rPr>
                        </w:pPr>
                        <w:r>
                          <w:rPr>
                            <w:b/>
                            <w:bCs/>
                            <w:sz w:val="22"/>
                            <w:szCs w:val="22"/>
                          </w:rPr>
                          <w:t>_____________________ (___________________)</w:t>
                        </w:r>
                      </w:p>
                      <w:p w:rsidR="00442ADA" w:rsidRDefault="00442ADA">
                        <w:pPr>
                          <w:spacing w:before="100" w:beforeAutospacing="1" w:after="100" w:afterAutospacing="1" w:line="276" w:lineRule="auto"/>
                          <w:rPr>
                            <w:sz w:val="18"/>
                            <w:szCs w:val="18"/>
                          </w:rPr>
                        </w:pPr>
                        <w:r>
                          <w:rPr>
                            <w:sz w:val="18"/>
                            <w:szCs w:val="18"/>
                          </w:rPr>
                          <w:t>м.п.</w:t>
                        </w:r>
                      </w:p>
                    </w:tc>
                  </w:tr>
                  <w:tr w:rsidR="00442ADA">
                    <w:trPr>
                      <w:gridAfter w:val="1"/>
                      <w:wAfter w:w="9" w:type="dxa"/>
                      <w:trHeight w:val="2640"/>
                      <w:tblCellSpacing w:w="0" w:type="dxa"/>
                    </w:trPr>
                    <w:tc>
                      <w:tcPr>
                        <w:tcW w:w="4924" w:type="dxa"/>
                        <w:hideMark/>
                      </w:tcPr>
                      <w:p w:rsidR="00442ADA" w:rsidRDefault="00442ADA">
                        <w:pPr>
                          <w:snapToGrid w:val="0"/>
                          <w:spacing w:line="100" w:lineRule="atLeast"/>
                          <w:jc w:val="both"/>
                          <w:rPr>
                            <w:bCs/>
                          </w:rPr>
                        </w:pPr>
                        <w:r>
                          <w:rPr>
                            <w:bCs/>
                          </w:rPr>
                          <w:t xml:space="preserve">Муниципальное бюджетное учреждение </w:t>
                        </w:r>
                      </w:p>
                      <w:p w:rsidR="00442ADA" w:rsidRDefault="00442ADA">
                        <w:pPr>
                          <w:spacing w:line="100" w:lineRule="atLeast"/>
                          <w:jc w:val="both"/>
                          <w:rPr>
                            <w:bCs/>
                          </w:rPr>
                        </w:pPr>
                        <w:r>
                          <w:rPr>
                            <w:bCs/>
                          </w:rPr>
                          <w:t xml:space="preserve">«Благоустройство Ленинского района» </w:t>
                        </w:r>
                      </w:p>
                      <w:p w:rsidR="00442ADA" w:rsidRDefault="00442ADA">
                        <w:pPr>
                          <w:spacing w:line="100" w:lineRule="atLeast"/>
                          <w:jc w:val="both"/>
                        </w:pPr>
                        <w:r>
                          <w:rPr>
                            <w:u w:val="single"/>
                          </w:rPr>
                          <w:t>Адрес</w:t>
                        </w:r>
                        <w:r>
                          <w:t>: 614000, г. Пермь, ул. Кирова, д. 61</w:t>
                        </w:r>
                      </w:p>
                      <w:p w:rsidR="00442ADA" w:rsidRDefault="00442ADA">
                        <w:pPr>
                          <w:spacing w:line="100" w:lineRule="atLeast"/>
                          <w:jc w:val="both"/>
                          <w:rPr>
                            <w:u w:val="single"/>
                          </w:rPr>
                        </w:pPr>
                        <w:r>
                          <w:t>Тел</w:t>
                        </w:r>
                        <w:r>
                          <w:rPr>
                            <w:u w:val="single"/>
                          </w:rPr>
                          <w:t>. 233-55-62</w:t>
                        </w:r>
                      </w:p>
                      <w:p w:rsidR="00442ADA" w:rsidRDefault="00442ADA">
                        <w:pPr>
                          <w:spacing w:line="100" w:lineRule="atLeast"/>
                          <w:jc w:val="both"/>
                        </w:pPr>
                        <w:r>
                          <w:t>ИНН 5902293629/590201001</w:t>
                        </w:r>
                      </w:p>
                      <w:p w:rsidR="00442ADA" w:rsidRDefault="00442ADA">
                        <w:pPr>
                          <w:spacing w:line="100" w:lineRule="atLeast"/>
                          <w:jc w:val="both"/>
                        </w:pPr>
                        <w:r>
                          <w:t xml:space="preserve">ОГРН 1085902009104 УФК по Пермскому краю Департамент финансов, </w:t>
                        </w:r>
                        <w:proofErr w:type="gramStart"/>
                        <w:r>
                          <w:t>л</w:t>
                        </w:r>
                        <w:proofErr w:type="gramEnd"/>
                        <w:r>
                          <w:t>/счет 02931018352,</w:t>
                        </w:r>
                      </w:p>
                      <w:p w:rsidR="00442ADA" w:rsidRDefault="00442ADA">
                        <w:pPr>
                          <w:spacing w:line="100" w:lineRule="atLeast"/>
                          <w:jc w:val="both"/>
                        </w:pPr>
                        <w:proofErr w:type="gramStart"/>
                        <w:r>
                          <w:t>р</w:t>
                        </w:r>
                        <w:proofErr w:type="gramEnd"/>
                        <w:r>
                          <w:t>/с 40204810300000000006</w:t>
                        </w:r>
                      </w:p>
                      <w:p w:rsidR="00442ADA" w:rsidRDefault="00442ADA">
                        <w:pPr>
                          <w:spacing w:line="100" w:lineRule="atLeast"/>
                          <w:jc w:val="both"/>
                        </w:pPr>
                        <w:r>
                          <w:t>ГРКЦ ГУ Банка России по Пермскому краю</w:t>
                        </w:r>
                      </w:p>
                    </w:tc>
                    <w:tc>
                      <w:tcPr>
                        <w:tcW w:w="4929" w:type="dxa"/>
                        <w:hideMark/>
                      </w:tcPr>
                      <w:p w:rsidR="00442ADA" w:rsidRDefault="00442ADA"/>
                    </w:tc>
                  </w:tr>
                  <w:tr w:rsidR="00442ADA">
                    <w:trPr>
                      <w:gridAfter w:val="1"/>
                      <w:wAfter w:w="9" w:type="dxa"/>
                      <w:trHeight w:val="1194"/>
                      <w:tblCellSpacing w:w="0" w:type="dxa"/>
                    </w:trPr>
                    <w:tc>
                      <w:tcPr>
                        <w:tcW w:w="4924" w:type="dxa"/>
                        <w:hideMark/>
                      </w:tcPr>
                      <w:p w:rsidR="00442ADA" w:rsidRDefault="00442ADA">
                        <w:pPr>
                          <w:snapToGrid w:val="0"/>
                          <w:spacing w:line="100" w:lineRule="atLeast"/>
                          <w:jc w:val="both"/>
                          <w:rPr>
                            <w:b/>
                            <w:bCs/>
                            <w:sz w:val="22"/>
                            <w:szCs w:val="22"/>
                          </w:rPr>
                        </w:pPr>
                        <w:r>
                          <w:rPr>
                            <w:b/>
                            <w:bCs/>
                            <w:sz w:val="22"/>
                            <w:szCs w:val="22"/>
                          </w:rPr>
                          <w:t xml:space="preserve">Директор __________________ С.В. </w:t>
                        </w:r>
                        <w:proofErr w:type="spellStart"/>
                        <w:r>
                          <w:rPr>
                            <w:b/>
                            <w:bCs/>
                            <w:sz w:val="22"/>
                            <w:szCs w:val="22"/>
                          </w:rPr>
                          <w:t>Пивнев</w:t>
                        </w:r>
                        <w:proofErr w:type="spellEnd"/>
                      </w:p>
                      <w:p w:rsidR="00442ADA" w:rsidRDefault="00442ADA">
                        <w:pPr>
                          <w:spacing w:line="100" w:lineRule="atLeast"/>
                          <w:jc w:val="both"/>
                          <w:rPr>
                            <w:sz w:val="22"/>
                            <w:szCs w:val="22"/>
                          </w:rPr>
                        </w:pPr>
                        <w:r>
                          <w:rPr>
                            <w:sz w:val="22"/>
                            <w:szCs w:val="22"/>
                          </w:rPr>
                          <w:t>м.п.</w:t>
                        </w:r>
                      </w:p>
                    </w:tc>
                    <w:tc>
                      <w:tcPr>
                        <w:tcW w:w="4929" w:type="dxa"/>
                        <w:hideMark/>
                      </w:tcPr>
                      <w:p w:rsidR="00442ADA" w:rsidRDefault="00442ADA">
                        <w:pPr>
                          <w:snapToGrid w:val="0"/>
                          <w:spacing w:line="100" w:lineRule="atLeast"/>
                          <w:jc w:val="both"/>
                          <w:rPr>
                            <w:b/>
                            <w:bCs/>
                            <w:sz w:val="22"/>
                            <w:szCs w:val="22"/>
                          </w:rPr>
                        </w:pPr>
                        <w:r>
                          <w:rPr>
                            <w:b/>
                            <w:bCs/>
                            <w:sz w:val="22"/>
                            <w:szCs w:val="22"/>
                          </w:rPr>
                          <w:t xml:space="preserve">Директор      _____________     </w:t>
                        </w:r>
                      </w:p>
                      <w:p w:rsidR="00442ADA" w:rsidRDefault="00442ADA">
                        <w:pPr>
                          <w:snapToGrid w:val="0"/>
                          <w:spacing w:line="100" w:lineRule="atLeast"/>
                          <w:jc w:val="both"/>
                          <w:rPr>
                            <w:sz w:val="22"/>
                            <w:szCs w:val="22"/>
                          </w:rPr>
                        </w:pPr>
                        <w:r>
                          <w:rPr>
                            <w:sz w:val="22"/>
                            <w:szCs w:val="22"/>
                          </w:rPr>
                          <w:t>м.п.</w:t>
                        </w:r>
                      </w:p>
                    </w:tc>
                  </w:tr>
                </w:tbl>
                <w:p w:rsidR="00442ADA" w:rsidRDefault="00442ADA" w:rsidP="00442ADA"/>
              </w:txbxContent>
            </v:textbox>
            <w10:wrap type="square" side="largest"/>
          </v:shape>
        </w:pict>
      </w:r>
      <w:r w:rsidR="00442ADA" w:rsidRPr="00442ADA">
        <w:rPr>
          <w:sz w:val="22"/>
          <w:szCs w:val="22"/>
        </w:rPr>
        <w:t xml:space="preserve">                                             </w:t>
      </w: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spacing w:line="100" w:lineRule="atLeast"/>
        <w:jc w:val="both"/>
        <w:rPr>
          <w:sz w:val="22"/>
          <w:szCs w:val="22"/>
        </w:rPr>
      </w:pPr>
    </w:p>
    <w:p w:rsidR="00442ADA" w:rsidRPr="00442ADA" w:rsidRDefault="00442ADA" w:rsidP="00442ADA">
      <w:pPr>
        <w:tabs>
          <w:tab w:val="center" w:pos="4677"/>
          <w:tab w:val="right" w:pos="9355"/>
        </w:tabs>
        <w:jc w:val="right"/>
        <w:rPr>
          <w:sz w:val="22"/>
          <w:szCs w:val="22"/>
        </w:rPr>
      </w:pPr>
      <w:r w:rsidRPr="00442ADA">
        <w:rPr>
          <w:sz w:val="18"/>
          <w:szCs w:val="18"/>
        </w:rPr>
        <w:lastRenderedPageBreak/>
        <w:t xml:space="preserve">                                                                                                                                                                         </w:t>
      </w:r>
      <w:r w:rsidRPr="00442ADA">
        <w:rPr>
          <w:sz w:val="22"/>
          <w:szCs w:val="22"/>
        </w:rPr>
        <w:t>Приложение № 2</w:t>
      </w:r>
      <w:r w:rsidRPr="00442ADA">
        <w:rPr>
          <w:sz w:val="22"/>
          <w:szCs w:val="22"/>
        </w:rPr>
        <w:tab/>
      </w:r>
    </w:p>
    <w:p w:rsidR="00442ADA" w:rsidRPr="00442ADA" w:rsidRDefault="00442ADA" w:rsidP="00442ADA">
      <w:pPr>
        <w:jc w:val="center"/>
        <w:rPr>
          <w:sz w:val="22"/>
          <w:szCs w:val="22"/>
        </w:rPr>
      </w:pPr>
      <w:r w:rsidRPr="00442ADA">
        <w:rPr>
          <w:sz w:val="22"/>
          <w:szCs w:val="22"/>
        </w:rPr>
        <w:t xml:space="preserve">                                                                                                       к Муниципальному контракту № __</w:t>
      </w:r>
    </w:p>
    <w:p w:rsidR="00442ADA" w:rsidRPr="00442ADA" w:rsidRDefault="00442ADA" w:rsidP="00442ADA">
      <w:pPr>
        <w:jc w:val="center"/>
        <w:rPr>
          <w:sz w:val="22"/>
          <w:szCs w:val="22"/>
        </w:rPr>
      </w:pPr>
      <w:r w:rsidRPr="00442ADA">
        <w:rPr>
          <w:sz w:val="22"/>
          <w:szCs w:val="22"/>
        </w:rPr>
        <w:t xml:space="preserve">                                                                                                                            от «__» _________ 2013 г.</w:t>
      </w:r>
    </w:p>
    <w:p w:rsidR="00442ADA" w:rsidRDefault="00442ADA" w:rsidP="00442ADA">
      <w:pPr>
        <w:jc w:val="center"/>
        <w:rPr>
          <w:sz w:val="22"/>
          <w:szCs w:val="22"/>
        </w:rPr>
      </w:pPr>
    </w:p>
    <w:p w:rsidR="00442ADA" w:rsidRPr="00442ADA" w:rsidRDefault="00442ADA" w:rsidP="00442ADA">
      <w:pPr>
        <w:jc w:val="center"/>
        <w:rPr>
          <w:sz w:val="22"/>
          <w:szCs w:val="22"/>
        </w:rPr>
      </w:pPr>
    </w:p>
    <w:p w:rsidR="00442ADA" w:rsidRDefault="00442ADA" w:rsidP="00442ADA">
      <w:pPr>
        <w:tabs>
          <w:tab w:val="left" w:pos="3000"/>
          <w:tab w:val="left" w:pos="3119"/>
          <w:tab w:val="center" w:pos="4536"/>
        </w:tabs>
        <w:rPr>
          <w:b/>
          <w:sz w:val="28"/>
          <w:szCs w:val="28"/>
        </w:rPr>
      </w:pPr>
      <w:r w:rsidRPr="00442ADA">
        <w:rPr>
          <w:sz w:val="18"/>
          <w:szCs w:val="18"/>
        </w:rPr>
        <w:t xml:space="preserve">                 </w:t>
      </w:r>
      <w:r w:rsidRPr="00442ADA">
        <w:rPr>
          <w:b/>
        </w:rPr>
        <w:tab/>
      </w:r>
      <w:r w:rsidRPr="00442ADA">
        <w:rPr>
          <w:b/>
          <w:sz w:val="28"/>
          <w:szCs w:val="28"/>
        </w:rPr>
        <w:t>Техническое задание</w:t>
      </w:r>
    </w:p>
    <w:p w:rsidR="00442ADA" w:rsidRPr="00442ADA" w:rsidRDefault="00442ADA" w:rsidP="00442ADA">
      <w:pPr>
        <w:tabs>
          <w:tab w:val="left" w:pos="3000"/>
          <w:tab w:val="left" w:pos="3119"/>
          <w:tab w:val="center" w:pos="4536"/>
        </w:tabs>
        <w:rPr>
          <w:b/>
          <w:sz w:val="28"/>
          <w:szCs w:val="28"/>
        </w:rPr>
      </w:pPr>
    </w:p>
    <w:p w:rsidR="00442ADA" w:rsidRPr="00442ADA" w:rsidRDefault="00442ADA" w:rsidP="00442ADA">
      <w:pPr>
        <w:tabs>
          <w:tab w:val="left" w:pos="142"/>
          <w:tab w:val="left" w:pos="8647"/>
        </w:tabs>
        <w:ind w:left="284"/>
        <w:jc w:val="center"/>
      </w:pPr>
      <w:r w:rsidRPr="00442ADA">
        <w:rPr>
          <w:b/>
          <w:sz w:val="24"/>
          <w:szCs w:val="24"/>
        </w:rPr>
        <w:t>на  выполнение работ по устройству ограждения вдоль береговой полосы ручья Стикс на территории Ленинского района г. Перми</w:t>
      </w:r>
    </w:p>
    <w:p w:rsidR="00442ADA" w:rsidRPr="00442ADA" w:rsidRDefault="00442ADA" w:rsidP="00442ADA">
      <w:pPr>
        <w:ind w:hanging="567"/>
      </w:pPr>
    </w:p>
    <w:tbl>
      <w:tblPr>
        <w:tblStyle w:val="2f2"/>
        <w:tblW w:w="0" w:type="auto"/>
        <w:tblLook w:val="04A0"/>
      </w:tblPr>
      <w:tblGrid>
        <w:gridCol w:w="817"/>
        <w:gridCol w:w="6379"/>
        <w:gridCol w:w="2375"/>
      </w:tblGrid>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 xml:space="preserve">№ </w:t>
            </w:r>
            <w:proofErr w:type="gramStart"/>
            <w:r w:rsidRPr="00442ADA">
              <w:rPr>
                <w:rFonts w:ascii="Times New Roman" w:hAnsi="Times New Roman" w:cs="Times New Roman"/>
                <w:sz w:val="24"/>
                <w:szCs w:val="24"/>
              </w:rPr>
              <w:t>п</w:t>
            </w:r>
            <w:proofErr w:type="gramEnd"/>
            <w:r w:rsidRPr="00442ADA">
              <w:rPr>
                <w:rFonts w:ascii="Times New Roman" w:hAnsi="Times New Roman" w:cs="Times New Roman"/>
                <w:sz w:val="24"/>
                <w:szCs w:val="24"/>
              </w:rPr>
              <w:t>/п</w:t>
            </w:r>
          </w:p>
        </w:tc>
        <w:tc>
          <w:tcPr>
            <w:tcW w:w="6379"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Наименование работ</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Объем/</w:t>
            </w:r>
            <w:proofErr w:type="spellStart"/>
            <w:r w:rsidRPr="00442ADA">
              <w:rPr>
                <w:rFonts w:ascii="Times New Roman" w:hAnsi="Times New Roman" w:cs="Times New Roman"/>
                <w:sz w:val="24"/>
                <w:szCs w:val="24"/>
              </w:rPr>
              <w:t>ед</w:t>
            </w:r>
            <w:proofErr w:type="gramStart"/>
            <w:r w:rsidRPr="00442ADA">
              <w:rPr>
                <w:rFonts w:ascii="Times New Roman" w:hAnsi="Times New Roman" w:cs="Times New Roman"/>
                <w:sz w:val="24"/>
                <w:szCs w:val="24"/>
              </w:rPr>
              <w:t>.и</w:t>
            </w:r>
            <w:proofErr w:type="gramEnd"/>
            <w:r w:rsidRPr="00442ADA">
              <w:rPr>
                <w:rFonts w:ascii="Times New Roman" w:hAnsi="Times New Roman" w:cs="Times New Roman"/>
                <w:sz w:val="24"/>
                <w:szCs w:val="24"/>
              </w:rPr>
              <w:t>зм</w:t>
            </w:r>
            <w:proofErr w:type="spellEnd"/>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Планировка участка вручную</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65 кв</w:t>
            </w:r>
            <w:proofErr w:type="gramStart"/>
            <w:r w:rsidRPr="00442ADA">
              <w:rPr>
                <w:rFonts w:ascii="Times New Roman" w:hAnsi="Times New Roman" w:cs="Times New Roman"/>
                <w:sz w:val="24"/>
                <w:szCs w:val="24"/>
              </w:rPr>
              <w:t>.м</w:t>
            </w:r>
            <w:proofErr w:type="gramEnd"/>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2</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 xml:space="preserve">Бурение ям вручную на глубину  не менее 0,7 м для установки металлических столбов </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131 яма</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3</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Устройство подстилающих слоев из ПГС толщина слоя 10 см и щебня фр.20-40 мм  толщина слоя 15 см</w:t>
            </w:r>
          </w:p>
        </w:tc>
        <w:tc>
          <w:tcPr>
            <w:tcW w:w="2375" w:type="dxa"/>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0,2358 куб</w:t>
            </w:r>
            <w:proofErr w:type="gramStart"/>
            <w:r w:rsidRPr="00442ADA">
              <w:rPr>
                <w:rFonts w:ascii="Times New Roman" w:hAnsi="Times New Roman" w:cs="Times New Roman"/>
                <w:sz w:val="24"/>
                <w:szCs w:val="24"/>
              </w:rPr>
              <w:t>.м</w:t>
            </w:r>
            <w:proofErr w:type="gramEnd"/>
          </w:p>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0,3537куб.м.</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4</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Установка и бетонирование металлических столбов д-32 мм, толщина стенки 3,2 мм,  расстояние между столбами 50 см. Перед установкой столбы покрыть грунтовкой и окрасить масляной краской (цвет краски предварительно согласовывается с заказчиком), сверху на столбы приварить металлические круги (для предотвращения попадания влаги внутрь столба)</w:t>
            </w:r>
            <w:proofErr w:type="gramStart"/>
            <w:r w:rsidRPr="00442ADA">
              <w:rPr>
                <w:rFonts w:ascii="Times New Roman" w:hAnsi="Times New Roman" w:cs="Times New Roman"/>
                <w:sz w:val="24"/>
                <w:szCs w:val="24"/>
              </w:rPr>
              <w:t xml:space="preserve"> .</w:t>
            </w:r>
            <w:proofErr w:type="gramEnd"/>
            <w:r w:rsidRPr="00442ADA">
              <w:rPr>
                <w:rFonts w:ascii="Times New Roman" w:hAnsi="Times New Roman" w:cs="Times New Roman"/>
                <w:sz w:val="24"/>
                <w:szCs w:val="24"/>
              </w:rPr>
              <w:t xml:space="preserve"> Для бетонирования использовать бетон класса В15 (М200) </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131 столб</w:t>
            </w:r>
          </w:p>
        </w:tc>
      </w:tr>
      <w:tr w:rsidR="00442ADA" w:rsidRPr="00442ADA" w:rsidTr="00B85D62">
        <w:tc>
          <w:tcPr>
            <w:tcW w:w="817"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t>5</w:t>
            </w:r>
          </w:p>
        </w:tc>
        <w:tc>
          <w:tcPr>
            <w:tcW w:w="6379" w:type="dxa"/>
            <w:vAlign w:val="center"/>
          </w:tcPr>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 xml:space="preserve">Устройство ограждения из ивовых прутьев. </w:t>
            </w:r>
          </w:p>
          <w:p w:rsidR="00442ADA" w:rsidRPr="00442ADA" w:rsidRDefault="00442ADA" w:rsidP="00442ADA">
            <w:pPr>
              <w:spacing w:line="276" w:lineRule="auto"/>
              <w:rPr>
                <w:rFonts w:ascii="Times New Roman" w:hAnsi="Times New Roman" w:cs="Times New Roman"/>
                <w:sz w:val="24"/>
                <w:szCs w:val="24"/>
              </w:rPr>
            </w:pPr>
            <w:r w:rsidRPr="00442ADA">
              <w:rPr>
                <w:noProof/>
                <w:sz w:val="24"/>
                <w:szCs w:val="24"/>
              </w:rPr>
              <w:drawing>
                <wp:inline distT="0" distB="0" distL="0" distR="0">
                  <wp:extent cx="2952750" cy="2419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952750" cy="2419350"/>
                          </a:xfrm>
                          <a:prstGeom prst="rect">
                            <a:avLst/>
                          </a:prstGeom>
                        </pic:spPr>
                      </pic:pic>
                    </a:graphicData>
                  </a:graphic>
                </wp:inline>
              </w:drawing>
            </w:r>
          </w:p>
          <w:p w:rsidR="00442ADA" w:rsidRPr="00442ADA" w:rsidRDefault="00442ADA" w:rsidP="00442ADA">
            <w:pPr>
              <w:spacing w:line="276" w:lineRule="auto"/>
              <w:rPr>
                <w:rFonts w:ascii="Times New Roman" w:hAnsi="Times New Roman" w:cs="Times New Roman"/>
                <w:sz w:val="24"/>
                <w:szCs w:val="24"/>
              </w:rPr>
            </w:pPr>
          </w:p>
          <w:p w:rsidR="00442ADA" w:rsidRPr="00442ADA" w:rsidRDefault="00442ADA" w:rsidP="00442ADA">
            <w:pPr>
              <w:spacing w:line="276" w:lineRule="auto"/>
              <w:jc w:val="both"/>
              <w:rPr>
                <w:rFonts w:ascii="Times New Roman" w:hAnsi="Times New Roman" w:cs="Times New Roman"/>
                <w:sz w:val="24"/>
                <w:szCs w:val="24"/>
              </w:rPr>
            </w:pPr>
            <w:r w:rsidRPr="00442ADA">
              <w:rPr>
                <w:rFonts w:ascii="Times New Roman" w:hAnsi="Times New Roman" w:cs="Times New Roman"/>
                <w:sz w:val="24"/>
                <w:szCs w:val="24"/>
              </w:rPr>
              <w:t xml:space="preserve">Толщина прутьев 2,5-3 см, прутья должны быть мягкими и укладываться без заломов, если прут жесткий, его следует вымочить в воде и хорошо промять руками. Если прут заканчивается, линию продолжают другим. Места соединения прутьев обрезать наискосок и закрепить вязальной проволокой. Длинны  прута должно хватать на 3-4 стойки. Следующий ряд проводят, начиная с другой </w:t>
            </w:r>
            <w:r w:rsidRPr="00442ADA">
              <w:rPr>
                <w:rFonts w:ascii="Times New Roman" w:hAnsi="Times New Roman" w:cs="Times New Roman"/>
                <w:sz w:val="24"/>
                <w:szCs w:val="24"/>
              </w:rPr>
              <w:lastRenderedPageBreak/>
              <w:t>стороны столба.</w:t>
            </w:r>
          </w:p>
          <w:p w:rsidR="00442ADA" w:rsidRPr="00442ADA" w:rsidRDefault="00442ADA" w:rsidP="00442ADA">
            <w:pPr>
              <w:spacing w:line="276" w:lineRule="auto"/>
              <w:rPr>
                <w:rFonts w:ascii="Times New Roman" w:hAnsi="Times New Roman" w:cs="Times New Roman"/>
                <w:sz w:val="24"/>
                <w:szCs w:val="24"/>
              </w:rPr>
            </w:pPr>
            <w:r w:rsidRPr="00442ADA">
              <w:rPr>
                <w:rFonts w:ascii="Times New Roman" w:hAnsi="Times New Roman" w:cs="Times New Roman"/>
                <w:sz w:val="24"/>
                <w:szCs w:val="24"/>
              </w:rPr>
              <w:t>Длинна ограждения 65 метров, высота 1,0 метр. Перед началом работ прутья очищаются от коры и обрабатываются антисептическими составами типа «</w:t>
            </w:r>
            <w:proofErr w:type="spellStart"/>
            <w:r w:rsidRPr="00442ADA">
              <w:rPr>
                <w:rFonts w:ascii="Times New Roman" w:hAnsi="Times New Roman" w:cs="Times New Roman"/>
                <w:sz w:val="24"/>
                <w:szCs w:val="24"/>
              </w:rPr>
              <w:t>Пирилакс</w:t>
            </w:r>
            <w:proofErr w:type="spellEnd"/>
            <w:r w:rsidRPr="00442ADA">
              <w:rPr>
                <w:rFonts w:ascii="Times New Roman" w:hAnsi="Times New Roman" w:cs="Times New Roman"/>
                <w:sz w:val="24"/>
                <w:szCs w:val="24"/>
              </w:rPr>
              <w:t>» или эквивалент данного средства.</w:t>
            </w:r>
          </w:p>
        </w:tc>
        <w:tc>
          <w:tcPr>
            <w:tcW w:w="2375" w:type="dxa"/>
            <w:vAlign w:val="center"/>
          </w:tcPr>
          <w:p w:rsidR="00442ADA" w:rsidRPr="00442ADA" w:rsidRDefault="00442ADA" w:rsidP="00442ADA">
            <w:pPr>
              <w:spacing w:line="276" w:lineRule="auto"/>
              <w:jc w:val="center"/>
              <w:rPr>
                <w:rFonts w:ascii="Times New Roman" w:hAnsi="Times New Roman" w:cs="Times New Roman"/>
                <w:sz w:val="24"/>
                <w:szCs w:val="24"/>
              </w:rPr>
            </w:pPr>
            <w:r w:rsidRPr="00442ADA">
              <w:rPr>
                <w:rFonts w:ascii="Times New Roman" w:hAnsi="Times New Roman" w:cs="Times New Roman"/>
                <w:sz w:val="24"/>
                <w:szCs w:val="24"/>
              </w:rPr>
              <w:lastRenderedPageBreak/>
              <w:t>65,0 кв.м.</w:t>
            </w:r>
          </w:p>
        </w:tc>
      </w:tr>
    </w:tbl>
    <w:p w:rsidR="00442ADA" w:rsidRPr="00442ADA" w:rsidRDefault="00442ADA" w:rsidP="00442ADA">
      <w:pPr>
        <w:spacing w:line="276" w:lineRule="auto"/>
        <w:jc w:val="both"/>
        <w:rPr>
          <w:sz w:val="28"/>
          <w:szCs w:val="28"/>
        </w:rPr>
      </w:pPr>
    </w:p>
    <w:p w:rsidR="00442ADA" w:rsidRPr="00442ADA" w:rsidRDefault="00442ADA" w:rsidP="00442ADA">
      <w:pPr>
        <w:spacing w:line="276" w:lineRule="auto"/>
        <w:rPr>
          <w:bCs/>
          <w:sz w:val="24"/>
          <w:szCs w:val="24"/>
        </w:rPr>
      </w:pPr>
      <w:r w:rsidRPr="00442ADA">
        <w:rPr>
          <w:bCs/>
          <w:sz w:val="24"/>
          <w:szCs w:val="24"/>
        </w:rPr>
        <w:t xml:space="preserve">Срок выполнения работ с момента заключения муниципального контракта до </w:t>
      </w:r>
      <w:r w:rsidR="009E7F52">
        <w:rPr>
          <w:bCs/>
          <w:sz w:val="24"/>
          <w:szCs w:val="24"/>
        </w:rPr>
        <w:t>31</w:t>
      </w:r>
      <w:r w:rsidRPr="00442ADA">
        <w:rPr>
          <w:bCs/>
          <w:sz w:val="24"/>
          <w:szCs w:val="24"/>
        </w:rPr>
        <w:t xml:space="preserve"> октября 2013года</w:t>
      </w:r>
    </w:p>
    <w:p w:rsidR="00442ADA" w:rsidRPr="00442ADA" w:rsidRDefault="00442ADA" w:rsidP="00442ADA">
      <w:pPr>
        <w:spacing w:line="276" w:lineRule="auto"/>
        <w:rPr>
          <w:b/>
          <w:bCs/>
          <w:sz w:val="24"/>
          <w:szCs w:val="24"/>
        </w:rPr>
      </w:pPr>
    </w:p>
    <w:p w:rsidR="00442ADA" w:rsidRPr="00442ADA" w:rsidRDefault="00442ADA" w:rsidP="00442ADA">
      <w:pPr>
        <w:spacing w:line="276" w:lineRule="auto"/>
        <w:rPr>
          <w:b/>
          <w:bCs/>
          <w:sz w:val="24"/>
          <w:szCs w:val="24"/>
        </w:rPr>
      </w:pPr>
      <w:r w:rsidRPr="00442ADA">
        <w:rPr>
          <w:b/>
          <w:bCs/>
          <w:sz w:val="24"/>
          <w:szCs w:val="24"/>
        </w:rPr>
        <w:t xml:space="preserve">Заказчик: МКУ «Благоустройство Ленинского района» </w:t>
      </w:r>
    </w:p>
    <w:p w:rsidR="00442ADA" w:rsidRPr="00442ADA" w:rsidRDefault="00442ADA" w:rsidP="00442ADA">
      <w:pPr>
        <w:spacing w:line="276" w:lineRule="auto"/>
        <w:rPr>
          <w:b/>
          <w:bCs/>
          <w:sz w:val="24"/>
          <w:szCs w:val="24"/>
        </w:rPr>
      </w:pPr>
      <w:r w:rsidRPr="00442ADA">
        <w:rPr>
          <w:b/>
          <w:bCs/>
          <w:sz w:val="24"/>
          <w:szCs w:val="24"/>
        </w:rPr>
        <w:t xml:space="preserve">И.о. директора_________________ С.В. Исайкин        </w:t>
      </w:r>
    </w:p>
    <w:p w:rsidR="00442ADA" w:rsidRPr="00442ADA" w:rsidRDefault="00442ADA" w:rsidP="00442ADA">
      <w:pPr>
        <w:spacing w:before="100" w:beforeAutospacing="1" w:after="100" w:afterAutospacing="1" w:line="276" w:lineRule="auto"/>
        <w:rPr>
          <w:b/>
          <w:bCs/>
          <w:sz w:val="24"/>
          <w:szCs w:val="24"/>
        </w:rPr>
      </w:pPr>
    </w:p>
    <w:p w:rsidR="00442ADA" w:rsidRPr="00442ADA" w:rsidRDefault="00442ADA" w:rsidP="00442ADA">
      <w:pPr>
        <w:spacing w:before="100" w:beforeAutospacing="1" w:after="100" w:afterAutospacing="1" w:line="276" w:lineRule="auto"/>
        <w:rPr>
          <w:b/>
          <w:bCs/>
          <w:sz w:val="24"/>
          <w:szCs w:val="24"/>
        </w:rPr>
      </w:pPr>
    </w:p>
    <w:p w:rsidR="00442ADA" w:rsidRPr="00442ADA" w:rsidRDefault="00442ADA" w:rsidP="00442ADA">
      <w:pPr>
        <w:spacing w:before="100" w:beforeAutospacing="1" w:after="100" w:afterAutospacing="1" w:line="276" w:lineRule="auto"/>
        <w:rPr>
          <w:b/>
          <w:bCs/>
          <w:sz w:val="24"/>
          <w:szCs w:val="24"/>
        </w:rPr>
      </w:pPr>
      <w:r w:rsidRPr="00442ADA">
        <w:rPr>
          <w:b/>
          <w:bCs/>
          <w:sz w:val="24"/>
          <w:szCs w:val="24"/>
        </w:rPr>
        <w:t>Подрядчик</w:t>
      </w:r>
      <w:proofErr w:type="gramStart"/>
      <w:r w:rsidRPr="00442ADA">
        <w:rPr>
          <w:b/>
          <w:bCs/>
          <w:sz w:val="24"/>
          <w:szCs w:val="24"/>
        </w:rPr>
        <w:t>: _______________ (________)</w:t>
      </w:r>
      <w:proofErr w:type="gramEnd"/>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r w:rsidRPr="00442ADA">
        <w:rPr>
          <w:sz w:val="18"/>
          <w:szCs w:val="18"/>
        </w:rPr>
        <w:tab/>
        <w:t xml:space="preserve"> </w:t>
      </w: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center" w:pos="4677"/>
          <w:tab w:val="right" w:pos="9355"/>
        </w:tabs>
        <w:rPr>
          <w:sz w:val="18"/>
          <w:szCs w:val="18"/>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p>
    <w:p w:rsidR="00442ADA" w:rsidRPr="00442ADA" w:rsidRDefault="00442ADA" w:rsidP="00442ADA">
      <w:pPr>
        <w:tabs>
          <w:tab w:val="left" w:pos="0"/>
        </w:tabs>
        <w:jc w:val="right"/>
        <w:rPr>
          <w:sz w:val="22"/>
          <w:szCs w:val="22"/>
        </w:rPr>
      </w:pPr>
      <w:r w:rsidRPr="00442ADA">
        <w:rPr>
          <w:sz w:val="22"/>
          <w:szCs w:val="22"/>
        </w:rPr>
        <w:lastRenderedPageBreak/>
        <w:t>Приложение № 3</w:t>
      </w:r>
    </w:p>
    <w:p w:rsidR="00442ADA" w:rsidRPr="00442ADA" w:rsidRDefault="00442ADA" w:rsidP="00442ADA">
      <w:pPr>
        <w:tabs>
          <w:tab w:val="left" w:pos="0"/>
        </w:tabs>
        <w:jc w:val="right"/>
        <w:rPr>
          <w:sz w:val="22"/>
          <w:szCs w:val="22"/>
        </w:rPr>
      </w:pPr>
      <w:r w:rsidRPr="00442ADA">
        <w:rPr>
          <w:sz w:val="22"/>
          <w:szCs w:val="22"/>
        </w:rPr>
        <w:t>к муниципальному контракту  №_____</w:t>
      </w:r>
    </w:p>
    <w:p w:rsidR="00442ADA" w:rsidRPr="00442ADA" w:rsidRDefault="00442ADA" w:rsidP="00442ADA">
      <w:pPr>
        <w:tabs>
          <w:tab w:val="left" w:pos="0"/>
        </w:tabs>
        <w:jc w:val="right"/>
        <w:rPr>
          <w:sz w:val="22"/>
          <w:szCs w:val="22"/>
        </w:rPr>
      </w:pPr>
      <w:r w:rsidRPr="00442ADA">
        <w:rPr>
          <w:sz w:val="22"/>
          <w:szCs w:val="22"/>
        </w:rPr>
        <w:t>от «____» ______________ 2013г.</w:t>
      </w:r>
    </w:p>
    <w:p w:rsidR="00442ADA" w:rsidRPr="00442ADA" w:rsidRDefault="00442ADA" w:rsidP="00442ADA">
      <w:pPr>
        <w:tabs>
          <w:tab w:val="left" w:pos="0"/>
        </w:tabs>
        <w:rPr>
          <w:b/>
        </w:rPr>
      </w:pPr>
      <w:r w:rsidRPr="00442ADA">
        <w:rPr>
          <w:b/>
        </w:rPr>
        <w:tab/>
      </w:r>
      <w:r w:rsidRPr="00442ADA">
        <w:rPr>
          <w:b/>
        </w:rPr>
        <w:tab/>
      </w:r>
      <w:r w:rsidRPr="00442ADA">
        <w:rPr>
          <w:b/>
        </w:rPr>
        <w:tab/>
      </w:r>
      <w:r w:rsidRPr="00442ADA">
        <w:rPr>
          <w:b/>
        </w:rPr>
        <w:tab/>
      </w:r>
      <w:r w:rsidRPr="00442ADA">
        <w:rPr>
          <w:b/>
        </w:rPr>
        <w:tab/>
      </w:r>
      <w:r w:rsidRPr="00442ADA">
        <w:rPr>
          <w:b/>
        </w:rPr>
        <w:tab/>
      </w:r>
    </w:p>
    <w:p w:rsidR="00442ADA" w:rsidRPr="00442ADA" w:rsidRDefault="00442ADA" w:rsidP="00442ADA">
      <w:pPr>
        <w:tabs>
          <w:tab w:val="left" w:pos="0"/>
        </w:tabs>
        <w:rPr>
          <w:b/>
        </w:rPr>
      </w:pPr>
    </w:p>
    <w:p w:rsidR="00442ADA" w:rsidRPr="00442ADA" w:rsidRDefault="00442ADA" w:rsidP="00442ADA">
      <w:pPr>
        <w:jc w:val="center"/>
        <w:rPr>
          <w:b/>
          <w:bCs/>
          <w:sz w:val="16"/>
          <w:szCs w:val="16"/>
        </w:rPr>
      </w:pPr>
      <w:r w:rsidRPr="00442ADA">
        <w:rPr>
          <w:b/>
          <w:sz w:val="16"/>
          <w:szCs w:val="16"/>
        </w:rPr>
        <w:t>АКТ</w:t>
      </w:r>
    </w:p>
    <w:p w:rsidR="00442ADA" w:rsidRPr="00442ADA" w:rsidRDefault="00442ADA" w:rsidP="00442ADA">
      <w:pPr>
        <w:jc w:val="center"/>
        <w:rPr>
          <w:b/>
          <w:bCs/>
          <w:sz w:val="16"/>
          <w:szCs w:val="16"/>
        </w:rPr>
      </w:pPr>
      <w:r w:rsidRPr="00442ADA">
        <w:rPr>
          <w:b/>
          <w:bCs/>
          <w:sz w:val="16"/>
          <w:szCs w:val="16"/>
        </w:rPr>
        <w:t>освидетельствования скрытых работ (форма)</w:t>
      </w:r>
    </w:p>
    <w:p w:rsidR="00442ADA" w:rsidRPr="00442ADA" w:rsidRDefault="00442ADA" w:rsidP="00442ADA">
      <w:pPr>
        <w:rPr>
          <w:b/>
          <w:sz w:val="16"/>
          <w:szCs w:val="16"/>
        </w:rPr>
      </w:pPr>
    </w:p>
    <w:p w:rsidR="00442ADA" w:rsidRPr="00442ADA" w:rsidRDefault="00442ADA" w:rsidP="00442ADA">
      <w:pPr>
        <w:rPr>
          <w:b/>
          <w:sz w:val="16"/>
          <w:szCs w:val="16"/>
        </w:rPr>
      </w:pPr>
      <w:r w:rsidRPr="00442ADA">
        <w:rPr>
          <w:b/>
          <w:sz w:val="16"/>
          <w:szCs w:val="16"/>
        </w:rPr>
        <w:t>№_____________________                                                                                        «___»_______________20__г.</w:t>
      </w:r>
    </w:p>
    <w:p w:rsidR="00442ADA" w:rsidRPr="00442ADA" w:rsidRDefault="00442ADA" w:rsidP="00442ADA">
      <w:pPr>
        <w:rPr>
          <w:sz w:val="16"/>
          <w:szCs w:val="16"/>
        </w:rPr>
      </w:pPr>
    </w:p>
    <w:p w:rsidR="00442ADA" w:rsidRPr="00442ADA" w:rsidRDefault="00442ADA" w:rsidP="00442ADA">
      <w:pPr>
        <w:jc w:val="both"/>
        <w:rPr>
          <w:sz w:val="16"/>
          <w:szCs w:val="16"/>
        </w:rPr>
      </w:pPr>
      <w:r w:rsidRPr="00442ADA">
        <w:rPr>
          <w:sz w:val="16"/>
          <w:szCs w:val="16"/>
        </w:rPr>
        <w:t>Представитель заказчика_______________________________________________________________________</w:t>
      </w:r>
    </w:p>
    <w:p w:rsidR="00442ADA" w:rsidRPr="00442ADA" w:rsidRDefault="00442ADA" w:rsidP="00442ADA">
      <w:pPr>
        <w:jc w:val="center"/>
        <w:rPr>
          <w:i/>
          <w:sz w:val="16"/>
          <w:szCs w:val="16"/>
        </w:rPr>
      </w:pPr>
      <w:r w:rsidRPr="00442ADA">
        <w:rPr>
          <w:i/>
          <w:sz w:val="16"/>
          <w:szCs w:val="16"/>
        </w:rPr>
        <w:t xml:space="preserve">                                                                                     (должность, фамилия, инициалы)</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Представитель подрядной организации  __________________________________________________________</w:t>
      </w:r>
    </w:p>
    <w:p w:rsidR="00442ADA" w:rsidRPr="00442ADA" w:rsidRDefault="00442ADA" w:rsidP="00442ADA">
      <w:pPr>
        <w:jc w:val="center"/>
        <w:rPr>
          <w:i/>
          <w:sz w:val="16"/>
          <w:szCs w:val="16"/>
        </w:rPr>
      </w:pPr>
      <w:r w:rsidRPr="00442ADA">
        <w:rPr>
          <w:i/>
          <w:sz w:val="16"/>
          <w:szCs w:val="16"/>
        </w:rPr>
        <w:t xml:space="preserve">                                                                                    (должность, фамилия, инициалы)</w:t>
      </w:r>
    </w:p>
    <w:p w:rsidR="00442ADA" w:rsidRPr="00442ADA" w:rsidRDefault="00442ADA" w:rsidP="00442ADA">
      <w:pPr>
        <w:jc w:val="center"/>
        <w:rPr>
          <w:i/>
          <w:sz w:val="16"/>
          <w:szCs w:val="16"/>
        </w:rPr>
      </w:pPr>
    </w:p>
    <w:p w:rsidR="00442ADA" w:rsidRPr="00442ADA" w:rsidRDefault="00442ADA" w:rsidP="00442ADA">
      <w:pPr>
        <w:rPr>
          <w:sz w:val="16"/>
          <w:szCs w:val="16"/>
        </w:rPr>
      </w:pPr>
      <w:r w:rsidRPr="00442ADA">
        <w:rPr>
          <w:sz w:val="16"/>
          <w:szCs w:val="16"/>
        </w:rPr>
        <w:t>а также иные представители лиц, участвующих в освидетельствовании:________________________________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должность, фамилия, инициалы)</w:t>
      </w: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произвели осмотр работ, выполненных____________________________________________________________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лица, осуществляющего строительство, выполнившего работы</w:t>
      </w:r>
      <w:proofErr w:type="gramStart"/>
      <w:r w:rsidRPr="00442ADA">
        <w:rPr>
          <w:i/>
          <w:sz w:val="16"/>
          <w:szCs w:val="16"/>
        </w:rPr>
        <w:t xml:space="preserve"> )</w:t>
      </w:r>
      <w:proofErr w:type="gramEnd"/>
    </w:p>
    <w:p w:rsidR="00442ADA" w:rsidRPr="00442ADA" w:rsidRDefault="00442ADA" w:rsidP="00442ADA">
      <w:pPr>
        <w:jc w:val="both"/>
        <w:rPr>
          <w:sz w:val="16"/>
          <w:szCs w:val="16"/>
        </w:rPr>
      </w:pPr>
      <w:r w:rsidRPr="00442ADA">
        <w:rPr>
          <w:sz w:val="16"/>
          <w:szCs w:val="16"/>
        </w:rPr>
        <w:t>и составили настоящий акт о нижеследующем:</w:t>
      </w: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1. К освидетельствованию предъявлены следующие работы__________________________________________</w:t>
      </w:r>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скрытых работ)</w:t>
      </w:r>
    </w:p>
    <w:p w:rsidR="00442ADA" w:rsidRPr="00442ADA" w:rsidRDefault="00442ADA" w:rsidP="00442ADA">
      <w:pPr>
        <w:rPr>
          <w:sz w:val="16"/>
          <w:szCs w:val="16"/>
        </w:rPr>
      </w:pPr>
      <w:r w:rsidRPr="00442ADA">
        <w:rPr>
          <w:sz w:val="16"/>
          <w:szCs w:val="16"/>
        </w:rPr>
        <w:t>2. Работы выполнены по техническому заданию   __________________________________________________</w:t>
      </w:r>
    </w:p>
    <w:p w:rsidR="00442ADA" w:rsidRPr="00442ADA" w:rsidRDefault="00442ADA" w:rsidP="00442ADA">
      <w:pPr>
        <w:spacing w:after="120" w:line="480" w:lineRule="auto"/>
        <w:rPr>
          <w:sz w:val="16"/>
          <w:szCs w:val="16"/>
        </w:rPr>
      </w:pPr>
      <w:r w:rsidRPr="00442ADA">
        <w:rPr>
          <w:sz w:val="16"/>
          <w:szCs w:val="16"/>
        </w:rPr>
        <w:t>_____________________________________________________________________________________________</w:t>
      </w:r>
    </w:p>
    <w:p w:rsidR="00442ADA" w:rsidRPr="00442ADA" w:rsidRDefault="00442ADA" w:rsidP="00442ADA">
      <w:pPr>
        <w:spacing w:after="120" w:line="480" w:lineRule="auto"/>
        <w:jc w:val="center"/>
        <w:rPr>
          <w:sz w:val="16"/>
          <w:szCs w:val="16"/>
        </w:rPr>
      </w:pPr>
      <w:r w:rsidRPr="00442ADA">
        <w:rPr>
          <w:i/>
          <w:sz w:val="16"/>
          <w:szCs w:val="16"/>
        </w:rPr>
        <w:t>,</w:t>
      </w:r>
    </w:p>
    <w:p w:rsidR="00442ADA" w:rsidRPr="00442ADA" w:rsidRDefault="00442ADA" w:rsidP="00442ADA">
      <w:pPr>
        <w:rPr>
          <w:sz w:val="16"/>
          <w:szCs w:val="16"/>
        </w:rPr>
      </w:pPr>
      <w:r w:rsidRPr="00442ADA">
        <w:rPr>
          <w:sz w:val="16"/>
          <w:szCs w:val="16"/>
        </w:rPr>
        <w:t xml:space="preserve">3. При выполнении работ </w:t>
      </w:r>
      <w:proofErr w:type="gramStart"/>
      <w:r w:rsidRPr="00442ADA">
        <w:rPr>
          <w:sz w:val="16"/>
          <w:szCs w:val="16"/>
        </w:rPr>
        <w:t>применены</w:t>
      </w:r>
      <w:proofErr w:type="gramEnd"/>
      <w:r w:rsidRPr="00442ADA">
        <w:rPr>
          <w:sz w:val="16"/>
          <w:szCs w:val="16"/>
        </w:rPr>
        <w:t>_____________________________________________________________</w:t>
      </w:r>
    </w:p>
    <w:p w:rsidR="00442ADA" w:rsidRPr="00442ADA" w:rsidRDefault="00442ADA" w:rsidP="00442ADA">
      <w:pPr>
        <w:jc w:val="center"/>
        <w:rPr>
          <w:i/>
          <w:sz w:val="16"/>
          <w:szCs w:val="16"/>
        </w:rPr>
      </w:pPr>
      <w:r w:rsidRPr="00442ADA">
        <w:rPr>
          <w:i/>
          <w:sz w:val="16"/>
          <w:szCs w:val="16"/>
        </w:rPr>
        <w:t xml:space="preserve">                                                                                  </w:t>
      </w:r>
      <w:proofErr w:type="gramStart"/>
      <w:r w:rsidRPr="00442ADA">
        <w:rPr>
          <w:i/>
          <w:sz w:val="16"/>
          <w:szCs w:val="16"/>
        </w:rPr>
        <w:t xml:space="preserve">(наименование строительных материалов, </w:t>
      </w:r>
      <w:proofErr w:type="gramEnd"/>
    </w:p>
    <w:p w:rsidR="00442ADA" w:rsidRPr="00442ADA" w:rsidRDefault="00442ADA" w:rsidP="00442ADA">
      <w:pPr>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(изделий) со ссылкой на сертификаты или другие документы, подтверждающие качество)</w:t>
      </w:r>
    </w:p>
    <w:p w:rsidR="00442ADA" w:rsidRPr="00442ADA" w:rsidRDefault="00442ADA" w:rsidP="00442ADA">
      <w:pPr>
        <w:jc w:val="both"/>
        <w:rPr>
          <w:sz w:val="16"/>
          <w:szCs w:val="16"/>
        </w:rPr>
      </w:pPr>
      <w:r w:rsidRPr="00442ADA">
        <w:rPr>
          <w:sz w:val="16"/>
          <w:szCs w:val="16"/>
        </w:rPr>
        <w:t>____________________________________________________________________________________________</w:t>
      </w:r>
    </w:p>
    <w:p w:rsidR="00442ADA" w:rsidRPr="00442ADA" w:rsidRDefault="00442ADA" w:rsidP="00442ADA">
      <w:pPr>
        <w:spacing w:after="120" w:line="480" w:lineRule="auto"/>
        <w:jc w:val="both"/>
        <w:rPr>
          <w:sz w:val="16"/>
          <w:szCs w:val="16"/>
        </w:rPr>
      </w:pPr>
      <w:r w:rsidRPr="00442ADA">
        <w:rPr>
          <w:sz w:val="16"/>
          <w:szCs w:val="16"/>
        </w:rPr>
        <w:t>4. Предъявлены документы, подтверждающие соответствие работ предъявляемым к ним требованиям:_________________________________________________________________________________</w:t>
      </w:r>
    </w:p>
    <w:p w:rsidR="00442ADA" w:rsidRPr="00442ADA" w:rsidRDefault="00442ADA" w:rsidP="00442ADA">
      <w:pPr>
        <w:spacing w:after="120" w:line="480" w:lineRule="auto"/>
        <w:jc w:val="both"/>
        <w:rPr>
          <w:sz w:val="16"/>
          <w:szCs w:val="16"/>
        </w:rPr>
      </w:pPr>
      <w:r w:rsidRPr="00442ADA">
        <w:rPr>
          <w:sz w:val="16"/>
          <w:szCs w:val="16"/>
        </w:rPr>
        <w:t>_____________________________________________________________________________________________</w:t>
      </w:r>
    </w:p>
    <w:p w:rsidR="00442ADA" w:rsidRPr="00442ADA" w:rsidRDefault="00442ADA" w:rsidP="00442ADA">
      <w:pPr>
        <w:spacing w:after="120" w:line="480" w:lineRule="auto"/>
        <w:rPr>
          <w:i/>
          <w:sz w:val="16"/>
          <w:szCs w:val="16"/>
        </w:rPr>
      </w:pPr>
      <w:r w:rsidRPr="00442ADA">
        <w:rPr>
          <w:i/>
          <w:sz w:val="16"/>
          <w:szCs w:val="16"/>
        </w:rPr>
        <w:t>(результаты экспертиз, обследований, лабораторных и иных испытаний выполненных работ, проведенных в процессе строительного контроля.)</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5. Даты: начала работ           «____»________________ 20___г.</w:t>
      </w:r>
    </w:p>
    <w:p w:rsidR="00442ADA" w:rsidRPr="00442ADA" w:rsidRDefault="00442ADA" w:rsidP="00442ADA">
      <w:pPr>
        <w:rPr>
          <w:sz w:val="16"/>
          <w:szCs w:val="16"/>
        </w:rPr>
      </w:pPr>
      <w:r w:rsidRPr="00442ADA">
        <w:rPr>
          <w:sz w:val="16"/>
          <w:szCs w:val="16"/>
        </w:rPr>
        <w:t xml:space="preserve">               окончания работ      «____»________________ 20___г.</w:t>
      </w:r>
    </w:p>
    <w:p w:rsidR="00442ADA" w:rsidRPr="00442ADA" w:rsidRDefault="00442ADA" w:rsidP="00442ADA">
      <w:pPr>
        <w:jc w:val="center"/>
        <w:rPr>
          <w:b/>
          <w:bCs/>
          <w:sz w:val="16"/>
          <w:szCs w:val="16"/>
        </w:rPr>
      </w:pPr>
    </w:p>
    <w:p w:rsidR="00442ADA" w:rsidRPr="00442ADA" w:rsidRDefault="00442ADA" w:rsidP="00442ADA">
      <w:pPr>
        <w:jc w:val="both"/>
        <w:rPr>
          <w:i/>
          <w:sz w:val="16"/>
          <w:szCs w:val="16"/>
        </w:rPr>
      </w:pPr>
      <w:r w:rsidRPr="00442ADA">
        <w:rPr>
          <w:bCs/>
          <w:sz w:val="16"/>
          <w:szCs w:val="16"/>
        </w:rPr>
        <w:t>6.</w:t>
      </w:r>
      <w:r w:rsidRPr="00442ADA">
        <w:rPr>
          <w:b/>
          <w:bCs/>
          <w:sz w:val="16"/>
          <w:szCs w:val="16"/>
        </w:rPr>
        <w:t xml:space="preserve"> </w:t>
      </w:r>
      <w:r w:rsidRPr="00442ADA">
        <w:rPr>
          <w:sz w:val="16"/>
          <w:szCs w:val="16"/>
        </w:rPr>
        <w:t>Работы выполнены в соответствии с проектом, стандартами, строительными нормами и требованиями их приемки</w:t>
      </w:r>
      <w:r w:rsidRPr="00442ADA">
        <w:rPr>
          <w:i/>
          <w:sz w:val="16"/>
          <w:szCs w:val="16"/>
        </w:rPr>
        <w:t xml:space="preserve">                                    </w:t>
      </w:r>
    </w:p>
    <w:p w:rsidR="00442ADA" w:rsidRPr="00442ADA" w:rsidRDefault="00442ADA" w:rsidP="00442ADA">
      <w:pPr>
        <w:jc w:val="center"/>
        <w:rPr>
          <w:sz w:val="16"/>
          <w:szCs w:val="16"/>
        </w:rPr>
      </w:pPr>
      <w:r w:rsidRPr="00442ADA">
        <w:rPr>
          <w:i/>
          <w:sz w:val="16"/>
          <w:szCs w:val="16"/>
        </w:rPr>
        <w:t xml:space="preserve"> </w:t>
      </w:r>
    </w:p>
    <w:p w:rsidR="00442ADA" w:rsidRPr="00442ADA" w:rsidRDefault="00442ADA" w:rsidP="00442ADA">
      <w:pPr>
        <w:jc w:val="both"/>
        <w:rPr>
          <w:sz w:val="16"/>
          <w:szCs w:val="16"/>
        </w:rPr>
      </w:pPr>
      <w:r w:rsidRPr="00442ADA">
        <w:rPr>
          <w:sz w:val="16"/>
          <w:szCs w:val="16"/>
        </w:rPr>
        <w:t xml:space="preserve">7. Разрешается производство последующих работ </w:t>
      </w:r>
      <w:proofErr w:type="gramStart"/>
      <w:r w:rsidRPr="00442ADA">
        <w:rPr>
          <w:sz w:val="16"/>
          <w:szCs w:val="16"/>
        </w:rPr>
        <w:t>по</w:t>
      </w:r>
      <w:proofErr w:type="gramEnd"/>
      <w:r w:rsidRPr="00442ADA">
        <w:rPr>
          <w:sz w:val="16"/>
          <w:szCs w:val="16"/>
        </w:rPr>
        <w:t xml:space="preserve"> _______________________________________________</w:t>
      </w:r>
    </w:p>
    <w:p w:rsidR="00442ADA" w:rsidRPr="00442ADA" w:rsidRDefault="00442ADA" w:rsidP="00442ADA">
      <w:pPr>
        <w:jc w:val="both"/>
        <w:rPr>
          <w:sz w:val="16"/>
          <w:szCs w:val="16"/>
        </w:rPr>
      </w:pPr>
      <w:r w:rsidRPr="00442ADA">
        <w:rPr>
          <w:sz w:val="16"/>
          <w:szCs w:val="16"/>
        </w:rPr>
        <w:t>_____________________________________________________________________________________________</w:t>
      </w:r>
    </w:p>
    <w:p w:rsidR="00442ADA" w:rsidRPr="00442ADA" w:rsidRDefault="00442ADA" w:rsidP="00442ADA">
      <w:pPr>
        <w:jc w:val="center"/>
        <w:rPr>
          <w:i/>
          <w:sz w:val="16"/>
          <w:szCs w:val="16"/>
        </w:rPr>
      </w:pPr>
      <w:r w:rsidRPr="00442ADA">
        <w:rPr>
          <w:i/>
          <w:sz w:val="16"/>
          <w:szCs w:val="16"/>
        </w:rPr>
        <w:t>(наименование работ,  конструкций)</w:t>
      </w:r>
    </w:p>
    <w:p w:rsidR="00442ADA" w:rsidRPr="00442ADA" w:rsidRDefault="00442ADA" w:rsidP="00442ADA">
      <w:pPr>
        <w:jc w:val="both"/>
        <w:rPr>
          <w:sz w:val="16"/>
          <w:szCs w:val="16"/>
        </w:rPr>
      </w:pPr>
      <w:r w:rsidRPr="00442ADA">
        <w:rPr>
          <w:sz w:val="16"/>
          <w:szCs w:val="16"/>
        </w:rPr>
        <w:t>Акт составлен в _______ экземплярах.</w:t>
      </w:r>
    </w:p>
    <w:p w:rsidR="00442ADA" w:rsidRPr="00442ADA" w:rsidRDefault="00442ADA" w:rsidP="00442ADA">
      <w:pPr>
        <w:jc w:val="both"/>
        <w:rPr>
          <w:sz w:val="16"/>
          <w:szCs w:val="16"/>
        </w:rPr>
      </w:pPr>
    </w:p>
    <w:p w:rsidR="00442ADA" w:rsidRPr="00442ADA" w:rsidRDefault="00442ADA" w:rsidP="00442ADA">
      <w:pPr>
        <w:jc w:val="both"/>
        <w:rPr>
          <w:sz w:val="16"/>
          <w:szCs w:val="16"/>
        </w:rPr>
      </w:pPr>
      <w:r w:rsidRPr="00442ADA">
        <w:rPr>
          <w:sz w:val="16"/>
          <w:szCs w:val="16"/>
        </w:rPr>
        <w:t>Подписи членов комиссии:</w:t>
      </w:r>
    </w:p>
    <w:p w:rsidR="00442ADA" w:rsidRPr="00442ADA" w:rsidRDefault="00442ADA" w:rsidP="00442ADA">
      <w:pPr>
        <w:jc w:val="both"/>
        <w:rPr>
          <w:sz w:val="16"/>
          <w:szCs w:val="16"/>
        </w:rPr>
      </w:pPr>
      <w:r w:rsidRPr="00442ADA">
        <w:rPr>
          <w:sz w:val="16"/>
          <w:szCs w:val="16"/>
        </w:rPr>
        <w:t>Представитель  заказчика:      __________________________________________________________________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jc w:val="both"/>
        <w:rPr>
          <w:sz w:val="16"/>
          <w:szCs w:val="16"/>
        </w:rPr>
      </w:pPr>
      <w:r w:rsidRPr="00442ADA">
        <w:rPr>
          <w:sz w:val="16"/>
          <w:szCs w:val="16"/>
        </w:rPr>
        <w:t>Представитель подрядной организации:    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rPr>
          <w:sz w:val="16"/>
          <w:szCs w:val="16"/>
        </w:rPr>
      </w:pPr>
      <w:r w:rsidRPr="00442ADA">
        <w:rPr>
          <w:sz w:val="16"/>
          <w:szCs w:val="16"/>
        </w:rPr>
        <w:t>Представители иных лиц: _______________________________________________________________________</w:t>
      </w:r>
    </w:p>
    <w:p w:rsidR="00442ADA" w:rsidRPr="00442ADA" w:rsidRDefault="00442ADA" w:rsidP="00442ADA">
      <w:pPr>
        <w:jc w:val="center"/>
        <w:rPr>
          <w:i/>
          <w:sz w:val="16"/>
          <w:szCs w:val="16"/>
        </w:rPr>
      </w:pPr>
      <w:r w:rsidRPr="00442ADA">
        <w:rPr>
          <w:i/>
          <w:sz w:val="16"/>
          <w:szCs w:val="16"/>
        </w:rPr>
        <w:t>(должность, фамилия, инициалы, подпись)</w:t>
      </w:r>
    </w:p>
    <w:p w:rsidR="00442ADA" w:rsidRPr="00442ADA" w:rsidRDefault="00442ADA" w:rsidP="00442ADA">
      <w:pPr>
        <w:rPr>
          <w:sz w:val="16"/>
          <w:szCs w:val="16"/>
        </w:rPr>
      </w:pP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Заказчик: _____________________________________________________</w:t>
      </w:r>
    </w:p>
    <w:p w:rsidR="00442ADA" w:rsidRPr="00442ADA" w:rsidRDefault="00442ADA" w:rsidP="00442ADA">
      <w:pPr>
        <w:rPr>
          <w:sz w:val="16"/>
          <w:szCs w:val="16"/>
        </w:rPr>
      </w:pPr>
    </w:p>
    <w:p w:rsidR="00442ADA" w:rsidRPr="00442ADA" w:rsidRDefault="00442ADA" w:rsidP="00442ADA">
      <w:pPr>
        <w:rPr>
          <w:sz w:val="16"/>
          <w:szCs w:val="16"/>
        </w:rPr>
      </w:pPr>
    </w:p>
    <w:p w:rsidR="00442ADA" w:rsidRPr="00442ADA" w:rsidRDefault="00442ADA" w:rsidP="00442ADA">
      <w:pPr>
        <w:rPr>
          <w:sz w:val="16"/>
          <w:szCs w:val="16"/>
        </w:rPr>
      </w:pPr>
      <w:r w:rsidRPr="00442ADA">
        <w:rPr>
          <w:sz w:val="16"/>
          <w:szCs w:val="16"/>
        </w:rPr>
        <w:t>Подрядчик: ___________________________________________________</w:t>
      </w:r>
    </w:p>
    <w:p w:rsidR="00442ADA" w:rsidRPr="00442ADA" w:rsidRDefault="00442ADA" w:rsidP="00442ADA">
      <w:pPr>
        <w:tabs>
          <w:tab w:val="center" w:pos="4677"/>
          <w:tab w:val="right" w:pos="9355"/>
        </w:tabs>
        <w:rPr>
          <w:sz w:val="18"/>
          <w:szCs w:val="18"/>
        </w:rPr>
      </w:pPr>
    </w:p>
    <w:p w:rsidR="00442ADA" w:rsidRPr="00442ADA" w:rsidRDefault="00442ADA" w:rsidP="00442ADA">
      <w:pPr>
        <w:suppressAutoHyphens/>
        <w:autoSpaceDE w:val="0"/>
        <w:rPr>
          <w:rFonts w:ascii="Courier New" w:eastAsia="Calibri" w:hAnsi="Courier New" w:cs="Courier New"/>
          <w:lang w:eastAsia="ar-SA"/>
        </w:rPr>
        <w:sectPr w:rsidR="00442ADA" w:rsidRPr="00442ADA">
          <w:pgSz w:w="11906" w:h="16838"/>
          <w:pgMar w:top="1134" w:right="850" w:bottom="1134" w:left="1701" w:header="708" w:footer="708" w:gutter="0"/>
          <w:cols w:space="708"/>
          <w:docGrid w:linePitch="360"/>
        </w:sectPr>
      </w:pPr>
    </w:p>
    <w:p w:rsidR="00442ADA" w:rsidRPr="00442ADA" w:rsidRDefault="002E5B68" w:rsidP="00442ADA">
      <w:pPr>
        <w:suppressAutoHyphens/>
        <w:autoSpaceDE w:val="0"/>
        <w:rPr>
          <w:sz w:val="18"/>
          <w:szCs w:val="18"/>
        </w:rPr>
      </w:pPr>
      <w:r w:rsidRPr="002E5B68">
        <w:rPr>
          <w:rFonts w:eastAsia="Calibri"/>
          <w:sz w:val="18"/>
          <w:szCs w:val="18"/>
          <w:lang w:eastAsia="ar-SA"/>
        </w:rPr>
        <w:lastRenderedPageBreak/>
        <w:fldChar w:fldCharType="begin"/>
      </w:r>
      <w:r w:rsidR="00442ADA" w:rsidRPr="00442ADA">
        <w:rPr>
          <w:rFonts w:eastAsia="Calibri"/>
          <w:sz w:val="18"/>
          <w:szCs w:val="18"/>
          <w:lang w:eastAsia="ar-SA"/>
        </w:rPr>
        <w:instrText xml:space="preserve"> LINK Excel.Sheet.12 "\\\\Smeta\\shareddocs\\Айгуль\\кс-2.xlsx" "Акт приемки выполненных работ!R1C2:R3C16" \a \f 4 \h  \* MERGEFORMAT </w:instrText>
      </w:r>
      <w:r w:rsidRPr="002E5B68">
        <w:rPr>
          <w:rFonts w:eastAsia="Calibri"/>
          <w:sz w:val="18"/>
          <w:szCs w:val="18"/>
          <w:lang w:eastAsia="ar-SA"/>
        </w:rPr>
        <w:fldChar w:fldCharType="separate"/>
      </w:r>
    </w:p>
    <w:p w:rsidR="00442ADA" w:rsidRPr="00442ADA" w:rsidRDefault="00442ADA" w:rsidP="00442ADA">
      <w:pPr>
        <w:jc w:val="right"/>
        <w:rPr>
          <w:sz w:val="18"/>
          <w:szCs w:val="18"/>
        </w:rPr>
      </w:pPr>
      <w:r w:rsidRPr="00442ADA">
        <w:rPr>
          <w:sz w:val="18"/>
          <w:szCs w:val="18"/>
        </w:rPr>
        <w:t>Приложение № 4</w:t>
      </w:r>
    </w:p>
    <w:p w:rsidR="00442ADA" w:rsidRPr="00442ADA" w:rsidRDefault="00442ADA" w:rsidP="00442ADA">
      <w:pPr>
        <w:jc w:val="right"/>
        <w:rPr>
          <w:sz w:val="18"/>
          <w:szCs w:val="18"/>
        </w:rPr>
      </w:pPr>
      <w:r w:rsidRPr="00442ADA">
        <w:rPr>
          <w:sz w:val="18"/>
          <w:szCs w:val="18"/>
        </w:rPr>
        <w:t>к Муниципальному контракту № ___</w:t>
      </w:r>
    </w:p>
    <w:tbl>
      <w:tblPr>
        <w:tblpPr w:leftFromText="180" w:rightFromText="180" w:vertAnchor="text" w:horzAnchor="margin" w:tblpXSpec="right" w:tblpY="348"/>
        <w:tblW w:w="14635" w:type="dxa"/>
        <w:tblLook w:val="04A0"/>
      </w:tblPr>
      <w:tblGrid>
        <w:gridCol w:w="14635"/>
      </w:tblGrid>
      <w:tr w:rsidR="00442ADA" w:rsidRPr="00442ADA" w:rsidTr="00B85D62">
        <w:trPr>
          <w:trHeight w:val="276"/>
        </w:trPr>
        <w:tc>
          <w:tcPr>
            <w:tcW w:w="14635" w:type="dxa"/>
            <w:noWrap/>
            <w:vAlign w:val="bottom"/>
            <w:hideMark/>
          </w:tcPr>
          <w:p w:rsidR="00442ADA" w:rsidRPr="00442ADA" w:rsidRDefault="00442ADA" w:rsidP="00442ADA">
            <w:pPr>
              <w:jc w:val="right"/>
              <w:rPr>
                <w:sz w:val="16"/>
                <w:szCs w:val="16"/>
              </w:rPr>
            </w:pPr>
            <w:r w:rsidRPr="00442ADA">
              <w:rPr>
                <w:sz w:val="16"/>
                <w:szCs w:val="16"/>
              </w:rPr>
              <w:t>Унифицированная форма № КС-2 Утверждена постановлением Госкомстата России  от 11 ноября 1999 года №100</w:t>
            </w:r>
          </w:p>
        </w:tc>
      </w:tr>
    </w:tbl>
    <w:p w:rsidR="00442ADA" w:rsidRPr="00442ADA" w:rsidRDefault="00442ADA" w:rsidP="00442ADA">
      <w:pPr>
        <w:suppressAutoHyphens/>
        <w:autoSpaceDE w:val="0"/>
        <w:jc w:val="right"/>
        <w:rPr>
          <w:rFonts w:eastAsia="Calibri"/>
          <w:b/>
          <w:sz w:val="18"/>
          <w:szCs w:val="18"/>
          <w:u w:val="single"/>
          <w:lang w:eastAsia="ar-SA"/>
        </w:rPr>
      </w:pPr>
      <w:r w:rsidRPr="00442ADA">
        <w:rPr>
          <w:sz w:val="18"/>
          <w:szCs w:val="18"/>
        </w:rPr>
        <w:t xml:space="preserve">от «____» _____________________2013г. </w:t>
      </w:r>
      <w:r w:rsidR="002E5B68" w:rsidRPr="00442ADA">
        <w:rPr>
          <w:rFonts w:eastAsia="Calibri"/>
          <w:b/>
          <w:sz w:val="18"/>
          <w:szCs w:val="18"/>
          <w:u w:val="single"/>
          <w:lang w:eastAsia="ar-SA"/>
        </w:rPr>
        <w:fldChar w:fldCharType="end"/>
      </w:r>
    </w:p>
    <w:tbl>
      <w:tblPr>
        <w:tblW w:w="5000" w:type="pct"/>
        <w:tblLook w:val="04A0"/>
      </w:tblPr>
      <w:tblGrid>
        <w:gridCol w:w="79"/>
        <w:gridCol w:w="160"/>
        <w:gridCol w:w="79"/>
        <w:gridCol w:w="13"/>
        <w:gridCol w:w="587"/>
        <w:gridCol w:w="69"/>
        <w:gridCol w:w="1062"/>
        <w:gridCol w:w="287"/>
        <w:gridCol w:w="1505"/>
        <w:gridCol w:w="234"/>
        <w:gridCol w:w="1277"/>
        <w:gridCol w:w="665"/>
        <w:gridCol w:w="665"/>
        <w:gridCol w:w="181"/>
        <w:gridCol w:w="534"/>
        <w:gridCol w:w="665"/>
        <w:gridCol w:w="187"/>
        <w:gridCol w:w="1396"/>
        <w:gridCol w:w="337"/>
        <w:gridCol w:w="443"/>
        <w:gridCol w:w="53"/>
        <w:gridCol w:w="159"/>
        <w:gridCol w:w="721"/>
        <w:gridCol w:w="234"/>
        <w:gridCol w:w="103"/>
        <w:gridCol w:w="337"/>
        <w:gridCol w:w="384"/>
        <w:gridCol w:w="262"/>
        <w:gridCol w:w="209"/>
        <w:gridCol w:w="681"/>
        <w:gridCol w:w="684"/>
        <w:gridCol w:w="681"/>
        <w:gridCol w:w="681"/>
      </w:tblGrid>
      <w:tr w:rsidR="00442ADA" w:rsidRPr="00442ADA" w:rsidTr="00B85D62">
        <w:trPr>
          <w:trHeight w:val="142"/>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1" w:name="RANGE!C4"/>
            <w:bookmarkEnd w:id="1"/>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Код</w:t>
            </w:r>
          </w:p>
        </w:tc>
      </w:tr>
      <w:tr w:rsidR="00442ADA" w:rsidRPr="00442ADA" w:rsidTr="00B85D62">
        <w:trPr>
          <w:trHeight w:val="118"/>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2" w:name="RANGE!C5"/>
            <w:bookmarkEnd w:id="2"/>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Форма по ОКУД</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0322005</w:t>
            </w:r>
          </w:p>
        </w:tc>
      </w:tr>
      <w:tr w:rsidR="00442ADA" w:rsidRPr="00442ADA" w:rsidTr="00B85D62">
        <w:trPr>
          <w:trHeight w:val="113"/>
        </w:trPr>
        <w:tc>
          <w:tcPr>
            <w:tcW w:w="3355" w:type="pct"/>
            <w:gridSpan w:val="21"/>
            <w:hideMark/>
          </w:tcPr>
          <w:p w:rsidR="00442ADA" w:rsidRPr="00442ADA" w:rsidRDefault="00442ADA" w:rsidP="00442ADA">
            <w:pPr>
              <w:rPr>
                <w:sz w:val="16"/>
                <w:szCs w:val="16"/>
              </w:rPr>
            </w:pPr>
            <w:r w:rsidRPr="00442ADA">
              <w:rPr>
                <w:sz w:val="16"/>
                <w:szCs w:val="16"/>
              </w:rPr>
              <w:t xml:space="preserve">Инвестор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single" w:sz="4" w:space="0" w:color="auto"/>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80"/>
        </w:trPr>
        <w:tc>
          <w:tcPr>
            <w:tcW w:w="3355" w:type="pct"/>
            <w:gridSpan w:val="21"/>
            <w:hideMark/>
          </w:tcPr>
          <w:p w:rsidR="00442ADA" w:rsidRPr="00442ADA" w:rsidRDefault="00442ADA" w:rsidP="00442ADA">
            <w:pPr>
              <w:rPr>
                <w:sz w:val="16"/>
                <w:szCs w:val="16"/>
              </w:rPr>
            </w:pPr>
            <w:r w:rsidRPr="00442ADA">
              <w:rPr>
                <w:sz w:val="16"/>
                <w:szCs w:val="16"/>
              </w:rPr>
              <w:t xml:space="preserve">Заказчик (Генподрядчик)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71"/>
        </w:trPr>
        <w:tc>
          <w:tcPr>
            <w:tcW w:w="3355" w:type="pct"/>
            <w:gridSpan w:val="21"/>
            <w:hideMark/>
          </w:tcPr>
          <w:p w:rsidR="00442ADA" w:rsidRPr="00442ADA" w:rsidRDefault="00442ADA" w:rsidP="00442ADA">
            <w:pPr>
              <w:rPr>
                <w:sz w:val="16"/>
                <w:szCs w:val="16"/>
              </w:rPr>
            </w:pPr>
            <w:r w:rsidRPr="00442ADA">
              <w:rPr>
                <w:sz w:val="16"/>
                <w:szCs w:val="16"/>
              </w:rPr>
              <w:t xml:space="preserve">Подрядчик (Субподрядчик) - </w:t>
            </w:r>
          </w:p>
        </w:tc>
        <w:tc>
          <w:tcPr>
            <w:tcW w:w="772" w:type="pct"/>
            <w:gridSpan w:val="8"/>
            <w:noWrap/>
            <w:hideMark/>
          </w:tcPr>
          <w:p w:rsidR="00442ADA" w:rsidRPr="00442ADA" w:rsidRDefault="00442ADA" w:rsidP="00442ADA">
            <w:pPr>
              <w:jc w:val="right"/>
              <w:rPr>
                <w:sz w:val="16"/>
                <w:szCs w:val="16"/>
              </w:rPr>
            </w:pPr>
            <w:r w:rsidRPr="00442ADA">
              <w:rPr>
                <w:sz w:val="16"/>
                <w:szCs w:val="16"/>
              </w:rPr>
              <w:t>по ОКПО</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88"/>
        </w:trPr>
        <w:tc>
          <w:tcPr>
            <w:tcW w:w="315" w:type="pct"/>
            <w:gridSpan w:val="6"/>
            <w:noWrap/>
            <w:hideMark/>
          </w:tcPr>
          <w:p w:rsidR="00442ADA" w:rsidRPr="00442ADA" w:rsidRDefault="00442ADA" w:rsidP="00442ADA">
            <w:pPr>
              <w:rPr>
                <w:sz w:val="16"/>
                <w:szCs w:val="16"/>
              </w:rPr>
            </w:pPr>
            <w:r w:rsidRPr="00442ADA">
              <w:rPr>
                <w:sz w:val="16"/>
                <w:szCs w:val="16"/>
              </w:rPr>
              <w:t xml:space="preserve">Стройка - </w:t>
            </w:r>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bookmarkStart w:id="3" w:name="RANGE!J9"/>
            <w:bookmarkEnd w:id="3"/>
          </w:p>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rPr>
                <w:sz w:val="16"/>
                <w:szCs w:val="16"/>
              </w:rPr>
            </w:pPr>
            <w:r w:rsidRPr="00442ADA">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35"/>
        </w:trPr>
        <w:tc>
          <w:tcPr>
            <w:tcW w:w="315" w:type="pct"/>
            <w:gridSpan w:val="6"/>
            <w:noWrap/>
            <w:hideMark/>
          </w:tcPr>
          <w:p w:rsidR="00442ADA" w:rsidRPr="00442ADA" w:rsidRDefault="00442ADA" w:rsidP="00442ADA">
            <w:pPr>
              <w:rPr>
                <w:sz w:val="16"/>
                <w:szCs w:val="16"/>
              </w:rPr>
            </w:pPr>
            <w:r w:rsidRPr="00442ADA">
              <w:rPr>
                <w:sz w:val="16"/>
                <w:szCs w:val="16"/>
              </w:rPr>
              <w:t xml:space="preserve">Объект - </w:t>
            </w:r>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rPr>
                <w:sz w:val="16"/>
                <w:szCs w:val="16"/>
              </w:rPr>
            </w:pPr>
            <w:r w:rsidRPr="00442ADA">
              <w:rPr>
                <w:sz w:val="16"/>
                <w:szCs w:val="16"/>
              </w:rPr>
              <w:t xml:space="preserve"> </w:t>
            </w:r>
          </w:p>
        </w:tc>
        <w:tc>
          <w:tcPr>
            <w:tcW w:w="873" w:type="pct"/>
            <w:gridSpan w:val="4"/>
            <w:tcBorders>
              <w:top w:val="nil"/>
              <w:left w:val="single" w:sz="4" w:space="0" w:color="auto"/>
              <w:bottom w:val="nil"/>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44"/>
        </w:trPr>
        <w:tc>
          <w:tcPr>
            <w:tcW w:w="101" w:type="pct"/>
            <w:gridSpan w:val="3"/>
            <w:noWrap/>
            <w:hideMark/>
          </w:tcPr>
          <w:p w:rsidR="00442ADA" w:rsidRPr="00442ADA" w:rsidRDefault="00442ADA" w:rsidP="00442ADA"/>
        </w:tc>
        <w:tc>
          <w:tcPr>
            <w:tcW w:w="214" w:type="pct"/>
            <w:gridSpan w:val="3"/>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Вид деятельности по ОКДП</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59"/>
        </w:trPr>
        <w:tc>
          <w:tcPr>
            <w:tcW w:w="101" w:type="pct"/>
            <w:gridSpan w:val="3"/>
            <w:noWrap/>
            <w:hideMark/>
          </w:tcPr>
          <w:p w:rsidR="00442ADA" w:rsidRPr="00442ADA" w:rsidRDefault="00442ADA" w:rsidP="00442ADA"/>
        </w:tc>
        <w:tc>
          <w:tcPr>
            <w:tcW w:w="214" w:type="pct"/>
            <w:gridSpan w:val="3"/>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4" w:name="RANGE!J12"/>
            <w:bookmarkEnd w:id="4"/>
          </w:p>
        </w:tc>
        <w:tc>
          <w:tcPr>
            <w:tcW w:w="774" w:type="pct"/>
            <w:gridSpan w:val="5"/>
            <w:noWrap/>
            <w:hideMark/>
          </w:tcPr>
          <w:p w:rsidR="00442ADA" w:rsidRPr="00442ADA" w:rsidRDefault="00442ADA" w:rsidP="00442ADA">
            <w:pPr>
              <w:jc w:val="right"/>
              <w:rPr>
                <w:sz w:val="16"/>
                <w:szCs w:val="16"/>
              </w:rPr>
            </w:pPr>
            <w:r w:rsidRPr="00442ADA">
              <w:rPr>
                <w:sz w:val="16"/>
                <w:szCs w:val="16"/>
              </w:rPr>
              <w:t>Договор подряда (контракт)</w:t>
            </w:r>
          </w:p>
        </w:tc>
        <w:tc>
          <w:tcPr>
            <w:tcW w:w="772" w:type="pct"/>
            <w:gridSpan w:val="8"/>
            <w:tcBorders>
              <w:top w:val="single" w:sz="4" w:space="0" w:color="auto"/>
              <w:left w:val="single" w:sz="4" w:space="0" w:color="auto"/>
              <w:bottom w:val="single" w:sz="4" w:space="0" w:color="auto"/>
              <w:right w:val="single" w:sz="4" w:space="0" w:color="auto"/>
            </w:tcBorders>
            <w:noWrap/>
            <w:hideMark/>
          </w:tcPr>
          <w:p w:rsidR="00442ADA" w:rsidRPr="00442ADA" w:rsidRDefault="00442ADA" w:rsidP="00442ADA">
            <w:pPr>
              <w:jc w:val="center"/>
              <w:rPr>
                <w:sz w:val="16"/>
                <w:szCs w:val="16"/>
              </w:rPr>
            </w:pPr>
            <w:r w:rsidRPr="00442ADA">
              <w:rPr>
                <w:sz w:val="16"/>
                <w:szCs w:val="16"/>
              </w:rPr>
              <w:t>номер</w:t>
            </w:r>
          </w:p>
        </w:tc>
        <w:tc>
          <w:tcPr>
            <w:tcW w:w="873" w:type="pct"/>
            <w:gridSpan w:val="4"/>
            <w:tcBorders>
              <w:top w:val="single" w:sz="4" w:space="0" w:color="auto"/>
              <w:left w:val="nil"/>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105"/>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5" w:name="RANGE!C13"/>
            <w:bookmarkEnd w:id="5"/>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6" w:name="RANGE!J13"/>
            <w:bookmarkEnd w:id="6"/>
          </w:p>
        </w:tc>
        <w:tc>
          <w:tcPr>
            <w:tcW w:w="774" w:type="pct"/>
            <w:gridSpan w:val="5"/>
            <w:noWrap/>
            <w:hideMark/>
          </w:tcPr>
          <w:p w:rsidR="00442ADA" w:rsidRPr="00442ADA" w:rsidRDefault="00442ADA" w:rsidP="00442ADA"/>
        </w:tc>
        <w:tc>
          <w:tcPr>
            <w:tcW w:w="772" w:type="pct"/>
            <w:gridSpan w:val="8"/>
            <w:tcBorders>
              <w:top w:val="nil"/>
              <w:left w:val="single" w:sz="4" w:space="0" w:color="auto"/>
              <w:bottom w:val="single" w:sz="4" w:space="0" w:color="auto"/>
              <w:right w:val="single" w:sz="4" w:space="0" w:color="auto"/>
            </w:tcBorders>
            <w:noWrap/>
            <w:hideMark/>
          </w:tcPr>
          <w:p w:rsidR="00442ADA" w:rsidRPr="00442ADA" w:rsidRDefault="00442ADA" w:rsidP="00442ADA">
            <w:pPr>
              <w:jc w:val="center"/>
              <w:rPr>
                <w:sz w:val="16"/>
                <w:szCs w:val="16"/>
              </w:rPr>
            </w:pPr>
            <w:r w:rsidRPr="00442ADA">
              <w:rPr>
                <w:sz w:val="16"/>
                <w:szCs w:val="16"/>
              </w:rPr>
              <w:t>дата</w:t>
            </w:r>
          </w:p>
        </w:tc>
        <w:tc>
          <w:tcPr>
            <w:tcW w:w="873" w:type="pct"/>
            <w:gridSpan w:val="4"/>
            <w:tcBorders>
              <w:top w:val="single" w:sz="4" w:space="0" w:color="auto"/>
              <w:left w:val="nil"/>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20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bookmarkStart w:id="7" w:name="RANGE!C14"/>
            <w:bookmarkEnd w:id="7"/>
          </w:p>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hideMark/>
          </w:tcPr>
          <w:p w:rsidR="00442ADA" w:rsidRPr="00442ADA" w:rsidRDefault="00442ADA" w:rsidP="00442ADA"/>
        </w:tc>
        <w:tc>
          <w:tcPr>
            <w:tcW w:w="213" w:type="pct"/>
            <w:noWrap/>
            <w:hideMark/>
          </w:tcPr>
          <w:p w:rsidR="00442ADA" w:rsidRPr="00442ADA" w:rsidRDefault="00442ADA" w:rsidP="00442ADA">
            <w:bookmarkStart w:id="8" w:name="RANGE!J14"/>
            <w:bookmarkEnd w:id="8"/>
          </w:p>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pPr>
              <w:jc w:val="right"/>
              <w:rPr>
                <w:sz w:val="16"/>
                <w:szCs w:val="16"/>
              </w:rPr>
            </w:pPr>
            <w:r w:rsidRPr="00442ADA">
              <w:rPr>
                <w:sz w:val="16"/>
                <w:szCs w:val="16"/>
              </w:rPr>
              <w:t>Вид операции</w:t>
            </w:r>
          </w:p>
        </w:tc>
        <w:tc>
          <w:tcPr>
            <w:tcW w:w="873" w:type="pct"/>
            <w:gridSpan w:val="4"/>
            <w:tcBorders>
              <w:top w:val="single" w:sz="4" w:space="0" w:color="auto"/>
              <w:left w:val="single" w:sz="4" w:space="0" w:color="auto"/>
              <w:bottom w:val="single" w:sz="4" w:space="0" w:color="auto"/>
              <w:right w:val="single" w:sz="4" w:space="0" w:color="000000"/>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7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229" w:type="pct"/>
            <w:gridSpan w:val="2"/>
            <w:noWrap/>
            <w:hideMark/>
          </w:tcPr>
          <w:p w:rsidR="00442ADA" w:rsidRPr="00442ADA" w:rsidRDefault="00442ADA" w:rsidP="00442ADA"/>
        </w:tc>
        <w:tc>
          <w:tcPr>
            <w:tcW w:w="213" w:type="pct"/>
            <w:noWrap/>
            <w:hideMark/>
          </w:tcPr>
          <w:p w:rsidR="00442ADA" w:rsidRPr="00442ADA" w:rsidRDefault="00442ADA" w:rsidP="00442ADA"/>
        </w:tc>
        <w:tc>
          <w:tcPr>
            <w:tcW w:w="774" w:type="pct"/>
            <w:gridSpan w:val="5"/>
            <w:noWrap/>
            <w:hideMark/>
          </w:tcPr>
          <w:p w:rsidR="00442ADA" w:rsidRPr="00442ADA" w:rsidRDefault="00442ADA" w:rsidP="00442ADA"/>
        </w:tc>
        <w:tc>
          <w:tcPr>
            <w:tcW w:w="772" w:type="pct"/>
            <w:gridSpan w:val="8"/>
            <w:noWrap/>
            <w:hideMark/>
          </w:tcPr>
          <w:p w:rsidR="00442ADA" w:rsidRPr="00442ADA" w:rsidRDefault="00442ADA" w:rsidP="00442ADA"/>
        </w:tc>
        <w:tc>
          <w:tcPr>
            <w:tcW w:w="218" w:type="pct"/>
            <w:noWrap/>
            <w:hideMark/>
          </w:tcPr>
          <w:p w:rsidR="00442ADA" w:rsidRPr="00442ADA" w:rsidRDefault="00442ADA" w:rsidP="00442ADA"/>
        </w:tc>
        <w:tc>
          <w:tcPr>
            <w:tcW w:w="219" w:type="pct"/>
            <w:noWrap/>
            <w:hideMark/>
          </w:tcPr>
          <w:p w:rsidR="00442ADA" w:rsidRPr="00442ADA" w:rsidRDefault="00442ADA" w:rsidP="00442ADA"/>
        </w:tc>
        <w:tc>
          <w:tcPr>
            <w:tcW w:w="218" w:type="pct"/>
            <w:noWrap/>
            <w:hideMark/>
          </w:tcPr>
          <w:p w:rsidR="00442ADA" w:rsidRPr="00442ADA" w:rsidRDefault="00442ADA" w:rsidP="00442ADA"/>
        </w:tc>
        <w:tc>
          <w:tcPr>
            <w:tcW w:w="218" w:type="pct"/>
            <w:noWrap/>
            <w:hideMark/>
          </w:tcPr>
          <w:p w:rsidR="00442ADA" w:rsidRPr="00442ADA" w:rsidRDefault="00442ADA" w:rsidP="00442ADA"/>
        </w:tc>
      </w:tr>
      <w:tr w:rsidR="00442ADA" w:rsidRPr="00442ADA" w:rsidTr="00B85D62">
        <w:trPr>
          <w:trHeight w:val="134"/>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442" w:type="pct"/>
            <w:gridSpan w:val="3"/>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Номер документа</w:t>
            </w:r>
          </w:p>
        </w:tc>
        <w:tc>
          <w:tcPr>
            <w:tcW w:w="1546" w:type="pct"/>
            <w:gridSpan w:val="13"/>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Дата составления</w:t>
            </w:r>
          </w:p>
        </w:tc>
        <w:tc>
          <w:tcPr>
            <w:tcW w:w="873" w:type="pct"/>
            <w:gridSpan w:val="4"/>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Отчетный период</w:t>
            </w:r>
          </w:p>
        </w:tc>
      </w:tr>
      <w:tr w:rsidR="00442ADA" w:rsidRPr="00442ADA" w:rsidTr="00B85D62">
        <w:trPr>
          <w:trHeight w:val="7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0" w:type="auto"/>
            <w:gridSpan w:val="3"/>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gridSpan w:val="13"/>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437" w:type="pct"/>
            <w:gridSpan w:val="2"/>
            <w:tcBorders>
              <w:top w:val="single" w:sz="4" w:space="0" w:color="auto"/>
              <w:left w:val="nil"/>
              <w:bottom w:val="single" w:sz="4" w:space="0" w:color="auto"/>
              <w:right w:val="single" w:sz="4" w:space="0" w:color="auto"/>
            </w:tcBorders>
            <w:vAlign w:val="bottom"/>
            <w:hideMark/>
          </w:tcPr>
          <w:p w:rsidR="00442ADA" w:rsidRPr="00442ADA" w:rsidRDefault="00442ADA" w:rsidP="00442ADA">
            <w:pPr>
              <w:jc w:val="center"/>
              <w:rPr>
                <w:sz w:val="16"/>
                <w:szCs w:val="16"/>
              </w:rPr>
            </w:pPr>
            <w:r w:rsidRPr="00442ADA">
              <w:rPr>
                <w:sz w:val="16"/>
                <w:szCs w:val="16"/>
              </w:rPr>
              <w:t>с</w:t>
            </w:r>
          </w:p>
        </w:tc>
        <w:tc>
          <w:tcPr>
            <w:tcW w:w="436" w:type="pct"/>
            <w:gridSpan w:val="2"/>
            <w:tcBorders>
              <w:top w:val="single" w:sz="4" w:space="0" w:color="auto"/>
              <w:left w:val="nil"/>
              <w:bottom w:val="single" w:sz="4" w:space="0" w:color="auto"/>
              <w:right w:val="single" w:sz="4" w:space="0" w:color="auto"/>
            </w:tcBorders>
            <w:vAlign w:val="bottom"/>
            <w:hideMark/>
          </w:tcPr>
          <w:p w:rsidR="00442ADA" w:rsidRPr="00442ADA" w:rsidRDefault="00442ADA" w:rsidP="00442ADA">
            <w:pPr>
              <w:jc w:val="center"/>
              <w:rPr>
                <w:sz w:val="16"/>
                <w:szCs w:val="16"/>
              </w:rPr>
            </w:pPr>
            <w:r w:rsidRPr="00442ADA">
              <w:rPr>
                <w:sz w:val="16"/>
                <w:szCs w:val="16"/>
              </w:rPr>
              <w:t>по</w:t>
            </w:r>
          </w:p>
        </w:tc>
      </w:tr>
      <w:tr w:rsidR="00442ADA" w:rsidRPr="00442ADA" w:rsidTr="00B85D62">
        <w:trPr>
          <w:trHeight w:val="90"/>
        </w:trPr>
        <w:tc>
          <w:tcPr>
            <w:tcW w:w="101" w:type="pct"/>
            <w:gridSpan w:val="3"/>
            <w:noWrap/>
            <w:hideMark/>
          </w:tcPr>
          <w:p w:rsidR="00442ADA" w:rsidRPr="00442ADA" w:rsidRDefault="00442ADA" w:rsidP="00442ADA"/>
        </w:tc>
        <w:tc>
          <w:tcPr>
            <w:tcW w:w="214" w:type="pct"/>
            <w:gridSpan w:val="3"/>
            <w:noWrap/>
            <w:hideMark/>
          </w:tcPr>
          <w:p w:rsidR="00442ADA" w:rsidRPr="00442ADA" w:rsidRDefault="00442ADA" w:rsidP="00442ADA"/>
        </w:tc>
        <w:tc>
          <w:tcPr>
            <w:tcW w:w="914" w:type="pct"/>
            <w:gridSpan w:val="3"/>
            <w:noWrap/>
            <w:hideMark/>
          </w:tcPr>
          <w:p w:rsidR="00442ADA" w:rsidRPr="00442ADA" w:rsidRDefault="00442ADA" w:rsidP="00442ADA"/>
        </w:tc>
        <w:tc>
          <w:tcPr>
            <w:tcW w:w="75" w:type="pct"/>
            <w:hideMark/>
          </w:tcPr>
          <w:p w:rsidR="00442ADA" w:rsidRPr="00442ADA" w:rsidRDefault="00442ADA" w:rsidP="00442ADA"/>
        </w:tc>
        <w:tc>
          <w:tcPr>
            <w:tcW w:w="409" w:type="pct"/>
            <w:noWrap/>
            <w:hideMark/>
          </w:tcPr>
          <w:p w:rsidR="00442ADA" w:rsidRPr="00442ADA" w:rsidRDefault="00442ADA" w:rsidP="00442ADA"/>
        </w:tc>
        <w:tc>
          <w:tcPr>
            <w:tcW w:w="213" w:type="pct"/>
            <w:noWrap/>
            <w:hideMark/>
          </w:tcPr>
          <w:p w:rsidR="00442ADA" w:rsidRPr="00442ADA" w:rsidRDefault="00442ADA" w:rsidP="00442ADA"/>
        </w:tc>
        <w:tc>
          <w:tcPr>
            <w:tcW w:w="213" w:type="pct"/>
            <w:noWrap/>
            <w:hideMark/>
          </w:tcPr>
          <w:p w:rsidR="00442ADA" w:rsidRPr="00442ADA" w:rsidRDefault="00442ADA" w:rsidP="00442ADA"/>
        </w:tc>
        <w:tc>
          <w:tcPr>
            <w:tcW w:w="442" w:type="pct"/>
            <w:gridSpan w:val="3"/>
            <w:tcBorders>
              <w:top w:val="single" w:sz="4" w:space="0" w:color="auto"/>
              <w:left w:val="single" w:sz="4" w:space="0" w:color="auto"/>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1546" w:type="pct"/>
            <w:gridSpan w:val="13"/>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437" w:type="pct"/>
            <w:gridSpan w:val="2"/>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c>
          <w:tcPr>
            <w:tcW w:w="436" w:type="pct"/>
            <w:gridSpan w:val="2"/>
            <w:tcBorders>
              <w:top w:val="single" w:sz="4" w:space="0" w:color="auto"/>
              <w:left w:val="nil"/>
              <w:bottom w:val="single" w:sz="4" w:space="0" w:color="auto"/>
              <w:right w:val="single" w:sz="4" w:space="0" w:color="000000"/>
            </w:tcBorders>
            <w:noWrap/>
            <w:vAlign w:val="bottom"/>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gridAfter w:val="5"/>
          <w:wAfter w:w="940" w:type="pct"/>
          <w:trHeight w:val="162"/>
        </w:trPr>
        <w:tc>
          <w:tcPr>
            <w:tcW w:w="76" w:type="pct"/>
            <w:gridSpan w:val="2"/>
            <w:noWrap/>
            <w:vAlign w:val="bottom"/>
            <w:hideMark/>
          </w:tcPr>
          <w:p w:rsidR="00442ADA" w:rsidRPr="00442ADA" w:rsidRDefault="00442ADA" w:rsidP="00442ADA"/>
        </w:tc>
        <w:tc>
          <w:tcPr>
            <w:tcW w:w="217" w:type="pct"/>
            <w:gridSpan w:val="3"/>
            <w:noWrap/>
            <w:vAlign w:val="bottom"/>
            <w:hideMark/>
          </w:tcPr>
          <w:p w:rsidR="00442ADA" w:rsidRPr="00442ADA" w:rsidRDefault="00442ADA" w:rsidP="00442ADA"/>
        </w:tc>
        <w:tc>
          <w:tcPr>
            <w:tcW w:w="454" w:type="pct"/>
            <w:gridSpan w:val="3"/>
            <w:vAlign w:val="bottom"/>
            <w:hideMark/>
          </w:tcPr>
          <w:p w:rsidR="00442ADA" w:rsidRPr="00442ADA" w:rsidRDefault="00442ADA" w:rsidP="00442ADA"/>
        </w:tc>
        <w:tc>
          <w:tcPr>
            <w:tcW w:w="2341" w:type="pct"/>
            <w:gridSpan w:val="10"/>
            <w:noWrap/>
            <w:vAlign w:val="bottom"/>
            <w:hideMark/>
          </w:tcPr>
          <w:p w:rsidR="00442ADA" w:rsidRPr="00442ADA" w:rsidRDefault="00442ADA" w:rsidP="00442ADA">
            <w:pPr>
              <w:jc w:val="center"/>
              <w:rPr>
                <w:sz w:val="16"/>
                <w:szCs w:val="16"/>
              </w:rPr>
            </w:pPr>
            <w:r w:rsidRPr="00442ADA">
              <w:rPr>
                <w:sz w:val="16"/>
                <w:szCs w:val="16"/>
              </w:rPr>
              <w:t>АКТ</w:t>
            </w:r>
          </w:p>
        </w:tc>
        <w:tc>
          <w:tcPr>
            <w:tcW w:w="108" w:type="pct"/>
            <w:vAlign w:val="bottom"/>
            <w:hideMark/>
          </w:tcPr>
          <w:p w:rsidR="00442ADA" w:rsidRPr="00442ADA" w:rsidRDefault="00442ADA" w:rsidP="00442ADA"/>
        </w:tc>
        <w:tc>
          <w:tcPr>
            <w:tcW w:w="210" w:type="pct"/>
            <w:gridSpan w:val="3"/>
            <w:noWrap/>
            <w:vAlign w:val="bottom"/>
            <w:hideMark/>
          </w:tcPr>
          <w:p w:rsidR="00442ADA" w:rsidRPr="00442ADA" w:rsidRDefault="00442ADA" w:rsidP="00442ADA"/>
        </w:tc>
        <w:tc>
          <w:tcPr>
            <w:tcW w:w="231" w:type="pct"/>
            <w:noWrap/>
            <w:vAlign w:val="bottom"/>
            <w:hideMark/>
          </w:tcPr>
          <w:p w:rsidR="00442ADA" w:rsidRPr="00442ADA" w:rsidRDefault="00442ADA" w:rsidP="00442ADA"/>
        </w:tc>
        <w:tc>
          <w:tcPr>
            <w:tcW w:w="108" w:type="pct"/>
            <w:gridSpan w:val="2"/>
            <w:vAlign w:val="bottom"/>
            <w:hideMark/>
          </w:tcPr>
          <w:p w:rsidR="00442ADA" w:rsidRPr="00442ADA" w:rsidRDefault="00442ADA" w:rsidP="00442ADA"/>
        </w:tc>
        <w:tc>
          <w:tcPr>
            <w:tcW w:w="108" w:type="pct"/>
            <w:vAlign w:val="bottom"/>
            <w:hideMark/>
          </w:tcPr>
          <w:p w:rsidR="00442ADA" w:rsidRPr="00442ADA" w:rsidRDefault="00442ADA" w:rsidP="00442ADA"/>
        </w:tc>
        <w:tc>
          <w:tcPr>
            <w:tcW w:w="207" w:type="pct"/>
            <w:gridSpan w:val="2"/>
            <w:noWrap/>
            <w:vAlign w:val="bottom"/>
            <w:hideMark/>
          </w:tcPr>
          <w:p w:rsidR="00442ADA" w:rsidRPr="00442ADA" w:rsidRDefault="00442ADA" w:rsidP="00442ADA"/>
        </w:tc>
      </w:tr>
      <w:tr w:rsidR="00442ADA" w:rsidRPr="00442ADA" w:rsidTr="00B85D62">
        <w:trPr>
          <w:gridAfter w:val="5"/>
          <w:wAfter w:w="940" w:type="pct"/>
          <w:trHeight w:val="265"/>
        </w:trPr>
        <w:tc>
          <w:tcPr>
            <w:tcW w:w="76" w:type="pct"/>
            <w:gridSpan w:val="2"/>
            <w:noWrap/>
            <w:vAlign w:val="bottom"/>
            <w:hideMark/>
          </w:tcPr>
          <w:p w:rsidR="00442ADA" w:rsidRPr="00442ADA" w:rsidRDefault="00442ADA" w:rsidP="00442ADA"/>
        </w:tc>
        <w:tc>
          <w:tcPr>
            <w:tcW w:w="217" w:type="pct"/>
            <w:gridSpan w:val="3"/>
            <w:noWrap/>
            <w:vAlign w:val="bottom"/>
            <w:hideMark/>
          </w:tcPr>
          <w:p w:rsidR="00442ADA" w:rsidRPr="00442ADA" w:rsidRDefault="00442ADA" w:rsidP="00442ADA"/>
        </w:tc>
        <w:tc>
          <w:tcPr>
            <w:tcW w:w="454" w:type="pct"/>
            <w:gridSpan w:val="3"/>
            <w:vAlign w:val="bottom"/>
            <w:hideMark/>
          </w:tcPr>
          <w:p w:rsidR="00442ADA" w:rsidRPr="00442ADA" w:rsidRDefault="00442ADA" w:rsidP="00442ADA"/>
        </w:tc>
        <w:tc>
          <w:tcPr>
            <w:tcW w:w="2341" w:type="pct"/>
            <w:gridSpan w:val="10"/>
            <w:noWrap/>
            <w:vAlign w:val="bottom"/>
            <w:hideMark/>
          </w:tcPr>
          <w:p w:rsidR="00442ADA" w:rsidRPr="00442ADA" w:rsidRDefault="00442ADA" w:rsidP="00442ADA">
            <w:pPr>
              <w:jc w:val="center"/>
              <w:rPr>
                <w:sz w:val="16"/>
                <w:szCs w:val="16"/>
              </w:rPr>
            </w:pPr>
            <w:r w:rsidRPr="00442ADA">
              <w:rPr>
                <w:sz w:val="16"/>
                <w:szCs w:val="16"/>
              </w:rPr>
              <w:t>О ПРИЕМКЕ ВЫПОЛНЕННЫХ РАБОТ</w:t>
            </w:r>
          </w:p>
        </w:tc>
        <w:tc>
          <w:tcPr>
            <w:tcW w:w="108" w:type="pct"/>
            <w:vAlign w:val="bottom"/>
            <w:hideMark/>
          </w:tcPr>
          <w:p w:rsidR="00442ADA" w:rsidRPr="00442ADA" w:rsidRDefault="00442ADA" w:rsidP="00442ADA"/>
        </w:tc>
        <w:tc>
          <w:tcPr>
            <w:tcW w:w="210" w:type="pct"/>
            <w:gridSpan w:val="3"/>
            <w:noWrap/>
            <w:vAlign w:val="bottom"/>
            <w:hideMark/>
          </w:tcPr>
          <w:p w:rsidR="00442ADA" w:rsidRPr="00442ADA" w:rsidRDefault="00442ADA" w:rsidP="00442ADA"/>
        </w:tc>
        <w:tc>
          <w:tcPr>
            <w:tcW w:w="231" w:type="pct"/>
            <w:noWrap/>
            <w:vAlign w:val="bottom"/>
            <w:hideMark/>
          </w:tcPr>
          <w:p w:rsidR="00442ADA" w:rsidRPr="00442ADA" w:rsidRDefault="00442ADA" w:rsidP="00442ADA"/>
        </w:tc>
        <w:tc>
          <w:tcPr>
            <w:tcW w:w="108" w:type="pct"/>
            <w:gridSpan w:val="2"/>
            <w:vAlign w:val="bottom"/>
            <w:hideMark/>
          </w:tcPr>
          <w:p w:rsidR="00442ADA" w:rsidRPr="00442ADA" w:rsidRDefault="00442ADA" w:rsidP="00442ADA"/>
        </w:tc>
        <w:tc>
          <w:tcPr>
            <w:tcW w:w="108" w:type="pct"/>
            <w:vAlign w:val="bottom"/>
            <w:hideMark/>
          </w:tcPr>
          <w:p w:rsidR="00442ADA" w:rsidRPr="00442ADA" w:rsidRDefault="00442ADA" w:rsidP="00442ADA"/>
        </w:tc>
        <w:tc>
          <w:tcPr>
            <w:tcW w:w="207" w:type="pct"/>
            <w:gridSpan w:val="2"/>
            <w:noWrap/>
            <w:vAlign w:val="bottom"/>
            <w:hideMark/>
          </w:tcPr>
          <w:p w:rsidR="00442ADA" w:rsidRPr="00442ADA" w:rsidRDefault="00442ADA" w:rsidP="00442ADA"/>
        </w:tc>
      </w:tr>
      <w:tr w:rsidR="00442ADA" w:rsidRPr="00442ADA" w:rsidTr="00B85D62">
        <w:trPr>
          <w:gridBefore w:val="1"/>
          <w:gridAfter w:val="6"/>
          <w:wBefore w:w="25" w:type="pct"/>
          <w:wAfter w:w="1024" w:type="pct"/>
          <w:trHeight w:val="288"/>
        </w:trPr>
        <w:tc>
          <w:tcPr>
            <w:tcW w:w="80" w:type="pct"/>
            <w:gridSpan w:val="3"/>
            <w:noWrap/>
            <w:vAlign w:val="bottom"/>
            <w:hideMark/>
          </w:tcPr>
          <w:p w:rsidR="00442ADA" w:rsidRPr="00442ADA" w:rsidRDefault="00442ADA" w:rsidP="00442ADA"/>
        </w:tc>
        <w:tc>
          <w:tcPr>
            <w:tcW w:w="550" w:type="pct"/>
            <w:gridSpan w:val="3"/>
            <w:noWrap/>
            <w:vAlign w:val="bottom"/>
            <w:hideMark/>
          </w:tcPr>
          <w:p w:rsidR="00442ADA" w:rsidRPr="00442ADA" w:rsidRDefault="00442ADA" w:rsidP="00442ADA">
            <w:pPr>
              <w:rPr>
                <w:sz w:val="16"/>
                <w:szCs w:val="16"/>
              </w:rPr>
            </w:pPr>
            <w:r w:rsidRPr="00442ADA">
              <w:rPr>
                <w:sz w:val="16"/>
                <w:szCs w:val="16"/>
              </w:rPr>
              <w:t xml:space="preserve">Смета №, </w:t>
            </w:r>
          </w:p>
        </w:tc>
        <w:tc>
          <w:tcPr>
            <w:tcW w:w="1542" w:type="pct"/>
            <w:gridSpan w:val="7"/>
            <w:vAlign w:val="bottom"/>
            <w:hideMark/>
          </w:tcPr>
          <w:p w:rsidR="00442ADA" w:rsidRPr="00442ADA" w:rsidRDefault="00442ADA" w:rsidP="00442ADA"/>
        </w:tc>
        <w:tc>
          <w:tcPr>
            <w:tcW w:w="444" w:type="pct"/>
            <w:gridSpan w:val="3"/>
            <w:noWrap/>
            <w:vAlign w:val="bottom"/>
            <w:hideMark/>
          </w:tcPr>
          <w:p w:rsidR="00442ADA" w:rsidRPr="00442ADA" w:rsidRDefault="00442ADA" w:rsidP="00442ADA"/>
        </w:tc>
        <w:tc>
          <w:tcPr>
            <w:tcW w:w="697" w:type="pct"/>
            <w:gridSpan w:val="3"/>
            <w:noWrap/>
            <w:vAlign w:val="bottom"/>
            <w:hideMark/>
          </w:tcPr>
          <w:p w:rsidR="00442ADA" w:rsidRPr="00442ADA" w:rsidRDefault="00442ADA" w:rsidP="00442ADA"/>
        </w:tc>
        <w:tc>
          <w:tcPr>
            <w:tcW w:w="374" w:type="pct"/>
            <w:gridSpan w:val="4"/>
            <w:noWrap/>
            <w:vAlign w:val="bottom"/>
            <w:hideMark/>
          </w:tcPr>
          <w:p w:rsidR="00442ADA" w:rsidRPr="00442ADA" w:rsidRDefault="00442ADA" w:rsidP="00442ADA"/>
        </w:tc>
        <w:tc>
          <w:tcPr>
            <w:tcW w:w="264" w:type="pct"/>
            <w:gridSpan w:val="3"/>
            <w:noWrap/>
            <w:vAlign w:val="bottom"/>
            <w:hideMark/>
          </w:tcPr>
          <w:p w:rsidR="00442ADA" w:rsidRPr="00442ADA" w:rsidRDefault="00442ADA" w:rsidP="00442ADA"/>
        </w:tc>
      </w:tr>
      <w:tr w:rsidR="00442ADA" w:rsidRPr="00442ADA" w:rsidTr="00B85D62">
        <w:trPr>
          <w:gridBefore w:val="1"/>
          <w:gridAfter w:val="6"/>
          <w:wBefore w:w="25" w:type="pct"/>
          <w:wAfter w:w="1024" w:type="pct"/>
          <w:trHeight w:val="253"/>
        </w:trPr>
        <w:tc>
          <w:tcPr>
            <w:tcW w:w="80" w:type="pct"/>
            <w:gridSpan w:val="3"/>
            <w:noWrap/>
            <w:vAlign w:val="bottom"/>
            <w:hideMark/>
          </w:tcPr>
          <w:p w:rsidR="00442ADA" w:rsidRPr="00442ADA" w:rsidRDefault="00442ADA" w:rsidP="00442ADA"/>
        </w:tc>
        <w:tc>
          <w:tcPr>
            <w:tcW w:w="2092" w:type="pct"/>
            <w:gridSpan w:val="10"/>
            <w:noWrap/>
            <w:vAlign w:val="bottom"/>
            <w:hideMark/>
          </w:tcPr>
          <w:p w:rsidR="00442ADA" w:rsidRPr="00442ADA" w:rsidRDefault="00442ADA" w:rsidP="00442ADA">
            <w:pPr>
              <w:outlineLvl w:val="0"/>
              <w:rPr>
                <w:sz w:val="16"/>
                <w:szCs w:val="16"/>
              </w:rPr>
            </w:pPr>
            <w:r w:rsidRPr="00442ADA">
              <w:rPr>
                <w:sz w:val="16"/>
                <w:szCs w:val="16"/>
              </w:rPr>
              <w:t xml:space="preserve">Основание - </w:t>
            </w:r>
          </w:p>
        </w:tc>
        <w:tc>
          <w:tcPr>
            <w:tcW w:w="444" w:type="pct"/>
            <w:gridSpan w:val="3"/>
            <w:noWrap/>
            <w:vAlign w:val="bottom"/>
            <w:hideMark/>
          </w:tcPr>
          <w:p w:rsidR="00442ADA" w:rsidRPr="00442ADA" w:rsidRDefault="00442ADA" w:rsidP="00442ADA"/>
        </w:tc>
        <w:tc>
          <w:tcPr>
            <w:tcW w:w="697" w:type="pct"/>
            <w:gridSpan w:val="3"/>
            <w:noWrap/>
            <w:vAlign w:val="bottom"/>
            <w:hideMark/>
          </w:tcPr>
          <w:p w:rsidR="00442ADA" w:rsidRPr="00442ADA" w:rsidRDefault="00442ADA" w:rsidP="00442ADA"/>
        </w:tc>
        <w:tc>
          <w:tcPr>
            <w:tcW w:w="374" w:type="pct"/>
            <w:gridSpan w:val="4"/>
            <w:noWrap/>
            <w:vAlign w:val="bottom"/>
            <w:hideMark/>
          </w:tcPr>
          <w:p w:rsidR="00442ADA" w:rsidRPr="00442ADA" w:rsidRDefault="00442ADA" w:rsidP="00442ADA"/>
        </w:tc>
        <w:tc>
          <w:tcPr>
            <w:tcW w:w="264" w:type="pct"/>
            <w:gridSpan w:val="3"/>
            <w:noWrap/>
            <w:vAlign w:val="bottom"/>
            <w:hideMark/>
          </w:tcPr>
          <w:p w:rsidR="00442ADA" w:rsidRPr="00442ADA" w:rsidRDefault="00442ADA" w:rsidP="00442ADA"/>
        </w:tc>
      </w:tr>
      <w:tr w:rsidR="00442ADA" w:rsidRPr="00442ADA" w:rsidTr="00B85D62">
        <w:trPr>
          <w:gridBefore w:val="1"/>
          <w:gridAfter w:val="6"/>
          <w:wBefore w:w="25" w:type="pct"/>
          <w:wAfter w:w="1024" w:type="pct"/>
          <w:trHeight w:val="288"/>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rPr>
                <w:sz w:val="16"/>
                <w:szCs w:val="16"/>
              </w:rPr>
            </w:pPr>
            <w:r w:rsidRPr="00442ADA">
              <w:rPr>
                <w:sz w:val="16"/>
                <w:szCs w:val="16"/>
              </w:rPr>
              <w:t xml:space="preserve">Сметная (договорная) стоимость в соответствии с договором подряда (субподряда): </w:t>
            </w:r>
          </w:p>
        </w:tc>
        <w:tc>
          <w:tcPr>
            <w:tcW w:w="264" w:type="pct"/>
            <w:gridSpan w:val="3"/>
            <w:noWrap/>
            <w:vAlign w:val="bottom"/>
            <w:hideMark/>
          </w:tcPr>
          <w:p w:rsidR="00442ADA" w:rsidRPr="00442ADA" w:rsidRDefault="00442ADA" w:rsidP="00442ADA">
            <w:pPr>
              <w:rPr>
                <w:sz w:val="16"/>
                <w:szCs w:val="16"/>
              </w:rPr>
            </w:pPr>
            <w:r w:rsidRPr="00442ADA">
              <w:rPr>
                <w:sz w:val="16"/>
                <w:szCs w:val="16"/>
              </w:rPr>
              <w:t>руб.</w:t>
            </w:r>
          </w:p>
        </w:tc>
      </w:tr>
      <w:tr w:rsidR="00442ADA" w:rsidRPr="00442ADA" w:rsidTr="00B85D62">
        <w:trPr>
          <w:gridBefore w:val="1"/>
          <w:gridAfter w:val="6"/>
          <w:wBefore w:w="25" w:type="pct"/>
          <w:wAfter w:w="1024" w:type="pct"/>
          <w:trHeight w:val="97"/>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outlineLvl w:val="0"/>
              <w:rPr>
                <w:sz w:val="16"/>
                <w:szCs w:val="16"/>
              </w:rPr>
            </w:pPr>
            <w:r w:rsidRPr="00442ADA">
              <w:rPr>
                <w:sz w:val="16"/>
                <w:szCs w:val="16"/>
              </w:rPr>
              <w:t>Средства на оплату труда _______________________________________________________________________________________________</w:t>
            </w:r>
          </w:p>
        </w:tc>
        <w:tc>
          <w:tcPr>
            <w:tcW w:w="264" w:type="pct"/>
            <w:gridSpan w:val="3"/>
            <w:noWrap/>
            <w:vAlign w:val="bottom"/>
            <w:hideMark/>
          </w:tcPr>
          <w:p w:rsidR="00442ADA" w:rsidRPr="00442ADA" w:rsidRDefault="00442ADA" w:rsidP="00442ADA">
            <w:pPr>
              <w:outlineLvl w:val="0"/>
              <w:rPr>
                <w:sz w:val="16"/>
                <w:szCs w:val="16"/>
              </w:rPr>
            </w:pPr>
            <w:r w:rsidRPr="00442ADA">
              <w:rPr>
                <w:sz w:val="16"/>
                <w:szCs w:val="16"/>
              </w:rPr>
              <w:t>руб.</w:t>
            </w:r>
          </w:p>
        </w:tc>
      </w:tr>
      <w:tr w:rsidR="00442ADA" w:rsidRPr="00442ADA" w:rsidTr="00B85D62">
        <w:trPr>
          <w:gridBefore w:val="1"/>
          <w:gridAfter w:val="6"/>
          <w:wBefore w:w="25" w:type="pct"/>
          <w:wAfter w:w="1024" w:type="pct"/>
          <w:trHeight w:val="101"/>
        </w:trPr>
        <w:tc>
          <w:tcPr>
            <w:tcW w:w="80" w:type="pct"/>
            <w:gridSpan w:val="3"/>
            <w:noWrap/>
            <w:vAlign w:val="bottom"/>
            <w:hideMark/>
          </w:tcPr>
          <w:p w:rsidR="00442ADA" w:rsidRPr="00442ADA" w:rsidRDefault="00442ADA" w:rsidP="00442ADA"/>
        </w:tc>
        <w:tc>
          <w:tcPr>
            <w:tcW w:w="3607" w:type="pct"/>
            <w:gridSpan w:val="20"/>
            <w:noWrap/>
            <w:vAlign w:val="bottom"/>
            <w:hideMark/>
          </w:tcPr>
          <w:p w:rsidR="00442ADA" w:rsidRPr="00442ADA" w:rsidRDefault="00442ADA" w:rsidP="00442ADA">
            <w:pPr>
              <w:outlineLvl w:val="1"/>
              <w:rPr>
                <w:sz w:val="16"/>
                <w:szCs w:val="16"/>
              </w:rPr>
            </w:pPr>
            <w:r w:rsidRPr="00442ADA">
              <w:rPr>
                <w:sz w:val="16"/>
                <w:szCs w:val="16"/>
              </w:rPr>
              <w:t>Сметная трудоемкость _______________________________________________________________________________________________</w:t>
            </w:r>
          </w:p>
        </w:tc>
        <w:tc>
          <w:tcPr>
            <w:tcW w:w="264" w:type="pct"/>
            <w:gridSpan w:val="3"/>
            <w:noWrap/>
            <w:vAlign w:val="bottom"/>
            <w:hideMark/>
          </w:tcPr>
          <w:p w:rsidR="00442ADA" w:rsidRPr="00442ADA" w:rsidRDefault="00442ADA" w:rsidP="00442ADA">
            <w:pPr>
              <w:outlineLvl w:val="1"/>
              <w:rPr>
                <w:sz w:val="16"/>
                <w:szCs w:val="16"/>
              </w:rPr>
            </w:pPr>
            <w:proofErr w:type="spellStart"/>
            <w:r w:rsidRPr="00442ADA">
              <w:rPr>
                <w:sz w:val="16"/>
                <w:szCs w:val="16"/>
              </w:rPr>
              <w:t>чел</w:t>
            </w:r>
            <w:proofErr w:type="gramStart"/>
            <w:r w:rsidRPr="00442ADA">
              <w:rPr>
                <w:sz w:val="16"/>
                <w:szCs w:val="16"/>
              </w:rPr>
              <w:t>.ч</w:t>
            </w:r>
            <w:proofErr w:type="gramEnd"/>
            <w:r w:rsidRPr="00442ADA">
              <w:rPr>
                <w:sz w:val="16"/>
                <w:szCs w:val="16"/>
              </w:rPr>
              <w:t>ас</w:t>
            </w:r>
            <w:proofErr w:type="spellEnd"/>
          </w:p>
        </w:tc>
      </w:tr>
    </w:tbl>
    <w:p w:rsidR="00442ADA" w:rsidRPr="00442ADA" w:rsidRDefault="00442ADA" w:rsidP="00442ADA">
      <w:pPr>
        <w:rPr>
          <w:rFonts w:eastAsia="Calibri"/>
          <w:sz w:val="18"/>
          <w:szCs w:val="18"/>
          <w:lang w:eastAsia="ar-SA"/>
        </w:rPr>
      </w:pPr>
    </w:p>
    <w:tbl>
      <w:tblPr>
        <w:tblW w:w="5000" w:type="pct"/>
        <w:tblLook w:val="04A0"/>
      </w:tblPr>
      <w:tblGrid>
        <w:gridCol w:w="433"/>
        <w:gridCol w:w="434"/>
        <w:gridCol w:w="2508"/>
        <w:gridCol w:w="1764"/>
        <w:gridCol w:w="534"/>
        <w:gridCol w:w="553"/>
        <w:gridCol w:w="646"/>
        <w:gridCol w:w="2508"/>
        <w:gridCol w:w="862"/>
        <w:gridCol w:w="803"/>
        <w:gridCol w:w="646"/>
        <w:gridCol w:w="781"/>
        <w:gridCol w:w="862"/>
        <w:gridCol w:w="803"/>
        <w:gridCol w:w="809"/>
        <w:gridCol w:w="668"/>
      </w:tblGrid>
      <w:tr w:rsidR="00442ADA" w:rsidRPr="00442ADA" w:rsidTr="00B85D62">
        <w:trPr>
          <w:trHeight w:val="302"/>
        </w:trPr>
        <w:tc>
          <w:tcPr>
            <w:tcW w:w="278" w:type="pct"/>
            <w:gridSpan w:val="2"/>
            <w:tcBorders>
              <w:top w:val="single" w:sz="4" w:space="0" w:color="auto"/>
              <w:left w:val="single" w:sz="4" w:space="0" w:color="auto"/>
              <w:bottom w:val="single" w:sz="4" w:space="0" w:color="auto"/>
              <w:right w:val="single" w:sz="4" w:space="0" w:color="000000"/>
            </w:tcBorders>
            <w:vAlign w:val="center"/>
            <w:hideMark/>
          </w:tcPr>
          <w:p w:rsidR="00442ADA" w:rsidRPr="00442ADA" w:rsidRDefault="00442ADA" w:rsidP="00442ADA">
            <w:pPr>
              <w:jc w:val="center"/>
              <w:rPr>
                <w:sz w:val="16"/>
                <w:szCs w:val="16"/>
              </w:rPr>
            </w:pPr>
            <w:r w:rsidRPr="00442ADA">
              <w:rPr>
                <w:sz w:val="16"/>
                <w:szCs w:val="16"/>
              </w:rPr>
              <w:t>Номер</w:t>
            </w:r>
          </w:p>
        </w:tc>
        <w:tc>
          <w:tcPr>
            <w:tcW w:w="803"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Обосн</w:t>
            </w:r>
            <w:proofErr w:type="gramStart"/>
            <w:r w:rsidRPr="00442ADA">
              <w:rPr>
                <w:sz w:val="16"/>
                <w:szCs w:val="16"/>
              </w:rPr>
              <w:t>о</w:t>
            </w:r>
            <w:proofErr w:type="spellEnd"/>
            <w:r w:rsidRPr="00442ADA">
              <w:rPr>
                <w:sz w:val="16"/>
                <w:szCs w:val="16"/>
              </w:rPr>
              <w:t>-</w:t>
            </w:r>
            <w:proofErr w:type="gramEnd"/>
            <w:r w:rsidRPr="00442ADA">
              <w:rPr>
                <w:sz w:val="16"/>
                <w:szCs w:val="16"/>
              </w:rPr>
              <w:br/>
            </w:r>
            <w:proofErr w:type="spellStart"/>
            <w:r w:rsidRPr="00442ADA">
              <w:rPr>
                <w:sz w:val="16"/>
                <w:szCs w:val="16"/>
              </w:rPr>
              <w:t>вание</w:t>
            </w:r>
            <w:proofErr w:type="spellEnd"/>
          </w:p>
        </w:tc>
        <w:tc>
          <w:tcPr>
            <w:tcW w:w="565"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Наименование</w:t>
            </w:r>
          </w:p>
        </w:tc>
        <w:tc>
          <w:tcPr>
            <w:tcW w:w="171" w:type="pct"/>
            <w:vMerge w:val="restart"/>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Ед. изм.</w:t>
            </w:r>
          </w:p>
        </w:tc>
        <w:tc>
          <w:tcPr>
            <w:tcW w:w="177" w:type="pct"/>
            <w:vMerge w:val="restart"/>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Кол.</w:t>
            </w:r>
          </w:p>
        </w:tc>
        <w:tc>
          <w:tcPr>
            <w:tcW w:w="1543" w:type="pct"/>
            <w:gridSpan w:val="4"/>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Стоимость единицы, руб.</w:t>
            </w:r>
          </w:p>
        </w:tc>
        <w:tc>
          <w:tcPr>
            <w:tcW w:w="989" w:type="pct"/>
            <w:gridSpan w:val="4"/>
            <w:tcBorders>
              <w:top w:val="single" w:sz="4" w:space="0" w:color="auto"/>
              <w:left w:val="single" w:sz="4" w:space="0" w:color="auto"/>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Общая стоимость, руб.</w:t>
            </w:r>
          </w:p>
        </w:tc>
        <w:tc>
          <w:tcPr>
            <w:tcW w:w="259" w:type="pct"/>
            <w:vMerge w:val="restart"/>
            <w:tcBorders>
              <w:top w:val="single" w:sz="4" w:space="0" w:color="auto"/>
              <w:left w:val="single" w:sz="4" w:space="0" w:color="auto"/>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Т/</w:t>
            </w:r>
            <w:proofErr w:type="spellStart"/>
            <w:r w:rsidRPr="00442ADA">
              <w:rPr>
                <w:sz w:val="16"/>
                <w:szCs w:val="16"/>
              </w:rPr>
              <w:t>з</w:t>
            </w:r>
            <w:proofErr w:type="spellEnd"/>
            <w:r w:rsidRPr="00442ADA">
              <w:rPr>
                <w:sz w:val="16"/>
                <w:szCs w:val="16"/>
              </w:rPr>
              <w:t xml:space="preserve"> </w:t>
            </w:r>
            <w:proofErr w:type="spellStart"/>
            <w:r w:rsidRPr="00442ADA">
              <w:rPr>
                <w:sz w:val="16"/>
                <w:szCs w:val="16"/>
              </w:rPr>
              <w:t>осн</w:t>
            </w:r>
            <w:proofErr w:type="gramStart"/>
            <w:r w:rsidRPr="00442ADA">
              <w:rPr>
                <w:sz w:val="16"/>
                <w:szCs w:val="16"/>
              </w:rPr>
              <w:t>.р</w:t>
            </w:r>
            <w:proofErr w:type="gramEnd"/>
            <w:r w:rsidRPr="00442ADA">
              <w:rPr>
                <w:sz w:val="16"/>
                <w:szCs w:val="16"/>
              </w:rPr>
              <w:t>аб</w:t>
            </w:r>
            <w:proofErr w:type="spellEnd"/>
            <w:r w:rsidRPr="00442ADA">
              <w:rPr>
                <w:sz w:val="16"/>
                <w:szCs w:val="16"/>
              </w:rPr>
              <w:t>. (на ед./ всего)</w:t>
            </w:r>
          </w:p>
        </w:tc>
        <w:tc>
          <w:tcPr>
            <w:tcW w:w="214" w:type="pct"/>
            <w:vMerge w:val="restart"/>
            <w:tcBorders>
              <w:top w:val="single" w:sz="4" w:space="0" w:color="auto"/>
              <w:left w:val="nil"/>
              <w:bottom w:val="nil"/>
              <w:right w:val="single" w:sz="4" w:space="0" w:color="auto"/>
            </w:tcBorders>
            <w:vAlign w:val="center"/>
            <w:hideMark/>
          </w:tcPr>
          <w:p w:rsidR="00442ADA" w:rsidRPr="00442ADA" w:rsidRDefault="00442ADA" w:rsidP="00442ADA">
            <w:pPr>
              <w:jc w:val="center"/>
              <w:rPr>
                <w:sz w:val="16"/>
                <w:szCs w:val="16"/>
              </w:rPr>
            </w:pPr>
            <w:r w:rsidRPr="00442ADA">
              <w:rPr>
                <w:sz w:val="16"/>
                <w:szCs w:val="16"/>
              </w:rPr>
              <w:t>Т/з мех</w:t>
            </w:r>
            <w:proofErr w:type="gramStart"/>
            <w:r w:rsidRPr="00442ADA">
              <w:rPr>
                <w:sz w:val="16"/>
                <w:szCs w:val="16"/>
              </w:rPr>
              <w:t>.</w:t>
            </w:r>
            <w:proofErr w:type="gramEnd"/>
            <w:r w:rsidRPr="00442ADA">
              <w:rPr>
                <w:sz w:val="16"/>
                <w:szCs w:val="16"/>
              </w:rPr>
              <w:t xml:space="preserve"> (</w:t>
            </w:r>
            <w:proofErr w:type="gramStart"/>
            <w:r w:rsidRPr="00442ADA">
              <w:rPr>
                <w:sz w:val="16"/>
                <w:szCs w:val="16"/>
              </w:rPr>
              <w:t>н</w:t>
            </w:r>
            <w:proofErr w:type="gramEnd"/>
            <w:r w:rsidRPr="00442ADA">
              <w:rPr>
                <w:sz w:val="16"/>
                <w:szCs w:val="16"/>
              </w:rPr>
              <w:t>а ед./ всего)</w:t>
            </w:r>
          </w:p>
        </w:tc>
      </w:tr>
      <w:tr w:rsidR="00442ADA" w:rsidRPr="00442ADA" w:rsidTr="00B85D62">
        <w:trPr>
          <w:trHeight w:val="277"/>
        </w:trPr>
        <w:tc>
          <w:tcPr>
            <w:tcW w:w="139" w:type="pct"/>
            <w:vMerge w:val="restart"/>
            <w:tcBorders>
              <w:top w:val="nil"/>
              <w:left w:val="single" w:sz="4" w:space="0" w:color="auto"/>
              <w:bottom w:val="nil"/>
              <w:right w:val="single" w:sz="4" w:space="0" w:color="auto"/>
            </w:tcBorders>
            <w:textDirection w:val="btLr"/>
            <w:vAlign w:val="center"/>
            <w:hideMark/>
          </w:tcPr>
          <w:p w:rsidR="00442ADA" w:rsidRPr="00442ADA" w:rsidRDefault="00442ADA" w:rsidP="00442ADA">
            <w:pPr>
              <w:jc w:val="center"/>
              <w:rPr>
                <w:sz w:val="16"/>
                <w:szCs w:val="16"/>
              </w:rPr>
            </w:pPr>
            <w:r w:rsidRPr="00442ADA">
              <w:rPr>
                <w:sz w:val="16"/>
                <w:szCs w:val="16"/>
              </w:rPr>
              <w:t>по порядку</w:t>
            </w:r>
          </w:p>
        </w:tc>
        <w:tc>
          <w:tcPr>
            <w:tcW w:w="139" w:type="pct"/>
            <w:vMerge w:val="restart"/>
            <w:tcBorders>
              <w:top w:val="nil"/>
              <w:left w:val="single" w:sz="4" w:space="0" w:color="auto"/>
              <w:bottom w:val="nil"/>
              <w:right w:val="single" w:sz="4" w:space="0" w:color="auto"/>
            </w:tcBorders>
            <w:textDirection w:val="btLr"/>
            <w:vAlign w:val="center"/>
            <w:hideMark/>
          </w:tcPr>
          <w:p w:rsidR="00442ADA" w:rsidRPr="00442ADA" w:rsidRDefault="00442ADA" w:rsidP="00442ADA">
            <w:pPr>
              <w:jc w:val="center"/>
              <w:rPr>
                <w:sz w:val="16"/>
                <w:szCs w:val="16"/>
              </w:rPr>
            </w:pPr>
            <w:r w:rsidRPr="00442ADA">
              <w:rPr>
                <w:sz w:val="16"/>
                <w:szCs w:val="16"/>
              </w:rPr>
              <w:t>поз</w:t>
            </w:r>
            <w:proofErr w:type="gramStart"/>
            <w:r w:rsidRPr="00442ADA">
              <w:rPr>
                <w:sz w:val="16"/>
                <w:szCs w:val="16"/>
              </w:rPr>
              <w:t>.</w:t>
            </w:r>
            <w:proofErr w:type="gramEnd"/>
            <w:r w:rsidRPr="00442ADA">
              <w:rPr>
                <w:sz w:val="16"/>
                <w:szCs w:val="16"/>
              </w:rPr>
              <w:t xml:space="preserve"> </w:t>
            </w:r>
            <w:proofErr w:type="gramStart"/>
            <w:r w:rsidRPr="00442ADA">
              <w:rPr>
                <w:sz w:val="16"/>
                <w:szCs w:val="16"/>
              </w:rPr>
              <w:t>п</w:t>
            </w:r>
            <w:proofErr w:type="gramEnd"/>
            <w:r w:rsidRPr="00442ADA">
              <w:rPr>
                <w:sz w:val="16"/>
                <w:szCs w:val="16"/>
              </w:rPr>
              <w:t>о смете</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207"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Всего</w:t>
            </w:r>
          </w:p>
        </w:tc>
        <w:tc>
          <w:tcPr>
            <w:tcW w:w="1336" w:type="pct"/>
            <w:gridSpan w:val="3"/>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В том числе</w:t>
            </w:r>
          </w:p>
        </w:tc>
        <w:tc>
          <w:tcPr>
            <w:tcW w:w="207"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Всего</w:t>
            </w:r>
          </w:p>
        </w:tc>
        <w:tc>
          <w:tcPr>
            <w:tcW w:w="783" w:type="pct"/>
            <w:gridSpan w:val="3"/>
            <w:tcBorders>
              <w:top w:val="single" w:sz="4" w:space="0" w:color="auto"/>
              <w:left w:val="nil"/>
              <w:bottom w:val="single" w:sz="4" w:space="0" w:color="auto"/>
              <w:right w:val="nil"/>
            </w:tcBorders>
            <w:vAlign w:val="center"/>
            <w:hideMark/>
          </w:tcPr>
          <w:p w:rsidR="00442ADA" w:rsidRPr="00442ADA" w:rsidRDefault="00442ADA" w:rsidP="00442ADA">
            <w:pPr>
              <w:jc w:val="center"/>
              <w:rPr>
                <w:sz w:val="16"/>
                <w:szCs w:val="16"/>
              </w:rPr>
            </w:pPr>
            <w:r w:rsidRPr="00442ADA">
              <w:rPr>
                <w:sz w:val="16"/>
                <w:szCs w:val="16"/>
              </w:rPr>
              <w:t>В том числе</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B85D62">
        <w:trPr>
          <w:trHeight w:val="330"/>
        </w:trPr>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803"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Осн</w:t>
            </w:r>
            <w:proofErr w:type="gramStart"/>
            <w:r w:rsidRPr="00442ADA">
              <w:rPr>
                <w:sz w:val="16"/>
                <w:szCs w:val="16"/>
              </w:rPr>
              <w:t>.З</w:t>
            </w:r>
            <w:proofErr w:type="spellEnd"/>
            <w:proofErr w:type="gramEnd"/>
            <w:r w:rsidRPr="00442ADA">
              <w:rPr>
                <w:sz w:val="16"/>
                <w:szCs w:val="16"/>
              </w:rPr>
              <w:t>/</w:t>
            </w:r>
            <w:proofErr w:type="spellStart"/>
            <w:r w:rsidRPr="00442ADA">
              <w:rPr>
                <w:sz w:val="16"/>
                <w:szCs w:val="16"/>
              </w:rPr>
              <w:t>п</w:t>
            </w:r>
            <w:proofErr w:type="spellEnd"/>
          </w:p>
        </w:tc>
        <w:tc>
          <w:tcPr>
            <w:tcW w:w="276"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Эк</w:t>
            </w:r>
            <w:proofErr w:type="gramStart"/>
            <w:r w:rsidRPr="00442ADA">
              <w:rPr>
                <w:sz w:val="16"/>
                <w:szCs w:val="16"/>
              </w:rPr>
              <w:t>.М</w:t>
            </w:r>
            <w:proofErr w:type="gramEnd"/>
            <w:r w:rsidRPr="00442ADA">
              <w:rPr>
                <w:sz w:val="16"/>
                <w:szCs w:val="16"/>
              </w:rPr>
              <w:t>аш.</w:t>
            </w:r>
          </w:p>
        </w:tc>
        <w:tc>
          <w:tcPr>
            <w:tcW w:w="257" w:type="pct"/>
            <w:vMerge w:val="restart"/>
            <w:tcBorders>
              <w:top w:val="nil"/>
              <w:left w:val="single" w:sz="4" w:space="0" w:color="auto"/>
              <w:bottom w:val="nil"/>
              <w:right w:val="single" w:sz="4" w:space="0" w:color="auto"/>
            </w:tcBorders>
            <w:vAlign w:val="center"/>
            <w:hideMark/>
          </w:tcPr>
          <w:p w:rsidR="00442ADA" w:rsidRPr="00442ADA" w:rsidRDefault="00442ADA" w:rsidP="00442ADA">
            <w:pPr>
              <w:jc w:val="center"/>
              <w:rPr>
                <w:sz w:val="16"/>
                <w:szCs w:val="16"/>
              </w:rPr>
            </w:pPr>
            <w:proofErr w:type="gramStart"/>
            <w:r w:rsidRPr="00442ADA">
              <w:rPr>
                <w:sz w:val="16"/>
                <w:szCs w:val="16"/>
              </w:rPr>
              <w:t>З</w:t>
            </w:r>
            <w:proofErr w:type="gramEnd"/>
            <w:r w:rsidRPr="00442ADA">
              <w:rPr>
                <w:sz w:val="16"/>
                <w:szCs w:val="16"/>
              </w:rPr>
              <w:t>/</w:t>
            </w:r>
            <w:proofErr w:type="spellStart"/>
            <w:r w:rsidRPr="00442ADA">
              <w:rPr>
                <w:sz w:val="16"/>
                <w:szCs w:val="16"/>
              </w:rPr>
              <w:t>пМех</w:t>
            </w:r>
            <w:proofErr w:type="spellEnd"/>
            <w:r w:rsidRPr="00442ADA">
              <w:rPr>
                <w:sz w:val="16"/>
                <w:szCs w:val="16"/>
              </w:rPr>
              <w:t>.</w:t>
            </w: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250"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proofErr w:type="spellStart"/>
            <w:r w:rsidRPr="00442ADA">
              <w:rPr>
                <w:sz w:val="16"/>
                <w:szCs w:val="16"/>
              </w:rPr>
              <w:t>Осн</w:t>
            </w:r>
            <w:proofErr w:type="gramStart"/>
            <w:r w:rsidRPr="00442ADA">
              <w:rPr>
                <w:sz w:val="16"/>
                <w:szCs w:val="16"/>
              </w:rPr>
              <w:t>.З</w:t>
            </w:r>
            <w:proofErr w:type="spellEnd"/>
            <w:proofErr w:type="gramEnd"/>
            <w:r w:rsidRPr="00442ADA">
              <w:rPr>
                <w:sz w:val="16"/>
                <w:szCs w:val="16"/>
              </w:rPr>
              <w:t>/</w:t>
            </w:r>
            <w:proofErr w:type="spellStart"/>
            <w:r w:rsidRPr="00442ADA">
              <w:rPr>
                <w:sz w:val="16"/>
                <w:szCs w:val="16"/>
              </w:rPr>
              <w:t>п</w:t>
            </w:r>
            <w:proofErr w:type="spellEnd"/>
          </w:p>
        </w:tc>
        <w:tc>
          <w:tcPr>
            <w:tcW w:w="276" w:type="pct"/>
            <w:vMerge w:val="restart"/>
            <w:tcBorders>
              <w:top w:val="nil"/>
              <w:left w:val="single" w:sz="4" w:space="0" w:color="auto"/>
              <w:bottom w:val="single" w:sz="4" w:space="0" w:color="auto"/>
              <w:right w:val="single" w:sz="4" w:space="0" w:color="auto"/>
            </w:tcBorders>
            <w:vAlign w:val="center"/>
            <w:hideMark/>
          </w:tcPr>
          <w:p w:rsidR="00442ADA" w:rsidRPr="00442ADA" w:rsidRDefault="00442ADA" w:rsidP="00442ADA">
            <w:pPr>
              <w:jc w:val="center"/>
              <w:rPr>
                <w:sz w:val="16"/>
                <w:szCs w:val="16"/>
              </w:rPr>
            </w:pPr>
            <w:r w:rsidRPr="00442ADA">
              <w:rPr>
                <w:sz w:val="16"/>
                <w:szCs w:val="16"/>
              </w:rPr>
              <w:t>Эк</w:t>
            </w:r>
            <w:proofErr w:type="gramStart"/>
            <w:r w:rsidRPr="00442ADA">
              <w:rPr>
                <w:sz w:val="16"/>
                <w:szCs w:val="16"/>
              </w:rPr>
              <w:t>.М</w:t>
            </w:r>
            <w:proofErr w:type="gramEnd"/>
            <w:r w:rsidRPr="00442ADA">
              <w:rPr>
                <w:sz w:val="16"/>
                <w:szCs w:val="16"/>
              </w:rPr>
              <w:t>аш.</w:t>
            </w:r>
          </w:p>
        </w:tc>
        <w:tc>
          <w:tcPr>
            <w:tcW w:w="257" w:type="pct"/>
            <w:vMerge w:val="restart"/>
            <w:tcBorders>
              <w:top w:val="nil"/>
              <w:left w:val="single" w:sz="4" w:space="0" w:color="auto"/>
              <w:bottom w:val="nil"/>
              <w:right w:val="nil"/>
            </w:tcBorders>
            <w:vAlign w:val="center"/>
            <w:hideMark/>
          </w:tcPr>
          <w:p w:rsidR="00442ADA" w:rsidRPr="00442ADA" w:rsidRDefault="00442ADA" w:rsidP="00442ADA">
            <w:pPr>
              <w:jc w:val="center"/>
              <w:rPr>
                <w:sz w:val="16"/>
                <w:szCs w:val="16"/>
              </w:rPr>
            </w:pPr>
            <w:proofErr w:type="gramStart"/>
            <w:r w:rsidRPr="00442ADA">
              <w:rPr>
                <w:sz w:val="16"/>
                <w:szCs w:val="16"/>
              </w:rPr>
              <w:t>З</w:t>
            </w:r>
            <w:proofErr w:type="gramEnd"/>
            <w:r w:rsidRPr="00442ADA">
              <w:rPr>
                <w:sz w:val="16"/>
                <w:szCs w:val="16"/>
              </w:rPr>
              <w:t>/</w:t>
            </w:r>
            <w:proofErr w:type="spellStart"/>
            <w:r w:rsidRPr="00442ADA">
              <w:rPr>
                <w:sz w:val="16"/>
                <w:szCs w:val="16"/>
              </w:rPr>
              <w:t>пМех</w:t>
            </w:r>
            <w:proofErr w:type="spellEnd"/>
            <w:r w:rsidRPr="00442ADA">
              <w:rPr>
                <w:sz w:val="16"/>
                <w:szCs w:val="16"/>
              </w:rPr>
              <w:t>.</w:t>
            </w: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B85D62">
        <w:trPr>
          <w:trHeight w:val="184"/>
        </w:trPr>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42ADA" w:rsidRPr="00442ADA" w:rsidRDefault="00442ADA" w:rsidP="00442ADA">
            <w:pPr>
              <w:rPr>
                <w:sz w:val="16"/>
                <w:szCs w:val="16"/>
              </w:rPr>
            </w:pPr>
          </w:p>
        </w:tc>
        <w:tc>
          <w:tcPr>
            <w:tcW w:w="0" w:type="auto"/>
            <w:vMerge/>
            <w:tcBorders>
              <w:top w:val="nil"/>
              <w:left w:val="single" w:sz="4" w:space="0" w:color="auto"/>
              <w:bottom w:val="nil"/>
              <w:right w:val="nil"/>
            </w:tcBorders>
            <w:vAlign w:val="center"/>
            <w:hideMark/>
          </w:tcPr>
          <w:p w:rsidR="00442ADA" w:rsidRPr="00442ADA" w:rsidRDefault="00442ADA" w:rsidP="00442ADA">
            <w:pPr>
              <w:rPr>
                <w:sz w:val="16"/>
                <w:szCs w:val="16"/>
              </w:rPr>
            </w:pPr>
          </w:p>
        </w:tc>
        <w:tc>
          <w:tcPr>
            <w:tcW w:w="0" w:type="auto"/>
            <w:vMerge/>
            <w:tcBorders>
              <w:top w:val="single" w:sz="4" w:space="0" w:color="auto"/>
              <w:left w:val="single" w:sz="4" w:space="0" w:color="auto"/>
              <w:bottom w:val="nil"/>
              <w:right w:val="single" w:sz="4" w:space="0" w:color="auto"/>
            </w:tcBorders>
            <w:vAlign w:val="center"/>
            <w:hideMark/>
          </w:tcPr>
          <w:p w:rsidR="00442ADA" w:rsidRPr="00442ADA" w:rsidRDefault="00442ADA" w:rsidP="00442ADA">
            <w:pPr>
              <w:rPr>
                <w:sz w:val="16"/>
                <w:szCs w:val="16"/>
              </w:rPr>
            </w:pPr>
          </w:p>
        </w:tc>
        <w:tc>
          <w:tcPr>
            <w:tcW w:w="0" w:type="auto"/>
            <w:vMerge/>
            <w:tcBorders>
              <w:top w:val="single" w:sz="4" w:space="0" w:color="auto"/>
              <w:left w:val="nil"/>
              <w:bottom w:val="nil"/>
              <w:right w:val="single" w:sz="4" w:space="0" w:color="auto"/>
            </w:tcBorders>
            <w:vAlign w:val="center"/>
            <w:hideMark/>
          </w:tcPr>
          <w:p w:rsidR="00442ADA" w:rsidRPr="00442ADA" w:rsidRDefault="00442ADA" w:rsidP="00442ADA">
            <w:pPr>
              <w:rPr>
                <w:sz w:val="16"/>
                <w:szCs w:val="16"/>
              </w:rPr>
            </w:pPr>
          </w:p>
        </w:tc>
      </w:tr>
      <w:tr w:rsidR="00442ADA" w:rsidRPr="00442ADA" w:rsidTr="00B85D62">
        <w:trPr>
          <w:trHeight w:val="171"/>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2</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3</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4</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5</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6</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7</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8</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9</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10</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11</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12</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13</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14</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15</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16</w:t>
            </w:r>
          </w:p>
        </w:tc>
      </w:tr>
      <w:tr w:rsidR="00442ADA" w:rsidRPr="00442ADA" w:rsidTr="00B85D62">
        <w:trPr>
          <w:trHeight w:val="117"/>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205"/>
        </w:trPr>
        <w:tc>
          <w:tcPr>
            <w:tcW w:w="139" w:type="pct"/>
            <w:tcBorders>
              <w:top w:val="single" w:sz="4" w:space="0" w:color="auto"/>
              <w:left w:val="single" w:sz="4" w:space="0" w:color="auto"/>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3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565"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1"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17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803"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0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0"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76"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7"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59"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c>
          <w:tcPr>
            <w:tcW w:w="214" w:type="pct"/>
            <w:tcBorders>
              <w:top w:val="single" w:sz="4" w:space="0" w:color="auto"/>
              <w:left w:val="nil"/>
              <w:bottom w:val="nil"/>
              <w:right w:val="single" w:sz="4" w:space="0" w:color="auto"/>
            </w:tcBorders>
            <w:noWrap/>
            <w:hideMark/>
          </w:tcPr>
          <w:p w:rsidR="00442ADA" w:rsidRPr="00442ADA" w:rsidRDefault="00442ADA" w:rsidP="00442ADA">
            <w:pPr>
              <w:jc w:val="center"/>
              <w:rPr>
                <w:sz w:val="16"/>
                <w:szCs w:val="16"/>
              </w:rPr>
            </w:pPr>
            <w:r w:rsidRPr="00442ADA">
              <w:rPr>
                <w:sz w:val="16"/>
                <w:szCs w:val="16"/>
              </w:rPr>
              <w:t> </w:t>
            </w:r>
          </w:p>
        </w:tc>
      </w:tr>
      <w:tr w:rsidR="00442ADA" w:rsidRPr="00442ADA" w:rsidTr="00B85D62">
        <w:trPr>
          <w:trHeight w:val="83"/>
        </w:trPr>
        <w:tc>
          <w:tcPr>
            <w:tcW w:w="5000" w:type="pct"/>
            <w:gridSpan w:val="16"/>
            <w:tcBorders>
              <w:top w:val="single" w:sz="4" w:space="0" w:color="auto"/>
              <w:left w:val="single" w:sz="4" w:space="0" w:color="auto"/>
              <w:bottom w:val="single" w:sz="4" w:space="0" w:color="auto"/>
              <w:right w:val="single" w:sz="4" w:space="0" w:color="auto"/>
            </w:tcBorders>
            <w:noWrap/>
            <w:hideMark/>
          </w:tcPr>
          <w:p w:rsidR="00442ADA" w:rsidRPr="00442ADA" w:rsidRDefault="00442ADA" w:rsidP="00442ADA">
            <w:pPr>
              <w:jc w:val="center"/>
              <w:rPr>
                <w:b/>
                <w:bCs/>
                <w:sz w:val="16"/>
                <w:szCs w:val="16"/>
              </w:rPr>
            </w:pPr>
            <w:r w:rsidRPr="00442ADA">
              <w:rPr>
                <w:b/>
                <w:bCs/>
                <w:sz w:val="16"/>
                <w:szCs w:val="16"/>
              </w:rPr>
              <w:t>ИТОГИ ПО АКТУ:</w:t>
            </w:r>
          </w:p>
        </w:tc>
      </w:tr>
      <w:tr w:rsidR="00442ADA" w:rsidRPr="00442ADA" w:rsidTr="00B85D62">
        <w:trPr>
          <w:trHeight w:val="171"/>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Итого прямые затраты по акту в текущих ценах</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trHeight w:val="117"/>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b/>
                <w:bCs/>
                <w:sz w:val="16"/>
                <w:szCs w:val="16"/>
              </w:rPr>
            </w:pPr>
            <w:r w:rsidRPr="00442ADA">
              <w:rPr>
                <w:b/>
                <w:bCs/>
                <w:sz w:val="16"/>
                <w:szCs w:val="16"/>
              </w:rPr>
              <w:t>Итоги по акту:</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trHeight w:val="205"/>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Итого</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trHeight w:val="123"/>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w:t>
            </w:r>
            <w:proofErr w:type="spellStart"/>
            <w:r w:rsidRPr="00442ADA">
              <w:rPr>
                <w:sz w:val="16"/>
                <w:szCs w:val="16"/>
              </w:rPr>
              <w:t>Справочно</w:t>
            </w:r>
            <w:proofErr w:type="spellEnd"/>
            <w:r w:rsidRPr="00442ADA">
              <w:rPr>
                <w:sz w:val="16"/>
                <w:szCs w:val="16"/>
              </w:rPr>
              <w:t>, в текущих ценах:</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trHeight w:val="70"/>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sz w:val="16"/>
                <w:szCs w:val="16"/>
              </w:rPr>
            </w:pPr>
            <w:r w:rsidRPr="00442ADA">
              <w:rPr>
                <w:sz w:val="16"/>
                <w:szCs w:val="16"/>
              </w:rPr>
              <w:t xml:space="preserve">  НДС 18%</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trHeight w:val="255"/>
        </w:trPr>
        <w:tc>
          <w:tcPr>
            <w:tcW w:w="3537" w:type="pct"/>
            <w:gridSpan w:val="10"/>
            <w:tcBorders>
              <w:top w:val="single" w:sz="4" w:space="0" w:color="auto"/>
              <w:left w:val="single" w:sz="4" w:space="0" w:color="auto"/>
              <w:bottom w:val="single" w:sz="4" w:space="0" w:color="auto"/>
              <w:right w:val="single" w:sz="4" w:space="0" w:color="auto"/>
            </w:tcBorders>
            <w:hideMark/>
          </w:tcPr>
          <w:p w:rsidR="00442ADA" w:rsidRPr="00442ADA" w:rsidRDefault="00442ADA" w:rsidP="00442ADA">
            <w:pPr>
              <w:rPr>
                <w:b/>
                <w:bCs/>
                <w:sz w:val="16"/>
                <w:szCs w:val="16"/>
              </w:rPr>
            </w:pPr>
            <w:r w:rsidRPr="00442ADA">
              <w:rPr>
                <w:b/>
                <w:bCs/>
                <w:sz w:val="16"/>
                <w:szCs w:val="16"/>
              </w:rPr>
              <w:t xml:space="preserve">  ВСЕГО по акту</w:t>
            </w:r>
          </w:p>
        </w:tc>
        <w:tc>
          <w:tcPr>
            <w:tcW w:w="20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0"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76"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7"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59"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c>
          <w:tcPr>
            <w:tcW w:w="214" w:type="pct"/>
            <w:tcBorders>
              <w:top w:val="nil"/>
              <w:left w:val="nil"/>
              <w:bottom w:val="single" w:sz="4" w:space="0" w:color="auto"/>
              <w:right w:val="single" w:sz="4" w:space="0" w:color="auto"/>
            </w:tcBorders>
            <w:hideMark/>
          </w:tcPr>
          <w:p w:rsidR="00442ADA" w:rsidRPr="00442ADA" w:rsidRDefault="00442ADA" w:rsidP="00442ADA">
            <w:pPr>
              <w:jc w:val="right"/>
              <w:rPr>
                <w:sz w:val="16"/>
                <w:szCs w:val="16"/>
              </w:rPr>
            </w:pPr>
            <w:r w:rsidRPr="00442ADA">
              <w:rPr>
                <w:sz w:val="16"/>
                <w:szCs w:val="16"/>
              </w:rPr>
              <w:t> </w:t>
            </w:r>
          </w:p>
        </w:tc>
      </w:tr>
      <w:tr w:rsidR="00442ADA" w:rsidRPr="00442ADA" w:rsidTr="00B85D62">
        <w:trPr>
          <w:gridAfter w:val="8"/>
          <w:wAfter w:w="1995" w:type="pct"/>
          <w:trHeight w:val="255"/>
        </w:trPr>
        <w:tc>
          <w:tcPr>
            <w:tcW w:w="139" w:type="pct"/>
            <w:noWrap/>
            <w:hideMark/>
          </w:tcPr>
          <w:p w:rsidR="00442ADA" w:rsidRPr="00442ADA" w:rsidRDefault="00442ADA" w:rsidP="00442ADA"/>
        </w:tc>
        <w:tc>
          <w:tcPr>
            <w:tcW w:w="139" w:type="pct"/>
            <w:noWrap/>
            <w:hideMark/>
          </w:tcPr>
          <w:p w:rsidR="00442ADA" w:rsidRPr="00442ADA" w:rsidRDefault="00442ADA" w:rsidP="00442ADA"/>
        </w:tc>
        <w:tc>
          <w:tcPr>
            <w:tcW w:w="803" w:type="pct"/>
            <w:hideMark/>
          </w:tcPr>
          <w:p w:rsidR="00442ADA" w:rsidRPr="00442ADA" w:rsidRDefault="00442ADA" w:rsidP="00442ADA">
            <w:pPr>
              <w:rPr>
                <w:sz w:val="16"/>
                <w:szCs w:val="16"/>
              </w:rPr>
            </w:pPr>
            <w:r w:rsidRPr="00442ADA">
              <w:rPr>
                <w:sz w:val="16"/>
                <w:szCs w:val="16"/>
              </w:rPr>
              <w:t>Составил: ___________________________</w:t>
            </w:r>
          </w:p>
        </w:tc>
        <w:tc>
          <w:tcPr>
            <w:tcW w:w="565" w:type="pct"/>
            <w:hideMark/>
          </w:tcPr>
          <w:p w:rsidR="00442ADA" w:rsidRPr="00442ADA" w:rsidRDefault="00442ADA" w:rsidP="00442ADA"/>
        </w:tc>
        <w:tc>
          <w:tcPr>
            <w:tcW w:w="171" w:type="pct"/>
            <w:hideMark/>
          </w:tcPr>
          <w:p w:rsidR="00442ADA" w:rsidRPr="00442ADA" w:rsidRDefault="00442ADA" w:rsidP="00442ADA"/>
        </w:tc>
        <w:tc>
          <w:tcPr>
            <w:tcW w:w="177" w:type="pct"/>
            <w:hideMark/>
          </w:tcPr>
          <w:p w:rsidR="00442ADA" w:rsidRPr="00442ADA" w:rsidRDefault="00442ADA" w:rsidP="00442ADA"/>
        </w:tc>
        <w:tc>
          <w:tcPr>
            <w:tcW w:w="207" w:type="pct"/>
            <w:hideMark/>
          </w:tcPr>
          <w:p w:rsidR="00442ADA" w:rsidRPr="00442ADA" w:rsidRDefault="00442ADA" w:rsidP="00442ADA"/>
        </w:tc>
        <w:tc>
          <w:tcPr>
            <w:tcW w:w="803" w:type="pct"/>
            <w:hideMark/>
          </w:tcPr>
          <w:p w:rsidR="00442ADA" w:rsidRPr="00442ADA" w:rsidRDefault="00442ADA" w:rsidP="00442ADA">
            <w:pPr>
              <w:rPr>
                <w:sz w:val="16"/>
                <w:szCs w:val="16"/>
              </w:rPr>
            </w:pPr>
            <w:r w:rsidRPr="00442ADA">
              <w:rPr>
                <w:sz w:val="16"/>
                <w:szCs w:val="16"/>
              </w:rPr>
              <w:t>Проверил:               ___________________________</w:t>
            </w:r>
          </w:p>
        </w:tc>
      </w:tr>
      <w:tr w:rsidR="00442ADA" w:rsidRPr="00442ADA" w:rsidTr="00B85D62">
        <w:trPr>
          <w:gridAfter w:val="8"/>
          <w:wAfter w:w="1995" w:type="pct"/>
          <w:trHeight w:val="255"/>
        </w:trPr>
        <w:tc>
          <w:tcPr>
            <w:tcW w:w="139" w:type="pct"/>
            <w:noWrap/>
            <w:hideMark/>
          </w:tcPr>
          <w:p w:rsidR="00442ADA" w:rsidRPr="00442ADA" w:rsidRDefault="00442ADA" w:rsidP="00442ADA"/>
        </w:tc>
        <w:tc>
          <w:tcPr>
            <w:tcW w:w="139" w:type="pct"/>
            <w:noWrap/>
            <w:hideMark/>
          </w:tcPr>
          <w:p w:rsidR="00442ADA" w:rsidRPr="00442ADA" w:rsidRDefault="00442ADA" w:rsidP="00442ADA"/>
        </w:tc>
        <w:tc>
          <w:tcPr>
            <w:tcW w:w="803" w:type="pct"/>
            <w:hideMark/>
          </w:tcPr>
          <w:p w:rsidR="00442ADA" w:rsidRPr="00442ADA" w:rsidRDefault="00442ADA" w:rsidP="00442ADA"/>
        </w:tc>
        <w:tc>
          <w:tcPr>
            <w:tcW w:w="565" w:type="pct"/>
            <w:hideMark/>
          </w:tcPr>
          <w:p w:rsidR="00442ADA" w:rsidRPr="00442ADA" w:rsidRDefault="00442ADA" w:rsidP="00442ADA"/>
        </w:tc>
        <w:tc>
          <w:tcPr>
            <w:tcW w:w="171" w:type="pct"/>
            <w:hideMark/>
          </w:tcPr>
          <w:p w:rsidR="00442ADA" w:rsidRPr="00442ADA" w:rsidRDefault="00442ADA" w:rsidP="00442ADA"/>
        </w:tc>
        <w:tc>
          <w:tcPr>
            <w:tcW w:w="177" w:type="pct"/>
            <w:hideMark/>
          </w:tcPr>
          <w:p w:rsidR="00442ADA" w:rsidRPr="00442ADA" w:rsidRDefault="00442ADA" w:rsidP="00442ADA"/>
        </w:tc>
        <w:tc>
          <w:tcPr>
            <w:tcW w:w="207" w:type="pct"/>
            <w:hideMark/>
          </w:tcPr>
          <w:p w:rsidR="00442ADA" w:rsidRPr="00442ADA" w:rsidRDefault="00442ADA" w:rsidP="00442ADA"/>
        </w:tc>
        <w:tc>
          <w:tcPr>
            <w:tcW w:w="803" w:type="pct"/>
            <w:hideMark/>
          </w:tcPr>
          <w:p w:rsidR="00442ADA" w:rsidRPr="00442ADA" w:rsidRDefault="00442ADA" w:rsidP="00442ADA"/>
        </w:tc>
      </w:tr>
    </w:tbl>
    <w:p w:rsidR="00442ADA" w:rsidRPr="00442ADA" w:rsidRDefault="00442ADA" w:rsidP="00442ADA">
      <w:pPr>
        <w:rPr>
          <w:rFonts w:ascii="Courier New" w:eastAsia="Calibri" w:hAnsi="Courier New" w:cs="Courier New"/>
          <w:b/>
          <w:sz w:val="24"/>
          <w:u w:val="single"/>
          <w:lang w:eastAsia="ar-SA"/>
        </w:rPr>
        <w:sectPr w:rsidR="00442ADA" w:rsidRPr="00442ADA" w:rsidSect="00593BD6">
          <w:pgSz w:w="16838" w:h="11906" w:orient="landscape"/>
          <w:pgMar w:top="720" w:right="720" w:bottom="426" w:left="720" w:header="708" w:footer="708" w:gutter="0"/>
          <w:cols w:space="720"/>
        </w:sectPr>
      </w:pPr>
    </w:p>
    <w:p w:rsidR="00442ADA" w:rsidRPr="00442ADA" w:rsidRDefault="00442ADA" w:rsidP="00442ADA">
      <w:pPr>
        <w:suppressAutoHyphens/>
        <w:autoSpaceDE w:val="0"/>
        <w:rPr>
          <w:rFonts w:ascii="Courier New" w:eastAsia="Calibri" w:hAnsi="Courier New" w:cs="Courier New"/>
          <w:sz w:val="22"/>
          <w:szCs w:val="22"/>
          <w:lang w:eastAsia="ar-SA"/>
        </w:rPr>
      </w:pPr>
      <w:r w:rsidRPr="00442ADA">
        <w:rPr>
          <w:rFonts w:ascii="Courier New" w:eastAsia="Calibri" w:hAnsi="Courier New" w:cs="Courier New"/>
          <w:lang w:eastAsia="ar-SA"/>
        </w:rPr>
        <w:lastRenderedPageBreak/>
        <w:t xml:space="preserve"> </w:t>
      </w:r>
      <w:r w:rsidRPr="00442ADA">
        <w:rPr>
          <w:rFonts w:ascii="Courier New" w:eastAsia="Calibri" w:hAnsi="Courier New" w:cs="Courier New"/>
          <w:b/>
          <w:u w:val="single"/>
          <w:lang w:eastAsia="ar-SA"/>
        </w:rPr>
        <w:t>КС-3</w:t>
      </w:r>
      <w:r w:rsidRPr="00442ADA">
        <w:rPr>
          <w:rFonts w:ascii="Courier New" w:eastAsia="Calibri" w:hAnsi="Courier New" w:cs="Courier New"/>
          <w:lang w:eastAsia="ar-SA"/>
        </w:rPr>
        <w:tab/>
      </w:r>
      <w:r w:rsidRPr="00442ADA">
        <w:rPr>
          <w:rFonts w:ascii="Courier New" w:eastAsia="Calibri" w:hAnsi="Courier New" w:cs="Courier New"/>
          <w:b/>
          <w:sz w:val="24"/>
          <w:szCs w:val="24"/>
          <w:lang w:eastAsia="ar-SA"/>
        </w:rPr>
        <w:t xml:space="preserve">                                                </w:t>
      </w:r>
      <w:r w:rsidRPr="00442ADA">
        <w:rPr>
          <w:rFonts w:eastAsia="Calibri" w:cs="Courier New"/>
          <w:sz w:val="22"/>
          <w:szCs w:val="22"/>
          <w:lang w:eastAsia="ar-SA"/>
        </w:rPr>
        <w:t>Приложение № 5</w:t>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r>
      <w:r w:rsidRPr="00442ADA">
        <w:rPr>
          <w:rFonts w:eastAsia="Calibri" w:cs="Courier New"/>
          <w:sz w:val="22"/>
          <w:szCs w:val="22"/>
          <w:lang w:eastAsia="ar-SA"/>
        </w:rPr>
        <w:tab/>
        <w:t xml:space="preserve">                               к муниципальному контракту № __</w:t>
      </w:r>
      <w:r w:rsidRPr="00442ADA">
        <w:rPr>
          <w:rFonts w:ascii="Courier New" w:eastAsia="Calibri" w:hAnsi="Courier New" w:cs="Courier New"/>
          <w:sz w:val="22"/>
          <w:szCs w:val="22"/>
          <w:lang w:eastAsia="ar-SA"/>
        </w:rPr>
        <w:t xml:space="preserve"> </w:t>
      </w:r>
    </w:p>
    <w:p w:rsidR="00442ADA" w:rsidRPr="00442ADA" w:rsidRDefault="00442ADA" w:rsidP="00442ADA">
      <w:pPr>
        <w:suppressAutoHyphens/>
        <w:autoSpaceDE w:val="0"/>
        <w:jc w:val="center"/>
        <w:rPr>
          <w:rFonts w:ascii="Bookman Old Style" w:eastAsia="Calibri" w:hAnsi="Bookman Old Style" w:cs="Courier New"/>
          <w:b/>
          <w:i/>
          <w:sz w:val="22"/>
          <w:szCs w:val="22"/>
          <w:lang w:eastAsia="ar-SA"/>
        </w:rPr>
      </w:pPr>
      <w:r w:rsidRPr="00442ADA">
        <w:rPr>
          <w:rFonts w:ascii="Courier New" w:eastAsia="Calibri" w:hAnsi="Courier New" w:cs="Courier New"/>
          <w:sz w:val="22"/>
          <w:szCs w:val="22"/>
          <w:lang w:eastAsia="ar-SA"/>
        </w:rPr>
        <w:t xml:space="preserve">                                                     </w:t>
      </w:r>
      <w:r w:rsidRPr="00442ADA">
        <w:rPr>
          <w:rFonts w:eastAsia="Calibri" w:cs="Courier New"/>
          <w:sz w:val="22"/>
          <w:szCs w:val="22"/>
          <w:lang w:eastAsia="ar-SA"/>
        </w:rPr>
        <w:t>от «__» _________2013г.</w:t>
      </w:r>
      <w:r w:rsidRPr="00442ADA">
        <w:rPr>
          <w:rFonts w:ascii="Bookman Old Style" w:eastAsia="Calibri" w:hAnsi="Bookman Old Style" w:cs="Courier New"/>
          <w:b/>
          <w:i/>
          <w:sz w:val="22"/>
          <w:szCs w:val="22"/>
          <w:lang w:eastAsia="ar-SA"/>
        </w:rPr>
        <w:t xml:space="preserve">  </w:t>
      </w:r>
    </w:p>
    <w:p w:rsidR="00442ADA" w:rsidRPr="00442ADA" w:rsidRDefault="00442ADA" w:rsidP="00442ADA">
      <w:pPr>
        <w:suppressAutoHyphens/>
        <w:autoSpaceDE w:val="0"/>
        <w:jc w:val="right"/>
        <w:rPr>
          <w:rFonts w:ascii="Courier New" w:eastAsia="Calibri" w:hAnsi="Courier New" w:cs="Courier New"/>
          <w:lang w:eastAsia="ar-SA"/>
        </w:rPr>
      </w:pPr>
      <w:r w:rsidRPr="00442ADA">
        <w:rPr>
          <w:rFonts w:ascii="Bookman Old Style" w:eastAsia="Calibri" w:hAnsi="Bookman Old Style" w:cs="Courier New"/>
          <w:b/>
          <w:i/>
          <w:sz w:val="22"/>
          <w:szCs w:val="22"/>
          <w:lang w:eastAsia="ar-SA"/>
        </w:rPr>
        <w:t xml:space="preserve">                 ОБРАЗЕЦ</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Заказчик ______________________________________ по ОКПО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(организация, адрес,</w:t>
      </w:r>
      <w:r w:rsidRPr="00442ADA">
        <w:rPr>
          <w:rFonts w:eastAsia="Calibri" w:cs="Courier New"/>
          <w:sz w:val="16"/>
          <w:szCs w:val="16"/>
          <w:lang w:eastAsia="ar-SA"/>
        </w:rPr>
        <w:t xml:space="preserve"> телефон, факс)</w:t>
      </w:r>
      <w:r w:rsidRPr="00442ADA">
        <w:rPr>
          <w:rFonts w:ascii="Courier New" w:eastAsia="Calibri" w:hAnsi="Courier New" w:cs="Courier New"/>
          <w:lang w:eastAsia="ar-SA"/>
        </w:rPr>
        <w:t xml:space="preserve">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Подрядчик _____________________________________ по ОКПО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(организация, адрес</w:t>
      </w:r>
      <w:r w:rsidRPr="00442ADA">
        <w:rPr>
          <w:rFonts w:eastAsia="Calibri" w:cs="Courier New"/>
          <w:sz w:val="16"/>
          <w:szCs w:val="16"/>
          <w:lang w:eastAsia="ar-SA"/>
        </w:rPr>
        <w:t>,</w:t>
      </w:r>
      <w:r w:rsidRPr="00442ADA">
        <w:rPr>
          <w:rFonts w:ascii="Courier New" w:eastAsia="Calibri" w:hAnsi="Courier New" w:cs="Courier New"/>
          <w:lang w:eastAsia="ar-SA"/>
        </w:rPr>
        <w:t xml:space="preserve"> </w:t>
      </w:r>
      <w:r w:rsidRPr="00442ADA">
        <w:rPr>
          <w:rFonts w:eastAsia="Calibri" w:cs="Courier New"/>
          <w:i/>
          <w:sz w:val="16"/>
          <w:szCs w:val="16"/>
          <w:lang w:eastAsia="ar-SA"/>
        </w:rPr>
        <w:t xml:space="preserve">телефон, факс)     </w:t>
      </w:r>
      <w:r w:rsidRPr="00442ADA">
        <w:rPr>
          <w:rFonts w:ascii="Courier New" w:eastAsia="Calibri" w:hAnsi="Courier New" w:cs="Courier New"/>
          <w:lang w:eastAsia="ar-SA"/>
        </w:rPr>
        <w:t xml:space="preserve">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Объект работ___________________________________________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eastAsia="Calibri" w:cs="Courier New"/>
          <w:i/>
          <w:sz w:val="16"/>
          <w:szCs w:val="16"/>
          <w:lang w:eastAsia="ar-SA"/>
        </w:rPr>
        <w:t xml:space="preserve">                                                 (наименование, адрес)</w:t>
      </w: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_______________________________________________________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Вид деятельности по ОКДП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Договор подряда (контракт) │номер│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дата│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Вид операции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Номер  │   Дата    ││Отчетный период│</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│документа│составления│├───────┬───────┤</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           ││   с   │  по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r w:rsidRPr="00442ADA">
        <w:rPr>
          <w:rFonts w:ascii="Courier New" w:eastAsia="Calibri" w:hAnsi="Courier New" w:cs="Courier New"/>
          <w:b/>
          <w:lang w:eastAsia="ar-SA"/>
        </w:rPr>
        <w:t>СПРАВКА</w:t>
      </w: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         │           ││       │       │</w:t>
      </w:r>
    </w:p>
    <w:p w:rsidR="00442ADA" w:rsidRPr="00442ADA" w:rsidRDefault="00442ADA" w:rsidP="00442ADA">
      <w:pPr>
        <w:suppressAutoHyphens/>
        <w:autoSpaceDE w:val="0"/>
        <w:rPr>
          <w:rFonts w:ascii="Courier New" w:eastAsia="Calibri" w:hAnsi="Courier New" w:cs="Courier New"/>
          <w:b/>
          <w:lang w:eastAsia="ar-SA"/>
        </w:rPr>
      </w:pPr>
      <w:r w:rsidRPr="00442ADA">
        <w:rPr>
          <w:rFonts w:ascii="Courier New" w:eastAsia="Calibri" w:hAnsi="Courier New" w:cs="Courier New"/>
          <w:lang w:eastAsia="ar-SA"/>
        </w:rPr>
        <w:t xml:space="preserve">             </w:t>
      </w:r>
      <w:r w:rsidRPr="00442ADA">
        <w:rPr>
          <w:rFonts w:ascii="Courier New" w:eastAsia="Calibri" w:hAnsi="Courier New" w:cs="Courier New"/>
          <w:b/>
          <w:lang w:eastAsia="ar-SA"/>
        </w:rPr>
        <w:t>О СТОИМОСТИ ВЫПОЛНЕННЫХ РАБОТ И ЗАТРАТ</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│Номер│   Наименование пусковых   │Код│   Стоимость выполненных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roofErr w:type="gramStart"/>
      <w:r w:rsidRPr="00442ADA">
        <w:rPr>
          <w:rFonts w:ascii="Courier New" w:eastAsia="Calibri" w:hAnsi="Courier New" w:cs="Courier New"/>
          <w:lang w:eastAsia="ar-SA"/>
        </w:rPr>
        <w:t>по</w:t>
      </w:r>
      <w:proofErr w:type="gramEnd"/>
      <w:r w:rsidRPr="00442ADA">
        <w:rPr>
          <w:rFonts w:ascii="Courier New" w:eastAsia="Calibri" w:hAnsi="Courier New" w:cs="Courier New"/>
          <w:lang w:eastAsia="ar-SA"/>
        </w:rPr>
        <w:t xml:space="preserve">   │    </w:t>
      </w:r>
      <w:proofErr w:type="gramStart"/>
      <w:r w:rsidRPr="00442ADA">
        <w:rPr>
          <w:rFonts w:ascii="Courier New" w:eastAsia="Calibri" w:hAnsi="Courier New" w:cs="Courier New"/>
          <w:lang w:eastAsia="ar-SA"/>
        </w:rPr>
        <w:t>комплексов</w:t>
      </w:r>
      <w:proofErr w:type="gramEnd"/>
      <w:r w:rsidRPr="00442ADA">
        <w:rPr>
          <w:rFonts w:ascii="Courier New" w:eastAsia="Calibri" w:hAnsi="Courier New" w:cs="Courier New"/>
          <w:lang w:eastAsia="ar-SA"/>
        </w:rPr>
        <w:t>, этапов,    │   │    работ и затрат, руб.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│п</w:t>
      </w:r>
      <w:proofErr w:type="gramStart"/>
      <w:r w:rsidRPr="00442ADA">
        <w:rPr>
          <w:rFonts w:ascii="Courier New" w:eastAsia="Calibri" w:hAnsi="Courier New" w:cs="Courier New"/>
          <w:lang w:eastAsia="ar-SA"/>
        </w:rPr>
        <w:t>о-</w:t>
      </w:r>
      <w:proofErr w:type="gramEnd"/>
      <w:r w:rsidRPr="00442ADA">
        <w:rPr>
          <w:rFonts w:ascii="Courier New" w:eastAsia="Calibri" w:hAnsi="Courier New" w:cs="Courier New"/>
          <w:lang w:eastAsia="ar-SA"/>
        </w:rPr>
        <w:t xml:space="preserve">  │объектов, видов выполненных│   ├────────┬────────┬────────┤</w:t>
      </w:r>
    </w:p>
    <w:p w:rsidR="00442ADA" w:rsidRPr="00442ADA" w:rsidRDefault="00442ADA" w:rsidP="00442ADA">
      <w:pPr>
        <w:suppressAutoHyphens/>
        <w:autoSpaceDE w:val="0"/>
        <w:jc w:val="both"/>
        <w:rPr>
          <w:rFonts w:ascii="Courier New" w:eastAsia="Calibri" w:hAnsi="Courier New" w:cs="Courier New"/>
          <w:lang w:eastAsia="ar-SA"/>
        </w:rPr>
      </w:pPr>
      <w:proofErr w:type="spellStart"/>
      <w:r w:rsidRPr="00442ADA">
        <w:rPr>
          <w:rFonts w:ascii="Courier New" w:eastAsia="Calibri" w:hAnsi="Courier New" w:cs="Courier New"/>
          <w:lang w:eastAsia="ar-SA"/>
        </w:rPr>
        <w:t>│рядку│работ</w:t>
      </w:r>
      <w:proofErr w:type="spellEnd"/>
      <w:r w:rsidRPr="00442ADA">
        <w:rPr>
          <w:rFonts w:ascii="Courier New" w:eastAsia="Calibri" w:hAnsi="Courier New" w:cs="Courier New"/>
          <w:lang w:eastAsia="ar-SA"/>
        </w:rPr>
        <w:t xml:space="preserve">, оборудования, </w:t>
      </w:r>
      <w:proofErr w:type="spellStart"/>
      <w:r w:rsidRPr="00442ADA">
        <w:rPr>
          <w:rFonts w:ascii="Courier New" w:eastAsia="Calibri" w:hAnsi="Courier New" w:cs="Courier New"/>
          <w:lang w:eastAsia="ar-SA"/>
        </w:rPr>
        <w:t>затрат│</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│с</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начала│с</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начала│</w:t>
      </w:r>
      <w:proofErr w:type="spellEnd"/>
      <w:r w:rsidRPr="00442ADA">
        <w:rPr>
          <w:rFonts w:ascii="Courier New" w:eastAsia="Calibri" w:hAnsi="Courier New" w:cs="Courier New"/>
          <w:lang w:eastAsia="ar-SA"/>
        </w:rPr>
        <w:t xml:space="preserve"> в том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│провед</w:t>
      </w:r>
      <w:proofErr w:type="gramStart"/>
      <w:r w:rsidRPr="00442ADA">
        <w:rPr>
          <w:rFonts w:ascii="Courier New" w:eastAsia="Calibri" w:hAnsi="Courier New" w:cs="Courier New"/>
          <w:lang w:eastAsia="ar-SA"/>
        </w:rPr>
        <w:t>е-</w:t>
      </w:r>
      <w:proofErr w:type="gramEnd"/>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года  </w:t>
      </w:r>
      <w:proofErr w:type="spellStart"/>
      <w:r w:rsidRPr="00442ADA">
        <w:rPr>
          <w:rFonts w:ascii="Courier New" w:eastAsia="Calibri" w:hAnsi="Courier New" w:cs="Courier New"/>
          <w:lang w:eastAsia="ar-SA"/>
        </w:rPr>
        <w:t>│числе</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за│</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w:t>
      </w:r>
      <w:proofErr w:type="spellEnd"/>
      <w:r w:rsidRPr="00442ADA">
        <w:rPr>
          <w:rFonts w:ascii="Courier New" w:eastAsia="Calibri" w:hAnsi="Courier New" w:cs="Courier New"/>
          <w:lang w:eastAsia="ar-SA"/>
        </w:rPr>
        <w:t xml:space="preserve">   </w:t>
      </w:r>
      <w:proofErr w:type="spellStart"/>
      <w:r w:rsidRPr="00442ADA">
        <w:rPr>
          <w:rFonts w:ascii="Courier New" w:eastAsia="Calibri" w:hAnsi="Courier New" w:cs="Courier New"/>
          <w:lang w:eastAsia="ar-SA"/>
        </w:rPr>
        <w:t>│ния</w:t>
      </w:r>
      <w:proofErr w:type="spellEnd"/>
      <w:r w:rsidRPr="00442ADA">
        <w:rPr>
          <w:rFonts w:ascii="Courier New" w:eastAsia="Calibri" w:hAnsi="Courier New" w:cs="Courier New"/>
          <w:lang w:eastAsia="ar-SA"/>
        </w:rPr>
        <w:t xml:space="preserve">     │        </w:t>
      </w:r>
      <w:proofErr w:type="spellStart"/>
      <w:r w:rsidRPr="00442ADA">
        <w:rPr>
          <w:rFonts w:ascii="Courier New" w:eastAsia="Calibri" w:hAnsi="Courier New" w:cs="Courier New"/>
          <w:lang w:eastAsia="ar-SA"/>
        </w:rPr>
        <w:t>│отчетный│</w:t>
      </w:r>
      <w:proofErr w:type="spellEnd"/>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│работ   │        │ период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1  │             2             │ 3 │   4    │   5    │   6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│Всего работ и затрат,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w:t>
      </w:r>
      <w:proofErr w:type="gramStart"/>
      <w:r w:rsidRPr="00442ADA">
        <w:rPr>
          <w:rFonts w:ascii="Courier New" w:eastAsia="Calibri" w:hAnsi="Courier New" w:cs="Courier New"/>
          <w:lang w:eastAsia="ar-SA"/>
        </w:rPr>
        <w:t>включаемых</w:t>
      </w:r>
      <w:proofErr w:type="gramEnd"/>
      <w:r w:rsidRPr="00442ADA">
        <w:rPr>
          <w:rFonts w:ascii="Courier New" w:eastAsia="Calibri" w:hAnsi="Courier New" w:cs="Courier New"/>
          <w:lang w:eastAsia="ar-SA"/>
        </w:rPr>
        <w:t xml:space="preserve"> в стоимость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│работ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│в том числе: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                           │   │        │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Итого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Сумма НДС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lang w:eastAsia="ar-SA"/>
        </w:rPr>
        <w:t xml:space="preserve">                                     Всего с учетом НДС │        │</w:t>
      </w:r>
    </w:p>
    <w:p w:rsidR="00442ADA" w:rsidRPr="00442ADA" w:rsidRDefault="00442ADA" w:rsidP="00442ADA">
      <w:pPr>
        <w:suppressAutoHyphens/>
        <w:autoSpaceDE w:val="0"/>
        <w:jc w:val="both"/>
        <w:rPr>
          <w:rFonts w:ascii="Courier New" w:eastAsia="Calibri" w:hAnsi="Courier New" w:cs="Courier New"/>
          <w:lang w:eastAsia="ar-SA"/>
        </w:rPr>
      </w:pPr>
      <w:r w:rsidRPr="00442ADA">
        <w:rPr>
          <w:rFonts w:ascii="Courier New" w:eastAsia="Calibri" w:hAnsi="Courier New" w:cs="Courier New"/>
          <w:b/>
          <w:lang w:eastAsia="ar-SA"/>
        </w:rPr>
        <w:t>Заказчик</w:t>
      </w:r>
      <w:r w:rsidRPr="00442ADA">
        <w:rPr>
          <w:rFonts w:ascii="Courier New" w:eastAsia="Calibri" w:hAnsi="Courier New" w:cs="Courier New"/>
          <w:lang w:eastAsia="ar-SA"/>
        </w:rPr>
        <w:t xml:space="preserve">        __________________ ____________ _____________________</w:t>
      </w:r>
    </w:p>
    <w:p w:rsidR="00442ADA" w:rsidRPr="00442ADA" w:rsidRDefault="00442ADA" w:rsidP="00442ADA">
      <w:pPr>
        <w:suppressAutoHyphens/>
        <w:autoSpaceDE w:val="0"/>
        <w:rPr>
          <w:rFonts w:eastAsia="Calibri" w:cs="Courier New"/>
          <w:i/>
          <w:sz w:val="16"/>
          <w:szCs w:val="16"/>
          <w:lang w:eastAsia="ar-SA"/>
        </w:rPr>
      </w:pPr>
      <w:r w:rsidRPr="00442ADA">
        <w:rPr>
          <w:rFonts w:ascii="Courier New" w:eastAsia="Calibri" w:hAnsi="Courier New" w:cs="Courier New"/>
          <w:lang w:eastAsia="ar-SA"/>
        </w:rPr>
        <w:t xml:space="preserve">                 </w:t>
      </w:r>
      <w:r w:rsidRPr="00442ADA">
        <w:rPr>
          <w:rFonts w:eastAsia="Calibri" w:cs="Courier New"/>
          <w:i/>
          <w:sz w:val="16"/>
          <w:szCs w:val="16"/>
          <w:lang w:eastAsia="ar-SA"/>
        </w:rPr>
        <w:t>(должность)                                    (подпись)                    (расшифровка подписи)</w:t>
      </w:r>
    </w:p>
    <w:p w:rsidR="00442ADA" w:rsidRPr="00442ADA" w:rsidRDefault="00442ADA" w:rsidP="00442ADA">
      <w:pPr>
        <w:suppressAutoHyphens/>
        <w:autoSpaceDE w:val="0"/>
        <w:rPr>
          <w:rFonts w:eastAsia="Calibri" w:cs="Courier New"/>
          <w:i/>
          <w:sz w:val="16"/>
          <w:szCs w:val="16"/>
          <w:lang w:eastAsia="ar-SA"/>
        </w:rPr>
      </w:pPr>
      <w:r w:rsidRPr="00442ADA">
        <w:rPr>
          <w:rFonts w:eastAsia="Calibri" w:cs="Courier New"/>
          <w:i/>
          <w:sz w:val="16"/>
          <w:szCs w:val="16"/>
          <w:lang w:eastAsia="ar-SA"/>
        </w:rPr>
        <w:t xml:space="preserve">                                                                                                                                          М.П.</w:t>
      </w:r>
    </w:p>
    <w:p w:rsidR="00442ADA" w:rsidRPr="00442ADA" w:rsidRDefault="00442ADA" w:rsidP="00442ADA">
      <w:pPr>
        <w:suppressAutoHyphens/>
        <w:autoSpaceDE w:val="0"/>
        <w:rPr>
          <w:rFonts w:eastAsia="Calibri" w:cs="Courier New"/>
          <w:i/>
          <w:sz w:val="16"/>
          <w:szCs w:val="16"/>
          <w:lang w:eastAsia="ar-SA"/>
        </w:rPr>
      </w:pPr>
      <w:r w:rsidRPr="00442ADA">
        <w:rPr>
          <w:rFonts w:ascii="Courier New" w:eastAsia="Calibri" w:hAnsi="Courier New" w:cs="Courier New"/>
          <w:b/>
          <w:lang w:eastAsia="ar-SA"/>
        </w:rPr>
        <w:t>Подрядчик</w:t>
      </w:r>
      <w:r w:rsidRPr="00442ADA">
        <w:rPr>
          <w:rFonts w:ascii="Courier New" w:eastAsia="Calibri" w:hAnsi="Courier New" w:cs="Courier New"/>
          <w:lang w:eastAsia="ar-SA"/>
        </w:rPr>
        <w:t xml:space="preserve">     </w:t>
      </w:r>
      <w:r w:rsidRPr="00442ADA">
        <w:rPr>
          <w:rFonts w:eastAsia="Calibri" w:cs="Courier New"/>
          <w:i/>
          <w:sz w:val="16"/>
          <w:szCs w:val="16"/>
          <w:lang w:eastAsia="ar-SA"/>
        </w:rPr>
        <w:t>_______________________     _______________        ____________________________</w:t>
      </w:r>
    </w:p>
    <w:p w:rsidR="00442ADA" w:rsidRPr="00442ADA" w:rsidRDefault="00442ADA" w:rsidP="00442ADA">
      <w:pPr>
        <w:suppressAutoHyphens/>
        <w:autoSpaceDE w:val="0"/>
        <w:rPr>
          <w:rFonts w:eastAsia="Calibri" w:cs="Courier New"/>
          <w:i/>
          <w:sz w:val="16"/>
          <w:szCs w:val="16"/>
          <w:lang w:eastAsia="ar-SA"/>
        </w:rPr>
      </w:pPr>
      <w:r w:rsidRPr="00442ADA">
        <w:rPr>
          <w:rFonts w:eastAsia="Calibri" w:cs="Courier New"/>
          <w:i/>
          <w:sz w:val="16"/>
          <w:szCs w:val="16"/>
          <w:lang w:eastAsia="ar-SA"/>
        </w:rPr>
        <w:t xml:space="preserve">                                              (должность)                             (подпись)                          (расшифровка подписи) </w:t>
      </w:r>
    </w:p>
    <w:p w:rsidR="00442ADA" w:rsidRPr="00442ADA" w:rsidRDefault="00442ADA" w:rsidP="00442ADA">
      <w:pPr>
        <w:rPr>
          <w:sz w:val="22"/>
          <w:szCs w:val="22"/>
        </w:rPr>
      </w:pPr>
      <w:r w:rsidRPr="00442ADA">
        <w:rPr>
          <w:rFonts w:ascii="Calibri" w:hAnsi="Calibri"/>
          <w:b/>
          <w:sz w:val="24"/>
          <w:szCs w:val="24"/>
        </w:rPr>
        <w:lastRenderedPageBreak/>
        <w:t xml:space="preserve">     </w:t>
      </w:r>
      <w:r w:rsidRPr="00442ADA">
        <w:rPr>
          <w:rFonts w:ascii="Calibri" w:hAnsi="Calibri"/>
          <w:b/>
          <w:sz w:val="24"/>
          <w:szCs w:val="24"/>
        </w:rPr>
        <w:tab/>
        <w:t xml:space="preserve">                                                                                                                                </w:t>
      </w:r>
      <w:r w:rsidRPr="00442ADA">
        <w:rPr>
          <w:sz w:val="22"/>
          <w:szCs w:val="22"/>
        </w:rPr>
        <w:t xml:space="preserve">Приложение № 6  </w:t>
      </w:r>
    </w:p>
    <w:p w:rsidR="00442ADA" w:rsidRPr="00442ADA" w:rsidRDefault="00442ADA" w:rsidP="00442ADA">
      <w:pPr>
        <w:rPr>
          <w:sz w:val="22"/>
          <w:szCs w:val="22"/>
        </w:rPr>
      </w:pPr>
      <w:r w:rsidRPr="00442ADA">
        <w:rPr>
          <w:sz w:val="22"/>
          <w:szCs w:val="22"/>
        </w:rPr>
        <w:t xml:space="preserve">                                                                                                           к Муниципальному контракту №___</w:t>
      </w:r>
    </w:p>
    <w:p w:rsidR="00442ADA" w:rsidRPr="00442ADA" w:rsidRDefault="00442ADA" w:rsidP="00442ADA">
      <w:pPr>
        <w:jc w:val="center"/>
        <w:rPr>
          <w:sz w:val="22"/>
          <w:szCs w:val="22"/>
        </w:rPr>
      </w:pPr>
      <w:r w:rsidRPr="00442ADA">
        <w:rPr>
          <w:sz w:val="22"/>
          <w:szCs w:val="22"/>
        </w:rPr>
        <w:t xml:space="preserve">                                                                                                                            от «__» _________ 2013 г.</w:t>
      </w:r>
      <w:r w:rsidRPr="00442ADA">
        <w:rPr>
          <w:sz w:val="22"/>
          <w:szCs w:val="22"/>
        </w:rPr>
        <w:tab/>
      </w:r>
    </w:p>
    <w:p w:rsidR="00442ADA" w:rsidRPr="00442ADA" w:rsidRDefault="00442ADA" w:rsidP="00442ADA">
      <w:r w:rsidRPr="00442ADA">
        <w:t xml:space="preserve">                                                                                                                                                                    </w:t>
      </w:r>
      <w:r w:rsidRPr="00442ADA">
        <w:rPr>
          <w:rFonts w:ascii="Bookman Old Style" w:hAnsi="Bookman Old Style"/>
          <w:b/>
          <w:i/>
        </w:rPr>
        <w:t>ОБРАЗЕЦ</w:t>
      </w:r>
      <w:r w:rsidRPr="00442ADA">
        <w:t xml:space="preserve">                               </w:t>
      </w:r>
    </w:p>
    <w:p w:rsidR="00442ADA" w:rsidRPr="00442ADA" w:rsidRDefault="00442ADA" w:rsidP="00442ADA">
      <w:pPr>
        <w:jc w:val="center"/>
        <w:rPr>
          <w:b/>
          <w:sz w:val="22"/>
          <w:szCs w:val="22"/>
        </w:rPr>
      </w:pPr>
      <w:r w:rsidRPr="00442ADA">
        <w:rPr>
          <w:b/>
          <w:sz w:val="22"/>
          <w:szCs w:val="22"/>
        </w:rPr>
        <w:t>ПРЕДПИСАНИЕ</w:t>
      </w:r>
    </w:p>
    <w:p w:rsidR="00442ADA" w:rsidRPr="00442ADA" w:rsidRDefault="00442ADA" w:rsidP="00442ADA">
      <w:pPr>
        <w:jc w:val="center"/>
        <w:rPr>
          <w:b/>
          <w:sz w:val="22"/>
          <w:szCs w:val="22"/>
        </w:rPr>
      </w:pPr>
      <w:r w:rsidRPr="00442ADA">
        <w:rPr>
          <w:b/>
          <w:sz w:val="22"/>
          <w:szCs w:val="22"/>
        </w:rPr>
        <w:t>на устранение недостатков работ</w:t>
      </w:r>
    </w:p>
    <w:p w:rsidR="00442ADA" w:rsidRPr="00442ADA" w:rsidRDefault="00442ADA" w:rsidP="00442ADA">
      <w:pPr>
        <w:jc w:val="center"/>
        <w:rPr>
          <w:sz w:val="22"/>
          <w:szCs w:val="22"/>
        </w:rPr>
      </w:pPr>
    </w:p>
    <w:p w:rsidR="00442ADA" w:rsidRPr="00442ADA" w:rsidRDefault="00442ADA" w:rsidP="00442ADA">
      <w:pPr>
        <w:rPr>
          <w:sz w:val="22"/>
          <w:szCs w:val="22"/>
        </w:rPr>
      </w:pPr>
      <w:r w:rsidRPr="00442ADA">
        <w:rPr>
          <w:sz w:val="22"/>
          <w:szCs w:val="22"/>
        </w:rPr>
        <w:t>от ________________________                                                                         № __________</w:t>
      </w:r>
    </w:p>
    <w:p w:rsidR="00442ADA" w:rsidRPr="00442ADA" w:rsidRDefault="00442ADA" w:rsidP="00442ADA">
      <w:pPr>
        <w:rPr>
          <w:sz w:val="22"/>
          <w:szCs w:val="22"/>
        </w:rPr>
      </w:pPr>
    </w:p>
    <w:p w:rsidR="00442ADA" w:rsidRPr="00442ADA" w:rsidRDefault="00442ADA" w:rsidP="00442ADA">
      <w:pPr>
        <w:rPr>
          <w:sz w:val="22"/>
          <w:szCs w:val="22"/>
        </w:rPr>
      </w:pPr>
    </w:p>
    <w:p w:rsidR="00442ADA" w:rsidRPr="00442ADA" w:rsidRDefault="00442ADA" w:rsidP="00442ADA">
      <w:pPr>
        <w:jc w:val="both"/>
        <w:rPr>
          <w:sz w:val="22"/>
          <w:szCs w:val="22"/>
        </w:rPr>
      </w:pPr>
      <w:r w:rsidRPr="00442ADA">
        <w:rPr>
          <w:sz w:val="22"/>
          <w:szCs w:val="22"/>
        </w:rPr>
        <w:t>Наименование Подрядчика___________ ___________________________________________</w:t>
      </w:r>
    </w:p>
    <w:p w:rsidR="00442ADA" w:rsidRPr="00442ADA" w:rsidRDefault="00442ADA" w:rsidP="00442ADA">
      <w:pPr>
        <w:jc w:val="both"/>
        <w:rPr>
          <w:sz w:val="22"/>
          <w:szCs w:val="22"/>
        </w:rPr>
      </w:pPr>
      <w:r w:rsidRPr="00442ADA">
        <w:rPr>
          <w:sz w:val="22"/>
          <w:szCs w:val="22"/>
        </w:rPr>
        <w:t xml:space="preserve">на основании п.п. ______ </w:t>
      </w:r>
      <w:proofErr w:type="gramStart"/>
      <w:r w:rsidRPr="00442ADA">
        <w:rPr>
          <w:sz w:val="22"/>
          <w:szCs w:val="22"/>
        </w:rPr>
        <w:t xml:space="preserve">Муниципального контракта № ____ от ______________ Вам необходимо устранить дефекты, недостатки и нарушения работ по устройству ограждения вдоль береговой полосы ручья Стикс, согласно требований действующего законодательства РФ, правовых актов города Перми, условий контракта №__ от ____________  и технической документации, в том числе </w:t>
      </w:r>
      <w:proofErr w:type="spellStart"/>
      <w:r w:rsidRPr="00442ADA">
        <w:rPr>
          <w:sz w:val="22"/>
          <w:szCs w:val="22"/>
        </w:rPr>
        <w:t>СНиП</w:t>
      </w:r>
      <w:proofErr w:type="spellEnd"/>
      <w:r w:rsidRPr="00442ADA">
        <w:rPr>
          <w:sz w:val="22"/>
          <w:szCs w:val="22"/>
        </w:rPr>
        <w:t xml:space="preserve">, ГОСТ и </w:t>
      </w:r>
      <w:proofErr w:type="spellStart"/>
      <w:r w:rsidRPr="00442ADA">
        <w:rPr>
          <w:sz w:val="22"/>
          <w:szCs w:val="22"/>
        </w:rPr>
        <w:t>СанПИН</w:t>
      </w:r>
      <w:proofErr w:type="spellEnd"/>
      <w:r w:rsidRPr="00442ADA">
        <w:rPr>
          <w:sz w:val="22"/>
          <w:szCs w:val="22"/>
        </w:rPr>
        <w:t xml:space="preserve"> выявленные в ходе проверки качества работ от «__»____________ 2013г., в нижеуказанные сроки:</w:t>
      </w:r>
      <w:proofErr w:type="gramEnd"/>
    </w:p>
    <w:p w:rsidR="00442ADA" w:rsidRPr="00442ADA" w:rsidRDefault="00442ADA" w:rsidP="00442ADA">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442ADA" w:rsidRPr="00442ADA" w:rsidTr="00B85D62">
        <w:tc>
          <w:tcPr>
            <w:tcW w:w="392"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both"/>
              <w:rPr>
                <w:sz w:val="22"/>
                <w:szCs w:val="22"/>
              </w:rPr>
            </w:pPr>
            <w:r w:rsidRPr="00442ADA">
              <w:rPr>
                <w:sz w:val="22"/>
                <w:szCs w:val="22"/>
              </w:rPr>
              <w:t>№</w:t>
            </w:r>
          </w:p>
        </w:tc>
        <w:tc>
          <w:tcPr>
            <w:tcW w:w="4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442ADA" w:rsidRPr="00442ADA" w:rsidRDefault="00442ADA" w:rsidP="00442ADA">
            <w:pPr>
              <w:jc w:val="center"/>
              <w:rPr>
                <w:sz w:val="22"/>
                <w:szCs w:val="22"/>
              </w:rPr>
            </w:pPr>
            <w:r w:rsidRPr="00442ADA">
              <w:rPr>
                <w:sz w:val="22"/>
                <w:szCs w:val="22"/>
              </w:rPr>
              <w:t>Срок для устранения</w:t>
            </w:r>
          </w:p>
          <w:p w:rsidR="00442ADA" w:rsidRPr="00442ADA" w:rsidRDefault="00442ADA" w:rsidP="00442ADA">
            <w:pPr>
              <w:jc w:val="center"/>
              <w:rPr>
                <w:sz w:val="22"/>
                <w:szCs w:val="22"/>
              </w:rPr>
            </w:pPr>
            <w:r w:rsidRPr="00442ADA">
              <w:rPr>
                <w:sz w:val="22"/>
                <w:szCs w:val="22"/>
              </w:rPr>
              <w:t>дефекта, недостатка, нарушения</w:t>
            </w:r>
          </w:p>
        </w:tc>
      </w:tr>
      <w:tr w:rsidR="00442ADA" w:rsidRPr="00442ADA" w:rsidTr="00B85D62">
        <w:tc>
          <w:tcPr>
            <w:tcW w:w="392"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4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c>
          <w:tcPr>
            <w:tcW w:w="2393" w:type="dxa"/>
            <w:tcBorders>
              <w:top w:val="single" w:sz="4" w:space="0" w:color="000000"/>
              <w:left w:val="single" w:sz="4" w:space="0" w:color="000000"/>
              <w:bottom w:val="single" w:sz="4" w:space="0" w:color="000000"/>
              <w:right w:val="single" w:sz="4" w:space="0" w:color="000000"/>
            </w:tcBorders>
          </w:tcPr>
          <w:p w:rsidR="00442ADA" w:rsidRPr="00442ADA" w:rsidRDefault="00442ADA" w:rsidP="00442ADA">
            <w:pPr>
              <w:jc w:val="both"/>
              <w:rPr>
                <w:sz w:val="22"/>
                <w:szCs w:val="22"/>
              </w:rPr>
            </w:pPr>
          </w:p>
        </w:tc>
      </w:tr>
    </w:tbl>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442ADA" w:rsidRPr="00442ADA" w:rsidRDefault="00442ADA" w:rsidP="00442ADA">
      <w:pPr>
        <w:jc w:val="both"/>
        <w:rPr>
          <w:sz w:val="22"/>
          <w:szCs w:val="22"/>
        </w:rPr>
      </w:pPr>
    </w:p>
    <w:p w:rsidR="00442ADA" w:rsidRPr="00442ADA" w:rsidRDefault="00442ADA" w:rsidP="00442ADA">
      <w:pPr>
        <w:jc w:val="both"/>
        <w:rPr>
          <w:sz w:val="22"/>
          <w:szCs w:val="22"/>
        </w:rPr>
      </w:pPr>
      <w:proofErr w:type="gramStart"/>
      <w:r w:rsidRPr="00442ADA">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Представитель Заказчика:________________________________________________________.</w:t>
      </w: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 xml:space="preserve">Представитель Подрядчика:______________________________________________________                                                                                                                                                                                                                             </w:t>
      </w:r>
    </w:p>
    <w:p w:rsidR="00442ADA" w:rsidRPr="00442ADA" w:rsidRDefault="00442ADA" w:rsidP="00442ADA">
      <w:pPr>
        <w:jc w:val="both"/>
        <w:rPr>
          <w:sz w:val="22"/>
          <w:szCs w:val="22"/>
        </w:rPr>
      </w:pPr>
    </w:p>
    <w:p w:rsidR="00442ADA" w:rsidRPr="00442ADA" w:rsidRDefault="00442ADA" w:rsidP="00442ADA">
      <w:pPr>
        <w:jc w:val="both"/>
        <w:rPr>
          <w:sz w:val="22"/>
          <w:szCs w:val="22"/>
        </w:rPr>
      </w:pPr>
      <w:r w:rsidRPr="00442ADA">
        <w:rPr>
          <w:sz w:val="22"/>
          <w:szCs w:val="22"/>
        </w:rPr>
        <w:t xml:space="preserve">                                                                                                                            </w:t>
      </w: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both"/>
      </w:pPr>
    </w:p>
    <w:p w:rsidR="00442ADA" w:rsidRPr="00442ADA" w:rsidRDefault="00442ADA" w:rsidP="00442ADA">
      <w:pPr>
        <w:jc w:val="center"/>
      </w:pPr>
      <w:r w:rsidRPr="00442ADA">
        <w:t xml:space="preserve">                                                                                                                                                </w:t>
      </w:r>
    </w:p>
    <w:p w:rsidR="00442ADA" w:rsidRPr="00442ADA" w:rsidRDefault="00442ADA" w:rsidP="00442ADA">
      <w:pPr>
        <w:jc w:val="right"/>
        <w:rPr>
          <w:sz w:val="24"/>
          <w:szCs w:val="24"/>
        </w:rPr>
      </w:pPr>
      <w:r w:rsidRPr="00442ADA">
        <w:lastRenderedPageBreak/>
        <w:t xml:space="preserve">       </w:t>
      </w:r>
      <w:r w:rsidRPr="00442ADA">
        <w:rPr>
          <w:sz w:val="24"/>
          <w:szCs w:val="24"/>
        </w:rPr>
        <w:t>Приложение № 7</w:t>
      </w:r>
    </w:p>
    <w:p w:rsidR="00442ADA" w:rsidRPr="00442ADA" w:rsidRDefault="00442ADA" w:rsidP="00442ADA">
      <w:pPr>
        <w:jc w:val="center"/>
        <w:rPr>
          <w:sz w:val="24"/>
          <w:szCs w:val="24"/>
        </w:rPr>
      </w:pPr>
      <w:r w:rsidRPr="00442ADA">
        <w:rPr>
          <w:sz w:val="24"/>
          <w:szCs w:val="24"/>
        </w:rPr>
        <w:t xml:space="preserve">                                                                                             к Муниципальному контракту № __</w:t>
      </w:r>
    </w:p>
    <w:p w:rsidR="00442ADA" w:rsidRPr="00442ADA" w:rsidRDefault="00442ADA" w:rsidP="00442ADA">
      <w:pPr>
        <w:jc w:val="center"/>
        <w:rPr>
          <w:sz w:val="24"/>
          <w:szCs w:val="24"/>
        </w:rPr>
      </w:pPr>
      <w:r w:rsidRPr="00442ADA">
        <w:rPr>
          <w:sz w:val="24"/>
          <w:szCs w:val="24"/>
        </w:rPr>
        <w:t xml:space="preserve">                                                                                                                от «___» _______ 2013 г.</w:t>
      </w:r>
      <w:r w:rsidRPr="00442ADA">
        <w:rPr>
          <w:sz w:val="24"/>
          <w:szCs w:val="24"/>
        </w:rPr>
        <w:tab/>
      </w:r>
    </w:p>
    <w:p w:rsidR="00442ADA" w:rsidRPr="00442ADA" w:rsidRDefault="00442ADA" w:rsidP="00442ADA">
      <w:pPr>
        <w:ind w:left="5670"/>
        <w:jc w:val="center"/>
        <w:rPr>
          <w:sz w:val="24"/>
          <w:szCs w:val="24"/>
        </w:rPr>
      </w:pPr>
      <w:r w:rsidRPr="00442ADA">
        <w:rPr>
          <w:sz w:val="24"/>
          <w:szCs w:val="24"/>
        </w:rPr>
        <w:t>.</w:t>
      </w:r>
      <w:r w:rsidRPr="00442ADA">
        <w:rPr>
          <w:b/>
          <w:sz w:val="24"/>
          <w:szCs w:val="24"/>
        </w:rPr>
        <w:t xml:space="preserve">                          </w:t>
      </w:r>
    </w:p>
    <w:p w:rsidR="00442ADA" w:rsidRPr="00442ADA" w:rsidRDefault="00442ADA" w:rsidP="00442ADA">
      <w:pPr>
        <w:autoSpaceDN w:val="0"/>
        <w:rPr>
          <w:color w:val="000000"/>
          <w:sz w:val="24"/>
          <w:szCs w:val="24"/>
        </w:rPr>
      </w:pPr>
      <w:r w:rsidRPr="00442ADA">
        <w:rPr>
          <w:color w:val="000000"/>
          <w:sz w:val="24"/>
          <w:szCs w:val="24"/>
        </w:rPr>
        <w:t>_________________________________________</w:t>
      </w:r>
    </w:p>
    <w:p w:rsidR="00442ADA" w:rsidRPr="00442ADA" w:rsidRDefault="00442ADA" w:rsidP="00442ADA">
      <w:pPr>
        <w:autoSpaceDN w:val="0"/>
        <w:jc w:val="right"/>
        <w:rPr>
          <w:i/>
          <w:iCs/>
          <w:color w:val="000000"/>
          <w:sz w:val="24"/>
          <w:szCs w:val="24"/>
        </w:rPr>
      </w:pPr>
      <w:r w:rsidRPr="00442ADA">
        <w:rPr>
          <w:i/>
          <w:iCs/>
          <w:color w:val="000000"/>
          <w:sz w:val="24"/>
          <w:szCs w:val="24"/>
        </w:rPr>
        <w:t xml:space="preserve">  ( Логотип предприятия, фирмы)</w:t>
      </w:r>
      <w:r w:rsidRPr="00442ADA">
        <w:rPr>
          <w:i/>
          <w:iCs/>
          <w:color w:val="000000"/>
          <w:sz w:val="24"/>
          <w:szCs w:val="24"/>
        </w:rPr>
        <w:tab/>
      </w:r>
      <w:r w:rsidRPr="00442ADA">
        <w:rPr>
          <w:i/>
          <w:iCs/>
          <w:color w:val="000000"/>
          <w:sz w:val="24"/>
          <w:szCs w:val="24"/>
        </w:rPr>
        <w:tab/>
      </w:r>
      <w:r w:rsidRPr="00442ADA">
        <w:rPr>
          <w:i/>
          <w:iCs/>
          <w:color w:val="000000"/>
          <w:sz w:val="24"/>
          <w:szCs w:val="24"/>
        </w:rPr>
        <w:tab/>
      </w:r>
      <w:r w:rsidRPr="00442ADA">
        <w:rPr>
          <w:i/>
          <w:iCs/>
          <w:color w:val="000000"/>
          <w:sz w:val="24"/>
          <w:szCs w:val="24"/>
        </w:rPr>
        <w:tab/>
      </w:r>
      <w:r w:rsidRPr="00442ADA">
        <w:rPr>
          <w:i/>
          <w:iCs/>
          <w:color w:val="000000"/>
          <w:sz w:val="24"/>
          <w:szCs w:val="24"/>
        </w:rPr>
        <w:tab/>
        <w:t xml:space="preserve">                   </w:t>
      </w:r>
      <w:r w:rsidRPr="00442ADA">
        <w:rPr>
          <w:b/>
          <w:i/>
          <w:sz w:val="24"/>
          <w:szCs w:val="24"/>
        </w:rPr>
        <w:t>ОБРАЗЕЦ</w:t>
      </w:r>
    </w:p>
    <w:p w:rsidR="00442ADA" w:rsidRPr="00442ADA" w:rsidRDefault="00442ADA" w:rsidP="00442ADA">
      <w:pPr>
        <w:autoSpaceDN w:val="0"/>
        <w:ind w:left="2832" w:firstLine="708"/>
        <w:rPr>
          <w:b/>
          <w:bCs/>
          <w:color w:val="000000"/>
          <w:sz w:val="24"/>
          <w:szCs w:val="24"/>
        </w:rPr>
      </w:pPr>
    </w:p>
    <w:p w:rsidR="00442ADA" w:rsidRPr="00442ADA" w:rsidRDefault="00442ADA" w:rsidP="00442ADA">
      <w:pPr>
        <w:autoSpaceDN w:val="0"/>
        <w:ind w:left="2832" w:firstLine="708"/>
        <w:rPr>
          <w:b/>
          <w:bCs/>
          <w:color w:val="000000"/>
          <w:sz w:val="24"/>
          <w:szCs w:val="24"/>
        </w:rPr>
      </w:pPr>
    </w:p>
    <w:p w:rsidR="00442ADA" w:rsidRPr="00442ADA" w:rsidRDefault="00442ADA" w:rsidP="00442ADA">
      <w:pPr>
        <w:autoSpaceDN w:val="0"/>
        <w:ind w:left="2832" w:firstLine="708"/>
        <w:rPr>
          <w:b/>
          <w:bCs/>
          <w:color w:val="000000"/>
          <w:sz w:val="24"/>
          <w:szCs w:val="24"/>
        </w:rPr>
      </w:pPr>
      <w:r w:rsidRPr="00442ADA">
        <w:rPr>
          <w:b/>
          <w:bCs/>
          <w:color w:val="000000"/>
          <w:sz w:val="24"/>
          <w:szCs w:val="24"/>
        </w:rPr>
        <w:t>ПРИКАЗ № ________</w:t>
      </w:r>
    </w:p>
    <w:p w:rsidR="00442ADA" w:rsidRPr="00442ADA" w:rsidRDefault="00442ADA" w:rsidP="00442ADA">
      <w:pPr>
        <w:autoSpaceDN w:val="0"/>
        <w:rPr>
          <w:sz w:val="24"/>
          <w:szCs w:val="24"/>
        </w:rPr>
      </w:pPr>
    </w:p>
    <w:p w:rsidR="00442ADA" w:rsidRPr="00442ADA" w:rsidRDefault="00442ADA" w:rsidP="00442ADA">
      <w:pPr>
        <w:autoSpaceDN w:val="0"/>
        <w:rPr>
          <w:b/>
          <w:bCs/>
          <w:color w:val="000000"/>
          <w:sz w:val="24"/>
          <w:szCs w:val="24"/>
        </w:rPr>
      </w:pPr>
      <w:r w:rsidRPr="00442ADA">
        <w:rPr>
          <w:b/>
          <w:bCs/>
          <w:color w:val="000000"/>
          <w:sz w:val="24"/>
          <w:szCs w:val="24"/>
        </w:rPr>
        <w:t xml:space="preserve">г. Пермь </w:t>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r>
      <w:r w:rsidRPr="00442ADA">
        <w:rPr>
          <w:b/>
          <w:bCs/>
          <w:color w:val="000000"/>
          <w:sz w:val="24"/>
          <w:szCs w:val="24"/>
        </w:rPr>
        <w:tab/>
        <w:t xml:space="preserve">      «___» _____________ 2013 г. </w:t>
      </w:r>
    </w:p>
    <w:p w:rsidR="00442ADA" w:rsidRPr="00442ADA" w:rsidRDefault="00442ADA" w:rsidP="00442ADA">
      <w:pPr>
        <w:autoSpaceDN w:val="0"/>
        <w:rPr>
          <w:b/>
          <w:bCs/>
          <w:i/>
          <w:iCs/>
          <w:color w:val="000000"/>
          <w:sz w:val="24"/>
          <w:szCs w:val="24"/>
        </w:rPr>
      </w:pPr>
    </w:p>
    <w:p w:rsidR="00442ADA" w:rsidRPr="00442ADA" w:rsidRDefault="00442ADA" w:rsidP="00442ADA">
      <w:pPr>
        <w:autoSpaceDN w:val="0"/>
        <w:rPr>
          <w:b/>
          <w:bCs/>
          <w:i/>
          <w:iCs/>
          <w:color w:val="000000"/>
          <w:sz w:val="24"/>
          <w:szCs w:val="24"/>
        </w:rPr>
      </w:pPr>
      <w:r w:rsidRPr="00442ADA">
        <w:rPr>
          <w:b/>
          <w:bCs/>
          <w:i/>
          <w:iCs/>
          <w:color w:val="000000"/>
          <w:sz w:val="24"/>
          <w:szCs w:val="24"/>
        </w:rPr>
        <w:t>«О назначении уполномоченного представителя</w:t>
      </w:r>
    </w:p>
    <w:p w:rsidR="00442ADA" w:rsidRPr="00442ADA" w:rsidRDefault="00442ADA" w:rsidP="00442ADA">
      <w:pPr>
        <w:autoSpaceDN w:val="0"/>
        <w:rPr>
          <w:b/>
          <w:bCs/>
          <w:i/>
          <w:iCs/>
          <w:color w:val="000000"/>
          <w:sz w:val="24"/>
          <w:szCs w:val="24"/>
        </w:rPr>
      </w:pPr>
      <w:r w:rsidRPr="00442ADA">
        <w:rPr>
          <w:b/>
          <w:bCs/>
          <w:i/>
          <w:iCs/>
          <w:color w:val="000000"/>
          <w:sz w:val="24"/>
          <w:szCs w:val="24"/>
        </w:rPr>
        <w:t xml:space="preserve">Подрядчика для проведения мероприятий </w:t>
      </w:r>
    </w:p>
    <w:p w:rsidR="00442ADA" w:rsidRPr="00442ADA" w:rsidRDefault="00442ADA" w:rsidP="00442ADA">
      <w:pPr>
        <w:autoSpaceDN w:val="0"/>
        <w:rPr>
          <w:b/>
          <w:bCs/>
          <w:i/>
          <w:iCs/>
          <w:color w:val="000000"/>
          <w:sz w:val="24"/>
          <w:szCs w:val="24"/>
        </w:rPr>
      </w:pPr>
      <w:r w:rsidRPr="00442ADA">
        <w:rPr>
          <w:b/>
          <w:bCs/>
          <w:i/>
          <w:iCs/>
          <w:color w:val="000000"/>
          <w:sz w:val="24"/>
          <w:szCs w:val="24"/>
        </w:rPr>
        <w:t>по сдаче-приемке выполненных работ и оформлению</w:t>
      </w:r>
    </w:p>
    <w:p w:rsidR="00442ADA" w:rsidRPr="00442ADA" w:rsidRDefault="00442ADA" w:rsidP="00442ADA">
      <w:pPr>
        <w:autoSpaceDN w:val="0"/>
        <w:rPr>
          <w:b/>
          <w:bCs/>
          <w:i/>
          <w:iCs/>
          <w:color w:val="000000"/>
          <w:sz w:val="24"/>
          <w:szCs w:val="24"/>
        </w:rPr>
      </w:pPr>
      <w:r w:rsidRPr="00442ADA">
        <w:rPr>
          <w:b/>
          <w:bCs/>
          <w:i/>
          <w:iCs/>
          <w:color w:val="000000"/>
          <w:sz w:val="24"/>
          <w:szCs w:val="24"/>
        </w:rPr>
        <w:t>необходимых документов»</w:t>
      </w:r>
    </w:p>
    <w:p w:rsidR="00442ADA" w:rsidRPr="00442ADA" w:rsidRDefault="00442ADA" w:rsidP="00442ADA">
      <w:pPr>
        <w:autoSpaceDN w:val="0"/>
        <w:rPr>
          <w:sz w:val="24"/>
          <w:szCs w:val="24"/>
        </w:rPr>
      </w:pPr>
    </w:p>
    <w:p w:rsidR="00442ADA" w:rsidRPr="00442ADA" w:rsidRDefault="00442ADA" w:rsidP="00442ADA">
      <w:pPr>
        <w:ind w:firstLine="708"/>
        <w:jc w:val="both"/>
        <w:rPr>
          <w:color w:val="000000"/>
          <w:sz w:val="24"/>
          <w:szCs w:val="24"/>
        </w:rPr>
      </w:pPr>
      <w:proofErr w:type="gramStart"/>
      <w:r w:rsidRPr="00442ADA">
        <w:rPr>
          <w:color w:val="000000"/>
          <w:sz w:val="24"/>
          <w:szCs w:val="24"/>
        </w:rPr>
        <w:t xml:space="preserve">В связи с заключением Муниципального контракта № ____ на </w:t>
      </w:r>
      <w:r w:rsidRPr="00442ADA">
        <w:rPr>
          <w:sz w:val="24"/>
          <w:szCs w:val="24"/>
        </w:rPr>
        <w:t>выполнение работ по устройству ограждения вдоль береговой полосы</w:t>
      </w:r>
      <w:proofErr w:type="gramEnd"/>
      <w:r w:rsidRPr="00442ADA">
        <w:rPr>
          <w:sz w:val="24"/>
          <w:szCs w:val="24"/>
        </w:rPr>
        <w:t xml:space="preserve"> ручья Стикс</w:t>
      </w:r>
      <w:r w:rsidRPr="00442ADA">
        <w:rPr>
          <w:color w:val="000000"/>
          <w:sz w:val="24"/>
          <w:szCs w:val="24"/>
        </w:rPr>
        <w:t xml:space="preserve">,  в целях надлежащей и качественной реализации обязательств принятых по этому контракту, </w:t>
      </w:r>
    </w:p>
    <w:p w:rsidR="00442ADA" w:rsidRPr="00442ADA" w:rsidRDefault="00442ADA" w:rsidP="00442ADA">
      <w:pPr>
        <w:rPr>
          <w:b/>
          <w:sz w:val="24"/>
          <w:szCs w:val="24"/>
        </w:rPr>
      </w:pPr>
    </w:p>
    <w:p w:rsidR="00442ADA" w:rsidRPr="00442ADA" w:rsidRDefault="00442ADA" w:rsidP="00442ADA">
      <w:pPr>
        <w:autoSpaceDN w:val="0"/>
        <w:rPr>
          <w:color w:val="000000"/>
          <w:sz w:val="24"/>
          <w:szCs w:val="24"/>
        </w:rPr>
      </w:pPr>
      <w:r w:rsidRPr="00442ADA">
        <w:rPr>
          <w:color w:val="000000"/>
          <w:sz w:val="24"/>
          <w:szCs w:val="24"/>
        </w:rPr>
        <w:t>ПРИКАЗЫВАЮ:</w:t>
      </w:r>
    </w:p>
    <w:p w:rsidR="00442ADA" w:rsidRPr="00442ADA" w:rsidRDefault="00442ADA" w:rsidP="00442ADA">
      <w:pPr>
        <w:autoSpaceDN w:val="0"/>
        <w:rPr>
          <w:color w:val="000000"/>
          <w:sz w:val="24"/>
          <w:szCs w:val="24"/>
        </w:rPr>
      </w:pPr>
      <w:r w:rsidRPr="00442ADA">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442ADA">
        <w:rPr>
          <w:sz w:val="24"/>
          <w:szCs w:val="24"/>
        </w:rPr>
        <w:t xml:space="preserve"> </w:t>
      </w:r>
      <w:r w:rsidRPr="00442ADA">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442ADA" w:rsidRPr="00442ADA" w:rsidRDefault="00442ADA" w:rsidP="00442ADA">
      <w:pPr>
        <w:numPr>
          <w:ilvl w:val="0"/>
          <w:numId w:val="12"/>
        </w:numPr>
        <w:suppressAutoHyphens/>
        <w:autoSpaceDN w:val="0"/>
        <w:rPr>
          <w:color w:val="000000"/>
          <w:sz w:val="24"/>
          <w:szCs w:val="24"/>
        </w:rPr>
      </w:pPr>
      <w:r w:rsidRPr="00442ADA">
        <w:rPr>
          <w:color w:val="000000"/>
          <w:sz w:val="24"/>
          <w:szCs w:val="24"/>
        </w:rPr>
        <w:t>актов выполненных работ (КС-2);</w:t>
      </w:r>
    </w:p>
    <w:p w:rsidR="00442ADA" w:rsidRPr="00442ADA" w:rsidRDefault="00442ADA" w:rsidP="00442ADA">
      <w:pPr>
        <w:numPr>
          <w:ilvl w:val="0"/>
          <w:numId w:val="12"/>
        </w:numPr>
        <w:suppressAutoHyphens/>
        <w:autoSpaceDN w:val="0"/>
        <w:rPr>
          <w:color w:val="000000"/>
          <w:sz w:val="24"/>
          <w:szCs w:val="24"/>
        </w:rPr>
      </w:pPr>
      <w:r w:rsidRPr="00442ADA">
        <w:rPr>
          <w:color w:val="000000"/>
          <w:sz w:val="24"/>
          <w:szCs w:val="24"/>
        </w:rPr>
        <w:t>справок о стоимости выполненных работ и понесенных затрат (КС-3);</w:t>
      </w:r>
    </w:p>
    <w:p w:rsidR="00442ADA" w:rsidRPr="00442ADA" w:rsidRDefault="00442ADA" w:rsidP="00442ADA">
      <w:pPr>
        <w:numPr>
          <w:ilvl w:val="0"/>
          <w:numId w:val="12"/>
        </w:numPr>
        <w:suppressAutoHyphens/>
        <w:autoSpaceDN w:val="0"/>
        <w:spacing w:after="280"/>
        <w:jc w:val="both"/>
        <w:rPr>
          <w:color w:val="000000"/>
          <w:sz w:val="24"/>
          <w:szCs w:val="24"/>
        </w:rPr>
      </w:pPr>
      <w:r w:rsidRPr="00442ADA">
        <w:rPr>
          <w:color w:val="000000"/>
          <w:sz w:val="24"/>
          <w:szCs w:val="24"/>
        </w:rPr>
        <w:t>актов освидетельствования скрытых работ, предписаний Заказчика  на устранение дефектов или недостатков и др. документов.</w:t>
      </w:r>
    </w:p>
    <w:p w:rsidR="00442ADA" w:rsidRPr="00442ADA" w:rsidRDefault="00442ADA" w:rsidP="00442ADA">
      <w:pPr>
        <w:autoSpaceDN w:val="0"/>
        <w:rPr>
          <w:sz w:val="24"/>
          <w:szCs w:val="24"/>
        </w:rPr>
      </w:pPr>
    </w:p>
    <w:p w:rsidR="00442ADA" w:rsidRPr="00442ADA" w:rsidRDefault="00442ADA" w:rsidP="00442ADA">
      <w:pPr>
        <w:autoSpaceDN w:val="0"/>
        <w:rPr>
          <w:sz w:val="24"/>
          <w:szCs w:val="24"/>
        </w:rPr>
      </w:pPr>
    </w:p>
    <w:p w:rsidR="00442ADA" w:rsidRPr="00442ADA" w:rsidRDefault="00442ADA" w:rsidP="00442ADA">
      <w:pPr>
        <w:autoSpaceDN w:val="0"/>
        <w:rPr>
          <w:sz w:val="24"/>
          <w:szCs w:val="24"/>
        </w:rPr>
      </w:pPr>
    </w:p>
    <w:p w:rsidR="00442ADA" w:rsidRPr="00442ADA" w:rsidRDefault="00442ADA" w:rsidP="00442ADA">
      <w:pPr>
        <w:autoSpaceDN w:val="0"/>
        <w:rPr>
          <w:b/>
          <w:bCs/>
          <w:color w:val="000000"/>
          <w:sz w:val="24"/>
          <w:szCs w:val="24"/>
        </w:rPr>
      </w:pPr>
      <w:r w:rsidRPr="00442ADA">
        <w:rPr>
          <w:b/>
          <w:bCs/>
          <w:color w:val="000000"/>
          <w:sz w:val="24"/>
          <w:szCs w:val="24"/>
        </w:rPr>
        <w:t>_______________                                  ____________________                      (_____________)</w:t>
      </w:r>
    </w:p>
    <w:p w:rsidR="00442ADA" w:rsidRPr="00442ADA" w:rsidRDefault="00442ADA" w:rsidP="00442ADA">
      <w:pPr>
        <w:autoSpaceDN w:val="0"/>
        <w:rPr>
          <w:color w:val="000000"/>
          <w:sz w:val="24"/>
          <w:szCs w:val="24"/>
        </w:rPr>
      </w:pPr>
      <w:r w:rsidRPr="00442ADA">
        <w:rPr>
          <w:color w:val="000000"/>
          <w:sz w:val="24"/>
          <w:szCs w:val="24"/>
        </w:rPr>
        <w:t>М.П.</w:t>
      </w: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i/>
          <w:iCs/>
          <w:color w:val="000000"/>
          <w:sz w:val="24"/>
          <w:szCs w:val="24"/>
        </w:rPr>
      </w:pPr>
      <w:r w:rsidRPr="00442ADA">
        <w:rPr>
          <w:i/>
          <w:iCs/>
          <w:color w:val="000000"/>
          <w:sz w:val="24"/>
          <w:szCs w:val="24"/>
        </w:rPr>
        <w:t xml:space="preserve">« С содержанием приказа </w:t>
      </w:r>
      <w:proofErr w:type="gramStart"/>
      <w:r w:rsidRPr="00442ADA">
        <w:rPr>
          <w:i/>
          <w:iCs/>
          <w:color w:val="000000"/>
          <w:sz w:val="24"/>
          <w:szCs w:val="24"/>
        </w:rPr>
        <w:t>ознакомле</w:t>
      </w:r>
      <w:r w:rsidRPr="00442ADA">
        <w:rPr>
          <w:i/>
          <w:iCs/>
          <w:color w:val="000000"/>
          <w:sz w:val="24"/>
          <w:szCs w:val="24"/>
          <w:u w:val="single"/>
        </w:rPr>
        <w:t>н</w:t>
      </w:r>
      <w:proofErr w:type="gramEnd"/>
      <w:r w:rsidRPr="00442ADA">
        <w:rPr>
          <w:i/>
          <w:iCs/>
          <w:color w:val="000000"/>
          <w:sz w:val="24"/>
          <w:szCs w:val="24"/>
        </w:rPr>
        <w:t xml:space="preserve"> (на)</w:t>
      </w:r>
    </w:p>
    <w:p w:rsidR="00442ADA" w:rsidRPr="00442ADA" w:rsidRDefault="00442ADA" w:rsidP="00442ADA">
      <w:pPr>
        <w:autoSpaceDN w:val="0"/>
        <w:rPr>
          <w:color w:val="000000"/>
          <w:sz w:val="24"/>
          <w:szCs w:val="24"/>
        </w:rPr>
      </w:pPr>
      <w:r w:rsidRPr="00442ADA">
        <w:rPr>
          <w:i/>
          <w:iCs/>
          <w:color w:val="000000"/>
          <w:sz w:val="24"/>
          <w:szCs w:val="24"/>
        </w:rPr>
        <w:t xml:space="preserve"> и соглас</w:t>
      </w:r>
      <w:r w:rsidRPr="00442ADA">
        <w:rPr>
          <w:i/>
          <w:iCs/>
          <w:color w:val="000000"/>
          <w:sz w:val="24"/>
          <w:szCs w:val="24"/>
          <w:u w:val="single"/>
        </w:rPr>
        <w:t>ен</w:t>
      </w:r>
      <w:r w:rsidRPr="00442ADA">
        <w:rPr>
          <w:i/>
          <w:iCs/>
          <w:color w:val="000000"/>
          <w:sz w:val="24"/>
          <w:szCs w:val="24"/>
        </w:rPr>
        <w:t xml:space="preserve"> (на</w:t>
      </w:r>
      <w:proofErr w:type="gramStart"/>
      <w:r w:rsidRPr="00442ADA">
        <w:rPr>
          <w:i/>
          <w:iCs/>
          <w:color w:val="000000"/>
          <w:sz w:val="24"/>
          <w:szCs w:val="24"/>
        </w:rPr>
        <w:t xml:space="preserve">) _______ </w:t>
      </w:r>
      <w:r w:rsidRPr="00442ADA">
        <w:rPr>
          <w:color w:val="000000"/>
          <w:sz w:val="24"/>
          <w:szCs w:val="24"/>
        </w:rPr>
        <w:t>( _________________)</w:t>
      </w:r>
      <w:proofErr w:type="gramEnd"/>
    </w:p>
    <w:p w:rsidR="00442ADA" w:rsidRPr="00442ADA" w:rsidRDefault="00442ADA" w:rsidP="00442ADA">
      <w:pPr>
        <w:autoSpaceDN w:val="0"/>
        <w:rPr>
          <w:i/>
          <w:iCs/>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p>
    <w:p w:rsidR="00442ADA" w:rsidRPr="00442ADA" w:rsidRDefault="00442ADA" w:rsidP="00442ADA">
      <w:pPr>
        <w:autoSpaceDN w:val="0"/>
        <w:rPr>
          <w:color w:val="000000"/>
          <w:sz w:val="24"/>
          <w:szCs w:val="24"/>
        </w:rPr>
      </w:pPr>
      <w:r w:rsidRPr="00442ADA">
        <w:rPr>
          <w:color w:val="000000"/>
          <w:sz w:val="24"/>
          <w:szCs w:val="24"/>
        </w:rPr>
        <w:t>«___» ______________ 2013 г.</w:t>
      </w:r>
    </w:p>
    <w:p w:rsidR="00442ADA" w:rsidRPr="00442ADA" w:rsidRDefault="00442ADA" w:rsidP="00442ADA">
      <w:pPr>
        <w:spacing w:after="100" w:afterAutospacing="1" w:line="240" w:lineRule="atLeast"/>
        <w:rPr>
          <w:b/>
          <w:bCs/>
          <w:sz w:val="24"/>
          <w:szCs w:val="24"/>
        </w:rPr>
      </w:pPr>
    </w:p>
    <w:p w:rsidR="00442ADA" w:rsidRPr="00442ADA" w:rsidRDefault="00442ADA" w:rsidP="00442ADA">
      <w:pPr>
        <w:spacing w:after="100" w:afterAutospacing="1" w:line="240" w:lineRule="atLeast"/>
        <w:rPr>
          <w:b/>
          <w:bCs/>
          <w:sz w:val="28"/>
          <w:szCs w:val="28"/>
        </w:rPr>
      </w:pPr>
    </w:p>
    <w:p w:rsidR="00442ADA" w:rsidRPr="00442ADA" w:rsidRDefault="00442ADA" w:rsidP="00442ADA"/>
    <w:p w:rsidR="00442ADA" w:rsidRPr="00442ADA" w:rsidRDefault="00442ADA" w:rsidP="00442ADA"/>
    <w:p w:rsidR="008F6C15" w:rsidRDefault="008F6C15" w:rsidP="00442ADA">
      <w:pPr>
        <w:ind w:firstLine="567"/>
        <w:jc w:val="right"/>
      </w:pPr>
    </w:p>
    <w:p w:rsidR="00442ADA" w:rsidRDefault="00442ADA" w:rsidP="00442ADA">
      <w:pPr>
        <w:ind w:firstLine="567"/>
        <w:jc w:val="right"/>
      </w:pPr>
    </w:p>
    <w:p w:rsidR="00442ADA" w:rsidRPr="009678FD" w:rsidRDefault="00442ADA" w:rsidP="00442ADA">
      <w:pPr>
        <w:spacing w:line="276" w:lineRule="auto"/>
        <w:jc w:val="right"/>
        <w:rPr>
          <w:sz w:val="24"/>
          <w:szCs w:val="24"/>
          <w:lang w:eastAsia="ar-SA"/>
        </w:rPr>
      </w:pPr>
      <w:r w:rsidRPr="009678FD">
        <w:rPr>
          <w:sz w:val="24"/>
          <w:szCs w:val="24"/>
          <w:lang w:eastAsia="ar-SA"/>
        </w:rPr>
        <w:lastRenderedPageBreak/>
        <w:t xml:space="preserve">Приложение № 4 </w:t>
      </w:r>
    </w:p>
    <w:p w:rsidR="00442ADA" w:rsidRPr="009678FD" w:rsidRDefault="00442ADA" w:rsidP="00442ADA">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442ADA" w:rsidRPr="009678FD" w:rsidRDefault="00442ADA" w:rsidP="00442ADA">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442ADA" w:rsidRPr="009678FD" w:rsidRDefault="00442ADA" w:rsidP="00442ADA">
      <w:pPr>
        <w:spacing w:line="276" w:lineRule="auto"/>
        <w:jc w:val="center"/>
        <w:rPr>
          <w:b/>
          <w:sz w:val="28"/>
          <w:szCs w:val="28"/>
          <w:lang w:eastAsia="ar-SA"/>
        </w:rPr>
      </w:pPr>
      <w:r w:rsidRPr="009678FD">
        <w:rPr>
          <w:b/>
          <w:sz w:val="28"/>
          <w:szCs w:val="28"/>
          <w:lang w:eastAsia="ar-SA"/>
        </w:rPr>
        <w:t>Договор залога № ___</w:t>
      </w:r>
    </w:p>
    <w:p w:rsidR="00442ADA" w:rsidRPr="009678FD" w:rsidRDefault="00442ADA" w:rsidP="00442ADA">
      <w:pPr>
        <w:spacing w:line="276" w:lineRule="auto"/>
        <w:jc w:val="center"/>
        <w:rPr>
          <w:sz w:val="22"/>
          <w:szCs w:val="22"/>
          <w:lang w:eastAsia="ar-SA"/>
        </w:rPr>
      </w:pPr>
    </w:p>
    <w:p w:rsidR="00442ADA" w:rsidRPr="009678FD" w:rsidRDefault="00442ADA" w:rsidP="00442ADA">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442ADA" w:rsidRPr="009678FD" w:rsidRDefault="00442ADA" w:rsidP="00442ADA">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proofErr w:type="spellStart"/>
      <w:r w:rsidRPr="009678FD">
        <w:rPr>
          <w:sz w:val="22"/>
          <w:szCs w:val="22"/>
        </w:rPr>
        <w:t>Пивнева</w:t>
      </w:r>
      <w:proofErr w:type="spellEnd"/>
      <w:r w:rsidRPr="009678FD">
        <w:rPr>
          <w:sz w:val="22"/>
          <w:szCs w:val="22"/>
        </w:rPr>
        <w:t xml:space="preserve"> Сергея Васильевича,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w:t>
      </w:r>
      <w:proofErr w:type="gramEnd"/>
      <w:r w:rsidRPr="009678FD">
        <w:rPr>
          <w:sz w:val="22"/>
          <w:szCs w:val="22"/>
          <w:lang w:eastAsia="ar-SA"/>
        </w:rPr>
        <w:t xml:space="preserve">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442ADA" w:rsidRPr="009678FD" w:rsidRDefault="00442ADA" w:rsidP="00442ADA">
      <w:pPr>
        <w:autoSpaceDE w:val="0"/>
        <w:spacing w:after="200" w:line="276" w:lineRule="auto"/>
        <w:jc w:val="center"/>
        <w:rPr>
          <w:b/>
          <w:sz w:val="22"/>
          <w:szCs w:val="22"/>
        </w:rPr>
      </w:pPr>
      <w:r w:rsidRPr="009678FD">
        <w:rPr>
          <w:b/>
          <w:sz w:val="22"/>
          <w:szCs w:val="22"/>
        </w:rPr>
        <w:t>Статья 1. Предмет договора.</w:t>
      </w:r>
    </w:p>
    <w:p w:rsidR="00442ADA" w:rsidRPr="009678FD" w:rsidRDefault="00442ADA" w:rsidP="00442ADA">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442ADA" w:rsidRPr="009678FD" w:rsidTr="00B85D62">
        <w:tc>
          <w:tcPr>
            <w:tcW w:w="1662" w:type="dxa"/>
            <w:shd w:val="clear" w:color="auto" w:fill="auto"/>
          </w:tcPr>
          <w:p w:rsidR="00442ADA" w:rsidRPr="009678FD" w:rsidRDefault="00442ADA" w:rsidP="00B85D62">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442ADA" w:rsidRPr="009678FD" w:rsidRDefault="00442ADA" w:rsidP="00B85D62">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442ADA" w:rsidRPr="009678FD" w:rsidTr="00B85D62">
        <w:tc>
          <w:tcPr>
            <w:tcW w:w="1662" w:type="dxa"/>
            <w:shd w:val="clear" w:color="auto" w:fill="auto"/>
          </w:tcPr>
          <w:p w:rsidR="00442ADA" w:rsidRPr="009678FD" w:rsidRDefault="00442ADA" w:rsidP="00B85D62">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442ADA" w:rsidRPr="009678FD" w:rsidRDefault="00442ADA" w:rsidP="00B85D62">
            <w:pPr>
              <w:snapToGrid w:val="0"/>
              <w:jc w:val="both"/>
              <w:rPr>
                <w:sz w:val="22"/>
                <w:szCs w:val="22"/>
                <w:lang w:eastAsia="ar-SA"/>
              </w:rPr>
            </w:pPr>
            <w:r w:rsidRPr="009678FD">
              <w:rPr>
                <w:sz w:val="22"/>
                <w:szCs w:val="22"/>
                <w:lang w:eastAsia="ar-SA"/>
              </w:rPr>
              <w:t>5902293629</w:t>
            </w:r>
          </w:p>
        </w:tc>
      </w:tr>
      <w:tr w:rsidR="00442ADA" w:rsidRPr="009678FD" w:rsidTr="00B85D62">
        <w:tc>
          <w:tcPr>
            <w:tcW w:w="1662" w:type="dxa"/>
            <w:shd w:val="clear" w:color="auto" w:fill="auto"/>
          </w:tcPr>
          <w:p w:rsidR="00442ADA" w:rsidRPr="009678FD" w:rsidRDefault="00442ADA" w:rsidP="00B85D62">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442ADA" w:rsidRPr="009678FD" w:rsidRDefault="00442ADA" w:rsidP="00B85D62">
            <w:pPr>
              <w:snapToGrid w:val="0"/>
              <w:jc w:val="both"/>
              <w:rPr>
                <w:sz w:val="22"/>
                <w:szCs w:val="22"/>
                <w:lang w:eastAsia="ar-SA"/>
              </w:rPr>
            </w:pPr>
            <w:r w:rsidRPr="009678FD">
              <w:rPr>
                <w:sz w:val="22"/>
                <w:szCs w:val="22"/>
                <w:lang w:eastAsia="ar-SA"/>
              </w:rPr>
              <w:t>590201001</w:t>
            </w:r>
          </w:p>
        </w:tc>
      </w:tr>
      <w:tr w:rsidR="00442ADA" w:rsidRPr="009678FD" w:rsidTr="00B85D62">
        <w:tc>
          <w:tcPr>
            <w:tcW w:w="1662" w:type="dxa"/>
            <w:shd w:val="clear" w:color="auto" w:fill="auto"/>
          </w:tcPr>
          <w:p w:rsidR="00442ADA" w:rsidRPr="009678FD" w:rsidRDefault="00442ADA" w:rsidP="00B85D62">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442ADA" w:rsidRPr="009678FD" w:rsidRDefault="00442ADA" w:rsidP="00B85D62">
            <w:pPr>
              <w:snapToGrid w:val="0"/>
              <w:jc w:val="both"/>
              <w:rPr>
                <w:sz w:val="22"/>
                <w:szCs w:val="22"/>
                <w:lang w:eastAsia="ar-SA"/>
              </w:rPr>
            </w:pPr>
            <w:r w:rsidRPr="009678FD">
              <w:rPr>
                <w:sz w:val="22"/>
                <w:szCs w:val="22"/>
                <w:lang w:eastAsia="ar-SA"/>
              </w:rPr>
              <w:t>40302810000005000009  в РКЦ г. Перми</w:t>
            </w:r>
          </w:p>
        </w:tc>
      </w:tr>
      <w:tr w:rsidR="00442ADA" w:rsidRPr="009678FD" w:rsidTr="00B85D62">
        <w:tc>
          <w:tcPr>
            <w:tcW w:w="1662" w:type="dxa"/>
            <w:shd w:val="clear" w:color="auto" w:fill="auto"/>
          </w:tcPr>
          <w:p w:rsidR="00442ADA" w:rsidRPr="009678FD" w:rsidRDefault="00442ADA" w:rsidP="00B85D62">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442ADA" w:rsidRPr="009678FD" w:rsidRDefault="00442ADA" w:rsidP="00B85D62">
            <w:pPr>
              <w:snapToGrid w:val="0"/>
              <w:jc w:val="both"/>
              <w:rPr>
                <w:sz w:val="22"/>
                <w:szCs w:val="22"/>
                <w:lang w:eastAsia="ar-SA"/>
              </w:rPr>
            </w:pPr>
            <w:r w:rsidRPr="009678FD">
              <w:rPr>
                <w:sz w:val="22"/>
                <w:szCs w:val="22"/>
                <w:lang w:eastAsia="ar-SA"/>
              </w:rPr>
              <w:t>045744000</w:t>
            </w:r>
          </w:p>
        </w:tc>
      </w:tr>
      <w:tr w:rsidR="00442ADA" w:rsidRPr="009678FD" w:rsidTr="00B85D62">
        <w:trPr>
          <w:trHeight w:val="515"/>
        </w:trPr>
        <w:tc>
          <w:tcPr>
            <w:tcW w:w="1662" w:type="dxa"/>
            <w:shd w:val="clear" w:color="auto" w:fill="auto"/>
          </w:tcPr>
          <w:p w:rsidR="00442ADA" w:rsidRPr="009678FD" w:rsidRDefault="00442ADA" w:rsidP="00B85D62">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442ADA" w:rsidRPr="009678FD" w:rsidRDefault="00442ADA" w:rsidP="00B85D62">
            <w:pPr>
              <w:jc w:val="both"/>
              <w:rPr>
                <w:sz w:val="22"/>
                <w:szCs w:val="22"/>
              </w:rPr>
            </w:pPr>
          </w:p>
          <w:p w:rsidR="00442ADA" w:rsidRPr="009678FD" w:rsidRDefault="00442ADA" w:rsidP="00B85D62">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442ADA" w:rsidRPr="009678FD" w:rsidRDefault="00442ADA" w:rsidP="00442ADA">
      <w:pPr>
        <w:widowControl w:val="0"/>
        <w:tabs>
          <w:tab w:val="left" w:pos="708"/>
        </w:tabs>
        <w:suppressAutoHyphens/>
        <w:snapToGrid w:val="0"/>
        <w:jc w:val="both"/>
        <w:rPr>
          <w:sz w:val="22"/>
          <w:szCs w:val="22"/>
          <w:lang w:eastAsia="ar-SA"/>
        </w:rPr>
      </w:pPr>
    </w:p>
    <w:p w:rsidR="00442ADA" w:rsidRPr="009678FD" w:rsidRDefault="00442ADA" w:rsidP="00442ADA">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442ADA" w:rsidRPr="009678FD" w:rsidRDefault="00442ADA" w:rsidP="00442ADA">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442ADA" w:rsidRPr="009678FD" w:rsidRDefault="00442ADA" w:rsidP="00442ADA">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442ADA" w:rsidRPr="009678FD" w:rsidRDefault="00442ADA" w:rsidP="00442ADA">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442ADA" w:rsidRPr="009678FD" w:rsidRDefault="00442ADA" w:rsidP="00442ADA">
      <w:pPr>
        <w:autoSpaceDE w:val="0"/>
        <w:spacing w:after="200" w:line="276" w:lineRule="auto"/>
        <w:jc w:val="center"/>
        <w:rPr>
          <w:b/>
          <w:sz w:val="22"/>
          <w:szCs w:val="22"/>
        </w:rPr>
      </w:pPr>
      <w:r w:rsidRPr="009678FD">
        <w:rPr>
          <w:b/>
          <w:sz w:val="22"/>
          <w:szCs w:val="22"/>
        </w:rPr>
        <w:lastRenderedPageBreak/>
        <w:t>Статья 2. Передача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442ADA" w:rsidRPr="009678FD" w:rsidRDefault="00442ADA" w:rsidP="00442ADA">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442ADA" w:rsidRPr="009678FD" w:rsidRDefault="00442ADA" w:rsidP="00442ADA">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442ADA" w:rsidRPr="009678FD" w:rsidRDefault="00442ADA" w:rsidP="00442ADA">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442ADA" w:rsidRPr="009678FD" w:rsidRDefault="00442ADA" w:rsidP="00442ADA">
      <w:pPr>
        <w:autoSpaceDE w:val="0"/>
        <w:spacing w:after="200" w:line="276" w:lineRule="auto"/>
        <w:jc w:val="center"/>
        <w:rPr>
          <w:b/>
          <w:sz w:val="22"/>
          <w:szCs w:val="22"/>
        </w:rPr>
      </w:pPr>
      <w:r w:rsidRPr="009678FD">
        <w:rPr>
          <w:b/>
          <w:sz w:val="22"/>
          <w:szCs w:val="22"/>
        </w:rPr>
        <w:t>Статья 3. Удержание и возврат обеспечения.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442ADA" w:rsidRPr="009678FD" w:rsidRDefault="00442ADA" w:rsidP="00442ADA">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442ADA" w:rsidRPr="009678FD" w:rsidRDefault="00442ADA" w:rsidP="00442ADA">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442ADA" w:rsidRPr="009678FD" w:rsidRDefault="00442ADA" w:rsidP="00442ADA">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442ADA" w:rsidRPr="009678FD" w:rsidRDefault="00442ADA" w:rsidP="00442ADA">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442ADA" w:rsidRPr="009678FD" w:rsidRDefault="00442ADA" w:rsidP="00442ADA">
      <w:pPr>
        <w:autoSpaceDE w:val="0"/>
        <w:spacing w:after="200" w:line="276" w:lineRule="auto"/>
        <w:ind w:firstLine="540"/>
        <w:jc w:val="both"/>
        <w:rPr>
          <w:sz w:val="22"/>
          <w:szCs w:val="22"/>
        </w:rPr>
      </w:pPr>
      <w:r w:rsidRPr="009678FD">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442ADA" w:rsidRPr="009678FD" w:rsidRDefault="00442ADA" w:rsidP="00442ADA">
      <w:pPr>
        <w:autoSpaceDE w:val="0"/>
        <w:spacing w:after="200" w:line="276" w:lineRule="auto"/>
        <w:ind w:firstLine="540"/>
        <w:jc w:val="both"/>
        <w:rPr>
          <w:sz w:val="22"/>
          <w:szCs w:val="22"/>
        </w:rPr>
      </w:pPr>
      <w:r w:rsidRPr="009678FD">
        <w:rPr>
          <w:sz w:val="22"/>
          <w:szCs w:val="22"/>
        </w:rPr>
        <w:lastRenderedPageBreak/>
        <w:t>4.3. Настоящий Договор составлен в двух имеющих одинаковую юридическую силу экземплярах (один - для Залогодержателя, другой – для Залогодателя).</w:t>
      </w:r>
    </w:p>
    <w:p w:rsidR="00442ADA" w:rsidRPr="009678FD" w:rsidRDefault="00442ADA" w:rsidP="00442ADA">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42ADA" w:rsidRPr="009678FD" w:rsidRDefault="00442ADA" w:rsidP="00442ADA">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442ADA" w:rsidRPr="009678FD" w:rsidRDefault="00442ADA" w:rsidP="00442ADA">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442ADA" w:rsidRPr="009678FD" w:rsidTr="00B85D62">
        <w:trPr>
          <w:trHeight w:val="310"/>
        </w:trPr>
        <w:tc>
          <w:tcPr>
            <w:tcW w:w="4934" w:type="dxa"/>
            <w:hideMark/>
          </w:tcPr>
          <w:p w:rsidR="00442ADA" w:rsidRPr="009678FD" w:rsidRDefault="00442ADA" w:rsidP="00B85D62">
            <w:pPr>
              <w:snapToGrid w:val="0"/>
              <w:spacing w:line="276" w:lineRule="auto"/>
              <w:jc w:val="both"/>
              <w:rPr>
                <w:b/>
                <w:bCs/>
                <w:sz w:val="22"/>
                <w:szCs w:val="22"/>
              </w:rPr>
            </w:pPr>
            <w:r w:rsidRPr="009678FD">
              <w:rPr>
                <w:b/>
                <w:bCs/>
                <w:sz w:val="22"/>
                <w:szCs w:val="22"/>
              </w:rPr>
              <w:t xml:space="preserve">Муниципальное казенное учреждение </w:t>
            </w:r>
          </w:p>
          <w:p w:rsidR="00442ADA" w:rsidRPr="009678FD" w:rsidRDefault="00442ADA" w:rsidP="00B85D62">
            <w:pPr>
              <w:spacing w:line="276" w:lineRule="auto"/>
              <w:jc w:val="both"/>
              <w:rPr>
                <w:b/>
                <w:bCs/>
                <w:sz w:val="22"/>
                <w:szCs w:val="22"/>
              </w:rPr>
            </w:pPr>
            <w:r w:rsidRPr="009678FD">
              <w:rPr>
                <w:b/>
                <w:bCs/>
                <w:sz w:val="22"/>
                <w:szCs w:val="22"/>
              </w:rPr>
              <w:t xml:space="preserve">«Благоустройство Ленинского района» </w:t>
            </w:r>
          </w:p>
          <w:p w:rsidR="00442ADA" w:rsidRPr="009678FD" w:rsidRDefault="00442ADA" w:rsidP="00B85D62">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442ADA" w:rsidRPr="009678FD" w:rsidRDefault="00442ADA" w:rsidP="00B85D62">
            <w:pPr>
              <w:spacing w:line="276" w:lineRule="auto"/>
              <w:jc w:val="both"/>
              <w:rPr>
                <w:sz w:val="22"/>
                <w:szCs w:val="22"/>
                <w:u w:val="single"/>
              </w:rPr>
            </w:pPr>
            <w:r w:rsidRPr="009678FD">
              <w:rPr>
                <w:sz w:val="22"/>
                <w:szCs w:val="22"/>
              </w:rPr>
              <w:t>Тел</w:t>
            </w:r>
            <w:r w:rsidRPr="009678FD">
              <w:rPr>
                <w:sz w:val="22"/>
                <w:szCs w:val="22"/>
                <w:u w:val="single"/>
              </w:rPr>
              <w:t>. 233-55-62</w:t>
            </w:r>
          </w:p>
          <w:p w:rsidR="00442ADA" w:rsidRPr="009678FD" w:rsidRDefault="00442ADA" w:rsidP="00B85D62">
            <w:pPr>
              <w:spacing w:line="276" w:lineRule="auto"/>
              <w:jc w:val="both"/>
              <w:rPr>
                <w:sz w:val="22"/>
                <w:szCs w:val="22"/>
              </w:rPr>
            </w:pPr>
            <w:r w:rsidRPr="009678FD">
              <w:rPr>
                <w:sz w:val="22"/>
                <w:szCs w:val="22"/>
              </w:rPr>
              <w:t>ИНН 5902293629/ КПП 590201001</w:t>
            </w:r>
          </w:p>
          <w:p w:rsidR="00442ADA" w:rsidRPr="009678FD" w:rsidRDefault="00442ADA" w:rsidP="00B85D62">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442ADA" w:rsidRPr="009678FD" w:rsidRDefault="00442ADA" w:rsidP="00B85D62">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442ADA" w:rsidRPr="009678FD" w:rsidRDefault="00442ADA" w:rsidP="00B85D62">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442ADA" w:rsidRPr="009678FD" w:rsidRDefault="00442ADA" w:rsidP="00B85D62">
            <w:pPr>
              <w:spacing w:line="276" w:lineRule="auto"/>
              <w:jc w:val="both"/>
              <w:rPr>
                <w:sz w:val="22"/>
                <w:szCs w:val="22"/>
              </w:rPr>
            </w:pPr>
            <w:r w:rsidRPr="009678FD">
              <w:rPr>
                <w:sz w:val="22"/>
                <w:szCs w:val="22"/>
              </w:rPr>
              <w:t>ГРКЦ ГУ Банка России по Пермскому краю</w:t>
            </w:r>
          </w:p>
        </w:tc>
        <w:tc>
          <w:tcPr>
            <w:tcW w:w="4934" w:type="dxa"/>
          </w:tcPr>
          <w:p w:rsidR="00442ADA" w:rsidRPr="009678FD" w:rsidRDefault="00442ADA" w:rsidP="00B85D62">
            <w:pPr>
              <w:spacing w:line="276" w:lineRule="auto"/>
              <w:jc w:val="both"/>
              <w:rPr>
                <w:b/>
                <w:sz w:val="22"/>
                <w:szCs w:val="22"/>
              </w:rPr>
            </w:pPr>
            <w:r w:rsidRPr="009678FD">
              <w:rPr>
                <w:b/>
                <w:sz w:val="22"/>
                <w:szCs w:val="22"/>
              </w:rPr>
              <w:t>__________________________</w:t>
            </w:r>
          </w:p>
          <w:p w:rsidR="00442ADA" w:rsidRPr="009678FD" w:rsidRDefault="00442ADA" w:rsidP="00B85D62">
            <w:pPr>
              <w:spacing w:line="276" w:lineRule="auto"/>
              <w:jc w:val="both"/>
              <w:rPr>
                <w:sz w:val="22"/>
                <w:szCs w:val="22"/>
              </w:rPr>
            </w:pPr>
            <w:r w:rsidRPr="009678FD">
              <w:rPr>
                <w:sz w:val="22"/>
                <w:szCs w:val="22"/>
                <w:u w:val="single"/>
              </w:rPr>
              <w:t>Юр</w:t>
            </w:r>
            <w:proofErr w:type="gramStart"/>
            <w:r w:rsidRPr="009678FD">
              <w:rPr>
                <w:sz w:val="22"/>
                <w:szCs w:val="22"/>
                <w:u w:val="single"/>
              </w:rPr>
              <w:t>.и</w:t>
            </w:r>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442ADA" w:rsidRPr="009678FD" w:rsidRDefault="00442ADA" w:rsidP="00B85D62">
            <w:pPr>
              <w:spacing w:line="276" w:lineRule="auto"/>
              <w:jc w:val="both"/>
              <w:rPr>
                <w:sz w:val="22"/>
                <w:szCs w:val="22"/>
              </w:rPr>
            </w:pPr>
            <w:r w:rsidRPr="009678FD">
              <w:rPr>
                <w:sz w:val="22"/>
                <w:szCs w:val="22"/>
              </w:rPr>
              <w:t>тел.____________, факс _________________</w:t>
            </w:r>
          </w:p>
          <w:p w:rsidR="00442ADA" w:rsidRPr="009678FD" w:rsidRDefault="00442ADA" w:rsidP="00B85D62">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442ADA" w:rsidRPr="009678FD" w:rsidRDefault="00442ADA" w:rsidP="00B85D62">
            <w:pPr>
              <w:spacing w:line="276" w:lineRule="auto"/>
              <w:jc w:val="both"/>
              <w:rPr>
                <w:sz w:val="22"/>
                <w:szCs w:val="22"/>
              </w:rPr>
            </w:pPr>
            <w:r w:rsidRPr="009678FD">
              <w:rPr>
                <w:sz w:val="22"/>
                <w:szCs w:val="22"/>
              </w:rPr>
              <w:t>к/с _________________________</w:t>
            </w:r>
          </w:p>
          <w:p w:rsidR="00442ADA" w:rsidRPr="009678FD" w:rsidRDefault="00442ADA" w:rsidP="00B85D62">
            <w:pPr>
              <w:spacing w:line="276" w:lineRule="auto"/>
              <w:jc w:val="both"/>
              <w:rPr>
                <w:sz w:val="22"/>
                <w:szCs w:val="22"/>
              </w:rPr>
            </w:pPr>
            <w:r w:rsidRPr="009678FD">
              <w:rPr>
                <w:sz w:val="22"/>
                <w:szCs w:val="22"/>
              </w:rPr>
              <w:t>БИК __________ ИНН ________________</w:t>
            </w:r>
          </w:p>
          <w:p w:rsidR="00442ADA" w:rsidRPr="009678FD" w:rsidRDefault="00442ADA" w:rsidP="00B85D62">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442ADA" w:rsidRPr="009678FD" w:rsidTr="00B85D62">
        <w:trPr>
          <w:trHeight w:val="593"/>
        </w:trPr>
        <w:tc>
          <w:tcPr>
            <w:tcW w:w="4934" w:type="dxa"/>
            <w:hideMark/>
          </w:tcPr>
          <w:p w:rsidR="00442ADA" w:rsidRPr="009678FD" w:rsidRDefault="00442ADA" w:rsidP="00B85D62">
            <w:pPr>
              <w:snapToGrid w:val="0"/>
              <w:spacing w:line="276" w:lineRule="auto"/>
              <w:jc w:val="both"/>
              <w:rPr>
                <w:b/>
                <w:bCs/>
                <w:sz w:val="22"/>
                <w:szCs w:val="22"/>
              </w:rPr>
            </w:pPr>
            <w:r w:rsidRPr="009678FD">
              <w:rPr>
                <w:b/>
                <w:bCs/>
                <w:sz w:val="22"/>
                <w:szCs w:val="22"/>
              </w:rPr>
              <w:t xml:space="preserve">Директор _________________С.В. </w:t>
            </w:r>
            <w:proofErr w:type="spellStart"/>
            <w:r w:rsidRPr="009678FD">
              <w:rPr>
                <w:b/>
                <w:bCs/>
                <w:sz w:val="22"/>
                <w:szCs w:val="22"/>
              </w:rPr>
              <w:t>Пивнев</w:t>
            </w:r>
            <w:proofErr w:type="spellEnd"/>
          </w:p>
          <w:p w:rsidR="00442ADA" w:rsidRPr="009678FD" w:rsidRDefault="00442ADA" w:rsidP="00B85D62">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934" w:type="dxa"/>
          </w:tcPr>
          <w:p w:rsidR="00442ADA" w:rsidRPr="009678FD" w:rsidRDefault="00442ADA" w:rsidP="00B85D62">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442ADA" w:rsidRPr="009678FD" w:rsidRDefault="00442ADA" w:rsidP="00B85D62">
            <w:pPr>
              <w:snapToGrid w:val="0"/>
              <w:spacing w:line="276" w:lineRule="auto"/>
              <w:jc w:val="both"/>
              <w:rPr>
                <w:sz w:val="22"/>
                <w:szCs w:val="22"/>
              </w:rPr>
            </w:pPr>
            <w:r w:rsidRPr="009678FD">
              <w:rPr>
                <w:bCs/>
                <w:sz w:val="22"/>
                <w:szCs w:val="22"/>
              </w:rPr>
              <w:t xml:space="preserve">     м.п.</w:t>
            </w:r>
          </w:p>
        </w:tc>
      </w:tr>
    </w:tbl>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after="200" w:line="276" w:lineRule="auto"/>
        <w:rPr>
          <w:rFonts w:ascii="Calibri" w:hAnsi="Calibri"/>
          <w:sz w:val="22"/>
          <w:szCs w:val="22"/>
        </w:rPr>
      </w:pPr>
    </w:p>
    <w:p w:rsidR="00442ADA" w:rsidRPr="009678FD" w:rsidRDefault="00442ADA" w:rsidP="00442ADA">
      <w:pPr>
        <w:spacing w:line="276" w:lineRule="auto"/>
        <w:rPr>
          <w:sz w:val="22"/>
          <w:szCs w:val="22"/>
        </w:rPr>
      </w:pPr>
    </w:p>
    <w:p w:rsidR="00442ADA" w:rsidRPr="00A02342" w:rsidRDefault="00442ADA" w:rsidP="00442ADA">
      <w:pPr>
        <w:tabs>
          <w:tab w:val="left" w:pos="3975"/>
        </w:tabs>
      </w:pPr>
    </w:p>
    <w:p w:rsidR="00442ADA" w:rsidRPr="00A02342" w:rsidRDefault="00442ADA" w:rsidP="00442ADA">
      <w:pPr>
        <w:ind w:firstLine="567"/>
        <w:jc w:val="right"/>
      </w:pPr>
      <w:bookmarkStart w:id="9" w:name="_GoBack"/>
      <w:bookmarkEnd w:id="9"/>
    </w:p>
    <w:sectPr w:rsidR="00442ADA" w:rsidRPr="00A02342" w:rsidSect="00442ADA">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C4E" w:rsidRDefault="00420C4E">
      <w:r>
        <w:separator/>
      </w:r>
    </w:p>
  </w:endnote>
  <w:endnote w:type="continuationSeparator" w:id="0">
    <w:p w:rsidR="00420C4E" w:rsidRDefault="00420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4E" w:rsidRDefault="002E5B68">
    <w:pPr>
      <w:pStyle w:val="ac"/>
      <w:framePr w:wrap="around" w:vAnchor="text" w:hAnchor="margin" w:xAlign="center" w:y="1"/>
      <w:rPr>
        <w:rStyle w:val="ad"/>
      </w:rPr>
    </w:pPr>
    <w:r>
      <w:rPr>
        <w:rStyle w:val="ad"/>
      </w:rPr>
      <w:fldChar w:fldCharType="begin"/>
    </w:r>
    <w:r w:rsidR="00420C4E">
      <w:rPr>
        <w:rStyle w:val="ad"/>
      </w:rPr>
      <w:instrText xml:space="preserve">PAGE  </w:instrText>
    </w:r>
    <w:r>
      <w:rPr>
        <w:rStyle w:val="ad"/>
      </w:rPr>
      <w:fldChar w:fldCharType="end"/>
    </w:r>
  </w:p>
  <w:p w:rsidR="00420C4E" w:rsidRDefault="00420C4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4E" w:rsidRDefault="002E5B68">
    <w:pPr>
      <w:pStyle w:val="ac"/>
      <w:framePr w:wrap="around" w:vAnchor="text" w:hAnchor="margin" w:xAlign="center" w:y="1"/>
      <w:rPr>
        <w:rStyle w:val="ad"/>
      </w:rPr>
    </w:pPr>
    <w:r>
      <w:rPr>
        <w:rStyle w:val="ad"/>
      </w:rPr>
      <w:fldChar w:fldCharType="begin"/>
    </w:r>
    <w:r w:rsidR="00420C4E">
      <w:rPr>
        <w:rStyle w:val="ad"/>
      </w:rPr>
      <w:instrText xml:space="preserve">PAGE  </w:instrText>
    </w:r>
    <w:r>
      <w:rPr>
        <w:rStyle w:val="ad"/>
      </w:rPr>
      <w:fldChar w:fldCharType="separate"/>
    </w:r>
    <w:r w:rsidR="00420C4E">
      <w:rPr>
        <w:rStyle w:val="ad"/>
        <w:noProof/>
      </w:rPr>
      <w:t>3</w:t>
    </w:r>
    <w:r>
      <w:rPr>
        <w:rStyle w:val="ad"/>
      </w:rPr>
      <w:fldChar w:fldCharType="end"/>
    </w:r>
  </w:p>
  <w:p w:rsidR="00420C4E" w:rsidRDefault="00420C4E">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4E" w:rsidRDefault="002E5B68">
    <w:pPr>
      <w:pStyle w:val="ac"/>
      <w:framePr w:wrap="around" w:vAnchor="text" w:hAnchor="margin" w:xAlign="center" w:y="1"/>
      <w:rPr>
        <w:rStyle w:val="ad"/>
      </w:rPr>
    </w:pPr>
    <w:r>
      <w:rPr>
        <w:rStyle w:val="ad"/>
      </w:rPr>
      <w:fldChar w:fldCharType="begin"/>
    </w:r>
    <w:r w:rsidR="00420C4E">
      <w:rPr>
        <w:rStyle w:val="ad"/>
      </w:rPr>
      <w:instrText xml:space="preserve">PAGE  </w:instrText>
    </w:r>
    <w:r>
      <w:rPr>
        <w:rStyle w:val="ad"/>
      </w:rPr>
      <w:fldChar w:fldCharType="end"/>
    </w:r>
  </w:p>
  <w:p w:rsidR="00420C4E" w:rsidRDefault="00420C4E">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4E" w:rsidRDefault="002E5B68">
    <w:pPr>
      <w:pStyle w:val="ac"/>
      <w:jc w:val="center"/>
    </w:pPr>
    <w:r>
      <w:fldChar w:fldCharType="begin"/>
    </w:r>
    <w:r w:rsidR="00420C4E">
      <w:instrText xml:space="preserve"> PAGE   \* MERGEFORMAT </w:instrText>
    </w:r>
    <w:r>
      <w:fldChar w:fldCharType="separate"/>
    </w:r>
    <w:r w:rsidR="009E7F52">
      <w:rPr>
        <w:noProof/>
      </w:rPr>
      <w:t>29</w:t>
    </w:r>
    <w:r>
      <w:rPr>
        <w:noProof/>
      </w:rPr>
      <w:fldChar w:fldCharType="end"/>
    </w:r>
  </w:p>
  <w:p w:rsidR="00420C4E" w:rsidRDefault="00420C4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C4E" w:rsidRDefault="00420C4E">
      <w:r>
        <w:separator/>
      </w:r>
    </w:p>
  </w:footnote>
  <w:footnote w:type="continuationSeparator" w:id="0">
    <w:p w:rsidR="00420C4E" w:rsidRDefault="00420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4E" w:rsidRDefault="00420C4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380E36FD"/>
    <w:multiLevelType w:val="hybridMultilevel"/>
    <w:tmpl w:val="8FD8C8EE"/>
    <w:lvl w:ilvl="0" w:tplc="008C7314">
      <w:start w:val="1"/>
      <w:numFmt w:val="decimal"/>
      <w:lvlText w:val="%1."/>
      <w:lvlJc w:val="left"/>
      <w:pPr>
        <w:ind w:left="1352" w:hanging="360"/>
      </w:pPr>
      <w:rPr>
        <w:rFonts w:hint="default"/>
        <w:b/>
        <w:sz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7"/>
  </w:num>
  <w:num w:numId="3">
    <w:abstractNumId w:val="3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6"/>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5"/>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1918"/>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3EF9"/>
    <w:rsid w:val="002440E3"/>
    <w:rsid w:val="00246493"/>
    <w:rsid w:val="00251481"/>
    <w:rsid w:val="0025214B"/>
    <w:rsid w:val="002528CF"/>
    <w:rsid w:val="00252ABE"/>
    <w:rsid w:val="00254B58"/>
    <w:rsid w:val="0025550C"/>
    <w:rsid w:val="002570E2"/>
    <w:rsid w:val="00257EB8"/>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5B68"/>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0C4E"/>
    <w:rsid w:val="004214E6"/>
    <w:rsid w:val="004234B0"/>
    <w:rsid w:val="004255E3"/>
    <w:rsid w:val="00436E93"/>
    <w:rsid w:val="00437B38"/>
    <w:rsid w:val="00442ADA"/>
    <w:rsid w:val="004432E5"/>
    <w:rsid w:val="00443A59"/>
    <w:rsid w:val="00444496"/>
    <w:rsid w:val="00444EBA"/>
    <w:rsid w:val="004477DE"/>
    <w:rsid w:val="00450EA4"/>
    <w:rsid w:val="004535A8"/>
    <w:rsid w:val="00454E5E"/>
    <w:rsid w:val="004559DD"/>
    <w:rsid w:val="00455BCB"/>
    <w:rsid w:val="004577A6"/>
    <w:rsid w:val="00461BD6"/>
    <w:rsid w:val="00462E4E"/>
    <w:rsid w:val="004632EB"/>
    <w:rsid w:val="00464B42"/>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B1A99"/>
    <w:rsid w:val="005B3FEF"/>
    <w:rsid w:val="005B6293"/>
    <w:rsid w:val="005B6960"/>
    <w:rsid w:val="005B7D2C"/>
    <w:rsid w:val="005C0CF1"/>
    <w:rsid w:val="005C2F4D"/>
    <w:rsid w:val="005C358B"/>
    <w:rsid w:val="005C3EB6"/>
    <w:rsid w:val="005D1020"/>
    <w:rsid w:val="005D1419"/>
    <w:rsid w:val="005D265E"/>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2F3"/>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E7F52"/>
    <w:rsid w:val="009F2832"/>
    <w:rsid w:val="009F39BE"/>
    <w:rsid w:val="009F3A24"/>
    <w:rsid w:val="009F650C"/>
    <w:rsid w:val="009F7BDE"/>
    <w:rsid w:val="00A00E8B"/>
    <w:rsid w:val="00A01AB5"/>
    <w:rsid w:val="00A02342"/>
    <w:rsid w:val="00A03DA4"/>
    <w:rsid w:val="00A0588A"/>
    <w:rsid w:val="00A058D0"/>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BE1"/>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 w:type="table" w:customStyle="1" w:styleId="1f1">
    <w:name w:val="Сетка таблицы1"/>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4"/>
    <w:next w:val="ab"/>
    <w:uiPriority w:val="59"/>
    <w:rsid w:val="00442A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83037382">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59409771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812594856">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B723D-287D-4B46-B29D-09BD9E5DD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30</Pages>
  <Words>8007</Words>
  <Characters>64546</Characters>
  <Application>Microsoft Office Word</Application>
  <DocSecurity>0</DocSecurity>
  <Lines>537</Lines>
  <Paragraphs>144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user</cp:lastModifiedBy>
  <cp:revision>53</cp:revision>
  <cp:lastPrinted>2013-08-28T08:09:00Z</cp:lastPrinted>
  <dcterms:created xsi:type="dcterms:W3CDTF">2013-01-29T03:51:00Z</dcterms:created>
  <dcterms:modified xsi:type="dcterms:W3CDTF">2013-09-05T04:57:00Z</dcterms:modified>
</cp:coreProperties>
</file>