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D79" w:rsidRPr="00D53D79" w:rsidRDefault="00602340" w:rsidP="00D53D7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253.1pt;margin-top:-4.95pt;width:252pt;height:17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" filled="f" stroked="f">
            <v:textbox>
              <w:txbxContent>
                <w:p w:rsidR="00735800" w:rsidRPr="00D53D79" w:rsidRDefault="00735800" w:rsidP="00D53D79">
                  <w:pPr>
                    <w:tabs>
                      <w:tab w:val="left" w:pos="2080"/>
                      <w:tab w:val="left" w:pos="6480"/>
                      <w:tab w:val="left" w:pos="6660"/>
                    </w:tabs>
                    <w:snapToGrid w:val="0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53D7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УТВЕРЖДАЮ</w:t>
                  </w:r>
                  <w:r w:rsidRPr="00D53D7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:rsidR="00735800" w:rsidRPr="00D53D79" w:rsidRDefault="00735800" w:rsidP="00D53D79">
                  <w:pPr>
                    <w:tabs>
                      <w:tab w:val="left" w:pos="2080"/>
                      <w:tab w:val="left" w:pos="6480"/>
                      <w:tab w:val="left" w:pos="6660"/>
                    </w:tabs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53D7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Директор Муниципального Казенного                                                                                      учреждения «Благоустройство Ленинского района»</w:t>
                  </w:r>
                </w:p>
                <w:p w:rsidR="00735800" w:rsidRPr="00795669" w:rsidRDefault="00735800" w:rsidP="00D53D79">
                  <w:pPr>
                    <w:tabs>
                      <w:tab w:val="left" w:pos="2080"/>
                      <w:tab w:val="left" w:pos="6480"/>
                      <w:tab w:val="left" w:pos="6660"/>
                    </w:tabs>
                    <w:jc w:val="right"/>
                    <w:rPr>
                      <w:sz w:val="28"/>
                      <w:szCs w:val="28"/>
                    </w:rPr>
                  </w:pPr>
                  <w:r w:rsidRPr="00D53D79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 С.В. Вешняков</w:t>
                  </w:r>
                </w:p>
                <w:p w:rsidR="00735800" w:rsidRPr="00D53D79" w:rsidRDefault="00735800" w:rsidP="00D53D79">
                  <w:pPr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</w:pPr>
                  <w:r w:rsidRPr="00D53D7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« ____ » ________ 2013 года</w:t>
                  </w:r>
                </w:p>
              </w:txbxContent>
            </v:textbox>
          </v:shape>
        </w:pict>
      </w: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ДОКУМЕНТАЦИЯ ОБ ОТКРЫТОМ АУКЦИОНЕ</w:t>
      </w: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 ЭЛЕКТРОННОЙ ФОРМЕ</w:t>
      </w: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право заключить муниципальный контракт на  </w:t>
      </w:r>
      <w:r w:rsidR="006A6FFE" w:rsidRPr="006A6F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выполнение работ по содержанию искусственных инженерных сооружений на территории Ленинского района г. Перми</w:t>
      </w: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53D79" w:rsidRPr="00D53D79" w:rsidSect="00735800">
          <w:footerReference w:type="even" r:id="rId7"/>
          <w:footerReference w:type="default" r:id="rId8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 w:rsidRPr="00D53D7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Пермь, 2013 год</w:t>
      </w:r>
    </w:p>
    <w:tbl>
      <w:tblPr>
        <w:tblW w:w="10179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37"/>
        <w:gridCol w:w="2662"/>
        <w:gridCol w:w="6980"/>
      </w:tblGrid>
      <w:tr w:rsidR="00D53D79" w:rsidRPr="00D53D79" w:rsidTr="00C55629">
        <w:trPr>
          <w:tblCellSpacing w:w="20" w:type="dxa"/>
        </w:trPr>
        <w:tc>
          <w:tcPr>
            <w:tcW w:w="10099" w:type="dxa"/>
            <w:gridSpan w:val="3"/>
            <w:shd w:val="clear" w:color="auto" w:fill="00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Общие сведения.</w:t>
            </w:r>
          </w:p>
        </w:tc>
      </w:tr>
      <w:tr w:rsidR="00D53D79" w:rsidRPr="00D53D79" w:rsidTr="00C55629">
        <w:trPr>
          <w:tblCellSpacing w:w="20" w:type="dxa"/>
        </w:trPr>
        <w:tc>
          <w:tcPr>
            <w:tcW w:w="10099" w:type="dxa"/>
            <w:gridSpan w:val="3"/>
            <w:shd w:val="clear" w:color="auto" w:fill="FFFFFF"/>
          </w:tcPr>
          <w:p w:rsidR="00D53D79" w:rsidRPr="00D53D79" w:rsidRDefault="00D53D79" w:rsidP="00D53D79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проводится в соответствии со следующими нормативными </w:t>
            </w:r>
            <w:r w:rsidRPr="00D53D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правовыми </w:t>
            </w: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актами:</w:t>
            </w:r>
          </w:p>
          <w:p w:rsidR="00D53D79" w:rsidRPr="00D53D79" w:rsidRDefault="00D53D79" w:rsidP="00D53D79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D53D79" w:rsidRPr="00D53D79" w:rsidRDefault="00D53D79" w:rsidP="00D53D79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контроля за</w:t>
            </w:r>
            <w:proofErr w:type="gramEnd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 исполнением муниципального заказа города Перми»;</w:t>
            </w:r>
          </w:p>
          <w:p w:rsidR="00D53D79" w:rsidRPr="00D53D79" w:rsidRDefault="00D53D79" w:rsidP="00D53D79">
            <w:pPr>
              <w:numPr>
                <w:ilvl w:val="0"/>
                <w:numId w:val="1"/>
              </w:numPr>
              <w:tabs>
                <w:tab w:val="num" w:pos="557"/>
              </w:tabs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Порядка взаимодействия участников системы муниципального заказа</w:t>
            </w:r>
            <w:proofErr w:type="gramEnd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D53D79" w:rsidRPr="00D53D79" w:rsidTr="00C55629">
        <w:trPr>
          <w:tblCellSpacing w:w="20" w:type="dxa"/>
        </w:trPr>
        <w:tc>
          <w:tcPr>
            <w:tcW w:w="10099" w:type="dxa"/>
            <w:gridSpan w:val="3"/>
            <w:shd w:val="clear" w:color="auto" w:fill="00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Сведения о заказчике</w:t>
            </w:r>
          </w:p>
        </w:tc>
      </w:tr>
      <w:tr w:rsidR="00D53D79" w:rsidRPr="00D53D79" w:rsidTr="00C55629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6920" w:type="dxa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МКУ «Благоустройство Ленинского района»</w:t>
            </w:r>
          </w:p>
        </w:tc>
      </w:tr>
      <w:tr w:rsidR="00D53D79" w:rsidRPr="00D53D79" w:rsidTr="00C55629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6920" w:type="dxa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г. Пермь, ул. Пермская,61</w:t>
            </w:r>
          </w:p>
        </w:tc>
      </w:tr>
      <w:tr w:rsidR="00D53D79" w:rsidRPr="00D53D79" w:rsidTr="00C55629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6920" w:type="dxa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614000, г. Пермь, ул. Пермская (Кирова),61</w:t>
            </w:r>
          </w:p>
        </w:tc>
      </w:tr>
      <w:tr w:rsidR="00D53D79" w:rsidRPr="00D53D79" w:rsidTr="00C55629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6920" w:type="dxa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53D79" w:rsidRPr="00D53D79" w:rsidTr="00C55629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Контактный телефон</w:t>
            </w:r>
          </w:p>
        </w:tc>
        <w:tc>
          <w:tcPr>
            <w:tcW w:w="6920" w:type="dxa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235-28-24</w:t>
            </w:r>
          </w:p>
        </w:tc>
      </w:tr>
      <w:tr w:rsidR="00D53D79" w:rsidRPr="00D53D79" w:rsidTr="00C55629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Контактное лицо</w:t>
            </w:r>
          </w:p>
        </w:tc>
        <w:tc>
          <w:tcPr>
            <w:tcW w:w="6920" w:type="dxa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Хозяшева</w:t>
            </w:r>
            <w:proofErr w:type="spellEnd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 Нелли Анатольевна</w:t>
            </w:r>
          </w:p>
        </w:tc>
      </w:tr>
      <w:tr w:rsidR="00D53D79" w:rsidRPr="00D53D79" w:rsidTr="00C55629">
        <w:trPr>
          <w:tblCellSpacing w:w="20" w:type="dxa"/>
        </w:trPr>
        <w:tc>
          <w:tcPr>
            <w:tcW w:w="10099" w:type="dxa"/>
            <w:gridSpan w:val="3"/>
            <w:shd w:val="clear" w:color="auto" w:fill="00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Сведения о предмете открытого аукциона в электронной форме</w:t>
            </w:r>
          </w:p>
        </w:tc>
      </w:tr>
      <w:tr w:rsidR="00D53D79" w:rsidRPr="00D53D79" w:rsidTr="00C55629">
        <w:trPr>
          <w:trHeight w:val="408"/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Предмет контракта</w:t>
            </w:r>
          </w:p>
        </w:tc>
        <w:tc>
          <w:tcPr>
            <w:tcW w:w="6920" w:type="dxa"/>
            <w:shd w:val="clear" w:color="auto" w:fill="FFFFFF"/>
          </w:tcPr>
          <w:p w:rsidR="00D53D79" w:rsidRPr="00D53D79" w:rsidRDefault="006A6FFE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FFE">
              <w:rPr>
                <w:rFonts w:ascii="Times New Roman" w:eastAsia="Times New Roman" w:hAnsi="Times New Roman" w:cs="Times New Roman"/>
                <w:lang w:eastAsia="ru-RU"/>
              </w:rPr>
              <w:t>выполнение работ по содержанию искусственных инженерных сооружений на территории Ленинского района г. Перми</w:t>
            </w:r>
          </w:p>
        </w:tc>
      </w:tr>
      <w:tr w:rsidR="00D53D79" w:rsidRPr="00D53D79" w:rsidTr="00C55629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6920" w:type="dxa"/>
            <w:shd w:val="clear" w:color="auto" w:fill="FFFFFF"/>
          </w:tcPr>
          <w:p w:rsidR="00D53D79" w:rsidRPr="00D53D79" w:rsidRDefault="00DA14FE" w:rsidP="00DA14F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729 676(Семьсот двадцать девять тысяч шестьсот семьдесят шесть) рублей48 копеек</w:t>
            </w:r>
          </w:p>
        </w:tc>
      </w:tr>
      <w:tr w:rsidR="00D53D79" w:rsidRPr="00D53D79" w:rsidTr="00C55629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Обоснование начальной (максимальной) цены контракта </w:t>
            </w:r>
          </w:p>
        </w:tc>
        <w:tc>
          <w:tcPr>
            <w:tcW w:w="6920" w:type="dxa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Расчет стоимости (Приложение № 2 к документации об открытом аукционе в электронной форме)</w:t>
            </w:r>
          </w:p>
        </w:tc>
      </w:tr>
      <w:tr w:rsidR="00D53D79" w:rsidRPr="00D53D79" w:rsidTr="00C55629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Объем выполняемых работ </w:t>
            </w:r>
          </w:p>
        </w:tc>
        <w:tc>
          <w:tcPr>
            <w:tcW w:w="6920" w:type="dxa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Приложение № 1 к документации об открытом аукционе в электронной форме</w:t>
            </w:r>
          </w:p>
        </w:tc>
      </w:tr>
      <w:tr w:rsidR="00D53D79" w:rsidRPr="00D53D79" w:rsidTr="00C55629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Требования выполняемым работам</w:t>
            </w:r>
          </w:p>
        </w:tc>
        <w:tc>
          <w:tcPr>
            <w:tcW w:w="6920" w:type="dxa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Работы должны быть выполнены в полном соответствии с требованиями документации об открытом аукционе в электронной форме (</w:t>
            </w:r>
            <w:r w:rsidRPr="00D53D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</w:t>
            </w:r>
            <w:r w:rsidRPr="00D53D7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</w:t>
            </w: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техническим заданием) и условиями контракта, являющегося приложением к документации об аукционе.</w:t>
            </w:r>
          </w:p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 В случае</w:t>
            </w:r>
            <w:proofErr w:type="gramStart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proofErr w:type="gramEnd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 если в документации об открытом аукционе в электронной форме содержатся указания на товарные знаки, читать такие товарные знаки в редакции «… или ЭКВИВАЛЕНТ» в соответствии с ч.1 ст. 41.6 Федерального закона от 21.07.2005 № 94-ФЗ</w:t>
            </w:r>
          </w:p>
        </w:tc>
      </w:tr>
      <w:tr w:rsidR="00D53D79" w:rsidRPr="00D53D79" w:rsidTr="00C55629">
        <w:trPr>
          <w:tblCellSpacing w:w="20" w:type="dxa"/>
        </w:trPr>
        <w:tc>
          <w:tcPr>
            <w:tcW w:w="3139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Показатели, используемые для определения соответствия потребностям заказчика </w:t>
            </w:r>
            <w:proofErr w:type="gramStart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и(</w:t>
            </w:r>
            <w:proofErr w:type="gramEnd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или) эквивалентности поставляемого товара, предлагаемого к использованию при выполнении работ, оказании услуг товара, их значения</w:t>
            </w:r>
          </w:p>
        </w:tc>
        <w:tc>
          <w:tcPr>
            <w:tcW w:w="692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Приложение № 1 к документации об открытом аукционе в электронной форме</w:t>
            </w:r>
          </w:p>
        </w:tc>
      </w:tr>
      <w:tr w:rsidR="00D53D79" w:rsidRPr="00D53D79" w:rsidTr="00C55629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Место выполнения работ</w:t>
            </w:r>
          </w:p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20" w:type="dxa"/>
            <w:shd w:val="clear" w:color="auto" w:fill="FFFFFF"/>
          </w:tcPr>
          <w:p w:rsidR="00D53D79" w:rsidRPr="00D53D79" w:rsidRDefault="00D53D79" w:rsidP="00D53D79">
            <w:pPr>
              <w:spacing w:after="0" w:line="240" w:lineRule="auto"/>
              <w:ind w:firstLine="2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Г.Пермь, Ленинский район</w:t>
            </w:r>
          </w:p>
        </w:tc>
      </w:tr>
      <w:tr w:rsidR="00D53D79" w:rsidRPr="00D53D79" w:rsidTr="00C55629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и сроки  выполнения </w:t>
            </w: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работ</w:t>
            </w:r>
          </w:p>
        </w:tc>
        <w:tc>
          <w:tcPr>
            <w:tcW w:w="6920" w:type="dxa"/>
            <w:shd w:val="clear" w:color="auto" w:fill="FFFFFF"/>
          </w:tcPr>
          <w:p w:rsidR="00D53D79" w:rsidRPr="00D53D79" w:rsidRDefault="00D53D79" w:rsidP="006A6FFE">
            <w:pPr>
              <w:autoSpaceDE w:val="0"/>
              <w:autoSpaceDN w:val="0"/>
              <w:adjustRightInd w:val="0"/>
              <w:spacing w:after="0" w:line="240" w:lineRule="auto"/>
              <w:ind w:firstLine="2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 </w:t>
            </w:r>
            <w:r w:rsidR="00DE56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01.01.2014-31.12.2014</w:t>
            </w:r>
          </w:p>
        </w:tc>
      </w:tr>
      <w:tr w:rsidR="00D53D79" w:rsidRPr="00D53D79" w:rsidTr="00C55629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Срок и (или) объем предоставления гарантий качества работ</w:t>
            </w:r>
          </w:p>
        </w:tc>
        <w:tc>
          <w:tcPr>
            <w:tcW w:w="6920" w:type="dxa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Срок предоставление гарантий качества всего объема выполняемых работ составляет 36 месяцев, течение которого начинается с момента приемки выполненных работ </w:t>
            </w:r>
          </w:p>
        </w:tc>
      </w:tr>
      <w:tr w:rsidR="00D53D79" w:rsidRPr="00D53D79" w:rsidTr="00C55629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Форма, сроки и порядок оплаты работ</w:t>
            </w:r>
          </w:p>
        </w:tc>
        <w:tc>
          <w:tcPr>
            <w:tcW w:w="6920" w:type="dxa"/>
            <w:shd w:val="clear" w:color="auto" w:fill="FFFFFF"/>
          </w:tcPr>
          <w:p w:rsidR="00D53D79" w:rsidRPr="00345CF0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ind w:firstLine="2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F0">
              <w:rPr>
                <w:rFonts w:ascii="Times New Roman" w:eastAsia="Times New Roman" w:hAnsi="Times New Roman" w:cs="Times New Roman"/>
                <w:lang w:eastAsia="ru-RU"/>
              </w:rPr>
              <w:t>Форма оплаты: безналичный расчет.</w:t>
            </w:r>
          </w:p>
          <w:p w:rsidR="00DB5B21" w:rsidRPr="007B58A5" w:rsidRDefault="00DB5B21" w:rsidP="00DB5B21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lang w:eastAsia="ru-RU"/>
              </w:rPr>
              <w:t>Основанием для оплаты работ, выполненных Подрядчиком, являются подписанными сторонами акты</w:t>
            </w:r>
            <w:r w:rsidRPr="007B58A5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</w:t>
            </w:r>
            <w:r w:rsidRPr="007B58A5">
              <w:rPr>
                <w:rFonts w:ascii="Times New Roman" w:eastAsia="Times New Roman" w:hAnsi="Times New Roman" w:cs="Times New Roman"/>
                <w:lang w:eastAsia="ru-RU"/>
              </w:rPr>
              <w:t xml:space="preserve">сдачи-приемки выполненных работ, справки о стоимости выполненных работ (форма КС-3) </w:t>
            </w:r>
            <w:r w:rsidRPr="007B58A5">
              <w:rPr>
                <w:rFonts w:ascii="Times New Roman" w:eastAsia="Times New Roman" w:hAnsi="Times New Roman" w:cs="Times New Roman"/>
                <w:i/>
                <w:lang w:eastAsia="ru-RU"/>
              </w:rPr>
              <w:t>(приложение № 7)</w:t>
            </w:r>
            <w:r w:rsidRPr="007B58A5">
              <w:rPr>
                <w:rFonts w:ascii="Times New Roman" w:eastAsia="Times New Roman" w:hAnsi="Times New Roman" w:cs="Times New Roman"/>
                <w:lang w:eastAsia="ru-RU"/>
              </w:rPr>
              <w:t xml:space="preserve">, заполненные с учетом актов контрольных проверок выполненных работ </w:t>
            </w:r>
            <w:r w:rsidRPr="007B58A5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(приложение № 5) </w:t>
            </w:r>
            <w:r w:rsidRPr="007B58A5">
              <w:rPr>
                <w:rFonts w:ascii="Times New Roman" w:eastAsia="Times New Roman" w:hAnsi="Times New Roman" w:cs="Times New Roman"/>
                <w:lang w:eastAsia="ru-RU"/>
              </w:rPr>
              <w:t xml:space="preserve">и счета-фактуры, предоставляемые Заказчику ежемесячно в срок до 25 числа текущего (отчетного) месяца. При нарушении срока предоставления вышеуказанных документов заказчику, срок оплаты работ смещается на отчетный период следующего месяца. </w:t>
            </w:r>
          </w:p>
          <w:p w:rsidR="00DB5B21" w:rsidRDefault="00DB5B21" w:rsidP="00345CF0">
            <w:pPr>
              <w:autoSpaceDE w:val="0"/>
              <w:autoSpaceDN w:val="0"/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B58A5">
              <w:rPr>
                <w:rFonts w:ascii="Times New Roman" w:eastAsia="Times New Roman" w:hAnsi="Times New Roman" w:cs="Times New Roman"/>
                <w:lang w:eastAsia="ru-RU"/>
              </w:rPr>
              <w:t>Оплата фактически выполненных и принятых по акту объемов работ осуществляется Заказчиком в течение 20 банковских дней с момента получения полного пакета документов, указанного в п. 3.5. настоящего контракта, и производится в объеме их стоимости, за исключением случаев, когда с Подрядчика были взысканы экономические санкции (удержания) за несвоевременно или некачественно выполненную работу</w:t>
            </w:r>
            <w:proofErr w:type="gramEnd"/>
          </w:p>
          <w:p w:rsidR="00D53D79" w:rsidRPr="00D53D79" w:rsidRDefault="00D53D79" w:rsidP="00345CF0">
            <w:pPr>
              <w:autoSpaceDE w:val="0"/>
              <w:autoSpaceDN w:val="0"/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F0">
              <w:rPr>
                <w:rFonts w:ascii="Times New Roman" w:eastAsia="Times New Roman" w:hAnsi="Times New Roman" w:cs="Times New Roman"/>
                <w:lang w:eastAsia="ru-RU"/>
              </w:rPr>
              <w:t xml:space="preserve"> Оплата по муниципальному контракту, являющемуся приложением к документации об открытом аукционе в электронной форме, производится на счет поставщика (исполнителя, подрядчика), указанный в таком муниципальном контракте. Оплата по муниципальному контракту третьим лицам не допускается.</w:t>
            </w:r>
          </w:p>
        </w:tc>
      </w:tr>
      <w:tr w:rsidR="00D53D79" w:rsidRPr="00D53D79" w:rsidTr="00C55629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 заказа</w:t>
            </w:r>
          </w:p>
        </w:tc>
        <w:tc>
          <w:tcPr>
            <w:tcW w:w="6920" w:type="dxa"/>
            <w:shd w:val="clear" w:color="auto" w:fill="FFFFFF"/>
          </w:tcPr>
          <w:p w:rsidR="00D53D79" w:rsidRPr="00D53D79" w:rsidRDefault="00D53D79" w:rsidP="00D53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Бюджет города Перми. </w:t>
            </w:r>
          </w:p>
          <w:p w:rsidR="00D53D79" w:rsidRPr="00D53D79" w:rsidRDefault="00D53D79" w:rsidP="00D53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53D79" w:rsidRPr="00D53D79" w:rsidTr="00C55629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Порядок формирования цены контракта </w:t>
            </w:r>
          </w:p>
        </w:tc>
        <w:tc>
          <w:tcPr>
            <w:tcW w:w="6920" w:type="dxa"/>
            <w:shd w:val="clear" w:color="auto" w:fill="FFFFFF"/>
          </w:tcPr>
          <w:p w:rsidR="00345CF0" w:rsidRPr="00345CF0" w:rsidRDefault="00D53D79" w:rsidP="00345CF0">
            <w:pPr>
              <w:autoSpaceDE w:val="0"/>
              <w:autoSpaceDN w:val="0"/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F0">
              <w:rPr>
                <w:rFonts w:ascii="Times New Roman" w:eastAsia="Times New Roman" w:hAnsi="Times New Roman" w:cs="Times New Roman"/>
                <w:lang w:eastAsia="ru-RU"/>
              </w:rPr>
              <w:t xml:space="preserve">В цену настоящего муниципального контракта  включены </w:t>
            </w:r>
            <w:r w:rsidR="00345CF0" w:rsidRPr="00345CF0">
              <w:rPr>
                <w:rFonts w:ascii="Times New Roman" w:eastAsia="Times New Roman" w:hAnsi="Times New Roman" w:cs="Times New Roman"/>
                <w:lang w:eastAsia="ru-RU"/>
              </w:rPr>
              <w:t>расходы на материальное и техническое обеспечение производства работ, уплату налогов и других обязательных платежей, которые могут возникнуть при исполнении обязательств по контракту.</w:t>
            </w:r>
          </w:p>
          <w:p w:rsidR="00D53D79" w:rsidRPr="00345CF0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F0">
              <w:rPr>
                <w:rFonts w:ascii="Times New Roman" w:eastAsia="Times New Roman" w:hAnsi="Times New Roman" w:cs="Times New Roman"/>
                <w:lang w:eastAsia="ru-RU"/>
              </w:rPr>
              <w:t xml:space="preserve"> Цена контракта является твердой и не может изменяться в ходе его исполнения, за исключением случаев, предусмотренных документацией об открытом аукционе в электронной форме.</w:t>
            </w:r>
          </w:p>
          <w:p w:rsidR="00D53D79" w:rsidRPr="00345CF0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F0">
              <w:rPr>
                <w:rFonts w:ascii="Times New Roman" w:eastAsia="Times New Roman" w:hAnsi="Times New Roman" w:cs="Times New Roman"/>
                <w:lang w:eastAsia="ru-RU"/>
              </w:rPr>
              <w:t>Оплата поставляемых товаров, выполняемых работ, оказываемых услуг осуществляется по цене, установленной контрактом.</w:t>
            </w:r>
          </w:p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 w:cs="Times New Roman"/>
                <w:i/>
                <w:color w:val="FF0000"/>
                <w:lang w:eastAsia="ru-RU"/>
              </w:rPr>
            </w:pPr>
            <w:r w:rsidRPr="00345CF0">
              <w:rPr>
                <w:rFonts w:ascii="Times New Roman" w:eastAsia="Times New Roman" w:hAnsi="Times New Roman" w:cs="Times New Roman"/>
                <w:lang w:eastAsia="ru-RU"/>
              </w:rPr>
              <w:t>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контракта</w:t>
            </w:r>
          </w:p>
        </w:tc>
      </w:tr>
      <w:tr w:rsidR="00D53D79" w:rsidRPr="00D53D79" w:rsidTr="00C55629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6920" w:type="dxa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Рубль РФ</w:t>
            </w:r>
          </w:p>
        </w:tc>
      </w:tr>
      <w:tr w:rsidR="00D53D79" w:rsidRPr="00D53D79" w:rsidTr="00C55629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Порядок применения официального курса иностранной валюты к рублю РФ, установленного ЦБ РФ и используемого при оплате заключенного контракта</w:t>
            </w:r>
          </w:p>
        </w:tc>
        <w:tc>
          <w:tcPr>
            <w:tcW w:w="6920" w:type="dxa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Не применяется</w:t>
            </w:r>
          </w:p>
        </w:tc>
      </w:tr>
      <w:tr w:rsidR="00D53D79" w:rsidRPr="00D53D79" w:rsidTr="00C55629">
        <w:trPr>
          <w:tblCellSpacing w:w="20" w:type="dxa"/>
        </w:trPr>
        <w:tc>
          <w:tcPr>
            <w:tcW w:w="10099" w:type="dxa"/>
            <w:gridSpan w:val="3"/>
            <w:shd w:val="clear" w:color="auto" w:fill="00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III</w:t>
            </w: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Требования к участникам размещения заказа:</w:t>
            </w:r>
          </w:p>
        </w:tc>
      </w:tr>
      <w:tr w:rsidR="00D53D79" w:rsidRPr="00D53D79" w:rsidTr="00C55629">
        <w:trPr>
          <w:trHeight w:val="325"/>
          <w:tblCellSpacing w:w="20" w:type="dxa"/>
        </w:trPr>
        <w:tc>
          <w:tcPr>
            <w:tcW w:w="10099" w:type="dxa"/>
            <w:gridSpan w:val="3"/>
            <w:tcBorders>
              <w:bottom w:val="inset" w:sz="6" w:space="0" w:color="auto"/>
            </w:tcBorders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</w:t>
            </w: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капитала или любое физическое лицо, в том числе индивидуальный предприниматель.</w:t>
            </w:r>
          </w:p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D53D79" w:rsidRPr="00D53D79" w:rsidTr="00C55629">
        <w:trPr>
          <w:trHeight w:val="168"/>
          <w:tblCellSpacing w:w="20" w:type="dxa"/>
        </w:trPr>
        <w:tc>
          <w:tcPr>
            <w:tcW w:w="10099" w:type="dxa"/>
            <w:gridSpan w:val="3"/>
            <w:tcBorders>
              <w:top w:val="inset" w:sz="6" w:space="0" w:color="auto"/>
            </w:tcBorders>
            <w:shd w:val="clear" w:color="auto" w:fill="FFFFFF"/>
          </w:tcPr>
          <w:p w:rsidR="00D53D79" w:rsidRPr="00D53D79" w:rsidRDefault="00D53D79" w:rsidP="00D53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97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D53D79" w:rsidRPr="00D53D79" w:rsidTr="00C55629">
        <w:trPr>
          <w:trHeight w:val="768"/>
          <w:tblCellSpacing w:w="20" w:type="dxa"/>
        </w:trPr>
        <w:tc>
          <w:tcPr>
            <w:tcW w:w="477" w:type="dxa"/>
            <w:tcBorders>
              <w:bottom w:val="inset" w:sz="6" w:space="0" w:color="808080"/>
            </w:tcBorders>
            <w:shd w:val="clear" w:color="auto" w:fill="FFFFFF"/>
          </w:tcPr>
          <w:p w:rsidR="00D53D79" w:rsidRPr="00D53D79" w:rsidRDefault="00D53D79" w:rsidP="00D53D7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82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D53D79" w:rsidRPr="00D53D79" w:rsidRDefault="00D53D79" w:rsidP="00D53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открытого </w:t>
            </w:r>
            <w:r w:rsidRPr="00D53D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аукциона в электронной форме</w:t>
            </w: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</w:tc>
      </w:tr>
      <w:tr w:rsidR="00D53D79" w:rsidRPr="00D53D79" w:rsidTr="00C55629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D53D79" w:rsidRPr="00D53D79" w:rsidRDefault="00D53D79" w:rsidP="00D53D7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Ref309978189"/>
          </w:p>
        </w:tc>
        <w:bookmarkEnd w:id="0"/>
        <w:tc>
          <w:tcPr>
            <w:tcW w:w="9582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D53D79" w:rsidRPr="00D53D79" w:rsidRDefault="00D53D79" w:rsidP="00D53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Не проведение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D53D79" w:rsidRPr="00D53D79" w:rsidTr="00C55629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D53D79" w:rsidRPr="00D53D79" w:rsidRDefault="00D53D79" w:rsidP="00D53D7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82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D53D79" w:rsidRPr="00D53D79" w:rsidRDefault="00D53D79" w:rsidP="00D53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Не приостановление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D53D79" w:rsidRPr="00D53D79" w:rsidTr="00C55629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D53D79" w:rsidRPr="00D53D79" w:rsidRDefault="00D53D79" w:rsidP="00D53D7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82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D53D79" w:rsidRPr="00D53D79" w:rsidRDefault="00D53D79" w:rsidP="00D53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стоимости активов участника размещения заказа</w:t>
            </w:r>
            <w:proofErr w:type="gramEnd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D53D79" w:rsidRPr="00D53D79" w:rsidTr="00C55629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D53D79" w:rsidRPr="00D53D79" w:rsidRDefault="00D53D79" w:rsidP="00D53D7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82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D53D79" w:rsidRPr="00D53D79" w:rsidRDefault="00D53D79" w:rsidP="00D53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735800" w:rsidRPr="00D43C02" w:rsidTr="00C55629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735800" w:rsidRPr="00044926" w:rsidRDefault="00735800" w:rsidP="00735800">
            <w:pPr>
              <w:pStyle w:val="ConsPlusNormal"/>
              <w:widowControl/>
              <w:ind w:left="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582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735800" w:rsidRPr="00044926" w:rsidRDefault="00735800" w:rsidP="0073580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gramStart"/>
            <w:r w:rsidRPr="0004492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Участниками размещения заказа могут являться только субъекты малого предпринимательства, которые должны соответствовать требованиям, установленным статьей 4 Федерального закона от 24.07.2007 № 209-ФЗ «О развитии малого и среднего предпринимательства в Российской Федерации»,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</w:t>
            </w:r>
            <w:proofErr w:type="gramEnd"/>
            <w:r w:rsidRPr="0004492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 </w:t>
            </w:r>
          </w:p>
          <w:p w:rsidR="00735800" w:rsidRPr="00735800" w:rsidRDefault="00735800" w:rsidP="00735800">
            <w:pPr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00" w:hanging="180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735800">
              <w:rPr>
                <w:rFonts w:ascii="Times New Roman" w:eastAsia="Times New Roman" w:hAnsi="Times New Roman" w:cs="Times New Roman"/>
              </w:rPr>
              <w:t>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</w:t>
            </w:r>
            <w:proofErr w:type="gramEnd"/>
            <w:r w:rsidRPr="00735800">
              <w:rPr>
                <w:rFonts w:ascii="Times New Roman" w:eastAsia="Times New Roman" w:hAnsi="Times New Roman" w:cs="Times New Roman"/>
              </w:rPr>
              <w:t xml:space="preserve"> лицам, не являющимся субъектами малого и среднего предпринимательства, не должна превышать двадцать пять процентов;</w:t>
            </w:r>
          </w:p>
          <w:p w:rsidR="00735800" w:rsidRPr="00044926" w:rsidRDefault="00735800" w:rsidP="00735800">
            <w:pPr>
              <w:pStyle w:val="ConsPlusNormal"/>
              <w:widowControl/>
              <w:numPr>
                <w:ilvl w:val="1"/>
                <w:numId w:val="22"/>
              </w:numPr>
              <w:ind w:left="400" w:hanging="18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4492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средняя численность работников за предшествующий календарный год не должна превышать ста человек включительно;</w:t>
            </w:r>
          </w:p>
          <w:p w:rsidR="00735800" w:rsidRPr="00241F4C" w:rsidRDefault="00735800" w:rsidP="00735800">
            <w:pPr>
              <w:pStyle w:val="ConsPlusNormal"/>
              <w:widowControl/>
              <w:numPr>
                <w:ilvl w:val="1"/>
                <w:numId w:val="22"/>
              </w:numPr>
              <w:ind w:left="400" w:hanging="180"/>
              <w:jc w:val="both"/>
              <w:rPr>
                <w:rFonts w:ascii="Times New Roman" w:hAnsi="Times New Roman" w:cs="Times New Roman"/>
              </w:rPr>
            </w:pPr>
            <w:r w:rsidRPr="0004492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каждой категории субъектов малого предпринимательства (400 млн. руб.).</w:t>
            </w:r>
          </w:p>
        </w:tc>
      </w:tr>
      <w:tr w:rsidR="00D53D79" w:rsidRPr="00D53D79" w:rsidTr="00C55629">
        <w:trPr>
          <w:tblCellSpacing w:w="20" w:type="dxa"/>
        </w:trPr>
        <w:tc>
          <w:tcPr>
            <w:tcW w:w="10099" w:type="dxa"/>
            <w:gridSpan w:val="3"/>
            <w:shd w:val="clear" w:color="auto" w:fill="00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IV</w:t>
            </w: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D53D79" w:rsidRPr="00D53D79" w:rsidTr="00C55629">
        <w:trPr>
          <w:tblCellSpacing w:w="20" w:type="dxa"/>
        </w:trPr>
        <w:tc>
          <w:tcPr>
            <w:tcW w:w="10099" w:type="dxa"/>
            <w:gridSpan w:val="3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Заявка на участие в открытом аукционе в электронной форме состоит из двух частей.</w:t>
            </w:r>
          </w:p>
        </w:tc>
      </w:tr>
      <w:tr w:rsidR="00D53D79" w:rsidRPr="00D53D79" w:rsidTr="00C55629">
        <w:trPr>
          <w:tblCellSpacing w:w="20" w:type="dxa"/>
        </w:trPr>
        <w:tc>
          <w:tcPr>
            <w:tcW w:w="10099" w:type="dxa"/>
            <w:gridSpan w:val="3"/>
            <w:shd w:val="clear" w:color="auto" w:fill="FFFFFF"/>
          </w:tcPr>
          <w:p w:rsidR="00D53D79" w:rsidRPr="00D53D79" w:rsidRDefault="00D53D79" w:rsidP="00D53D7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35" w:hanging="235"/>
              <w:jc w:val="both"/>
              <w:outlineLvl w:val="1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Первая часть заявки на участие в открытом аукционе в электронной форме</w:t>
            </w: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D53D79" w:rsidRPr="00D53D79" w:rsidTr="00C55629">
        <w:trPr>
          <w:tblCellSpacing w:w="20" w:type="dxa"/>
        </w:trPr>
        <w:tc>
          <w:tcPr>
            <w:tcW w:w="10099" w:type="dxa"/>
            <w:gridSpan w:val="3"/>
            <w:shd w:val="clear" w:color="auto" w:fill="FFFFFF"/>
          </w:tcPr>
          <w:p w:rsidR="00D53D79" w:rsidRPr="00D53D79" w:rsidRDefault="00D53D79" w:rsidP="00D53D7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77" w:hanging="284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услуг;</w:t>
            </w:r>
          </w:p>
        </w:tc>
      </w:tr>
      <w:tr w:rsidR="00D53D79" w:rsidRPr="00D53D79" w:rsidTr="00C55629">
        <w:trPr>
          <w:tblCellSpacing w:w="20" w:type="dxa"/>
        </w:trPr>
        <w:tc>
          <w:tcPr>
            <w:tcW w:w="10099" w:type="dxa"/>
            <w:gridSpan w:val="3"/>
            <w:shd w:val="clear" w:color="auto" w:fill="FFFFFF"/>
          </w:tcPr>
          <w:p w:rsidR="00D53D79" w:rsidRPr="00D53D79" w:rsidRDefault="00D53D79" w:rsidP="00D53D7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35" w:hanging="23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Вторая часть заявки на участие в открытом аукционе в электронной форме</w:t>
            </w: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 должна содержать следующие документы и сведения:</w:t>
            </w:r>
          </w:p>
        </w:tc>
      </w:tr>
      <w:tr w:rsidR="00D53D79" w:rsidRPr="00D53D79" w:rsidTr="00C55629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D53D79" w:rsidRPr="00D53D79" w:rsidRDefault="00D53D79" w:rsidP="00D53D79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82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gramStart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D53D79" w:rsidRPr="00D53D79" w:rsidTr="00C55629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D53D79" w:rsidRPr="00D53D79" w:rsidRDefault="00D53D79" w:rsidP="00D53D79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82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D53D79" w:rsidRPr="00D53D79" w:rsidTr="00C55629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iCs/>
                <w:lang w:eastAsia="ru-RU"/>
              </w:rPr>
              <w:t>Инструкция по заполнению заявки на участие в открытом аукционе в электронной форме</w:t>
            </w: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6920" w:type="dxa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iCs/>
                <w:lang w:eastAsia="ru-RU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Заявка (все документы и сведения, входящие в состав заявки на участие в аукционе в электронной форме) должна быть заполнена на русском языке</w:t>
            </w:r>
            <w:r w:rsidRPr="00D53D7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. </w:t>
            </w:r>
          </w:p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 w:rsidRPr="00D53D79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аукциона.</w:t>
            </w:r>
          </w:p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D53D79" w:rsidRPr="00D53D79" w:rsidTr="00C55629">
        <w:trPr>
          <w:tblCellSpacing w:w="20" w:type="dxa"/>
        </w:trPr>
        <w:tc>
          <w:tcPr>
            <w:tcW w:w="10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</w:t>
            </w: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Обеспечение заявки на участие в открытом аукционе в электронной форме</w:t>
            </w:r>
          </w:p>
        </w:tc>
      </w:tr>
      <w:tr w:rsidR="00D53D79" w:rsidRPr="00D53D79" w:rsidTr="00C55629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 заявки </w:t>
            </w:r>
          </w:p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на участие в аукционе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D79" w:rsidRPr="00D53D79" w:rsidRDefault="00735800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2 </w:t>
            </w:r>
            <w:r w:rsidR="00D53D79" w:rsidRPr="00D53D79">
              <w:rPr>
                <w:rFonts w:ascii="Times New Roman" w:eastAsia="Times New Roman" w:hAnsi="Times New Roman" w:cs="Times New Roman"/>
                <w:bCs/>
                <w:lang w:eastAsia="ru-RU"/>
              </w:rPr>
              <w:t>% начальной (максимальной) цены муниципального контракта.</w:t>
            </w:r>
          </w:p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Cs/>
                <w:lang w:eastAsia="ru-RU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  <w:r w:rsidRPr="00D53D79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</w:p>
        </w:tc>
      </w:tr>
      <w:tr w:rsidR="00D53D79" w:rsidRPr="00D53D79" w:rsidTr="00C55629">
        <w:trPr>
          <w:tblCellSpacing w:w="20" w:type="dxa"/>
        </w:trPr>
        <w:tc>
          <w:tcPr>
            <w:tcW w:w="10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VI</w:t>
            </w: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D53D79" w:rsidRPr="00D53D79" w:rsidTr="00C55629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D79" w:rsidRPr="00C55629" w:rsidRDefault="00C5562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.11.2013г 09:00( местное время)</w:t>
            </w:r>
          </w:p>
        </w:tc>
      </w:tr>
      <w:tr w:rsidR="00D53D79" w:rsidRPr="00D53D79" w:rsidTr="00C55629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окончания срока рассмотрения первых частей</w:t>
            </w:r>
          </w:p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заявок на участие в открытом аукционе в электронной форме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D79" w:rsidRPr="00D53D79" w:rsidRDefault="00C5562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07.11.2013г</w:t>
            </w:r>
          </w:p>
        </w:tc>
      </w:tr>
      <w:tr w:rsidR="00D53D79" w:rsidRPr="00D53D79" w:rsidTr="00C55629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Дата проведения открытого аукциона в электронной форме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D79" w:rsidRPr="00D53D79" w:rsidRDefault="00B2571E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11.11.2013г</w:t>
            </w:r>
          </w:p>
        </w:tc>
      </w:tr>
      <w:tr w:rsidR="00D53D79" w:rsidRPr="00D53D79" w:rsidTr="00C55629">
        <w:trPr>
          <w:tblCellSpacing w:w="20" w:type="dxa"/>
        </w:trPr>
        <w:tc>
          <w:tcPr>
            <w:tcW w:w="10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VII</w:t>
            </w: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Обеспечение исполнения контракта</w:t>
            </w:r>
          </w:p>
        </w:tc>
      </w:tr>
      <w:tr w:rsidR="00D53D79" w:rsidRPr="00D53D79" w:rsidTr="00C55629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6920" w:type="dxa"/>
            <w:shd w:val="clear" w:color="auto" w:fill="FFFFFF"/>
          </w:tcPr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10 % начальной (максимальной) цены муниципального контракта </w:t>
            </w:r>
          </w:p>
        </w:tc>
      </w:tr>
      <w:tr w:rsidR="00D53D79" w:rsidRPr="00D53D79" w:rsidTr="00C55629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Срок предоставления обеспечения исполнения контракта</w:t>
            </w:r>
          </w:p>
        </w:tc>
        <w:tc>
          <w:tcPr>
            <w:tcW w:w="6920" w:type="dxa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</w:t>
            </w:r>
          </w:p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</w:tc>
      </w:tr>
      <w:tr w:rsidR="00D53D79" w:rsidRPr="00D53D79" w:rsidTr="00C55629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Порядок предоставления обеспечения исполнения контракта</w:t>
            </w:r>
          </w:p>
        </w:tc>
        <w:tc>
          <w:tcPr>
            <w:tcW w:w="6920" w:type="dxa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D53D79" w:rsidRPr="00D53D79" w:rsidRDefault="00D53D79" w:rsidP="00D53D79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безотзывной банковской гарантии, выданной банком или иной кредитной организацией, </w:t>
            </w:r>
          </w:p>
          <w:p w:rsidR="00D53D79" w:rsidRPr="00D53D79" w:rsidRDefault="00D53D79" w:rsidP="00D53D79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ind w:firstLine="258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</w:t>
            </w:r>
          </w:p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ind w:firstLine="258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gramStart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10(десяти) банковских дней предоставить заказчику иное (новое) обеспечение исполнения контракта на тех же условиях и в том же размере </w:t>
            </w:r>
            <w:proofErr w:type="gramEnd"/>
          </w:p>
        </w:tc>
      </w:tr>
      <w:tr w:rsidR="00D53D79" w:rsidRPr="00D53D79" w:rsidTr="00C55629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Безотзывная банковская гарантия</w:t>
            </w:r>
          </w:p>
        </w:tc>
        <w:tc>
          <w:tcPr>
            <w:tcW w:w="6920" w:type="dxa"/>
            <w:shd w:val="clear" w:color="auto" w:fill="FFFFFF"/>
          </w:tcPr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ind w:firstLine="258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Безотзывная банковская гарантия, выданная банком или иной кредитной организацией,  обеспечивающая все обязательства участника размещения заказа по контракту</w:t>
            </w:r>
          </w:p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При выборе в качестве обеспечения исполнения муниципального контракта безотзывной Банковской гарантии необходимо представить Банковскую гарантию, которая должна содержать следующие необходимые условия:</w:t>
            </w:r>
          </w:p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1.Указание на безотзывность гарантии;</w:t>
            </w:r>
          </w:p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ind w:left="33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2. Указание в качестве Бенефициара МКУ «Благоустройство Ленинского района»</w:t>
            </w:r>
          </w:p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ind w:left="33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3. Ссылка на решения аукционной комиссии и Муниципальный контракт;</w:t>
            </w:r>
          </w:p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ind w:left="33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4. Указание срока уплаты денежных средств, который не должен </w:t>
            </w: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превышать 15(пятнадцать)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муниципальному контракту;</w:t>
            </w:r>
          </w:p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ind w:left="33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5. Условие о предоставлении банковской гарантии в следующих размерах:</w:t>
            </w:r>
          </w:p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ind w:left="33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 -размер обеспечения исполнения муниципального контракта составляет 10 % от начальной (максимальной) цены муниципального контракта;</w:t>
            </w:r>
          </w:p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ind w:left="33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6. Срок действия Банковской гарантии должен распространяться до окончания срока, предусмотренного Муниципальным контрактом</w:t>
            </w:r>
          </w:p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ind w:firstLine="258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Банковская гарантия должна быть оформлена и выдана в соответствии с действующим законодательством Российской Федерации, кроме того, банк в связи с выдачей гарантии не должен нарушать нормативы и иные требования, установленные Банком России.</w:t>
            </w:r>
          </w:p>
        </w:tc>
      </w:tr>
      <w:tr w:rsidR="00D53D79" w:rsidRPr="00D53D79" w:rsidTr="00C55629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Залог денежных средств</w:t>
            </w:r>
          </w:p>
        </w:tc>
        <w:tc>
          <w:tcPr>
            <w:tcW w:w="6920" w:type="dxa"/>
            <w:shd w:val="clear" w:color="auto" w:fill="FFFFFF"/>
          </w:tcPr>
          <w:p w:rsidR="00D53D79" w:rsidRPr="00D53D79" w:rsidRDefault="00D53D79" w:rsidP="00D53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          В случае передачи заказчику в залог денежных сре</w:t>
            </w:r>
            <w:proofErr w:type="gramStart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дств в к</w:t>
            </w:r>
            <w:proofErr w:type="gramEnd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ачестве обеспечения исполнения контракта, перечисление участником открытого аукциона в электронной форме, с которым заключается контракт, производится по следующим реквизитам: </w:t>
            </w:r>
          </w:p>
          <w:p w:rsidR="00D53D79" w:rsidRPr="00D53D79" w:rsidRDefault="00D53D79" w:rsidP="00D53D79">
            <w:pPr>
              <w:spacing w:after="0" w:line="240" w:lineRule="auto"/>
              <w:ind w:firstLine="2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tbl>
            <w:tblPr>
              <w:tblW w:w="0" w:type="auto"/>
              <w:tblLook w:val="01E0"/>
            </w:tblPr>
            <w:tblGrid>
              <w:gridCol w:w="1302"/>
              <w:gridCol w:w="5372"/>
            </w:tblGrid>
            <w:tr w:rsidR="00D53D79" w:rsidRPr="00D53D79" w:rsidTr="00735800">
              <w:trPr>
                <w:trHeight w:val="448"/>
              </w:trPr>
              <w:tc>
                <w:tcPr>
                  <w:tcW w:w="1302" w:type="dxa"/>
                  <w:shd w:val="clear" w:color="auto" w:fill="auto"/>
                </w:tcPr>
                <w:p w:rsidR="00D53D79" w:rsidRPr="00D53D79" w:rsidRDefault="00D53D79" w:rsidP="00D53D7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Получатель</w:t>
                  </w:r>
                </w:p>
              </w:tc>
              <w:tc>
                <w:tcPr>
                  <w:tcW w:w="593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53D79" w:rsidRPr="00D53D79" w:rsidRDefault="00D53D79" w:rsidP="00D53D79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t>Департамент финансов администрации г</w:t>
                  </w:r>
                  <w:proofErr w:type="gramStart"/>
                  <w:r w:rsidRPr="00D53D7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t>.П</w:t>
                  </w:r>
                  <w:proofErr w:type="gramEnd"/>
                  <w:r w:rsidRPr="00D53D7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t>ерми (МКУ «Благоустройство Ленинского района» л/</w:t>
                  </w:r>
                  <w:proofErr w:type="spellStart"/>
                  <w:r w:rsidRPr="00D53D7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t>сч</w:t>
                  </w:r>
                  <w:proofErr w:type="spellEnd"/>
                  <w:r w:rsidRPr="00D53D7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t xml:space="preserve"> 04931018352)</w:t>
                  </w:r>
                </w:p>
              </w:tc>
            </w:tr>
            <w:tr w:rsidR="00D53D79" w:rsidRPr="00D53D79" w:rsidTr="00735800">
              <w:trPr>
                <w:trHeight w:val="232"/>
              </w:trPr>
              <w:tc>
                <w:tcPr>
                  <w:tcW w:w="1302" w:type="dxa"/>
                  <w:shd w:val="clear" w:color="auto" w:fill="auto"/>
                </w:tcPr>
                <w:p w:rsidR="00D53D79" w:rsidRPr="00D53D79" w:rsidRDefault="00D53D79" w:rsidP="00D53D7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ИНН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D53D79" w:rsidRPr="00D53D79" w:rsidRDefault="00D53D79" w:rsidP="00D53D79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t>5902293629</w:t>
                  </w:r>
                </w:p>
              </w:tc>
            </w:tr>
            <w:tr w:rsidR="00D53D79" w:rsidRPr="00D53D79" w:rsidTr="00735800">
              <w:trPr>
                <w:trHeight w:val="216"/>
              </w:trPr>
              <w:tc>
                <w:tcPr>
                  <w:tcW w:w="1302" w:type="dxa"/>
                  <w:shd w:val="clear" w:color="auto" w:fill="auto"/>
                </w:tcPr>
                <w:p w:rsidR="00D53D79" w:rsidRPr="00D53D79" w:rsidRDefault="00D53D79" w:rsidP="00D53D7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КПП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D53D79" w:rsidRPr="00D53D79" w:rsidRDefault="00D53D79" w:rsidP="00D53D79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t>590201001</w:t>
                  </w:r>
                </w:p>
              </w:tc>
            </w:tr>
            <w:tr w:rsidR="00D53D79" w:rsidRPr="00D53D79" w:rsidTr="00735800">
              <w:trPr>
                <w:trHeight w:val="216"/>
              </w:trPr>
              <w:tc>
                <w:tcPr>
                  <w:tcW w:w="1302" w:type="dxa"/>
                  <w:shd w:val="clear" w:color="auto" w:fill="auto"/>
                </w:tcPr>
                <w:p w:rsidR="00D53D79" w:rsidRPr="00D53D79" w:rsidRDefault="00D53D79" w:rsidP="00D53D7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D53D7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Р</w:t>
                  </w:r>
                  <w:proofErr w:type="gramEnd"/>
                  <w:r w:rsidRPr="00D53D7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/с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D53D79" w:rsidRPr="00D53D79" w:rsidRDefault="00D53D79" w:rsidP="00D53D79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t>40302810000005000009  в РКЦ г. Перми</w:t>
                  </w:r>
                </w:p>
              </w:tc>
            </w:tr>
            <w:tr w:rsidR="00D53D79" w:rsidRPr="00D53D79" w:rsidTr="00735800">
              <w:trPr>
                <w:trHeight w:val="232"/>
              </w:trPr>
              <w:tc>
                <w:tcPr>
                  <w:tcW w:w="1302" w:type="dxa"/>
                  <w:shd w:val="clear" w:color="auto" w:fill="auto"/>
                </w:tcPr>
                <w:p w:rsidR="00D53D79" w:rsidRPr="00D53D79" w:rsidRDefault="00D53D79" w:rsidP="00D53D7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  <w:t xml:space="preserve">БИК 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D53D79" w:rsidRPr="00D53D79" w:rsidRDefault="00D53D79" w:rsidP="00D53D79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t>045744000</w:t>
                  </w:r>
                </w:p>
              </w:tc>
            </w:tr>
            <w:tr w:rsidR="00D53D79" w:rsidRPr="00D53D79" w:rsidTr="00735800">
              <w:trPr>
                <w:trHeight w:val="745"/>
              </w:trPr>
              <w:tc>
                <w:tcPr>
                  <w:tcW w:w="1302" w:type="dxa"/>
                  <w:shd w:val="clear" w:color="auto" w:fill="auto"/>
                </w:tcPr>
                <w:p w:rsidR="00D53D79" w:rsidRPr="00D53D79" w:rsidRDefault="00D53D79" w:rsidP="00D53D7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  <w:t>Назначение платежа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D53D79" w:rsidRPr="00D53D79" w:rsidRDefault="00D53D79" w:rsidP="00D53D7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D53D79" w:rsidRPr="00D53D79" w:rsidRDefault="00D53D79" w:rsidP="00D53D7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Обеспечение исполнения муниципального контракта, извещение от 00.00.2013г №__________________ _</w:t>
                  </w:r>
                </w:p>
              </w:tc>
            </w:tr>
            <w:tr w:rsidR="00D53D79" w:rsidRPr="00D53D79" w:rsidTr="00735800">
              <w:trPr>
                <w:trHeight w:val="508"/>
              </w:trPr>
              <w:tc>
                <w:tcPr>
                  <w:tcW w:w="7241" w:type="dxa"/>
                  <w:gridSpan w:val="2"/>
                  <w:shd w:val="clear" w:color="auto" w:fill="auto"/>
                </w:tcPr>
                <w:p w:rsidR="00D53D79" w:rsidRPr="00D53D79" w:rsidRDefault="00D53D79" w:rsidP="00D53D7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Участник размещения заказа, с которым заключается муниципальный контракт, заключает с заказчиком договор залога по образцу Приложения № 4 к документации об аукционе. В качестве подтверждения внесения обеспечения заказчику представляется </w:t>
                  </w:r>
                  <w:r w:rsidRPr="00D53D79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платежное поручение с отметкой банка о списании денежных средств.</w:t>
                  </w:r>
                </w:p>
              </w:tc>
            </w:tr>
          </w:tbl>
          <w:p w:rsidR="00D53D79" w:rsidRPr="00D53D79" w:rsidRDefault="00D53D79" w:rsidP="00D53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FF00"/>
                <w:highlight w:val="yellow"/>
                <w:lang w:eastAsia="ru-RU"/>
              </w:rPr>
            </w:pPr>
          </w:p>
        </w:tc>
      </w:tr>
      <w:tr w:rsidR="00D53D79" w:rsidRPr="00D53D79" w:rsidTr="00C55629">
        <w:trPr>
          <w:tblCellSpacing w:w="20" w:type="dxa"/>
        </w:trPr>
        <w:tc>
          <w:tcPr>
            <w:tcW w:w="10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VIII</w:t>
            </w: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Заключение контракта</w:t>
            </w:r>
          </w:p>
        </w:tc>
      </w:tr>
      <w:tr w:rsidR="00D53D79" w:rsidRPr="00D53D79" w:rsidTr="00C55629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Порядок заключения контракта</w:t>
            </w:r>
          </w:p>
        </w:tc>
        <w:tc>
          <w:tcPr>
            <w:tcW w:w="6920" w:type="dxa"/>
            <w:shd w:val="clear" w:color="auto" w:fill="FFFFFF"/>
          </w:tcPr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ind w:firstLine="317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Контракт заключается в порядке, предусмотренном статьей 41.12 Федерального закона от 21.07.2005 № 94-ФЗ.</w:t>
            </w:r>
          </w:p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ind w:firstLine="317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В контра</w:t>
            </w:r>
            <w:proofErr w:type="gramStart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кт вкл</w:t>
            </w:r>
            <w:proofErr w:type="gramEnd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ючается цена контракта, предложенная участником открытого аукциона, с которым заключается контракт, сведения о товаре (товарный знак и (или) конкретные показатели товара), указанные в заявке на участие в открытом аукционе в электронной форме такого участника.</w:t>
            </w:r>
          </w:p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ind w:firstLine="317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Контракт заключается на условиях, указанных в извещении о проведении открытого аукциона в электронной форме и документации об открытом аукционе в электронной форме, по цене, предложенной победителем открытого аукциона в электронной форме, либо в случае заключения контракта с иным участником открытого аукциона в электронной форме по цене, предложенной таким участником открытого аукциона.</w:t>
            </w:r>
            <w:proofErr w:type="gramEnd"/>
          </w:p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ind w:firstLine="317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В случае</w:t>
            </w:r>
            <w:proofErr w:type="gramStart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proofErr w:type="gramEnd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 если при проведении открытого аукциона в электронной форме цена контракта снижена до нуля, проводится открытый аукцион в электронной форме на право заключить контракт в порядке, предусмотренном частью 18 статьи 41.10 Федерального закона от 21.07.2005 № 94-ФЗ.</w:t>
            </w:r>
          </w:p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ind w:firstLine="317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открытого аукциона в электронной форме на право заключить контракт или иной участник, с которым заключается </w:t>
            </w: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контракт, перечисляет заказчику денежные средства в качестве оплаты права заключения контракта в сроки, предусмотренные для подписания контракта участником (части 4, 4.4, 4.6 статьи 41.12 Федерального закона от 21.07.2005 № 94-ФЗ).</w:t>
            </w:r>
          </w:p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ind w:firstLine="317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Перечисление заказчику денежных сре</w:t>
            </w:r>
            <w:proofErr w:type="gramStart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дств в к</w:t>
            </w:r>
            <w:proofErr w:type="gramEnd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ачестве оплаты права заключить контракт производится по следующим реквизитам:</w:t>
            </w:r>
          </w:p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tbl>
            <w:tblPr>
              <w:tblW w:w="0" w:type="auto"/>
              <w:tblLook w:val="01E0"/>
            </w:tblPr>
            <w:tblGrid>
              <w:gridCol w:w="1302"/>
              <w:gridCol w:w="5372"/>
            </w:tblGrid>
            <w:tr w:rsidR="00D53D79" w:rsidRPr="00D53D79" w:rsidTr="00735800">
              <w:tc>
                <w:tcPr>
                  <w:tcW w:w="1302" w:type="dxa"/>
                  <w:shd w:val="clear" w:color="auto" w:fill="auto"/>
                </w:tcPr>
                <w:p w:rsidR="00D53D79" w:rsidRPr="00D53D79" w:rsidRDefault="00D53D79" w:rsidP="00D53D7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Получатель</w:t>
                  </w:r>
                </w:p>
              </w:tc>
              <w:tc>
                <w:tcPr>
                  <w:tcW w:w="593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53D79" w:rsidRPr="00D53D79" w:rsidRDefault="00D53D79" w:rsidP="00D53D79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t>Департамент финансов администрации г</w:t>
                  </w:r>
                  <w:proofErr w:type="gramStart"/>
                  <w:r w:rsidRPr="00D53D7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t>.П</w:t>
                  </w:r>
                  <w:proofErr w:type="gramEnd"/>
                  <w:r w:rsidRPr="00D53D7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t>ерми (МКУ «Благоустройство Ленинского района» л/</w:t>
                  </w:r>
                  <w:proofErr w:type="spellStart"/>
                  <w:r w:rsidRPr="00D53D7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t>сч</w:t>
                  </w:r>
                  <w:proofErr w:type="spellEnd"/>
                  <w:r w:rsidRPr="00D53D7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t xml:space="preserve"> 04931018352)</w:t>
                  </w:r>
                </w:p>
              </w:tc>
            </w:tr>
            <w:tr w:rsidR="00D53D79" w:rsidRPr="00D53D79" w:rsidTr="00735800">
              <w:tc>
                <w:tcPr>
                  <w:tcW w:w="1302" w:type="dxa"/>
                  <w:shd w:val="clear" w:color="auto" w:fill="auto"/>
                </w:tcPr>
                <w:p w:rsidR="00D53D79" w:rsidRPr="00D53D79" w:rsidRDefault="00D53D79" w:rsidP="00D53D7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ИНН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D53D79" w:rsidRPr="00D53D79" w:rsidRDefault="00D53D79" w:rsidP="00D53D79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t>5902293629</w:t>
                  </w:r>
                </w:p>
              </w:tc>
            </w:tr>
            <w:tr w:rsidR="00D53D79" w:rsidRPr="00D53D79" w:rsidTr="00735800">
              <w:tc>
                <w:tcPr>
                  <w:tcW w:w="1302" w:type="dxa"/>
                  <w:shd w:val="clear" w:color="auto" w:fill="auto"/>
                </w:tcPr>
                <w:p w:rsidR="00D53D79" w:rsidRPr="00D53D79" w:rsidRDefault="00D53D79" w:rsidP="00D53D7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КПП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D53D79" w:rsidRPr="00D53D79" w:rsidRDefault="00D53D79" w:rsidP="00D53D79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t>590201001</w:t>
                  </w:r>
                </w:p>
              </w:tc>
            </w:tr>
            <w:tr w:rsidR="00D53D79" w:rsidRPr="00D53D79" w:rsidTr="00735800">
              <w:tc>
                <w:tcPr>
                  <w:tcW w:w="1302" w:type="dxa"/>
                  <w:shd w:val="clear" w:color="auto" w:fill="auto"/>
                </w:tcPr>
                <w:p w:rsidR="00D53D79" w:rsidRPr="00D53D79" w:rsidRDefault="00D53D79" w:rsidP="00D53D7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D53D7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Р</w:t>
                  </w:r>
                  <w:proofErr w:type="gramEnd"/>
                  <w:r w:rsidRPr="00D53D7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/с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D53D79" w:rsidRPr="00D53D79" w:rsidRDefault="00D53D79" w:rsidP="00D53D79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t>40302810000005000009  в РКЦ г. Перми</w:t>
                  </w:r>
                </w:p>
              </w:tc>
            </w:tr>
            <w:tr w:rsidR="00D53D79" w:rsidRPr="00D53D79" w:rsidTr="00735800">
              <w:tc>
                <w:tcPr>
                  <w:tcW w:w="1302" w:type="dxa"/>
                  <w:shd w:val="clear" w:color="auto" w:fill="auto"/>
                </w:tcPr>
                <w:p w:rsidR="00D53D79" w:rsidRPr="00D53D79" w:rsidRDefault="00D53D79" w:rsidP="00D53D7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  <w:t xml:space="preserve">БИК 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D53D79" w:rsidRPr="00D53D79" w:rsidRDefault="00D53D79" w:rsidP="00D53D79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t>045744000</w:t>
                  </w:r>
                </w:p>
              </w:tc>
            </w:tr>
            <w:tr w:rsidR="00D53D79" w:rsidRPr="00D53D79" w:rsidTr="00735800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D53D79" w:rsidRPr="00D53D79" w:rsidRDefault="00D53D79" w:rsidP="00D53D7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  <w:t>Назначение платежа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D53D79" w:rsidRPr="00D53D79" w:rsidRDefault="00D53D79" w:rsidP="00D53D7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D53D79" w:rsidRPr="00D53D79" w:rsidRDefault="00D53D79" w:rsidP="00D53D7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Обеспечение исполнения муниципального контракта, извещение от 00.00.2013г №__________________ _</w:t>
                  </w:r>
                </w:p>
              </w:tc>
            </w:tr>
          </w:tbl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53D79" w:rsidRPr="00D53D79" w:rsidRDefault="00D53D79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</w:t>
      </w:r>
    </w:p>
    <w:p w:rsidR="00D53D79" w:rsidRDefault="00D53D79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506F" w:rsidRDefault="0071506F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506F" w:rsidRDefault="0071506F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506F" w:rsidRDefault="0071506F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506F" w:rsidRDefault="0071506F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506F" w:rsidRDefault="0071506F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506F" w:rsidRDefault="0071506F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506F" w:rsidRDefault="0071506F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800" w:rsidRDefault="00735800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800" w:rsidRDefault="00735800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800" w:rsidRDefault="00735800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800" w:rsidRDefault="00735800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800" w:rsidRDefault="00735800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800" w:rsidRDefault="00735800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800" w:rsidRDefault="00735800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800" w:rsidRDefault="00735800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800" w:rsidRDefault="00735800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800" w:rsidRDefault="00735800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800" w:rsidRDefault="00735800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800" w:rsidRDefault="00735800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800" w:rsidRDefault="00735800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800" w:rsidRDefault="00735800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800" w:rsidRDefault="00735800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800" w:rsidRDefault="00735800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800" w:rsidRDefault="00735800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800" w:rsidRDefault="00735800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800" w:rsidRDefault="00735800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800" w:rsidRDefault="00735800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800" w:rsidRDefault="00735800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800" w:rsidRDefault="00735800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800" w:rsidRDefault="00735800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800" w:rsidRDefault="00735800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800" w:rsidRDefault="00735800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800" w:rsidRDefault="00735800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800" w:rsidRDefault="00735800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800" w:rsidRDefault="00735800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800" w:rsidRDefault="00735800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800" w:rsidRDefault="00735800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800" w:rsidRDefault="00735800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800" w:rsidRDefault="00735800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800" w:rsidRPr="00D53D79" w:rsidRDefault="00735800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Приложение № 1</w:t>
      </w:r>
    </w:p>
    <w:p w:rsidR="00D53D79" w:rsidRPr="00D53D79" w:rsidRDefault="00D53D79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документации об </w:t>
      </w:r>
      <w:proofErr w:type="gramStart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открытом</w:t>
      </w:r>
      <w:proofErr w:type="gramEnd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53D79" w:rsidRPr="00D53D79" w:rsidRDefault="00D53D79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аукционе</w:t>
      </w:r>
      <w:proofErr w:type="gramEnd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</w:t>
      </w:r>
    </w:p>
    <w:p w:rsidR="006A6FFE" w:rsidRDefault="006A6FFE" w:rsidP="007358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735800" w:rsidRPr="00735800" w:rsidRDefault="00735800" w:rsidP="0073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8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:rsidR="00735800" w:rsidRPr="00735800" w:rsidRDefault="00735800" w:rsidP="0073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8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работ по содержанию  искусственных инженерных сооружений</w:t>
      </w:r>
    </w:p>
    <w:p w:rsidR="00735800" w:rsidRPr="00735800" w:rsidRDefault="00735800" w:rsidP="0073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8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территории Ленинского района г. Перми </w:t>
      </w:r>
    </w:p>
    <w:p w:rsidR="00735800" w:rsidRPr="00735800" w:rsidRDefault="00735800" w:rsidP="00735800">
      <w:pPr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735800" w:rsidRPr="00735800" w:rsidRDefault="00735800" w:rsidP="00735800">
      <w:pPr>
        <w:ind w:left="75" w:firstLine="63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80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объектов и объемы по летнему, зимнему содержанию и ремонту искусственных инженерных сооружений (лестниц и подходов к ним) на территории Ленинского района г</w:t>
      </w:r>
      <w:proofErr w:type="gramStart"/>
      <w:r w:rsidRPr="00735800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735800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</w:p>
    <w:tbl>
      <w:tblPr>
        <w:tblW w:w="9512" w:type="dxa"/>
        <w:tblInd w:w="94" w:type="dxa"/>
        <w:tblLayout w:type="fixed"/>
        <w:tblLook w:val="04A0"/>
      </w:tblPr>
      <w:tblGrid>
        <w:gridCol w:w="486"/>
        <w:gridCol w:w="6758"/>
        <w:gridCol w:w="1134"/>
        <w:gridCol w:w="1134"/>
      </w:tblGrid>
      <w:tr w:rsidR="00735800" w:rsidRPr="00735800" w:rsidTr="00735800">
        <w:trPr>
          <w:trHeight w:val="68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6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Площадь, м</w:t>
            </w:r>
            <w:proofErr w:type="gramStart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подходов, м</w:t>
            </w:r>
            <w:proofErr w:type="gramStart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</w:tr>
      <w:tr w:rsidR="00735800" w:rsidRPr="00735800" w:rsidTr="00735800">
        <w:trPr>
          <w:trHeight w:val="2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Лестничный спуск на Нижней набережной (у летних касс)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735800" w:rsidRPr="00735800" w:rsidTr="00735800">
        <w:trPr>
          <w:trHeight w:val="3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Лестничный спуск на откосе от дома  по ул. </w:t>
            </w:r>
            <w:proofErr w:type="gramStart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Петропавловская</w:t>
            </w:r>
            <w:proofErr w:type="gramEnd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</w:tr>
      <w:tr w:rsidR="00735800" w:rsidRPr="00735800" w:rsidTr="00735800">
        <w:trPr>
          <w:trHeight w:val="2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Лестничный спуск вдоль дома по ул. </w:t>
            </w:r>
            <w:proofErr w:type="gramStart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Петропавловская</w:t>
            </w:r>
            <w:proofErr w:type="gramEnd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</w:tr>
      <w:tr w:rsidR="00735800" w:rsidRPr="00735800" w:rsidTr="00735800">
        <w:trPr>
          <w:trHeight w:val="3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Лестничный спуск на откосе от дома  по ул. </w:t>
            </w:r>
            <w:proofErr w:type="gramStart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Петропавловская</w:t>
            </w:r>
            <w:proofErr w:type="gramEnd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3,3</w:t>
            </w:r>
          </w:p>
        </w:tc>
      </w:tr>
      <w:tr w:rsidR="00735800" w:rsidRPr="00735800" w:rsidTr="00735800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Лестничный спуск вдоль дома по ул. </w:t>
            </w:r>
            <w:proofErr w:type="gramStart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Петропавловская</w:t>
            </w:r>
            <w:proofErr w:type="gramEnd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</w:t>
            </w:r>
          </w:p>
        </w:tc>
      </w:tr>
      <w:tr w:rsidR="00735800" w:rsidRPr="00735800" w:rsidTr="00735800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Лестничный спуск перекресток </w:t>
            </w:r>
            <w:proofErr w:type="spellStart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</w:t>
            </w:r>
            <w:proofErr w:type="gramStart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рисанова</w:t>
            </w:r>
            <w:proofErr w:type="spellEnd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/ул. Петропавловская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35800" w:rsidRPr="00735800" w:rsidTr="00735800">
        <w:trPr>
          <w:trHeight w:val="3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Лестничный спуск  по ул</w:t>
            </w:r>
            <w:proofErr w:type="gramStart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етропавловская  к трамвайной остановке «Драмтеатр»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35800" w:rsidRPr="00735800" w:rsidTr="00735800">
        <w:trPr>
          <w:trHeight w:val="2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Лестничный спуск по ул. Петропавловская – ул. Борчанинова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35800" w:rsidRPr="00735800" w:rsidTr="00735800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Лестничный спуск по ул. Петропавловская  к трамвайной остановке  «ул. Борчанинова»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35800" w:rsidRPr="00735800" w:rsidTr="00735800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Лестничный спуск к перекрестку  ул. Петропавловская – ул. Борчанинова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35800" w:rsidRPr="00735800" w:rsidTr="00735800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территории ОАО «</w:t>
            </w:r>
            <w:proofErr w:type="spellStart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Пермалко</w:t>
            </w:r>
            <w:proofErr w:type="spellEnd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до ж/</w:t>
            </w:r>
            <w:proofErr w:type="spellStart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spellEnd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путей (</w:t>
            </w:r>
            <w:proofErr w:type="gramStart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металлическая</w:t>
            </w:r>
            <w:proofErr w:type="gramEnd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</w:t>
            </w:r>
          </w:p>
        </w:tc>
      </w:tr>
      <w:tr w:rsidR="00735800" w:rsidRPr="00735800" w:rsidTr="00735800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Лестница между домами ул</w:t>
            </w:r>
            <w:proofErr w:type="gramStart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рисанова,10 и ул.Петропавловская, 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10,6</w:t>
            </w:r>
          </w:p>
        </w:tc>
      </w:tr>
      <w:tr w:rsidR="00735800" w:rsidRPr="00735800" w:rsidTr="00735800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Лестница  в районе путепровода Пермь 1, к </w:t>
            </w:r>
            <w:proofErr w:type="gramStart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насосной</w:t>
            </w:r>
            <w:proofErr w:type="gramEnd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стакции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4,2</w:t>
            </w:r>
          </w:p>
        </w:tc>
      </w:tr>
      <w:tr w:rsidR="00735800" w:rsidRPr="00735800" w:rsidTr="00735800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Лестница вдоль дома по ул</w:t>
            </w:r>
            <w:proofErr w:type="gramStart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рисанова,10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35800" w:rsidRPr="00735800" w:rsidTr="00735800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Лестничный спуск по ул. </w:t>
            </w:r>
            <w:proofErr w:type="gramStart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Монастырская</w:t>
            </w:r>
            <w:proofErr w:type="gramEnd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/ул.М.Горького в границах путепровода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12,3</w:t>
            </w:r>
          </w:p>
        </w:tc>
      </w:tr>
      <w:tr w:rsidR="00735800" w:rsidRPr="00735800" w:rsidTr="00735800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Лестница на откосе у здания ул. Ленина,66 (маленькая)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35800" w:rsidRPr="00735800" w:rsidTr="00735800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Лестница на откосе у здания ул. Ленина,66 (большая)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22,8</w:t>
            </w:r>
          </w:p>
        </w:tc>
      </w:tr>
      <w:tr w:rsidR="00735800" w:rsidRPr="00735800" w:rsidTr="00735800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Лестница на Нижней набережной у а/д моста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35800" w:rsidRPr="00735800" w:rsidTr="00735800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Металлическая лестница на набережной (крутой откос) у грузового 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15,4</w:t>
            </w:r>
          </w:p>
        </w:tc>
      </w:tr>
      <w:tr w:rsidR="00735800" w:rsidRPr="00735800" w:rsidTr="00735800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Лестничный спуск на придорожном откосе  </w:t>
            </w:r>
            <w:proofErr w:type="spellStart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</w:t>
            </w:r>
            <w:proofErr w:type="gramStart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рисанова</w:t>
            </w:r>
            <w:proofErr w:type="spellEnd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8-10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35800" w:rsidRPr="00735800" w:rsidTr="00735800">
        <w:trPr>
          <w:trHeight w:val="257"/>
        </w:trPr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800" w:rsidRPr="00735800" w:rsidRDefault="00735800" w:rsidP="00735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735800" w:rsidRPr="00735800" w:rsidTr="00735800">
        <w:trPr>
          <w:trHeight w:val="315"/>
        </w:trPr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800" w:rsidRPr="00735800" w:rsidRDefault="00735800" w:rsidP="00735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1077,7</w:t>
            </w:r>
          </w:p>
        </w:tc>
      </w:tr>
    </w:tbl>
    <w:p w:rsidR="00735800" w:rsidRPr="00735800" w:rsidRDefault="00735800" w:rsidP="0073580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5800" w:rsidRPr="00735800" w:rsidRDefault="00735800" w:rsidP="0073580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8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объектов и объемы по летнему и зимнему содержанию родников, спусков (подходов) к родникам  Ленинского  района  г</w:t>
      </w:r>
      <w:proofErr w:type="gramStart"/>
      <w:r w:rsidRPr="007358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.П</w:t>
      </w:r>
      <w:proofErr w:type="gramEnd"/>
      <w:r w:rsidRPr="007358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ерми</w:t>
      </w:r>
    </w:p>
    <w:tbl>
      <w:tblPr>
        <w:tblW w:w="9503" w:type="dxa"/>
        <w:tblInd w:w="94" w:type="dxa"/>
        <w:tblLook w:val="04A0"/>
      </w:tblPr>
      <w:tblGrid>
        <w:gridCol w:w="581"/>
        <w:gridCol w:w="4224"/>
        <w:gridCol w:w="1522"/>
        <w:gridCol w:w="1046"/>
        <w:gridCol w:w="1059"/>
        <w:gridCol w:w="1071"/>
      </w:tblGrid>
      <w:tr w:rsidR="00735800" w:rsidRPr="00735800" w:rsidTr="00735800">
        <w:trPr>
          <w:trHeight w:val="531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Местоположение объекта 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 конструкции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общая, м</w:t>
            </w:r>
            <w:proofErr w:type="gramStart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родника, м</w:t>
            </w:r>
            <w:proofErr w:type="gramStart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подходов, м</w:t>
            </w:r>
            <w:proofErr w:type="gramStart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</w:tr>
      <w:tr w:rsidR="00735800" w:rsidRPr="00735800" w:rsidTr="00735800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Односторонняя, 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Деревянный сруб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22,5</w:t>
            </w:r>
          </w:p>
        </w:tc>
      </w:tr>
      <w:tr w:rsidR="00735800" w:rsidRPr="00735800" w:rsidTr="00735800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 железнодорожного полотна в границах ул. </w:t>
            </w: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Окулова, 14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Металлическая </w:t>
            </w: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труба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</w:tr>
      <w:tr w:rsidR="00735800" w:rsidRPr="00735800" w:rsidTr="00735800">
        <w:trPr>
          <w:trHeight w:val="300"/>
        </w:trPr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800" w:rsidRPr="00735800" w:rsidRDefault="00735800" w:rsidP="00735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ИТОГО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111,5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97,5</w:t>
            </w:r>
          </w:p>
        </w:tc>
      </w:tr>
    </w:tbl>
    <w:p w:rsidR="00735800" w:rsidRPr="00735800" w:rsidRDefault="00735800" w:rsidP="0073580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735800" w:rsidRPr="00735800" w:rsidSect="00735800">
          <w:headerReference w:type="even" r:id="rId9"/>
          <w:headerReference w:type="default" r:id="rId10"/>
          <w:footerReference w:type="default" r:id="rId11"/>
          <w:footerReference w:type="first" r:id="rId12"/>
          <w:pgSz w:w="11906" w:h="16838"/>
          <w:pgMar w:top="426" w:right="851" w:bottom="284" w:left="1418" w:header="709" w:footer="709" w:gutter="0"/>
          <w:cols w:space="720"/>
        </w:sectPr>
      </w:pPr>
    </w:p>
    <w:p w:rsidR="00FA1698" w:rsidRDefault="00D53D79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lastRenderedPageBreak/>
        <w:t xml:space="preserve">           </w:t>
      </w:r>
    </w:p>
    <w:p w:rsidR="00F45BEE" w:rsidRPr="00F45BEE" w:rsidRDefault="00F45BEE" w:rsidP="00F45BEE">
      <w:pPr>
        <w:autoSpaceDE w:val="0"/>
        <w:autoSpaceDN w:val="0"/>
        <w:adjustRightInd w:val="0"/>
        <w:spacing w:after="0" w:line="240" w:lineRule="auto"/>
        <w:ind w:left="1609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5B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содержанию лестниц, родников и подходов к ним</w:t>
      </w:r>
    </w:p>
    <w:p w:rsidR="00F45BEE" w:rsidRPr="00F45BEE" w:rsidRDefault="00F45BEE" w:rsidP="00F45BEE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BEE" w:rsidRPr="00F45BEE" w:rsidRDefault="00F45BEE" w:rsidP="00F45B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1.Технология производства работ и качество применяемых материалов должны соответствовать требованиям ГОСТ, СНиП и другим нормативным документам приведенных в Приложении № 9 «Перечень нормативной документации».</w:t>
      </w:r>
    </w:p>
    <w:p w:rsidR="00F45BEE" w:rsidRPr="00F45BEE" w:rsidRDefault="00F45BEE" w:rsidP="00F45B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2. Уборка лестниц и подходов к ним, родников и подходов к ним, в летний период производится с целью ликвидации загрязненности и запыленности территории города посредством подметания и проведения других работ по содержанию и включает в себя:</w:t>
      </w:r>
    </w:p>
    <w:p w:rsidR="00F45BEE" w:rsidRPr="00F45BEE" w:rsidRDefault="00F45BEE" w:rsidP="00F45B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подметание лестниц и подходов к ним, производится ручным способом до 08.00 часов.</w:t>
      </w:r>
    </w:p>
    <w:p w:rsidR="00F45BEE" w:rsidRPr="00F45BEE" w:rsidRDefault="00F45BEE" w:rsidP="00F45B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 уборка мусора производится, по всей площади объекта и на ширину 1(один) метр от его границы с каждой стороны, включая  пространство под лестницами, настилами.</w:t>
      </w:r>
    </w:p>
    <w:p w:rsidR="00F45BEE" w:rsidRPr="00F45BEE" w:rsidRDefault="00F45BEE" w:rsidP="00F45B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ежегодное в срок до 1 июня нанесение лакокрасочных защитных материалов на перильные ограждения: лакокрасочный защитный материал – грунтовка, покрывной слой – цвет черный;      </w:t>
      </w:r>
    </w:p>
    <w:p w:rsidR="00F45BEE" w:rsidRPr="00F45BEE" w:rsidRDefault="00F45BEE" w:rsidP="00F45BEE">
      <w:pPr>
        <w:autoSpaceDE w:val="0"/>
        <w:autoSpaceDN w:val="0"/>
        <w:adjustRightInd w:val="0"/>
        <w:spacing w:after="0" w:line="240" w:lineRule="auto"/>
        <w:ind w:left="708" w:firstLine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 период листопада - сбор и вывоз опавшей листвы 1 раз в сутки.</w:t>
      </w:r>
    </w:p>
    <w:p w:rsidR="00F45BEE" w:rsidRPr="00F45BEE" w:rsidRDefault="00F45BEE" w:rsidP="00F45B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весь  мусор  с  </w:t>
      </w:r>
      <w:r w:rsidRPr="00F45BEE">
        <w:rPr>
          <w:rFonts w:ascii="Times New Roman" w:eastAsia="Times New Roman" w:hAnsi="Times New Roman" w:cs="Courier New"/>
          <w:sz w:val="24"/>
          <w:szCs w:val="24"/>
          <w:lang w:eastAsia="ru-RU"/>
        </w:rPr>
        <w:t xml:space="preserve">лестниц, подходов к ним, лестничных спусков к родникам </w:t>
      </w:r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 вывозить в специально отведенные места. Сброс мусора за пределы </w:t>
      </w:r>
      <w:r w:rsidRPr="00F45BEE">
        <w:rPr>
          <w:rFonts w:ascii="Times New Roman" w:eastAsia="Times New Roman" w:hAnsi="Times New Roman" w:cs="Courier New"/>
          <w:sz w:val="24"/>
          <w:szCs w:val="24"/>
          <w:lang w:eastAsia="ru-RU"/>
        </w:rPr>
        <w:t xml:space="preserve">лестниц и подходов к ним </w:t>
      </w:r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допускается. </w:t>
      </w:r>
    </w:p>
    <w:p w:rsidR="00F45BEE" w:rsidRPr="00F45BEE" w:rsidRDefault="00F45BEE" w:rsidP="00F45B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подходах к родникам производится вырубка поросли, препятствующая движению.</w:t>
      </w:r>
    </w:p>
    <w:p w:rsidR="00F45BEE" w:rsidRPr="00F45BEE" w:rsidRDefault="00F45BEE" w:rsidP="00F45B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>3 Подметание лестниц и подходов к ним, родников и подходов к ним производится ручным способом в установленные сроки. При необходимости в течение дня производится дополнительное подметание. Собранный мусор, смет, листва,  ветки должны своевременно вывозиться.</w:t>
      </w:r>
    </w:p>
    <w:p w:rsidR="00F45BEE" w:rsidRPr="00F45BEE" w:rsidRDefault="00F45BEE" w:rsidP="00F45BE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по содержанию зависят от фактического наступления летнего или зимнего периода, что определяется действующими метеорологическими (погодными) условиями.</w:t>
      </w:r>
    </w:p>
    <w:p w:rsidR="00F45BEE" w:rsidRPr="00F45BEE" w:rsidRDefault="00F45BEE" w:rsidP="00F45B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>4. Содержание лестниц и подходов к ним, родников и подходов к ним в зимний период включает в себя:</w:t>
      </w:r>
    </w:p>
    <w:p w:rsidR="00F45BEE" w:rsidRPr="00F45BEE" w:rsidRDefault="00F45BEE" w:rsidP="00F45B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>- очистку лестниц и подходов к ним, родников и подходов к ним от снега,</w:t>
      </w:r>
    </w:p>
    <w:p w:rsidR="00F45BEE" w:rsidRPr="00F45BEE" w:rsidRDefault="00F45BEE" w:rsidP="00F45B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 возникновении скользкости или гололеда – обработка пешеходной части, в том числе ступеней лестниц, фрикционным </w:t>
      </w:r>
      <w:proofErr w:type="spellStart"/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противогололедным</w:t>
      </w:r>
      <w:proofErr w:type="spellEnd"/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материалом;</w:t>
      </w:r>
    </w:p>
    <w:p w:rsidR="00F45BEE" w:rsidRPr="00F45BEE" w:rsidRDefault="00F45BEE" w:rsidP="00F45B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весенний период - рыхление снега и организацию отвода талых вод.</w:t>
      </w:r>
    </w:p>
    <w:p w:rsidR="00F45BEE" w:rsidRPr="00F45BEE" w:rsidRDefault="00F45BEE" w:rsidP="00F45B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Организации, осуществляющие содержание лестниц и подходов к ним, родников и подходов к ним, до 15 октября должны обеспечить завоз, заготовку и складирование необходимого количества фрикционных </w:t>
      </w:r>
      <w:proofErr w:type="spellStart"/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противогололедных</w:t>
      </w:r>
      <w:proofErr w:type="spellEnd"/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материалов.</w:t>
      </w:r>
    </w:p>
    <w:p w:rsidR="00F45BEE" w:rsidRPr="00F45BEE" w:rsidRDefault="00F45BEE" w:rsidP="00F45B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и режимы производства работ по содержанию, выполняемых на территории города, должны обеспечивать беспрепятственное движение пешеходов независимо от погодных условий.</w:t>
      </w:r>
    </w:p>
    <w:p w:rsidR="00F45BEE" w:rsidRPr="00F45BEE" w:rsidRDefault="00F45BEE" w:rsidP="00F45B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>5. Особенности уборки пешеходных лестниц, подходов к ним, родников и подходов к ним в зимний период:</w:t>
      </w:r>
    </w:p>
    <w:p w:rsidR="00F45BEE" w:rsidRPr="00F45BEE" w:rsidRDefault="00F45BEE" w:rsidP="00F45B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содержание лестниц, подходов к ним, родников и подходов к ним в зимний период представляет собой комплекс работ по очистке конструкций от снега, борьбе с зимней скользкостью и наледями, пропуску ледохода и паводковых вод.</w:t>
      </w:r>
    </w:p>
    <w:p w:rsidR="00F45BEE" w:rsidRPr="00F45BEE" w:rsidRDefault="00F45BEE" w:rsidP="00F45B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пешеходные лестницы, подходы к ним, родники, подходы к ним должны быть очищены от свежевыпавшего снега на всю ширину пешеходной части указанных сооружений, обработаны фрикционным </w:t>
      </w:r>
      <w:proofErr w:type="spellStart"/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противогололедным</w:t>
      </w:r>
      <w:proofErr w:type="spellEnd"/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материалом. Допускается наличие равномерно уплотненного слоя снега, толщина слоя при этом не должна превышать установленных норм. Время очистки не должно превышать 5 часов после окончания снегопада, Время обработки фрикционным </w:t>
      </w:r>
      <w:proofErr w:type="spellStart"/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противогололедным</w:t>
      </w:r>
      <w:proofErr w:type="spellEnd"/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материалом не должно превышать 4 часов с момента обнаружения зимней скользкости.</w:t>
      </w:r>
    </w:p>
    <w:p w:rsidR="00F45BEE" w:rsidRPr="00F45BEE" w:rsidRDefault="00F45BEE" w:rsidP="00F45B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в период интенсивного снегопада (10-</w:t>
      </w:r>
      <w:smartTag w:uri="urn:schemas-microsoft-com:office:smarttags" w:element="metricconverter">
        <w:smartTagPr>
          <w:attr w:name="ProductID" w:val="15 см"/>
        </w:smartTagPr>
        <w:r w:rsidRPr="00F45BE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15 см</w:t>
        </w:r>
      </w:smartTag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свежевыпавшего снега в сутки) лестницы, подходы к ним, родники, подходы к ним должны обрабатываться фрикционным </w:t>
      </w:r>
      <w:proofErr w:type="spellStart"/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противогололедным</w:t>
      </w:r>
      <w:proofErr w:type="spellEnd"/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материалом и расчищаться проходы для движения пешеходов.</w:t>
      </w:r>
    </w:p>
    <w:p w:rsidR="00F45BEE" w:rsidRPr="00F45BEE" w:rsidRDefault="00F45BEE" w:rsidP="00F45B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допускается складирование рыхлого снега, не содержащего химических реагентов, на газон или в места, заранее определенные для этих целей, при условии сохранности зеленых насаждений и обеспечении оттока талых вод.</w:t>
      </w:r>
    </w:p>
    <w:p w:rsidR="00F45BEE" w:rsidRPr="00F45BEE" w:rsidRDefault="00F45BEE" w:rsidP="00F45B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толщина слоя рыхлого снега должна соответствовать требованиям действующих   технических  правил,  регламентов,  инструкций,  иных  актов, регулирующих вопросы содержания искусственных дорожных сооружений;</w:t>
      </w:r>
    </w:p>
    <w:p w:rsidR="00F45BEE" w:rsidRPr="00F45BEE" w:rsidRDefault="00F45BEE" w:rsidP="00F45B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>- время уборки снега определяется с момента окончания снегопада (метели) до момента завершения работ.</w:t>
      </w:r>
    </w:p>
    <w:p w:rsidR="00F45BEE" w:rsidRPr="00F45BEE" w:rsidRDefault="00F45BEE" w:rsidP="00F45B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>6. Ремонт лестниц производится в летний период, объемы и виды работ определяются заказчиком в начале летнего периода.</w:t>
      </w:r>
    </w:p>
    <w:p w:rsidR="00F45BEE" w:rsidRPr="00F45BEE" w:rsidRDefault="00F45BEE" w:rsidP="00F45BE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A1698" w:rsidRDefault="00FA1698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  <w:bookmarkStart w:id="1" w:name="_GoBack"/>
      <w:bookmarkEnd w:id="1"/>
    </w:p>
    <w:p w:rsidR="00FA1698" w:rsidRDefault="00FA1698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:rsidR="00FA1698" w:rsidRDefault="00FA1698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:rsidR="00FA1698" w:rsidRDefault="00FA1698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:rsidR="00FA1698" w:rsidRDefault="00FA1698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:rsidR="00FA1698" w:rsidRDefault="00FA1698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:rsidR="00FA1698" w:rsidRDefault="00FA1698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:rsidR="00FA1698" w:rsidRDefault="00FA1698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:rsidR="00FA1698" w:rsidRDefault="00FA1698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:rsidR="00FA1698" w:rsidRDefault="00FA1698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:rsidR="00FA1698" w:rsidRDefault="00FA1698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:rsidR="00FA1698" w:rsidRDefault="00FA1698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:rsidR="00FA1698" w:rsidRDefault="00FA1698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:rsidR="00FA1698" w:rsidRDefault="00FA1698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:rsidR="00FA1698" w:rsidRDefault="00FA1698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:rsidR="00FA1698" w:rsidRDefault="00FA1698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:rsidR="00FA1698" w:rsidRDefault="00FA1698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:rsidR="00FA1698" w:rsidRDefault="00FA1698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:rsidR="00FA1698" w:rsidRDefault="00FA1698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:rsidR="00FA1698" w:rsidRDefault="00FA1698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:rsidR="00FA1698" w:rsidRDefault="00FA1698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:rsidR="00FA1698" w:rsidRDefault="00FA1698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:rsidR="00FA1698" w:rsidRDefault="00FA1698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:rsidR="00FA1698" w:rsidRDefault="00FA1698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:rsidR="00FA1698" w:rsidRDefault="00FA1698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:rsidR="00FA1698" w:rsidRDefault="00FA1698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:rsidR="00FA1698" w:rsidRDefault="00FA1698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:rsidR="00FA1698" w:rsidRDefault="00FA1698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:rsidR="00FA1698" w:rsidRDefault="00FA1698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:rsidR="00FA1698" w:rsidRDefault="00FA1698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:rsidR="00FA1698" w:rsidRDefault="00FA1698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:rsidR="00FA1698" w:rsidRDefault="00FA1698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:rsidR="00FA1698" w:rsidRDefault="00FA1698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:rsidR="00FA1698" w:rsidRDefault="00FA1698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:rsidR="00FA1698" w:rsidRDefault="00FA1698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:rsidR="00FA1698" w:rsidRDefault="00FA1698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:rsidR="00FA1698" w:rsidRDefault="00FA1698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:rsidR="00FA1698" w:rsidRDefault="00FA1698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:rsidR="00FA1698" w:rsidRDefault="00FA1698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:rsidR="00FA1698" w:rsidRDefault="00FA1698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:rsidR="00FA1698" w:rsidRDefault="00FA1698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:rsidR="00FA1698" w:rsidRDefault="00FA1698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:rsidR="00FA1698" w:rsidRDefault="00FA1698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2 </w:t>
      </w:r>
    </w:p>
    <w:p w:rsidR="00D53D79" w:rsidRPr="00D53D79" w:rsidRDefault="00D53D79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документации об </w:t>
      </w:r>
      <w:proofErr w:type="gramStart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открытом</w:t>
      </w:r>
      <w:proofErr w:type="gramEnd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аукционе</w:t>
      </w:r>
      <w:proofErr w:type="gramEnd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</w:t>
      </w:r>
    </w:p>
    <w:p w:rsid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1506F" w:rsidRPr="00D53D79" w:rsidRDefault="0071506F" w:rsidP="00D53D7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9690" w:type="dxa"/>
        <w:tblInd w:w="93" w:type="dxa"/>
        <w:tblLook w:val="04A0"/>
      </w:tblPr>
      <w:tblGrid>
        <w:gridCol w:w="9690"/>
      </w:tblGrid>
      <w:tr w:rsidR="0071506F" w:rsidRPr="0071506F" w:rsidTr="007B58A5">
        <w:trPr>
          <w:trHeight w:val="179"/>
        </w:trPr>
        <w:tc>
          <w:tcPr>
            <w:tcW w:w="9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506F" w:rsidRPr="0071506F" w:rsidRDefault="0071506F" w:rsidP="00715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РАСЧЕТ СТОИМОСТИ</w:t>
            </w:r>
          </w:p>
          <w:p w:rsidR="0071506F" w:rsidRDefault="0071506F" w:rsidP="007150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150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1506F">
              <w:rPr>
                <w:rFonts w:ascii="Times New Roman" w:hAnsi="Times New Roman" w:cs="Times New Roman"/>
                <w:b/>
                <w:szCs w:val="24"/>
              </w:rPr>
              <w:t>на выполнение работ по содержанию искусственных инженерных сооружений на территории Ленинского района г. Перми</w:t>
            </w:r>
          </w:p>
          <w:p w:rsidR="0071506F" w:rsidRPr="0071506F" w:rsidRDefault="0071506F" w:rsidP="007150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71506F" w:rsidRDefault="0071506F" w:rsidP="00D53D7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97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97"/>
        <w:gridCol w:w="1125"/>
        <w:gridCol w:w="1000"/>
        <w:gridCol w:w="1639"/>
        <w:gridCol w:w="1419"/>
      </w:tblGrid>
      <w:tr w:rsidR="007B58A5" w:rsidRPr="007B58A5" w:rsidTr="007B58A5">
        <w:trPr>
          <w:trHeight w:val="255"/>
        </w:trPr>
        <w:tc>
          <w:tcPr>
            <w:tcW w:w="4600" w:type="dxa"/>
            <w:vMerge w:val="restart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20" w:type="dxa"/>
            <w:vMerge w:val="restart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</w:t>
            </w:r>
            <w:proofErr w:type="gramStart"/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.и</w:t>
            </w:r>
            <w:proofErr w:type="gramEnd"/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</w:t>
            </w:r>
            <w:proofErr w:type="spellEnd"/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00" w:type="dxa"/>
            <w:vMerge w:val="restart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</w:t>
            </w:r>
          </w:p>
        </w:tc>
        <w:tc>
          <w:tcPr>
            <w:tcW w:w="3060" w:type="dxa"/>
            <w:gridSpan w:val="2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зима 182 </w:t>
            </w:r>
            <w:proofErr w:type="spellStart"/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сут</w:t>
            </w:r>
            <w:proofErr w:type="spellEnd"/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7B58A5" w:rsidRPr="007B58A5" w:rsidTr="007B58A5">
        <w:trPr>
          <w:trHeight w:val="255"/>
        </w:trPr>
        <w:tc>
          <w:tcPr>
            <w:tcW w:w="4600" w:type="dxa"/>
            <w:vMerge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vMerge w:val="restart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Цена за единицу  </w:t>
            </w:r>
            <w:proofErr w:type="spellStart"/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измер</w:t>
            </w:r>
            <w:proofErr w:type="spellEnd"/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весь период</w:t>
            </w:r>
          </w:p>
        </w:tc>
        <w:tc>
          <w:tcPr>
            <w:tcW w:w="1420" w:type="dxa"/>
            <w:vMerge w:val="restart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</w:tr>
      <w:tr w:rsidR="007B58A5" w:rsidRPr="007B58A5" w:rsidTr="007B58A5">
        <w:trPr>
          <w:trHeight w:val="255"/>
        </w:trPr>
        <w:tc>
          <w:tcPr>
            <w:tcW w:w="4600" w:type="dxa"/>
            <w:vMerge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vMerge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58A5" w:rsidRPr="007B58A5" w:rsidTr="007B58A5">
        <w:trPr>
          <w:trHeight w:val="375"/>
        </w:trPr>
        <w:tc>
          <w:tcPr>
            <w:tcW w:w="4600" w:type="dxa"/>
            <w:vMerge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vMerge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58A5" w:rsidRPr="007B58A5" w:rsidTr="007B58A5">
        <w:trPr>
          <w:trHeight w:val="345"/>
        </w:trPr>
        <w:tc>
          <w:tcPr>
            <w:tcW w:w="460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Содержание родников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58A5" w:rsidRPr="007B58A5" w:rsidTr="007B58A5">
        <w:trPr>
          <w:trHeight w:val="960"/>
        </w:trPr>
        <w:tc>
          <w:tcPr>
            <w:tcW w:w="460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Подметание территории от свежевыпавшего снега (толщиной слоя до 2см).  Сгрести снег в кучи или валы 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0,1115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34 297,97  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3 824,22  </w:t>
            </w:r>
          </w:p>
        </w:tc>
      </w:tr>
      <w:tr w:rsidR="007B58A5" w:rsidRPr="007B58A5" w:rsidTr="007B58A5">
        <w:trPr>
          <w:trHeight w:val="645"/>
        </w:trPr>
        <w:tc>
          <w:tcPr>
            <w:tcW w:w="460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от уплотненного снега</w:t>
            </w:r>
            <w:proofErr w:type="gramStart"/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сдвинуть снег в валы/кучи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0,1115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219 551,19  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24 479,96  </w:t>
            </w:r>
          </w:p>
        </w:tc>
      </w:tr>
      <w:tr w:rsidR="007B58A5" w:rsidRPr="007B58A5" w:rsidTr="007B58A5">
        <w:trPr>
          <w:trHeight w:val="705"/>
        </w:trPr>
        <w:tc>
          <w:tcPr>
            <w:tcW w:w="460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Сколка льда и обледенелого снега, очистка территорий от наледи 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0,02565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521 314,47  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13 369,11  </w:t>
            </w:r>
          </w:p>
        </w:tc>
      </w:tr>
      <w:tr w:rsidR="007B58A5" w:rsidRPr="007B58A5" w:rsidTr="007B58A5">
        <w:trPr>
          <w:trHeight w:val="375"/>
        </w:trPr>
        <w:tc>
          <w:tcPr>
            <w:tcW w:w="460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подсыпка песком.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0,1115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31 942,75  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3 561,62  </w:t>
            </w:r>
          </w:p>
        </w:tc>
      </w:tr>
      <w:tr w:rsidR="007B58A5" w:rsidRPr="007B58A5" w:rsidTr="007B58A5">
        <w:trPr>
          <w:trHeight w:val="375"/>
        </w:trPr>
        <w:tc>
          <w:tcPr>
            <w:tcW w:w="460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 на песок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м3/1000м2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0,1115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10 859,94  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1 210,88  </w:t>
            </w:r>
          </w:p>
        </w:tc>
      </w:tr>
      <w:tr w:rsidR="007B58A5" w:rsidRPr="007B58A5" w:rsidTr="007B58A5">
        <w:trPr>
          <w:trHeight w:val="450"/>
        </w:trPr>
        <w:tc>
          <w:tcPr>
            <w:tcW w:w="460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зимний период: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46 445,79  </w:t>
            </w:r>
          </w:p>
        </w:tc>
      </w:tr>
      <w:tr w:rsidR="007B58A5" w:rsidRPr="007B58A5" w:rsidTr="007B58A5">
        <w:trPr>
          <w:trHeight w:val="255"/>
        </w:trPr>
        <w:tc>
          <w:tcPr>
            <w:tcW w:w="4600" w:type="dxa"/>
            <w:vMerge w:val="restart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20" w:type="dxa"/>
            <w:vMerge w:val="restart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</w:t>
            </w:r>
            <w:proofErr w:type="gramStart"/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.и</w:t>
            </w:r>
            <w:proofErr w:type="gramEnd"/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</w:t>
            </w:r>
            <w:proofErr w:type="spellEnd"/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00" w:type="dxa"/>
            <w:vMerge w:val="restart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</w:t>
            </w:r>
          </w:p>
        </w:tc>
        <w:tc>
          <w:tcPr>
            <w:tcW w:w="3060" w:type="dxa"/>
            <w:gridSpan w:val="2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лето 183 </w:t>
            </w:r>
            <w:proofErr w:type="spellStart"/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сут</w:t>
            </w:r>
            <w:proofErr w:type="spellEnd"/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7B58A5" w:rsidRPr="007B58A5" w:rsidTr="007B58A5">
        <w:trPr>
          <w:trHeight w:val="255"/>
        </w:trPr>
        <w:tc>
          <w:tcPr>
            <w:tcW w:w="4600" w:type="dxa"/>
            <w:vMerge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vMerge w:val="restart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Цена за единицу  </w:t>
            </w:r>
            <w:proofErr w:type="spellStart"/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измер</w:t>
            </w:r>
            <w:proofErr w:type="spellEnd"/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весь период</w:t>
            </w:r>
          </w:p>
        </w:tc>
        <w:tc>
          <w:tcPr>
            <w:tcW w:w="1420" w:type="dxa"/>
            <w:vMerge w:val="restart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</w:tr>
      <w:tr w:rsidR="007B58A5" w:rsidRPr="007B58A5" w:rsidTr="007B58A5">
        <w:trPr>
          <w:trHeight w:val="255"/>
        </w:trPr>
        <w:tc>
          <w:tcPr>
            <w:tcW w:w="4600" w:type="dxa"/>
            <w:vMerge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vMerge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58A5" w:rsidRPr="007B58A5" w:rsidTr="007B58A5">
        <w:trPr>
          <w:trHeight w:val="255"/>
        </w:trPr>
        <w:tc>
          <w:tcPr>
            <w:tcW w:w="4600" w:type="dxa"/>
            <w:vMerge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vMerge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58A5" w:rsidRPr="007B58A5" w:rsidTr="007B58A5">
        <w:trPr>
          <w:trHeight w:val="495"/>
        </w:trPr>
        <w:tc>
          <w:tcPr>
            <w:tcW w:w="460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Подметание территории, уборка смета, мусора 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0,1115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19 685,38  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2 194,92  </w:t>
            </w:r>
          </w:p>
        </w:tc>
      </w:tr>
      <w:tr w:rsidR="007B58A5" w:rsidRPr="007B58A5" w:rsidTr="007B58A5">
        <w:trPr>
          <w:trHeight w:val="600"/>
        </w:trPr>
        <w:tc>
          <w:tcPr>
            <w:tcW w:w="460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вырубка и вывоз поросли с </w:t>
            </w:r>
            <w:proofErr w:type="spellStart"/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приглегающей</w:t>
            </w:r>
            <w:proofErr w:type="spellEnd"/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территории,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1м2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24,86  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554,38  </w:t>
            </w:r>
          </w:p>
        </w:tc>
      </w:tr>
      <w:tr w:rsidR="007B58A5" w:rsidRPr="007B58A5" w:rsidTr="007B58A5">
        <w:trPr>
          <w:trHeight w:val="420"/>
        </w:trPr>
        <w:tc>
          <w:tcPr>
            <w:tcW w:w="460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вывоз мусора  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0,097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297,74  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28,88  </w:t>
            </w:r>
          </w:p>
        </w:tc>
      </w:tr>
      <w:tr w:rsidR="007B58A5" w:rsidRPr="007B58A5" w:rsidTr="007B58A5">
        <w:trPr>
          <w:trHeight w:val="450"/>
        </w:trPr>
        <w:tc>
          <w:tcPr>
            <w:tcW w:w="460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летний период: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2 778,18  </w:t>
            </w:r>
          </w:p>
        </w:tc>
      </w:tr>
      <w:tr w:rsidR="007B58A5" w:rsidRPr="007B58A5" w:rsidTr="007B58A5">
        <w:trPr>
          <w:trHeight w:val="435"/>
        </w:trPr>
        <w:tc>
          <w:tcPr>
            <w:tcW w:w="460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Итого содержание родников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49 223,97</w:t>
            </w:r>
          </w:p>
        </w:tc>
      </w:tr>
      <w:tr w:rsidR="007B58A5" w:rsidRPr="007B58A5" w:rsidTr="007B58A5">
        <w:trPr>
          <w:trHeight w:val="585"/>
        </w:trPr>
        <w:tc>
          <w:tcPr>
            <w:tcW w:w="460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Содержание пешеходных лестниц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7B58A5" w:rsidRPr="007B58A5" w:rsidTr="007B58A5">
        <w:trPr>
          <w:trHeight w:val="255"/>
        </w:trPr>
        <w:tc>
          <w:tcPr>
            <w:tcW w:w="4600" w:type="dxa"/>
            <w:vMerge w:val="restart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20" w:type="dxa"/>
            <w:vMerge w:val="restart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</w:t>
            </w:r>
            <w:proofErr w:type="gramStart"/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.и</w:t>
            </w:r>
            <w:proofErr w:type="gramEnd"/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</w:t>
            </w:r>
            <w:proofErr w:type="spellEnd"/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00" w:type="dxa"/>
            <w:vMerge w:val="restart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</w:t>
            </w:r>
          </w:p>
        </w:tc>
        <w:tc>
          <w:tcPr>
            <w:tcW w:w="3060" w:type="dxa"/>
            <w:gridSpan w:val="2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зима 182 </w:t>
            </w:r>
            <w:proofErr w:type="spellStart"/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сут</w:t>
            </w:r>
            <w:proofErr w:type="spellEnd"/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7B58A5" w:rsidRPr="007B58A5" w:rsidTr="007B58A5">
        <w:trPr>
          <w:trHeight w:val="255"/>
        </w:trPr>
        <w:tc>
          <w:tcPr>
            <w:tcW w:w="4600" w:type="dxa"/>
            <w:vMerge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vMerge w:val="restart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Цена за единицу  </w:t>
            </w:r>
            <w:proofErr w:type="spellStart"/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измер</w:t>
            </w:r>
            <w:proofErr w:type="spellEnd"/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весь период</w:t>
            </w:r>
          </w:p>
        </w:tc>
        <w:tc>
          <w:tcPr>
            <w:tcW w:w="1420" w:type="dxa"/>
            <w:vMerge w:val="restart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</w:tr>
      <w:tr w:rsidR="007B58A5" w:rsidRPr="007B58A5" w:rsidTr="007B58A5">
        <w:trPr>
          <w:trHeight w:val="255"/>
        </w:trPr>
        <w:tc>
          <w:tcPr>
            <w:tcW w:w="4600" w:type="dxa"/>
            <w:vMerge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vMerge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58A5" w:rsidRPr="007B58A5" w:rsidTr="007B58A5">
        <w:trPr>
          <w:trHeight w:val="360"/>
        </w:trPr>
        <w:tc>
          <w:tcPr>
            <w:tcW w:w="4600" w:type="dxa"/>
            <w:vMerge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vMerge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58A5" w:rsidRPr="007B58A5" w:rsidTr="007B58A5">
        <w:trPr>
          <w:trHeight w:val="915"/>
        </w:trPr>
        <w:tc>
          <w:tcPr>
            <w:tcW w:w="460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Подметание территории от свежевыпавшего снега (толщиной слоя до 2см).  Сгрести снег в кучи или валы 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1,0777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34 297,97  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36 962,93  </w:t>
            </w:r>
          </w:p>
        </w:tc>
      </w:tr>
      <w:tr w:rsidR="007B58A5" w:rsidRPr="007B58A5" w:rsidTr="007B58A5">
        <w:trPr>
          <w:trHeight w:val="585"/>
        </w:trPr>
        <w:tc>
          <w:tcPr>
            <w:tcW w:w="460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Очистка от уплотненного снега</w:t>
            </w:r>
            <w:proofErr w:type="gramStart"/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сдвинуть снег в валы/кучи  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1,0777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439 102,37  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473 220,63  </w:t>
            </w:r>
          </w:p>
        </w:tc>
      </w:tr>
      <w:tr w:rsidR="007B58A5" w:rsidRPr="007B58A5" w:rsidTr="007B58A5">
        <w:trPr>
          <w:trHeight w:val="675"/>
        </w:trPr>
        <w:tc>
          <w:tcPr>
            <w:tcW w:w="460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Сколка льда и обледенелого снега, очистка территорий от наледи 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0,1832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521 314,47  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95 509,50  </w:t>
            </w:r>
          </w:p>
        </w:tc>
      </w:tr>
      <w:tr w:rsidR="007B58A5" w:rsidRPr="007B58A5" w:rsidTr="007B58A5">
        <w:trPr>
          <w:trHeight w:val="435"/>
        </w:trPr>
        <w:tc>
          <w:tcPr>
            <w:tcW w:w="460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подсыпка песком</w:t>
            </w:r>
            <w:proofErr w:type="gramStart"/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1,0777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31 942,75  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34 424,70  </w:t>
            </w:r>
          </w:p>
        </w:tc>
      </w:tr>
      <w:tr w:rsidR="007B58A5" w:rsidRPr="007B58A5" w:rsidTr="007B58A5">
        <w:trPr>
          <w:trHeight w:val="420"/>
        </w:trPr>
        <w:tc>
          <w:tcPr>
            <w:tcW w:w="460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 на песок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м3/1000м2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1,0777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10 859,94  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11 703,76  </w:t>
            </w:r>
          </w:p>
        </w:tc>
      </w:tr>
      <w:tr w:rsidR="007B58A5" w:rsidRPr="007B58A5" w:rsidTr="007B58A5">
        <w:trPr>
          <w:trHeight w:val="465"/>
        </w:trPr>
        <w:tc>
          <w:tcPr>
            <w:tcW w:w="460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зимний период: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651 821,51  </w:t>
            </w:r>
          </w:p>
        </w:tc>
      </w:tr>
      <w:tr w:rsidR="007B58A5" w:rsidRPr="007B58A5" w:rsidTr="007B58A5">
        <w:trPr>
          <w:trHeight w:val="255"/>
        </w:trPr>
        <w:tc>
          <w:tcPr>
            <w:tcW w:w="4600" w:type="dxa"/>
            <w:vMerge w:val="restart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20" w:type="dxa"/>
            <w:vMerge w:val="restart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</w:t>
            </w:r>
            <w:proofErr w:type="gramStart"/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.и</w:t>
            </w:r>
            <w:proofErr w:type="gramEnd"/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</w:t>
            </w:r>
            <w:proofErr w:type="spellEnd"/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00" w:type="dxa"/>
            <w:vMerge w:val="restart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</w:t>
            </w:r>
          </w:p>
        </w:tc>
        <w:tc>
          <w:tcPr>
            <w:tcW w:w="3060" w:type="dxa"/>
            <w:gridSpan w:val="2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лето 183 </w:t>
            </w:r>
            <w:proofErr w:type="spellStart"/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сут</w:t>
            </w:r>
            <w:proofErr w:type="spellEnd"/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7B58A5" w:rsidRPr="007B58A5" w:rsidTr="007B58A5">
        <w:trPr>
          <w:trHeight w:val="255"/>
        </w:trPr>
        <w:tc>
          <w:tcPr>
            <w:tcW w:w="4600" w:type="dxa"/>
            <w:vMerge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vMerge w:val="restart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Цена за единицу  </w:t>
            </w:r>
            <w:proofErr w:type="spellStart"/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измер</w:t>
            </w:r>
            <w:proofErr w:type="spellEnd"/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весь период</w:t>
            </w:r>
          </w:p>
        </w:tc>
        <w:tc>
          <w:tcPr>
            <w:tcW w:w="1420" w:type="dxa"/>
            <w:vMerge w:val="restart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</w:tr>
      <w:tr w:rsidR="007B58A5" w:rsidRPr="007B58A5" w:rsidTr="007B58A5">
        <w:trPr>
          <w:trHeight w:val="255"/>
        </w:trPr>
        <w:tc>
          <w:tcPr>
            <w:tcW w:w="4600" w:type="dxa"/>
            <w:vMerge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vMerge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58A5" w:rsidRPr="007B58A5" w:rsidTr="007B58A5">
        <w:trPr>
          <w:trHeight w:val="255"/>
        </w:trPr>
        <w:tc>
          <w:tcPr>
            <w:tcW w:w="4600" w:type="dxa"/>
            <w:vMerge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vMerge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58A5" w:rsidRPr="007B58A5" w:rsidTr="007B58A5">
        <w:trPr>
          <w:trHeight w:val="465"/>
        </w:trPr>
        <w:tc>
          <w:tcPr>
            <w:tcW w:w="460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Подметание территории, уборка смета, мусора 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1,0777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19 685,38  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21 214,94  </w:t>
            </w:r>
          </w:p>
        </w:tc>
      </w:tr>
      <w:tr w:rsidR="007B58A5" w:rsidRPr="007B58A5" w:rsidTr="007B58A5">
        <w:trPr>
          <w:trHeight w:val="690"/>
        </w:trPr>
        <w:tc>
          <w:tcPr>
            <w:tcW w:w="460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нанесение лакокрасочных материалов на перильные ограждения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46,44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153,68  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7 136,90  </w:t>
            </w:r>
          </w:p>
        </w:tc>
      </w:tr>
      <w:tr w:rsidR="007B58A5" w:rsidRPr="007B58A5" w:rsidTr="007B58A5">
        <w:trPr>
          <w:trHeight w:val="360"/>
        </w:trPr>
        <w:tc>
          <w:tcPr>
            <w:tcW w:w="460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вывоз мусора  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0,94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297,74  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279,16  </w:t>
            </w:r>
          </w:p>
        </w:tc>
      </w:tr>
      <w:tr w:rsidR="007B58A5" w:rsidRPr="007B58A5" w:rsidTr="007B58A5">
        <w:trPr>
          <w:trHeight w:val="465"/>
        </w:trPr>
        <w:tc>
          <w:tcPr>
            <w:tcW w:w="460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летний период: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28 631,00  </w:t>
            </w:r>
          </w:p>
        </w:tc>
      </w:tr>
      <w:tr w:rsidR="007B58A5" w:rsidRPr="007B58A5" w:rsidTr="007B58A5">
        <w:trPr>
          <w:trHeight w:val="480"/>
        </w:trPr>
        <w:tc>
          <w:tcPr>
            <w:tcW w:w="460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Итого содержание лестниц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680 452,51  </w:t>
            </w:r>
          </w:p>
        </w:tc>
      </w:tr>
      <w:tr w:rsidR="007B58A5" w:rsidRPr="007B58A5" w:rsidTr="007B58A5">
        <w:trPr>
          <w:trHeight w:val="255"/>
        </w:trPr>
        <w:tc>
          <w:tcPr>
            <w:tcW w:w="460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B58A5" w:rsidRPr="007B58A5" w:rsidTr="007B58A5">
        <w:trPr>
          <w:trHeight w:val="255"/>
        </w:trPr>
        <w:tc>
          <w:tcPr>
            <w:tcW w:w="460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Итого содержание родников и лестниц: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729 676,48  </w:t>
            </w:r>
          </w:p>
        </w:tc>
      </w:tr>
    </w:tbl>
    <w:p w:rsidR="007B58A5" w:rsidRDefault="007B58A5" w:rsidP="00D53D7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Default="007B58A5" w:rsidP="00D53D7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Default="007B58A5" w:rsidP="00D53D7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Default="007B58A5" w:rsidP="00D53D7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Default="007B58A5" w:rsidP="00D53D7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Default="007B58A5" w:rsidP="00D53D7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Default="007B58A5" w:rsidP="00D53D7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Default="007B58A5" w:rsidP="00D53D7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Default="007B58A5" w:rsidP="00D53D7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Default="007B58A5" w:rsidP="00D53D7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Default="007B58A5" w:rsidP="00D53D7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Default="007B58A5" w:rsidP="00D53D7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Default="007B58A5" w:rsidP="00D53D7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Default="007B58A5" w:rsidP="00D53D7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Default="007B58A5" w:rsidP="00D53D7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Default="007B58A5" w:rsidP="00D53D7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Default="007B58A5" w:rsidP="00D53D7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Default="007B58A5" w:rsidP="00D53D7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Default="007B58A5" w:rsidP="00D53D7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Default="007B58A5" w:rsidP="00D53D7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Default="007B58A5" w:rsidP="00D53D7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Default="007B58A5" w:rsidP="00D53D7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Default="007B58A5" w:rsidP="00D53D7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Default="007B58A5" w:rsidP="00D53D7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Default="007B58A5" w:rsidP="00D53D7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Default="007B58A5" w:rsidP="00D53D7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Default="007B58A5" w:rsidP="00D53D7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Default="007B58A5" w:rsidP="00D53D7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Default="007B58A5" w:rsidP="00D53D7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Default="007B58A5" w:rsidP="00D53D7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Default="007B58A5" w:rsidP="00D53D7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Default="007B58A5" w:rsidP="00D53D7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Pr="00D53D79" w:rsidRDefault="007B58A5" w:rsidP="00D53D7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Приложение № 3 </w:t>
      </w:r>
    </w:p>
    <w:p w:rsidR="007B58A5" w:rsidRPr="007B58A5" w:rsidRDefault="007B58A5" w:rsidP="007B58A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к документации об </w:t>
      </w:r>
      <w:proofErr w:type="gramStart"/>
      <w:r w:rsidRPr="007B58A5">
        <w:rPr>
          <w:rFonts w:ascii="Times New Roman" w:eastAsia="Times New Roman" w:hAnsi="Times New Roman" w:cs="Times New Roman"/>
          <w:lang w:eastAsia="ru-RU"/>
        </w:rPr>
        <w:t>открытом</w:t>
      </w:r>
      <w:proofErr w:type="gramEnd"/>
      <w:r w:rsidRPr="007B58A5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7B58A5" w:rsidRPr="007B58A5" w:rsidRDefault="007B58A5" w:rsidP="007B58A5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7B58A5">
        <w:rPr>
          <w:rFonts w:ascii="Times New Roman" w:eastAsia="Times New Roman" w:hAnsi="Times New Roman" w:cs="Times New Roman"/>
          <w:lang w:eastAsia="ru-RU"/>
        </w:rPr>
        <w:t>аукционе</w:t>
      </w:r>
      <w:proofErr w:type="gramEnd"/>
      <w:r w:rsidRPr="007B58A5">
        <w:rPr>
          <w:rFonts w:ascii="Times New Roman" w:eastAsia="Times New Roman" w:hAnsi="Times New Roman" w:cs="Times New Roman"/>
          <w:lang w:eastAsia="ru-RU"/>
        </w:rPr>
        <w:t xml:space="preserve"> в электронной форме</w:t>
      </w:r>
    </w:p>
    <w:p w:rsidR="007B58A5" w:rsidRPr="007B58A5" w:rsidRDefault="007B58A5" w:rsidP="007B58A5">
      <w:pPr>
        <w:keepNext/>
        <w:autoSpaceDE w:val="0"/>
        <w:autoSpaceDN w:val="0"/>
        <w:spacing w:after="0" w:line="270" w:lineRule="exact"/>
        <w:jc w:val="right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7B58A5" w:rsidRPr="007B58A5" w:rsidRDefault="007B58A5" w:rsidP="007B58A5">
      <w:pPr>
        <w:keepNext/>
        <w:autoSpaceDE w:val="0"/>
        <w:autoSpaceDN w:val="0"/>
        <w:spacing w:after="0" w:line="270" w:lineRule="exact"/>
        <w:jc w:val="right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7B58A5">
        <w:rPr>
          <w:rFonts w:ascii="Times New Roman" w:eastAsia="Times New Roman" w:hAnsi="Times New Roman" w:cs="Times New Roman"/>
          <w:b/>
          <w:bCs/>
          <w:lang w:eastAsia="ru-RU"/>
        </w:rPr>
        <w:t xml:space="preserve">ПРОЕКТ </w:t>
      </w: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B58A5">
        <w:rPr>
          <w:rFonts w:ascii="Times New Roman" w:eastAsia="Times New Roman" w:hAnsi="Times New Roman" w:cs="Times New Roman"/>
          <w:b/>
          <w:lang w:eastAsia="ru-RU"/>
        </w:rPr>
        <w:t>Муниципальный контракт № __</w:t>
      </w:r>
    </w:p>
    <w:p w:rsidR="007B58A5" w:rsidRPr="007B58A5" w:rsidRDefault="007B58A5" w:rsidP="007B58A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на выполнение работ по содержанию искусственных инженерных сооружений на территории Ленинского района г. Перми </w:t>
      </w:r>
    </w:p>
    <w:p w:rsidR="007B58A5" w:rsidRPr="007B58A5" w:rsidRDefault="007B58A5" w:rsidP="007B58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7B58A5" w:rsidRPr="007B58A5" w:rsidRDefault="007B58A5" w:rsidP="007B58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7B58A5">
        <w:rPr>
          <w:rFonts w:ascii="Times New Roman" w:eastAsia="Times New Roman" w:hAnsi="Times New Roman" w:cs="Times New Roman"/>
          <w:b/>
          <w:lang w:eastAsia="ru-RU"/>
        </w:rPr>
        <w:t>г. Пермь                                                                                        «__»  _____________  2013 г.</w:t>
      </w:r>
    </w:p>
    <w:p w:rsidR="007B58A5" w:rsidRPr="007B58A5" w:rsidRDefault="007B58A5" w:rsidP="007B58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7B58A5" w:rsidRPr="007B58A5" w:rsidRDefault="007B58A5" w:rsidP="007B58A5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b/>
          <w:lang w:eastAsia="ru-RU"/>
        </w:rPr>
        <w:t>Муниципальное казенное учреждение «Благоустройство Ленинского района»,</w:t>
      </w:r>
      <w:r w:rsidRPr="007B58A5">
        <w:rPr>
          <w:rFonts w:ascii="Times New Roman" w:eastAsia="Times New Roman" w:hAnsi="Times New Roman" w:cs="Times New Roman"/>
          <w:lang w:eastAsia="ru-RU"/>
        </w:rPr>
        <w:t xml:space="preserve"> именуемое в дальнейшем </w:t>
      </w:r>
      <w:r w:rsidRPr="007B58A5">
        <w:rPr>
          <w:rFonts w:ascii="Times New Roman" w:eastAsia="Times New Roman" w:hAnsi="Times New Roman" w:cs="Times New Roman"/>
          <w:b/>
          <w:lang w:eastAsia="ru-RU"/>
        </w:rPr>
        <w:t>«Заказчик»</w:t>
      </w:r>
      <w:r w:rsidRPr="007B58A5">
        <w:rPr>
          <w:rFonts w:ascii="Times New Roman" w:eastAsia="Times New Roman" w:hAnsi="Times New Roman" w:cs="Times New Roman"/>
          <w:lang w:eastAsia="ru-RU"/>
        </w:rPr>
        <w:t xml:space="preserve">, в лице директора учреждения Вешнякова Сергея Валерьевича, действующего на основании Устава, с одной стороны и____________________________, именуемое в дальнейшем </w:t>
      </w:r>
      <w:r w:rsidRPr="007B58A5">
        <w:rPr>
          <w:rFonts w:ascii="Times New Roman" w:eastAsia="Times New Roman" w:hAnsi="Times New Roman" w:cs="Times New Roman"/>
          <w:b/>
          <w:lang w:eastAsia="ru-RU"/>
        </w:rPr>
        <w:t>«Подрядчик»</w:t>
      </w:r>
      <w:r w:rsidRPr="007B58A5">
        <w:rPr>
          <w:rFonts w:ascii="Times New Roman" w:eastAsia="Times New Roman" w:hAnsi="Times New Roman" w:cs="Times New Roman"/>
          <w:lang w:eastAsia="ru-RU"/>
        </w:rPr>
        <w:t>, в лице__________________, действующего  на основании __________, с другой стороны, заключили настоящий Муниципальный контракт (далее Контракт) о нижеследующем:</w:t>
      </w:r>
    </w:p>
    <w:p w:rsidR="007B58A5" w:rsidRPr="007B58A5" w:rsidRDefault="007B58A5" w:rsidP="007B58A5">
      <w:pPr>
        <w:widowControl w:val="0"/>
        <w:suppressAutoHyphens/>
        <w:spacing w:before="280" w:after="0" w:line="100" w:lineRule="atLeast"/>
        <w:ind w:left="2836"/>
        <w:jc w:val="both"/>
        <w:rPr>
          <w:rFonts w:ascii="Times New Roman" w:eastAsia="Arial Unicode MS" w:hAnsi="Times New Roman" w:cs="Times New Roman"/>
          <w:b/>
          <w:bCs/>
          <w:lang w:eastAsia="ru-RU"/>
        </w:rPr>
      </w:pPr>
      <w:r w:rsidRPr="007B58A5">
        <w:rPr>
          <w:rFonts w:ascii="Times New Roman" w:eastAsia="Arial Unicode MS" w:hAnsi="Times New Roman" w:cs="Times New Roman"/>
          <w:b/>
          <w:bCs/>
          <w:lang w:eastAsia="ru-RU"/>
        </w:rPr>
        <w:t xml:space="preserve">             1. Предмет контракта</w:t>
      </w:r>
    </w:p>
    <w:p w:rsidR="007B58A5" w:rsidRPr="007B58A5" w:rsidRDefault="007B58A5" w:rsidP="007B58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1.1. </w:t>
      </w:r>
      <w:proofErr w:type="gramStart"/>
      <w:r w:rsidRPr="007B58A5">
        <w:rPr>
          <w:rFonts w:ascii="Times New Roman" w:eastAsia="Times New Roman" w:hAnsi="Times New Roman" w:cs="Times New Roman"/>
          <w:lang w:eastAsia="ru-RU"/>
        </w:rPr>
        <w:t xml:space="preserve">В соответствии с приказом директора МКУ «Благоустройство Ленинского района» от «__» ________ 2013 г. № _ «О проведении открытого аукциона в электронной форме» и согласно решению аукционной комиссии (протокол №___от «__»__________2013 г., извещение № ____),  Заказчик поручает, а Подрядчик принимает на себя обязательство на  выполнение  работ </w:t>
      </w:r>
      <w:r w:rsidRPr="007B58A5">
        <w:rPr>
          <w:rFonts w:ascii="Times New Roman" w:eastAsia="Times New Roman" w:hAnsi="Times New Roman" w:cs="Times New Roman"/>
          <w:b/>
          <w:lang w:eastAsia="ru-RU"/>
        </w:rPr>
        <w:t>по содержанию искусственных инженерных сооружений на территории Ленинского района г. Перми</w:t>
      </w:r>
      <w:r w:rsidRPr="007B58A5">
        <w:rPr>
          <w:rFonts w:ascii="Times New Roman" w:eastAsia="Times New Roman" w:hAnsi="Times New Roman" w:cs="Times New Roman"/>
          <w:lang w:eastAsia="ru-RU"/>
        </w:rPr>
        <w:t xml:space="preserve">, в сроки установленные настоящим контрактом. </w:t>
      </w:r>
      <w:proofErr w:type="gramEnd"/>
    </w:p>
    <w:p w:rsidR="007B58A5" w:rsidRPr="007B58A5" w:rsidRDefault="007B58A5" w:rsidP="007B58A5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1.2. Работы по содержанию родников, пешеходных лестниц и подходов к ним в результате их проведения </w:t>
      </w:r>
      <w:r w:rsidRPr="007B58A5">
        <w:rPr>
          <w:rFonts w:ascii="Times New Roman" w:eastAsia="Times New Roman" w:hAnsi="Times New Roman" w:cs="Times New Roman"/>
          <w:b/>
          <w:lang w:eastAsia="ru-RU"/>
        </w:rPr>
        <w:t>должны обеспечивать:</w:t>
      </w:r>
      <w:r w:rsidRPr="007B58A5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7B58A5" w:rsidRPr="007B58A5" w:rsidRDefault="007B58A5" w:rsidP="007B58A5">
      <w:pPr>
        <w:spacing w:after="0" w:line="100" w:lineRule="atLeast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- бесперебойное и безопасное движение пешеходов на данных искусственных сооружениях; </w:t>
      </w:r>
    </w:p>
    <w:p w:rsidR="007B58A5" w:rsidRPr="007B58A5" w:rsidRDefault="007B58A5" w:rsidP="007B58A5">
      <w:pPr>
        <w:spacing w:after="0" w:line="100" w:lineRule="atLeast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>- очистку лестничных проходов и тротуаров от снежного покрова, наледи, (а в летнее время мусора, смета и опавшей листвы), в соответствии с установленными нормативными требованиями и условиями настоящего контракта;</w:t>
      </w:r>
    </w:p>
    <w:p w:rsidR="007B58A5" w:rsidRPr="007B58A5" w:rsidRDefault="007B58A5" w:rsidP="007B58A5">
      <w:pPr>
        <w:tabs>
          <w:tab w:val="left" w:pos="840"/>
        </w:tabs>
        <w:spacing w:after="0" w:line="100" w:lineRule="atLeast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7B58A5">
        <w:rPr>
          <w:rFonts w:ascii="Times New Roman" w:eastAsia="Times New Roman" w:hAnsi="Times New Roman" w:cs="Times New Roman"/>
          <w:lang w:eastAsia="ru-RU"/>
        </w:rPr>
        <w:t xml:space="preserve">- обеспечение надзора за сохранностью и целостностью лестничных ступеней, площадок и перильных ограждений </w:t>
      </w:r>
      <w:r w:rsidRPr="007B58A5">
        <w:rPr>
          <w:rFonts w:ascii="Times New Roman" w:eastAsia="Times New Roman" w:hAnsi="Times New Roman" w:cs="Times New Roman"/>
          <w:i/>
          <w:lang w:eastAsia="ru-RU"/>
        </w:rPr>
        <w:t>(при их наличии)</w:t>
      </w:r>
      <w:r w:rsidRPr="007B58A5">
        <w:rPr>
          <w:rFonts w:ascii="Times New Roman" w:eastAsia="Times New Roman" w:hAnsi="Times New Roman" w:cs="Times New Roman"/>
          <w:lang w:eastAsia="ru-RU"/>
        </w:rPr>
        <w:t>, а также подходов и тротуаров прилегающим к обслуживаемым объектам содержания;</w:t>
      </w:r>
      <w:proofErr w:type="gramEnd"/>
    </w:p>
    <w:p w:rsidR="007B58A5" w:rsidRPr="007B58A5" w:rsidRDefault="007B58A5" w:rsidP="007B58A5">
      <w:pPr>
        <w:tabs>
          <w:tab w:val="left" w:pos="840"/>
        </w:tabs>
        <w:spacing w:after="0" w:line="100" w:lineRule="atLeast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>- участие в выявлении лиц, виновных в нанесении ущерба пешеходным лестничным переходам, обрамлению родников  с оформлением донесения  о фактах и размерах причиненного ущерба;</w:t>
      </w:r>
    </w:p>
    <w:p w:rsidR="007B58A5" w:rsidRPr="007B58A5" w:rsidRDefault="007B58A5" w:rsidP="007B58A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- обеспечение ликвидации последствий стихийных явлений (уборки снежных валов, наледи, грязи и т.д.),  </w:t>
      </w:r>
      <w:r w:rsidRPr="007B58A5">
        <w:rPr>
          <w:rFonts w:ascii="Times New Roman" w:eastAsia="Times New Roman" w:hAnsi="Times New Roman" w:cs="Times New Roman"/>
          <w:b/>
          <w:lang w:eastAsia="ru-RU"/>
        </w:rPr>
        <w:t xml:space="preserve">а также выполнение других видов работ, предписанных к исполнению указаниями Заказчика, требованиями федерального или муниципального законодательства, регламентирующего технологию и условия содержания искусственных сооружений,  обустроенных в местах общего  пользования населением.  </w:t>
      </w:r>
      <w:r w:rsidRPr="007B58A5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7B58A5" w:rsidRPr="007B58A5" w:rsidRDefault="007B58A5" w:rsidP="007B58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Полный перечень работ выполняемых на условиях настоящего муниципального контракта, их наименование, объемы, а также  местонахождение объектов работ отражены в техническом задании </w:t>
      </w:r>
      <w:r w:rsidRPr="007B58A5">
        <w:rPr>
          <w:rFonts w:ascii="Times New Roman" w:eastAsia="Times New Roman" w:hAnsi="Times New Roman" w:cs="Times New Roman"/>
          <w:i/>
          <w:lang w:eastAsia="ru-RU"/>
        </w:rPr>
        <w:t>(приложение № 2)</w:t>
      </w:r>
      <w:r w:rsidRPr="007B58A5">
        <w:rPr>
          <w:rFonts w:ascii="Times New Roman" w:eastAsia="Times New Roman" w:hAnsi="Times New Roman" w:cs="Times New Roman"/>
          <w:lang w:eastAsia="ru-RU"/>
        </w:rPr>
        <w:t xml:space="preserve">, которое является составной и неотъемлемой частью этого контракта. </w:t>
      </w:r>
    </w:p>
    <w:p w:rsidR="007B58A5" w:rsidRPr="007B58A5" w:rsidRDefault="007B58A5" w:rsidP="007B58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1.3. Подрядчик обеспечивает выполнение работ, указанных в п.1.1. контракта в соответствии </w:t>
      </w:r>
      <w:proofErr w:type="gramStart"/>
      <w:r w:rsidRPr="007B58A5">
        <w:rPr>
          <w:rFonts w:ascii="Times New Roman" w:eastAsia="Times New Roman" w:hAnsi="Times New Roman" w:cs="Times New Roman"/>
          <w:lang w:eastAsia="ru-RU"/>
        </w:rPr>
        <w:t>с</w:t>
      </w:r>
      <w:proofErr w:type="gramEnd"/>
      <w:r w:rsidRPr="007B58A5">
        <w:rPr>
          <w:rFonts w:ascii="Times New Roman" w:eastAsia="Times New Roman" w:hAnsi="Times New Roman" w:cs="Times New Roman"/>
          <w:lang w:eastAsia="ru-RU"/>
        </w:rPr>
        <w:t>:</w:t>
      </w:r>
    </w:p>
    <w:p w:rsidR="007B58A5" w:rsidRPr="007B58A5" w:rsidRDefault="007B58A5" w:rsidP="007B58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b/>
          <w:lang w:eastAsia="ru-RU"/>
        </w:rPr>
        <w:t xml:space="preserve">      а)</w:t>
      </w:r>
      <w:r w:rsidRPr="007B58A5">
        <w:rPr>
          <w:rFonts w:ascii="Times New Roman" w:eastAsia="Times New Roman" w:hAnsi="Times New Roman" w:cs="Times New Roman"/>
          <w:lang w:eastAsia="ru-RU"/>
        </w:rPr>
        <w:t xml:space="preserve"> условиями настоящего контракта и нижеследующих приложений к нему:</w:t>
      </w:r>
    </w:p>
    <w:p w:rsidR="007B58A5" w:rsidRPr="007B58A5" w:rsidRDefault="007B58A5" w:rsidP="007B58A5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ab/>
        <w:t>Приложение № 1 – локально-сметный расчет на выполнение работ по содержанию пешеходных лестниц и  родников;</w:t>
      </w:r>
    </w:p>
    <w:p w:rsidR="007B58A5" w:rsidRPr="007B58A5" w:rsidRDefault="007B58A5" w:rsidP="007B58A5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ab/>
        <w:t xml:space="preserve">Приложение № 2 - техническое задание на выполнение работ по содержанию пешеходных лестниц и родников на территории Ленинского района г. Перми; </w:t>
      </w:r>
    </w:p>
    <w:p w:rsidR="007B58A5" w:rsidRPr="007B58A5" w:rsidRDefault="007B58A5" w:rsidP="007B58A5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ab/>
        <w:t>Приложение № 3 - критерии оценки качества работ и условия снижения стоимости работ по содержанию пешеходных лестниц, родников и подходов к ним;</w:t>
      </w:r>
    </w:p>
    <w:p w:rsidR="007B58A5" w:rsidRPr="007B58A5" w:rsidRDefault="007B58A5" w:rsidP="007B58A5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lastRenderedPageBreak/>
        <w:t xml:space="preserve">                  Приложение № 4 – порядок расчета баллов и размера снижения стоимости за некачественно выполненные работы по содержанию искусственных инженерных сооружений (лестниц, родников);</w:t>
      </w:r>
    </w:p>
    <w:p w:rsidR="007B58A5" w:rsidRPr="007B58A5" w:rsidRDefault="007B58A5" w:rsidP="007B58A5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      Приложение № 5 – образец  акта  контрольной проверки выполненных работ;</w:t>
      </w:r>
    </w:p>
    <w:p w:rsidR="007B58A5" w:rsidRPr="007B58A5" w:rsidRDefault="007B58A5" w:rsidP="007B58A5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      Приложение № 6 - образец акта приемки выполненных работ (КС-2);</w:t>
      </w:r>
    </w:p>
    <w:p w:rsidR="007B58A5" w:rsidRPr="007B58A5" w:rsidRDefault="007B58A5" w:rsidP="007B58A5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ab/>
        <w:t>Приложение № 7 - образец справки стоимости  выполненных работ и понесенных затрат (формы КС-3);</w:t>
      </w:r>
    </w:p>
    <w:p w:rsidR="007B58A5" w:rsidRPr="007B58A5" w:rsidRDefault="007B58A5" w:rsidP="007B58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      Приложение № 8 - образец предписания на устранение дефектов или недостатков в работе Подрядчика;</w:t>
      </w:r>
    </w:p>
    <w:p w:rsidR="007B58A5" w:rsidRPr="007B58A5" w:rsidRDefault="007B58A5" w:rsidP="007B58A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B58A5">
        <w:rPr>
          <w:rFonts w:ascii="Times New Roman" w:eastAsia="Times New Roman" w:hAnsi="Times New Roman" w:cs="Times New Roman"/>
          <w:lang w:eastAsia="ru-RU"/>
        </w:rPr>
        <w:tab/>
        <w:t xml:space="preserve">      Приложение № 9 - образец донесения о причинении ущерба объекту содержания;</w:t>
      </w:r>
    </w:p>
    <w:p w:rsidR="007B58A5" w:rsidRPr="007B58A5" w:rsidRDefault="007B58A5" w:rsidP="007B58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      Приложение № 10 - образец приказа о назначении уполномоченного представителя;</w:t>
      </w:r>
    </w:p>
    <w:p w:rsidR="007B58A5" w:rsidRPr="007B58A5" w:rsidRDefault="007B58A5" w:rsidP="007B58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      Приложение № 11 – перечень нормативной документации.</w:t>
      </w:r>
    </w:p>
    <w:p w:rsidR="007B58A5" w:rsidRPr="007B58A5" w:rsidRDefault="007B58A5" w:rsidP="007B58A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b/>
          <w:lang w:eastAsia="ru-RU"/>
        </w:rPr>
        <w:t xml:space="preserve"> б)</w:t>
      </w:r>
      <w:r w:rsidRPr="007B58A5">
        <w:rPr>
          <w:rFonts w:ascii="Times New Roman" w:eastAsia="Times New Roman" w:hAnsi="Times New Roman" w:cs="Times New Roman"/>
          <w:lang w:eastAsia="ru-RU"/>
        </w:rPr>
        <w:t xml:space="preserve"> требованиями действующего законодательства, технической документации, в том числе СНиП, ГОСТ и методических рекомендаций по содержанию лестничных пешеходных переходов, а также и Правил благоустройства и содержания территорий в г. Перми. </w:t>
      </w:r>
    </w:p>
    <w:p w:rsidR="007B58A5" w:rsidRPr="007B58A5" w:rsidRDefault="007B58A5" w:rsidP="007B58A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7B58A5">
        <w:rPr>
          <w:rFonts w:ascii="Times New Roman" w:eastAsia="Times New Roman" w:hAnsi="Times New Roman" w:cs="Times New Roman"/>
          <w:b/>
          <w:bCs/>
          <w:lang w:eastAsia="ru-RU"/>
        </w:rPr>
        <w:t>2. Сроки исполнения обязательств</w:t>
      </w:r>
    </w:p>
    <w:p w:rsidR="007B58A5" w:rsidRPr="007B58A5" w:rsidRDefault="007B58A5" w:rsidP="007B58A5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2.1. Начало производства работ: </w:t>
      </w:r>
      <w:r w:rsidRPr="007B58A5">
        <w:rPr>
          <w:rFonts w:ascii="Times New Roman" w:eastAsia="Times New Roman" w:hAnsi="Times New Roman" w:cs="Times New Roman"/>
          <w:b/>
          <w:lang w:eastAsia="ru-RU"/>
        </w:rPr>
        <w:t>«01» января 2014 г.</w:t>
      </w:r>
    </w:p>
    <w:p w:rsidR="007B58A5" w:rsidRPr="007B58A5" w:rsidRDefault="007B58A5" w:rsidP="007B58A5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2.2. Окончание производства работ: </w:t>
      </w:r>
      <w:r w:rsidRPr="007B58A5">
        <w:rPr>
          <w:rFonts w:ascii="Times New Roman" w:eastAsia="Times New Roman" w:hAnsi="Times New Roman" w:cs="Times New Roman"/>
          <w:b/>
          <w:lang w:eastAsia="ru-RU"/>
        </w:rPr>
        <w:t>«31» декабря 2014 г.</w:t>
      </w:r>
    </w:p>
    <w:p w:rsidR="007B58A5" w:rsidRPr="007B58A5" w:rsidRDefault="007B58A5" w:rsidP="007B58A5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2.3. Приемка и оплата выполненных Подрядчиком работ осуществляется в сроки, установленные в разделе 3 настоящего контракта. </w:t>
      </w:r>
    </w:p>
    <w:p w:rsidR="007B58A5" w:rsidRPr="007B58A5" w:rsidRDefault="007B58A5" w:rsidP="007B58A5">
      <w:pPr>
        <w:spacing w:after="0" w:line="100" w:lineRule="atLeast"/>
        <w:jc w:val="both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ab/>
      </w:r>
      <w:r w:rsidRPr="007B58A5">
        <w:rPr>
          <w:rFonts w:ascii="Times New Roman" w:eastAsia="Times New Roman" w:hAnsi="Times New Roman" w:cs="Times New Roman"/>
          <w:lang w:eastAsia="ru-RU"/>
        </w:rPr>
        <w:tab/>
      </w:r>
      <w:r w:rsidRPr="007B58A5">
        <w:rPr>
          <w:rFonts w:ascii="Times New Roman" w:eastAsia="Times New Roman" w:hAnsi="Times New Roman" w:cs="Times New Roman"/>
          <w:lang w:eastAsia="ru-RU"/>
        </w:rPr>
        <w:tab/>
        <w:t xml:space="preserve">        </w:t>
      </w:r>
      <w:r w:rsidRPr="007B58A5">
        <w:rPr>
          <w:rFonts w:ascii="Times New Roman" w:eastAsia="Times New Roman" w:hAnsi="Times New Roman" w:cs="Times New Roman"/>
          <w:b/>
          <w:bCs/>
          <w:lang w:eastAsia="ru-RU"/>
        </w:rPr>
        <w:t>3. Стоимость работ, порядок приемки и оплаты</w:t>
      </w:r>
    </w:p>
    <w:p w:rsidR="007B58A5" w:rsidRPr="007B58A5" w:rsidRDefault="007B58A5" w:rsidP="007B58A5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>3.1. </w:t>
      </w:r>
      <w:proofErr w:type="gramStart"/>
      <w:r w:rsidRPr="007B58A5">
        <w:rPr>
          <w:rFonts w:ascii="Times New Roman" w:eastAsia="Times New Roman" w:hAnsi="Times New Roman" w:cs="Times New Roman"/>
          <w:lang w:eastAsia="ru-RU"/>
        </w:rPr>
        <w:t xml:space="preserve">Общая стоимость работ, подлежащих выполнению на условиях настоящего муниципального контракта, определяется на основании цены, предложенной победителем аукциона, (а также возможно </w:t>
      </w:r>
      <w:r w:rsidRPr="007B58A5">
        <w:rPr>
          <w:rFonts w:ascii="Times New Roman" w:eastAsia="Times New Roman" w:hAnsi="Times New Roman" w:cs="Times New Roman"/>
          <w:i/>
          <w:lang w:eastAsia="ru-RU"/>
        </w:rPr>
        <w:t>на основании цены, предложенной участником аукциона,  сделавшим последнее предложение по цене Контракта,</w:t>
      </w:r>
      <w:r w:rsidRPr="007B58A5">
        <w:rPr>
          <w:rFonts w:ascii="Times New Roman" w:eastAsia="Times New Roman" w:hAnsi="Times New Roman" w:cs="Times New Roman"/>
          <w:lang w:eastAsia="ru-RU"/>
        </w:rPr>
        <w:t xml:space="preserve"> либо </w:t>
      </w:r>
      <w:r w:rsidRPr="007B58A5">
        <w:rPr>
          <w:rFonts w:ascii="Times New Roman" w:eastAsia="Times New Roman" w:hAnsi="Times New Roman" w:cs="Times New Roman"/>
          <w:i/>
          <w:lang w:eastAsia="ru-RU"/>
        </w:rPr>
        <w:t>на основании начальной (максимальной) цены контракта (цены лота) при признании аукциона несостоявшимся</w:t>
      </w:r>
      <w:r w:rsidRPr="007B58A5">
        <w:rPr>
          <w:rFonts w:ascii="Times New Roman" w:eastAsia="Times New Roman" w:hAnsi="Times New Roman" w:cs="Times New Roman"/>
          <w:lang w:eastAsia="ru-RU"/>
        </w:rPr>
        <w:t>) и составляет в</w:t>
      </w:r>
      <w:r w:rsidRPr="007B58A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7B58A5">
        <w:rPr>
          <w:rFonts w:ascii="Times New Roman" w:eastAsia="Times New Roman" w:hAnsi="Times New Roman" w:cs="Times New Roman"/>
          <w:lang w:eastAsia="ru-RU"/>
        </w:rPr>
        <w:t>целом _________________________________________________ рублей ____ копеек, с учетом  НДС (без учета НДС).</w:t>
      </w:r>
      <w:proofErr w:type="gramEnd"/>
    </w:p>
    <w:p w:rsidR="007B58A5" w:rsidRPr="007B58A5" w:rsidRDefault="007B58A5" w:rsidP="007B58A5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kern w:val="2"/>
          <w:lang w:eastAsia="ar-SA"/>
        </w:rPr>
      </w:pPr>
      <w:r w:rsidRPr="007B58A5">
        <w:rPr>
          <w:rFonts w:ascii="Times New Roman" w:eastAsia="Arial Unicode MS" w:hAnsi="Times New Roman" w:cs="Times New Roman"/>
          <w:kern w:val="2"/>
          <w:lang w:eastAsia="ar-SA"/>
        </w:rPr>
        <w:t>3.2. В цену настоящего муниципального контракта включены затраты Подрядчика на расходные материалы, технику, оборудование, налоговые и другие обязательные платежи, которые могут возникнуть у последнего при исполнении основных обязательств по контракту.</w:t>
      </w:r>
    </w:p>
    <w:p w:rsidR="007B58A5" w:rsidRPr="007B58A5" w:rsidRDefault="007B58A5" w:rsidP="007B58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>3.3. Приемка выполненных объемов работ производится приемочной комиссией в день и час, назначенный Заказчиком, после получения от Подрядчика информации о готовности выполненной работы к сдаче-приемке. К сдаче-приемке предоставляется объем всех работ, выполненных Подрядчиком по состоянию на 20 число каждого отчетного месяца.</w:t>
      </w:r>
    </w:p>
    <w:p w:rsidR="007B58A5" w:rsidRPr="007B58A5" w:rsidRDefault="007B58A5" w:rsidP="007B58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В случае выявления несоответствия результатов выполненных работ условиям настоящего контракта </w:t>
      </w:r>
      <w:r w:rsidRPr="007B58A5">
        <w:rPr>
          <w:rFonts w:ascii="Times New Roman" w:eastAsia="Times New Roman" w:hAnsi="Times New Roman" w:cs="Times New Roman"/>
          <w:i/>
          <w:lang w:eastAsia="ru-RU"/>
        </w:rPr>
        <w:t xml:space="preserve">(некачественно выполненной работы), </w:t>
      </w:r>
      <w:r w:rsidRPr="007B58A5">
        <w:rPr>
          <w:rFonts w:ascii="Times New Roman" w:eastAsia="Times New Roman" w:hAnsi="Times New Roman" w:cs="Times New Roman"/>
          <w:lang w:eastAsia="ru-RU"/>
        </w:rPr>
        <w:t xml:space="preserve">Заказчик незамедлительно уведомляет об этом Подрядчика, составляет акт контрольной проверки выполненных работ </w:t>
      </w:r>
      <w:r w:rsidRPr="007B58A5">
        <w:rPr>
          <w:rFonts w:ascii="Times New Roman" w:eastAsia="Times New Roman" w:hAnsi="Times New Roman" w:cs="Times New Roman"/>
          <w:i/>
          <w:lang w:eastAsia="ru-RU"/>
        </w:rPr>
        <w:t xml:space="preserve">(приложение № 5) </w:t>
      </w:r>
      <w:r w:rsidRPr="007B58A5">
        <w:rPr>
          <w:rFonts w:ascii="Times New Roman" w:eastAsia="Times New Roman" w:hAnsi="Times New Roman" w:cs="Times New Roman"/>
          <w:lang w:eastAsia="ru-RU"/>
        </w:rPr>
        <w:t xml:space="preserve">и предписание </w:t>
      </w:r>
      <w:r w:rsidRPr="007B58A5">
        <w:rPr>
          <w:rFonts w:ascii="Times New Roman" w:eastAsia="Times New Roman" w:hAnsi="Times New Roman" w:cs="Times New Roman"/>
          <w:i/>
          <w:lang w:eastAsia="ru-RU"/>
        </w:rPr>
        <w:t>(приложение № 8)</w:t>
      </w:r>
      <w:r w:rsidRPr="007B58A5">
        <w:rPr>
          <w:rFonts w:ascii="Times New Roman" w:eastAsia="Times New Roman" w:hAnsi="Times New Roman" w:cs="Times New Roman"/>
          <w:lang w:eastAsia="ru-RU"/>
        </w:rPr>
        <w:t xml:space="preserve"> с указанием перечня выявленных недостатков и сроков для их исправления, после чего направляет предписание Подрядчику.</w:t>
      </w:r>
    </w:p>
    <w:p w:rsidR="007B58A5" w:rsidRPr="007B58A5" w:rsidRDefault="007B58A5" w:rsidP="007B58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3.4. Окончательной датой выполнения работ считается дата подписания сторонами акта приемки выполненных работ (форма КС-2) </w:t>
      </w:r>
      <w:r w:rsidRPr="007B58A5">
        <w:rPr>
          <w:rFonts w:ascii="Times New Roman" w:eastAsia="Times New Roman" w:hAnsi="Times New Roman" w:cs="Times New Roman"/>
          <w:i/>
          <w:lang w:eastAsia="ru-RU"/>
        </w:rPr>
        <w:t>(приложение № 6)</w:t>
      </w:r>
      <w:r w:rsidRPr="007B58A5">
        <w:rPr>
          <w:rFonts w:ascii="Times New Roman" w:eastAsia="Times New Roman" w:hAnsi="Times New Roman" w:cs="Times New Roman"/>
          <w:lang w:eastAsia="ru-RU"/>
        </w:rPr>
        <w:t>.</w:t>
      </w:r>
    </w:p>
    <w:p w:rsidR="007B58A5" w:rsidRPr="007B58A5" w:rsidRDefault="007B58A5" w:rsidP="007B58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>3.5.Основанием для оплаты работ, выполненных Подрядчиком, являются подписанными сторонами акты</w:t>
      </w:r>
      <w:r w:rsidRPr="007B58A5">
        <w:rPr>
          <w:rFonts w:ascii="Times New Roman" w:eastAsia="Times New Roman" w:hAnsi="Times New Roman" w:cs="Times New Roman"/>
          <w:color w:val="FF0000"/>
          <w:lang w:eastAsia="ru-RU"/>
        </w:rPr>
        <w:t xml:space="preserve"> </w:t>
      </w:r>
      <w:r w:rsidRPr="007B58A5">
        <w:rPr>
          <w:rFonts w:ascii="Times New Roman" w:eastAsia="Times New Roman" w:hAnsi="Times New Roman" w:cs="Times New Roman"/>
          <w:lang w:eastAsia="ru-RU"/>
        </w:rPr>
        <w:t xml:space="preserve">сдачи-приемки выполненных работ, справки о стоимости выполненных работ (форма КС-3) </w:t>
      </w:r>
      <w:r w:rsidRPr="007B58A5">
        <w:rPr>
          <w:rFonts w:ascii="Times New Roman" w:eastAsia="Times New Roman" w:hAnsi="Times New Roman" w:cs="Times New Roman"/>
          <w:i/>
          <w:lang w:eastAsia="ru-RU"/>
        </w:rPr>
        <w:t>(приложение № 7)</w:t>
      </w:r>
      <w:r w:rsidRPr="007B58A5">
        <w:rPr>
          <w:rFonts w:ascii="Times New Roman" w:eastAsia="Times New Roman" w:hAnsi="Times New Roman" w:cs="Times New Roman"/>
          <w:lang w:eastAsia="ru-RU"/>
        </w:rPr>
        <w:t xml:space="preserve">, заполненные с учетом актов контрольных проверок выполненных работ </w:t>
      </w:r>
      <w:r w:rsidRPr="007B58A5">
        <w:rPr>
          <w:rFonts w:ascii="Times New Roman" w:eastAsia="Times New Roman" w:hAnsi="Times New Roman" w:cs="Times New Roman"/>
          <w:i/>
          <w:lang w:eastAsia="ru-RU"/>
        </w:rPr>
        <w:t xml:space="preserve">(приложение № 5) </w:t>
      </w:r>
      <w:r w:rsidRPr="007B58A5">
        <w:rPr>
          <w:rFonts w:ascii="Times New Roman" w:eastAsia="Times New Roman" w:hAnsi="Times New Roman" w:cs="Times New Roman"/>
          <w:lang w:eastAsia="ru-RU"/>
        </w:rPr>
        <w:t xml:space="preserve">и счета-фактуры, предоставляемые Заказчику ежемесячно в срок до 25 числа текущего (отчетного) месяца. При нарушении срока предоставления вышеуказанных документов заказчику, срок оплаты работ смещается на отчетный период следующего месяца. </w:t>
      </w:r>
    </w:p>
    <w:p w:rsidR="007B58A5" w:rsidRPr="007B58A5" w:rsidRDefault="007B58A5" w:rsidP="007B58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>3.6. Форма оплаты: безналичный расчет.</w:t>
      </w:r>
    </w:p>
    <w:p w:rsidR="007B58A5" w:rsidRPr="007B58A5" w:rsidRDefault="007B58A5" w:rsidP="007B58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3.7. </w:t>
      </w:r>
      <w:proofErr w:type="gramStart"/>
      <w:r w:rsidRPr="007B58A5">
        <w:rPr>
          <w:rFonts w:ascii="Times New Roman" w:eastAsia="Times New Roman" w:hAnsi="Times New Roman" w:cs="Times New Roman"/>
          <w:lang w:eastAsia="ru-RU"/>
        </w:rPr>
        <w:t xml:space="preserve">Оплата фактически выполненных и принятых по акту объемов работ осуществляется Заказчиком в течение 20 банковских дней с момента получения полного пакета документов, указанного в п. 3.5. настоящего контракта, и производится в объеме их стоимости, за исключением случаев, когда с Подрядчика были взысканы экономические санкции (удержания) за несвоевременно или некачественно выполненную работу. </w:t>
      </w:r>
      <w:proofErr w:type="gramEnd"/>
    </w:p>
    <w:p w:rsidR="007B58A5" w:rsidRPr="007B58A5" w:rsidRDefault="007B58A5" w:rsidP="007B58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lastRenderedPageBreak/>
        <w:t xml:space="preserve">3.8. Работы по настоящему муниципальному контракту финансируются за счет средств городского бюджета. </w:t>
      </w:r>
    </w:p>
    <w:p w:rsidR="007B58A5" w:rsidRPr="007B58A5" w:rsidRDefault="007B58A5" w:rsidP="007B58A5">
      <w:pPr>
        <w:spacing w:after="0" w:line="100" w:lineRule="atLeast"/>
        <w:jc w:val="both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spacing w:after="0" w:line="100" w:lineRule="atLeast"/>
        <w:ind w:left="2832" w:firstLine="708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7B58A5">
        <w:rPr>
          <w:rFonts w:ascii="Times New Roman" w:eastAsia="Times New Roman" w:hAnsi="Times New Roman" w:cs="Times New Roman"/>
          <w:b/>
          <w:bCs/>
          <w:lang w:eastAsia="ru-RU"/>
        </w:rPr>
        <w:t xml:space="preserve"> 4. Качество работ</w:t>
      </w:r>
    </w:p>
    <w:p w:rsidR="007B58A5" w:rsidRPr="007B58A5" w:rsidRDefault="007B58A5" w:rsidP="007B58A5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kern w:val="2"/>
          <w:lang w:eastAsia="ar-SA"/>
        </w:rPr>
      </w:pPr>
      <w:r w:rsidRPr="007B58A5">
        <w:rPr>
          <w:rFonts w:ascii="Times New Roman" w:eastAsia="Arial Unicode MS" w:hAnsi="Times New Roman" w:cs="Times New Roman"/>
          <w:kern w:val="2"/>
          <w:lang w:eastAsia="ar-SA"/>
        </w:rPr>
        <w:t xml:space="preserve">4.1. При производстве работ Подрядчик обеспечивает надлежащее качество их выполнения и несет материальную ответственность за последствия, связанные с не качественно выполненной работой. </w:t>
      </w:r>
    </w:p>
    <w:p w:rsidR="007B58A5" w:rsidRPr="007B58A5" w:rsidRDefault="007B58A5" w:rsidP="007B58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Качество работ  должно соответствовать требованиям настоящего контракта, действующего законодательства РФ, правовых актов законодательных органов  г. Перми,  регламентирующих периодичность и  технологию производства работ, а также требованиям, относящимся  к составу и качеству </w:t>
      </w:r>
      <w:proofErr w:type="spellStart"/>
      <w:r w:rsidRPr="007B58A5">
        <w:rPr>
          <w:rFonts w:ascii="Times New Roman" w:eastAsia="Times New Roman" w:hAnsi="Times New Roman" w:cs="Times New Roman"/>
          <w:lang w:eastAsia="ru-RU"/>
        </w:rPr>
        <w:t>противогололедных</w:t>
      </w:r>
      <w:proofErr w:type="spellEnd"/>
      <w:r w:rsidRPr="007B58A5">
        <w:rPr>
          <w:rFonts w:ascii="Times New Roman" w:eastAsia="Times New Roman" w:hAnsi="Times New Roman" w:cs="Times New Roman"/>
          <w:lang w:eastAsia="ru-RU"/>
        </w:rPr>
        <w:t xml:space="preserve"> и иных расходных материалов,  применяемых в черте городских поселений.</w:t>
      </w:r>
    </w:p>
    <w:p w:rsidR="007B58A5" w:rsidRPr="007B58A5" w:rsidRDefault="007B58A5" w:rsidP="007B58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4.2. Претензии Заказчика по дефектам и недостаткам работ, выявленным в процессе их приемки, фиксируются в актах контрольных проверок или в предписаниях Заказчика, при этом  устранение недостатков в срок установленный Заказчиком, является для Подрядчика обязательным условием. </w:t>
      </w:r>
    </w:p>
    <w:p w:rsidR="007B58A5" w:rsidRPr="007B58A5" w:rsidRDefault="007B58A5" w:rsidP="007B58A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lang w:eastAsia="ar-SA"/>
        </w:rPr>
      </w:pPr>
      <w:r w:rsidRPr="007B58A5">
        <w:rPr>
          <w:rFonts w:ascii="Times New Roman" w:eastAsia="Arial" w:hAnsi="Times New Roman" w:cs="Times New Roman"/>
          <w:kern w:val="2"/>
          <w:lang w:eastAsia="ar-SA"/>
        </w:rPr>
        <w:t>4.3. Не выполнение предписания Заказчика в установленный им срок, дает последнему право наложить на Подрядчика штраф за невыполнение предписания, и не производить приемку и оплату некачественно выполненной работы до полного устранения всех выявленных по ней недостатков.</w:t>
      </w:r>
    </w:p>
    <w:p w:rsidR="007B58A5" w:rsidRPr="007B58A5" w:rsidRDefault="007B58A5" w:rsidP="007B58A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lang w:eastAsia="ar-SA"/>
        </w:rPr>
      </w:pPr>
      <w:r w:rsidRPr="007B58A5">
        <w:rPr>
          <w:rFonts w:ascii="Times New Roman" w:eastAsia="Arial" w:hAnsi="Times New Roman" w:cs="Times New Roman"/>
          <w:kern w:val="2"/>
          <w:lang w:eastAsia="ar-SA"/>
        </w:rPr>
        <w:t xml:space="preserve">4.4. Если Подрядчик уклоняется от участия в процедурах, направленных на выявление, фиксацию и устранение недостатков  на объекте производства работ, </w:t>
      </w:r>
      <w:r w:rsidRPr="007B58A5">
        <w:rPr>
          <w:rFonts w:ascii="Times New Roman" w:eastAsia="Arial" w:hAnsi="Times New Roman" w:cs="Times New Roman"/>
          <w:b/>
          <w:kern w:val="2"/>
          <w:lang w:eastAsia="ar-SA"/>
        </w:rPr>
        <w:t>а именно</w:t>
      </w:r>
      <w:r w:rsidRPr="007B58A5">
        <w:rPr>
          <w:rFonts w:ascii="Times New Roman" w:eastAsia="Arial" w:hAnsi="Times New Roman" w:cs="Times New Roman"/>
          <w:kern w:val="2"/>
          <w:lang w:eastAsia="ar-SA"/>
        </w:rPr>
        <w:t>:</w:t>
      </w:r>
    </w:p>
    <w:p w:rsidR="007B58A5" w:rsidRPr="007B58A5" w:rsidRDefault="007B58A5" w:rsidP="007B58A5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 w:cs="Times New Roman"/>
          <w:kern w:val="2"/>
          <w:lang w:eastAsia="ar-SA"/>
        </w:rPr>
      </w:pPr>
      <w:r w:rsidRPr="007B58A5">
        <w:rPr>
          <w:rFonts w:ascii="Times New Roman" w:eastAsia="Arial" w:hAnsi="Times New Roman" w:cs="Times New Roman"/>
          <w:kern w:val="2"/>
          <w:lang w:eastAsia="ar-SA"/>
        </w:rPr>
        <w:t xml:space="preserve">- по требованию Заказчика </w:t>
      </w:r>
      <w:r w:rsidRPr="007B58A5">
        <w:rPr>
          <w:rFonts w:ascii="Times New Roman" w:eastAsia="Arial" w:hAnsi="Times New Roman" w:cs="Times New Roman"/>
          <w:i/>
          <w:kern w:val="2"/>
          <w:lang w:eastAsia="ar-SA"/>
        </w:rPr>
        <w:t>(при уведомлении Подрядчика, в т.ч. по факсимильной связи не менее чем за 12 часов)</w:t>
      </w:r>
      <w:r w:rsidRPr="007B58A5">
        <w:rPr>
          <w:rFonts w:ascii="Times New Roman" w:eastAsia="Arial" w:hAnsi="Times New Roman" w:cs="Times New Roman"/>
          <w:kern w:val="2"/>
          <w:lang w:eastAsia="ar-SA"/>
        </w:rPr>
        <w:t>, не принимает участия в процедурах осмотра или обследовании выявленных дефектов и недостатков на объекте производства работ;</w:t>
      </w:r>
    </w:p>
    <w:p w:rsidR="007B58A5" w:rsidRPr="007B58A5" w:rsidRDefault="007B58A5" w:rsidP="007B58A5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 w:cs="Times New Roman"/>
          <w:kern w:val="2"/>
          <w:lang w:eastAsia="ar-SA"/>
        </w:rPr>
      </w:pPr>
      <w:r w:rsidRPr="007B58A5">
        <w:rPr>
          <w:rFonts w:ascii="Times New Roman" w:eastAsia="Arial" w:hAnsi="Times New Roman" w:cs="Times New Roman"/>
          <w:kern w:val="2"/>
          <w:lang w:eastAsia="ar-SA"/>
        </w:rPr>
        <w:t xml:space="preserve">- необоснованно отказывается от подписания предписания на устранение недостатков работы;  </w:t>
      </w:r>
    </w:p>
    <w:p w:rsidR="007B58A5" w:rsidRPr="007B58A5" w:rsidRDefault="007B58A5" w:rsidP="007B58A5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 w:cs="Times New Roman"/>
          <w:kern w:val="2"/>
          <w:lang w:eastAsia="ar-SA"/>
        </w:rPr>
      </w:pPr>
      <w:r w:rsidRPr="007B58A5">
        <w:rPr>
          <w:rFonts w:ascii="Times New Roman" w:eastAsia="Arial" w:hAnsi="Times New Roman" w:cs="Times New Roman"/>
          <w:kern w:val="2"/>
          <w:lang w:eastAsia="ar-SA"/>
        </w:rPr>
        <w:t>- иными действиями или бездействиями саботирует процесс приведения объекта производства работ в надлежащее состояние;</w:t>
      </w:r>
    </w:p>
    <w:p w:rsidR="007B58A5" w:rsidRPr="007B58A5" w:rsidRDefault="007B58A5" w:rsidP="007B58A5">
      <w:pPr>
        <w:widowControl w:val="0"/>
        <w:suppressAutoHyphens/>
        <w:spacing w:after="0" w:line="240" w:lineRule="auto"/>
        <w:ind w:firstLine="525"/>
        <w:jc w:val="both"/>
        <w:rPr>
          <w:rFonts w:ascii="Times New Roman" w:eastAsia="Arial" w:hAnsi="Times New Roman" w:cs="Times New Roman"/>
          <w:kern w:val="2"/>
          <w:lang w:eastAsia="ar-SA"/>
        </w:rPr>
      </w:pPr>
      <w:r w:rsidRPr="007B58A5">
        <w:rPr>
          <w:rFonts w:ascii="Times New Roman" w:eastAsia="Arial" w:hAnsi="Times New Roman" w:cs="Times New Roman"/>
          <w:kern w:val="2"/>
          <w:lang w:eastAsia="ar-SA"/>
        </w:rPr>
        <w:t>Заказчик вправе подписать предписание на устранение дефектов и недостатков на объекте производства работ в одностороннем порядке, самостоятельно установить срок устранения указанных дефектов и недостатков и направить данный документ Подрядчику заказным письмом с уведомлением по почте или по факсимильной связи.</w:t>
      </w:r>
    </w:p>
    <w:p w:rsidR="007B58A5" w:rsidRPr="007B58A5" w:rsidRDefault="007B58A5" w:rsidP="007B58A5">
      <w:pPr>
        <w:widowControl w:val="0"/>
        <w:suppressAutoHyphens/>
        <w:spacing w:after="0" w:line="240" w:lineRule="auto"/>
        <w:ind w:firstLine="525"/>
        <w:jc w:val="both"/>
        <w:rPr>
          <w:rFonts w:ascii="Times New Roman" w:eastAsia="Arial" w:hAnsi="Times New Roman" w:cs="Times New Roman"/>
          <w:kern w:val="2"/>
          <w:lang w:eastAsia="ar-SA"/>
        </w:rPr>
      </w:pPr>
      <w:r w:rsidRPr="007B58A5">
        <w:rPr>
          <w:rFonts w:ascii="Times New Roman" w:eastAsia="Arial" w:hAnsi="Times New Roman" w:cs="Times New Roman"/>
          <w:kern w:val="2"/>
          <w:lang w:eastAsia="ar-SA"/>
        </w:rPr>
        <w:t>Подрядчик обязан за свой счет, в установленные Заказчиком сроки, устранить указанные в предписании дефекты и недостатки, выявленные на объекте производства работ.</w:t>
      </w:r>
    </w:p>
    <w:p w:rsidR="007B58A5" w:rsidRPr="007B58A5" w:rsidRDefault="007B58A5" w:rsidP="007B58A5">
      <w:pPr>
        <w:widowControl w:val="0"/>
        <w:suppressAutoHyphens/>
        <w:spacing w:after="0" w:line="240" w:lineRule="auto"/>
        <w:ind w:firstLine="525"/>
        <w:jc w:val="both"/>
        <w:rPr>
          <w:rFonts w:ascii="Times New Roman" w:eastAsia="Arial" w:hAnsi="Times New Roman" w:cs="Times New Roman"/>
          <w:kern w:val="2"/>
          <w:lang w:eastAsia="ar-SA"/>
        </w:rPr>
      </w:pPr>
      <w:r w:rsidRPr="007B58A5">
        <w:rPr>
          <w:rFonts w:ascii="Times New Roman" w:eastAsia="Arial" w:hAnsi="Times New Roman" w:cs="Times New Roman"/>
          <w:kern w:val="2"/>
          <w:lang w:eastAsia="ar-SA"/>
        </w:rPr>
        <w:t>В случае отказа Подрядчика от исправления дефектов и недостатков работ собственными средствами, Заказчик вправе потребовать возмещения, понесенных им расходов, на исправление выявленных дефектов и недостатков в работе Подрядчика, силами другой подрядной организации.</w:t>
      </w:r>
    </w:p>
    <w:p w:rsidR="007B58A5" w:rsidRPr="007B58A5" w:rsidRDefault="007B58A5" w:rsidP="007B58A5">
      <w:pPr>
        <w:widowControl w:val="0"/>
        <w:suppressAutoHyphens/>
        <w:spacing w:after="0" w:line="100" w:lineRule="atLeast"/>
        <w:ind w:firstLine="360"/>
        <w:jc w:val="both"/>
        <w:rPr>
          <w:rFonts w:ascii="Times New Roman" w:eastAsia="Times New Roman" w:hAnsi="Times New Roman" w:cs="Times New Roman"/>
          <w:kern w:val="2"/>
          <w:lang w:eastAsia="ar-SA"/>
        </w:rPr>
      </w:pPr>
    </w:p>
    <w:p w:rsidR="007B58A5" w:rsidRPr="007B58A5" w:rsidRDefault="007B58A5" w:rsidP="007B58A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7B58A5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                        5.  Права и обязанности Подрядчика</w:t>
      </w:r>
    </w:p>
    <w:p w:rsidR="007B58A5" w:rsidRPr="007B58A5" w:rsidRDefault="007B58A5" w:rsidP="007B58A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7B58A5">
        <w:rPr>
          <w:rFonts w:ascii="Times New Roman" w:eastAsia="Times New Roman" w:hAnsi="Times New Roman" w:cs="Times New Roman"/>
          <w:bCs/>
          <w:lang w:eastAsia="ru-RU"/>
        </w:rPr>
        <w:t xml:space="preserve">      </w:t>
      </w:r>
      <w:r w:rsidRPr="007B58A5">
        <w:rPr>
          <w:rFonts w:ascii="Times New Roman" w:eastAsia="Times New Roman" w:hAnsi="Times New Roman" w:cs="Times New Roman"/>
          <w:bCs/>
          <w:u w:val="single"/>
          <w:lang w:eastAsia="ru-RU"/>
        </w:rPr>
        <w:t>Подрядчик обязан:</w:t>
      </w:r>
    </w:p>
    <w:p w:rsidR="007B58A5" w:rsidRPr="007B58A5" w:rsidRDefault="007B58A5" w:rsidP="007B58A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      5.1. В соответствии с условиями настоящего контракта, при соблюдении требований технической документации (СНиП, ГОСТ, и методических рекомендаций.) обеспечить выполнение работ, обозначенных в п. 1.1. муниципального контракта и ежемесячно сдавать результат выполненных работ Заказчику, к сроку, установленному  п. 3.3. настоящего контракта. </w:t>
      </w:r>
    </w:p>
    <w:p w:rsidR="007B58A5" w:rsidRPr="007B58A5" w:rsidRDefault="007B58A5" w:rsidP="007B58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>5.2. Вести журнал производства работ с начала производства работ до их завершения.</w:t>
      </w:r>
    </w:p>
    <w:p w:rsidR="007B58A5" w:rsidRPr="007B58A5" w:rsidRDefault="007B58A5" w:rsidP="007B58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5.3. Обеспечить на объектах производства работ безопасность движения пешеходов (граждан), выполнение необходимых мероприятий по технике безопасности и охране окружающей среды. </w:t>
      </w:r>
    </w:p>
    <w:p w:rsidR="007B58A5" w:rsidRPr="007B58A5" w:rsidRDefault="007B58A5" w:rsidP="007B58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5.4. Принимать меры по предотвращению возможного причинения вреда объекту обслуживания и третьим лицам в период производства  работ на объекте. </w:t>
      </w:r>
    </w:p>
    <w:p w:rsidR="007B58A5" w:rsidRPr="007B58A5" w:rsidRDefault="007B58A5" w:rsidP="007B58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5.5. Представлять по требованию представителя Заказчика журнал производства работ для осуществления </w:t>
      </w:r>
      <w:proofErr w:type="gramStart"/>
      <w:r w:rsidRPr="007B58A5">
        <w:rPr>
          <w:rFonts w:ascii="Times New Roman" w:eastAsia="Times New Roman" w:hAnsi="Times New Roman" w:cs="Times New Roman"/>
          <w:lang w:eastAsia="ru-RU"/>
        </w:rPr>
        <w:t>контроля за</w:t>
      </w:r>
      <w:proofErr w:type="gramEnd"/>
      <w:r w:rsidRPr="007B58A5">
        <w:rPr>
          <w:rFonts w:ascii="Times New Roman" w:eastAsia="Times New Roman" w:hAnsi="Times New Roman" w:cs="Times New Roman"/>
          <w:lang w:eastAsia="ru-RU"/>
        </w:rPr>
        <w:t xml:space="preserve"> ходом выполнения работ на объектах. </w:t>
      </w:r>
    </w:p>
    <w:p w:rsidR="007B58A5" w:rsidRPr="007B58A5" w:rsidRDefault="007B58A5" w:rsidP="007B58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5.6. В случае приостановки производства работ, происходящей не по инициативе Заказчика, Подрядчик обязан в течение 4 (четырех) часов с момента приостановки работ  проинформировать об этом Заказчика. </w:t>
      </w:r>
    </w:p>
    <w:p w:rsidR="007B58A5" w:rsidRPr="007B58A5" w:rsidRDefault="007B58A5" w:rsidP="007B58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>5.7. Подрядчик обязан за свой счет, быстро  и своевременно устранять недостатки, указанные в актах контрольных проверок и предписаниях Заказчика.</w:t>
      </w:r>
    </w:p>
    <w:p w:rsidR="007B58A5" w:rsidRPr="007B58A5" w:rsidRDefault="007B58A5" w:rsidP="007B58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lastRenderedPageBreak/>
        <w:t>5.7. В случае несогласия Подрядчика с претензиями Заказчика, Подрядчик вправе организовать комиссионный выход и обследование объекта содержания с привлечением представителя Заказчика, а в необходимых случаях и с привлечением представителя администрации Ленинского района г. Перми.</w:t>
      </w:r>
    </w:p>
    <w:p w:rsidR="007B58A5" w:rsidRPr="007B58A5" w:rsidRDefault="007B58A5" w:rsidP="007B58A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7B58A5">
        <w:rPr>
          <w:rFonts w:ascii="Times New Roman" w:eastAsia="Times New Roman" w:hAnsi="Times New Roman" w:cs="Times New Roman"/>
          <w:b/>
          <w:bCs/>
          <w:lang w:eastAsia="ru-RU"/>
        </w:rPr>
        <w:t>6.  Права и обязанности Заказчика</w:t>
      </w:r>
    </w:p>
    <w:p w:rsidR="007B58A5" w:rsidRPr="007B58A5" w:rsidRDefault="007B58A5" w:rsidP="007B58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6.1. Для осуществления </w:t>
      </w:r>
      <w:proofErr w:type="gramStart"/>
      <w:r w:rsidRPr="007B58A5">
        <w:rPr>
          <w:rFonts w:ascii="Times New Roman" w:eastAsia="Times New Roman" w:hAnsi="Times New Roman" w:cs="Times New Roman"/>
          <w:lang w:eastAsia="ru-RU"/>
        </w:rPr>
        <w:t>контроля за</w:t>
      </w:r>
      <w:proofErr w:type="gramEnd"/>
      <w:r w:rsidRPr="007B58A5">
        <w:rPr>
          <w:rFonts w:ascii="Times New Roman" w:eastAsia="Times New Roman" w:hAnsi="Times New Roman" w:cs="Times New Roman"/>
          <w:lang w:eastAsia="ru-RU"/>
        </w:rPr>
        <w:t xml:space="preserve"> ходом производства работ и принятия оперативных решений Заказчик назначает уполномоченного представителя, имеющего право: </w:t>
      </w:r>
    </w:p>
    <w:p w:rsidR="007B58A5" w:rsidRPr="007B58A5" w:rsidRDefault="007B58A5" w:rsidP="007B58A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-присутствовать на объекте производства работ; </w:t>
      </w:r>
    </w:p>
    <w:p w:rsidR="007B58A5" w:rsidRPr="007B58A5" w:rsidRDefault="007B58A5" w:rsidP="007B58A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-осуществлять мероприятия, обеспечивающие </w:t>
      </w:r>
      <w:proofErr w:type="gramStart"/>
      <w:r w:rsidRPr="007B58A5">
        <w:rPr>
          <w:rFonts w:ascii="Times New Roman" w:eastAsia="Times New Roman" w:hAnsi="Times New Roman" w:cs="Times New Roman"/>
          <w:lang w:eastAsia="ru-RU"/>
        </w:rPr>
        <w:t>контроль за</w:t>
      </w:r>
      <w:proofErr w:type="gramEnd"/>
      <w:r w:rsidRPr="007B58A5">
        <w:rPr>
          <w:rFonts w:ascii="Times New Roman" w:eastAsia="Times New Roman" w:hAnsi="Times New Roman" w:cs="Times New Roman"/>
          <w:lang w:eastAsia="ru-RU"/>
        </w:rPr>
        <w:t xml:space="preserve"> качеством производства работ;</w:t>
      </w:r>
    </w:p>
    <w:p w:rsidR="007B58A5" w:rsidRPr="007B58A5" w:rsidRDefault="007B58A5" w:rsidP="007B58A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>-отдавать письменные распоряжения о частичной и полной приостановке производства работ с  указанием причин приостановки;</w:t>
      </w:r>
    </w:p>
    <w:p w:rsidR="007B58A5" w:rsidRPr="007B58A5" w:rsidRDefault="007B58A5" w:rsidP="007B58A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-давать указания о запрещении применения  некачественных расходных материалов и </w:t>
      </w:r>
    </w:p>
    <w:p w:rsidR="007B58A5" w:rsidRPr="007B58A5" w:rsidRDefault="007B58A5" w:rsidP="007B58A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>использования технических средств, не обеспечивающих надлежащий уровень качества  работ;</w:t>
      </w:r>
    </w:p>
    <w:p w:rsidR="007B58A5" w:rsidRPr="007B58A5" w:rsidRDefault="007B58A5" w:rsidP="007B58A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-принимать выполненные объемы работ и давать письменные предписания об устранении </w:t>
      </w:r>
    </w:p>
    <w:p w:rsidR="007B58A5" w:rsidRPr="007B58A5" w:rsidRDefault="007B58A5" w:rsidP="007B58A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 выявленных дефектов и недостатков и назначать сроки для их устранения; </w:t>
      </w:r>
    </w:p>
    <w:p w:rsidR="007B58A5" w:rsidRPr="007B58A5" w:rsidRDefault="007B58A5" w:rsidP="007B58A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>-производить проверку журнала производства работ, а также  наличие сертификатов качества на расходные материалы;</w:t>
      </w:r>
    </w:p>
    <w:p w:rsidR="007B58A5" w:rsidRPr="007B58A5" w:rsidRDefault="007B58A5" w:rsidP="007B58A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-осуществлять иные полномочия по реализации </w:t>
      </w:r>
      <w:proofErr w:type="gramStart"/>
      <w:r w:rsidRPr="007B58A5">
        <w:rPr>
          <w:rFonts w:ascii="Times New Roman" w:eastAsia="Times New Roman" w:hAnsi="Times New Roman" w:cs="Times New Roman"/>
          <w:lang w:eastAsia="ru-RU"/>
        </w:rPr>
        <w:t>контроля за</w:t>
      </w:r>
      <w:proofErr w:type="gramEnd"/>
      <w:r w:rsidRPr="007B58A5">
        <w:rPr>
          <w:rFonts w:ascii="Times New Roman" w:eastAsia="Times New Roman" w:hAnsi="Times New Roman" w:cs="Times New Roman"/>
          <w:lang w:eastAsia="ru-RU"/>
        </w:rPr>
        <w:t xml:space="preserve"> ходом и  качеством работ.</w:t>
      </w:r>
    </w:p>
    <w:p w:rsidR="007B58A5" w:rsidRPr="007B58A5" w:rsidRDefault="007B58A5" w:rsidP="007B58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>6.2. Утверждать расчет объемов работ (техническое задание), по настоящему контракту.</w:t>
      </w:r>
    </w:p>
    <w:p w:rsidR="007B58A5" w:rsidRPr="007B58A5" w:rsidRDefault="007B58A5" w:rsidP="007B58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6.3. Своевременно осуществлять приемку выполненных Подрядчиком работ, подписывать акты на выполненные объемы работ. </w:t>
      </w:r>
    </w:p>
    <w:p w:rsidR="007B58A5" w:rsidRPr="007B58A5" w:rsidRDefault="007B58A5" w:rsidP="007B58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>6.4. Производить оплату выполненных и принятых к оплате объемов работ в порядке и в сроки, установленные  разделом 3 настоящего контракта.</w:t>
      </w:r>
    </w:p>
    <w:p w:rsidR="007B58A5" w:rsidRPr="007B58A5" w:rsidRDefault="007B58A5" w:rsidP="007B58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6.6. Заказчик осуществляет </w:t>
      </w:r>
      <w:proofErr w:type="gramStart"/>
      <w:r w:rsidRPr="007B58A5">
        <w:rPr>
          <w:rFonts w:ascii="Times New Roman" w:eastAsia="Times New Roman" w:hAnsi="Times New Roman" w:cs="Times New Roman"/>
          <w:lang w:eastAsia="ru-RU"/>
        </w:rPr>
        <w:t>контроль за</w:t>
      </w:r>
      <w:proofErr w:type="gramEnd"/>
      <w:r w:rsidRPr="007B58A5">
        <w:rPr>
          <w:rFonts w:ascii="Times New Roman" w:eastAsia="Times New Roman" w:hAnsi="Times New Roman" w:cs="Times New Roman"/>
          <w:lang w:eastAsia="ru-RU"/>
        </w:rPr>
        <w:t xml:space="preserve"> качеством работ выполненных Подрядчиком,  посредством периодических проверок, проводимых в течение отчетного месяца. Количество проверок определяется Заказчиком, их периодичность должна быть не менее чем одной  в каждую неделю. По итогам каждой проверки представители Заказчика и Подрядчика составляю </w:t>
      </w:r>
      <w:proofErr w:type="gramStart"/>
      <w:r w:rsidRPr="007B58A5">
        <w:rPr>
          <w:rFonts w:ascii="Times New Roman" w:eastAsia="Times New Roman" w:hAnsi="Times New Roman" w:cs="Times New Roman"/>
          <w:lang w:eastAsia="ru-RU"/>
        </w:rPr>
        <w:t>акт</w:t>
      </w:r>
      <w:proofErr w:type="gramEnd"/>
      <w:r w:rsidRPr="007B58A5">
        <w:rPr>
          <w:rFonts w:ascii="Times New Roman" w:eastAsia="Times New Roman" w:hAnsi="Times New Roman" w:cs="Times New Roman"/>
          <w:lang w:eastAsia="ru-RU"/>
        </w:rPr>
        <w:t xml:space="preserve"> в котором фиксируют выявленные дефекты и недостатки, обнаруженные в работе Подрядчика, формулируют по ним замечания и назначают срок на их устранение.  </w:t>
      </w:r>
    </w:p>
    <w:p w:rsidR="007B58A5" w:rsidRPr="007B58A5" w:rsidRDefault="007B58A5" w:rsidP="007B58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6.7. Заказчик вправе производить фотографирование объекта. Фотодокументом является снимок, выполненный в цифровом формате и перенесенный на бумажный носитель с указанием наименования объекта, исполнителя снимка </w:t>
      </w:r>
      <w:r w:rsidRPr="007B58A5">
        <w:rPr>
          <w:rFonts w:ascii="Times New Roman" w:eastAsia="Times New Roman" w:hAnsi="Times New Roman" w:cs="Times New Roman"/>
          <w:i/>
          <w:lang w:eastAsia="ru-RU"/>
        </w:rPr>
        <w:t>(ФИО, занимаемая должность)</w:t>
      </w:r>
      <w:r w:rsidRPr="007B58A5">
        <w:rPr>
          <w:rFonts w:ascii="Times New Roman" w:eastAsia="Times New Roman" w:hAnsi="Times New Roman" w:cs="Times New Roman"/>
          <w:lang w:eastAsia="ru-RU"/>
        </w:rPr>
        <w:t xml:space="preserve">, даты и времени его съемки. </w:t>
      </w:r>
    </w:p>
    <w:p w:rsidR="007B58A5" w:rsidRPr="007B58A5" w:rsidRDefault="007B58A5" w:rsidP="007B58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>6.8. Данные журналов производства работ, актов и предписаний на устранение недостатков работ и выявленных дефектов служат основанием для снижения оплаты работ, применения к Подрядчику штрафных санкций в соответствии с условиями настоящего контракта.</w:t>
      </w:r>
    </w:p>
    <w:p w:rsidR="007B58A5" w:rsidRPr="007B58A5" w:rsidRDefault="007B58A5" w:rsidP="007B58A5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lang w:eastAsia="ar-SA"/>
        </w:rPr>
      </w:pPr>
      <w:r w:rsidRPr="007B58A5">
        <w:rPr>
          <w:rFonts w:ascii="Times New Roman" w:eastAsia="Arial" w:hAnsi="Times New Roman" w:cs="Times New Roman"/>
          <w:kern w:val="2"/>
          <w:lang w:eastAsia="ar-SA"/>
        </w:rPr>
        <w:t>6.9. Предписания на устранение недостатков подписываются представителями обеих сторон контракта,</w:t>
      </w:r>
      <w:r w:rsidRPr="007B58A5">
        <w:rPr>
          <w:rFonts w:ascii="Times New Roman" w:eastAsia="Times New Roman" w:hAnsi="Times New Roman" w:cs="Times New Roman"/>
          <w:kern w:val="2"/>
          <w:lang w:eastAsia="ar-SA"/>
        </w:rPr>
        <w:t xml:space="preserve"> при отказе Подрядчика от подписания этого документа,  в предписании делается отметка об отказе, предписание подписывается Заказчиком единолично,  и в течение суток направляется Подрядчику заказным письмом с уведомлением или по факсимильной связи. Замечания, отмеченные Заказчиком в предписании, подлежат обязательному исполнению Подрядчиком,  и могут быть оспорены  (признаны недействительными) только в судебном порядке. </w:t>
      </w:r>
    </w:p>
    <w:p w:rsidR="007B58A5" w:rsidRPr="007B58A5" w:rsidRDefault="007B58A5" w:rsidP="007B58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7B58A5">
        <w:rPr>
          <w:rFonts w:ascii="Times New Roman" w:eastAsia="Times New Roman" w:hAnsi="Times New Roman" w:cs="Times New Roman"/>
          <w:b/>
          <w:bCs/>
          <w:lang w:eastAsia="ru-RU"/>
        </w:rPr>
        <w:t>7. Ответственность сторон</w:t>
      </w:r>
    </w:p>
    <w:p w:rsidR="007B58A5" w:rsidRPr="007B58A5" w:rsidRDefault="007B58A5" w:rsidP="007B58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>7.1. За невыполнение или ненадлежащее выполнение договорных (</w:t>
      </w:r>
      <w:r w:rsidRPr="007B58A5">
        <w:rPr>
          <w:rFonts w:ascii="Times New Roman" w:eastAsia="Times New Roman" w:hAnsi="Times New Roman" w:cs="Times New Roman"/>
          <w:i/>
          <w:lang w:eastAsia="ru-RU"/>
        </w:rPr>
        <w:t>принятых по контракту</w:t>
      </w:r>
      <w:r w:rsidRPr="007B58A5">
        <w:rPr>
          <w:rFonts w:ascii="Times New Roman" w:eastAsia="Times New Roman" w:hAnsi="Times New Roman" w:cs="Times New Roman"/>
          <w:lang w:eastAsia="ru-RU"/>
        </w:rPr>
        <w:t>) обязательств, стороны несут ответственность в соответствии с действующим законодательством РФ.</w:t>
      </w:r>
    </w:p>
    <w:p w:rsidR="007B58A5" w:rsidRPr="007B58A5" w:rsidRDefault="007B58A5" w:rsidP="007B58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7.2. Подрядчик несет полную материальную ответственность за действия субподрядных организаций, в случае их привлечения к работам по настоящему контракту. </w:t>
      </w:r>
    </w:p>
    <w:p w:rsidR="007B58A5" w:rsidRPr="007B58A5" w:rsidRDefault="007B58A5" w:rsidP="007B58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>7.3. Подрядчик несет ответственность и обязанность по возмещению прямого ущерба, причиненного Заказчику, или третьим лицам, при производстве работ по настоящему контракту, допущении нарушений условий, как самого муниципального контракта, так и  требований  действующего законодательства и (или) технических нормативный актов (</w:t>
      </w:r>
      <w:proofErr w:type="spellStart"/>
      <w:r w:rsidRPr="007B58A5">
        <w:rPr>
          <w:rFonts w:ascii="Times New Roman" w:eastAsia="Times New Roman" w:hAnsi="Times New Roman" w:cs="Times New Roman"/>
          <w:lang w:eastAsia="ru-RU"/>
        </w:rPr>
        <w:t>СНиП</w:t>
      </w:r>
      <w:proofErr w:type="spellEnd"/>
      <w:r w:rsidRPr="007B58A5">
        <w:rPr>
          <w:rFonts w:ascii="Times New Roman" w:eastAsia="Times New Roman" w:hAnsi="Times New Roman" w:cs="Times New Roman"/>
          <w:lang w:eastAsia="ru-RU"/>
        </w:rPr>
        <w:t xml:space="preserve">, ГОСТ,  </w:t>
      </w:r>
      <w:proofErr w:type="spellStart"/>
      <w:r w:rsidRPr="007B58A5">
        <w:rPr>
          <w:rFonts w:ascii="Times New Roman" w:eastAsia="Times New Roman" w:hAnsi="Times New Roman" w:cs="Times New Roman"/>
          <w:lang w:eastAsia="ru-RU"/>
        </w:rPr>
        <w:t>СаНПиН</w:t>
      </w:r>
      <w:proofErr w:type="spellEnd"/>
      <w:r w:rsidRPr="007B58A5">
        <w:rPr>
          <w:rFonts w:ascii="Times New Roman" w:eastAsia="Times New Roman" w:hAnsi="Times New Roman" w:cs="Times New Roman"/>
          <w:lang w:eastAsia="ru-RU"/>
        </w:rPr>
        <w:t xml:space="preserve"> и т.д.). </w:t>
      </w:r>
    </w:p>
    <w:p w:rsidR="007B58A5" w:rsidRPr="007B58A5" w:rsidRDefault="007B58A5" w:rsidP="007B58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lastRenderedPageBreak/>
        <w:t>7.4. За каждое нарушение (ненадлежащее исполнение) обязательств, принятых Подрядчиком по настоящему контракту, Заказчик вправе удержать с Подрядчика неустойку в размерах  предусмотренных  приложениями № 3   «Критерии оценки качества и снижения стоимости работ».</w:t>
      </w:r>
      <w:r w:rsidRPr="007B58A5">
        <w:rPr>
          <w:rFonts w:ascii="Times New Roman" w:eastAsia="Times New Roman" w:hAnsi="Times New Roman" w:cs="Times New Roman"/>
          <w:color w:val="FF0000"/>
          <w:lang w:eastAsia="ru-RU"/>
        </w:rPr>
        <w:t xml:space="preserve"> </w:t>
      </w:r>
    </w:p>
    <w:p w:rsidR="007B58A5" w:rsidRPr="007B58A5" w:rsidRDefault="007B58A5" w:rsidP="007B58A5">
      <w:pPr>
        <w:spacing w:after="0" w:line="301" w:lineRule="atLeast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7.5. За невыполнение предписаний Заказчика в установленный срок, с Подрядчика может быть удержан  штраф в размере </w:t>
      </w:r>
      <w:r w:rsidRPr="007B58A5">
        <w:rPr>
          <w:rFonts w:ascii="Times New Roman" w:eastAsia="Times New Roman" w:hAnsi="Times New Roman" w:cs="Times New Roman"/>
          <w:b/>
          <w:lang w:eastAsia="ru-RU"/>
        </w:rPr>
        <w:t>10 000 (десять тысяч)</w:t>
      </w:r>
      <w:r w:rsidRPr="007B58A5">
        <w:rPr>
          <w:rFonts w:ascii="Times New Roman" w:eastAsia="Times New Roman" w:hAnsi="Times New Roman" w:cs="Times New Roman"/>
          <w:lang w:eastAsia="ru-RU"/>
        </w:rPr>
        <w:t xml:space="preserve"> рублей за каждый случай несоблюдения условий предписания. </w:t>
      </w:r>
    </w:p>
    <w:p w:rsidR="007B58A5" w:rsidRPr="007B58A5" w:rsidRDefault="007B58A5" w:rsidP="007B58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>7.6. Заказчик за нарушение своих обязательств по контракту уплачивает Подрядчику неустойку в размере 1/300 действующей на день уплаты неустойки ставки рефинансирования Центрального банка Российской Федерации, начисляемой за каждый день просрочки.</w:t>
      </w:r>
    </w:p>
    <w:p w:rsidR="007B58A5" w:rsidRPr="007B58A5" w:rsidRDefault="007B58A5" w:rsidP="007B58A5">
      <w:pPr>
        <w:spacing w:after="0" w:line="301" w:lineRule="atLeast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>7.7. Удержание штрафов  и (или) неустойки производится Заказчиком непосредственно при расчетах согласно  п. 3.7. настоящего контракта.</w:t>
      </w:r>
    </w:p>
    <w:p w:rsidR="007B58A5" w:rsidRPr="007B58A5" w:rsidRDefault="007B58A5" w:rsidP="007B58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>7.8. Уплата штрафных санкций или вычеты из стоимости работ не освобождает стороны от выполнения принятых обязательств.</w:t>
      </w:r>
    </w:p>
    <w:p w:rsidR="007B58A5" w:rsidRPr="007B58A5" w:rsidRDefault="007B58A5" w:rsidP="007B58A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7B58A5">
        <w:rPr>
          <w:rFonts w:ascii="Times New Roman" w:eastAsia="Times New Roman" w:hAnsi="Times New Roman" w:cs="Times New Roman"/>
          <w:b/>
          <w:bCs/>
          <w:lang w:eastAsia="ru-RU"/>
        </w:rPr>
        <w:t>8. Срок действия контракта и его прекращение</w:t>
      </w:r>
    </w:p>
    <w:p w:rsidR="007B58A5" w:rsidRPr="007B58A5" w:rsidRDefault="007B58A5" w:rsidP="007B58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>8.1. Настоящий муниципальный контракт составлен в 2-х экземплярах, имеющих одинаковую юридическую силу из которых:</w:t>
      </w:r>
    </w:p>
    <w:p w:rsidR="007B58A5" w:rsidRPr="007B58A5" w:rsidRDefault="007B58A5" w:rsidP="007B58A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>- первый экземпляр – передается  Подрядчику;</w:t>
      </w:r>
    </w:p>
    <w:p w:rsidR="007B58A5" w:rsidRPr="007B58A5" w:rsidRDefault="007B58A5" w:rsidP="007B58A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>- второй экземпляр – Заказчику.</w:t>
      </w:r>
    </w:p>
    <w:p w:rsidR="007B58A5" w:rsidRPr="007B58A5" w:rsidRDefault="007B58A5" w:rsidP="007B58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>8.2. Контра</w:t>
      </w:r>
      <w:proofErr w:type="gramStart"/>
      <w:r w:rsidRPr="007B58A5">
        <w:rPr>
          <w:rFonts w:ascii="Times New Roman" w:eastAsia="Times New Roman" w:hAnsi="Times New Roman" w:cs="Times New Roman"/>
          <w:lang w:eastAsia="ru-RU"/>
        </w:rPr>
        <w:t>кт вст</w:t>
      </w:r>
      <w:proofErr w:type="gramEnd"/>
      <w:r w:rsidRPr="007B58A5">
        <w:rPr>
          <w:rFonts w:ascii="Times New Roman" w:eastAsia="Times New Roman" w:hAnsi="Times New Roman" w:cs="Times New Roman"/>
          <w:lang w:eastAsia="ru-RU"/>
        </w:rPr>
        <w:t xml:space="preserve">упает в законную силу с момента его подписания сторонами, и действует до полного исполнения всех принятых по нему обязательств, если иное не будет предусмотрено дополнительными соглашениями сторон.  </w:t>
      </w:r>
    </w:p>
    <w:p w:rsidR="007B58A5" w:rsidRPr="007B58A5" w:rsidRDefault="007B58A5" w:rsidP="007B58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>8.3. Расторжение настоящего муниципального контракта допускается лишь по соглашению сторон или решению суда по основаниям, предусмотренным гражданским законодательством.</w:t>
      </w:r>
    </w:p>
    <w:p w:rsidR="007B58A5" w:rsidRPr="007B58A5" w:rsidRDefault="007B58A5" w:rsidP="007B58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>8.4. При расторжении настоящего муниципального контракта по решению суда при наличии вины Подрядчика, Подрядчик уплачивает Заказчику единовременно неустойку в размере 25% от общей цены, указанной в п. 3.1. настоящего муниципального контракта.</w:t>
      </w:r>
    </w:p>
    <w:p w:rsidR="007B58A5" w:rsidRPr="007B58A5" w:rsidRDefault="007B58A5" w:rsidP="007B58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7B58A5">
        <w:rPr>
          <w:rFonts w:ascii="Times New Roman" w:eastAsia="Times New Roman" w:hAnsi="Times New Roman" w:cs="Times New Roman"/>
          <w:b/>
          <w:bCs/>
          <w:lang w:eastAsia="ru-RU"/>
        </w:rPr>
        <w:t>9. Разрешение споров между сторонами</w:t>
      </w:r>
    </w:p>
    <w:p w:rsidR="007B58A5" w:rsidRPr="007B58A5" w:rsidRDefault="007B58A5" w:rsidP="007B58A5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kern w:val="2"/>
          <w:lang w:eastAsia="ar-SA"/>
        </w:rPr>
      </w:pPr>
      <w:r w:rsidRPr="007B58A5">
        <w:rPr>
          <w:rFonts w:ascii="Times New Roman" w:eastAsia="Arial Unicode MS" w:hAnsi="Times New Roman" w:cs="Times New Roman"/>
          <w:kern w:val="2"/>
          <w:lang w:eastAsia="ar-SA"/>
        </w:rPr>
        <w:t>9.1.Взаимоотношения сторон по контракту регулируется его содержанием и действующим законодательством Российской Федерации.</w:t>
      </w:r>
    </w:p>
    <w:p w:rsidR="007B58A5" w:rsidRPr="007B58A5" w:rsidRDefault="007B58A5" w:rsidP="007B58A5">
      <w:pPr>
        <w:tabs>
          <w:tab w:val="left" w:pos="150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            9.2. Все споры и разногласия, возникающие между сторонами по контракту, решаются путем переговоров. В случае отсутствия взаимного соглашения, споры и разногласия подлежат передаче на рассмотрение в Арбитражном суде Пермского края. </w:t>
      </w:r>
    </w:p>
    <w:p w:rsidR="007B58A5" w:rsidRPr="007B58A5" w:rsidRDefault="007B58A5" w:rsidP="007B58A5">
      <w:pPr>
        <w:tabs>
          <w:tab w:val="left" w:pos="150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  </w:t>
      </w:r>
    </w:p>
    <w:p w:rsidR="007B58A5" w:rsidRPr="007B58A5" w:rsidRDefault="007B58A5" w:rsidP="007B58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7B58A5">
        <w:rPr>
          <w:rFonts w:ascii="Times New Roman" w:eastAsia="Times New Roman" w:hAnsi="Times New Roman" w:cs="Times New Roman"/>
          <w:b/>
          <w:bCs/>
          <w:lang w:eastAsia="ru-RU"/>
        </w:rPr>
        <w:t>10. Обстоятельства непреодолимой силы</w:t>
      </w:r>
    </w:p>
    <w:p w:rsidR="007B58A5" w:rsidRPr="007B58A5" w:rsidRDefault="007B58A5" w:rsidP="007B58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>10.1. Стороны освобождаются от ответственности за частичное или полное неисполнение своих обязательств по контракту, если их исполнению препятствует чрезвычайное и непредотвратимое при данных условиях форс-мажорное обстоятельство (непреодолимая сила).</w:t>
      </w:r>
    </w:p>
    <w:p w:rsidR="007B58A5" w:rsidRPr="007B58A5" w:rsidRDefault="007B58A5" w:rsidP="007B58A5">
      <w:pPr>
        <w:spacing w:after="0" w:line="301" w:lineRule="atLeast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>10.2. При возникновении обстоятельств непреодолимой силы, препятствующих исполнению обязательств по контракту одной из сторон, она обязана оповестить другую сторону не позднее 5 (пяти) дней с момента возникновения таких обстоятельств, при этом срок выполнения обязательств по контракту переносится соразмерно времени, в течение которого действовали такие обстоятельства.</w:t>
      </w:r>
    </w:p>
    <w:p w:rsidR="007B58A5" w:rsidRPr="007B58A5" w:rsidRDefault="007B58A5" w:rsidP="007B58A5">
      <w:pPr>
        <w:spacing w:after="0" w:line="301" w:lineRule="atLeast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B58A5">
        <w:rPr>
          <w:rFonts w:ascii="Times New Roman" w:eastAsia="Times New Roman" w:hAnsi="Times New Roman" w:cs="Times New Roman"/>
          <w:b/>
          <w:lang w:eastAsia="ru-RU"/>
        </w:rPr>
        <w:t>11. Обеспечение исполнения  муниципального контракта</w:t>
      </w:r>
    </w:p>
    <w:p w:rsidR="007B58A5" w:rsidRPr="007B58A5" w:rsidRDefault="007B58A5" w:rsidP="007B58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>11.1. Подрядчик для заключения настоящего муниципального контракта обязан представить обеспечение  его исполнения в виде:</w:t>
      </w:r>
    </w:p>
    <w:p w:rsidR="007B58A5" w:rsidRPr="007B58A5" w:rsidRDefault="007B58A5" w:rsidP="007B58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>- безотзывной банковской гарантии,</w:t>
      </w:r>
    </w:p>
    <w:p w:rsidR="007B58A5" w:rsidRPr="007B58A5" w:rsidRDefault="007B58A5" w:rsidP="007B58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>- или  передачи Заказчику в залог денежных средств, в том числе в форме вклада (депозита), в размере 10 % от начальной (максимальной) цены контракта.</w:t>
      </w:r>
    </w:p>
    <w:p w:rsidR="007B58A5" w:rsidRPr="007B58A5" w:rsidRDefault="007B58A5" w:rsidP="007B58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color w:val="000000"/>
          <w:lang w:eastAsia="ru-RU"/>
        </w:rPr>
        <w:t xml:space="preserve">11.2. </w:t>
      </w:r>
      <w:proofErr w:type="gramStart"/>
      <w:r w:rsidRPr="007B58A5">
        <w:rPr>
          <w:rFonts w:ascii="Times New Roman" w:eastAsia="Times New Roman" w:hAnsi="Times New Roman" w:cs="Times New Roman"/>
          <w:color w:val="000000"/>
          <w:lang w:eastAsia="ru-RU"/>
        </w:rPr>
        <w:t>В случае выбора Подрядчиком</w:t>
      </w:r>
      <w:r w:rsidRPr="007B58A5">
        <w:rPr>
          <w:rFonts w:ascii="Times New Roman" w:eastAsia="Times New Roman" w:hAnsi="Times New Roman" w:cs="Times New Roman"/>
          <w:lang w:eastAsia="ru-RU"/>
        </w:rPr>
        <w:t xml:space="preserve"> в качестве обеспечения исполнения настоящего муниципального контракта – внесение залога денежных средств, Заказчик возвращает сумму залога, в том числе внесенную в форме вклада (депозита) победителем аукциона, с которым </w:t>
      </w:r>
      <w:r w:rsidRPr="007B58A5">
        <w:rPr>
          <w:rFonts w:ascii="Times New Roman" w:eastAsia="Times New Roman" w:hAnsi="Times New Roman" w:cs="Times New Roman"/>
          <w:lang w:eastAsia="ru-RU"/>
        </w:rPr>
        <w:lastRenderedPageBreak/>
        <w:t>заключается контракт, в срок не позднее месяца после полного исполнения Сторонами своих обязательств по контракту, включая устранение замечаний Заказчика по выявленным недостаткам работ в период производства работ и в</w:t>
      </w:r>
      <w:proofErr w:type="gramEnd"/>
      <w:r w:rsidRPr="007B58A5">
        <w:rPr>
          <w:rFonts w:ascii="Times New Roman" w:eastAsia="Times New Roman" w:hAnsi="Times New Roman" w:cs="Times New Roman"/>
          <w:lang w:eastAsia="ru-RU"/>
        </w:rPr>
        <w:t xml:space="preserve"> период гарантийного срока на результат выполненных работ.</w:t>
      </w:r>
    </w:p>
    <w:p w:rsidR="007B58A5" w:rsidRPr="007B58A5" w:rsidRDefault="007B58A5" w:rsidP="007B58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11.3. </w:t>
      </w:r>
      <w:proofErr w:type="gramStart"/>
      <w:r w:rsidRPr="007B58A5">
        <w:rPr>
          <w:rFonts w:ascii="Times New Roman" w:eastAsia="Times New Roman" w:hAnsi="Times New Roman" w:cs="Times New Roman"/>
          <w:lang w:eastAsia="ru-RU"/>
        </w:rPr>
        <w:t xml:space="preserve">В случае если по каким-либо причинам обеспечение исполнения муниципального контракта, установленное  в п.11.1. настоящего контракта перестало быть действительным, закончило свое действие или иным образом перестало обеспечивать исполнение Подрядчиком своих обязательств по контракту, </w:t>
      </w:r>
      <w:r w:rsidRPr="007B58A5">
        <w:rPr>
          <w:rFonts w:ascii="Times New Roman" w:eastAsia="Times New Roman" w:hAnsi="Times New Roman" w:cs="Times New Roman"/>
          <w:b/>
          <w:lang w:eastAsia="ru-RU"/>
        </w:rPr>
        <w:t>Подрядчик</w:t>
      </w:r>
      <w:r w:rsidRPr="007B58A5">
        <w:rPr>
          <w:rFonts w:ascii="Times New Roman" w:eastAsia="Times New Roman" w:hAnsi="Times New Roman" w:cs="Times New Roman"/>
          <w:lang w:eastAsia="ru-RU"/>
        </w:rPr>
        <w:t xml:space="preserve"> обязан в течение 10 (десяти) банковских дней с момента досрочного прекращения  оформленного обеспечения,  предоставить Заказчику иное обеспечение исполнения муниципального контракта, установленное п.11.1., на тех же</w:t>
      </w:r>
      <w:proofErr w:type="gramEnd"/>
      <w:r w:rsidRPr="007B58A5">
        <w:rPr>
          <w:rFonts w:ascii="Times New Roman" w:eastAsia="Times New Roman" w:hAnsi="Times New Roman" w:cs="Times New Roman"/>
          <w:lang w:eastAsia="ru-RU"/>
        </w:rPr>
        <w:t xml:space="preserve"> (прежних) </w:t>
      </w:r>
      <w:proofErr w:type="gramStart"/>
      <w:r w:rsidRPr="007B58A5">
        <w:rPr>
          <w:rFonts w:ascii="Times New Roman" w:eastAsia="Times New Roman" w:hAnsi="Times New Roman" w:cs="Times New Roman"/>
          <w:lang w:eastAsia="ru-RU"/>
        </w:rPr>
        <w:t>условиях</w:t>
      </w:r>
      <w:proofErr w:type="gramEnd"/>
      <w:r w:rsidRPr="007B58A5">
        <w:rPr>
          <w:rFonts w:ascii="Times New Roman" w:eastAsia="Times New Roman" w:hAnsi="Times New Roman" w:cs="Times New Roman"/>
          <w:lang w:eastAsia="ru-RU"/>
        </w:rPr>
        <w:t>, и в том же размере.</w:t>
      </w:r>
    </w:p>
    <w:p w:rsidR="007B58A5" w:rsidRPr="007B58A5" w:rsidRDefault="007B58A5" w:rsidP="007B58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>Залог денежных средств, в том числе в форме вклада (депозита) не может быть заменен другим способом обеспечения исполнения обязательства.</w:t>
      </w:r>
    </w:p>
    <w:p w:rsidR="007B58A5" w:rsidRPr="007B58A5" w:rsidRDefault="007B58A5" w:rsidP="007B58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>При выявлении поддельной банковской гарантии после заключения контракта, Заказчик обращается к Подрядчику с требованием о предоставлении в установленный срок иного обеспечения исполнения контракта на тех же условиях и в том же размере. При отказе Подрядчика предоставить Заказчику действительное обеспечение исполнения контракта, Заказчик обращается в суд с требованием о расторжении контракта.</w:t>
      </w:r>
    </w:p>
    <w:p w:rsidR="007B58A5" w:rsidRPr="007B58A5" w:rsidRDefault="007B58A5" w:rsidP="007B58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>11.4. При расторжении настоящего муниципального контракта по решению суда по вине Подрядчика, обеспечение исполнения  контракта в виде залога денежных средств Подрядчику не возвращается.</w:t>
      </w:r>
    </w:p>
    <w:p w:rsidR="007B58A5" w:rsidRPr="007B58A5" w:rsidRDefault="007B58A5" w:rsidP="007B58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>11.5. Обеспечение исполнения настоящего муниципального контракта  действует до полного исполнения Сторонами своих обязательств.</w:t>
      </w:r>
    </w:p>
    <w:p w:rsidR="007B58A5" w:rsidRPr="007B58A5" w:rsidRDefault="007B58A5" w:rsidP="007B58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spacing w:after="0" w:line="301" w:lineRule="atLeast"/>
        <w:ind w:left="2124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7B58A5">
        <w:rPr>
          <w:rFonts w:ascii="Times New Roman" w:eastAsia="Times New Roman" w:hAnsi="Times New Roman" w:cs="Times New Roman"/>
          <w:b/>
          <w:bCs/>
          <w:lang w:eastAsia="ru-RU"/>
        </w:rPr>
        <w:t>12. Юридические адреса и банковские реквизиты сторон</w:t>
      </w:r>
    </w:p>
    <w:p w:rsidR="007B58A5" w:rsidRPr="007B58A5" w:rsidRDefault="007B58A5" w:rsidP="007B58A5">
      <w:pPr>
        <w:spacing w:after="0" w:line="301" w:lineRule="atLeast"/>
        <w:ind w:left="-284"/>
        <w:rPr>
          <w:rFonts w:ascii="Times New Roman" w:eastAsia="Times New Roman" w:hAnsi="Times New Roman" w:cs="Times New Roman"/>
          <w:b/>
          <w:bCs/>
          <w:lang w:eastAsia="ru-RU"/>
        </w:rPr>
      </w:pPr>
      <w:r w:rsidRPr="007B58A5">
        <w:rPr>
          <w:rFonts w:ascii="Times New Roman" w:eastAsia="Times New Roman" w:hAnsi="Times New Roman" w:cs="Times New Roman"/>
          <w:b/>
          <w:bCs/>
          <w:lang w:eastAsia="ru-RU"/>
        </w:rPr>
        <w:t xml:space="preserve">     Заказчик:                                                                       Подрядчик: </w:t>
      </w:r>
      <w:r w:rsidRPr="007B58A5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</w:t>
      </w: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7B58A5">
        <w:rPr>
          <w:rFonts w:ascii="Times New Roman" w:eastAsia="Times New Roman" w:hAnsi="Times New Roman" w:cs="Times New Roman"/>
          <w:b/>
          <w:lang w:eastAsia="ru-RU"/>
        </w:rPr>
        <w:t xml:space="preserve">                          </w:t>
      </w:r>
    </w:p>
    <w:tbl>
      <w:tblPr>
        <w:tblW w:w="9862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924"/>
        <w:gridCol w:w="4938"/>
      </w:tblGrid>
      <w:tr w:rsidR="007B58A5" w:rsidRPr="007B58A5" w:rsidTr="00735800">
        <w:trPr>
          <w:trHeight w:val="3138"/>
          <w:tblCellSpacing w:w="0" w:type="dxa"/>
        </w:trPr>
        <w:tc>
          <w:tcPr>
            <w:tcW w:w="4924" w:type="dxa"/>
            <w:hideMark/>
          </w:tcPr>
          <w:p w:rsidR="007B58A5" w:rsidRPr="007B58A5" w:rsidRDefault="007B58A5" w:rsidP="007B58A5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Муниципальное  казенное  учреждение </w:t>
            </w:r>
          </w:p>
          <w:p w:rsidR="007B58A5" w:rsidRPr="007B58A5" w:rsidRDefault="007B58A5" w:rsidP="007B58A5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«Благоустройство Ленинского района» </w:t>
            </w:r>
          </w:p>
          <w:p w:rsidR="007B58A5" w:rsidRPr="007B58A5" w:rsidRDefault="007B58A5" w:rsidP="007B58A5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Адрес</w:t>
            </w:r>
            <w:r w:rsidRPr="007B58A5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smartTag w:uri="urn:schemas-microsoft-com:office:smarttags" w:element="metricconverter">
              <w:smartTagPr>
                <w:attr w:name="ProductID" w:val="614000, г"/>
              </w:smartTagPr>
              <w:r w:rsidRPr="007B58A5">
                <w:rPr>
                  <w:rFonts w:ascii="Times New Roman" w:eastAsia="Times New Roman" w:hAnsi="Times New Roman" w:cs="Times New Roman"/>
                  <w:lang w:eastAsia="ru-RU"/>
                </w:rPr>
                <w:t>614000, г</w:t>
              </w:r>
            </w:smartTag>
            <w:r w:rsidRPr="007B58A5">
              <w:rPr>
                <w:rFonts w:ascii="Times New Roman" w:eastAsia="Times New Roman" w:hAnsi="Times New Roman" w:cs="Times New Roman"/>
                <w:lang w:eastAsia="ru-RU"/>
              </w:rPr>
              <w:t>. Пермь, ул. Пермская, д. 61</w:t>
            </w:r>
          </w:p>
          <w:p w:rsidR="007B58A5" w:rsidRPr="007B58A5" w:rsidRDefault="007B58A5" w:rsidP="007B58A5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lang w:eastAsia="ru-RU"/>
              </w:rPr>
              <w:t>Тел</w:t>
            </w:r>
            <w:r w:rsidRPr="007B58A5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. 233-55-62</w:t>
            </w:r>
          </w:p>
          <w:p w:rsidR="007B58A5" w:rsidRPr="007B58A5" w:rsidRDefault="007B58A5" w:rsidP="007B58A5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lang w:eastAsia="ru-RU"/>
              </w:rPr>
              <w:t>ИНН 5902293629/590201001</w:t>
            </w:r>
          </w:p>
          <w:p w:rsidR="007B58A5" w:rsidRPr="007B58A5" w:rsidRDefault="007B58A5" w:rsidP="007B58A5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lang w:eastAsia="ru-RU"/>
              </w:rPr>
              <w:t xml:space="preserve">ОГРН 1085902009104 УФК по Пермскому краю Департамент финансов, </w:t>
            </w:r>
            <w:proofErr w:type="gramStart"/>
            <w:r w:rsidRPr="007B58A5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proofErr w:type="gramEnd"/>
            <w:r w:rsidRPr="007B58A5">
              <w:rPr>
                <w:rFonts w:ascii="Times New Roman" w:eastAsia="Times New Roman" w:hAnsi="Times New Roman" w:cs="Times New Roman"/>
                <w:lang w:eastAsia="ru-RU"/>
              </w:rPr>
              <w:t>/счет 02931018352,</w:t>
            </w:r>
          </w:p>
          <w:p w:rsidR="007B58A5" w:rsidRPr="007B58A5" w:rsidRDefault="007B58A5" w:rsidP="007B58A5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B58A5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7B58A5">
              <w:rPr>
                <w:rFonts w:ascii="Times New Roman" w:eastAsia="Times New Roman" w:hAnsi="Times New Roman" w:cs="Times New Roman"/>
                <w:lang w:eastAsia="ru-RU"/>
              </w:rPr>
              <w:t>/с 40204810300000000006 в</w:t>
            </w:r>
          </w:p>
          <w:p w:rsidR="007B58A5" w:rsidRPr="007B58A5" w:rsidRDefault="007B58A5" w:rsidP="007B58A5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lang w:eastAsia="ru-RU"/>
              </w:rPr>
              <w:t>ГРКЦ ГУ Банка России по Пермскому краю</w:t>
            </w:r>
          </w:p>
        </w:tc>
        <w:tc>
          <w:tcPr>
            <w:tcW w:w="4938" w:type="dxa"/>
            <w:hideMark/>
          </w:tcPr>
          <w:p w:rsidR="007B58A5" w:rsidRPr="007B58A5" w:rsidRDefault="007B58A5" w:rsidP="007B58A5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</w:t>
            </w:r>
          </w:p>
          <w:p w:rsidR="007B58A5" w:rsidRPr="007B58A5" w:rsidRDefault="007B58A5" w:rsidP="007B58A5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Юр. адрес</w:t>
            </w:r>
            <w:r w:rsidRPr="007B58A5">
              <w:rPr>
                <w:rFonts w:ascii="Times New Roman" w:eastAsia="Times New Roman" w:hAnsi="Times New Roman" w:cs="Times New Roman"/>
                <w:lang w:eastAsia="ru-RU"/>
              </w:rPr>
              <w:t>: 614___,  Пермь, ул. _________________________________________</w:t>
            </w:r>
          </w:p>
          <w:p w:rsidR="007B58A5" w:rsidRPr="007B58A5" w:rsidRDefault="007B58A5" w:rsidP="007B58A5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Почтовый адрес</w:t>
            </w:r>
            <w:r w:rsidRPr="007B58A5">
              <w:rPr>
                <w:rFonts w:ascii="Times New Roman" w:eastAsia="Times New Roman" w:hAnsi="Times New Roman" w:cs="Times New Roman"/>
                <w:lang w:eastAsia="ru-RU"/>
              </w:rPr>
              <w:t>: 614___, г. Пермь, ул. ____________________________ тел. _________</w:t>
            </w:r>
          </w:p>
          <w:p w:rsidR="007B58A5" w:rsidRPr="007B58A5" w:rsidRDefault="007B58A5" w:rsidP="007B58A5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B58A5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7B58A5">
              <w:rPr>
                <w:rFonts w:ascii="Times New Roman" w:eastAsia="Times New Roman" w:hAnsi="Times New Roman" w:cs="Times New Roman"/>
                <w:lang w:eastAsia="ru-RU"/>
              </w:rPr>
              <w:t>/с _________________ в _________________________________ г. Перми</w:t>
            </w:r>
          </w:p>
          <w:p w:rsidR="007B58A5" w:rsidRPr="007B58A5" w:rsidRDefault="007B58A5" w:rsidP="007B58A5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lang w:eastAsia="ru-RU"/>
              </w:rPr>
              <w:t>к/с_______________________________________</w:t>
            </w:r>
          </w:p>
          <w:p w:rsidR="007B58A5" w:rsidRPr="007B58A5" w:rsidRDefault="007B58A5" w:rsidP="007B58A5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lang w:eastAsia="ru-RU"/>
              </w:rPr>
              <w:t>ИНН/КПП ________________________________</w:t>
            </w:r>
          </w:p>
          <w:p w:rsidR="007B58A5" w:rsidRPr="007B58A5" w:rsidRDefault="007B58A5" w:rsidP="007B58A5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lang w:eastAsia="ru-RU"/>
              </w:rPr>
              <w:t>БИК _____________________________________</w:t>
            </w:r>
          </w:p>
        </w:tc>
      </w:tr>
      <w:tr w:rsidR="007B58A5" w:rsidRPr="007B58A5" w:rsidTr="00735800">
        <w:trPr>
          <w:trHeight w:val="140"/>
          <w:tblCellSpacing w:w="0" w:type="dxa"/>
        </w:trPr>
        <w:tc>
          <w:tcPr>
            <w:tcW w:w="4924" w:type="dxa"/>
            <w:hideMark/>
          </w:tcPr>
          <w:p w:rsidR="007B58A5" w:rsidRPr="007B58A5" w:rsidRDefault="007B58A5" w:rsidP="007B58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Директор ______________ Вешняков С.В.</w:t>
            </w:r>
          </w:p>
          <w:p w:rsidR="007B58A5" w:rsidRPr="007B58A5" w:rsidRDefault="007B58A5" w:rsidP="007B58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м.п.</w:t>
            </w:r>
          </w:p>
        </w:tc>
        <w:tc>
          <w:tcPr>
            <w:tcW w:w="4938" w:type="dxa"/>
            <w:hideMark/>
          </w:tcPr>
          <w:p w:rsidR="007B58A5" w:rsidRPr="007B58A5" w:rsidRDefault="007B58A5" w:rsidP="007B58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_____________________ (___________________)</w:t>
            </w:r>
          </w:p>
          <w:p w:rsidR="007B58A5" w:rsidRPr="007B58A5" w:rsidRDefault="007B58A5" w:rsidP="007B58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м.п.</w:t>
            </w:r>
          </w:p>
        </w:tc>
      </w:tr>
    </w:tbl>
    <w:p w:rsidR="007B58A5" w:rsidRPr="007B58A5" w:rsidRDefault="007B58A5" w:rsidP="007B58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7B58A5" w:rsidRPr="007B58A5" w:rsidRDefault="007B58A5" w:rsidP="007B58A5">
      <w:pPr>
        <w:spacing w:after="0" w:line="240" w:lineRule="auto"/>
        <w:ind w:left="7655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B58A5" w:rsidRPr="007B58A5" w:rsidRDefault="007B58A5" w:rsidP="007B58A5">
      <w:pPr>
        <w:spacing w:after="0" w:line="240" w:lineRule="auto"/>
        <w:ind w:left="7655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58A5" w:rsidRDefault="007B58A5" w:rsidP="007B58A5">
      <w:pPr>
        <w:spacing w:after="0" w:line="240" w:lineRule="auto"/>
        <w:ind w:left="7655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58A5" w:rsidRDefault="007B58A5" w:rsidP="007B58A5">
      <w:pPr>
        <w:spacing w:after="0" w:line="240" w:lineRule="auto"/>
        <w:ind w:left="7655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58A5" w:rsidRDefault="007B58A5" w:rsidP="007B58A5">
      <w:pPr>
        <w:spacing w:after="0" w:line="240" w:lineRule="auto"/>
        <w:ind w:left="7655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58A5" w:rsidRDefault="007B58A5" w:rsidP="007B58A5">
      <w:pPr>
        <w:spacing w:after="0" w:line="240" w:lineRule="auto"/>
        <w:ind w:left="7655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58A5" w:rsidRDefault="007B58A5" w:rsidP="007B58A5">
      <w:pPr>
        <w:spacing w:after="0" w:line="240" w:lineRule="auto"/>
        <w:ind w:left="7655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58A5" w:rsidRDefault="007B58A5" w:rsidP="007B58A5">
      <w:pPr>
        <w:spacing w:after="0" w:line="240" w:lineRule="auto"/>
        <w:ind w:left="7655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58A5" w:rsidRDefault="007B58A5" w:rsidP="007B58A5">
      <w:pPr>
        <w:spacing w:after="0" w:line="240" w:lineRule="auto"/>
        <w:ind w:left="7655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58A5" w:rsidRDefault="007B58A5" w:rsidP="007B58A5">
      <w:pPr>
        <w:spacing w:after="0" w:line="240" w:lineRule="auto"/>
        <w:ind w:left="7655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58A5" w:rsidRDefault="007B58A5" w:rsidP="007B58A5">
      <w:pPr>
        <w:spacing w:after="0" w:line="240" w:lineRule="auto"/>
        <w:ind w:left="7655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58A5" w:rsidRDefault="007B58A5" w:rsidP="007B58A5">
      <w:pPr>
        <w:spacing w:after="0" w:line="240" w:lineRule="auto"/>
        <w:ind w:left="7655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58A5" w:rsidRDefault="007B58A5" w:rsidP="007B58A5">
      <w:pPr>
        <w:spacing w:after="0" w:line="240" w:lineRule="auto"/>
        <w:ind w:left="7655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7B58A5" w:rsidRPr="007B58A5">
          <w:headerReference w:type="default" r:id="rId13"/>
          <w:pgSz w:w="11906" w:h="16838"/>
          <w:pgMar w:top="1134" w:right="850" w:bottom="1134" w:left="1701" w:header="708" w:footer="708" w:gutter="0"/>
          <w:cols w:space="720"/>
        </w:sectPr>
      </w:pPr>
    </w:p>
    <w:p w:rsidR="007B58A5" w:rsidRPr="007B58A5" w:rsidRDefault="007B58A5" w:rsidP="007B58A5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lastRenderedPageBreak/>
        <w:t xml:space="preserve">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</w:t>
      </w:r>
      <w:r w:rsidRPr="007B58A5">
        <w:rPr>
          <w:rFonts w:ascii="Times New Roman" w:eastAsia="Times New Roman" w:hAnsi="Times New Roman" w:cs="Times New Roman"/>
          <w:lang w:eastAsia="ru-RU"/>
        </w:rPr>
        <w:t xml:space="preserve">  Приложение № 2</w:t>
      </w:r>
    </w:p>
    <w:p w:rsidR="007B58A5" w:rsidRPr="007B58A5" w:rsidRDefault="007B58A5" w:rsidP="007B58A5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     к Муниципальному контракту № __ </w:t>
      </w:r>
    </w:p>
    <w:p w:rsidR="007B58A5" w:rsidRPr="007B58A5" w:rsidRDefault="007B58A5" w:rsidP="007B58A5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 от «____»_______________2013 г.</w:t>
      </w: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58A5" w:rsidRDefault="007B58A5" w:rsidP="007B58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5800" w:rsidRPr="00735800" w:rsidRDefault="00735800" w:rsidP="0073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8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:rsidR="00735800" w:rsidRPr="00735800" w:rsidRDefault="00735800" w:rsidP="0073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8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работ по содержанию  искусственных инженерных сооружений</w:t>
      </w:r>
    </w:p>
    <w:p w:rsidR="00735800" w:rsidRPr="00735800" w:rsidRDefault="00735800" w:rsidP="0073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8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территории Ленинского района г. Перми </w:t>
      </w:r>
    </w:p>
    <w:p w:rsidR="00735800" w:rsidRPr="00735800" w:rsidRDefault="00735800" w:rsidP="00735800">
      <w:pPr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735800" w:rsidRPr="00735800" w:rsidRDefault="00735800" w:rsidP="00735800">
      <w:pPr>
        <w:ind w:left="75" w:firstLine="63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80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объектов и объемы по летнему, зимнему содержанию и ремонту искусственных инженерных сооружений (лестниц и подходов к ним) на территории Ленинского района г</w:t>
      </w:r>
      <w:proofErr w:type="gramStart"/>
      <w:r w:rsidRPr="00735800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735800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</w:p>
    <w:tbl>
      <w:tblPr>
        <w:tblW w:w="9512" w:type="dxa"/>
        <w:tblInd w:w="94" w:type="dxa"/>
        <w:tblLayout w:type="fixed"/>
        <w:tblLook w:val="04A0"/>
      </w:tblPr>
      <w:tblGrid>
        <w:gridCol w:w="486"/>
        <w:gridCol w:w="6758"/>
        <w:gridCol w:w="1134"/>
        <w:gridCol w:w="1134"/>
      </w:tblGrid>
      <w:tr w:rsidR="00735800" w:rsidRPr="00735800" w:rsidTr="00735800">
        <w:trPr>
          <w:trHeight w:val="68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6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Площадь, м</w:t>
            </w:r>
            <w:proofErr w:type="gramStart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подходов, м</w:t>
            </w:r>
            <w:proofErr w:type="gramStart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</w:tr>
      <w:tr w:rsidR="00735800" w:rsidRPr="00735800" w:rsidTr="00735800">
        <w:trPr>
          <w:trHeight w:val="2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Лестничный спуск на Нижней набережной (у летних касс)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735800" w:rsidRPr="00735800" w:rsidTr="00735800">
        <w:trPr>
          <w:trHeight w:val="3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Лестничный спуск на откосе от дома  по ул. </w:t>
            </w:r>
            <w:proofErr w:type="gramStart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Петропавловская</w:t>
            </w:r>
            <w:proofErr w:type="gramEnd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</w:tr>
      <w:tr w:rsidR="00735800" w:rsidRPr="00735800" w:rsidTr="00735800">
        <w:trPr>
          <w:trHeight w:val="2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Лестничный спуск вдоль дома по ул. </w:t>
            </w:r>
            <w:proofErr w:type="gramStart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Петропавловская</w:t>
            </w:r>
            <w:proofErr w:type="gramEnd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</w:tr>
      <w:tr w:rsidR="00735800" w:rsidRPr="00735800" w:rsidTr="00735800">
        <w:trPr>
          <w:trHeight w:val="3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Лестничный спуск на откосе от дома  по ул. </w:t>
            </w:r>
            <w:proofErr w:type="gramStart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Петропавловская</w:t>
            </w:r>
            <w:proofErr w:type="gramEnd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3,3</w:t>
            </w:r>
          </w:p>
        </w:tc>
      </w:tr>
      <w:tr w:rsidR="00735800" w:rsidRPr="00735800" w:rsidTr="00735800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Лестничный спуск вдоль дома по ул. </w:t>
            </w:r>
            <w:proofErr w:type="gramStart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Петропавловская</w:t>
            </w:r>
            <w:proofErr w:type="gramEnd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</w:t>
            </w:r>
          </w:p>
        </w:tc>
      </w:tr>
      <w:tr w:rsidR="00735800" w:rsidRPr="00735800" w:rsidTr="00735800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Лестничный спуск перекресток </w:t>
            </w:r>
            <w:proofErr w:type="spellStart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</w:t>
            </w:r>
            <w:proofErr w:type="gramStart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рисанова</w:t>
            </w:r>
            <w:proofErr w:type="spellEnd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/ул. Петропавловская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35800" w:rsidRPr="00735800" w:rsidTr="00735800">
        <w:trPr>
          <w:trHeight w:val="3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Лестничный спуск  по ул</w:t>
            </w:r>
            <w:proofErr w:type="gramStart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етропавловская  к трамвайной остановке «Драмтеатр»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35800" w:rsidRPr="00735800" w:rsidTr="00735800">
        <w:trPr>
          <w:trHeight w:val="2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Лестничный спуск по ул. Петропавловская – ул. Борчанинова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35800" w:rsidRPr="00735800" w:rsidTr="00735800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Лестничный спуск по ул. Петропавловская  к трамвайной остановке  «ул. Борчанинова»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35800" w:rsidRPr="00735800" w:rsidTr="00735800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Лестничный спуск к перекрестку  ул. Петропавловская – ул. Борчанинова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35800" w:rsidRPr="00735800" w:rsidTr="00735800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территории ОАО «</w:t>
            </w:r>
            <w:proofErr w:type="spellStart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Пермалко</w:t>
            </w:r>
            <w:proofErr w:type="spellEnd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до ж/</w:t>
            </w:r>
            <w:proofErr w:type="spellStart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spellEnd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путей (</w:t>
            </w:r>
            <w:proofErr w:type="gramStart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металлическая</w:t>
            </w:r>
            <w:proofErr w:type="gramEnd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</w:t>
            </w:r>
          </w:p>
        </w:tc>
      </w:tr>
      <w:tr w:rsidR="00735800" w:rsidRPr="00735800" w:rsidTr="00735800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Лестница между домами ул</w:t>
            </w:r>
            <w:proofErr w:type="gramStart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рисанова,10 и ул.Петропавловская, 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10,6</w:t>
            </w:r>
          </w:p>
        </w:tc>
      </w:tr>
      <w:tr w:rsidR="00735800" w:rsidRPr="00735800" w:rsidTr="00735800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Лестница  в районе путепровода Пермь 1, к </w:t>
            </w:r>
            <w:proofErr w:type="gramStart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насосной</w:t>
            </w:r>
            <w:proofErr w:type="gramEnd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стакции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4,2</w:t>
            </w:r>
          </w:p>
        </w:tc>
      </w:tr>
      <w:tr w:rsidR="00735800" w:rsidRPr="00735800" w:rsidTr="00735800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Лестница вдоль дома по ул</w:t>
            </w:r>
            <w:proofErr w:type="gramStart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рисанова,10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35800" w:rsidRPr="00735800" w:rsidTr="00735800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Лестничный спуск по ул. </w:t>
            </w:r>
            <w:proofErr w:type="gramStart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Монастырская</w:t>
            </w:r>
            <w:proofErr w:type="gramEnd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/ул.М.Горького в границах путепровода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12,3</w:t>
            </w:r>
          </w:p>
        </w:tc>
      </w:tr>
      <w:tr w:rsidR="00735800" w:rsidRPr="00735800" w:rsidTr="00735800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Лестница на откосе у здания ул. Ленина,66 (маленькая)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35800" w:rsidRPr="00735800" w:rsidTr="00735800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Лестница на откосе у здания ул. Ленина,66 (большая)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22,8</w:t>
            </w:r>
          </w:p>
        </w:tc>
      </w:tr>
      <w:tr w:rsidR="00735800" w:rsidRPr="00735800" w:rsidTr="00735800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Лестница на Нижней набережной у а/д моста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35800" w:rsidRPr="00735800" w:rsidTr="00735800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Металлическая лестница на набережной (крутой откос) у грузового 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15,4</w:t>
            </w:r>
          </w:p>
        </w:tc>
      </w:tr>
      <w:tr w:rsidR="00735800" w:rsidRPr="00735800" w:rsidTr="00735800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Лестничный спуск на придорожном откосе  </w:t>
            </w:r>
            <w:proofErr w:type="spellStart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</w:t>
            </w:r>
            <w:proofErr w:type="gramStart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рисанова</w:t>
            </w:r>
            <w:proofErr w:type="spellEnd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8-10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35800" w:rsidRPr="00735800" w:rsidTr="00735800">
        <w:trPr>
          <w:trHeight w:val="257"/>
        </w:trPr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800" w:rsidRPr="00735800" w:rsidRDefault="00735800" w:rsidP="00735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735800" w:rsidRPr="00735800" w:rsidTr="00735800">
        <w:trPr>
          <w:trHeight w:val="315"/>
        </w:trPr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800" w:rsidRPr="00735800" w:rsidRDefault="00735800" w:rsidP="00735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1077,7</w:t>
            </w:r>
          </w:p>
        </w:tc>
      </w:tr>
    </w:tbl>
    <w:p w:rsidR="00735800" w:rsidRPr="00735800" w:rsidRDefault="00735800" w:rsidP="0073580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5800" w:rsidRPr="00735800" w:rsidRDefault="00735800" w:rsidP="0073580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8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объектов и объемы по летнему и зимнему содержанию родников, спусков (подходов) к родникам  Ленинского  района  г</w:t>
      </w:r>
      <w:proofErr w:type="gramStart"/>
      <w:r w:rsidRPr="007358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.П</w:t>
      </w:r>
      <w:proofErr w:type="gramEnd"/>
      <w:r w:rsidRPr="007358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ерми</w:t>
      </w:r>
    </w:p>
    <w:tbl>
      <w:tblPr>
        <w:tblW w:w="9503" w:type="dxa"/>
        <w:tblInd w:w="94" w:type="dxa"/>
        <w:tblLook w:val="04A0"/>
      </w:tblPr>
      <w:tblGrid>
        <w:gridCol w:w="581"/>
        <w:gridCol w:w="4224"/>
        <w:gridCol w:w="1522"/>
        <w:gridCol w:w="1046"/>
        <w:gridCol w:w="1059"/>
        <w:gridCol w:w="1071"/>
      </w:tblGrid>
      <w:tr w:rsidR="00735800" w:rsidRPr="00735800" w:rsidTr="00735800">
        <w:trPr>
          <w:trHeight w:val="531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Местоположение объекта 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 конструкции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общая, м</w:t>
            </w:r>
            <w:proofErr w:type="gramStart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родника, м</w:t>
            </w:r>
            <w:proofErr w:type="gramStart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подходов, м</w:t>
            </w:r>
            <w:proofErr w:type="gramStart"/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</w:tr>
      <w:tr w:rsidR="00735800" w:rsidRPr="00735800" w:rsidTr="00735800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Односторонняя, 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Деревянный сруб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22,5</w:t>
            </w:r>
          </w:p>
        </w:tc>
      </w:tr>
      <w:tr w:rsidR="00735800" w:rsidRPr="00735800" w:rsidTr="00735800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 железнодорожного полотна в границах ул. Окулова, 14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Металлическая труба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</w:tr>
      <w:tr w:rsidR="00735800" w:rsidRPr="00735800" w:rsidTr="00735800">
        <w:trPr>
          <w:trHeight w:val="300"/>
        </w:trPr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800" w:rsidRPr="00735800" w:rsidRDefault="00735800" w:rsidP="00735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111,5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97,5</w:t>
            </w:r>
          </w:p>
        </w:tc>
      </w:tr>
    </w:tbl>
    <w:p w:rsidR="00735800" w:rsidRPr="00735800" w:rsidRDefault="00735800" w:rsidP="0073580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735800" w:rsidRPr="00735800" w:rsidSect="00735800">
          <w:headerReference w:type="even" r:id="rId14"/>
          <w:headerReference w:type="default" r:id="rId15"/>
          <w:footerReference w:type="default" r:id="rId16"/>
          <w:footerReference w:type="first" r:id="rId17"/>
          <w:pgSz w:w="11906" w:h="16838"/>
          <w:pgMar w:top="426" w:right="851" w:bottom="284" w:left="1418" w:header="709" w:footer="709" w:gutter="0"/>
          <w:cols w:space="720"/>
        </w:sectPr>
      </w:pPr>
    </w:p>
    <w:p w:rsidR="00F45BEE" w:rsidRPr="00F45BEE" w:rsidRDefault="00F45BEE" w:rsidP="00F45BEE">
      <w:pPr>
        <w:autoSpaceDE w:val="0"/>
        <w:autoSpaceDN w:val="0"/>
        <w:adjustRightInd w:val="0"/>
        <w:spacing w:after="0" w:line="240" w:lineRule="auto"/>
        <w:ind w:left="1609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5B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Требования к содержанию лестниц, родников и подходов к ним</w:t>
      </w:r>
    </w:p>
    <w:p w:rsidR="00F45BEE" w:rsidRPr="00F45BEE" w:rsidRDefault="00F45BEE" w:rsidP="00F45BEE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5BEE" w:rsidRPr="00F45BEE" w:rsidRDefault="00F45BEE" w:rsidP="00F45B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1.Технология производства работ и качество применяемых материалов должны соответствовать требованиям ГОСТ, СНиП и другим нормативным документам приведенных в Приложении № 9 «Перечень нормативной документации».</w:t>
      </w:r>
    </w:p>
    <w:p w:rsidR="00F45BEE" w:rsidRPr="00F45BEE" w:rsidRDefault="00F45BEE" w:rsidP="00F45B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2. Уборка лестниц и подходов к ним, родников и подходов к ним, в летний период производится с целью ликвидации загрязненности и запыленности территории города посредством подметания и проведения других работ по содержанию и включает в себя:</w:t>
      </w:r>
    </w:p>
    <w:p w:rsidR="00F45BEE" w:rsidRPr="00F45BEE" w:rsidRDefault="00F45BEE" w:rsidP="00F45B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подметание лестниц и подходов к ним, производится ручным способом до 08.00 часов.</w:t>
      </w:r>
    </w:p>
    <w:p w:rsidR="00F45BEE" w:rsidRPr="00F45BEE" w:rsidRDefault="00F45BEE" w:rsidP="00F45B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 уборка мусора производится, по всей площади объекта и на ширину 1(один) метр от его границы с каждой стороны, включая  пространство под лестницами, настилами.</w:t>
      </w:r>
    </w:p>
    <w:p w:rsidR="00F45BEE" w:rsidRPr="00F45BEE" w:rsidRDefault="00F45BEE" w:rsidP="00F45B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ежегодное в срок до 1 июня нанесение лакокрасочных защитных материалов на перильные ограждения: лакокрасочный защитный материал – грунтовка, покрывной слой – цвет черный;      </w:t>
      </w:r>
    </w:p>
    <w:p w:rsidR="00F45BEE" w:rsidRPr="00F45BEE" w:rsidRDefault="00F45BEE" w:rsidP="00F45BEE">
      <w:pPr>
        <w:autoSpaceDE w:val="0"/>
        <w:autoSpaceDN w:val="0"/>
        <w:adjustRightInd w:val="0"/>
        <w:spacing w:after="0" w:line="240" w:lineRule="auto"/>
        <w:ind w:left="708" w:firstLine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 период листопада - сбор и вывоз опавшей листвы 1 раз в сутки.</w:t>
      </w:r>
    </w:p>
    <w:p w:rsidR="00F45BEE" w:rsidRPr="00F45BEE" w:rsidRDefault="00F45BEE" w:rsidP="00F45B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весь  мусор  с  </w:t>
      </w:r>
      <w:r w:rsidRPr="00F45BEE">
        <w:rPr>
          <w:rFonts w:ascii="Times New Roman" w:eastAsia="Times New Roman" w:hAnsi="Times New Roman" w:cs="Courier New"/>
          <w:sz w:val="24"/>
          <w:szCs w:val="24"/>
          <w:lang w:eastAsia="ru-RU"/>
        </w:rPr>
        <w:t xml:space="preserve">лестниц, подходов к ним, лестничных спусков к родникам </w:t>
      </w:r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 вывозить в специально отведенные места. Сброс мусора за пределы </w:t>
      </w:r>
      <w:r w:rsidRPr="00F45BEE">
        <w:rPr>
          <w:rFonts w:ascii="Times New Roman" w:eastAsia="Times New Roman" w:hAnsi="Times New Roman" w:cs="Courier New"/>
          <w:sz w:val="24"/>
          <w:szCs w:val="24"/>
          <w:lang w:eastAsia="ru-RU"/>
        </w:rPr>
        <w:t xml:space="preserve">лестниц и подходов к ним </w:t>
      </w:r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допускается. </w:t>
      </w:r>
    </w:p>
    <w:p w:rsidR="00F45BEE" w:rsidRPr="00F45BEE" w:rsidRDefault="00F45BEE" w:rsidP="00F45B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подходах к родникам производится вырубка поросли, препятствующая движению.</w:t>
      </w:r>
    </w:p>
    <w:p w:rsidR="00F45BEE" w:rsidRPr="00F45BEE" w:rsidRDefault="00F45BEE" w:rsidP="00F45B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>3 Подметание лестниц и подходов к ним, родников и подходов к ним производится ручным способом в установленные сроки. При необходимости в течение дня производится дополнительное подметание. Собранный мусор, смет, листва,  ветки должны своевременно вывозиться.</w:t>
      </w:r>
    </w:p>
    <w:p w:rsidR="00F45BEE" w:rsidRPr="00F45BEE" w:rsidRDefault="00F45BEE" w:rsidP="00F45BE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по содержанию зависят от фактического наступления летнего или зимнего периода, что определяется действующими метеорологическими (погодными) условиями.</w:t>
      </w:r>
    </w:p>
    <w:p w:rsidR="00F45BEE" w:rsidRPr="00F45BEE" w:rsidRDefault="00F45BEE" w:rsidP="00F45B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>4. Содержание лестниц и подходов к ним, родников и подходов к ним в зимний период включает в себя:</w:t>
      </w:r>
    </w:p>
    <w:p w:rsidR="00F45BEE" w:rsidRPr="00F45BEE" w:rsidRDefault="00F45BEE" w:rsidP="00F45B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>- очистку лестниц и подходов к ним, родников и подходов к ним от снега,</w:t>
      </w:r>
    </w:p>
    <w:p w:rsidR="00F45BEE" w:rsidRPr="00F45BEE" w:rsidRDefault="00F45BEE" w:rsidP="00F45B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 возникновении скользкости или гололеда – обработка пешеходной части, в том числе ступеней лестниц, фрикционным </w:t>
      </w:r>
      <w:proofErr w:type="spellStart"/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противогололедным</w:t>
      </w:r>
      <w:proofErr w:type="spellEnd"/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материалом;</w:t>
      </w:r>
    </w:p>
    <w:p w:rsidR="00F45BEE" w:rsidRPr="00F45BEE" w:rsidRDefault="00F45BEE" w:rsidP="00F45B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весенний период - рыхление снега и организацию отвода талых вод.</w:t>
      </w:r>
    </w:p>
    <w:p w:rsidR="00F45BEE" w:rsidRPr="00F45BEE" w:rsidRDefault="00F45BEE" w:rsidP="00F45B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Организации, осуществляющие содержание лестниц и подходов к ним, родников и подходов к ним, до 15 октября должны обеспечить завоз, заготовку и складирование необходимого количества фрикционных </w:t>
      </w:r>
      <w:proofErr w:type="spellStart"/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противогололедных</w:t>
      </w:r>
      <w:proofErr w:type="spellEnd"/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материалов.</w:t>
      </w:r>
    </w:p>
    <w:p w:rsidR="00F45BEE" w:rsidRPr="00F45BEE" w:rsidRDefault="00F45BEE" w:rsidP="00F45B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и режимы производства работ по содержанию, выполняемых на территории города, должны обеспечивать беспрепятственное движение пешеходов независимо от погодных условий.</w:t>
      </w:r>
    </w:p>
    <w:p w:rsidR="00F45BEE" w:rsidRPr="00F45BEE" w:rsidRDefault="00F45BEE" w:rsidP="00F45B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>5. Особенности уборки пешеходных лестниц, подходов к ним, родников и подходов к ним в зимний период:</w:t>
      </w:r>
    </w:p>
    <w:p w:rsidR="00F45BEE" w:rsidRPr="00F45BEE" w:rsidRDefault="00F45BEE" w:rsidP="00F45B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содержание лестниц, подходов к ним, родников и подходов к ним в зимний период представляет собой комплекс работ по очистке конструкций от снега, борьбе с зимней скользкостью и наледями, пропуску ледохода и паводковых вод.</w:t>
      </w:r>
    </w:p>
    <w:p w:rsidR="00F45BEE" w:rsidRPr="00F45BEE" w:rsidRDefault="00F45BEE" w:rsidP="00F45B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пешеходные лестницы, подходы к ним, родники, подходы к ним должны быть очищены от свежевыпавшего снега на всю ширину пешеходной части указанных сооружений, обработаны фрикционным </w:t>
      </w:r>
      <w:proofErr w:type="spellStart"/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противогололедным</w:t>
      </w:r>
      <w:proofErr w:type="spellEnd"/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материалом. Допускается наличие равномерно уплотненного слоя снега, толщина слоя при этом не должна превышать установленных норм. Время очистки не должно превышать 5 часов после окончания снегопада, Время обработки фрикционным </w:t>
      </w:r>
      <w:proofErr w:type="spellStart"/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противогололедным</w:t>
      </w:r>
      <w:proofErr w:type="spellEnd"/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материалом не должно превышать 4 часов с момента обнаружения зимней скользкости.</w:t>
      </w:r>
    </w:p>
    <w:p w:rsidR="00F45BEE" w:rsidRPr="00F45BEE" w:rsidRDefault="00F45BEE" w:rsidP="00F45B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в период интенсивного снегопада (10-</w:t>
      </w:r>
      <w:smartTag w:uri="urn:schemas-microsoft-com:office:smarttags" w:element="metricconverter">
        <w:smartTagPr>
          <w:attr w:name="ProductID" w:val="15 см"/>
        </w:smartTagPr>
        <w:r w:rsidRPr="00F45BE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15 см</w:t>
        </w:r>
      </w:smartTag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свежевыпавшего снега в сутки) лестницы, подходы к ним, родники, подходы к ним должны обрабатываться фрикционным </w:t>
      </w:r>
      <w:proofErr w:type="spellStart"/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противогололедным</w:t>
      </w:r>
      <w:proofErr w:type="spellEnd"/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материалом и расчищаться проходы для движения пешеходов.</w:t>
      </w:r>
    </w:p>
    <w:p w:rsidR="00F45BEE" w:rsidRPr="00F45BEE" w:rsidRDefault="00F45BEE" w:rsidP="00F45B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допускается складирование рыхлого снега, не содержащего химических реагентов, на газон или в места, заранее определенные для этих целей, при условии сохранности зеленых насаждений и обеспечении оттока талых вод.</w:t>
      </w:r>
    </w:p>
    <w:p w:rsidR="00F45BEE" w:rsidRPr="00F45BEE" w:rsidRDefault="00F45BEE" w:rsidP="00F45B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толщина слоя рыхлого снега должна соответствовать требованиям действующих   технических  правил,  регламентов,  инструкций,  иных  актов, регулирующих вопросы содержания искусственных дорожных сооружений;</w:t>
      </w:r>
    </w:p>
    <w:p w:rsidR="00F45BEE" w:rsidRPr="00F45BEE" w:rsidRDefault="00F45BEE" w:rsidP="00F45B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>- время уборки снега определяется с момента окончания снегопада (метели) до момента завершения работ.</w:t>
      </w:r>
    </w:p>
    <w:p w:rsidR="00F45BEE" w:rsidRPr="00F45BEE" w:rsidRDefault="00F45BEE" w:rsidP="00F45B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BEE">
        <w:rPr>
          <w:rFonts w:ascii="Times New Roman" w:eastAsia="Times New Roman" w:hAnsi="Times New Roman" w:cs="Times New Roman"/>
          <w:sz w:val="24"/>
          <w:szCs w:val="24"/>
          <w:lang w:eastAsia="ru-RU"/>
        </w:rPr>
        <w:t>6. Ремонт лестниц производится в летний период, объемы и виды работ определяются заказчиком в начале летнего периода.</w:t>
      </w:r>
    </w:p>
    <w:p w:rsidR="00F45BEE" w:rsidRPr="00F45BEE" w:rsidRDefault="00F45BEE" w:rsidP="00F45BE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58A5" w:rsidRPr="004817A6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1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Заказчик: МКУ «Благоустройство Ленинского района»</w:t>
      </w:r>
    </w:p>
    <w:p w:rsidR="007B58A5" w:rsidRPr="004817A6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1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Директор________________________ Вешняков С.В.</w:t>
      </w:r>
    </w:p>
    <w:p w:rsidR="007B58A5" w:rsidRPr="004817A6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1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м.п.</w:t>
      </w:r>
    </w:p>
    <w:p w:rsidR="007B58A5" w:rsidRPr="004817A6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58A5" w:rsidRPr="004817A6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58A5" w:rsidRPr="004817A6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7B58A5" w:rsidRPr="004817A6" w:rsidSect="00735800">
          <w:headerReference w:type="even" r:id="rId18"/>
          <w:headerReference w:type="default" r:id="rId19"/>
          <w:footerReference w:type="default" r:id="rId20"/>
          <w:footerReference w:type="first" r:id="rId21"/>
          <w:pgSz w:w="11906" w:h="16838"/>
          <w:pgMar w:top="1134" w:right="850" w:bottom="1134" w:left="1701" w:header="709" w:footer="709" w:gutter="0"/>
          <w:cols w:space="720"/>
          <w:docGrid w:linePitch="272"/>
        </w:sectPr>
      </w:pPr>
      <w:r w:rsidRPr="00481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Подрядчик: ______________________________</w:t>
      </w:r>
    </w:p>
    <w:p w:rsidR="007B58A5" w:rsidRPr="004817A6" w:rsidRDefault="007B58A5" w:rsidP="007B58A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B58A5" w:rsidRPr="004817A6" w:rsidRDefault="007B58A5" w:rsidP="007B58A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B58A5" w:rsidRPr="004817A6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sectPr w:rsidR="007B58A5" w:rsidRPr="004817A6" w:rsidSect="00735800">
          <w:headerReference w:type="default" r:id="rId22"/>
          <w:footerReference w:type="even" r:id="rId23"/>
          <w:footerReference w:type="default" r:id="rId24"/>
          <w:type w:val="continuous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7B58A5" w:rsidRPr="007B58A5" w:rsidRDefault="007B58A5" w:rsidP="007B58A5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lastRenderedPageBreak/>
        <w:t>Приложение № 3</w:t>
      </w:r>
    </w:p>
    <w:p w:rsidR="007B58A5" w:rsidRPr="007B58A5" w:rsidRDefault="007B58A5" w:rsidP="007B58A5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     к Муниципальному контракту № __ </w:t>
      </w:r>
    </w:p>
    <w:p w:rsidR="007B58A5" w:rsidRPr="007B58A5" w:rsidRDefault="007B58A5" w:rsidP="007B58A5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 от «____»_______________2013 г.</w:t>
      </w: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58A5" w:rsidRPr="00735800" w:rsidRDefault="007B58A5" w:rsidP="0073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58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качества работ и условия снижения стоимости работ по содержанию пешеходных лестниц, родников и подходов к ним</w:t>
      </w:r>
    </w:p>
    <w:tbl>
      <w:tblPr>
        <w:tblpPr w:leftFromText="180" w:rightFromText="180" w:vertAnchor="text" w:horzAnchor="margin" w:tblpX="392" w:tblpY="300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0"/>
        <w:gridCol w:w="10"/>
        <w:gridCol w:w="1860"/>
        <w:gridCol w:w="11847"/>
      </w:tblGrid>
      <w:tr w:rsidR="00735800" w:rsidRPr="00735800" w:rsidTr="00735800">
        <w:trPr>
          <w:trHeight w:val="595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lang w:eastAsia="ru-RU"/>
              </w:rPr>
              <w:t>Балл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lang w:eastAsia="ru-RU"/>
              </w:rPr>
              <w:t>Вид содержания</w:t>
            </w:r>
          </w:p>
        </w:tc>
        <w:tc>
          <w:tcPr>
            <w:tcW w:w="1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lang w:eastAsia="ru-RU"/>
              </w:rPr>
              <w:t>Показатели оценки состояния благоустройства и содержания</w:t>
            </w:r>
          </w:p>
        </w:tc>
      </w:tr>
      <w:tr w:rsidR="00735800" w:rsidRPr="00735800" w:rsidTr="00735800">
        <w:trPr>
          <w:trHeight w:val="228"/>
        </w:trPr>
        <w:tc>
          <w:tcPr>
            <w:tcW w:w="14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b/>
                <w:lang w:eastAsia="ru-RU"/>
              </w:rPr>
              <w:t>зимний период содержания</w:t>
            </w:r>
          </w:p>
        </w:tc>
      </w:tr>
      <w:tr w:rsidR="00735800" w:rsidRPr="00735800" w:rsidTr="00735800">
        <w:trPr>
          <w:trHeight w:val="12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800" w:rsidRPr="00735800" w:rsidRDefault="00735800" w:rsidP="00735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lang w:eastAsia="ru-RU"/>
              </w:rPr>
              <w:t>зимний период содержания</w:t>
            </w:r>
          </w:p>
        </w:tc>
        <w:tc>
          <w:tcPr>
            <w:tcW w:w="1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800" w:rsidRPr="00735800" w:rsidRDefault="00735800" w:rsidP="00735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lang w:eastAsia="ru-RU"/>
              </w:rPr>
              <w:t>Лестницы, родники  и подходы к ним расчищены на всю ширину в течение 5 час</w:t>
            </w:r>
            <w:proofErr w:type="gramStart"/>
            <w:r w:rsidRPr="0073580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73580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735800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35800">
              <w:rPr>
                <w:rFonts w:ascii="Times New Roman" w:eastAsia="Times New Roman" w:hAnsi="Times New Roman" w:cs="Times New Roman"/>
                <w:lang w:eastAsia="ru-RU"/>
              </w:rPr>
              <w:t xml:space="preserve">осле окончания снегопада. Толщина рыхлого снега не более 4 см, уплотненного снега – не более 3 см., в бесснежные дни очистка произведена  до поверхности покрытия. </w:t>
            </w:r>
            <w:proofErr w:type="gramStart"/>
            <w:r w:rsidRPr="00735800">
              <w:rPr>
                <w:rFonts w:ascii="Times New Roman" w:eastAsia="Times New Roman" w:hAnsi="Times New Roman" w:cs="Times New Roman"/>
                <w:lang w:eastAsia="ru-RU"/>
              </w:rPr>
              <w:t>Обработаны</w:t>
            </w:r>
            <w:proofErr w:type="gramEnd"/>
            <w:r w:rsidRPr="00735800">
              <w:rPr>
                <w:rFonts w:ascii="Times New Roman" w:eastAsia="Times New Roman" w:hAnsi="Times New Roman" w:cs="Times New Roman"/>
                <w:lang w:eastAsia="ru-RU"/>
              </w:rPr>
              <w:t xml:space="preserve"> ПГМ, зимняя скользкость ликвидирована в течение 4 час. С момента обнаружения. Снег сдвинут в валы и кучи, отсутствуют </w:t>
            </w:r>
            <w:proofErr w:type="spellStart"/>
            <w:r w:rsidRPr="00735800">
              <w:rPr>
                <w:rFonts w:ascii="Times New Roman" w:eastAsia="Times New Roman" w:hAnsi="Times New Roman" w:cs="Times New Roman"/>
                <w:lang w:eastAsia="ru-RU"/>
              </w:rPr>
              <w:t>заужение</w:t>
            </w:r>
            <w:proofErr w:type="spellEnd"/>
            <w:r w:rsidRPr="00735800">
              <w:rPr>
                <w:rFonts w:ascii="Times New Roman" w:eastAsia="Times New Roman" w:hAnsi="Times New Roman" w:cs="Times New Roman"/>
                <w:lang w:eastAsia="ru-RU"/>
              </w:rPr>
              <w:t>, снежно-ледяные образования, мусор. Элементы пешеходной части и ограждения  в исправном состоянии.</w:t>
            </w:r>
          </w:p>
        </w:tc>
      </w:tr>
      <w:tr w:rsidR="00735800" w:rsidRPr="00735800" w:rsidTr="007358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lang w:eastAsia="ru-RU"/>
              </w:rPr>
              <w:t xml:space="preserve">4 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800" w:rsidRPr="00735800" w:rsidRDefault="00735800" w:rsidP="00735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lang w:eastAsia="ru-RU"/>
              </w:rPr>
              <w:t xml:space="preserve">зимний период содержания </w:t>
            </w:r>
          </w:p>
        </w:tc>
        <w:tc>
          <w:tcPr>
            <w:tcW w:w="1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800" w:rsidRPr="00735800" w:rsidRDefault="00735800" w:rsidP="00735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lang w:eastAsia="ru-RU"/>
              </w:rPr>
              <w:t xml:space="preserve">Лестницы, родники и подходы к ним расчищены на всю ширину в течение 5 час. После окончания снегопада. Толщина рыхлого снега не более 5см, уплотненного снега – не более 4 см., в бесснежные дни очистка произведена  до поверхности покрытия. </w:t>
            </w:r>
            <w:proofErr w:type="gramStart"/>
            <w:r w:rsidRPr="00735800">
              <w:rPr>
                <w:rFonts w:ascii="Times New Roman" w:eastAsia="Times New Roman" w:hAnsi="Times New Roman" w:cs="Times New Roman"/>
                <w:lang w:eastAsia="ru-RU"/>
              </w:rPr>
              <w:t>Обработаны</w:t>
            </w:r>
            <w:proofErr w:type="gramEnd"/>
            <w:r w:rsidRPr="00735800">
              <w:rPr>
                <w:rFonts w:ascii="Times New Roman" w:eastAsia="Times New Roman" w:hAnsi="Times New Roman" w:cs="Times New Roman"/>
                <w:lang w:eastAsia="ru-RU"/>
              </w:rPr>
              <w:t xml:space="preserve"> ПГМ, зимняя скользкость ликвидирована в течение 4 час. С момента обнаружения. Снег сдвинут в валы и кучи, отсутствуют </w:t>
            </w:r>
            <w:proofErr w:type="spellStart"/>
            <w:r w:rsidRPr="00735800">
              <w:rPr>
                <w:rFonts w:ascii="Times New Roman" w:eastAsia="Times New Roman" w:hAnsi="Times New Roman" w:cs="Times New Roman"/>
                <w:lang w:eastAsia="ru-RU"/>
              </w:rPr>
              <w:t>заужение</w:t>
            </w:r>
            <w:proofErr w:type="spellEnd"/>
            <w:r w:rsidRPr="00735800">
              <w:rPr>
                <w:rFonts w:ascii="Times New Roman" w:eastAsia="Times New Roman" w:hAnsi="Times New Roman" w:cs="Times New Roman"/>
                <w:lang w:eastAsia="ru-RU"/>
              </w:rPr>
              <w:t>,  снежно-ледяные образования, мусор. Элементы пешеходной части и ограждения в исправном состоянии.</w:t>
            </w:r>
          </w:p>
        </w:tc>
      </w:tr>
      <w:tr w:rsidR="00735800" w:rsidRPr="00735800" w:rsidTr="007358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lang w:eastAsia="ru-RU"/>
              </w:rPr>
              <w:t xml:space="preserve">3 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800" w:rsidRPr="00735800" w:rsidRDefault="00735800" w:rsidP="00735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lang w:eastAsia="ru-RU"/>
              </w:rPr>
              <w:t>зимний период содержания</w:t>
            </w:r>
          </w:p>
        </w:tc>
        <w:tc>
          <w:tcPr>
            <w:tcW w:w="1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800" w:rsidRPr="00735800" w:rsidRDefault="00735800" w:rsidP="00735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lang w:eastAsia="ru-RU"/>
              </w:rPr>
              <w:t xml:space="preserve">Лестницы, родники и подходы к ним расчищены на всю ширину в течение 5 час. После окончания снегопада. Толщина рыхлого снега не более 5 см, уплотненного снега – не более 4 см., в бесснежные дни очистка произведена  до поверхности покрытия. Не </w:t>
            </w:r>
            <w:proofErr w:type="gramStart"/>
            <w:r w:rsidRPr="00735800">
              <w:rPr>
                <w:rFonts w:ascii="Times New Roman" w:eastAsia="Times New Roman" w:hAnsi="Times New Roman" w:cs="Times New Roman"/>
                <w:lang w:eastAsia="ru-RU"/>
              </w:rPr>
              <w:t>обработаны</w:t>
            </w:r>
            <w:proofErr w:type="gramEnd"/>
            <w:r w:rsidRPr="00735800">
              <w:rPr>
                <w:rFonts w:ascii="Times New Roman" w:eastAsia="Times New Roman" w:hAnsi="Times New Roman" w:cs="Times New Roman"/>
                <w:lang w:eastAsia="ru-RU"/>
              </w:rPr>
              <w:t xml:space="preserve"> ПГМ, зимняя скользкость  не ликвидирована в течение 4 час. С момента обнаружения.  Снег сдвинут в валы и кучи, отсутствуют </w:t>
            </w:r>
            <w:proofErr w:type="spellStart"/>
            <w:r w:rsidRPr="00735800">
              <w:rPr>
                <w:rFonts w:ascii="Times New Roman" w:eastAsia="Times New Roman" w:hAnsi="Times New Roman" w:cs="Times New Roman"/>
                <w:lang w:eastAsia="ru-RU"/>
              </w:rPr>
              <w:t>заужение</w:t>
            </w:r>
            <w:proofErr w:type="spellEnd"/>
            <w:r w:rsidRPr="00735800">
              <w:rPr>
                <w:rFonts w:ascii="Times New Roman" w:eastAsia="Times New Roman" w:hAnsi="Times New Roman" w:cs="Times New Roman"/>
                <w:lang w:eastAsia="ru-RU"/>
              </w:rPr>
              <w:t>,  снежно-ледяные образования. Элементы пешеходной части и ограждения в исправном состоянии.  Имеется отдельный бытовой мусор.</w:t>
            </w:r>
          </w:p>
        </w:tc>
      </w:tr>
      <w:tr w:rsidR="00735800" w:rsidRPr="00735800" w:rsidTr="0073580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lang w:eastAsia="ru-RU"/>
              </w:rPr>
              <w:t xml:space="preserve">2 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800" w:rsidRPr="00735800" w:rsidRDefault="00735800" w:rsidP="00735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lang w:eastAsia="ru-RU"/>
              </w:rPr>
              <w:t>зимний период содержания</w:t>
            </w:r>
          </w:p>
        </w:tc>
        <w:tc>
          <w:tcPr>
            <w:tcW w:w="1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800" w:rsidRPr="00735800" w:rsidRDefault="00735800" w:rsidP="00735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lang w:eastAsia="ru-RU"/>
              </w:rPr>
              <w:t xml:space="preserve">Лестницы, родники и подходы к ним не расчищены в течение 5 час. После окончания снегопада. Толщина рыхлого снега более 5 см, уплотненного снега </w:t>
            </w:r>
            <w:proofErr w:type="gramStart"/>
            <w:r w:rsidRPr="00735800">
              <w:rPr>
                <w:rFonts w:ascii="Times New Roman" w:eastAsia="Times New Roman" w:hAnsi="Times New Roman" w:cs="Times New Roman"/>
                <w:lang w:eastAsia="ru-RU"/>
              </w:rPr>
              <w:t>–б</w:t>
            </w:r>
            <w:proofErr w:type="gramEnd"/>
            <w:r w:rsidRPr="00735800">
              <w:rPr>
                <w:rFonts w:ascii="Times New Roman" w:eastAsia="Times New Roman" w:hAnsi="Times New Roman" w:cs="Times New Roman"/>
                <w:lang w:eastAsia="ru-RU"/>
              </w:rPr>
              <w:t>олее 4 см. Не обработаны ПГМ, зимняя скользкость  не ликвидирована в течение 4 час. с момента обнаружения. Элементы пешеходной части и ограждения в исправном состоянии. Имеется отдельный бытовой мусор.</w:t>
            </w:r>
          </w:p>
        </w:tc>
      </w:tr>
      <w:tr w:rsidR="00735800" w:rsidRPr="00735800" w:rsidTr="00735800">
        <w:tc>
          <w:tcPr>
            <w:tcW w:w="14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b/>
                <w:lang w:eastAsia="ru-RU"/>
              </w:rPr>
              <w:t>Летний период содержания</w:t>
            </w:r>
          </w:p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35800" w:rsidRPr="00735800" w:rsidTr="00735800"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lang w:eastAsia="ru-RU"/>
              </w:rPr>
              <w:t xml:space="preserve">5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800" w:rsidRPr="00735800" w:rsidRDefault="00735800" w:rsidP="00735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lang w:eastAsia="ru-RU"/>
              </w:rPr>
              <w:t>летний период содержания</w:t>
            </w:r>
          </w:p>
        </w:tc>
        <w:tc>
          <w:tcPr>
            <w:tcW w:w="1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800" w:rsidRPr="00735800" w:rsidRDefault="00735800" w:rsidP="00735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lang w:eastAsia="ru-RU"/>
              </w:rPr>
              <w:t>Лестницы и подходы к ним полностью очищены от грунтово-песчаных наносов, различного мусора, объявлений. Отсутствует древесно-кустарниковая растительность, препятствующая движению. Отсутствуют сухие ветки и сорная растительность. Мусор собран и вывезен. Элементы пешеходной части и перильные ограждения в исправном состоянии.</w:t>
            </w:r>
          </w:p>
          <w:p w:rsidR="00735800" w:rsidRPr="00735800" w:rsidRDefault="00735800" w:rsidP="00735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lang w:eastAsia="ru-RU"/>
              </w:rPr>
              <w:t>Родники и подходы к ним очищены от различного мусора, отсутствует древесно-кустарниковая растительность, препятствующая движению,  мусор собран и вывезен.</w:t>
            </w:r>
          </w:p>
        </w:tc>
      </w:tr>
      <w:tr w:rsidR="00735800" w:rsidRPr="00735800" w:rsidTr="00735800"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4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800" w:rsidRPr="00735800" w:rsidRDefault="00735800" w:rsidP="00735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lang w:eastAsia="ru-RU"/>
              </w:rPr>
              <w:t>летний период содержания</w:t>
            </w:r>
          </w:p>
        </w:tc>
        <w:tc>
          <w:tcPr>
            <w:tcW w:w="1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800" w:rsidRPr="00735800" w:rsidRDefault="00735800" w:rsidP="00735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lang w:eastAsia="ru-RU"/>
              </w:rPr>
              <w:t>Лестницы и подходы к ним полностью очищены от грунтово-песчаных наносов, различного мусора, объявлений. Отсутствует древесно-кустарниковая растительность, препятствующая движению. Отсутствуют сухие ветки и сорная растительность. Мусор собран, но не вывезен. Элементы пешеходной части и перильные ограждения в исправном состоянии.</w:t>
            </w:r>
          </w:p>
          <w:p w:rsidR="00735800" w:rsidRPr="00735800" w:rsidRDefault="00735800" w:rsidP="00735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lang w:eastAsia="ru-RU"/>
              </w:rPr>
              <w:t>Родники и подходы к ним очищены от различного мусора, отсутствует древесно-кустарниковая растительность, препятствующая движению,  мусор собран, но не вывезен.</w:t>
            </w:r>
          </w:p>
        </w:tc>
      </w:tr>
      <w:tr w:rsidR="00735800" w:rsidRPr="00735800" w:rsidTr="00735800"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lang w:eastAsia="ru-RU"/>
              </w:rPr>
              <w:t xml:space="preserve">3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800" w:rsidRPr="00735800" w:rsidRDefault="00735800" w:rsidP="00735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lang w:eastAsia="ru-RU"/>
              </w:rPr>
              <w:t>летний период содержания</w:t>
            </w:r>
          </w:p>
        </w:tc>
        <w:tc>
          <w:tcPr>
            <w:tcW w:w="1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800" w:rsidRPr="00735800" w:rsidRDefault="00735800" w:rsidP="00735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lang w:eastAsia="ru-RU"/>
              </w:rPr>
              <w:t>Лестницы и подходы к ним полностью очищены от грунтово-песчаных наносов, различного мусора, объявлений. Присутствует древесно-кустарниковая растительность, препятствующая движению. Имеются сухие ветки и сорная растительность. Нарушена целостность перильных ограждений. Мусор собран, но не вывезен. Элементы пешеходной части в исправном состоянии.</w:t>
            </w:r>
          </w:p>
          <w:p w:rsidR="00735800" w:rsidRPr="00735800" w:rsidRDefault="00735800" w:rsidP="00735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lang w:eastAsia="ru-RU"/>
              </w:rPr>
              <w:t>Родники и подходы к ним очищены от различного мусора, мусор собран, но не вывезен,  присутствует древесно-кустарниковая растительность, препятствующая движению.</w:t>
            </w:r>
          </w:p>
        </w:tc>
      </w:tr>
      <w:tr w:rsidR="00735800" w:rsidRPr="00735800" w:rsidTr="00735800"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lang w:eastAsia="ru-RU"/>
              </w:rPr>
              <w:t xml:space="preserve">2 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800" w:rsidRPr="00735800" w:rsidRDefault="00735800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lang w:eastAsia="ru-RU"/>
              </w:rPr>
              <w:t>летний период содержания</w:t>
            </w:r>
          </w:p>
        </w:tc>
        <w:tc>
          <w:tcPr>
            <w:tcW w:w="1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800" w:rsidRPr="00735800" w:rsidRDefault="00735800" w:rsidP="00735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lang w:eastAsia="ru-RU"/>
              </w:rPr>
              <w:t>Лестницы и подходы к ним не очищены от грунтово-песчаных наносов, различного мусора, объявлений. Присутствует древесно-кустарниковая растительность, препятствующая движению. Имеются сухие ветки и сорная растительность.  Нарушена целостность перильных ограждений. Элементы пешеходной части в исправном состоянии. Мусор не собран.</w:t>
            </w:r>
          </w:p>
          <w:p w:rsidR="00735800" w:rsidRPr="00735800" w:rsidRDefault="00735800" w:rsidP="00735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800">
              <w:rPr>
                <w:rFonts w:ascii="Times New Roman" w:eastAsia="Times New Roman" w:hAnsi="Times New Roman" w:cs="Times New Roman"/>
                <w:lang w:eastAsia="ru-RU"/>
              </w:rPr>
              <w:t>Родники и подходы к ним не очищены от мусора, мусор не собран,</w:t>
            </w:r>
          </w:p>
        </w:tc>
      </w:tr>
    </w:tbl>
    <w:p w:rsidR="00735800" w:rsidRPr="007B58A5" w:rsidRDefault="00735800" w:rsidP="007B5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800" w:rsidRPr="00735800" w:rsidRDefault="00735800" w:rsidP="00735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8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 работы выполняются вручную, уборка мусора производится  по всей площади объекта и на ширину 1(один) метр от его границы с каждой стороны, включая  пространство под лестницами, настилами.</w:t>
      </w: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Заказчик: МКУ «Благоустройство Ленинского района»                                  Подрядчик: ___________________  </w:t>
      </w: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>Директор ___________________ Вешняков С.В.</w:t>
      </w: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              м.п.</w:t>
      </w: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7B58A5" w:rsidRPr="007B58A5" w:rsidSect="00735800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7B58A5" w:rsidRPr="007B58A5" w:rsidRDefault="007B58A5" w:rsidP="007B58A5">
      <w:pPr>
        <w:tabs>
          <w:tab w:val="left" w:pos="5954"/>
        </w:tabs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lastRenderedPageBreak/>
        <w:t>Приложение № 4</w:t>
      </w:r>
    </w:p>
    <w:p w:rsidR="007B58A5" w:rsidRPr="007B58A5" w:rsidRDefault="007B58A5" w:rsidP="007B58A5">
      <w:pPr>
        <w:tabs>
          <w:tab w:val="left" w:pos="5529"/>
          <w:tab w:val="left" w:pos="5670"/>
          <w:tab w:val="left" w:pos="5812"/>
          <w:tab w:val="left" w:pos="5954"/>
          <w:tab w:val="left" w:pos="6379"/>
        </w:tabs>
        <w:spacing w:after="0" w:line="240" w:lineRule="auto"/>
        <w:ind w:left="4395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                         к Муниципальному контракту №____</w:t>
      </w:r>
    </w:p>
    <w:p w:rsidR="007B58A5" w:rsidRPr="007B58A5" w:rsidRDefault="007B58A5" w:rsidP="007B58A5">
      <w:pPr>
        <w:tabs>
          <w:tab w:val="left" w:pos="5954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от «__» ________2013 г.</w:t>
      </w: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58A5" w:rsidRPr="007B58A5" w:rsidRDefault="007B58A5" w:rsidP="007B58A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58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расчета баллов и размера снижения стоимости за некачественно выполненные работы по содержанию искусственных инженерных сооружений (лестниц, родников)</w:t>
      </w:r>
    </w:p>
    <w:p w:rsidR="007B58A5" w:rsidRPr="007B58A5" w:rsidRDefault="007B58A5" w:rsidP="007B58A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58A5" w:rsidRPr="007B58A5" w:rsidRDefault="007B58A5" w:rsidP="007B58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5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 Балл по содержанию искусственных инженерных сооружений определяется согласно критериям (приложение №2  к настоящему контракту). </w:t>
      </w:r>
    </w:p>
    <w:p w:rsidR="007B58A5" w:rsidRPr="007B58A5" w:rsidRDefault="007B58A5" w:rsidP="007B58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58A5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Итоговый балл по содержанию искусственных инженерных сооружений определяется как среднее арифметическое значение баллов по результатам проведенных проверок в течение месяца по формуле (1):</w:t>
      </w:r>
    </w:p>
    <w:p w:rsidR="007B58A5" w:rsidRPr="007B58A5" w:rsidRDefault="007B58A5" w:rsidP="007B58A5">
      <w:pPr>
        <w:tabs>
          <w:tab w:val="left" w:pos="598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7B58A5">
        <w:rPr>
          <w:rFonts w:ascii="Times New Roman" w:eastAsia="Times New Roman" w:hAnsi="Times New Roman" w:cs="Times New Roman"/>
          <w:b/>
          <w:szCs w:val="24"/>
          <w:lang w:eastAsia="ru-RU"/>
        </w:rPr>
        <w:t>БСИС=(</w:t>
      </w:r>
      <w:r w:rsidRPr="007B58A5">
        <w:rPr>
          <w:rFonts w:ascii="Times New Roman" w:eastAsia="Times New Roman" w:hAnsi="Times New Roman" w:cs="Times New Roman"/>
          <w:szCs w:val="24"/>
          <w:lang w:eastAsia="ru-RU"/>
        </w:rPr>
        <w:t>∑С</w:t>
      </w:r>
      <w:r w:rsidRPr="007B58A5">
        <w:rPr>
          <w:rFonts w:ascii="Times New Roman" w:eastAsia="Times New Roman" w:hAnsi="Times New Roman" w:cs="Times New Roman"/>
          <w:b/>
          <w:szCs w:val="24"/>
          <w:lang w:eastAsia="ru-RU"/>
        </w:rPr>
        <w:t>СИС</w:t>
      </w:r>
      <w:proofErr w:type="spellStart"/>
      <w:proofErr w:type="gramStart"/>
      <w:r w:rsidRPr="007B58A5">
        <w:rPr>
          <w:rFonts w:ascii="Times New Roman" w:eastAsia="Times New Roman" w:hAnsi="Times New Roman" w:cs="Times New Roman"/>
          <w:b/>
          <w:szCs w:val="24"/>
          <w:lang w:val="en-US" w:eastAsia="ru-RU"/>
        </w:rPr>
        <w:t>i</w:t>
      </w:r>
      <w:proofErr w:type="spellEnd"/>
      <w:proofErr w:type="gramEnd"/>
      <w:r w:rsidRPr="007B58A5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 /</w:t>
      </w:r>
      <w:r w:rsidRPr="007B58A5">
        <w:rPr>
          <w:rFonts w:ascii="Times New Roman" w:eastAsia="Times New Roman" w:hAnsi="Times New Roman" w:cs="Times New Roman"/>
          <w:b/>
          <w:szCs w:val="24"/>
          <w:lang w:val="en-US" w:eastAsia="ru-RU"/>
        </w:rPr>
        <w:t>y</w:t>
      </w:r>
      <w:r w:rsidRPr="007B58A5">
        <w:rPr>
          <w:rFonts w:ascii="Times New Roman" w:eastAsia="Times New Roman" w:hAnsi="Times New Roman" w:cs="Times New Roman"/>
          <w:b/>
          <w:szCs w:val="24"/>
          <w:lang w:eastAsia="ru-RU"/>
        </w:rPr>
        <w:t>),</w:t>
      </w:r>
      <w:r w:rsidRPr="007B58A5">
        <w:rPr>
          <w:rFonts w:ascii="Times New Roman" w:eastAsia="Times New Roman" w:hAnsi="Times New Roman" w:cs="Times New Roman"/>
          <w:szCs w:val="24"/>
          <w:lang w:eastAsia="ru-RU"/>
        </w:rPr>
        <w:t xml:space="preserve"> где</w:t>
      </w:r>
    </w:p>
    <w:p w:rsidR="007B58A5" w:rsidRPr="007B58A5" w:rsidRDefault="007B58A5" w:rsidP="007B58A5">
      <w:pPr>
        <w:tabs>
          <w:tab w:val="left" w:pos="598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58A5">
        <w:rPr>
          <w:rFonts w:ascii="Times New Roman" w:eastAsia="Times New Roman" w:hAnsi="Times New Roman" w:cs="Times New Roman"/>
          <w:szCs w:val="24"/>
          <w:lang w:eastAsia="ru-RU"/>
        </w:rPr>
        <w:t xml:space="preserve">БСИС – </w:t>
      </w:r>
      <w:r w:rsidRPr="007B5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 по содержанию искусственных инженерных сооружений </w:t>
      </w:r>
    </w:p>
    <w:p w:rsidR="007B58A5" w:rsidRPr="007B58A5" w:rsidRDefault="007B58A5" w:rsidP="007B58A5">
      <w:pPr>
        <w:tabs>
          <w:tab w:val="left" w:pos="598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58A5">
        <w:rPr>
          <w:rFonts w:ascii="Times New Roman" w:eastAsia="Times New Roman" w:hAnsi="Times New Roman" w:cs="Times New Roman"/>
          <w:szCs w:val="24"/>
          <w:lang w:eastAsia="ru-RU"/>
        </w:rPr>
        <w:t>∑ССИС</w:t>
      </w:r>
      <w:proofErr w:type="spellStart"/>
      <w:proofErr w:type="gramStart"/>
      <w:r w:rsidRPr="007B58A5">
        <w:rPr>
          <w:rFonts w:ascii="Times New Roman" w:eastAsia="Times New Roman" w:hAnsi="Times New Roman" w:cs="Times New Roman"/>
          <w:szCs w:val="24"/>
          <w:lang w:val="en-US" w:eastAsia="ru-RU"/>
        </w:rPr>
        <w:t>i</w:t>
      </w:r>
      <w:proofErr w:type="spellEnd"/>
      <w:proofErr w:type="gramEnd"/>
      <w:r w:rsidRPr="007B58A5">
        <w:rPr>
          <w:rFonts w:ascii="Times New Roman" w:eastAsia="Times New Roman" w:hAnsi="Times New Roman" w:cs="Times New Roman"/>
          <w:szCs w:val="24"/>
          <w:lang w:eastAsia="ru-RU"/>
        </w:rPr>
        <w:t xml:space="preserve"> – </w:t>
      </w:r>
      <w:r w:rsidRPr="007B5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суммарный балл по содержанию искусственных инженерных сооружений </w:t>
      </w:r>
      <w:proofErr w:type="spellStart"/>
      <w:r w:rsidRPr="007B58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7B58A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7B58A5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proofErr w:type="spellEnd"/>
      <w:r w:rsidRPr="007B5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проверок. Определяется согласно критериям, указанным в приложении №2 к муниципальному контракту.</w:t>
      </w:r>
    </w:p>
    <w:p w:rsidR="007B58A5" w:rsidRPr="007B58A5" w:rsidRDefault="007B58A5" w:rsidP="007B58A5">
      <w:pPr>
        <w:tabs>
          <w:tab w:val="left" w:pos="5985"/>
          <w:tab w:val="right" w:pos="9637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58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</w:t>
      </w:r>
      <w:r w:rsidRPr="007B5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7B58A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</w:t>
      </w:r>
      <w:proofErr w:type="gramEnd"/>
      <w:r w:rsidRPr="007B5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проведенных проверок в течение отчетного месяца,</w:t>
      </w:r>
    </w:p>
    <w:p w:rsidR="007B58A5" w:rsidRPr="007B58A5" w:rsidRDefault="007B58A5" w:rsidP="007B58A5">
      <w:pPr>
        <w:tabs>
          <w:tab w:val="left" w:pos="598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58A5">
        <w:rPr>
          <w:rFonts w:ascii="Times New Roman" w:eastAsia="Times New Roman" w:hAnsi="Times New Roman" w:cs="Times New Roman"/>
          <w:sz w:val="24"/>
          <w:szCs w:val="24"/>
          <w:lang w:eastAsia="ru-RU"/>
        </w:rPr>
        <w:t>ССИС</w:t>
      </w:r>
      <w:proofErr w:type="spellStart"/>
      <w:proofErr w:type="gramStart"/>
      <w:r w:rsidRPr="007B58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proofErr w:type="gramEnd"/>
      <w:r w:rsidRPr="007B5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балл по содержанию искусственных инженерных сооружений  </w:t>
      </w:r>
      <w:proofErr w:type="spellStart"/>
      <w:r w:rsidRPr="007B58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7B58A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7B58A5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proofErr w:type="spellEnd"/>
      <w:r w:rsidRPr="007B5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проверок (за один объезд)</w:t>
      </w:r>
    </w:p>
    <w:p w:rsidR="007B58A5" w:rsidRPr="007B58A5" w:rsidRDefault="007B58A5" w:rsidP="007B58A5">
      <w:pPr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5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Условия снижения стоимости работ по содержанию искусственных инженерных сооружений. </w:t>
      </w:r>
    </w:p>
    <w:p w:rsidR="007B58A5" w:rsidRPr="007B58A5" w:rsidRDefault="007B58A5" w:rsidP="007B58A5">
      <w:pPr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58A5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Снижение стоимости работ производится согласно количеству баллов,  набранных по итогам отчетного месяца:</w:t>
      </w:r>
    </w:p>
    <w:p w:rsidR="007B58A5" w:rsidRPr="007B58A5" w:rsidRDefault="007B58A5" w:rsidP="007B58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58A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4,6 до 5 баллов -  снижение от 4 до 0%;</w:t>
      </w:r>
    </w:p>
    <w:p w:rsidR="007B58A5" w:rsidRPr="007B58A5" w:rsidRDefault="007B58A5" w:rsidP="007B58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58A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4,0 до 4,5 баллов – снижение от 15 до 10%;</w:t>
      </w:r>
    </w:p>
    <w:p w:rsidR="007B58A5" w:rsidRPr="007B58A5" w:rsidRDefault="007B58A5" w:rsidP="007B58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58A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3,6 до 3,9 баллов – снижение от 40 до 30%;</w:t>
      </w:r>
    </w:p>
    <w:p w:rsidR="007B58A5" w:rsidRPr="007B58A5" w:rsidRDefault="007B58A5" w:rsidP="007B58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58A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3,1 до 3,5 баллов – снижение от 60 до 50%;</w:t>
      </w:r>
    </w:p>
    <w:p w:rsidR="007B58A5" w:rsidRPr="007B58A5" w:rsidRDefault="007B58A5" w:rsidP="007B58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58A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2,5 баллов и ниже  – оплата не производится</w:t>
      </w:r>
    </w:p>
    <w:p w:rsidR="007B58A5" w:rsidRPr="007B58A5" w:rsidRDefault="007B58A5" w:rsidP="007B58A5">
      <w:pPr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58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Примечание:</w:t>
      </w:r>
    </w:p>
    <w:p w:rsidR="007B58A5" w:rsidRPr="007B58A5" w:rsidRDefault="007B58A5" w:rsidP="007B58A5">
      <w:pPr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58A5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Снижение стоимости работ производится пропорционально полученным баллам</w:t>
      </w:r>
    </w:p>
    <w:p w:rsidR="007B58A5" w:rsidRPr="007B58A5" w:rsidRDefault="007B58A5" w:rsidP="007B58A5">
      <w:pPr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5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Расчет стоимости </w:t>
      </w:r>
      <w:proofErr w:type="gramStart"/>
      <w:r w:rsidRPr="007B58A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работ, принимаемых к оплате в отчетном периоде рассчитывается</w:t>
      </w:r>
      <w:proofErr w:type="gramEnd"/>
      <w:r w:rsidRPr="007B5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формуле (4):</w:t>
      </w:r>
    </w:p>
    <w:p w:rsidR="007B58A5" w:rsidRPr="007B58A5" w:rsidRDefault="007B58A5" w:rsidP="007B58A5">
      <w:pPr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58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7B5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Pr="007B58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proofErr w:type="spellStart"/>
      <w:r w:rsidRPr="007B58A5">
        <w:rPr>
          <w:rFonts w:ascii="Times New Roman" w:eastAsia="Times New Roman" w:hAnsi="Times New Roman" w:cs="Times New Roman"/>
          <w:sz w:val="24"/>
          <w:szCs w:val="24"/>
          <w:lang w:eastAsia="ru-RU"/>
        </w:rPr>
        <w:t>пл</w:t>
      </w:r>
      <w:proofErr w:type="spellEnd"/>
      <w:r w:rsidRPr="007B5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*((100-П)/100)         </w:t>
      </w:r>
    </w:p>
    <w:p w:rsidR="007B58A5" w:rsidRPr="007B58A5" w:rsidRDefault="007B58A5" w:rsidP="007B58A5">
      <w:pPr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58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7B5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gramStart"/>
      <w:r w:rsidRPr="007B58A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</w:t>
      </w:r>
      <w:proofErr w:type="gramEnd"/>
      <w:r w:rsidRPr="007B5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работ, принимаемых к оплате за отчетный период, руб.</w:t>
      </w:r>
    </w:p>
    <w:p w:rsidR="007B58A5" w:rsidRPr="007B58A5" w:rsidRDefault="007B58A5" w:rsidP="007B58A5">
      <w:pPr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B58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proofErr w:type="spellStart"/>
      <w:r w:rsidRPr="007B58A5">
        <w:rPr>
          <w:rFonts w:ascii="Times New Roman" w:eastAsia="Times New Roman" w:hAnsi="Times New Roman" w:cs="Times New Roman"/>
          <w:sz w:val="24"/>
          <w:szCs w:val="24"/>
          <w:lang w:eastAsia="ru-RU"/>
        </w:rPr>
        <w:t>пл</w:t>
      </w:r>
      <w:proofErr w:type="spellEnd"/>
      <w:r w:rsidRPr="007B58A5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стоимость работ за отчетный период по договору.</w:t>
      </w:r>
      <w:proofErr w:type="gramEnd"/>
    </w:p>
    <w:p w:rsidR="007B58A5" w:rsidRPr="007B58A5" w:rsidRDefault="007B58A5" w:rsidP="007B58A5">
      <w:pPr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B58A5">
        <w:rPr>
          <w:rFonts w:ascii="Times New Roman" w:eastAsia="Times New Roman" w:hAnsi="Times New Roman" w:cs="Times New Roman"/>
          <w:sz w:val="24"/>
          <w:szCs w:val="24"/>
          <w:lang w:eastAsia="ru-RU"/>
        </w:rPr>
        <w:t>П-</w:t>
      </w:r>
      <w:proofErr w:type="gramEnd"/>
      <w:r w:rsidRPr="007B5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 снижения, %</w:t>
      </w: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5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Заказчик: МКУ «Благоустройство Ленинского района»   </w:t>
      </w: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58A5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_________________________  Вешняков С.В.</w:t>
      </w: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5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м.п.               </w:t>
      </w: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58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Подрядчик:   __________________</w:t>
      </w: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58A5" w:rsidRPr="007B58A5" w:rsidRDefault="007B58A5" w:rsidP="007B58A5">
      <w:pPr>
        <w:tabs>
          <w:tab w:val="left" w:pos="5954"/>
        </w:tabs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lastRenderedPageBreak/>
        <w:t>Приложение № 5</w:t>
      </w:r>
    </w:p>
    <w:p w:rsidR="007B58A5" w:rsidRPr="007B58A5" w:rsidRDefault="007B58A5" w:rsidP="007B58A5">
      <w:pPr>
        <w:tabs>
          <w:tab w:val="left" w:pos="5529"/>
          <w:tab w:val="left" w:pos="5670"/>
          <w:tab w:val="left" w:pos="5812"/>
          <w:tab w:val="left" w:pos="5954"/>
          <w:tab w:val="left" w:pos="6379"/>
        </w:tabs>
        <w:spacing w:after="0" w:line="240" w:lineRule="auto"/>
        <w:ind w:left="4395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                         к Муниципальному контракту №____</w:t>
      </w:r>
    </w:p>
    <w:p w:rsidR="007B58A5" w:rsidRPr="007B58A5" w:rsidRDefault="007B58A5" w:rsidP="007B58A5">
      <w:pPr>
        <w:tabs>
          <w:tab w:val="left" w:pos="5954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от «__» ________2013 г.</w:t>
      </w: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565D" w:rsidRPr="003859CE" w:rsidRDefault="00DE565D" w:rsidP="00DE565D">
      <w:pPr>
        <w:tabs>
          <w:tab w:val="left" w:pos="1346"/>
          <w:tab w:val="right" w:pos="9355"/>
        </w:tabs>
        <w:jc w:val="right"/>
        <w:rPr>
          <w:b/>
        </w:rPr>
      </w:pPr>
      <w:r w:rsidRPr="003859CE">
        <w:rPr>
          <w:b/>
        </w:rPr>
        <w:t>ОБРАЗЕЦ</w:t>
      </w:r>
    </w:p>
    <w:p w:rsidR="00DE565D" w:rsidRPr="003859CE" w:rsidRDefault="00DE565D" w:rsidP="00DE565D">
      <w:pPr>
        <w:jc w:val="right"/>
      </w:pPr>
    </w:p>
    <w:p w:rsidR="00DE565D" w:rsidRPr="00DE565D" w:rsidRDefault="00DE565D" w:rsidP="00DE565D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</w:rPr>
      </w:pPr>
      <w:r w:rsidRPr="00DE565D">
        <w:rPr>
          <w:rFonts w:ascii="Times New Roman" w:hAnsi="Times New Roman" w:cs="Times New Roman"/>
          <w:b/>
        </w:rPr>
        <w:t>АКТ</w:t>
      </w:r>
    </w:p>
    <w:p w:rsidR="00DE565D" w:rsidRPr="00DE565D" w:rsidRDefault="00DE565D" w:rsidP="00DE565D">
      <w:pPr>
        <w:tabs>
          <w:tab w:val="left" w:pos="0"/>
        </w:tabs>
        <w:spacing w:after="0"/>
        <w:jc w:val="center"/>
        <w:rPr>
          <w:rFonts w:ascii="Times New Roman" w:hAnsi="Times New Roman" w:cs="Times New Roman"/>
        </w:rPr>
      </w:pPr>
      <w:r w:rsidRPr="00DE565D">
        <w:rPr>
          <w:rFonts w:ascii="Times New Roman" w:hAnsi="Times New Roman" w:cs="Times New Roman"/>
        </w:rPr>
        <w:t>от ________________ № ______</w:t>
      </w:r>
    </w:p>
    <w:p w:rsidR="00DE565D" w:rsidRPr="00DE565D" w:rsidRDefault="00DE565D" w:rsidP="00DE565D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</w:rPr>
      </w:pPr>
      <w:r w:rsidRPr="00DE565D">
        <w:rPr>
          <w:rFonts w:ascii="Times New Roman" w:hAnsi="Times New Roman" w:cs="Times New Roman"/>
          <w:b/>
        </w:rPr>
        <w:t>контрольной проверки выполненных работ</w:t>
      </w:r>
    </w:p>
    <w:p w:rsidR="00DE565D" w:rsidRPr="00DE565D" w:rsidRDefault="00DE565D" w:rsidP="00DE565D">
      <w:pPr>
        <w:tabs>
          <w:tab w:val="left" w:pos="1395"/>
        </w:tabs>
        <w:spacing w:after="0"/>
        <w:ind w:firstLine="709"/>
        <w:rPr>
          <w:rFonts w:ascii="Times New Roman" w:hAnsi="Times New Roman" w:cs="Times New Roman"/>
        </w:rPr>
      </w:pPr>
      <w:r w:rsidRPr="00DE565D">
        <w:rPr>
          <w:rFonts w:ascii="Times New Roman" w:hAnsi="Times New Roman" w:cs="Times New Roman"/>
        </w:rPr>
        <w:tab/>
      </w:r>
      <w:r w:rsidRPr="00DE565D">
        <w:rPr>
          <w:rFonts w:ascii="Times New Roman" w:hAnsi="Times New Roman" w:cs="Times New Roman"/>
        </w:rPr>
        <w:tab/>
      </w:r>
      <w:r w:rsidRPr="00DE565D">
        <w:rPr>
          <w:rFonts w:ascii="Times New Roman" w:hAnsi="Times New Roman" w:cs="Times New Roman"/>
        </w:rPr>
        <w:tab/>
      </w:r>
      <w:r w:rsidRPr="00DE565D">
        <w:rPr>
          <w:rFonts w:ascii="Times New Roman" w:hAnsi="Times New Roman" w:cs="Times New Roman"/>
        </w:rPr>
        <w:tab/>
      </w:r>
      <w:r w:rsidRPr="00DE565D">
        <w:rPr>
          <w:rFonts w:ascii="Times New Roman" w:hAnsi="Times New Roman" w:cs="Times New Roman"/>
        </w:rPr>
        <w:tab/>
      </w:r>
      <w:r w:rsidRPr="00DE565D">
        <w:rPr>
          <w:rFonts w:ascii="Times New Roman" w:hAnsi="Times New Roman" w:cs="Times New Roman"/>
        </w:rPr>
        <w:tab/>
      </w:r>
    </w:p>
    <w:p w:rsidR="00DE565D" w:rsidRPr="00DE565D" w:rsidRDefault="00DE565D" w:rsidP="00DE565D">
      <w:pPr>
        <w:tabs>
          <w:tab w:val="left" w:pos="1395"/>
        </w:tabs>
        <w:spacing w:after="0"/>
        <w:ind w:firstLine="709"/>
        <w:rPr>
          <w:rFonts w:ascii="Times New Roman" w:hAnsi="Times New Roman" w:cs="Times New Roman"/>
        </w:rPr>
      </w:pPr>
    </w:p>
    <w:p w:rsidR="00DE565D" w:rsidRPr="00DE565D" w:rsidRDefault="00DE565D" w:rsidP="00DE565D">
      <w:pPr>
        <w:spacing w:after="0"/>
        <w:jc w:val="both"/>
        <w:rPr>
          <w:rFonts w:ascii="Times New Roman" w:hAnsi="Times New Roman" w:cs="Times New Roman"/>
        </w:rPr>
      </w:pPr>
      <w:r w:rsidRPr="00DE565D">
        <w:rPr>
          <w:rFonts w:ascii="Times New Roman" w:hAnsi="Times New Roman" w:cs="Times New Roman"/>
        </w:rPr>
        <w:t>Контрольная проверка выполненных работ произведена:</w:t>
      </w:r>
    </w:p>
    <w:p w:rsidR="00DE565D" w:rsidRPr="00DE565D" w:rsidRDefault="00DE565D" w:rsidP="00DE565D">
      <w:pPr>
        <w:spacing w:after="0"/>
        <w:jc w:val="both"/>
        <w:rPr>
          <w:rFonts w:ascii="Times New Roman" w:hAnsi="Times New Roman" w:cs="Times New Roman"/>
        </w:rPr>
      </w:pPr>
      <w:r w:rsidRPr="00DE565D">
        <w:rPr>
          <w:rFonts w:ascii="Times New Roman" w:hAnsi="Times New Roman" w:cs="Times New Roman"/>
        </w:rPr>
        <w:t xml:space="preserve">представителем со стороны Заказчика:  </w:t>
      </w:r>
      <w:r w:rsidRPr="00DE565D">
        <w:rPr>
          <w:rFonts w:ascii="Times New Roman" w:hAnsi="Times New Roman" w:cs="Times New Roman"/>
        </w:rPr>
        <w:tab/>
        <w:t>_____________________________________________</w:t>
      </w:r>
    </w:p>
    <w:p w:rsidR="00DE565D" w:rsidRPr="00DE565D" w:rsidRDefault="00DE565D" w:rsidP="00DE565D">
      <w:pPr>
        <w:spacing w:after="0"/>
        <w:jc w:val="both"/>
        <w:rPr>
          <w:rFonts w:ascii="Times New Roman" w:hAnsi="Times New Roman" w:cs="Times New Roman"/>
        </w:rPr>
      </w:pPr>
      <w:r w:rsidRPr="00DE565D">
        <w:rPr>
          <w:rFonts w:ascii="Times New Roman" w:hAnsi="Times New Roman" w:cs="Times New Roman"/>
        </w:rPr>
        <w:t>представителем со стороны Подрядчика:</w:t>
      </w:r>
      <w:r w:rsidRPr="00DE565D">
        <w:rPr>
          <w:rFonts w:ascii="Times New Roman" w:hAnsi="Times New Roman" w:cs="Times New Roman"/>
        </w:rPr>
        <w:tab/>
        <w:t>___________________________________________</w:t>
      </w:r>
    </w:p>
    <w:p w:rsidR="00DE565D" w:rsidRPr="00DE565D" w:rsidRDefault="00DE565D" w:rsidP="00DE565D">
      <w:pPr>
        <w:spacing w:after="0"/>
        <w:jc w:val="both"/>
        <w:rPr>
          <w:rFonts w:ascii="Times New Roman" w:hAnsi="Times New Roman" w:cs="Times New Roman"/>
        </w:rPr>
      </w:pPr>
    </w:p>
    <w:tbl>
      <w:tblPr>
        <w:tblW w:w="1030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5"/>
        <w:gridCol w:w="3404"/>
        <w:gridCol w:w="2552"/>
        <w:gridCol w:w="1559"/>
        <w:gridCol w:w="1985"/>
        <w:gridCol w:w="236"/>
      </w:tblGrid>
      <w:tr w:rsidR="00BD5B67" w:rsidRPr="00DE565D" w:rsidTr="00BD5B67">
        <w:trPr>
          <w:gridAfter w:val="1"/>
          <w:wAfter w:w="236" w:type="dxa"/>
          <w:trHeight w:val="86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B67" w:rsidRPr="00DE565D" w:rsidRDefault="00BD5B67" w:rsidP="00DE56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565D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DE565D">
              <w:rPr>
                <w:rFonts w:ascii="Times New Roman" w:hAnsi="Times New Roman" w:cs="Times New Roman"/>
              </w:rPr>
              <w:t>п</w:t>
            </w:r>
            <w:proofErr w:type="gramEnd"/>
            <w:r w:rsidRPr="00DE565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B67" w:rsidRPr="00DE565D" w:rsidRDefault="00BD5B67" w:rsidP="00DE565D">
            <w:pPr>
              <w:spacing w:after="0"/>
              <w:rPr>
                <w:rFonts w:ascii="Times New Roman" w:hAnsi="Times New Roman" w:cs="Times New Roman"/>
              </w:rPr>
            </w:pPr>
            <w:r w:rsidRPr="00DE565D">
              <w:rPr>
                <w:rFonts w:ascii="Times New Roman" w:hAnsi="Times New Roman" w:cs="Times New Roman"/>
              </w:rPr>
              <w:t xml:space="preserve">        Наименование объекта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B67" w:rsidRPr="00DE565D" w:rsidRDefault="00BD5B67" w:rsidP="00DE56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565D">
              <w:rPr>
                <w:rFonts w:ascii="Times New Roman" w:hAnsi="Times New Roman" w:cs="Times New Roman"/>
              </w:rPr>
              <w:t>Замечания по результатам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B67" w:rsidRPr="00DE565D" w:rsidRDefault="00BD5B67" w:rsidP="00DE56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565D">
              <w:rPr>
                <w:rFonts w:ascii="Times New Roman" w:hAnsi="Times New Roman" w:cs="Times New Roman"/>
              </w:rPr>
              <w:t>Отметка об устранении замечания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B67" w:rsidRPr="00DE565D" w:rsidRDefault="00BD5B67" w:rsidP="00DE56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565D">
              <w:rPr>
                <w:rFonts w:ascii="Times New Roman" w:hAnsi="Times New Roman" w:cs="Times New Roman"/>
              </w:rPr>
              <w:t>Оценка качества содержания</w:t>
            </w:r>
          </w:p>
        </w:tc>
      </w:tr>
      <w:tr w:rsidR="00BD5B67" w:rsidRPr="00DE565D" w:rsidTr="00BD5B67">
        <w:trPr>
          <w:gridAfter w:val="1"/>
          <w:wAfter w:w="236" w:type="dxa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B67" w:rsidRPr="00DE565D" w:rsidRDefault="00BD5B67" w:rsidP="00DE56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56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67" w:rsidRPr="00DE565D" w:rsidRDefault="00BD5B67" w:rsidP="00DE56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67" w:rsidRPr="00DE565D" w:rsidRDefault="00BD5B67" w:rsidP="00DE56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67" w:rsidRPr="00DE565D" w:rsidRDefault="00BD5B67" w:rsidP="00DE56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67" w:rsidRPr="00DE565D" w:rsidRDefault="00BD5B67" w:rsidP="00DE56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B67" w:rsidRPr="00DE565D" w:rsidTr="00BD5B67">
        <w:trPr>
          <w:gridAfter w:val="1"/>
          <w:wAfter w:w="236" w:type="dxa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B67" w:rsidRPr="00DE565D" w:rsidRDefault="00BD5B67" w:rsidP="00DE56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56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67" w:rsidRPr="00DE565D" w:rsidRDefault="00BD5B67" w:rsidP="00DE56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67" w:rsidRPr="00DE565D" w:rsidRDefault="00BD5B67" w:rsidP="00DE56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67" w:rsidRPr="00DE565D" w:rsidRDefault="00BD5B67" w:rsidP="00DE56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67" w:rsidRPr="00DE565D" w:rsidRDefault="00BD5B67" w:rsidP="00DE56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B67" w:rsidRPr="00DE565D" w:rsidTr="00BD5B67">
        <w:trPr>
          <w:gridAfter w:val="1"/>
          <w:wAfter w:w="236" w:type="dxa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B67" w:rsidRPr="00DE565D" w:rsidRDefault="00BD5B67" w:rsidP="00DE56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565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67" w:rsidRPr="00DE565D" w:rsidRDefault="00BD5B67" w:rsidP="00DE56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67" w:rsidRPr="00DE565D" w:rsidRDefault="00BD5B67" w:rsidP="00DE56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67" w:rsidRPr="00DE565D" w:rsidRDefault="00BD5B67" w:rsidP="00DE56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67" w:rsidRPr="00DE565D" w:rsidRDefault="00BD5B67" w:rsidP="00DE56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B67" w:rsidRPr="00DE565D" w:rsidTr="00BD5B67">
        <w:trPr>
          <w:gridAfter w:val="1"/>
          <w:wAfter w:w="236" w:type="dxa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67" w:rsidRPr="00DE565D" w:rsidRDefault="00BD5B67" w:rsidP="00DE56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67" w:rsidRPr="00DE565D" w:rsidRDefault="00BD5B67" w:rsidP="00DE56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67" w:rsidRPr="00DE565D" w:rsidRDefault="00BD5B67" w:rsidP="00DE56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67" w:rsidRPr="00DE565D" w:rsidRDefault="00BD5B67" w:rsidP="00DE56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67" w:rsidRPr="00DE565D" w:rsidRDefault="00BD5B67" w:rsidP="00DE56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B67" w:rsidRPr="00DE565D" w:rsidTr="00BD5B67">
        <w:trPr>
          <w:gridAfter w:val="1"/>
          <w:wAfter w:w="236" w:type="dxa"/>
          <w:trHeight w:val="9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67" w:rsidRPr="00DE565D" w:rsidRDefault="00BD5B67" w:rsidP="00DE56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B67" w:rsidRPr="00DE565D" w:rsidRDefault="00BD5B67" w:rsidP="00DE56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67" w:rsidRPr="00DE565D" w:rsidRDefault="00BD5B67" w:rsidP="00DE56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67" w:rsidRPr="00DE565D" w:rsidRDefault="00BD5B67" w:rsidP="00DE56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67" w:rsidRPr="00DE565D" w:rsidRDefault="00BD5B67" w:rsidP="00DE56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B67" w:rsidRPr="00DE565D" w:rsidTr="00BD5B67">
        <w:trPr>
          <w:gridAfter w:val="1"/>
          <w:wAfter w:w="236" w:type="dxa"/>
          <w:trHeight w:val="25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D5B67" w:rsidRPr="00DE565D" w:rsidRDefault="00BD5B67" w:rsidP="00DE56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BD5B67" w:rsidRPr="00DE565D" w:rsidRDefault="00BD5B67" w:rsidP="00DE56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D5B67" w:rsidRPr="00DE565D" w:rsidRDefault="00BD5B67" w:rsidP="00DE56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D5B67" w:rsidRPr="00DE565D" w:rsidRDefault="00BD5B67" w:rsidP="00DE56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D5B67" w:rsidRPr="00DE565D" w:rsidRDefault="00BD5B67" w:rsidP="00DE56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565D" w:rsidRPr="00DE565D" w:rsidTr="00BD5B67">
        <w:trPr>
          <w:trHeight w:val="270"/>
        </w:trPr>
        <w:tc>
          <w:tcPr>
            <w:tcW w:w="652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E565D" w:rsidRPr="00DE565D" w:rsidRDefault="00DE565D" w:rsidP="00BD5B67">
            <w:pPr>
              <w:spacing w:after="0"/>
              <w:rPr>
                <w:rFonts w:ascii="Times New Roman" w:hAnsi="Times New Roman" w:cs="Times New Roman"/>
              </w:rPr>
            </w:pPr>
            <w:r w:rsidRPr="00DE565D">
              <w:rPr>
                <w:rFonts w:ascii="Times New Roman" w:hAnsi="Times New Roman" w:cs="Times New Roman"/>
              </w:rPr>
              <w:t>Средний балл оценки качества работ</w:t>
            </w:r>
          </w:p>
        </w:tc>
        <w:tc>
          <w:tcPr>
            <w:tcW w:w="3544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E565D" w:rsidRPr="00DE565D" w:rsidRDefault="00DE565D" w:rsidP="00DE56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565D" w:rsidRPr="00DE565D" w:rsidRDefault="00DE565D" w:rsidP="00DE56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E565D" w:rsidRPr="00DE565D" w:rsidRDefault="00DE565D" w:rsidP="00DE565D">
      <w:pPr>
        <w:tabs>
          <w:tab w:val="left" w:pos="1395"/>
        </w:tabs>
        <w:spacing w:after="0"/>
        <w:rPr>
          <w:rFonts w:ascii="Times New Roman" w:hAnsi="Times New Roman" w:cs="Times New Roman"/>
          <w:color w:val="000000"/>
        </w:rPr>
      </w:pPr>
    </w:p>
    <w:p w:rsidR="00DE565D" w:rsidRPr="00DE565D" w:rsidRDefault="00DE565D" w:rsidP="00DE565D">
      <w:pPr>
        <w:tabs>
          <w:tab w:val="left" w:pos="1395"/>
        </w:tabs>
        <w:spacing w:after="0"/>
        <w:rPr>
          <w:rFonts w:ascii="Times New Roman" w:hAnsi="Times New Roman" w:cs="Times New Roman"/>
          <w:b/>
          <w:color w:val="000000"/>
        </w:rPr>
      </w:pPr>
      <w:r w:rsidRPr="00DE565D">
        <w:rPr>
          <w:rFonts w:ascii="Times New Roman" w:hAnsi="Times New Roman" w:cs="Times New Roman"/>
          <w:b/>
          <w:color w:val="000000"/>
        </w:rPr>
        <w:t xml:space="preserve">Подрядчику необходимо в срок </w:t>
      </w:r>
      <w:proofErr w:type="gramStart"/>
      <w:r w:rsidRPr="00DE565D">
        <w:rPr>
          <w:rFonts w:ascii="Times New Roman" w:hAnsi="Times New Roman" w:cs="Times New Roman"/>
          <w:b/>
          <w:color w:val="000000"/>
        </w:rPr>
        <w:t>до</w:t>
      </w:r>
      <w:proofErr w:type="gramEnd"/>
      <w:r w:rsidRPr="00DE565D">
        <w:rPr>
          <w:rFonts w:ascii="Times New Roman" w:hAnsi="Times New Roman" w:cs="Times New Roman"/>
          <w:b/>
          <w:color w:val="000000"/>
        </w:rPr>
        <w:t xml:space="preserve"> ____________  устранить </w:t>
      </w:r>
      <w:proofErr w:type="gramStart"/>
      <w:r w:rsidRPr="00DE565D">
        <w:rPr>
          <w:rFonts w:ascii="Times New Roman" w:hAnsi="Times New Roman" w:cs="Times New Roman"/>
          <w:b/>
          <w:color w:val="000000"/>
        </w:rPr>
        <w:t>следующие</w:t>
      </w:r>
      <w:proofErr w:type="gramEnd"/>
      <w:r w:rsidRPr="00DE565D">
        <w:rPr>
          <w:rFonts w:ascii="Times New Roman" w:hAnsi="Times New Roman" w:cs="Times New Roman"/>
          <w:b/>
          <w:color w:val="000000"/>
        </w:rPr>
        <w:t xml:space="preserve"> недостатки, выявленные в ходе проведения контрольной проверки: </w:t>
      </w:r>
    </w:p>
    <w:p w:rsidR="00DE565D" w:rsidRPr="00DE565D" w:rsidRDefault="00DE565D" w:rsidP="00DE565D">
      <w:pPr>
        <w:tabs>
          <w:tab w:val="left" w:pos="1395"/>
        </w:tabs>
        <w:spacing w:after="0"/>
        <w:rPr>
          <w:rFonts w:ascii="Times New Roman" w:hAnsi="Times New Roman" w:cs="Times New Roman"/>
          <w:b/>
          <w:color w:val="000000"/>
        </w:rPr>
      </w:pPr>
    </w:p>
    <w:p w:rsidR="00DE565D" w:rsidRPr="00DE565D" w:rsidRDefault="00DE565D" w:rsidP="00DE565D">
      <w:pPr>
        <w:numPr>
          <w:ilvl w:val="0"/>
          <w:numId w:val="21"/>
        </w:numPr>
        <w:tabs>
          <w:tab w:val="left" w:pos="1395"/>
        </w:tabs>
        <w:suppressAutoHyphens/>
        <w:autoSpaceDN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DE565D">
        <w:rPr>
          <w:rFonts w:ascii="Times New Roman" w:hAnsi="Times New Roman" w:cs="Times New Roman"/>
          <w:color w:val="000000"/>
        </w:rPr>
        <w:t>________________________________________________________________________</w:t>
      </w:r>
    </w:p>
    <w:p w:rsidR="00DE565D" w:rsidRPr="00DE565D" w:rsidRDefault="00DE565D" w:rsidP="00DE565D">
      <w:pPr>
        <w:numPr>
          <w:ilvl w:val="0"/>
          <w:numId w:val="21"/>
        </w:numPr>
        <w:tabs>
          <w:tab w:val="left" w:pos="1395"/>
        </w:tabs>
        <w:suppressAutoHyphens/>
        <w:autoSpaceDN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DE565D">
        <w:rPr>
          <w:rFonts w:ascii="Times New Roman" w:hAnsi="Times New Roman" w:cs="Times New Roman"/>
          <w:color w:val="000000"/>
        </w:rPr>
        <w:t>________________________________________________________________________</w:t>
      </w:r>
    </w:p>
    <w:p w:rsidR="00DE565D" w:rsidRPr="00DE565D" w:rsidRDefault="00DE565D" w:rsidP="00DE565D">
      <w:pPr>
        <w:numPr>
          <w:ilvl w:val="0"/>
          <w:numId w:val="21"/>
        </w:numPr>
        <w:tabs>
          <w:tab w:val="left" w:pos="1395"/>
        </w:tabs>
        <w:suppressAutoHyphens/>
        <w:autoSpaceDN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DE565D">
        <w:rPr>
          <w:rFonts w:ascii="Times New Roman" w:hAnsi="Times New Roman" w:cs="Times New Roman"/>
          <w:color w:val="000000"/>
        </w:rPr>
        <w:t>________________________________________________________________________</w:t>
      </w:r>
    </w:p>
    <w:p w:rsidR="00DE565D" w:rsidRPr="00DE565D" w:rsidRDefault="00DE565D" w:rsidP="00DE565D">
      <w:pPr>
        <w:tabs>
          <w:tab w:val="left" w:pos="1395"/>
        </w:tabs>
        <w:autoSpaceDN w:val="0"/>
        <w:spacing w:after="0"/>
        <w:rPr>
          <w:rFonts w:ascii="Times New Roman" w:hAnsi="Times New Roman" w:cs="Times New Roman"/>
          <w:color w:val="000000"/>
        </w:rPr>
      </w:pPr>
    </w:p>
    <w:p w:rsidR="00DE565D" w:rsidRPr="00DE565D" w:rsidRDefault="00DE565D" w:rsidP="00DE565D">
      <w:pPr>
        <w:spacing w:after="0"/>
        <w:rPr>
          <w:rFonts w:ascii="Times New Roman" w:hAnsi="Times New Roman" w:cs="Times New Roman"/>
          <w:b/>
        </w:rPr>
      </w:pPr>
    </w:p>
    <w:p w:rsidR="00DE565D" w:rsidRPr="00DE565D" w:rsidRDefault="00DE565D" w:rsidP="00DE565D">
      <w:pPr>
        <w:spacing w:after="0"/>
        <w:rPr>
          <w:rFonts w:ascii="Times New Roman" w:hAnsi="Times New Roman" w:cs="Times New Roman"/>
        </w:rPr>
      </w:pPr>
      <w:r w:rsidRPr="00DE565D">
        <w:rPr>
          <w:rFonts w:ascii="Times New Roman" w:hAnsi="Times New Roman" w:cs="Times New Roman"/>
          <w:b/>
        </w:rPr>
        <w:t>Представитель Заказчика</w:t>
      </w:r>
      <w:proofErr w:type="gramStart"/>
      <w:r w:rsidRPr="00DE565D">
        <w:rPr>
          <w:rFonts w:ascii="Times New Roman" w:hAnsi="Times New Roman" w:cs="Times New Roman"/>
          <w:b/>
        </w:rPr>
        <w:t>:</w:t>
      </w:r>
      <w:r w:rsidRPr="00DE565D">
        <w:rPr>
          <w:rFonts w:ascii="Times New Roman" w:hAnsi="Times New Roman" w:cs="Times New Roman"/>
        </w:rPr>
        <w:tab/>
      </w:r>
      <w:r w:rsidRPr="00DE565D">
        <w:rPr>
          <w:rFonts w:ascii="Times New Roman" w:hAnsi="Times New Roman" w:cs="Times New Roman"/>
        </w:rPr>
        <w:tab/>
        <w:t>________________                                        (_______________)</w:t>
      </w:r>
      <w:proofErr w:type="gramEnd"/>
    </w:p>
    <w:p w:rsidR="00DE565D" w:rsidRPr="00DE565D" w:rsidRDefault="00DE565D" w:rsidP="00DE565D">
      <w:pPr>
        <w:spacing w:after="0"/>
        <w:rPr>
          <w:rFonts w:ascii="Times New Roman" w:hAnsi="Times New Roman" w:cs="Times New Roman"/>
          <w:b/>
        </w:rPr>
      </w:pPr>
    </w:p>
    <w:p w:rsidR="00DE565D" w:rsidRPr="00DE565D" w:rsidRDefault="00DE565D" w:rsidP="00DE565D">
      <w:pPr>
        <w:spacing w:after="0"/>
        <w:rPr>
          <w:rFonts w:ascii="Times New Roman" w:hAnsi="Times New Roman" w:cs="Times New Roman"/>
          <w:b/>
        </w:rPr>
      </w:pPr>
    </w:p>
    <w:p w:rsidR="00DE565D" w:rsidRPr="00DE565D" w:rsidRDefault="00DE565D" w:rsidP="00DE565D">
      <w:pPr>
        <w:spacing w:after="0"/>
        <w:rPr>
          <w:rFonts w:ascii="Times New Roman" w:hAnsi="Times New Roman" w:cs="Times New Roman"/>
        </w:rPr>
      </w:pPr>
      <w:r w:rsidRPr="00DE565D">
        <w:rPr>
          <w:rFonts w:ascii="Times New Roman" w:hAnsi="Times New Roman" w:cs="Times New Roman"/>
          <w:b/>
        </w:rPr>
        <w:t>Представитель Подрядчика</w:t>
      </w:r>
      <w:proofErr w:type="gramStart"/>
      <w:r w:rsidRPr="00DE565D">
        <w:rPr>
          <w:rFonts w:ascii="Times New Roman" w:hAnsi="Times New Roman" w:cs="Times New Roman"/>
          <w:b/>
        </w:rPr>
        <w:t>:</w:t>
      </w:r>
      <w:r w:rsidRPr="00DE565D">
        <w:rPr>
          <w:rFonts w:ascii="Times New Roman" w:hAnsi="Times New Roman" w:cs="Times New Roman"/>
        </w:rPr>
        <w:t xml:space="preserve"> </w:t>
      </w:r>
      <w:r w:rsidRPr="00DE565D">
        <w:rPr>
          <w:rFonts w:ascii="Times New Roman" w:hAnsi="Times New Roman" w:cs="Times New Roman"/>
        </w:rPr>
        <w:tab/>
        <w:t xml:space="preserve">             ________________                          (________________)</w:t>
      </w:r>
      <w:proofErr w:type="gramEnd"/>
    </w:p>
    <w:p w:rsidR="00DE565D" w:rsidRPr="003859CE" w:rsidRDefault="00DE565D" w:rsidP="00DE565D">
      <w:pPr>
        <w:jc w:val="right"/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tabs>
          <w:tab w:val="left" w:pos="5954"/>
        </w:tabs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lang w:eastAsia="ru-RU"/>
        </w:rPr>
      </w:pPr>
    </w:p>
    <w:p w:rsidR="00DE565D" w:rsidRDefault="00DE565D" w:rsidP="007B58A5">
      <w:pPr>
        <w:tabs>
          <w:tab w:val="left" w:pos="5954"/>
        </w:tabs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tabs>
          <w:tab w:val="left" w:pos="5954"/>
        </w:tabs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lastRenderedPageBreak/>
        <w:t>Приложение № 6</w:t>
      </w:r>
    </w:p>
    <w:p w:rsidR="007B58A5" w:rsidRPr="007B58A5" w:rsidRDefault="007B58A5" w:rsidP="007B58A5">
      <w:pPr>
        <w:tabs>
          <w:tab w:val="left" w:pos="5529"/>
          <w:tab w:val="left" w:pos="5670"/>
          <w:tab w:val="left" w:pos="5812"/>
          <w:tab w:val="left" w:pos="5954"/>
          <w:tab w:val="left" w:pos="6379"/>
        </w:tabs>
        <w:spacing w:after="0" w:line="240" w:lineRule="auto"/>
        <w:ind w:left="4395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                         к Муниципальному контракту №____</w:t>
      </w:r>
    </w:p>
    <w:p w:rsidR="007B58A5" w:rsidRPr="007B58A5" w:rsidRDefault="007B58A5" w:rsidP="007B58A5">
      <w:pPr>
        <w:tabs>
          <w:tab w:val="left" w:pos="5954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от «_____» ____________2013 г.</w:t>
      </w:r>
    </w:p>
    <w:p w:rsidR="007B58A5" w:rsidRPr="007B58A5" w:rsidRDefault="007B58A5" w:rsidP="007B58A5">
      <w:pPr>
        <w:tabs>
          <w:tab w:val="left" w:pos="5954"/>
        </w:tabs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tabs>
          <w:tab w:val="left" w:pos="5954"/>
        </w:tabs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7B58A5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АКТ № ___</w:t>
      </w:r>
    </w:p>
    <w:p w:rsidR="007B58A5" w:rsidRPr="007B58A5" w:rsidRDefault="007B58A5" w:rsidP="007B58A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</w:t>
      </w:r>
      <w:r w:rsidRPr="007B58A5">
        <w:rPr>
          <w:rFonts w:ascii="Times New Roman" w:eastAsia="Times New Roman" w:hAnsi="Times New Roman" w:cs="Times New Roman"/>
          <w:b/>
          <w:lang w:eastAsia="ru-RU"/>
        </w:rPr>
        <w:t>приемки выполненных работ за отчетный период</w:t>
      </w:r>
    </w:p>
    <w:p w:rsidR="007B58A5" w:rsidRPr="007B58A5" w:rsidRDefault="007B58A5" w:rsidP="007B58A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>от ________________ № ______</w:t>
      </w:r>
    </w:p>
    <w:p w:rsidR="007B58A5" w:rsidRPr="007B58A5" w:rsidRDefault="007B58A5" w:rsidP="007B58A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3"/>
        <w:gridCol w:w="3056"/>
        <w:gridCol w:w="821"/>
        <w:gridCol w:w="873"/>
        <w:gridCol w:w="1357"/>
        <w:gridCol w:w="1572"/>
        <w:gridCol w:w="13"/>
        <w:gridCol w:w="1346"/>
      </w:tblGrid>
      <w:tr w:rsidR="007B58A5" w:rsidRPr="007B58A5" w:rsidTr="00735800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8A5" w:rsidRPr="007B58A5" w:rsidRDefault="007B58A5" w:rsidP="007B58A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№ </w:t>
            </w:r>
            <w:proofErr w:type="gramStart"/>
            <w:r w:rsidRPr="007B58A5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7B58A5">
              <w:rPr>
                <w:rFonts w:ascii="Times New Roman" w:eastAsia="Times New Roman" w:hAnsi="Times New Roman" w:cs="Times New Roman"/>
                <w:b/>
                <w:lang w:eastAsia="ru-RU"/>
              </w:rPr>
              <w:t>/п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8A5" w:rsidRPr="007B58A5" w:rsidRDefault="007B58A5" w:rsidP="007B58A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объекта работ, их перечень  (виды)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8A5" w:rsidRPr="007B58A5" w:rsidRDefault="007B58A5" w:rsidP="007B58A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b/>
                <w:lang w:eastAsia="ru-RU"/>
              </w:rPr>
              <w:t>Ед. изм.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8A5" w:rsidRPr="007B58A5" w:rsidRDefault="007B58A5" w:rsidP="007B58A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b/>
                <w:lang w:eastAsia="ru-RU"/>
              </w:rPr>
              <w:t>Объем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8A5" w:rsidRPr="007B58A5" w:rsidRDefault="007B58A5" w:rsidP="007B58A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Стоимость по контракту, </w:t>
            </w:r>
            <w:proofErr w:type="spellStart"/>
            <w:r w:rsidRPr="007B58A5">
              <w:rPr>
                <w:rFonts w:ascii="Times New Roman" w:eastAsia="Times New Roman" w:hAnsi="Times New Roman" w:cs="Times New Roman"/>
                <w:b/>
                <w:lang w:eastAsia="ru-RU"/>
              </w:rPr>
              <w:t>всегос</w:t>
            </w:r>
            <w:proofErr w:type="spellEnd"/>
            <w:r w:rsidRPr="007B58A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НДС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8A5" w:rsidRPr="007B58A5" w:rsidRDefault="007B58A5" w:rsidP="007B58A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b/>
                <w:lang w:eastAsia="ru-RU"/>
              </w:rPr>
              <w:t>Процент снижения</w:t>
            </w:r>
          </w:p>
          <w:p w:rsidR="007B58A5" w:rsidRPr="007B58A5" w:rsidRDefault="007B58A5" w:rsidP="007B58A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b/>
                <w:lang w:eastAsia="ru-RU"/>
              </w:rPr>
              <w:t>ежемесячный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8A5" w:rsidRPr="007B58A5" w:rsidRDefault="007B58A5" w:rsidP="007B58A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b/>
                <w:lang w:eastAsia="ru-RU"/>
              </w:rPr>
              <w:t>Принятая сумма к оплате с НДС</w:t>
            </w:r>
          </w:p>
        </w:tc>
      </w:tr>
      <w:tr w:rsidR="007B58A5" w:rsidRPr="007B58A5" w:rsidTr="00735800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8A5" w:rsidRPr="007B58A5" w:rsidRDefault="007B58A5" w:rsidP="007B58A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8A5" w:rsidRPr="007B58A5" w:rsidRDefault="007B58A5" w:rsidP="007B58A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8A5" w:rsidRPr="007B58A5" w:rsidRDefault="007B58A5" w:rsidP="007B58A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8A5" w:rsidRPr="007B58A5" w:rsidRDefault="007B58A5" w:rsidP="007B58A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8A5" w:rsidRPr="007B58A5" w:rsidRDefault="007B58A5" w:rsidP="007B58A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8A5" w:rsidRPr="007B58A5" w:rsidRDefault="007B58A5" w:rsidP="007B58A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8A5" w:rsidRPr="007B58A5" w:rsidRDefault="007B58A5" w:rsidP="007B58A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B58A5" w:rsidRPr="007B58A5" w:rsidTr="00735800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8A5" w:rsidRPr="007B58A5" w:rsidRDefault="007B58A5" w:rsidP="007B58A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8A5" w:rsidRPr="007B58A5" w:rsidRDefault="007B58A5" w:rsidP="007B58A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8A5" w:rsidRPr="007B58A5" w:rsidRDefault="007B58A5" w:rsidP="007B58A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8A5" w:rsidRPr="007B58A5" w:rsidRDefault="007B58A5" w:rsidP="007B58A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8A5" w:rsidRPr="007B58A5" w:rsidRDefault="007B58A5" w:rsidP="007B58A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8A5" w:rsidRPr="007B58A5" w:rsidRDefault="007B58A5" w:rsidP="007B58A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8A5" w:rsidRPr="007B58A5" w:rsidRDefault="007B58A5" w:rsidP="007B58A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B58A5" w:rsidRPr="007B58A5" w:rsidTr="00735800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8A5" w:rsidRPr="007B58A5" w:rsidRDefault="007B58A5" w:rsidP="007B58A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8A5" w:rsidRPr="007B58A5" w:rsidRDefault="007B58A5" w:rsidP="007B58A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8A5" w:rsidRPr="007B58A5" w:rsidRDefault="007B58A5" w:rsidP="007B58A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8A5" w:rsidRPr="007B58A5" w:rsidRDefault="007B58A5" w:rsidP="007B58A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8A5" w:rsidRPr="007B58A5" w:rsidRDefault="007B58A5" w:rsidP="007B58A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8A5" w:rsidRPr="007B58A5" w:rsidRDefault="007B58A5" w:rsidP="007B58A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8A5" w:rsidRPr="007B58A5" w:rsidRDefault="007B58A5" w:rsidP="007B58A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B58A5" w:rsidRPr="007B58A5" w:rsidTr="00735800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8A5" w:rsidRPr="007B58A5" w:rsidRDefault="007B58A5" w:rsidP="007B58A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8A5" w:rsidRPr="007B58A5" w:rsidRDefault="007B58A5" w:rsidP="007B58A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8A5" w:rsidRPr="007B58A5" w:rsidRDefault="007B58A5" w:rsidP="007B58A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8A5" w:rsidRPr="007B58A5" w:rsidRDefault="007B58A5" w:rsidP="007B58A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8A5" w:rsidRPr="007B58A5" w:rsidRDefault="007B58A5" w:rsidP="007B58A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8A5" w:rsidRPr="007B58A5" w:rsidRDefault="007B58A5" w:rsidP="007B58A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8A5" w:rsidRPr="007B58A5" w:rsidRDefault="007B58A5" w:rsidP="007B58A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B58A5" w:rsidRPr="007B58A5" w:rsidTr="00735800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8A5" w:rsidRPr="007B58A5" w:rsidRDefault="007B58A5" w:rsidP="007B58A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8A5" w:rsidRPr="007B58A5" w:rsidRDefault="007B58A5" w:rsidP="007B58A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8A5" w:rsidRPr="007B58A5" w:rsidRDefault="007B58A5" w:rsidP="007B58A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8A5" w:rsidRPr="007B58A5" w:rsidRDefault="007B58A5" w:rsidP="007B58A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8A5" w:rsidRPr="007B58A5" w:rsidRDefault="007B58A5" w:rsidP="007B58A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8A5" w:rsidRPr="007B58A5" w:rsidRDefault="007B58A5" w:rsidP="007B58A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8A5" w:rsidRPr="007B58A5" w:rsidRDefault="007B58A5" w:rsidP="007B58A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B58A5" w:rsidRPr="007B58A5" w:rsidTr="00735800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8A5" w:rsidRPr="007B58A5" w:rsidRDefault="007B58A5" w:rsidP="007B58A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8A5" w:rsidRPr="007B58A5" w:rsidRDefault="007B58A5" w:rsidP="007B58A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8A5" w:rsidRPr="007B58A5" w:rsidRDefault="007B58A5" w:rsidP="007B58A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8A5" w:rsidRPr="007B58A5" w:rsidRDefault="007B58A5" w:rsidP="007B58A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8A5" w:rsidRPr="007B58A5" w:rsidRDefault="007B58A5" w:rsidP="007B58A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8A5" w:rsidRPr="007B58A5" w:rsidRDefault="007B58A5" w:rsidP="007B58A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8A5" w:rsidRPr="007B58A5" w:rsidRDefault="007B58A5" w:rsidP="007B58A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B58A5" w:rsidRPr="007B58A5" w:rsidTr="00735800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8A5" w:rsidRPr="007B58A5" w:rsidRDefault="007B58A5" w:rsidP="007B58A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8A5" w:rsidRPr="007B58A5" w:rsidRDefault="007B58A5" w:rsidP="007B58A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8A5" w:rsidRPr="007B58A5" w:rsidRDefault="007B58A5" w:rsidP="007B58A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8A5" w:rsidRPr="007B58A5" w:rsidRDefault="007B58A5" w:rsidP="007B58A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8A5" w:rsidRPr="007B58A5" w:rsidRDefault="007B58A5" w:rsidP="007B58A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8A5" w:rsidRPr="007B58A5" w:rsidRDefault="007B58A5" w:rsidP="007B58A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8A5" w:rsidRPr="007B58A5" w:rsidRDefault="007B58A5" w:rsidP="007B58A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B58A5" w:rsidRPr="007B58A5" w:rsidTr="00735800">
        <w:trPr>
          <w:trHeight w:val="465"/>
        </w:trPr>
        <w:tc>
          <w:tcPr>
            <w:tcW w:w="82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A5" w:rsidRPr="007B58A5" w:rsidRDefault="007B58A5" w:rsidP="007B58A5">
            <w:pPr>
              <w:tabs>
                <w:tab w:val="left" w:pos="0"/>
              </w:tabs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B58A5" w:rsidRPr="007B58A5" w:rsidRDefault="007B58A5" w:rsidP="007B58A5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Всего по акту с НДС, 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A5" w:rsidRPr="007B58A5" w:rsidRDefault="007B58A5" w:rsidP="007B58A5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B58A5" w:rsidRPr="007B58A5" w:rsidTr="00735800">
        <w:trPr>
          <w:trHeight w:val="270"/>
        </w:trPr>
        <w:tc>
          <w:tcPr>
            <w:tcW w:w="82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A5" w:rsidRPr="007B58A5" w:rsidRDefault="007B58A5" w:rsidP="007B58A5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b/>
                <w:lang w:eastAsia="ru-RU"/>
              </w:rPr>
              <w:t>В том числе без НДС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B58A5" w:rsidRPr="007B58A5" w:rsidTr="00735800">
        <w:trPr>
          <w:trHeight w:val="240"/>
        </w:trPr>
        <w:tc>
          <w:tcPr>
            <w:tcW w:w="82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A5" w:rsidRPr="007B58A5" w:rsidRDefault="007B58A5" w:rsidP="007B58A5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b/>
                <w:lang w:eastAsia="ru-RU"/>
              </w:rPr>
              <w:t>НДС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A5" w:rsidRPr="007B58A5" w:rsidRDefault="007B58A5" w:rsidP="007B58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7B58A5" w:rsidRPr="007B58A5" w:rsidRDefault="007B58A5" w:rsidP="007B58A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7B58A5" w:rsidRPr="007B58A5" w:rsidRDefault="007B58A5" w:rsidP="007B58A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7B58A5">
        <w:rPr>
          <w:rFonts w:ascii="Times New Roman" w:eastAsia="Times New Roman" w:hAnsi="Times New Roman" w:cs="Times New Roman"/>
          <w:b/>
          <w:lang w:eastAsia="ru-RU"/>
        </w:rPr>
        <w:t>Общий процент снижения  _____________________________________________________</w:t>
      </w:r>
    </w:p>
    <w:p w:rsidR="007B58A5" w:rsidRPr="007B58A5" w:rsidRDefault="007B58A5" w:rsidP="007B58A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7B58A5" w:rsidRPr="007B58A5" w:rsidRDefault="007B58A5" w:rsidP="007B58A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7B58A5">
        <w:rPr>
          <w:rFonts w:ascii="Times New Roman" w:eastAsia="Times New Roman" w:hAnsi="Times New Roman" w:cs="Times New Roman"/>
          <w:b/>
          <w:lang w:eastAsia="ru-RU"/>
        </w:rPr>
        <w:t>Принято к оплате:   ___________________________________________________________</w:t>
      </w:r>
    </w:p>
    <w:p w:rsidR="007B58A5" w:rsidRPr="007B58A5" w:rsidRDefault="007B58A5" w:rsidP="007B58A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7B58A5" w:rsidRPr="007B58A5" w:rsidRDefault="007B58A5" w:rsidP="007B58A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7B58A5">
        <w:rPr>
          <w:rFonts w:ascii="Times New Roman" w:eastAsia="Times New Roman" w:hAnsi="Times New Roman" w:cs="Times New Roman"/>
          <w:b/>
          <w:lang w:eastAsia="ru-RU"/>
        </w:rPr>
        <w:t>Сдал:</w:t>
      </w:r>
      <w:r w:rsidRPr="007B58A5">
        <w:rPr>
          <w:rFonts w:ascii="Times New Roman" w:eastAsia="Times New Roman" w:hAnsi="Times New Roman" w:cs="Times New Roman"/>
          <w:b/>
          <w:lang w:eastAsia="ru-RU"/>
        </w:rPr>
        <w:tab/>
      </w:r>
      <w:r w:rsidRPr="007B58A5">
        <w:rPr>
          <w:rFonts w:ascii="Times New Roman" w:eastAsia="Times New Roman" w:hAnsi="Times New Roman" w:cs="Times New Roman"/>
          <w:b/>
          <w:lang w:eastAsia="ru-RU"/>
        </w:rPr>
        <w:tab/>
      </w:r>
      <w:r w:rsidRPr="007B58A5">
        <w:rPr>
          <w:rFonts w:ascii="Times New Roman" w:eastAsia="Times New Roman" w:hAnsi="Times New Roman" w:cs="Times New Roman"/>
          <w:b/>
          <w:lang w:eastAsia="ru-RU"/>
        </w:rPr>
        <w:tab/>
      </w:r>
      <w:r w:rsidRPr="007B58A5">
        <w:rPr>
          <w:rFonts w:ascii="Times New Roman" w:eastAsia="Times New Roman" w:hAnsi="Times New Roman" w:cs="Times New Roman"/>
          <w:b/>
          <w:lang w:eastAsia="ru-RU"/>
        </w:rPr>
        <w:tab/>
      </w:r>
      <w:r w:rsidRPr="007B58A5">
        <w:rPr>
          <w:rFonts w:ascii="Times New Roman" w:eastAsia="Times New Roman" w:hAnsi="Times New Roman" w:cs="Times New Roman"/>
          <w:b/>
          <w:lang w:eastAsia="ru-RU"/>
        </w:rPr>
        <w:tab/>
      </w:r>
      <w:r w:rsidRPr="007B58A5">
        <w:rPr>
          <w:rFonts w:ascii="Times New Roman" w:eastAsia="Times New Roman" w:hAnsi="Times New Roman" w:cs="Times New Roman"/>
          <w:b/>
          <w:lang w:eastAsia="ru-RU"/>
        </w:rPr>
        <w:tab/>
      </w:r>
      <w:r w:rsidRPr="007B58A5">
        <w:rPr>
          <w:rFonts w:ascii="Times New Roman" w:eastAsia="Times New Roman" w:hAnsi="Times New Roman" w:cs="Times New Roman"/>
          <w:b/>
          <w:lang w:eastAsia="ru-RU"/>
        </w:rPr>
        <w:tab/>
        <w:t xml:space="preserve"> Принял:</w:t>
      </w:r>
    </w:p>
    <w:p w:rsidR="007B58A5" w:rsidRPr="007B58A5" w:rsidRDefault="007B58A5" w:rsidP="007B58A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7B58A5">
        <w:rPr>
          <w:rFonts w:ascii="Times New Roman" w:eastAsia="Times New Roman" w:hAnsi="Times New Roman" w:cs="Times New Roman"/>
          <w:b/>
          <w:lang w:eastAsia="ru-RU"/>
        </w:rPr>
        <w:t>Подрядчик</w:t>
      </w:r>
      <w:r w:rsidRPr="007B58A5">
        <w:rPr>
          <w:rFonts w:ascii="Times New Roman" w:eastAsia="Times New Roman" w:hAnsi="Times New Roman" w:cs="Times New Roman"/>
          <w:b/>
          <w:lang w:eastAsia="ru-RU"/>
        </w:rPr>
        <w:tab/>
      </w:r>
      <w:r w:rsidRPr="007B58A5">
        <w:rPr>
          <w:rFonts w:ascii="Times New Roman" w:eastAsia="Times New Roman" w:hAnsi="Times New Roman" w:cs="Times New Roman"/>
          <w:b/>
          <w:lang w:eastAsia="ru-RU"/>
        </w:rPr>
        <w:tab/>
      </w:r>
      <w:r w:rsidRPr="007B58A5">
        <w:rPr>
          <w:rFonts w:ascii="Times New Roman" w:eastAsia="Times New Roman" w:hAnsi="Times New Roman" w:cs="Times New Roman"/>
          <w:b/>
          <w:lang w:eastAsia="ru-RU"/>
        </w:rPr>
        <w:tab/>
      </w:r>
      <w:r w:rsidRPr="007B58A5">
        <w:rPr>
          <w:rFonts w:ascii="Times New Roman" w:eastAsia="Times New Roman" w:hAnsi="Times New Roman" w:cs="Times New Roman"/>
          <w:b/>
          <w:lang w:eastAsia="ru-RU"/>
        </w:rPr>
        <w:tab/>
      </w:r>
      <w:r w:rsidRPr="007B58A5">
        <w:rPr>
          <w:rFonts w:ascii="Times New Roman" w:eastAsia="Times New Roman" w:hAnsi="Times New Roman" w:cs="Times New Roman"/>
          <w:b/>
          <w:lang w:eastAsia="ru-RU"/>
        </w:rPr>
        <w:tab/>
      </w:r>
      <w:r w:rsidRPr="007B58A5">
        <w:rPr>
          <w:rFonts w:ascii="Times New Roman" w:eastAsia="Times New Roman" w:hAnsi="Times New Roman" w:cs="Times New Roman"/>
          <w:b/>
          <w:lang w:eastAsia="ru-RU"/>
        </w:rPr>
        <w:tab/>
        <w:t xml:space="preserve"> Заказчик</w:t>
      </w:r>
    </w:p>
    <w:p w:rsidR="007B58A5" w:rsidRPr="007B58A5" w:rsidRDefault="007B58A5" w:rsidP="007B58A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7B58A5" w:rsidRPr="007B58A5" w:rsidRDefault="007B58A5" w:rsidP="007B58A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7B58A5">
        <w:rPr>
          <w:rFonts w:ascii="Times New Roman" w:eastAsia="Times New Roman" w:hAnsi="Times New Roman" w:cs="Times New Roman"/>
          <w:b/>
          <w:lang w:eastAsia="ru-RU"/>
        </w:rPr>
        <w:t>__________________________________               ____________________________________</w:t>
      </w:r>
    </w:p>
    <w:p w:rsidR="007B58A5" w:rsidRPr="007B58A5" w:rsidRDefault="007B58A5" w:rsidP="007B58A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7B58A5">
        <w:rPr>
          <w:rFonts w:ascii="Times New Roman" w:eastAsia="Times New Roman" w:hAnsi="Times New Roman" w:cs="Times New Roman"/>
          <w:i/>
          <w:lang w:eastAsia="ru-RU"/>
        </w:rPr>
        <w:tab/>
        <w:t xml:space="preserve">                (Должность)</w:t>
      </w:r>
      <w:r w:rsidRPr="007B58A5">
        <w:rPr>
          <w:rFonts w:ascii="Times New Roman" w:eastAsia="Times New Roman" w:hAnsi="Times New Roman" w:cs="Times New Roman"/>
          <w:i/>
          <w:lang w:eastAsia="ru-RU"/>
        </w:rPr>
        <w:tab/>
      </w:r>
      <w:r w:rsidRPr="007B58A5">
        <w:rPr>
          <w:rFonts w:ascii="Times New Roman" w:eastAsia="Times New Roman" w:hAnsi="Times New Roman" w:cs="Times New Roman"/>
          <w:i/>
          <w:lang w:eastAsia="ru-RU"/>
        </w:rPr>
        <w:tab/>
      </w:r>
      <w:r w:rsidRPr="007B58A5">
        <w:rPr>
          <w:rFonts w:ascii="Times New Roman" w:eastAsia="Times New Roman" w:hAnsi="Times New Roman" w:cs="Times New Roman"/>
          <w:i/>
          <w:lang w:eastAsia="ru-RU"/>
        </w:rPr>
        <w:tab/>
      </w:r>
      <w:r w:rsidRPr="007B58A5">
        <w:rPr>
          <w:rFonts w:ascii="Times New Roman" w:eastAsia="Times New Roman" w:hAnsi="Times New Roman" w:cs="Times New Roman"/>
          <w:i/>
          <w:lang w:eastAsia="ru-RU"/>
        </w:rPr>
        <w:tab/>
      </w:r>
      <w:r w:rsidRPr="007B58A5">
        <w:rPr>
          <w:rFonts w:ascii="Times New Roman" w:eastAsia="Times New Roman" w:hAnsi="Times New Roman" w:cs="Times New Roman"/>
          <w:i/>
          <w:lang w:eastAsia="ru-RU"/>
        </w:rPr>
        <w:tab/>
        <w:t xml:space="preserve">                (Должность)</w:t>
      </w:r>
    </w:p>
    <w:p w:rsidR="007B58A5" w:rsidRPr="007B58A5" w:rsidRDefault="007B58A5" w:rsidP="007B58A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</w:p>
    <w:p w:rsidR="007B58A5" w:rsidRPr="007B58A5" w:rsidRDefault="007B58A5" w:rsidP="007B58A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>__________________________________</w:t>
      </w:r>
      <w:r w:rsidRPr="007B58A5">
        <w:rPr>
          <w:rFonts w:ascii="Times New Roman" w:eastAsia="Times New Roman" w:hAnsi="Times New Roman" w:cs="Times New Roman"/>
          <w:lang w:eastAsia="ru-RU"/>
        </w:rPr>
        <w:tab/>
      </w:r>
      <w:r w:rsidRPr="007B58A5">
        <w:rPr>
          <w:rFonts w:ascii="Times New Roman" w:eastAsia="Times New Roman" w:hAnsi="Times New Roman" w:cs="Times New Roman"/>
          <w:lang w:eastAsia="ru-RU"/>
        </w:rPr>
        <w:tab/>
        <w:t>____________________________________</w:t>
      </w:r>
      <w:r w:rsidRPr="007B58A5">
        <w:rPr>
          <w:rFonts w:ascii="Times New Roman" w:eastAsia="Times New Roman" w:hAnsi="Times New Roman" w:cs="Times New Roman"/>
          <w:lang w:eastAsia="ru-RU"/>
        </w:rPr>
        <w:tab/>
      </w:r>
      <w:r w:rsidRPr="007B58A5">
        <w:rPr>
          <w:rFonts w:ascii="Times New Roman" w:eastAsia="Times New Roman" w:hAnsi="Times New Roman" w:cs="Times New Roman"/>
          <w:i/>
          <w:lang w:eastAsia="ru-RU"/>
        </w:rPr>
        <w:t>(подпись, расшифровка подписи)</w:t>
      </w:r>
      <w:r w:rsidRPr="007B58A5">
        <w:rPr>
          <w:rFonts w:ascii="Times New Roman" w:eastAsia="Times New Roman" w:hAnsi="Times New Roman" w:cs="Times New Roman"/>
          <w:i/>
          <w:lang w:eastAsia="ru-RU"/>
        </w:rPr>
        <w:tab/>
        <w:t xml:space="preserve"> </w:t>
      </w:r>
      <w:r w:rsidRPr="007B58A5">
        <w:rPr>
          <w:rFonts w:ascii="Times New Roman" w:eastAsia="Times New Roman" w:hAnsi="Times New Roman" w:cs="Times New Roman"/>
          <w:i/>
          <w:lang w:eastAsia="ru-RU"/>
        </w:rPr>
        <w:tab/>
        <w:t>(подпись, расшифровка подписи)</w:t>
      </w:r>
    </w:p>
    <w:p w:rsidR="007B58A5" w:rsidRPr="007B58A5" w:rsidRDefault="007B58A5" w:rsidP="007B58A5">
      <w:pPr>
        <w:spacing w:after="0" w:line="240" w:lineRule="auto"/>
        <w:ind w:left="5670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tabs>
          <w:tab w:val="left" w:pos="5954"/>
        </w:tabs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tabs>
          <w:tab w:val="left" w:pos="5954"/>
        </w:tabs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tabs>
          <w:tab w:val="left" w:pos="5954"/>
        </w:tabs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tabs>
          <w:tab w:val="left" w:pos="5954"/>
        </w:tabs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tabs>
          <w:tab w:val="left" w:pos="5954"/>
        </w:tabs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tabs>
          <w:tab w:val="left" w:pos="5954"/>
        </w:tabs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tabs>
          <w:tab w:val="left" w:pos="5954"/>
        </w:tabs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tabs>
          <w:tab w:val="left" w:pos="5954"/>
        </w:tabs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tabs>
          <w:tab w:val="left" w:pos="5954"/>
        </w:tabs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tabs>
          <w:tab w:val="left" w:pos="5954"/>
        </w:tabs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tabs>
          <w:tab w:val="left" w:pos="5954"/>
        </w:tabs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tabs>
          <w:tab w:val="left" w:pos="5954"/>
        </w:tabs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tabs>
          <w:tab w:val="left" w:pos="5954"/>
        </w:tabs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tabs>
          <w:tab w:val="left" w:pos="5954"/>
        </w:tabs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tabs>
          <w:tab w:val="left" w:pos="5954"/>
        </w:tabs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tabs>
          <w:tab w:val="left" w:pos="5954"/>
        </w:tabs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tabs>
          <w:tab w:val="left" w:pos="5954"/>
        </w:tabs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tabs>
          <w:tab w:val="left" w:pos="5954"/>
        </w:tabs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B58A5">
        <w:rPr>
          <w:rFonts w:ascii="Calibri" w:eastAsia="Times New Roman" w:hAnsi="Calibri" w:cs="Times New Roman"/>
          <w:sz w:val="18"/>
          <w:szCs w:val="18"/>
          <w:u w:val="single"/>
          <w:lang w:eastAsia="ru-RU"/>
        </w:rPr>
        <w:lastRenderedPageBreak/>
        <w:t>КС-3</w:t>
      </w:r>
      <w:r w:rsidRPr="007B58A5">
        <w:rPr>
          <w:rFonts w:ascii="Calibri" w:eastAsia="Times New Roman" w:hAnsi="Calibri" w:cs="Times New Roman"/>
          <w:sz w:val="18"/>
          <w:szCs w:val="18"/>
          <w:lang w:eastAsia="ru-RU"/>
        </w:rPr>
        <w:tab/>
      </w:r>
      <w:r w:rsidRPr="007B58A5">
        <w:rPr>
          <w:rFonts w:ascii="Calibri" w:eastAsia="Times New Roman" w:hAnsi="Calibri" w:cs="Times New Roman"/>
          <w:lang w:eastAsia="ru-RU"/>
        </w:rPr>
        <w:tab/>
      </w:r>
      <w:r w:rsidRPr="007B58A5">
        <w:rPr>
          <w:rFonts w:ascii="Calibri" w:eastAsia="Times New Roman" w:hAnsi="Calibri" w:cs="Times New Roman"/>
          <w:lang w:eastAsia="ru-RU"/>
        </w:rPr>
        <w:tab/>
      </w:r>
      <w:r w:rsidRPr="007B58A5">
        <w:rPr>
          <w:rFonts w:ascii="Calibri" w:eastAsia="Times New Roman" w:hAnsi="Calibri" w:cs="Times New Roman"/>
          <w:lang w:eastAsia="ru-RU"/>
        </w:rPr>
        <w:tab/>
      </w:r>
      <w:r w:rsidRPr="007B58A5">
        <w:rPr>
          <w:rFonts w:ascii="Calibri" w:eastAsia="Times New Roman" w:hAnsi="Calibri" w:cs="Times New Roman"/>
          <w:lang w:eastAsia="ru-RU"/>
        </w:rPr>
        <w:tab/>
        <w:t xml:space="preserve">     </w:t>
      </w:r>
      <w:r w:rsidRPr="007B58A5">
        <w:rPr>
          <w:rFonts w:ascii="Calibri" w:eastAsia="Times New Roman" w:hAnsi="Calibri" w:cs="Times New Roman"/>
          <w:lang w:eastAsia="ru-RU"/>
        </w:rPr>
        <w:tab/>
      </w:r>
      <w:r w:rsidRPr="007B58A5">
        <w:rPr>
          <w:rFonts w:ascii="Calibri" w:eastAsia="Times New Roman" w:hAnsi="Calibri" w:cs="Times New Roman"/>
          <w:lang w:eastAsia="ru-RU"/>
        </w:rPr>
        <w:tab/>
      </w:r>
      <w:r w:rsidRPr="007B58A5">
        <w:rPr>
          <w:rFonts w:ascii="Calibri" w:eastAsia="Times New Roman" w:hAnsi="Calibri" w:cs="Times New Roman"/>
          <w:lang w:eastAsia="ru-RU"/>
        </w:rPr>
        <w:tab/>
      </w:r>
      <w:r w:rsidRPr="007B58A5">
        <w:rPr>
          <w:rFonts w:ascii="Calibri" w:eastAsia="Times New Roman" w:hAnsi="Calibri" w:cs="Times New Roman"/>
          <w:lang w:eastAsia="ru-RU"/>
        </w:rPr>
        <w:tab/>
      </w:r>
      <w:r w:rsidRPr="007B58A5">
        <w:rPr>
          <w:rFonts w:ascii="Times New Roman" w:eastAsia="Times New Roman" w:hAnsi="Times New Roman" w:cs="Times New Roman"/>
          <w:lang w:eastAsia="ru-RU"/>
        </w:rPr>
        <w:t xml:space="preserve">                             </w:t>
      </w:r>
      <w:r w:rsidRPr="007B58A5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Приложение № 7</w:t>
      </w:r>
    </w:p>
    <w:p w:rsidR="007B58A5" w:rsidRPr="007B58A5" w:rsidRDefault="007B58A5" w:rsidP="007B58A5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B58A5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7B58A5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7B58A5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7B58A5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7B58A5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7B58A5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 xml:space="preserve">                к  Муниципальному контракту № ____</w:t>
      </w:r>
    </w:p>
    <w:p w:rsidR="007B58A5" w:rsidRPr="007B58A5" w:rsidRDefault="007B58A5" w:rsidP="007B58A5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</w:t>
      </w:r>
      <w:r w:rsidRPr="007B58A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</w:t>
      </w:r>
      <w:r w:rsidRPr="007B58A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от  «___»  ______________  2013 г.</w:t>
      </w:r>
    </w:p>
    <w:p w:rsidR="007B58A5" w:rsidRPr="007B58A5" w:rsidRDefault="007B58A5" w:rsidP="007B58A5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 xml:space="preserve">                                                        ┌────────┐</w:t>
      </w:r>
    </w:p>
    <w:p w:rsidR="007B58A5" w:rsidRPr="007B58A5" w:rsidRDefault="007B58A5" w:rsidP="007B58A5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>Заказчик ______________________________________ по ОКПО │        │</w:t>
      </w:r>
    </w:p>
    <w:p w:rsidR="007B58A5" w:rsidRPr="007B58A5" w:rsidRDefault="007B58A5" w:rsidP="007B58A5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 xml:space="preserve">                     </w:t>
      </w:r>
      <w:r w:rsidRPr="007B58A5">
        <w:rPr>
          <w:rFonts w:ascii="Times New Roman" w:eastAsia="Calibri" w:hAnsi="Times New Roman" w:cs="Times New Roman"/>
          <w:i/>
          <w:sz w:val="16"/>
          <w:szCs w:val="16"/>
          <w:lang w:eastAsia="ar-SA"/>
        </w:rPr>
        <w:t>(организация, адрес,</w:t>
      </w:r>
      <w:r w:rsidRPr="007B58A5">
        <w:rPr>
          <w:rFonts w:ascii="Times New Roman" w:eastAsia="Calibri" w:hAnsi="Times New Roman" w:cs="Times New Roman"/>
          <w:sz w:val="16"/>
          <w:szCs w:val="16"/>
          <w:lang w:eastAsia="ar-SA"/>
        </w:rPr>
        <w:t xml:space="preserve"> телефон, факс)</w:t>
      </w:r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 xml:space="preserve">             │        │</w:t>
      </w:r>
    </w:p>
    <w:p w:rsidR="007B58A5" w:rsidRPr="007B58A5" w:rsidRDefault="007B58A5" w:rsidP="007B58A5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 xml:space="preserve">                                                        ├────────┤</w:t>
      </w:r>
    </w:p>
    <w:p w:rsidR="007B58A5" w:rsidRPr="007B58A5" w:rsidRDefault="007B58A5" w:rsidP="007B58A5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>Подрядчик _____________________________________ по ОКПО │        │</w:t>
      </w:r>
    </w:p>
    <w:p w:rsidR="007B58A5" w:rsidRPr="007B58A5" w:rsidRDefault="007B58A5" w:rsidP="007B58A5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 xml:space="preserve">                </w:t>
      </w:r>
      <w:r w:rsidRPr="007B58A5">
        <w:rPr>
          <w:rFonts w:ascii="Times New Roman" w:eastAsia="Calibri" w:hAnsi="Times New Roman" w:cs="Times New Roman"/>
          <w:i/>
          <w:sz w:val="16"/>
          <w:szCs w:val="16"/>
          <w:lang w:eastAsia="ar-SA"/>
        </w:rPr>
        <w:t>(организация, адрес</w:t>
      </w:r>
      <w:r w:rsidRPr="007B58A5">
        <w:rPr>
          <w:rFonts w:ascii="Times New Roman" w:eastAsia="Calibri" w:hAnsi="Times New Roman" w:cs="Times New Roman"/>
          <w:sz w:val="16"/>
          <w:szCs w:val="16"/>
          <w:lang w:eastAsia="ar-SA"/>
        </w:rPr>
        <w:t>,</w:t>
      </w:r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 xml:space="preserve"> </w:t>
      </w:r>
      <w:r w:rsidRPr="007B58A5">
        <w:rPr>
          <w:rFonts w:ascii="Times New Roman" w:eastAsia="Calibri" w:hAnsi="Times New Roman" w:cs="Times New Roman"/>
          <w:i/>
          <w:sz w:val="16"/>
          <w:szCs w:val="16"/>
          <w:lang w:eastAsia="ar-SA"/>
        </w:rPr>
        <w:t xml:space="preserve">телефон, факс)     </w:t>
      </w:r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 xml:space="preserve">               │        │</w:t>
      </w:r>
    </w:p>
    <w:p w:rsidR="007B58A5" w:rsidRPr="007B58A5" w:rsidRDefault="007B58A5" w:rsidP="007B58A5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 xml:space="preserve">                                                        ├────────┤</w:t>
      </w:r>
    </w:p>
    <w:p w:rsidR="007B58A5" w:rsidRPr="007B58A5" w:rsidRDefault="007B58A5" w:rsidP="007B58A5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>Объект работ___________________________________________ │        │</w:t>
      </w:r>
    </w:p>
    <w:p w:rsidR="007B58A5" w:rsidRPr="007B58A5" w:rsidRDefault="007B58A5" w:rsidP="007B58A5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7B58A5">
        <w:rPr>
          <w:rFonts w:ascii="Times New Roman" w:eastAsia="Calibri" w:hAnsi="Times New Roman" w:cs="Times New Roman"/>
          <w:i/>
          <w:sz w:val="16"/>
          <w:szCs w:val="16"/>
          <w:lang w:eastAsia="ar-SA"/>
        </w:rPr>
        <w:t xml:space="preserve">                                                 (наименование, адрес)</w:t>
      </w:r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 xml:space="preserve">                        ├────────┤</w:t>
      </w:r>
    </w:p>
    <w:p w:rsidR="007B58A5" w:rsidRPr="007B58A5" w:rsidRDefault="007B58A5" w:rsidP="007B58A5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>_______________________________________________________ │        │</w:t>
      </w:r>
    </w:p>
    <w:p w:rsidR="007B58A5" w:rsidRPr="007B58A5" w:rsidRDefault="007B58A5" w:rsidP="007B58A5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 xml:space="preserve">                                                        ├────────┤</w:t>
      </w:r>
    </w:p>
    <w:p w:rsidR="007B58A5" w:rsidRPr="007B58A5" w:rsidRDefault="007B58A5" w:rsidP="007B58A5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 xml:space="preserve">                               Вид деятельности по ОКДП │        │</w:t>
      </w:r>
    </w:p>
    <w:p w:rsidR="007B58A5" w:rsidRPr="007B58A5" w:rsidRDefault="007B58A5" w:rsidP="007B58A5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 xml:space="preserve">                                                  ┌─────┼────────┤</w:t>
      </w:r>
    </w:p>
    <w:p w:rsidR="007B58A5" w:rsidRPr="007B58A5" w:rsidRDefault="007B58A5" w:rsidP="007B58A5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 xml:space="preserve">                       Договор подряда (контракт) │номер│        │</w:t>
      </w:r>
    </w:p>
    <w:p w:rsidR="007B58A5" w:rsidRPr="007B58A5" w:rsidRDefault="007B58A5" w:rsidP="007B58A5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 xml:space="preserve">                                                  ├─────┼──┬──┬──┤</w:t>
      </w:r>
    </w:p>
    <w:p w:rsidR="007B58A5" w:rsidRPr="007B58A5" w:rsidRDefault="007B58A5" w:rsidP="007B58A5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 xml:space="preserve">                                                  │ дата│  │  │  │</w:t>
      </w:r>
    </w:p>
    <w:p w:rsidR="007B58A5" w:rsidRPr="007B58A5" w:rsidRDefault="007B58A5" w:rsidP="007B58A5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 xml:space="preserve">                                                  └─────┼──┴──┴──┤</w:t>
      </w:r>
    </w:p>
    <w:p w:rsidR="007B58A5" w:rsidRPr="007B58A5" w:rsidRDefault="007B58A5" w:rsidP="007B58A5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 xml:space="preserve">                                           Вид операции │        │</w:t>
      </w:r>
    </w:p>
    <w:p w:rsidR="007B58A5" w:rsidRPr="007B58A5" w:rsidRDefault="007B58A5" w:rsidP="007B58A5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 xml:space="preserve">                                                        └────────┘</w:t>
      </w:r>
    </w:p>
    <w:p w:rsidR="007B58A5" w:rsidRPr="007B58A5" w:rsidRDefault="007B58A5" w:rsidP="007B58A5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 xml:space="preserve">                          ┌─────────┬───────────┐┌───────────────┐</w:t>
      </w:r>
    </w:p>
    <w:p w:rsidR="007B58A5" w:rsidRPr="007B58A5" w:rsidRDefault="007B58A5" w:rsidP="007B58A5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 xml:space="preserve">                          │  Номер  │   Дата    ││Отчетный период│</w:t>
      </w:r>
    </w:p>
    <w:p w:rsidR="007B58A5" w:rsidRPr="007B58A5" w:rsidRDefault="007B58A5" w:rsidP="007B58A5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 xml:space="preserve">                          </w:t>
      </w:r>
      <w:proofErr w:type="spellStart"/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>│документа│составления│├───────┬───────┤</w:t>
      </w:r>
      <w:proofErr w:type="spellEnd"/>
    </w:p>
    <w:p w:rsidR="007B58A5" w:rsidRPr="007B58A5" w:rsidRDefault="007B58A5" w:rsidP="007B58A5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 xml:space="preserve">                          │         │           ││   с   │  по   │</w:t>
      </w:r>
    </w:p>
    <w:p w:rsidR="007B58A5" w:rsidRPr="007B58A5" w:rsidRDefault="007B58A5" w:rsidP="007B58A5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 xml:space="preserve">             </w:t>
      </w:r>
      <w:r w:rsidRPr="007B58A5">
        <w:rPr>
          <w:rFonts w:ascii="Courier New" w:eastAsia="Calibri" w:hAnsi="Courier New" w:cs="Courier New"/>
          <w:b/>
          <w:sz w:val="20"/>
          <w:szCs w:val="20"/>
          <w:lang w:eastAsia="ar-SA"/>
        </w:rPr>
        <w:t>СПРАВКА</w:t>
      </w:r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 xml:space="preserve">      ├─────────┼───────────┤├───────┼───────┤</w:t>
      </w:r>
    </w:p>
    <w:p w:rsidR="007B58A5" w:rsidRPr="007B58A5" w:rsidRDefault="007B58A5" w:rsidP="007B58A5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 xml:space="preserve">                          │         │           ││       │       │</w:t>
      </w:r>
    </w:p>
    <w:p w:rsidR="007B58A5" w:rsidRPr="007B58A5" w:rsidRDefault="007B58A5" w:rsidP="007B58A5">
      <w:pPr>
        <w:suppressAutoHyphens/>
        <w:autoSpaceDE w:val="0"/>
        <w:spacing w:after="0" w:line="240" w:lineRule="auto"/>
        <w:rPr>
          <w:rFonts w:ascii="Courier New" w:eastAsia="Calibri" w:hAnsi="Courier New" w:cs="Courier New"/>
          <w:b/>
          <w:sz w:val="20"/>
          <w:szCs w:val="20"/>
          <w:lang w:eastAsia="ar-SA"/>
        </w:rPr>
      </w:pPr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 xml:space="preserve">             </w:t>
      </w:r>
      <w:r w:rsidRPr="007B58A5">
        <w:rPr>
          <w:rFonts w:ascii="Courier New" w:eastAsia="Calibri" w:hAnsi="Courier New" w:cs="Courier New"/>
          <w:b/>
          <w:sz w:val="20"/>
          <w:szCs w:val="20"/>
          <w:lang w:eastAsia="ar-SA"/>
        </w:rPr>
        <w:t>О СТОИМОСТИ ВЫПОЛНЕННЫХ РАБОТ И ЗАТРАТ</w:t>
      </w:r>
    </w:p>
    <w:p w:rsidR="007B58A5" w:rsidRPr="007B58A5" w:rsidRDefault="007B58A5" w:rsidP="007B58A5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>┌─────┬───────────────────────────┬───┬──────────────────────────┐</w:t>
      </w:r>
    </w:p>
    <w:p w:rsidR="007B58A5" w:rsidRPr="007B58A5" w:rsidRDefault="007B58A5" w:rsidP="007B58A5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>│Номер│   Наименование пусковых   │Код│   Стоимость выполненных  │</w:t>
      </w:r>
    </w:p>
    <w:p w:rsidR="007B58A5" w:rsidRPr="007B58A5" w:rsidRDefault="007B58A5" w:rsidP="007B58A5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>│</w:t>
      </w:r>
      <w:proofErr w:type="gramStart"/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>по</w:t>
      </w:r>
      <w:proofErr w:type="gramEnd"/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 xml:space="preserve">   │    </w:t>
      </w:r>
      <w:proofErr w:type="gramStart"/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>комплексов</w:t>
      </w:r>
      <w:proofErr w:type="gramEnd"/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>, этапов,    │   │    работ и затрат, руб.  │</w:t>
      </w:r>
    </w:p>
    <w:p w:rsidR="007B58A5" w:rsidRPr="007B58A5" w:rsidRDefault="007B58A5" w:rsidP="007B58A5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>│п</w:t>
      </w:r>
      <w:proofErr w:type="gramStart"/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>о-</w:t>
      </w:r>
      <w:proofErr w:type="gramEnd"/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 xml:space="preserve">  │объектов, видов выполненных│   ├────────┬────────┬────────┤</w:t>
      </w:r>
    </w:p>
    <w:p w:rsidR="007B58A5" w:rsidRPr="007B58A5" w:rsidRDefault="007B58A5" w:rsidP="007B58A5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proofErr w:type="spellStart"/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>│рядку│работ</w:t>
      </w:r>
      <w:proofErr w:type="spellEnd"/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 xml:space="preserve">, оборудования, </w:t>
      </w:r>
      <w:proofErr w:type="spellStart"/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>затрат│</w:t>
      </w:r>
      <w:proofErr w:type="spellEnd"/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 xml:space="preserve">   </w:t>
      </w:r>
      <w:proofErr w:type="spellStart"/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>│с</w:t>
      </w:r>
      <w:proofErr w:type="spellEnd"/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 xml:space="preserve"> </w:t>
      </w:r>
      <w:proofErr w:type="spellStart"/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>начала│с</w:t>
      </w:r>
      <w:proofErr w:type="spellEnd"/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 xml:space="preserve"> </w:t>
      </w:r>
      <w:proofErr w:type="spellStart"/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>начала│</w:t>
      </w:r>
      <w:proofErr w:type="spellEnd"/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 xml:space="preserve"> в том  │</w:t>
      </w:r>
    </w:p>
    <w:p w:rsidR="007B58A5" w:rsidRPr="007B58A5" w:rsidRDefault="007B58A5" w:rsidP="007B58A5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 xml:space="preserve">│     </w:t>
      </w:r>
      <w:proofErr w:type="spellStart"/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>│</w:t>
      </w:r>
      <w:proofErr w:type="spellEnd"/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 xml:space="preserve">                           </w:t>
      </w:r>
      <w:proofErr w:type="spellStart"/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>│</w:t>
      </w:r>
      <w:proofErr w:type="spellEnd"/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 xml:space="preserve">   </w:t>
      </w:r>
      <w:proofErr w:type="spellStart"/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>│провед</w:t>
      </w:r>
      <w:proofErr w:type="gramStart"/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>е-</w:t>
      </w:r>
      <w:proofErr w:type="gramEnd"/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>│</w:t>
      </w:r>
      <w:proofErr w:type="spellEnd"/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 xml:space="preserve">  года  </w:t>
      </w:r>
      <w:proofErr w:type="spellStart"/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>│числе</w:t>
      </w:r>
      <w:proofErr w:type="spellEnd"/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 xml:space="preserve"> </w:t>
      </w:r>
      <w:proofErr w:type="spellStart"/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>за│</w:t>
      </w:r>
      <w:proofErr w:type="spellEnd"/>
    </w:p>
    <w:p w:rsidR="007B58A5" w:rsidRPr="007B58A5" w:rsidRDefault="007B58A5" w:rsidP="007B58A5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 xml:space="preserve">│     </w:t>
      </w:r>
      <w:proofErr w:type="spellStart"/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>│</w:t>
      </w:r>
      <w:proofErr w:type="spellEnd"/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 xml:space="preserve">                           </w:t>
      </w:r>
      <w:proofErr w:type="spellStart"/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>│</w:t>
      </w:r>
      <w:proofErr w:type="spellEnd"/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 xml:space="preserve">   </w:t>
      </w:r>
      <w:proofErr w:type="spellStart"/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>│ния</w:t>
      </w:r>
      <w:proofErr w:type="spellEnd"/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 xml:space="preserve">     │        </w:t>
      </w:r>
      <w:proofErr w:type="spellStart"/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>│отчетный│</w:t>
      </w:r>
      <w:proofErr w:type="spellEnd"/>
    </w:p>
    <w:p w:rsidR="007B58A5" w:rsidRPr="007B58A5" w:rsidRDefault="007B58A5" w:rsidP="007B58A5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>│     │                           │   │работ   │        │ период │</w:t>
      </w:r>
    </w:p>
    <w:p w:rsidR="007B58A5" w:rsidRPr="007B58A5" w:rsidRDefault="007B58A5" w:rsidP="007B58A5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7B58A5" w:rsidRPr="007B58A5" w:rsidRDefault="007B58A5" w:rsidP="007B58A5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>│  1  │             2             │ 3 │   4    │   5    │   6    │</w:t>
      </w:r>
    </w:p>
    <w:p w:rsidR="007B58A5" w:rsidRPr="007B58A5" w:rsidRDefault="007B58A5" w:rsidP="007B58A5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7B58A5" w:rsidRPr="007B58A5" w:rsidRDefault="007B58A5" w:rsidP="007B58A5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>│     │Всего работ и затрат,      │   │        │        │        │</w:t>
      </w:r>
    </w:p>
    <w:p w:rsidR="007B58A5" w:rsidRPr="007B58A5" w:rsidRDefault="007B58A5" w:rsidP="007B58A5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>│     │</w:t>
      </w:r>
      <w:proofErr w:type="gramStart"/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>включаемых</w:t>
      </w:r>
      <w:proofErr w:type="gramEnd"/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 xml:space="preserve"> в стоимость     │   │        │        │        │</w:t>
      </w:r>
    </w:p>
    <w:p w:rsidR="007B58A5" w:rsidRPr="007B58A5" w:rsidRDefault="007B58A5" w:rsidP="007B58A5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>│     │работ                      │   │        │        │        │</w:t>
      </w:r>
    </w:p>
    <w:p w:rsidR="007B58A5" w:rsidRPr="007B58A5" w:rsidRDefault="007B58A5" w:rsidP="007B58A5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7B58A5" w:rsidRPr="007B58A5" w:rsidRDefault="007B58A5" w:rsidP="007B58A5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>│     │в том числе:               │   │        │        │        │</w:t>
      </w:r>
    </w:p>
    <w:p w:rsidR="007B58A5" w:rsidRPr="007B58A5" w:rsidRDefault="007B58A5" w:rsidP="007B58A5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7B58A5" w:rsidRPr="007B58A5" w:rsidRDefault="007B58A5" w:rsidP="007B58A5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7B58A5" w:rsidRPr="007B58A5" w:rsidRDefault="007B58A5" w:rsidP="007B58A5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7B58A5" w:rsidRPr="007B58A5" w:rsidRDefault="007B58A5" w:rsidP="007B58A5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7B58A5" w:rsidRPr="007B58A5" w:rsidRDefault="007B58A5" w:rsidP="007B58A5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>│     │                               │        │        │        │</w:t>
      </w:r>
    </w:p>
    <w:p w:rsidR="007B58A5" w:rsidRPr="007B58A5" w:rsidRDefault="007B58A5" w:rsidP="007B58A5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>│     │                           │   │        │        │        │</w:t>
      </w:r>
    </w:p>
    <w:p w:rsidR="007B58A5" w:rsidRPr="007B58A5" w:rsidRDefault="007B58A5" w:rsidP="007B58A5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>│     │                           │   │        │        │        │</w:t>
      </w:r>
    </w:p>
    <w:p w:rsidR="007B58A5" w:rsidRPr="007B58A5" w:rsidRDefault="007B58A5" w:rsidP="007B58A5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>└─────┴───────────────────────────┴───┴────────┴────────┼────────┤</w:t>
      </w:r>
    </w:p>
    <w:p w:rsidR="007B58A5" w:rsidRPr="007B58A5" w:rsidRDefault="007B58A5" w:rsidP="007B58A5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 xml:space="preserve">                                                  Итого │        │</w:t>
      </w:r>
    </w:p>
    <w:p w:rsidR="007B58A5" w:rsidRPr="007B58A5" w:rsidRDefault="007B58A5" w:rsidP="007B58A5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 xml:space="preserve">                                                        ├────────┤</w:t>
      </w:r>
    </w:p>
    <w:p w:rsidR="007B58A5" w:rsidRPr="007B58A5" w:rsidRDefault="007B58A5" w:rsidP="007B58A5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 xml:space="preserve">                                              Сумма НДС │        │</w:t>
      </w:r>
    </w:p>
    <w:p w:rsidR="007B58A5" w:rsidRPr="007B58A5" w:rsidRDefault="007B58A5" w:rsidP="007B58A5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 xml:space="preserve">                                                        ├────────┤</w:t>
      </w:r>
    </w:p>
    <w:p w:rsidR="007B58A5" w:rsidRPr="007B58A5" w:rsidRDefault="007B58A5" w:rsidP="007B58A5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7B58A5">
        <w:rPr>
          <w:rFonts w:ascii="Courier New" w:eastAsia="Calibri" w:hAnsi="Courier New" w:cs="Courier New"/>
          <w:sz w:val="20"/>
          <w:szCs w:val="20"/>
          <w:lang w:eastAsia="ar-SA"/>
        </w:rPr>
        <w:t xml:space="preserve">                                     Всего с учетом НДС │        │</w:t>
      </w:r>
    </w:p>
    <w:p w:rsidR="007B58A5" w:rsidRPr="007B58A5" w:rsidRDefault="007B58A5" w:rsidP="007B58A5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sz w:val="18"/>
          <w:szCs w:val="18"/>
          <w:lang w:eastAsia="ar-SA"/>
        </w:rPr>
      </w:pPr>
      <w:r w:rsidRPr="007B58A5">
        <w:rPr>
          <w:rFonts w:ascii="Courier New" w:eastAsia="Calibri" w:hAnsi="Courier New" w:cs="Courier New"/>
          <w:b/>
          <w:sz w:val="18"/>
          <w:szCs w:val="18"/>
          <w:lang w:eastAsia="ar-SA"/>
        </w:rPr>
        <w:t>Заказчик</w:t>
      </w:r>
      <w:r w:rsidRPr="007B58A5">
        <w:rPr>
          <w:rFonts w:ascii="Courier New" w:eastAsia="Calibri" w:hAnsi="Courier New" w:cs="Courier New"/>
          <w:sz w:val="18"/>
          <w:szCs w:val="18"/>
          <w:lang w:eastAsia="ar-SA"/>
        </w:rPr>
        <w:t xml:space="preserve">        __________________ ____________ _____________________</w:t>
      </w:r>
    </w:p>
    <w:p w:rsidR="007B58A5" w:rsidRPr="007B58A5" w:rsidRDefault="007B58A5" w:rsidP="007B58A5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i/>
          <w:sz w:val="18"/>
          <w:szCs w:val="18"/>
          <w:lang w:eastAsia="ar-SA"/>
        </w:rPr>
      </w:pPr>
      <w:r w:rsidRPr="007B58A5">
        <w:rPr>
          <w:rFonts w:ascii="Courier New" w:eastAsia="Calibri" w:hAnsi="Courier New" w:cs="Courier New"/>
          <w:sz w:val="18"/>
          <w:szCs w:val="18"/>
          <w:lang w:eastAsia="ar-SA"/>
        </w:rPr>
        <w:t xml:space="preserve">                 </w:t>
      </w:r>
      <w:r w:rsidRPr="007B58A5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>(должность)                                        (подпись)                    (расшифровка подписи)</w:t>
      </w:r>
    </w:p>
    <w:p w:rsidR="007B58A5" w:rsidRPr="007B58A5" w:rsidRDefault="007B58A5" w:rsidP="007B58A5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i/>
          <w:sz w:val="18"/>
          <w:szCs w:val="18"/>
          <w:lang w:eastAsia="ar-SA"/>
        </w:rPr>
      </w:pPr>
      <w:r w:rsidRPr="007B58A5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 xml:space="preserve">  М.П.</w:t>
      </w:r>
    </w:p>
    <w:p w:rsidR="007B58A5" w:rsidRPr="007B58A5" w:rsidRDefault="007B58A5" w:rsidP="007B58A5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i/>
          <w:sz w:val="18"/>
          <w:szCs w:val="18"/>
          <w:lang w:eastAsia="ar-SA"/>
        </w:rPr>
      </w:pPr>
      <w:r w:rsidRPr="007B58A5">
        <w:rPr>
          <w:rFonts w:ascii="Courier New" w:eastAsia="Calibri" w:hAnsi="Courier New" w:cs="Courier New"/>
          <w:b/>
          <w:sz w:val="18"/>
          <w:szCs w:val="18"/>
          <w:lang w:eastAsia="ar-SA"/>
        </w:rPr>
        <w:t>Подрядчик</w:t>
      </w:r>
      <w:r w:rsidRPr="007B58A5">
        <w:rPr>
          <w:rFonts w:ascii="Courier New" w:eastAsia="Calibri" w:hAnsi="Courier New" w:cs="Courier New"/>
          <w:sz w:val="18"/>
          <w:szCs w:val="18"/>
          <w:lang w:eastAsia="ar-SA"/>
        </w:rPr>
        <w:t xml:space="preserve">     </w:t>
      </w:r>
      <w:r w:rsidRPr="007B58A5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>_______________________     _______________        ____________________________</w:t>
      </w:r>
    </w:p>
    <w:p w:rsidR="007B58A5" w:rsidRPr="007B58A5" w:rsidRDefault="007B58A5" w:rsidP="007B58A5">
      <w:pPr>
        <w:suppressAutoHyphens/>
        <w:autoSpaceDE w:val="0"/>
        <w:spacing w:after="0" w:line="240" w:lineRule="auto"/>
        <w:rPr>
          <w:rFonts w:ascii="Courier New" w:eastAsia="Calibri" w:hAnsi="Courier New" w:cs="Courier New"/>
          <w:sz w:val="18"/>
          <w:szCs w:val="18"/>
          <w:lang w:eastAsia="ar-SA"/>
        </w:rPr>
      </w:pPr>
      <w:r w:rsidRPr="007B58A5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 xml:space="preserve">                                              (должность)                             (подпись)                          (расшифровка подписи)  </w:t>
      </w:r>
    </w:p>
    <w:p w:rsidR="007B58A5" w:rsidRPr="007B58A5" w:rsidRDefault="007B58A5" w:rsidP="007B58A5">
      <w:pPr>
        <w:suppressAutoHyphens/>
        <w:autoSpaceDE w:val="0"/>
        <w:spacing w:after="0" w:line="240" w:lineRule="auto"/>
        <w:rPr>
          <w:rFonts w:ascii="Courier New" w:eastAsia="Calibri" w:hAnsi="Courier New" w:cs="Courier New"/>
          <w:sz w:val="18"/>
          <w:szCs w:val="18"/>
          <w:lang w:eastAsia="ar-SA"/>
        </w:rPr>
      </w:pPr>
      <w:r w:rsidRPr="007B58A5">
        <w:rPr>
          <w:rFonts w:ascii="Times New Roman" w:eastAsia="Calibri" w:hAnsi="Times New Roman" w:cs="Times New Roman"/>
          <w:i/>
          <w:sz w:val="18"/>
          <w:szCs w:val="18"/>
          <w:lang w:eastAsia="ar-SA"/>
        </w:rPr>
        <w:t>М.П</w:t>
      </w:r>
      <w:r w:rsidRPr="007B58A5">
        <w:rPr>
          <w:rFonts w:ascii="Times New Roman" w:eastAsia="Calibri" w:hAnsi="Times New Roman" w:cs="Times New Roman"/>
          <w:sz w:val="18"/>
          <w:szCs w:val="18"/>
          <w:lang w:eastAsia="ar-SA"/>
        </w:rPr>
        <w:t>.</w:t>
      </w:r>
    </w:p>
    <w:p w:rsidR="007B58A5" w:rsidRPr="007B58A5" w:rsidRDefault="007B58A5" w:rsidP="007B58A5">
      <w:pPr>
        <w:tabs>
          <w:tab w:val="left" w:pos="5954"/>
        </w:tabs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lastRenderedPageBreak/>
        <w:t>Приложение № 8</w:t>
      </w:r>
    </w:p>
    <w:p w:rsidR="007B58A5" w:rsidRPr="007B58A5" w:rsidRDefault="007B58A5" w:rsidP="007B58A5">
      <w:pPr>
        <w:tabs>
          <w:tab w:val="left" w:pos="5529"/>
          <w:tab w:val="left" w:pos="5670"/>
          <w:tab w:val="left" w:pos="5812"/>
          <w:tab w:val="left" w:pos="5954"/>
          <w:tab w:val="left" w:pos="6379"/>
        </w:tabs>
        <w:spacing w:after="0" w:line="240" w:lineRule="auto"/>
        <w:ind w:left="4395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                         к Муниципальному контракту №____</w:t>
      </w:r>
    </w:p>
    <w:p w:rsidR="007B58A5" w:rsidRPr="007B58A5" w:rsidRDefault="007B58A5" w:rsidP="007B58A5">
      <w:pPr>
        <w:tabs>
          <w:tab w:val="left" w:pos="5954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от «__» ________________2013 г.</w:t>
      </w:r>
    </w:p>
    <w:p w:rsidR="007B58A5" w:rsidRPr="007B58A5" w:rsidRDefault="007B58A5" w:rsidP="007B58A5">
      <w:pPr>
        <w:tabs>
          <w:tab w:val="left" w:pos="5954"/>
        </w:tabs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tabs>
          <w:tab w:val="left" w:pos="5954"/>
        </w:tabs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7B58A5">
        <w:rPr>
          <w:rFonts w:ascii="Times New Roman" w:eastAsia="Times New Roman" w:hAnsi="Times New Roman" w:cs="Times New Roman"/>
          <w:b/>
          <w:lang w:eastAsia="ru-RU"/>
        </w:rPr>
        <w:t>ОБРАЗЕЦ</w:t>
      </w:r>
    </w:p>
    <w:p w:rsidR="007B58A5" w:rsidRPr="007B58A5" w:rsidRDefault="007B58A5" w:rsidP="007B58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7B58A5" w:rsidRPr="007B58A5" w:rsidRDefault="007B58A5" w:rsidP="007B58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7B58A5" w:rsidRPr="007B58A5" w:rsidRDefault="007B58A5" w:rsidP="007B58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7B58A5" w:rsidRPr="007B58A5" w:rsidRDefault="007B58A5" w:rsidP="007B58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B58A5">
        <w:rPr>
          <w:rFonts w:ascii="Times New Roman" w:eastAsia="Times New Roman" w:hAnsi="Times New Roman" w:cs="Times New Roman"/>
          <w:b/>
          <w:lang w:eastAsia="ru-RU"/>
        </w:rPr>
        <w:t>ПРЕДПИСАНИЕ</w:t>
      </w:r>
    </w:p>
    <w:p w:rsidR="007B58A5" w:rsidRPr="007B58A5" w:rsidRDefault="007B58A5" w:rsidP="007B58A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>от _______________                                                                                               № __________</w:t>
      </w: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>Наименование Подрядчика___________ ___________________________________________</w:t>
      </w:r>
    </w:p>
    <w:p w:rsidR="007B58A5" w:rsidRPr="007B58A5" w:rsidRDefault="007B58A5" w:rsidP="007B58A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На основании п.п.______ </w:t>
      </w:r>
      <w:proofErr w:type="gramStart"/>
      <w:r w:rsidRPr="007B58A5">
        <w:rPr>
          <w:rFonts w:ascii="Times New Roman" w:eastAsia="Times New Roman" w:hAnsi="Times New Roman" w:cs="Times New Roman"/>
          <w:lang w:eastAsia="ru-RU"/>
        </w:rPr>
        <w:t xml:space="preserve">Муниципального контракта от __________ № ____ Вам необходимо устранить дефекты, недостатки и нарушения работ по содержанию искусственных инженерных сооружений  на территории Ленинского района г. Перми, согласно требований действующего законодательства РФ, правовых актов города Перми, условий муниципального контракта от ________ № ___ и технической документации, в том числе </w:t>
      </w:r>
      <w:proofErr w:type="spellStart"/>
      <w:r w:rsidRPr="007B58A5">
        <w:rPr>
          <w:rFonts w:ascii="Times New Roman" w:eastAsia="Times New Roman" w:hAnsi="Times New Roman" w:cs="Times New Roman"/>
          <w:lang w:eastAsia="ru-RU"/>
        </w:rPr>
        <w:t>СНиП</w:t>
      </w:r>
      <w:proofErr w:type="spellEnd"/>
      <w:r w:rsidRPr="007B58A5">
        <w:rPr>
          <w:rFonts w:ascii="Times New Roman" w:eastAsia="Times New Roman" w:hAnsi="Times New Roman" w:cs="Times New Roman"/>
          <w:lang w:eastAsia="ru-RU"/>
        </w:rPr>
        <w:t xml:space="preserve">, ГОСТ и </w:t>
      </w:r>
      <w:proofErr w:type="spellStart"/>
      <w:r w:rsidRPr="007B58A5">
        <w:rPr>
          <w:rFonts w:ascii="Times New Roman" w:eastAsia="Times New Roman" w:hAnsi="Times New Roman" w:cs="Times New Roman"/>
          <w:lang w:eastAsia="ru-RU"/>
        </w:rPr>
        <w:t>СанПИН</w:t>
      </w:r>
      <w:proofErr w:type="spellEnd"/>
      <w:r w:rsidRPr="007B58A5">
        <w:rPr>
          <w:rFonts w:ascii="Times New Roman" w:eastAsia="Times New Roman" w:hAnsi="Times New Roman" w:cs="Times New Roman"/>
          <w:lang w:eastAsia="ru-RU"/>
        </w:rPr>
        <w:t xml:space="preserve"> выявленные в ходе проверки качества работ от «__»____________ 201_ г., в нижеуказанные сроки:</w:t>
      </w:r>
      <w:proofErr w:type="gramEnd"/>
    </w:p>
    <w:p w:rsidR="007B58A5" w:rsidRPr="007B58A5" w:rsidRDefault="007B58A5" w:rsidP="007B58A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6"/>
        <w:gridCol w:w="4373"/>
        <w:gridCol w:w="2386"/>
        <w:gridCol w:w="2386"/>
      </w:tblGrid>
      <w:tr w:rsidR="007B58A5" w:rsidRPr="007B58A5" w:rsidTr="00735800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8A5" w:rsidRPr="007B58A5" w:rsidRDefault="007B58A5" w:rsidP="007B5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lang w:eastAsia="ru-RU"/>
              </w:rPr>
              <w:t>Предписание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lang w:eastAsia="ru-RU"/>
              </w:rPr>
              <w:t>Место, где выявлен дефект, недостаток, нарушение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lang w:eastAsia="ru-RU"/>
              </w:rPr>
              <w:t>Срок для устранения</w:t>
            </w:r>
          </w:p>
          <w:p w:rsidR="007B58A5" w:rsidRPr="007B58A5" w:rsidRDefault="007B58A5" w:rsidP="007B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58A5">
              <w:rPr>
                <w:rFonts w:ascii="Times New Roman" w:eastAsia="Times New Roman" w:hAnsi="Times New Roman" w:cs="Times New Roman"/>
                <w:lang w:eastAsia="ru-RU"/>
              </w:rPr>
              <w:t>дефекта, недостатка, нарушения</w:t>
            </w:r>
          </w:p>
        </w:tc>
      </w:tr>
      <w:tr w:rsidR="007B58A5" w:rsidRPr="007B58A5" w:rsidTr="00735800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8A5" w:rsidRPr="007B58A5" w:rsidRDefault="007B58A5" w:rsidP="007B5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8A5" w:rsidRPr="007B58A5" w:rsidRDefault="007B58A5" w:rsidP="007B5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8A5" w:rsidRPr="007B58A5" w:rsidRDefault="007B58A5" w:rsidP="007B5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8A5" w:rsidRPr="007B58A5" w:rsidRDefault="007B58A5" w:rsidP="007B5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B58A5" w:rsidRPr="007B58A5" w:rsidRDefault="007B58A5" w:rsidP="007B58A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>По истечении срока для устранения выявленных нарушений, о результатах их устранения сообщить в МКУ «Благоустройство Ленинского района» (Заказчику) в письменной форме и подтвердить факт устранения фотодокументами с указанием наименования объекта, исполнителя снимка (ФИО, занимаемая должность), даты и времени его съемки.</w:t>
      </w:r>
    </w:p>
    <w:p w:rsidR="007B58A5" w:rsidRPr="007B58A5" w:rsidRDefault="007B58A5" w:rsidP="007B58A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7B58A5">
        <w:rPr>
          <w:rFonts w:ascii="Times New Roman" w:eastAsia="Times New Roman" w:hAnsi="Times New Roman" w:cs="Times New Roman"/>
          <w:lang w:eastAsia="ru-RU"/>
        </w:rPr>
        <w:t>Срок для сообщения информации об устранении выявленных дефектов, недостатков, и (или) прочих нарушений обязательств  Подрядчика  по контракту №__ от       __________ назначен на 9 часов «___» ________ 201__г.</w:t>
      </w:r>
      <w:proofErr w:type="gramEnd"/>
    </w:p>
    <w:p w:rsidR="007B58A5" w:rsidRPr="007B58A5" w:rsidRDefault="007B58A5" w:rsidP="007B58A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>Представитель Заказчика:_______________________________________________________.</w:t>
      </w:r>
    </w:p>
    <w:p w:rsidR="007B58A5" w:rsidRPr="007B58A5" w:rsidRDefault="007B58A5" w:rsidP="007B58A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>Представитель Подрядчика:_____________________________________________________.</w:t>
      </w:r>
    </w:p>
    <w:p w:rsidR="007B58A5" w:rsidRPr="007B58A5" w:rsidRDefault="007B58A5" w:rsidP="007B58A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>Отметка о фактическом устранении дефекта, недостатка, нарушения: ___________________________________________________________________.</w:t>
      </w:r>
    </w:p>
    <w:p w:rsidR="007B58A5" w:rsidRPr="007B58A5" w:rsidRDefault="007B58A5" w:rsidP="007B58A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ab/>
        <w:t>(указать дату и время получения информации, либо проведения повторной проверки)</w:t>
      </w:r>
    </w:p>
    <w:p w:rsidR="007B58A5" w:rsidRPr="007B58A5" w:rsidRDefault="007B58A5" w:rsidP="007B58A5">
      <w:pPr>
        <w:tabs>
          <w:tab w:val="left" w:pos="5954"/>
        </w:tabs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tabs>
          <w:tab w:val="left" w:pos="5954"/>
        </w:tabs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tabs>
          <w:tab w:val="left" w:pos="5954"/>
        </w:tabs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tabs>
          <w:tab w:val="left" w:pos="5954"/>
        </w:tabs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tabs>
          <w:tab w:val="left" w:pos="5954"/>
        </w:tabs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tabs>
          <w:tab w:val="left" w:pos="5954"/>
        </w:tabs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tabs>
          <w:tab w:val="left" w:pos="5954"/>
        </w:tabs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tabs>
          <w:tab w:val="left" w:pos="5954"/>
        </w:tabs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tabs>
          <w:tab w:val="left" w:pos="5954"/>
        </w:tabs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tabs>
          <w:tab w:val="left" w:pos="5954"/>
        </w:tabs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tabs>
          <w:tab w:val="left" w:pos="5954"/>
        </w:tabs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tabs>
          <w:tab w:val="left" w:pos="5954"/>
        </w:tabs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tabs>
          <w:tab w:val="left" w:pos="5954"/>
        </w:tabs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tabs>
          <w:tab w:val="left" w:pos="5954"/>
        </w:tabs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tabs>
          <w:tab w:val="left" w:pos="5954"/>
        </w:tabs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lastRenderedPageBreak/>
        <w:t>Приложение № 9</w:t>
      </w:r>
    </w:p>
    <w:p w:rsidR="007B58A5" w:rsidRPr="007B58A5" w:rsidRDefault="007B58A5" w:rsidP="007B58A5">
      <w:pPr>
        <w:tabs>
          <w:tab w:val="left" w:pos="5529"/>
          <w:tab w:val="left" w:pos="5670"/>
          <w:tab w:val="left" w:pos="5812"/>
          <w:tab w:val="left" w:pos="5954"/>
          <w:tab w:val="left" w:pos="6379"/>
        </w:tabs>
        <w:spacing w:after="0" w:line="240" w:lineRule="auto"/>
        <w:ind w:left="4395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                         к Муниципальному контракту №____</w:t>
      </w:r>
    </w:p>
    <w:p w:rsidR="007B58A5" w:rsidRPr="007B58A5" w:rsidRDefault="007B58A5" w:rsidP="007B58A5">
      <w:pPr>
        <w:tabs>
          <w:tab w:val="left" w:pos="5954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от «__» ________2013 г.</w:t>
      </w:r>
    </w:p>
    <w:p w:rsidR="007B58A5" w:rsidRPr="007B58A5" w:rsidRDefault="007B58A5" w:rsidP="007B58A5">
      <w:pPr>
        <w:tabs>
          <w:tab w:val="left" w:pos="5954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tabs>
          <w:tab w:val="left" w:pos="5954"/>
        </w:tabs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7B58A5">
        <w:rPr>
          <w:rFonts w:ascii="Times New Roman" w:eastAsia="Times New Roman" w:hAnsi="Times New Roman" w:cs="Times New Roman"/>
          <w:b/>
          <w:lang w:eastAsia="ru-RU"/>
        </w:rPr>
        <w:t>ОБРАЗЕЦ</w:t>
      </w: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ab/>
      </w:r>
      <w:r w:rsidRPr="007B58A5">
        <w:rPr>
          <w:rFonts w:ascii="Times New Roman" w:eastAsia="Times New Roman" w:hAnsi="Times New Roman" w:cs="Times New Roman"/>
          <w:lang w:eastAsia="ru-RU"/>
        </w:rPr>
        <w:tab/>
      </w:r>
      <w:r w:rsidRPr="007B58A5">
        <w:rPr>
          <w:rFonts w:ascii="Times New Roman" w:eastAsia="Times New Roman" w:hAnsi="Times New Roman" w:cs="Times New Roman"/>
          <w:lang w:eastAsia="ru-RU"/>
        </w:rPr>
        <w:tab/>
      </w:r>
      <w:r w:rsidRPr="007B58A5">
        <w:rPr>
          <w:rFonts w:ascii="Times New Roman" w:eastAsia="Times New Roman" w:hAnsi="Times New Roman" w:cs="Times New Roman"/>
          <w:lang w:eastAsia="ru-RU"/>
        </w:rPr>
        <w:tab/>
        <w:t xml:space="preserve">             </w:t>
      </w:r>
      <w:r w:rsidRPr="007B5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ДОНЕСЕНИЕ</w:t>
      </w:r>
    </w:p>
    <w:p w:rsidR="007B58A5" w:rsidRPr="007B58A5" w:rsidRDefault="007B58A5" w:rsidP="007B58A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>о нанесении ущерба пешеходным лестницам и родникам</w:t>
      </w: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1. Данные о </w:t>
      </w:r>
      <w:proofErr w:type="spellStart"/>
      <w:r w:rsidRPr="007B58A5">
        <w:rPr>
          <w:rFonts w:ascii="Times New Roman" w:eastAsia="Times New Roman" w:hAnsi="Times New Roman" w:cs="Times New Roman"/>
          <w:lang w:eastAsia="ru-RU"/>
        </w:rPr>
        <w:t>причинителе</w:t>
      </w:r>
      <w:proofErr w:type="spellEnd"/>
      <w:r w:rsidRPr="007B58A5">
        <w:rPr>
          <w:rFonts w:ascii="Times New Roman" w:eastAsia="Times New Roman" w:hAnsi="Times New Roman" w:cs="Times New Roman"/>
          <w:lang w:eastAsia="ru-RU"/>
        </w:rPr>
        <w:t xml:space="preserve"> вреда (ФИО, адрес места жительства,  марка и государственный регистрационный номер транспортного средства, если ущерб был причинен с его использованием)</w:t>
      </w: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B58A5">
        <w:rPr>
          <w:rFonts w:ascii="Times New Roman" w:eastAsia="Times New Roman" w:hAnsi="Times New Roman" w:cs="Times New Roman"/>
          <w:lang w:eastAsia="ru-RU"/>
        </w:rPr>
        <w:br/>
      </w: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>2. Дата, время, место и обстоятельства нанесения ущерба ___________________________________ _____________________________________________________________________________________</w:t>
      </w: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>3. Краткое описание нанесенных повреждений (ущерба) ____________________________________</w:t>
      </w: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>4. Данные о свидетелях происшествия ___________________________________________________</w:t>
      </w: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>5. Меры, принятые к фиксации  повреждений и оформлению заявления в милицию _____________________________________________________________________________________</w:t>
      </w: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__________________________________________________________________________________________________________________________________________________________________________</w:t>
      </w: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«__» __________201___г.                               </w:t>
      </w:r>
      <w:r w:rsidRPr="007B58A5">
        <w:rPr>
          <w:rFonts w:ascii="Times New Roman" w:eastAsia="Times New Roman" w:hAnsi="Times New Roman" w:cs="Times New Roman"/>
          <w:b/>
          <w:lang w:eastAsia="ru-RU"/>
        </w:rPr>
        <w:t>Подпись</w:t>
      </w:r>
      <w:r w:rsidRPr="007B58A5">
        <w:rPr>
          <w:rFonts w:ascii="Times New Roman" w:eastAsia="Times New Roman" w:hAnsi="Times New Roman" w:cs="Times New Roman"/>
          <w:lang w:eastAsia="ru-RU"/>
        </w:rPr>
        <w:t>: _______________________________</w:t>
      </w: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</w:t>
      </w:r>
      <w:r w:rsidRPr="007B58A5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(Должность, ФИО, подпись)</w:t>
      </w: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ab/>
      </w:r>
      <w:r w:rsidRPr="007B58A5">
        <w:rPr>
          <w:rFonts w:ascii="Times New Roman" w:eastAsia="Times New Roman" w:hAnsi="Times New Roman" w:cs="Times New Roman"/>
          <w:lang w:eastAsia="ru-RU"/>
        </w:rPr>
        <w:tab/>
      </w:r>
      <w:r w:rsidRPr="007B58A5">
        <w:rPr>
          <w:rFonts w:ascii="Times New Roman" w:eastAsia="Times New Roman" w:hAnsi="Times New Roman" w:cs="Times New Roman"/>
          <w:lang w:eastAsia="ru-RU"/>
        </w:rPr>
        <w:tab/>
      </w:r>
      <w:r w:rsidRPr="007B58A5">
        <w:rPr>
          <w:rFonts w:ascii="Times New Roman" w:eastAsia="Times New Roman" w:hAnsi="Times New Roman" w:cs="Times New Roman"/>
          <w:lang w:eastAsia="ru-RU"/>
        </w:rPr>
        <w:tab/>
      </w:r>
      <w:r w:rsidRPr="007B58A5">
        <w:rPr>
          <w:rFonts w:ascii="Times New Roman" w:eastAsia="Times New Roman" w:hAnsi="Times New Roman" w:cs="Times New Roman"/>
          <w:lang w:eastAsia="ru-RU"/>
        </w:rPr>
        <w:tab/>
      </w:r>
      <w:r w:rsidRPr="007B58A5">
        <w:rPr>
          <w:rFonts w:ascii="Times New Roman" w:eastAsia="Times New Roman" w:hAnsi="Times New Roman" w:cs="Times New Roman"/>
          <w:lang w:eastAsia="ru-RU"/>
        </w:rPr>
        <w:tab/>
        <w:t xml:space="preserve">    ___________________________________________</w:t>
      </w: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___________________________________________</w:t>
      </w: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spacing w:after="0" w:line="240" w:lineRule="auto"/>
        <w:ind w:left="5664" w:firstLine="708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7B58A5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</w:t>
      </w:r>
    </w:p>
    <w:p w:rsidR="007B58A5" w:rsidRPr="007B58A5" w:rsidRDefault="007B58A5" w:rsidP="007B58A5">
      <w:pPr>
        <w:spacing w:after="0" w:line="240" w:lineRule="auto"/>
        <w:ind w:left="5664" w:firstLine="708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7B58A5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Приложение №  10</w:t>
      </w:r>
    </w:p>
    <w:p w:rsidR="007B58A5" w:rsidRPr="007B58A5" w:rsidRDefault="007B58A5" w:rsidP="007B58A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7B58A5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                                                       к  Муниципальному контракту №__</w:t>
      </w:r>
    </w:p>
    <w:p w:rsidR="007B58A5" w:rsidRPr="007B58A5" w:rsidRDefault="007B58A5" w:rsidP="007B58A5">
      <w:pPr>
        <w:spacing w:after="0" w:line="240" w:lineRule="auto"/>
        <w:ind w:left="5664" w:firstLine="708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7B58A5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от «__» _______ 2013 г.</w:t>
      </w: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B58A5">
        <w:rPr>
          <w:rFonts w:ascii="Times New Roman" w:eastAsia="Times New Roman" w:hAnsi="Times New Roman" w:cs="Times New Roman"/>
          <w:color w:val="000000"/>
          <w:lang w:eastAsia="ru-RU"/>
        </w:rPr>
        <w:t xml:space="preserve">  _________________________________________</w:t>
      </w: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  <w:r w:rsidRPr="007B58A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                       (Логотип предприятия, фирмы)</w:t>
      </w:r>
    </w:p>
    <w:p w:rsidR="007B58A5" w:rsidRPr="007B58A5" w:rsidRDefault="007B58A5" w:rsidP="007B58A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7B58A5">
        <w:rPr>
          <w:rFonts w:ascii="Times New Roman" w:eastAsia="Times New Roman" w:hAnsi="Times New Roman" w:cs="Times New Roman"/>
          <w:b/>
          <w:lang w:eastAsia="ru-RU"/>
        </w:rPr>
        <w:t>ОБРАЗЕЦ</w:t>
      </w: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spacing w:after="0" w:line="240" w:lineRule="auto"/>
        <w:ind w:left="35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B58A5" w:rsidRPr="007B58A5" w:rsidRDefault="007B58A5" w:rsidP="007B58A5">
      <w:pPr>
        <w:spacing w:after="0" w:line="240" w:lineRule="auto"/>
        <w:ind w:left="3540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7B5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ПРИКАЗ </w:t>
      </w:r>
      <w:r w:rsidRPr="007B58A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№ ________</w:t>
      </w: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7B58A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г. Пермь </w:t>
      </w:r>
      <w:r w:rsidRPr="007B58A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ab/>
      </w:r>
      <w:r w:rsidRPr="007B58A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ab/>
      </w:r>
      <w:r w:rsidRPr="007B58A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ab/>
      </w:r>
      <w:r w:rsidRPr="007B58A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ab/>
      </w:r>
      <w:r w:rsidRPr="007B58A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ab/>
      </w:r>
      <w:r w:rsidRPr="007B58A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ab/>
      </w:r>
      <w:r w:rsidRPr="007B58A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ab/>
      </w:r>
      <w:r w:rsidRPr="007B58A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ab/>
        <w:t xml:space="preserve">    «___» _____________ 2012г. </w:t>
      </w: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  <w:r w:rsidRPr="007B58A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«О назначении уполномоченного представителя</w:t>
      </w: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  <w:r w:rsidRPr="007B58A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Подрядчика для проведения мероприятий </w:t>
      </w: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  <w:r w:rsidRPr="007B58A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по сдаче-приемке выполненных работ и оформлению</w:t>
      </w: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  <w:r w:rsidRPr="007B58A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необходимых документов»</w:t>
      </w: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B58A5">
        <w:rPr>
          <w:rFonts w:ascii="Times New Roman" w:eastAsia="Times New Roman" w:hAnsi="Times New Roman" w:cs="Times New Roman"/>
          <w:color w:val="000000"/>
          <w:lang w:eastAsia="ru-RU"/>
        </w:rPr>
        <w:t xml:space="preserve">В связи с заключением Муниципального контракта № ___на выполнение работ по содержанию искусственных инженерных сооружений (лестниц, родников) на территории Ленинского района  г. Перми, а также  в целях надлежащей и качественной реализации принятых по нему обязательств, </w:t>
      </w: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B58A5">
        <w:rPr>
          <w:rFonts w:ascii="Times New Roman" w:eastAsia="Times New Roman" w:hAnsi="Times New Roman" w:cs="Times New Roman"/>
          <w:color w:val="000000"/>
          <w:lang w:eastAsia="ru-RU"/>
        </w:rPr>
        <w:t>ПРИКАЗЫВАЮ:</w:t>
      </w: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B58A5">
        <w:rPr>
          <w:rFonts w:ascii="Times New Roman" w:eastAsia="Times New Roman" w:hAnsi="Times New Roman" w:cs="Times New Roman"/>
          <w:color w:val="000000"/>
          <w:lang w:eastAsia="ru-RU"/>
        </w:rPr>
        <w:t>Назначить уполномоченным представителем со стороны Подрядчика _________________ ________________________________________и наделить его (её) полномочиями на участие в</w:t>
      </w:r>
      <w:r w:rsidRPr="007B58A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B58A5">
        <w:rPr>
          <w:rFonts w:ascii="Times New Roman" w:eastAsia="Times New Roman" w:hAnsi="Times New Roman" w:cs="Times New Roman"/>
          <w:color w:val="000000"/>
          <w:lang w:eastAsia="ru-RU"/>
        </w:rPr>
        <w:t>составе комиссий по проверке качества и приемке выполненных работ с правом подписания нижеследующих документов:</w:t>
      </w: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B58A5">
        <w:rPr>
          <w:rFonts w:ascii="Times New Roman" w:eastAsia="Times New Roman" w:hAnsi="Times New Roman" w:cs="Times New Roman"/>
          <w:color w:val="000000"/>
          <w:lang w:eastAsia="ru-RU"/>
        </w:rPr>
        <w:t>1. актов контрольных проверок;</w:t>
      </w: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B58A5">
        <w:rPr>
          <w:rFonts w:ascii="Times New Roman" w:eastAsia="Times New Roman" w:hAnsi="Times New Roman" w:cs="Times New Roman"/>
          <w:color w:val="000000"/>
          <w:lang w:eastAsia="ru-RU"/>
        </w:rPr>
        <w:t>2. актов приемки выполненных работ;</w:t>
      </w: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B58A5">
        <w:rPr>
          <w:rFonts w:ascii="Times New Roman" w:eastAsia="Times New Roman" w:hAnsi="Times New Roman" w:cs="Times New Roman"/>
          <w:color w:val="000000"/>
          <w:lang w:eastAsia="ru-RU"/>
        </w:rPr>
        <w:t>3. справок о стоимости выполненных работ и понесенных затрат (КС-3);</w:t>
      </w: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B58A5">
        <w:rPr>
          <w:rFonts w:ascii="Times New Roman" w:eastAsia="Times New Roman" w:hAnsi="Times New Roman" w:cs="Times New Roman"/>
          <w:color w:val="000000"/>
          <w:lang w:eastAsia="ru-RU"/>
        </w:rPr>
        <w:t xml:space="preserve">4. предписаний Заказчика  на устранение дефектов или недостатков; </w:t>
      </w: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color w:val="000000"/>
          <w:lang w:eastAsia="ru-RU"/>
        </w:rPr>
        <w:t xml:space="preserve">5. </w:t>
      </w:r>
      <w:r w:rsidRPr="007B58A5">
        <w:rPr>
          <w:rFonts w:ascii="Times New Roman" w:eastAsia="Times New Roman" w:hAnsi="Times New Roman" w:cs="Times New Roman"/>
          <w:lang w:eastAsia="ru-RU"/>
        </w:rPr>
        <w:t>донесений о нанесении ущерба пешеходным лестницам и родникам.</w:t>
      </w: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7B58A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Директор</w:t>
      </w: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7B58A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                                          _______ ____________________                    (______________)</w:t>
      </w: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B58A5">
        <w:rPr>
          <w:rFonts w:ascii="Times New Roman" w:eastAsia="Times New Roman" w:hAnsi="Times New Roman" w:cs="Times New Roman"/>
          <w:color w:val="000000"/>
          <w:lang w:eastAsia="ru-RU"/>
        </w:rPr>
        <w:t>М.П.</w:t>
      </w: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  <w:r w:rsidRPr="007B58A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« С содержанием приказа </w:t>
      </w:r>
      <w:proofErr w:type="gramStart"/>
      <w:r w:rsidRPr="007B58A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ознакомле</w:t>
      </w:r>
      <w:r w:rsidRPr="007B58A5">
        <w:rPr>
          <w:rFonts w:ascii="Times New Roman" w:eastAsia="Times New Roman" w:hAnsi="Times New Roman" w:cs="Times New Roman"/>
          <w:i/>
          <w:iCs/>
          <w:color w:val="000000"/>
          <w:u w:val="single"/>
          <w:lang w:eastAsia="ru-RU"/>
        </w:rPr>
        <w:t>н</w:t>
      </w:r>
      <w:proofErr w:type="gramEnd"/>
      <w:r w:rsidRPr="007B58A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(на)</w:t>
      </w: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B58A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и соглас</w:t>
      </w:r>
      <w:r w:rsidRPr="007B58A5">
        <w:rPr>
          <w:rFonts w:ascii="Times New Roman" w:eastAsia="Times New Roman" w:hAnsi="Times New Roman" w:cs="Times New Roman"/>
          <w:i/>
          <w:iCs/>
          <w:color w:val="000000"/>
          <w:u w:val="single"/>
          <w:lang w:eastAsia="ru-RU"/>
        </w:rPr>
        <w:t>ен</w:t>
      </w:r>
      <w:r w:rsidRPr="007B58A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(на</w:t>
      </w:r>
      <w:proofErr w:type="gramStart"/>
      <w:r w:rsidRPr="007B58A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) _____________________ </w:t>
      </w:r>
      <w:r w:rsidRPr="007B58A5">
        <w:rPr>
          <w:rFonts w:ascii="Times New Roman" w:eastAsia="Times New Roman" w:hAnsi="Times New Roman" w:cs="Times New Roman"/>
          <w:color w:val="000000"/>
          <w:lang w:eastAsia="ru-RU"/>
        </w:rPr>
        <w:t>( ______________)</w:t>
      </w:r>
      <w:proofErr w:type="gramEnd"/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B58A5">
        <w:rPr>
          <w:rFonts w:ascii="Times New Roman" w:eastAsia="Times New Roman" w:hAnsi="Times New Roman" w:cs="Times New Roman"/>
          <w:color w:val="000000"/>
          <w:lang w:eastAsia="ru-RU"/>
        </w:rPr>
        <w:t>«___» ______________ 201__г.</w:t>
      </w: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58A5" w:rsidRPr="007B58A5" w:rsidRDefault="007B58A5" w:rsidP="007B58A5">
      <w:pPr>
        <w:spacing w:after="0" w:line="240" w:lineRule="auto"/>
        <w:ind w:left="5664" w:firstLine="708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7B58A5" w:rsidRPr="007B58A5" w:rsidRDefault="007B58A5" w:rsidP="007B58A5">
      <w:pPr>
        <w:spacing w:after="0" w:line="240" w:lineRule="auto"/>
        <w:ind w:left="5664" w:firstLine="708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7B58A5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Приложение №  11</w:t>
      </w:r>
    </w:p>
    <w:p w:rsidR="007B58A5" w:rsidRPr="007B58A5" w:rsidRDefault="007B58A5" w:rsidP="007B58A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7B58A5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                                                       к  Муниципальному контракту №__</w:t>
      </w:r>
    </w:p>
    <w:p w:rsidR="007B58A5" w:rsidRPr="007B58A5" w:rsidRDefault="007B58A5" w:rsidP="007B58A5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lang w:eastAsia="ru-RU"/>
        </w:rPr>
      </w:pPr>
      <w:r w:rsidRPr="007B58A5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от «__» _____________ 2013 г.</w:t>
      </w: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58A5" w:rsidRPr="007B58A5" w:rsidRDefault="007B58A5" w:rsidP="007B58A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B58A5">
        <w:rPr>
          <w:rFonts w:ascii="Times New Roman" w:eastAsia="Times New Roman" w:hAnsi="Times New Roman" w:cs="Times New Roman"/>
          <w:lang w:eastAsia="ru-RU"/>
        </w:rPr>
        <w:t>Перечень нормативной документации</w:t>
      </w:r>
    </w:p>
    <w:p w:rsidR="007B58A5" w:rsidRPr="007B58A5" w:rsidRDefault="007B58A5" w:rsidP="007B58A5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10386" w:type="dxa"/>
        <w:jc w:val="center"/>
        <w:tblInd w:w="-541" w:type="dxa"/>
        <w:tblCellMar>
          <w:left w:w="0" w:type="dxa"/>
          <w:right w:w="0" w:type="dxa"/>
        </w:tblCellMar>
        <w:tblLook w:val="04A0"/>
      </w:tblPr>
      <w:tblGrid>
        <w:gridCol w:w="2357"/>
        <w:gridCol w:w="1420"/>
        <w:gridCol w:w="6609"/>
      </w:tblGrid>
      <w:tr w:rsidR="00F45BEE" w:rsidRPr="00F45BEE" w:rsidTr="002A54C9">
        <w:trPr>
          <w:trHeight w:val="480"/>
          <w:jc w:val="center"/>
        </w:trPr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45BEE" w:rsidRPr="00F45BEE" w:rsidRDefault="00F45BEE" w:rsidP="00F45B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BEE">
              <w:rPr>
                <w:rFonts w:ascii="Times New Roman" w:eastAsia="Times New Roman" w:hAnsi="Times New Roman" w:cs="Times New Roman"/>
                <w:lang w:eastAsia="ru-RU"/>
              </w:rPr>
              <w:t>ОДН 218.2.027-2003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45BEE" w:rsidRPr="00F45BEE" w:rsidRDefault="00F45BEE" w:rsidP="00F45BE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6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45BEE" w:rsidRPr="00F45BEE" w:rsidRDefault="00F45BEE" w:rsidP="00F4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BEE">
              <w:rPr>
                <w:rFonts w:ascii="Times New Roman" w:eastAsia="Times New Roman" w:hAnsi="Times New Roman" w:cs="Times New Roman"/>
                <w:lang w:eastAsia="ru-RU"/>
              </w:rPr>
              <w:t xml:space="preserve">Требования к </w:t>
            </w:r>
            <w:proofErr w:type="spellStart"/>
            <w:r w:rsidRPr="00F45BEE">
              <w:rPr>
                <w:rFonts w:ascii="Times New Roman" w:eastAsia="Times New Roman" w:hAnsi="Times New Roman" w:cs="Times New Roman"/>
                <w:lang w:eastAsia="ru-RU"/>
              </w:rPr>
              <w:t>противогололедным</w:t>
            </w:r>
            <w:proofErr w:type="spellEnd"/>
            <w:r w:rsidRPr="00F45BEE">
              <w:rPr>
                <w:rFonts w:ascii="Times New Roman" w:eastAsia="Times New Roman" w:hAnsi="Times New Roman" w:cs="Times New Roman"/>
                <w:lang w:eastAsia="ru-RU"/>
              </w:rPr>
              <w:t xml:space="preserve"> материалам</w:t>
            </w:r>
          </w:p>
          <w:p w:rsidR="00F45BEE" w:rsidRPr="00F45BEE" w:rsidRDefault="00F45BEE" w:rsidP="00F4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5BEE" w:rsidRPr="00F45BEE" w:rsidTr="002A54C9">
        <w:trPr>
          <w:trHeight w:val="480"/>
          <w:jc w:val="center"/>
        </w:trPr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45BEE" w:rsidRPr="00F45BEE" w:rsidRDefault="00F45BEE" w:rsidP="00F45BEE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  <w:r w:rsidRPr="00F45BEE">
              <w:rPr>
                <w:rFonts w:ascii="Times New Roman" w:eastAsia="Times New Roman" w:hAnsi="Times New Roman" w:cs="Times New Roman"/>
                <w:lang w:eastAsia="ru-RU"/>
              </w:rPr>
              <w:t>ОДМД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45BEE" w:rsidRPr="00F45BEE" w:rsidRDefault="00F45BEE" w:rsidP="00F45BE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6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45BEE" w:rsidRPr="00F45BEE" w:rsidRDefault="00F45BEE" w:rsidP="00F45BE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F45BEE">
              <w:rPr>
                <w:rFonts w:ascii="Times New Roman" w:eastAsia="Times New Roman" w:hAnsi="Times New Roman" w:cs="Times New Roman"/>
                <w:lang w:eastAsia="ru-RU"/>
              </w:rPr>
              <w:t xml:space="preserve">Методика испытаний </w:t>
            </w:r>
            <w:proofErr w:type="spellStart"/>
            <w:r w:rsidRPr="00F45BEE">
              <w:rPr>
                <w:rFonts w:ascii="Times New Roman" w:eastAsia="Times New Roman" w:hAnsi="Times New Roman" w:cs="Times New Roman"/>
                <w:lang w:eastAsia="ru-RU"/>
              </w:rPr>
              <w:t>противогололедных</w:t>
            </w:r>
            <w:proofErr w:type="spellEnd"/>
            <w:r w:rsidRPr="00F45BEE">
              <w:rPr>
                <w:rFonts w:ascii="Times New Roman" w:eastAsia="Times New Roman" w:hAnsi="Times New Roman" w:cs="Times New Roman"/>
                <w:lang w:eastAsia="ru-RU"/>
              </w:rPr>
              <w:t xml:space="preserve"> материалов. С изменениями</w:t>
            </w:r>
          </w:p>
        </w:tc>
      </w:tr>
      <w:tr w:rsidR="00F45BEE" w:rsidRPr="00F45BEE" w:rsidTr="002A54C9">
        <w:trPr>
          <w:trHeight w:val="266"/>
          <w:jc w:val="center"/>
        </w:trPr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45BEE" w:rsidRPr="00F45BEE" w:rsidRDefault="00F45BEE" w:rsidP="00F45BEE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  <w:r w:rsidRPr="00F45BEE">
              <w:rPr>
                <w:rFonts w:ascii="Times New Roman" w:eastAsia="Times New Roman" w:hAnsi="Times New Roman" w:cs="Times New Roman"/>
                <w:lang w:eastAsia="ru-RU"/>
              </w:rPr>
              <w:t xml:space="preserve">ОДМД </w:t>
            </w:r>
            <w:proofErr w:type="gramStart"/>
            <w:r w:rsidRPr="00F45BEE">
              <w:rPr>
                <w:rFonts w:ascii="Times New Roman" w:eastAsia="Times New Roman" w:hAnsi="Times New Roman" w:cs="Times New Roman"/>
                <w:lang w:eastAsia="ru-RU"/>
              </w:rPr>
              <w:t>Утвержден</w:t>
            </w:r>
            <w:proofErr w:type="gramEnd"/>
            <w:r w:rsidRPr="00F45BEE">
              <w:rPr>
                <w:rFonts w:ascii="Times New Roman" w:eastAsia="Times New Roman" w:hAnsi="Times New Roman" w:cs="Times New Roman"/>
                <w:lang w:eastAsia="ru-RU"/>
              </w:rPr>
              <w:t xml:space="preserve"> распоряжением Минтранса РФ от 16.06.2003 №ОС-548-р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45BEE" w:rsidRPr="00F45BEE" w:rsidRDefault="00F45BEE" w:rsidP="00F45BE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6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45BEE" w:rsidRPr="00F45BEE" w:rsidRDefault="00F45BEE" w:rsidP="00F45BE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F45BEE">
              <w:rPr>
                <w:rFonts w:ascii="Times New Roman" w:eastAsia="Times New Roman" w:hAnsi="Times New Roman" w:cs="Times New Roman"/>
                <w:lang w:eastAsia="ru-RU"/>
              </w:rPr>
              <w:t>Руководство по борьбе с зимней скользкостью на автомобильных дорогах</w:t>
            </w:r>
          </w:p>
        </w:tc>
      </w:tr>
      <w:tr w:rsidR="00F45BEE" w:rsidRPr="00F45BEE" w:rsidTr="002A54C9">
        <w:trPr>
          <w:trHeight w:val="267"/>
          <w:jc w:val="center"/>
        </w:trPr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45BEE" w:rsidRPr="00F45BEE" w:rsidRDefault="00F45BEE" w:rsidP="00F45B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BEE">
              <w:rPr>
                <w:rFonts w:ascii="Times New Roman" w:eastAsia="Times New Roman" w:hAnsi="Times New Roman" w:cs="Times New Roman"/>
                <w:lang w:eastAsia="ru-RU"/>
              </w:rPr>
              <w:t xml:space="preserve">ГОСТ </w:t>
            </w:r>
            <w:proofErr w:type="gramStart"/>
            <w:r w:rsidRPr="00F45BE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F45BEE">
              <w:rPr>
                <w:rFonts w:ascii="Times New Roman" w:eastAsia="Times New Roman" w:hAnsi="Times New Roman" w:cs="Times New Roman"/>
                <w:lang w:eastAsia="ru-RU"/>
              </w:rPr>
              <w:t xml:space="preserve"> 50597-93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45BEE" w:rsidRPr="00F45BEE" w:rsidRDefault="00F45BEE" w:rsidP="00F4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45BEE" w:rsidRPr="00F45BEE" w:rsidRDefault="00F45BEE" w:rsidP="00F4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BEE">
              <w:rPr>
                <w:rFonts w:ascii="Times New Roman" w:eastAsia="Times New Roman" w:hAnsi="Times New Roman" w:cs="Times New Roman"/>
                <w:lang w:eastAsia="ru-RU"/>
              </w:rPr>
              <w:t>Автомобильные дороги и улицы. Требования к эксплуатационному состоянию, допустимому по условиям обеспечения безопасности движения</w:t>
            </w:r>
          </w:p>
        </w:tc>
      </w:tr>
      <w:tr w:rsidR="00F45BEE" w:rsidRPr="00F45BEE" w:rsidTr="002A54C9">
        <w:trPr>
          <w:trHeight w:val="267"/>
          <w:jc w:val="center"/>
        </w:trPr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45BEE" w:rsidRPr="00F45BEE" w:rsidRDefault="00F45BEE" w:rsidP="00F45B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BEE">
              <w:rPr>
                <w:rFonts w:ascii="Times New Roman" w:eastAsia="Times New Roman" w:hAnsi="Times New Roman" w:cs="Times New Roman"/>
                <w:lang w:eastAsia="ru-RU"/>
              </w:rPr>
              <w:t xml:space="preserve">ГОСТ </w:t>
            </w:r>
            <w:proofErr w:type="gramStart"/>
            <w:r w:rsidRPr="00F45BE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F45BEE">
              <w:rPr>
                <w:rFonts w:ascii="Times New Roman" w:eastAsia="Times New Roman" w:hAnsi="Times New Roman" w:cs="Times New Roman"/>
                <w:lang w:eastAsia="ru-RU"/>
              </w:rPr>
              <w:t xml:space="preserve"> ИСО.5725.(1-6)-2002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45BEE" w:rsidRPr="00F45BEE" w:rsidRDefault="00F45BEE" w:rsidP="00F4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BEE">
              <w:rPr>
                <w:rFonts w:ascii="Times New Roman" w:eastAsia="Times New Roman" w:hAnsi="Times New Roman" w:cs="Times New Roman"/>
                <w:lang w:eastAsia="ru-RU"/>
              </w:rPr>
              <w:t xml:space="preserve">с </w:t>
            </w:r>
            <w:proofErr w:type="spellStart"/>
            <w:r w:rsidRPr="00F45BEE">
              <w:rPr>
                <w:rFonts w:ascii="Times New Roman" w:eastAsia="Times New Roman" w:hAnsi="Times New Roman" w:cs="Times New Roman"/>
                <w:lang w:eastAsia="ru-RU"/>
              </w:rPr>
              <w:t>попр</w:t>
            </w:r>
            <w:proofErr w:type="spellEnd"/>
            <w:r w:rsidRPr="00F45BEE">
              <w:rPr>
                <w:rFonts w:ascii="Times New Roman" w:eastAsia="Times New Roman" w:hAnsi="Times New Roman" w:cs="Times New Roman"/>
                <w:lang w:eastAsia="ru-RU"/>
              </w:rPr>
              <w:t xml:space="preserve"> 11/03</w:t>
            </w:r>
          </w:p>
        </w:tc>
        <w:tc>
          <w:tcPr>
            <w:tcW w:w="6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45BEE" w:rsidRPr="00F45BEE" w:rsidRDefault="00F45BEE" w:rsidP="00F4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BEE">
              <w:rPr>
                <w:rFonts w:ascii="Times New Roman" w:eastAsia="Times New Roman" w:hAnsi="Times New Roman" w:cs="Times New Roman"/>
                <w:lang w:eastAsia="ru-RU"/>
              </w:rPr>
              <w:t xml:space="preserve">Точность (правильность и </w:t>
            </w:r>
            <w:proofErr w:type="spellStart"/>
            <w:r w:rsidRPr="00F45BEE">
              <w:rPr>
                <w:rFonts w:ascii="Times New Roman" w:eastAsia="Times New Roman" w:hAnsi="Times New Roman" w:cs="Times New Roman"/>
                <w:lang w:eastAsia="ru-RU"/>
              </w:rPr>
              <w:t>прецизионность</w:t>
            </w:r>
            <w:proofErr w:type="spellEnd"/>
            <w:r w:rsidRPr="00F45BEE">
              <w:rPr>
                <w:rFonts w:ascii="Times New Roman" w:eastAsia="Times New Roman" w:hAnsi="Times New Roman" w:cs="Times New Roman"/>
                <w:lang w:eastAsia="ru-RU"/>
              </w:rPr>
              <w:t>) методов и результатов измерений. Часть 1.- Часть 6.</w:t>
            </w:r>
          </w:p>
        </w:tc>
      </w:tr>
      <w:tr w:rsidR="00F45BEE" w:rsidRPr="00F45BEE" w:rsidTr="002A54C9">
        <w:trPr>
          <w:trHeight w:val="382"/>
          <w:jc w:val="center"/>
        </w:trPr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5BEE" w:rsidRPr="00F45BEE" w:rsidRDefault="00F45BEE" w:rsidP="00F45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5B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ОДМ Утверждено письмом Минтранса РФ от 17.03.2004 г</w:t>
            </w:r>
            <w:proofErr w:type="gramStart"/>
            <w:r w:rsidRPr="00F45B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.</w:t>
            </w:r>
            <w:proofErr w:type="gramEnd"/>
            <w:r w:rsidRPr="00F45B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№ОС-28/1270 ИС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5BEE" w:rsidRPr="00F45BEE" w:rsidRDefault="00F45BEE" w:rsidP="00F4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5BEE" w:rsidRPr="00F45BEE" w:rsidRDefault="00F45BEE" w:rsidP="00F4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BEE"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ремонту и содержанию автомобильных дорог общего пользования</w:t>
            </w:r>
          </w:p>
        </w:tc>
      </w:tr>
      <w:tr w:rsidR="00F45BEE" w:rsidRPr="00F45BEE" w:rsidTr="002A54C9">
        <w:trPr>
          <w:trHeight w:val="315"/>
          <w:jc w:val="center"/>
        </w:trPr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5BEE" w:rsidRPr="00F45BEE" w:rsidRDefault="00F45BEE" w:rsidP="00F45B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BEE">
              <w:rPr>
                <w:rFonts w:ascii="Times New Roman" w:eastAsia="Times New Roman" w:hAnsi="Times New Roman" w:cs="Times New Roman"/>
                <w:lang w:eastAsia="ru-RU"/>
              </w:rPr>
              <w:t>СНиП 2.03.11-85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5BEE" w:rsidRPr="00F45BEE" w:rsidRDefault="00F45BEE" w:rsidP="00F4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5BEE" w:rsidRPr="00F45BEE" w:rsidRDefault="00F45BEE" w:rsidP="00F4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BEE">
              <w:rPr>
                <w:rFonts w:ascii="Times New Roman" w:eastAsia="Times New Roman" w:hAnsi="Times New Roman" w:cs="Times New Roman"/>
                <w:lang w:eastAsia="ru-RU"/>
              </w:rPr>
              <w:t>Защита строительных конструкций от коррозии</w:t>
            </w:r>
          </w:p>
        </w:tc>
      </w:tr>
      <w:tr w:rsidR="00F45BEE" w:rsidRPr="00F45BEE" w:rsidTr="002A54C9">
        <w:trPr>
          <w:trHeight w:val="591"/>
          <w:jc w:val="center"/>
        </w:trPr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5BEE" w:rsidRPr="00F45BEE" w:rsidRDefault="00602340" w:rsidP="00F45B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5" w:history="1">
              <w:r w:rsidR="00F45BEE" w:rsidRPr="00F45BEE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ВСН 8-89</w:t>
              </w:r>
            </w:hyperlink>
            <w:r w:rsidR="00F45BEE" w:rsidRPr="00F45BE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5BEE" w:rsidRPr="00F45BEE" w:rsidRDefault="00F45BEE" w:rsidP="00F4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5BEE" w:rsidRPr="00F45BEE" w:rsidRDefault="00F45BEE" w:rsidP="00F4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BEE">
              <w:rPr>
                <w:rFonts w:ascii="Times New Roman" w:eastAsia="Times New Roman" w:hAnsi="Times New Roman" w:cs="Times New Roman"/>
                <w:lang w:eastAsia="ru-RU"/>
              </w:rPr>
              <w:t>Инструкцию по охране природной среды при строительстве, ремонте и содержании автомобильных дорог.</w:t>
            </w:r>
          </w:p>
        </w:tc>
      </w:tr>
      <w:tr w:rsidR="00F45BEE" w:rsidRPr="00F45BEE" w:rsidTr="002A54C9">
        <w:trPr>
          <w:trHeight w:val="389"/>
          <w:jc w:val="center"/>
        </w:trPr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5BEE" w:rsidRPr="00F45BEE" w:rsidRDefault="00F45BEE" w:rsidP="00F45B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BEE">
              <w:rPr>
                <w:rFonts w:ascii="Times New Roman" w:eastAsia="Times New Roman" w:hAnsi="Times New Roman" w:cs="Times New Roman"/>
                <w:lang w:eastAsia="ru-RU"/>
              </w:rPr>
              <w:t>ГОСТ 12.1.007-76 ССБТ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5BEE" w:rsidRPr="00F45BEE" w:rsidRDefault="00F45BEE" w:rsidP="00F4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5BEE" w:rsidRPr="00F45BEE" w:rsidRDefault="00F45BEE" w:rsidP="00F4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BEE">
              <w:rPr>
                <w:rFonts w:ascii="Times New Roman" w:eastAsia="Times New Roman" w:hAnsi="Times New Roman" w:cs="Times New Roman"/>
                <w:lang w:eastAsia="ru-RU"/>
              </w:rPr>
              <w:t>Вредные вещества. Классификация и общие требования безопасности</w:t>
            </w:r>
          </w:p>
        </w:tc>
      </w:tr>
      <w:tr w:rsidR="00F45BEE" w:rsidRPr="00F45BEE" w:rsidTr="002A54C9">
        <w:trPr>
          <w:trHeight w:val="424"/>
          <w:jc w:val="center"/>
        </w:trPr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5BEE" w:rsidRPr="00F45BEE" w:rsidRDefault="00F45BEE" w:rsidP="00F45B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BEE">
              <w:rPr>
                <w:rFonts w:ascii="Times New Roman" w:eastAsia="Times New Roman" w:hAnsi="Times New Roman" w:cs="Times New Roman"/>
                <w:lang w:eastAsia="ru-RU"/>
              </w:rPr>
              <w:t xml:space="preserve">Минтранс РФ,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F45BEE">
                <w:rPr>
                  <w:rFonts w:ascii="Times New Roman" w:eastAsia="Times New Roman" w:hAnsi="Times New Roman" w:cs="Times New Roman"/>
                  <w:lang w:eastAsia="ru-RU"/>
                </w:rPr>
                <w:t>2003 г</w:t>
              </w:r>
            </w:smartTag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5BEE" w:rsidRPr="00F45BEE" w:rsidRDefault="00F45BEE" w:rsidP="00F4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5BEE" w:rsidRPr="00F45BEE" w:rsidRDefault="00602340" w:rsidP="00F4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6" w:history="1">
              <w:r w:rsidR="00F45BEE" w:rsidRPr="00F45BEE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 xml:space="preserve">Методику испытаний </w:t>
              </w:r>
              <w:proofErr w:type="spellStart"/>
              <w:r w:rsidR="00F45BEE" w:rsidRPr="00F45BEE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противогололедных</w:t>
              </w:r>
              <w:proofErr w:type="spellEnd"/>
              <w:r w:rsidR="00F45BEE" w:rsidRPr="00F45BEE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 xml:space="preserve"> материалов</w:t>
              </w:r>
            </w:hyperlink>
          </w:p>
        </w:tc>
      </w:tr>
      <w:tr w:rsidR="00F45BEE" w:rsidRPr="00F45BEE" w:rsidTr="002A54C9">
        <w:trPr>
          <w:trHeight w:val="297"/>
          <w:jc w:val="center"/>
        </w:trPr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5BEE" w:rsidRPr="00F45BEE" w:rsidRDefault="00F45BEE" w:rsidP="00F45B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BEE">
              <w:rPr>
                <w:rFonts w:ascii="Times New Roman" w:eastAsia="Times New Roman" w:hAnsi="Times New Roman" w:cs="Times New Roman"/>
                <w:lang w:eastAsia="ru-RU"/>
              </w:rPr>
              <w:t>ВСН 37-84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5BEE" w:rsidRPr="00F45BEE" w:rsidRDefault="00F45BEE" w:rsidP="00F4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B4279"/>
                <w:lang w:eastAsia="ru-RU"/>
              </w:rPr>
            </w:pP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5BEE" w:rsidRPr="00F45BEE" w:rsidRDefault="00F45BEE" w:rsidP="00F4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BEE">
              <w:rPr>
                <w:rFonts w:ascii="Times New Roman" w:eastAsia="Times New Roman" w:hAnsi="Times New Roman" w:cs="Times New Roman"/>
                <w:lang w:eastAsia="ru-RU"/>
              </w:rPr>
              <w:t>Инструкция по организации движения и ограждению мест производства дорожных работ</w:t>
            </w:r>
          </w:p>
        </w:tc>
      </w:tr>
      <w:tr w:rsidR="00F45BEE" w:rsidRPr="00F45BEE" w:rsidTr="002A54C9">
        <w:trPr>
          <w:trHeight w:val="351"/>
          <w:jc w:val="center"/>
        </w:trPr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5BEE" w:rsidRPr="00F45BEE" w:rsidRDefault="00F45BEE" w:rsidP="00F45B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BEE">
              <w:rPr>
                <w:rFonts w:ascii="Times New Roman" w:eastAsia="Times New Roman" w:hAnsi="Times New Roman" w:cs="Times New Roman"/>
                <w:lang w:eastAsia="ru-RU"/>
              </w:rPr>
              <w:t xml:space="preserve">ГОСТ </w:t>
            </w:r>
            <w:proofErr w:type="gramStart"/>
            <w:r w:rsidRPr="00F45BE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F45BEE">
              <w:rPr>
                <w:rFonts w:ascii="Times New Roman" w:eastAsia="Times New Roman" w:hAnsi="Times New Roman" w:cs="Times New Roman"/>
                <w:lang w:eastAsia="ru-RU"/>
              </w:rPr>
              <w:t xml:space="preserve"> 51582-2000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45BEE" w:rsidRPr="00F45BEE" w:rsidRDefault="00F45BEE" w:rsidP="00F45BE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45BEE" w:rsidRPr="00F45BEE" w:rsidRDefault="00F45BEE" w:rsidP="00F4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BEE">
              <w:rPr>
                <w:rFonts w:ascii="Times New Roman" w:eastAsia="Times New Roman" w:hAnsi="Times New Roman" w:cs="Times New Roman"/>
                <w:lang w:eastAsia="ru-RU"/>
              </w:rPr>
              <w:t>Технические средства организации дорожного движения</w:t>
            </w:r>
          </w:p>
        </w:tc>
      </w:tr>
      <w:tr w:rsidR="00F45BEE" w:rsidRPr="00F45BEE" w:rsidTr="002A54C9">
        <w:trPr>
          <w:trHeight w:val="351"/>
          <w:jc w:val="center"/>
        </w:trPr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5BEE" w:rsidRPr="00F45BEE" w:rsidRDefault="00F45BEE" w:rsidP="00F45B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BEE">
              <w:rPr>
                <w:rFonts w:ascii="Times New Roman" w:eastAsia="Times New Roman" w:hAnsi="Times New Roman" w:cs="Times New Roman"/>
                <w:lang w:eastAsia="ru-RU"/>
              </w:rPr>
              <w:t>СНиП III-4-80*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45BEE" w:rsidRPr="00F45BEE" w:rsidRDefault="00F45BEE" w:rsidP="00F4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45BEE" w:rsidRPr="00F45BEE" w:rsidRDefault="00F45BEE" w:rsidP="00F4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BEE">
              <w:rPr>
                <w:rFonts w:ascii="Times New Roman" w:eastAsia="Times New Roman" w:hAnsi="Times New Roman" w:cs="Times New Roman"/>
                <w:lang w:eastAsia="ru-RU"/>
              </w:rPr>
              <w:t>Техника безопасности в строительстве. Москва 2000</w:t>
            </w:r>
          </w:p>
        </w:tc>
      </w:tr>
      <w:tr w:rsidR="00F45BEE" w:rsidRPr="00F45BEE" w:rsidTr="002A54C9">
        <w:trPr>
          <w:trHeight w:val="351"/>
          <w:jc w:val="center"/>
        </w:trPr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5BEE" w:rsidRPr="00F45BEE" w:rsidRDefault="00F45BEE" w:rsidP="00F45B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BEE">
              <w:rPr>
                <w:rFonts w:ascii="Times New Roman" w:eastAsia="Times New Roman" w:hAnsi="Times New Roman" w:cs="Times New Roman"/>
                <w:lang w:eastAsia="ru-RU"/>
              </w:rPr>
              <w:t>ГОСТ 51692-2000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45BEE" w:rsidRPr="00F45BEE" w:rsidRDefault="00F45BEE" w:rsidP="00F4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5BEE" w:rsidRPr="00F45BEE" w:rsidRDefault="00F45BEE" w:rsidP="00F45B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BEE">
              <w:rPr>
                <w:rFonts w:ascii="Times New Roman" w:eastAsia="Times New Roman" w:hAnsi="Times New Roman" w:cs="Times New Roman"/>
                <w:lang w:eastAsia="ru-RU"/>
              </w:rPr>
              <w:t>Олифы. Общие технические условия.</w:t>
            </w:r>
          </w:p>
        </w:tc>
      </w:tr>
      <w:tr w:rsidR="00F45BEE" w:rsidRPr="00F45BEE" w:rsidTr="002A54C9">
        <w:trPr>
          <w:trHeight w:val="351"/>
          <w:jc w:val="center"/>
        </w:trPr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5BEE" w:rsidRPr="00F45BEE" w:rsidRDefault="00F45BEE" w:rsidP="00F45B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BEE">
              <w:rPr>
                <w:rFonts w:ascii="Times New Roman" w:eastAsia="Times New Roman" w:hAnsi="Times New Roman" w:cs="Times New Roman"/>
                <w:lang w:eastAsia="ru-RU"/>
              </w:rPr>
              <w:t>ГОСТ 7931-76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45BEE" w:rsidRPr="00F45BEE" w:rsidRDefault="00F45BEE" w:rsidP="00F4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5BEE" w:rsidRPr="00F45BEE" w:rsidRDefault="00F45BEE" w:rsidP="00F45B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BEE">
              <w:rPr>
                <w:rFonts w:ascii="Times New Roman" w:eastAsia="Times New Roman" w:hAnsi="Times New Roman" w:cs="Times New Roman"/>
                <w:lang w:eastAsia="ru-RU"/>
              </w:rPr>
              <w:t>Олифа натуральная. Технические условия. Ред. от 01.12.1987 г.</w:t>
            </w:r>
          </w:p>
        </w:tc>
      </w:tr>
      <w:tr w:rsidR="00F45BEE" w:rsidRPr="00F45BEE" w:rsidTr="002A54C9">
        <w:trPr>
          <w:trHeight w:val="351"/>
          <w:jc w:val="center"/>
        </w:trPr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5BEE" w:rsidRPr="00F45BEE" w:rsidRDefault="00F45BEE" w:rsidP="00F45B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BEE">
              <w:rPr>
                <w:rFonts w:ascii="Times New Roman" w:eastAsia="Times New Roman" w:hAnsi="Times New Roman" w:cs="Times New Roman"/>
                <w:lang w:eastAsia="ru-RU"/>
              </w:rPr>
              <w:t>ГОСТ 30884-2003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45BEE" w:rsidRPr="00F45BEE" w:rsidRDefault="00F45BEE" w:rsidP="00F4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5BEE" w:rsidRPr="00F45BEE" w:rsidRDefault="00F45BEE" w:rsidP="00F45B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BEE">
              <w:rPr>
                <w:rFonts w:ascii="Times New Roman" w:eastAsia="Times New Roman" w:hAnsi="Times New Roman" w:cs="Times New Roman"/>
                <w:lang w:eastAsia="ru-RU"/>
              </w:rPr>
              <w:t>Краски масляные, готовые к применению. Общие технические условия.</w:t>
            </w:r>
          </w:p>
        </w:tc>
      </w:tr>
      <w:tr w:rsidR="00F45BEE" w:rsidRPr="00F45BEE" w:rsidTr="002A54C9">
        <w:trPr>
          <w:trHeight w:val="351"/>
          <w:jc w:val="center"/>
        </w:trPr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5BEE" w:rsidRPr="00F45BEE" w:rsidRDefault="00F45BEE" w:rsidP="00F45B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BEE">
              <w:rPr>
                <w:rFonts w:ascii="Times New Roman" w:eastAsia="Times New Roman" w:hAnsi="Times New Roman" w:cs="Times New Roman"/>
                <w:lang w:eastAsia="ru-RU"/>
              </w:rPr>
              <w:t>ГОСТ 8292-85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45BEE" w:rsidRPr="00F45BEE" w:rsidRDefault="00F45BEE" w:rsidP="00F4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5BEE" w:rsidRPr="00F45BEE" w:rsidRDefault="00F45BEE" w:rsidP="00F45B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BEE">
              <w:rPr>
                <w:rFonts w:ascii="Times New Roman" w:eastAsia="Times New Roman" w:hAnsi="Times New Roman" w:cs="Times New Roman"/>
                <w:lang w:eastAsia="ru-RU"/>
              </w:rPr>
              <w:t>Краски масляные цветные густотертые. Технические условия. Ред. 01.12.1991 г.</w:t>
            </w:r>
          </w:p>
        </w:tc>
      </w:tr>
      <w:tr w:rsidR="00F45BEE" w:rsidRPr="00F45BEE" w:rsidTr="002A54C9">
        <w:trPr>
          <w:trHeight w:val="351"/>
          <w:jc w:val="center"/>
        </w:trPr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5BEE" w:rsidRPr="00F45BEE" w:rsidRDefault="00F45BEE" w:rsidP="00F45B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BEE">
              <w:rPr>
                <w:rFonts w:ascii="Times New Roman" w:eastAsia="Times New Roman" w:hAnsi="Times New Roman" w:cs="Times New Roman"/>
                <w:lang w:eastAsia="ru-RU"/>
              </w:rPr>
              <w:t>ГОСТ 19007-73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45BEE" w:rsidRPr="00F45BEE" w:rsidRDefault="00F45BEE" w:rsidP="00F4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5BEE" w:rsidRPr="00F45BEE" w:rsidRDefault="00F45BEE" w:rsidP="00F45B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BEE">
              <w:rPr>
                <w:rFonts w:ascii="Times New Roman" w:eastAsia="Times New Roman" w:hAnsi="Times New Roman" w:cs="Times New Roman"/>
                <w:lang w:eastAsia="ru-RU"/>
              </w:rPr>
              <w:t>Материалы лакокрасочные. Метод определения времени и степени высыхания.</w:t>
            </w:r>
          </w:p>
        </w:tc>
      </w:tr>
      <w:tr w:rsidR="00F45BEE" w:rsidRPr="00F45BEE" w:rsidTr="002A54C9">
        <w:trPr>
          <w:trHeight w:val="351"/>
          <w:jc w:val="center"/>
        </w:trPr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5BEE" w:rsidRPr="00F45BEE" w:rsidRDefault="00F45BEE" w:rsidP="00F45B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BEE">
              <w:rPr>
                <w:rFonts w:ascii="Times New Roman" w:eastAsia="Times New Roman" w:hAnsi="Times New Roman" w:cs="Times New Roman"/>
                <w:lang w:eastAsia="ru-RU"/>
              </w:rPr>
              <w:t>СНиП 3.04.03-85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45BEE" w:rsidRPr="00F45BEE" w:rsidRDefault="00F45BEE" w:rsidP="00F4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5BEE" w:rsidRPr="00F45BEE" w:rsidRDefault="00F45BEE" w:rsidP="00F45B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BEE">
              <w:rPr>
                <w:rFonts w:ascii="Times New Roman" w:eastAsia="Times New Roman" w:hAnsi="Times New Roman" w:cs="Times New Roman"/>
                <w:lang w:eastAsia="ru-RU"/>
              </w:rPr>
              <w:t>Защита строительных конструкций и сооружений от коррозии.</w:t>
            </w:r>
          </w:p>
        </w:tc>
      </w:tr>
      <w:tr w:rsidR="00F45BEE" w:rsidRPr="00F45BEE" w:rsidTr="002A54C9">
        <w:trPr>
          <w:trHeight w:val="351"/>
          <w:jc w:val="center"/>
        </w:trPr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5BEE" w:rsidRPr="00F45BEE" w:rsidRDefault="00F45BEE" w:rsidP="00F45B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BEE">
              <w:rPr>
                <w:rFonts w:ascii="Times New Roman" w:eastAsia="Times New Roman" w:hAnsi="Times New Roman" w:cs="Times New Roman"/>
                <w:lang w:eastAsia="ru-RU"/>
              </w:rPr>
              <w:t>ГОСТ 25129-82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45BEE" w:rsidRPr="00F45BEE" w:rsidRDefault="00F45BEE" w:rsidP="00F4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5BEE" w:rsidRPr="00F45BEE" w:rsidRDefault="00F45BEE" w:rsidP="00F45B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BEE">
              <w:rPr>
                <w:rFonts w:ascii="Times New Roman" w:eastAsia="Times New Roman" w:hAnsi="Times New Roman" w:cs="Times New Roman"/>
                <w:lang w:eastAsia="ru-RU"/>
              </w:rPr>
              <w:t>Грунтовка ГФ-021. Технические условия.</w:t>
            </w:r>
          </w:p>
        </w:tc>
      </w:tr>
      <w:tr w:rsidR="00F45BEE" w:rsidRPr="00F45BEE" w:rsidTr="002A54C9">
        <w:trPr>
          <w:trHeight w:val="351"/>
          <w:jc w:val="center"/>
        </w:trPr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5BEE" w:rsidRPr="00F45BEE" w:rsidRDefault="00F45BEE" w:rsidP="00F45B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BEE">
              <w:rPr>
                <w:rFonts w:ascii="Times New Roman" w:eastAsia="Times New Roman" w:hAnsi="Times New Roman" w:cs="Times New Roman"/>
                <w:lang w:eastAsia="ru-RU"/>
              </w:rPr>
              <w:t>ГОСТ 6465-76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45BEE" w:rsidRPr="00F45BEE" w:rsidRDefault="00F45BEE" w:rsidP="00F4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5BEE" w:rsidRPr="00F45BEE" w:rsidRDefault="00F45BEE" w:rsidP="00F45B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BEE">
              <w:rPr>
                <w:rFonts w:ascii="Times New Roman" w:eastAsia="Times New Roman" w:hAnsi="Times New Roman" w:cs="Times New Roman"/>
                <w:lang w:eastAsia="ru-RU"/>
              </w:rPr>
              <w:t>Эмали ПФ-115. Технические условия.</w:t>
            </w:r>
          </w:p>
        </w:tc>
      </w:tr>
    </w:tbl>
    <w:p w:rsidR="003A5CCF" w:rsidRPr="002B01C6" w:rsidRDefault="003A5CCF" w:rsidP="003A5CC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B58A5" w:rsidRPr="007B58A5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A5CCF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3A5CCF">
        <w:rPr>
          <w:rFonts w:ascii="Times New Roman" w:eastAsia="Times New Roman" w:hAnsi="Times New Roman" w:cs="Times New Roman"/>
          <w:b/>
          <w:lang w:eastAsia="ru-RU"/>
        </w:rPr>
        <w:t xml:space="preserve">Заказчик: МКУ «Благоустройство Ленинского района»                 </w:t>
      </w:r>
    </w:p>
    <w:p w:rsidR="007B58A5" w:rsidRPr="003A5CCF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3A5CCF">
        <w:rPr>
          <w:rFonts w:ascii="Times New Roman" w:eastAsia="Times New Roman" w:hAnsi="Times New Roman" w:cs="Times New Roman"/>
          <w:b/>
          <w:lang w:eastAsia="ru-RU"/>
        </w:rPr>
        <w:t>Директор __________________ Вешняков С.В.</w:t>
      </w:r>
    </w:p>
    <w:p w:rsidR="007B58A5" w:rsidRPr="003A5CCF" w:rsidRDefault="007B58A5" w:rsidP="007B58A5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3A5CCF">
        <w:rPr>
          <w:rFonts w:ascii="Times New Roman" w:eastAsia="Times New Roman" w:hAnsi="Times New Roman" w:cs="Times New Roman"/>
          <w:b/>
          <w:lang w:eastAsia="ru-RU"/>
        </w:rPr>
        <w:t xml:space="preserve">                 м.п.</w:t>
      </w:r>
    </w:p>
    <w:p w:rsid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3A5CCF" w:rsidRDefault="003A5CCF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3A5CCF" w:rsidRPr="003A5CCF" w:rsidRDefault="003A5CCF" w:rsidP="003A5CCF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3A5CCF">
        <w:rPr>
          <w:rFonts w:ascii="Times New Roman" w:eastAsia="Times New Roman" w:hAnsi="Times New Roman" w:cs="Times New Roman"/>
          <w:b/>
          <w:lang w:eastAsia="ru-RU"/>
        </w:rPr>
        <w:t>Подрядчик: _______________</w:t>
      </w:r>
    </w:p>
    <w:sectPr w:rsidR="003A5CCF" w:rsidRPr="003A5CCF" w:rsidSect="007358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5800" w:rsidRDefault="00735800">
      <w:pPr>
        <w:spacing w:after="0" w:line="240" w:lineRule="auto"/>
      </w:pPr>
      <w:r>
        <w:separator/>
      </w:r>
    </w:p>
  </w:endnote>
  <w:endnote w:type="continuationSeparator" w:id="0">
    <w:p w:rsidR="00735800" w:rsidRDefault="0073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800" w:rsidRDefault="0060234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3580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35800" w:rsidRDefault="00735800">
    <w:pPr>
      <w:pStyle w:val="a6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800" w:rsidRDefault="00735800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800" w:rsidRDefault="0060234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3580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35800">
      <w:rPr>
        <w:rStyle w:val="a8"/>
        <w:noProof/>
      </w:rPr>
      <w:t>8</w:t>
    </w:r>
    <w:r>
      <w:rPr>
        <w:rStyle w:val="a8"/>
      </w:rPr>
      <w:fldChar w:fldCharType="end"/>
    </w:r>
  </w:p>
  <w:p w:rsidR="00735800" w:rsidRDefault="00735800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800" w:rsidRDefault="00735800" w:rsidP="00735800">
    <w:pPr>
      <w:pStyle w:val="a6"/>
      <w:jc w:val="cen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800" w:rsidRDefault="00735800">
    <w:pPr>
      <w:pStyle w:val="a6"/>
      <w:jc w:val="center"/>
    </w:pPr>
  </w:p>
  <w:p w:rsidR="00735800" w:rsidRDefault="00735800">
    <w:pPr>
      <w:pStyle w:val="a6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800" w:rsidRDefault="00735800" w:rsidP="00735800">
    <w:pPr>
      <w:pStyle w:val="a6"/>
      <w:jc w:val="center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800" w:rsidRDefault="00735800">
    <w:pPr>
      <w:pStyle w:val="a6"/>
      <w:jc w:val="center"/>
    </w:pPr>
  </w:p>
  <w:p w:rsidR="00735800" w:rsidRDefault="00735800">
    <w:pPr>
      <w:pStyle w:val="a6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800" w:rsidRDefault="00735800" w:rsidP="00735800">
    <w:pPr>
      <w:pStyle w:val="a6"/>
      <w:jc w:val="center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800" w:rsidRDefault="00735800">
    <w:pPr>
      <w:pStyle w:val="a6"/>
      <w:jc w:val="center"/>
    </w:pPr>
  </w:p>
  <w:p w:rsidR="00735800" w:rsidRDefault="00735800">
    <w:pPr>
      <w:pStyle w:val="a6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800" w:rsidRDefault="0060234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3580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35800" w:rsidRDefault="0073580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5800" w:rsidRDefault="00735800">
      <w:pPr>
        <w:spacing w:after="0" w:line="240" w:lineRule="auto"/>
      </w:pPr>
      <w:r>
        <w:separator/>
      </w:r>
    </w:p>
  </w:footnote>
  <w:footnote w:type="continuationSeparator" w:id="0">
    <w:p w:rsidR="00735800" w:rsidRDefault="00735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800" w:rsidRDefault="00602340" w:rsidP="00735800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3580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35800" w:rsidRDefault="00735800" w:rsidP="00735800">
    <w:pPr>
      <w:pStyle w:val="a9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800" w:rsidRDefault="00735800" w:rsidP="00735800">
    <w:pPr>
      <w:pStyle w:val="a9"/>
      <w:framePr w:wrap="around" w:vAnchor="text" w:hAnchor="margin" w:xAlign="center" w:y="1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800" w:rsidRDefault="00735800" w:rsidP="00735800">
    <w:pPr>
      <w:pStyle w:val="a9"/>
      <w:tabs>
        <w:tab w:val="clear" w:pos="4677"/>
        <w:tab w:val="clear" w:pos="9355"/>
        <w:tab w:val="left" w:pos="6630"/>
      </w:tabs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800" w:rsidRDefault="00602340" w:rsidP="00735800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3580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35800" w:rsidRDefault="00735800" w:rsidP="00735800">
    <w:pPr>
      <w:pStyle w:val="a9"/>
      <w:ind w:right="36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800" w:rsidRDefault="00735800" w:rsidP="00735800">
    <w:pPr>
      <w:pStyle w:val="a9"/>
      <w:framePr w:wrap="around" w:vAnchor="text" w:hAnchor="margin" w:xAlign="center" w:y="1"/>
      <w:ind w:right="360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800" w:rsidRDefault="00602340" w:rsidP="00735800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3580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35800" w:rsidRDefault="00735800" w:rsidP="00735800">
    <w:pPr>
      <w:pStyle w:val="a9"/>
      <w:ind w:right="360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800" w:rsidRDefault="00735800" w:rsidP="00735800">
    <w:pPr>
      <w:pStyle w:val="a9"/>
      <w:framePr w:wrap="around" w:vAnchor="text" w:hAnchor="margin" w:xAlign="center" w:y="1"/>
      <w:ind w:right="360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800" w:rsidRDefault="00735800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BD10297_"/>
      </v:shape>
    </w:pict>
  </w:numPicBullet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491E978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0000006"/>
    <w:multiLevelType w:val="multilevel"/>
    <w:tmpl w:val="00000006"/>
    <w:name w:val="WW8Num5"/>
    <w:lvl w:ilvl="0">
      <w:start w:val="9"/>
      <w:numFmt w:val="decimal"/>
      <w:lvlText w:val="%1."/>
      <w:lvlJc w:val="left"/>
      <w:pPr>
        <w:tabs>
          <w:tab w:val="num" w:pos="0"/>
        </w:tabs>
        <w:ind w:left="2484" w:hanging="360"/>
      </w:pPr>
    </w:lvl>
    <w:lvl w:ilvl="1">
      <w:start w:val="1"/>
      <w:numFmt w:val="decimal"/>
      <w:lvlText w:val="%2."/>
      <w:lvlJc w:val="left"/>
      <w:pPr>
        <w:tabs>
          <w:tab w:val="num" w:pos="3204"/>
        </w:tabs>
        <w:ind w:left="3204" w:hanging="360"/>
      </w:pPr>
    </w:lvl>
    <w:lvl w:ilvl="2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10">
    <w:nsid w:val="00000009"/>
    <w:multiLevelType w:val="multilevel"/>
    <w:tmpl w:val="00000009"/>
    <w:name w:val="WW8Num7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0000000E"/>
    <w:multiLevelType w:val="multilevel"/>
    <w:tmpl w:val="0000000E"/>
    <w:name w:val="WW8Num12"/>
    <w:lvl w:ilvl="0">
      <w:start w:val="1"/>
      <w:numFmt w:val="decimal"/>
      <w:pStyle w:val="2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0B491513"/>
    <w:multiLevelType w:val="hybridMultilevel"/>
    <w:tmpl w:val="7124E63C"/>
    <w:name w:val="WW8Num16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BCF29A4"/>
    <w:multiLevelType w:val="hybridMultilevel"/>
    <w:tmpl w:val="BD10B628"/>
    <w:lvl w:ilvl="0" w:tplc="9CFC0DC2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2D36CB5"/>
    <w:multiLevelType w:val="hybridMultilevel"/>
    <w:tmpl w:val="9B08148A"/>
    <w:lvl w:ilvl="0" w:tplc="B84242A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70CEFF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56849D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FC491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98CA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69416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4D8CB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DA5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3072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50928E2"/>
    <w:multiLevelType w:val="hybridMultilevel"/>
    <w:tmpl w:val="376ED92E"/>
    <w:lvl w:ilvl="0" w:tplc="9CFC0DC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pStyle w:val="2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31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pStyle w:val="41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51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pStyle w:val="6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pStyle w:val="7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pStyle w:val="8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64C2605"/>
    <w:multiLevelType w:val="hybridMultilevel"/>
    <w:tmpl w:val="2F2041E8"/>
    <w:lvl w:ilvl="0" w:tplc="0419000F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04190019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E7E04D5"/>
    <w:multiLevelType w:val="singleLevel"/>
    <w:tmpl w:val="D34A6FD8"/>
    <w:lvl w:ilvl="0">
      <w:start w:val="1"/>
      <w:numFmt w:val="decimal"/>
      <w:pStyle w:val="32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2ACA3018"/>
    <w:multiLevelType w:val="hybridMultilevel"/>
    <w:tmpl w:val="71EA959E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2903E9"/>
    <w:multiLevelType w:val="hybridMultilevel"/>
    <w:tmpl w:val="9B08148A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6E94F92"/>
    <w:multiLevelType w:val="hybridMultilevel"/>
    <w:tmpl w:val="D3BED05C"/>
    <w:lvl w:ilvl="0" w:tplc="1F5EE03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565C28"/>
    <w:multiLevelType w:val="singleLevel"/>
    <w:tmpl w:val="47B2EF98"/>
    <w:styleLink w:val="a0"/>
    <w:lvl w:ilvl="0">
      <w:start w:val="1"/>
      <w:numFmt w:val="upperRoman"/>
      <w:pStyle w:val="9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22">
    <w:nsid w:val="67D810BA"/>
    <w:multiLevelType w:val="singleLevel"/>
    <w:tmpl w:val="F420F094"/>
    <w:lvl w:ilvl="0">
      <w:start w:val="1"/>
      <w:numFmt w:val="bullet"/>
      <w:pStyle w:val="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19"/>
  </w:num>
  <w:num w:numId="3">
    <w:abstractNumId w:val="15"/>
  </w:num>
  <w:num w:numId="4">
    <w:abstractNumId w:val="20"/>
  </w:num>
  <w:num w:numId="5">
    <w:abstractNumId w:val="18"/>
  </w:num>
  <w:num w:numId="6">
    <w:abstractNumId w:val="12"/>
  </w:num>
  <w:num w:numId="7">
    <w:abstractNumId w:val="23"/>
  </w:num>
  <w:num w:numId="8">
    <w:abstractNumId w:val="21"/>
    <w:lvlOverride w:ilvl="0">
      <w:lvl w:ilvl="0">
        <w:start w:val="1"/>
        <w:numFmt w:val="upperRoman"/>
        <w:pStyle w:val="9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9">
    <w:abstractNumId w:val="11"/>
  </w:num>
  <w:num w:numId="10">
    <w:abstractNumId w:val="22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7"/>
  </w:num>
  <w:num w:numId="20">
    <w:abstractNumId w:val="21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3D79"/>
    <w:rsid w:val="00004B8E"/>
    <w:rsid w:val="00047CC9"/>
    <w:rsid w:val="00052B28"/>
    <w:rsid w:val="00060676"/>
    <w:rsid w:val="000B3400"/>
    <w:rsid w:val="000E05C8"/>
    <w:rsid w:val="000F47CF"/>
    <w:rsid w:val="0012296A"/>
    <w:rsid w:val="00127F3C"/>
    <w:rsid w:val="001603A7"/>
    <w:rsid w:val="00181DD5"/>
    <w:rsid w:val="00185CF4"/>
    <w:rsid w:val="00190438"/>
    <w:rsid w:val="0019082C"/>
    <w:rsid w:val="00194178"/>
    <w:rsid w:val="001F1F26"/>
    <w:rsid w:val="00294434"/>
    <w:rsid w:val="002B0A3B"/>
    <w:rsid w:val="002C32F3"/>
    <w:rsid w:val="00345CF0"/>
    <w:rsid w:val="003813FE"/>
    <w:rsid w:val="00391E1F"/>
    <w:rsid w:val="003A0F79"/>
    <w:rsid w:val="003A5CCF"/>
    <w:rsid w:val="003B02D7"/>
    <w:rsid w:val="0041467B"/>
    <w:rsid w:val="0041712D"/>
    <w:rsid w:val="00451C80"/>
    <w:rsid w:val="0046120C"/>
    <w:rsid w:val="004817A6"/>
    <w:rsid w:val="004A7890"/>
    <w:rsid w:val="004C5CBE"/>
    <w:rsid w:val="00502945"/>
    <w:rsid w:val="00522965"/>
    <w:rsid w:val="00535D03"/>
    <w:rsid w:val="00543525"/>
    <w:rsid w:val="005B37CB"/>
    <w:rsid w:val="005C7EB2"/>
    <w:rsid w:val="005D72B0"/>
    <w:rsid w:val="005E64E5"/>
    <w:rsid w:val="00602340"/>
    <w:rsid w:val="00606A31"/>
    <w:rsid w:val="0061022D"/>
    <w:rsid w:val="006244C9"/>
    <w:rsid w:val="00664398"/>
    <w:rsid w:val="00671F37"/>
    <w:rsid w:val="00696E4D"/>
    <w:rsid w:val="006A5214"/>
    <w:rsid w:val="006A6FFE"/>
    <w:rsid w:val="006D57B2"/>
    <w:rsid w:val="0071506F"/>
    <w:rsid w:val="00735800"/>
    <w:rsid w:val="00772742"/>
    <w:rsid w:val="007736F9"/>
    <w:rsid w:val="00774790"/>
    <w:rsid w:val="007B58A5"/>
    <w:rsid w:val="00810A4F"/>
    <w:rsid w:val="00813972"/>
    <w:rsid w:val="008204B5"/>
    <w:rsid w:val="00853D97"/>
    <w:rsid w:val="00887A75"/>
    <w:rsid w:val="0090077F"/>
    <w:rsid w:val="00914B65"/>
    <w:rsid w:val="0092434F"/>
    <w:rsid w:val="009517F2"/>
    <w:rsid w:val="00952DE0"/>
    <w:rsid w:val="00960B18"/>
    <w:rsid w:val="0096588A"/>
    <w:rsid w:val="009C6F94"/>
    <w:rsid w:val="009D7738"/>
    <w:rsid w:val="009E2473"/>
    <w:rsid w:val="009E6690"/>
    <w:rsid w:val="00A20F77"/>
    <w:rsid w:val="00A20F8D"/>
    <w:rsid w:val="00A42504"/>
    <w:rsid w:val="00A51EF7"/>
    <w:rsid w:val="00A546A3"/>
    <w:rsid w:val="00AB777E"/>
    <w:rsid w:val="00AE0E38"/>
    <w:rsid w:val="00B2571E"/>
    <w:rsid w:val="00B56B66"/>
    <w:rsid w:val="00B61391"/>
    <w:rsid w:val="00B62BB1"/>
    <w:rsid w:val="00B7684C"/>
    <w:rsid w:val="00BB6809"/>
    <w:rsid w:val="00BD5B67"/>
    <w:rsid w:val="00C54BB7"/>
    <w:rsid w:val="00C55629"/>
    <w:rsid w:val="00C70B6B"/>
    <w:rsid w:val="00D16E21"/>
    <w:rsid w:val="00D315AC"/>
    <w:rsid w:val="00D53D79"/>
    <w:rsid w:val="00D6726F"/>
    <w:rsid w:val="00D852C1"/>
    <w:rsid w:val="00DA14FE"/>
    <w:rsid w:val="00DB5B21"/>
    <w:rsid w:val="00DD5A2C"/>
    <w:rsid w:val="00DE565D"/>
    <w:rsid w:val="00DF15CF"/>
    <w:rsid w:val="00E066F6"/>
    <w:rsid w:val="00E47922"/>
    <w:rsid w:val="00E72864"/>
    <w:rsid w:val="00E92A2D"/>
    <w:rsid w:val="00F45BEE"/>
    <w:rsid w:val="00F56623"/>
    <w:rsid w:val="00F64F0D"/>
    <w:rsid w:val="00FA1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602340"/>
  </w:style>
  <w:style w:type="paragraph" w:styleId="10">
    <w:name w:val="heading 1"/>
    <w:basedOn w:val="11"/>
    <w:next w:val="11"/>
    <w:link w:val="12"/>
    <w:qFormat/>
    <w:rsid w:val="007B58A5"/>
    <w:pPr>
      <w:keepNext/>
      <w:spacing w:before="120"/>
      <w:jc w:val="both"/>
      <w:outlineLvl w:val="0"/>
    </w:pPr>
    <w:rPr>
      <w:b/>
      <w:i/>
      <w:lang/>
    </w:rPr>
  </w:style>
  <w:style w:type="paragraph" w:styleId="20">
    <w:name w:val="heading 2"/>
    <w:basedOn w:val="a2"/>
    <w:next w:val="a2"/>
    <w:link w:val="22"/>
    <w:qFormat/>
    <w:rsid w:val="007B58A5"/>
    <w:pPr>
      <w:keepNext/>
      <w:numPr>
        <w:ilvl w:val="1"/>
        <w:numId w:val="3"/>
      </w:numPr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/>
    </w:rPr>
  </w:style>
  <w:style w:type="paragraph" w:styleId="31">
    <w:name w:val="heading 3"/>
    <w:basedOn w:val="a2"/>
    <w:next w:val="a2"/>
    <w:link w:val="34"/>
    <w:qFormat/>
    <w:rsid w:val="007B58A5"/>
    <w:pPr>
      <w:keepNext/>
      <w:numPr>
        <w:ilvl w:val="2"/>
        <w:numId w:val="3"/>
      </w:numPr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/>
    </w:rPr>
  </w:style>
  <w:style w:type="paragraph" w:styleId="41">
    <w:name w:val="heading 4"/>
    <w:basedOn w:val="a2"/>
    <w:next w:val="a2"/>
    <w:link w:val="42"/>
    <w:qFormat/>
    <w:rsid w:val="007B58A5"/>
    <w:pPr>
      <w:keepNext/>
      <w:numPr>
        <w:ilvl w:val="3"/>
        <w:numId w:val="3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/>
    </w:rPr>
  </w:style>
  <w:style w:type="paragraph" w:styleId="51">
    <w:name w:val="heading 5"/>
    <w:basedOn w:val="a2"/>
    <w:next w:val="a2"/>
    <w:link w:val="52"/>
    <w:qFormat/>
    <w:rsid w:val="007B58A5"/>
    <w:pPr>
      <w:numPr>
        <w:ilvl w:val="4"/>
        <w:numId w:val="3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/>
    </w:rPr>
  </w:style>
  <w:style w:type="paragraph" w:styleId="6">
    <w:name w:val="heading 6"/>
    <w:basedOn w:val="a2"/>
    <w:next w:val="a2"/>
    <w:link w:val="60"/>
    <w:qFormat/>
    <w:rsid w:val="007B58A5"/>
    <w:pPr>
      <w:numPr>
        <w:ilvl w:val="5"/>
        <w:numId w:val="3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/>
    </w:rPr>
  </w:style>
  <w:style w:type="paragraph" w:styleId="7">
    <w:name w:val="heading 7"/>
    <w:basedOn w:val="a2"/>
    <w:next w:val="a2"/>
    <w:link w:val="70"/>
    <w:qFormat/>
    <w:rsid w:val="007B58A5"/>
    <w:pPr>
      <w:numPr>
        <w:ilvl w:val="6"/>
        <w:numId w:val="3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/>
    </w:rPr>
  </w:style>
  <w:style w:type="paragraph" w:styleId="8">
    <w:name w:val="heading 8"/>
    <w:basedOn w:val="a2"/>
    <w:next w:val="a2"/>
    <w:link w:val="80"/>
    <w:qFormat/>
    <w:rsid w:val="007B58A5"/>
    <w:pPr>
      <w:numPr>
        <w:ilvl w:val="7"/>
        <w:numId w:val="3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/>
    </w:rPr>
  </w:style>
  <w:style w:type="paragraph" w:styleId="9">
    <w:name w:val="heading 9"/>
    <w:basedOn w:val="a2"/>
    <w:next w:val="a2"/>
    <w:link w:val="90"/>
    <w:qFormat/>
    <w:rsid w:val="007B58A5"/>
    <w:pPr>
      <w:numPr>
        <w:numId w:val="8"/>
      </w:numPr>
      <w:spacing w:before="240" w:after="60" w:line="240" w:lineRule="auto"/>
      <w:outlineLvl w:val="8"/>
    </w:pPr>
    <w:rPr>
      <w:rFonts w:ascii="Arial" w:eastAsia="Times New Roman" w:hAnsi="Arial" w:cs="Times New Roman"/>
      <w:lang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footer"/>
    <w:basedOn w:val="a2"/>
    <w:link w:val="13"/>
    <w:uiPriority w:val="99"/>
    <w:rsid w:val="00D53D7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Нижний колонтитул Знак"/>
    <w:basedOn w:val="a3"/>
    <w:uiPriority w:val="99"/>
    <w:rsid w:val="00D53D79"/>
  </w:style>
  <w:style w:type="character" w:styleId="a8">
    <w:name w:val="page number"/>
    <w:basedOn w:val="a3"/>
    <w:rsid w:val="00D53D79"/>
  </w:style>
  <w:style w:type="paragraph" w:styleId="a9">
    <w:name w:val="header"/>
    <w:basedOn w:val="a2"/>
    <w:link w:val="14"/>
    <w:uiPriority w:val="99"/>
    <w:rsid w:val="00D53D7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Верхний колонтитул Знак"/>
    <w:basedOn w:val="a3"/>
    <w:uiPriority w:val="99"/>
    <w:rsid w:val="00D53D79"/>
  </w:style>
  <w:style w:type="character" w:customStyle="1" w:styleId="14">
    <w:name w:val="Верхний колонтитул Знак1"/>
    <w:basedOn w:val="a3"/>
    <w:link w:val="a9"/>
    <w:uiPriority w:val="99"/>
    <w:locked/>
    <w:rsid w:val="00D53D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Нижний колонтитул Знак1"/>
    <w:basedOn w:val="a3"/>
    <w:link w:val="a6"/>
    <w:uiPriority w:val="99"/>
    <w:locked/>
    <w:rsid w:val="00D53D79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5">
    <w:name w:val="Нет списка1"/>
    <w:next w:val="a5"/>
    <w:uiPriority w:val="99"/>
    <w:semiHidden/>
    <w:unhideWhenUsed/>
    <w:rsid w:val="00D53D79"/>
  </w:style>
  <w:style w:type="paragraph" w:styleId="ab">
    <w:name w:val="Body Text"/>
    <w:aliases w:val="Список 1"/>
    <w:basedOn w:val="a2"/>
    <w:link w:val="ac"/>
    <w:rsid w:val="00D53D7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aliases w:val="Список 1 Знак"/>
    <w:basedOn w:val="a3"/>
    <w:link w:val="ab"/>
    <w:rsid w:val="00D53D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D53D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D53D79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character" w:customStyle="1" w:styleId="ConsPlusNormal0">
    <w:name w:val="ConsPlusNormal Знак"/>
    <w:basedOn w:val="a3"/>
    <w:link w:val="ConsPlusNormal"/>
    <w:uiPriority w:val="99"/>
    <w:rsid w:val="00D53D79"/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No Spacing"/>
    <w:uiPriority w:val="1"/>
    <w:qFormat/>
    <w:rsid w:val="00D53D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e">
    <w:name w:val="List Paragraph"/>
    <w:basedOn w:val="a2"/>
    <w:uiPriority w:val="34"/>
    <w:qFormat/>
    <w:rsid w:val="00D53D79"/>
    <w:pPr>
      <w:widowControl w:val="0"/>
      <w:suppressAutoHyphens/>
      <w:autoSpaceDE w:val="0"/>
      <w:spacing w:after="0" w:line="240" w:lineRule="auto"/>
      <w:ind w:left="720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210">
    <w:name w:val="Основной текст 21"/>
    <w:basedOn w:val="a2"/>
    <w:uiPriority w:val="99"/>
    <w:rsid w:val="00D53D79"/>
    <w:pPr>
      <w:widowControl w:val="0"/>
      <w:suppressAutoHyphens/>
      <w:spacing w:after="0" w:line="240" w:lineRule="auto"/>
      <w:jc w:val="both"/>
    </w:pPr>
    <w:rPr>
      <w:rFonts w:ascii="Arial" w:eastAsia="Arial Unicode MS" w:hAnsi="Arial" w:cs="Calibri"/>
      <w:kern w:val="2"/>
      <w:sz w:val="20"/>
      <w:szCs w:val="24"/>
      <w:lang w:eastAsia="ar-SA"/>
    </w:rPr>
  </w:style>
  <w:style w:type="paragraph" w:customStyle="1" w:styleId="FR3">
    <w:name w:val="FR3"/>
    <w:uiPriority w:val="99"/>
    <w:rsid w:val="00D53D79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0">
    <w:name w:val="Основной текст 31"/>
    <w:basedOn w:val="a2"/>
    <w:rsid w:val="00D53D79"/>
    <w:pPr>
      <w:widowControl w:val="0"/>
      <w:suppressAutoHyphens/>
      <w:spacing w:after="0" w:line="240" w:lineRule="auto"/>
      <w:jc w:val="right"/>
    </w:pPr>
    <w:rPr>
      <w:rFonts w:ascii="Arial" w:eastAsia="Arial Unicode MS" w:hAnsi="Arial" w:cs="Calibri"/>
      <w:kern w:val="2"/>
      <w:sz w:val="20"/>
      <w:szCs w:val="24"/>
      <w:lang w:eastAsia="ar-SA"/>
    </w:rPr>
  </w:style>
  <w:style w:type="paragraph" w:customStyle="1" w:styleId="ConsPlusNonformat">
    <w:name w:val="ConsPlusNonformat"/>
    <w:rsid w:val="00D53D79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f">
    <w:name w:val="Title"/>
    <w:basedOn w:val="a2"/>
    <w:link w:val="af0"/>
    <w:qFormat/>
    <w:rsid w:val="00D53D7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0">
    <w:name w:val="Название Знак"/>
    <w:basedOn w:val="a3"/>
    <w:link w:val="af"/>
    <w:rsid w:val="00D53D7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1">
    <w:name w:val="Balloon Text"/>
    <w:basedOn w:val="a2"/>
    <w:link w:val="af2"/>
    <w:uiPriority w:val="99"/>
    <w:semiHidden/>
    <w:unhideWhenUsed/>
    <w:rsid w:val="00345C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3"/>
    <w:link w:val="af1"/>
    <w:semiHidden/>
    <w:rsid w:val="00345CF0"/>
    <w:rPr>
      <w:rFonts w:ascii="Tahoma" w:hAnsi="Tahoma" w:cs="Tahoma"/>
      <w:sz w:val="16"/>
      <w:szCs w:val="16"/>
    </w:rPr>
  </w:style>
  <w:style w:type="character" w:customStyle="1" w:styleId="12">
    <w:name w:val="Заголовок 1 Знак"/>
    <w:basedOn w:val="a3"/>
    <w:link w:val="10"/>
    <w:rsid w:val="007B58A5"/>
    <w:rPr>
      <w:rFonts w:ascii="Times New Roman" w:eastAsia="Times New Roman" w:hAnsi="Times New Roman" w:cs="Times New Roman"/>
      <w:b/>
      <w:i/>
      <w:snapToGrid w:val="0"/>
      <w:sz w:val="20"/>
      <w:szCs w:val="20"/>
      <w:lang/>
    </w:rPr>
  </w:style>
  <w:style w:type="character" w:customStyle="1" w:styleId="22">
    <w:name w:val="Заголовок 2 Знак"/>
    <w:basedOn w:val="a3"/>
    <w:link w:val="20"/>
    <w:rsid w:val="007B58A5"/>
    <w:rPr>
      <w:rFonts w:ascii="Arial" w:eastAsia="Times New Roman" w:hAnsi="Arial" w:cs="Times New Roman"/>
      <w:b/>
      <w:bCs/>
      <w:i/>
      <w:iCs/>
      <w:sz w:val="28"/>
      <w:szCs w:val="28"/>
      <w:lang/>
    </w:rPr>
  </w:style>
  <w:style w:type="character" w:customStyle="1" w:styleId="34">
    <w:name w:val="Заголовок 3 Знак"/>
    <w:basedOn w:val="a3"/>
    <w:link w:val="31"/>
    <w:rsid w:val="007B58A5"/>
    <w:rPr>
      <w:rFonts w:ascii="Arial" w:eastAsia="Times New Roman" w:hAnsi="Arial" w:cs="Times New Roman"/>
      <w:b/>
      <w:bCs/>
      <w:sz w:val="26"/>
      <w:szCs w:val="26"/>
      <w:lang/>
    </w:rPr>
  </w:style>
  <w:style w:type="character" w:customStyle="1" w:styleId="42">
    <w:name w:val="Заголовок 4 Знак"/>
    <w:basedOn w:val="a3"/>
    <w:link w:val="41"/>
    <w:rsid w:val="007B58A5"/>
    <w:rPr>
      <w:rFonts w:ascii="Times New Roman" w:eastAsia="Times New Roman" w:hAnsi="Times New Roman" w:cs="Times New Roman"/>
      <w:b/>
      <w:bCs/>
      <w:sz w:val="28"/>
      <w:szCs w:val="28"/>
      <w:lang/>
    </w:rPr>
  </w:style>
  <w:style w:type="character" w:customStyle="1" w:styleId="52">
    <w:name w:val="Заголовок 5 Знак"/>
    <w:basedOn w:val="a3"/>
    <w:link w:val="51"/>
    <w:rsid w:val="007B58A5"/>
    <w:rPr>
      <w:rFonts w:ascii="Times New Roman" w:eastAsia="Times New Roman" w:hAnsi="Times New Roman" w:cs="Times New Roman"/>
      <w:b/>
      <w:bCs/>
      <w:i/>
      <w:iCs/>
      <w:sz w:val="26"/>
      <w:szCs w:val="26"/>
      <w:lang/>
    </w:rPr>
  </w:style>
  <w:style w:type="character" w:customStyle="1" w:styleId="60">
    <w:name w:val="Заголовок 6 Знак"/>
    <w:basedOn w:val="a3"/>
    <w:link w:val="6"/>
    <w:rsid w:val="007B58A5"/>
    <w:rPr>
      <w:rFonts w:ascii="Times New Roman" w:eastAsia="Times New Roman" w:hAnsi="Times New Roman" w:cs="Times New Roman"/>
      <w:b/>
      <w:bCs/>
      <w:lang/>
    </w:rPr>
  </w:style>
  <w:style w:type="character" w:customStyle="1" w:styleId="70">
    <w:name w:val="Заголовок 7 Знак"/>
    <w:basedOn w:val="a3"/>
    <w:link w:val="7"/>
    <w:rsid w:val="007B58A5"/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80">
    <w:name w:val="Заголовок 8 Знак"/>
    <w:basedOn w:val="a3"/>
    <w:link w:val="8"/>
    <w:rsid w:val="007B58A5"/>
    <w:rPr>
      <w:rFonts w:ascii="Times New Roman" w:eastAsia="Times New Roman" w:hAnsi="Times New Roman" w:cs="Times New Roman"/>
      <w:i/>
      <w:iCs/>
      <w:sz w:val="24"/>
      <w:szCs w:val="24"/>
      <w:lang/>
    </w:rPr>
  </w:style>
  <w:style w:type="character" w:customStyle="1" w:styleId="90">
    <w:name w:val="Заголовок 9 Знак"/>
    <w:basedOn w:val="a3"/>
    <w:link w:val="9"/>
    <w:rsid w:val="007B58A5"/>
    <w:rPr>
      <w:rFonts w:ascii="Arial" w:eastAsia="Times New Roman" w:hAnsi="Arial" w:cs="Times New Roman"/>
      <w:lang/>
    </w:rPr>
  </w:style>
  <w:style w:type="numbering" w:customStyle="1" w:styleId="23">
    <w:name w:val="Нет списка2"/>
    <w:next w:val="a5"/>
    <w:uiPriority w:val="99"/>
    <w:semiHidden/>
    <w:unhideWhenUsed/>
    <w:rsid w:val="007B58A5"/>
  </w:style>
  <w:style w:type="paragraph" w:styleId="af3">
    <w:name w:val="Body Text Indent"/>
    <w:basedOn w:val="a2"/>
    <w:link w:val="af4"/>
    <w:rsid w:val="007B58A5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Основной текст с отступом Знак"/>
    <w:basedOn w:val="a3"/>
    <w:link w:val="af3"/>
    <w:rsid w:val="007B58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7B58A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5">
    <w:name w:val="Hyperlink"/>
    <w:rsid w:val="007B58A5"/>
    <w:rPr>
      <w:color w:val="0000FF"/>
      <w:u w:val="single"/>
    </w:rPr>
  </w:style>
  <w:style w:type="paragraph" w:customStyle="1" w:styleId="1">
    <w:name w:val="Стиль1"/>
    <w:basedOn w:val="a2"/>
    <w:rsid w:val="007B58A5"/>
    <w:pPr>
      <w:keepNext/>
      <w:keepLines/>
      <w:widowControl w:val="0"/>
      <w:numPr>
        <w:numId w:val="7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4">
    <w:name w:val="Стиль2"/>
    <w:basedOn w:val="25"/>
    <w:rsid w:val="007B58A5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3">
    <w:name w:val="Стиль3"/>
    <w:basedOn w:val="26"/>
    <w:rsid w:val="007B58A5"/>
    <w:pPr>
      <w:widowControl w:val="0"/>
      <w:numPr>
        <w:ilvl w:val="2"/>
        <w:numId w:val="7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5">
    <w:name w:val="List Number 2"/>
    <w:basedOn w:val="a2"/>
    <w:rsid w:val="007B58A5"/>
    <w:pPr>
      <w:tabs>
        <w:tab w:val="num" w:pos="432"/>
      </w:tabs>
      <w:spacing w:after="0" w:line="240" w:lineRule="auto"/>
      <w:ind w:left="432" w:hanging="432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Body Text Indent 2"/>
    <w:basedOn w:val="a2"/>
    <w:link w:val="27"/>
    <w:rsid w:val="007B58A5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rsid w:val="007B58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7B58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rsid w:val="007B58A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6">
    <w:name w:val="Table Grid"/>
    <w:basedOn w:val="a4"/>
    <w:uiPriority w:val="59"/>
    <w:rsid w:val="007B58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auiue">
    <w:name w:val="Iau?iue"/>
    <w:rsid w:val="007B58A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6">
    <w:name w:val="заголовок 1"/>
    <w:basedOn w:val="a2"/>
    <w:next w:val="a2"/>
    <w:rsid w:val="007B58A5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Знак"/>
    <w:rsid w:val="007B58A5"/>
    <w:rPr>
      <w:sz w:val="24"/>
      <w:lang w:val="ru-RU" w:eastAsia="ru-RU" w:bidi="ar-SA"/>
    </w:rPr>
  </w:style>
  <w:style w:type="paragraph" w:customStyle="1" w:styleId="ConsTitle">
    <w:name w:val="ConsTitle"/>
    <w:rsid w:val="007B58A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8">
    <w:name w:val="footnote text"/>
    <w:basedOn w:val="a2"/>
    <w:link w:val="17"/>
    <w:semiHidden/>
    <w:rsid w:val="007B58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сноски Знак"/>
    <w:basedOn w:val="a3"/>
    <w:semiHidden/>
    <w:rsid w:val="007B58A5"/>
    <w:rPr>
      <w:sz w:val="20"/>
      <w:szCs w:val="20"/>
    </w:rPr>
  </w:style>
  <w:style w:type="character" w:styleId="afa">
    <w:name w:val="footnote reference"/>
    <w:semiHidden/>
    <w:rsid w:val="007B58A5"/>
    <w:rPr>
      <w:vertAlign w:val="superscript"/>
    </w:rPr>
  </w:style>
  <w:style w:type="paragraph" w:styleId="afb">
    <w:name w:val="caption"/>
    <w:basedOn w:val="a2"/>
    <w:next w:val="a2"/>
    <w:qFormat/>
    <w:rsid w:val="007B58A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c">
    <w:name w:val="Normal (Web)"/>
    <w:basedOn w:val="a2"/>
    <w:rsid w:val="007B58A5"/>
    <w:pPr>
      <w:spacing w:after="0" w:line="240" w:lineRule="auto"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ru-RU"/>
    </w:rPr>
  </w:style>
  <w:style w:type="table" w:styleId="28">
    <w:name w:val="Table 3D effects 2"/>
    <w:basedOn w:val="a4"/>
    <w:rsid w:val="007B58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0">
    <w:name w:val="Outline List 3"/>
    <w:aliases w:val="Раздел"/>
    <w:basedOn w:val="a5"/>
    <w:rsid w:val="007B58A5"/>
    <w:pPr>
      <w:numPr>
        <w:numId w:val="20"/>
      </w:numPr>
    </w:pPr>
  </w:style>
  <w:style w:type="table" w:styleId="35">
    <w:name w:val="Table 3D effects 3"/>
    <w:basedOn w:val="a4"/>
    <w:rsid w:val="007B58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Grid 2"/>
    <w:basedOn w:val="a4"/>
    <w:rsid w:val="007B58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d">
    <w:name w:val="Table Contemporary"/>
    <w:basedOn w:val="a4"/>
    <w:rsid w:val="007B58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4"/>
    <w:rsid w:val="007B58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4"/>
    <w:rsid w:val="007B58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Classic 2"/>
    <w:basedOn w:val="a4"/>
    <w:rsid w:val="007B58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e">
    <w:name w:val="FollowedHyperlink"/>
    <w:rsid w:val="007B58A5"/>
    <w:rPr>
      <w:color w:val="800080"/>
      <w:u w:val="single"/>
    </w:rPr>
  </w:style>
  <w:style w:type="paragraph" w:styleId="aff">
    <w:name w:val="endnote text"/>
    <w:basedOn w:val="a2"/>
    <w:link w:val="aff0"/>
    <w:rsid w:val="007B58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0">
    <w:name w:val="Текст концевой сноски Знак"/>
    <w:basedOn w:val="a3"/>
    <w:link w:val="aff"/>
    <w:rsid w:val="007B58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ndnote reference"/>
    <w:rsid w:val="007B58A5"/>
    <w:rPr>
      <w:vertAlign w:val="superscript"/>
    </w:rPr>
  </w:style>
  <w:style w:type="paragraph" w:customStyle="1" w:styleId="18">
    <w:name w:val="Без интервала1"/>
    <w:rsid w:val="007B58A5"/>
    <w:pPr>
      <w:suppressAutoHyphens/>
      <w:spacing w:after="0" w:line="100" w:lineRule="atLeast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customStyle="1" w:styleId="aff2">
    <w:name w:val="Заголовок"/>
    <w:basedOn w:val="a2"/>
    <w:next w:val="ab"/>
    <w:rsid w:val="007B58A5"/>
    <w:pPr>
      <w:keepNext/>
      <w:suppressAutoHyphens/>
      <w:spacing w:before="240" w:after="0" w:line="100" w:lineRule="atLeast"/>
      <w:jc w:val="center"/>
    </w:pPr>
    <w:rPr>
      <w:rFonts w:ascii="Times New Roman" w:eastAsia="Times New Roman" w:hAnsi="Times New Roman" w:cs="Times New Roman"/>
      <w:b/>
      <w:kern w:val="1"/>
      <w:sz w:val="24"/>
      <w:szCs w:val="20"/>
      <w:lang w:eastAsia="hi-IN" w:bidi="hi-IN"/>
    </w:rPr>
  </w:style>
  <w:style w:type="character" w:customStyle="1" w:styleId="17">
    <w:name w:val="Текст сноски Знак1"/>
    <w:basedOn w:val="a3"/>
    <w:link w:val="af8"/>
    <w:semiHidden/>
    <w:locked/>
    <w:rsid w:val="007B58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9">
    <w:name w:val="Основной текст Знак1"/>
    <w:locked/>
    <w:rsid w:val="007B58A5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1a">
    <w:name w:val="Текст выноски Знак1"/>
    <w:uiPriority w:val="99"/>
    <w:semiHidden/>
    <w:locked/>
    <w:rsid w:val="007B58A5"/>
    <w:rPr>
      <w:rFonts w:ascii="Tahoma" w:eastAsia="Times New Roman" w:hAnsi="Tahoma" w:cs="Times New Roman"/>
      <w:sz w:val="16"/>
      <w:szCs w:val="16"/>
      <w:lang/>
    </w:rPr>
  </w:style>
  <w:style w:type="paragraph" w:customStyle="1" w:styleId="21">
    <w:name w:val="Основной текст с отступом 21"/>
    <w:basedOn w:val="a2"/>
    <w:rsid w:val="007B58A5"/>
    <w:pPr>
      <w:numPr>
        <w:numId w:val="9"/>
      </w:numPr>
      <w:tabs>
        <w:tab w:val="clear" w:pos="432"/>
      </w:tabs>
      <w:suppressAutoHyphens/>
      <w:spacing w:after="120" w:line="480" w:lineRule="auto"/>
      <w:ind w:left="283" w:firstLine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1z0">
    <w:name w:val="WW8Num1z0"/>
    <w:rsid w:val="007B58A5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3z0">
    <w:name w:val="WW8Num3z0"/>
    <w:rsid w:val="007B58A5"/>
    <w:rPr>
      <w:rFonts w:ascii="Wingdings" w:hAnsi="Wingdings" w:hint="default"/>
      <w:sz w:val="22"/>
      <w:szCs w:val="22"/>
    </w:rPr>
  </w:style>
  <w:style w:type="character" w:customStyle="1" w:styleId="WW8Num4z0">
    <w:name w:val="WW8Num4z0"/>
    <w:rsid w:val="007B58A5"/>
    <w:rPr>
      <w:rFonts w:ascii="Wingdings" w:hAnsi="Wingdings" w:hint="default"/>
      <w:sz w:val="22"/>
      <w:szCs w:val="22"/>
    </w:rPr>
  </w:style>
  <w:style w:type="character" w:customStyle="1" w:styleId="WW8Num5z0">
    <w:name w:val="WW8Num5z0"/>
    <w:rsid w:val="007B58A5"/>
    <w:rPr>
      <w:rFonts w:ascii="Wingdings" w:hAnsi="Wingdings" w:hint="default"/>
    </w:rPr>
  </w:style>
  <w:style w:type="character" w:customStyle="1" w:styleId="WW8Num8z0">
    <w:name w:val="WW8Num8z0"/>
    <w:rsid w:val="007B58A5"/>
    <w:rPr>
      <w:b w:val="0"/>
      <w:bCs w:val="0"/>
      <w:i w:val="0"/>
      <w:iCs w:val="0"/>
      <w:color w:val="auto"/>
      <w:sz w:val="22"/>
    </w:rPr>
  </w:style>
  <w:style w:type="character" w:customStyle="1" w:styleId="WW8Num10z0">
    <w:name w:val="WW8Num10z0"/>
    <w:rsid w:val="007B58A5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11z0">
    <w:name w:val="WW8Num11z0"/>
    <w:rsid w:val="007B58A5"/>
    <w:rPr>
      <w:rFonts w:ascii="Wingdings" w:hAnsi="Wingdings" w:hint="default"/>
      <w:sz w:val="24"/>
      <w:szCs w:val="24"/>
    </w:rPr>
  </w:style>
  <w:style w:type="character" w:customStyle="1" w:styleId="WW8Num11z1">
    <w:name w:val="WW8Num11z1"/>
    <w:rsid w:val="007B58A5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1z2">
    <w:name w:val="WW8Num11z2"/>
    <w:rsid w:val="007B58A5"/>
    <w:rPr>
      <w:rFonts w:ascii="Wingdings" w:hAnsi="Wingdings" w:hint="default"/>
    </w:rPr>
  </w:style>
  <w:style w:type="character" w:customStyle="1" w:styleId="WW8Num11z3">
    <w:name w:val="WW8Num11z3"/>
    <w:rsid w:val="007B58A5"/>
    <w:rPr>
      <w:rFonts w:ascii="Symbol" w:hAnsi="Symbol" w:hint="default"/>
    </w:rPr>
  </w:style>
  <w:style w:type="character" w:customStyle="1" w:styleId="WW8Num11z4">
    <w:name w:val="WW8Num11z4"/>
    <w:rsid w:val="007B58A5"/>
    <w:rPr>
      <w:rFonts w:ascii="Courier New" w:hAnsi="Courier New" w:cs="Courier New" w:hint="default"/>
    </w:rPr>
  </w:style>
  <w:style w:type="character" w:customStyle="1" w:styleId="WW8Num12z0">
    <w:name w:val="WW8Num12z0"/>
    <w:rsid w:val="007B58A5"/>
    <w:rPr>
      <w:b w:val="0"/>
      <w:bCs w:val="0"/>
      <w:i w:val="0"/>
      <w:iCs w:val="0"/>
      <w:color w:val="auto"/>
      <w:sz w:val="22"/>
    </w:rPr>
  </w:style>
  <w:style w:type="character" w:customStyle="1" w:styleId="WW8Num12z1">
    <w:name w:val="WW8Num12z1"/>
    <w:rsid w:val="007B58A5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5z0">
    <w:name w:val="WW8Num15z0"/>
    <w:rsid w:val="007B58A5"/>
    <w:rPr>
      <w:b w:val="0"/>
      <w:bCs w:val="0"/>
      <w:i w:val="0"/>
      <w:iCs w:val="0"/>
      <w:color w:val="auto"/>
      <w:sz w:val="22"/>
    </w:rPr>
  </w:style>
  <w:style w:type="character" w:customStyle="1" w:styleId="WW8Num15z3">
    <w:name w:val="WW8Num15z3"/>
    <w:rsid w:val="007B58A5"/>
    <w:rPr>
      <w:rFonts w:ascii="Symbol" w:hAnsi="Symbol" w:hint="default"/>
    </w:rPr>
  </w:style>
  <w:style w:type="character" w:customStyle="1" w:styleId="WW8Num15z4">
    <w:name w:val="WW8Num15z4"/>
    <w:rsid w:val="007B58A5"/>
    <w:rPr>
      <w:rFonts w:ascii="Courier New" w:hAnsi="Courier New" w:cs="Courier New" w:hint="default"/>
    </w:rPr>
  </w:style>
  <w:style w:type="character" w:customStyle="1" w:styleId="WW8Num16z0">
    <w:name w:val="WW8Num16z0"/>
    <w:rsid w:val="007B58A5"/>
    <w:rPr>
      <w:rFonts w:ascii="Wingdings" w:hAnsi="Wingdings" w:hint="default"/>
    </w:rPr>
  </w:style>
  <w:style w:type="character" w:customStyle="1" w:styleId="WW8Num17z0">
    <w:name w:val="WW8Num17z0"/>
    <w:rsid w:val="007B58A5"/>
    <w:rPr>
      <w:rFonts w:ascii="Wingdings" w:hAnsi="Wingdings" w:hint="default"/>
    </w:rPr>
  </w:style>
  <w:style w:type="character" w:customStyle="1" w:styleId="WW8Num18z0">
    <w:name w:val="WW8Num18z0"/>
    <w:rsid w:val="007B58A5"/>
    <w:rPr>
      <w:rFonts w:ascii="Symbol" w:hAnsi="Symbol" w:hint="default"/>
      <w:sz w:val="20"/>
    </w:rPr>
  </w:style>
  <w:style w:type="character" w:customStyle="1" w:styleId="Absatz-Standardschriftart">
    <w:name w:val="Absatz-Standardschriftart"/>
    <w:rsid w:val="007B58A5"/>
  </w:style>
  <w:style w:type="character" w:customStyle="1" w:styleId="53">
    <w:name w:val="Основной шрифт абзаца5"/>
    <w:rsid w:val="007B58A5"/>
  </w:style>
  <w:style w:type="character" w:customStyle="1" w:styleId="WW-Absatz-Standardschriftart">
    <w:name w:val="WW-Absatz-Standardschriftart"/>
    <w:rsid w:val="007B58A5"/>
  </w:style>
  <w:style w:type="character" w:customStyle="1" w:styleId="WW-Absatz-Standardschriftart1">
    <w:name w:val="WW-Absatz-Standardschriftart1"/>
    <w:rsid w:val="007B58A5"/>
  </w:style>
  <w:style w:type="character" w:customStyle="1" w:styleId="WW-Absatz-Standardschriftart11">
    <w:name w:val="WW-Absatz-Standardschriftart11"/>
    <w:rsid w:val="007B58A5"/>
  </w:style>
  <w:style w:type="character" w:customStyle="1" w:styleId="WW-Absatz-Standardschriftart111">
    <w:name w:val="WW-Absatz-Standardschriftart111"/>
    <w:rsid w:val="007B58A5"/>
  </w:style>
  <w:style w:type="character" w:customStyle="1" w:styleId="WW-Absatz-Standardschriftart1111">
    <w:name w:val="WW-Absatz-Standardschriftart1111"/>
    <w:rsid w:val="007B58A5"/>
  </w:style>
  <w:style w:type="character" w:customStyle="1" w:styleId="WW-Absatz-Standardschriftart11111">
    <w:name w:val="WW-Absatz-Standardschriftart11111"/>
    <w:rsid w:val="007B58A5"/>
  </w:style>
  <w:style w:type="character" w:customStyle="1" w:styleId="WW-Absatz-Standardschriftart111111">
    <w:name w:val="WW-Absatz-Standardschriftart111111"/>
    <w:rsid w:val="007B58A5"/>
  </w:style>
  <w:style w:type="character" w:customStyle="1" w:styleId="WW-Absatz-Standardschriftart1111111">
    <w:name w:val="WW-Absatz-Standardschriftart1111111"/>
    <w:rsid w:val="007B58A5"/>
  </w:style>
  <w:style w:type="character" w:customStyle="1" w:styleId="WW8Num16z1">
    <w:name w:val="WW8Num16z1"/>
    <w:rsid w:val="007B58A5"/>
    <w:rPr>
      <w:rFonts w:ascii="Wingdings" w:hAnsi="Wingdings" w:cs="Courier New" w:hint="default"/>
    </w:rPr>
  </w:style>
  <w:style w:type="character" w:customStyle="1" w:styleId="WW8Num16z2">
    <w:name w:val="WW8Num16z2"/>
    <w:rsid w:val="007B58A5"/>
    <w:rPr>
      <w:rFonts w:ascii="Wingdings" w:hAnsi="Wingdings" w:hint="default"/>
    </w:rPr>
  </w:style>
  <w:style w:type="character" w:customStyle="1" w:styleId="WW8Num17z1">
    <w:name w:val="WW8Num17z1"/>
    <w:rsid w:val="007B58A5"/>
    <w:rPr>
      <w:rFonts w:ascii="Courier New" w:hAnsi="Courier New" w:cs="Courier New" w:hint="default"/>
    </w:rPr>
  </w:style>
  <w:style w:type="character" w:customStyle="1" w:styleId="WW8Num17z2">
    <w:name w:val="WW8Num17z2"/>
    <w:rsid w:val="007B58A5"/>
    <w:rPr>
      <w:rFonts w:ascii="Wingdings" w:hAnsi="Wingdings" w:hint="default"/>
    </w:rPr>
  </w:style>
  <w:style w:type="character" w:customStyle="1" w:styleId="WW-Absatz-Standardschriftart11111111">
    <w:name w:val="WW-Absatz-Standardschriftart11111111"/>
    <w:rsid w:val="007B58A5"/>
  </w:style>
  <w:style w:type="character" w:customStyle="1" w:styleId="WW-Absatz-Standardschriftart111111111">
    <w:name w:val="WW-Absatz-Standardschriftart111111111"/>
    <w:rsid w:val="007B58A5"/>
  </w:style>
  <w:style w:type="character" w:customStyle="1" w:styleId="WW-Absatz-Standardschriftart1111111111">
    <w:name w:val="WW-Absatz-Standardschriftart1111111111"/>
    <w:rsid w:val="007B58A5"/>
  </w:style>
  <w:style w:type="character" w:customStyle="1" w:styleId="WW-Absatz-Standardschriftart11111111111">
    <w:name w:val="WW-Absatz-Standardschriftart11111111111"/>
    <w:rsid w:val="007B58A5"/>
  </w:style>
  <w:style w:type="character" w:customStyle="1" w:styleId="WW-Absatz-Standardschriftart111111111111">
    <w:name w:val="WW-Absatz-Standardschriftart111111111111"/>
    <w:rsid w:val="007B58A5"/>
  </w:style>
  <w:style w:type="character" w:customStyle="1" w:styleId="WW-Absatz-Standardschriftart1111111111111">
    <w:name w:val="WW-Absatz-Standardschriftart1111111111111"/>
    <w:rsid w:val="007B58A5"/>
  </w:style>
  <w:style w:type="character" w:customStyle="1" w:styleId="WW-Absatz-Standardschriftart11111111111111">
    <w:name w:val="WW-Absatz-Standardschriftart11111111111111"/>
    <w:rsid w:val="007B58A5"/>
  </w:style>
  <w:style w:type="character" w:customStyle="1" w:styleId="WW-Absatz-Standardschriftart111111111111111">
    <w:name w:val="WW-Absatz-Standardschriftart111111111111111"/>
    <w:rsid w:val="007B58A5"/>
  </w:style>
  <w:style w:type="character" w:customStyle="1" w:styleId="WW-Absatz-Standardschriftart1111111111111111">
    <w:name w:val="WW-Absatz-Standardschriftart1111111111111111"/>
    <w:rsid w:val="007B58A5"/>
  </w:style>
  <w:style w:type="character" w:customStyle="1" w:styleId="WW-Absatz-Standardschriftart11111111111111111">
    <w:name w:val="WW-Absatz-Standardschriftart11111111111111111"/>
    <w:rsid w:val="007B58A5"/>
  </w:style>
  <w:style w:type="character" w:customStyle="1" w:styleId="WW-Absatz-Standardschriftart111111111111111111">
    <w:name w:val="WW-Absatz-Standardschriftart111111111111111111"/>
    <w:rsid w:val="007B58A5"/>
  </w:style>
  <w:style w:type="character" w:customStyle="1" w:styleId="WW-Absatz-Standardschriftart1111111111111111111">
    <w:name w:val="WW-Absatz-Standardschriftart1111111111111111111"/>
    <w:rsid w:val="007B58A5"/>
  </w:style>
  <w:style w:type="character" w:customStyle="1" w:styleId="WW-Absatz-Standardschriftart11111111111111111111">
    <w:name w:val="WW-Absatz-Standardschriftart11111111111111111111"/>
    <w:rsid w:val="007B58A5"/>
  </w:style>
  <w:style w:type="character" w:customStyle="1" w:styleId="WW-Absatz-Standardschriftart111111111111111111111">
    <w:name w:val="WW-Absatz-Standardschriftart111111111111111111111"/>
    <w:rsid w:val="007B58A5"/>
  </w:style>
  <w:style w:type="character" w:customStyle="1" w:styleId="WW-Absatz-Standardschriftart1111111111111111111111">
    <w:name w:val="WW-Absatz-Standardschriftart1111111111111111111111"/>
    <w:rsid w:val="007B58A5"/>
  </w:style>
  <w:style w:type="character" w:customStyle="1" w:styleId="WW-Absatz-Standardschriftart11111111111111111111111">
    <w:name w:val="WW-Absatz-Standardschriftart11111111111111111111111"/>
    <w:rsid w:val="007B58A5"/>
  </w:style>
  <w:style w:type="character" w:customStyle="1" w:styleId="43">
    <w:name w:val="Основной шрифт абзаца4"/>
    <w:rsid w:val="007B58A5"/>
  </w:style>
  <w:style w:type="character" w:customStyle="1" w:styleId="WW-Absatz-Standardschriftart111111111111111111111111">
    <w:name w:val="WW-Absatz-Standardschriftart111111111111111111111111"/>
    <w:rsid w:val="007B58A5"/>
  </w:style>
  <w:style w:type="character" w:customStyle="1" w:styleId="WW-Absatz-Standardschriftart1111111111111111111111111">
    <w:name w:val="WW-Absatz-Standardschriftart1111111111111111111111111"/>
    <w:rsid w:val="007B58A5"/>
  </w:style>
  <w:style w:type="character" w:customStyle="1" w:styleId="WW-Absatz-Standardschriftart11111111111111111111111111">
    <w:name w:val="WW-Absatz-Standardschriftart11111111111111111111111111"/>
    <w:rsid w:val="007B58A5"/>
  </w:style>
  <w:style w:type="character" w:customStyle="1" w:styleId="WW8Num15z1">
    <w:name w:val="WW8Num15z1"/>
    <w:rsid w:val="007B58A5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36">
    <w:name w:val="Основной шрифт абзаца3"/>
    <w:rsid w:val="007B58A5"/>
  </w:style>
  <w:style w:type="character" w:customStyle="1" w:styleId="WW8Num12z2">
    <w:name w:val="WW8Num12z2"/>
    <w:rsid w:val="007B58A5"/>
    <w:rPr>
      <w:rFonts w:ascii="Wingdings" w:hAnsi="Wingdings" w:hint="default"/>
    </w:rPr>
  </w:style>
  <w:style w:type="character" w:customStyle="1" w:styleId="WW8Num12z3">
    <w:name w:val="WW8Num12z3"/>
    <w:rsid w:val="007B58A5"/>
    <w:rPr>
      <w:rFonts w:ascii="Symbol" w:hAnsi="Symbol" w:hint="default"/>
    </w:rPr>
  </w:style>
  <w:style w:type="character" w:customStyle="1" w:styleId="WW8Num12z4">
    <w:name w:val="WW8Num12z4"/>
    <w:rsid w:val="007B58A5"/>
    <w:rPr>
      <w:rFonts w:ascii="Courier New" w:hAnsi="Courier New" w:cs="Courier New" w:hint="default"/>
    </w:rPr>
  </w:style>
  <w:style w:type="character" w:customStyle="1" w:styleId="WW8Num13z0">
    <w:name w:val="WW8Num13z0"/>
    <w:rsid w:val="007B58A5"/>
    <w:rPr>
      <w:b w:val="0"/>
      <w:bCs w:val="0"/>
      <w:i w:val="0"/>
      <w:iCs w:val="0"/>
      <w:color w:val="auto"/>
      <w:sz w:val="22"/>
    </w:rPr>
  </w:style>
  <w:style w:type="character" w:customStyle="1" w:styleId="WW8Num13z1">
    <w:name w:val="WW8Num13z1"/>
    <w:rsid w:val="007B58A5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6z3">
    <w:name w:val="WW8Num16z3"/>
    <w:rsid w:val="007B58A5"/>
    <w:rPr>
      <w:rFonts w:ascii="Symbol" w:hAnsi="Symbol" w:hint="default"/>
    </w:rPr>
  </w:style>
  <w:style w:type="character" w:customStyle="1" w:styleId="WW8Num16z4">
    <w:name w:val="WW8Num16z4"/>
    <w:rsid w:val="007B58A5"/>
    <w:rPr>
      <w:rFonts w:ascii="Courier New" w:hAnsi="Courier New" w:cs="Courier New" w:hint="default"/>
    </w:rPr>
  </w:style>
  <w:style w:type="character" w:customStyle="1" w:styleId="WW8Num18z1">
    <w:name w:val="WW8Num18z1"/>
    <w:rsid w:val="007B58A5"/>
    <w:rPr>
      <w:rFonts w:ascii="Courier New" w:hAnsi="Courier New" w:cs="Courier New" w:hint="default"/>
      <w:sz w:val="20"/>
    </w:rPr>
  </w:style>
  <w:style w:type="character" w:customStyle="1" w:styleId="WW8Num18z2">
    <w:name w:val="WW8Num18z2"/>
    <w:rsid w:val="007B58A5"/>
    <w:rPr>
      <w:rFonts w:ascii="Wingdings" w:hAnsi="Wingdings" w:hint="default"/>
      <w:sz w:val="20"/>
    </w:rPr>
  </w:style>
  <w:style w:type="character" w:customStyle="1" w:styleId="WW8Num19z0">
    <w:name w:val="WW8Num19z0"/>
    <w:rsid w:val="007B58A5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19z1">
    <w:name w:val="WW8Num19z1"/>
    <w:rsid w:val="007B58A5"/>
    <w:rPr>
      <w:rFonts w:ascii="Courier New" w:hAnsi="Courier New" w:cs="Courier New" w:hint="default"/>
    </w:rPr>
  </w:style>
  <w:style w:type="character" w:customStyle="1" w:styleId="WW8Num19z2">
    <w:name w:val="WW8Num19z2"/>
    <w:rsid w:val="007B58A5"/>
    <w:rPr>
      <w:rFonts w:ascii="Wingdings" w:hAnsi="Wingdings" w:hint="default"/>
    </w:rPr>
  </w:style>
  <w:style w:type="character" w:customStyle="1" w:styleId="2b">
    <w:name w:val="Основной шрифт абзаца2"/>
    <w:rsid w:val="007B58A5"/>
  </w:style>
  <w:style w:type="character" w:customStyle="1" w:styleId="WW-Absatz-Standardschriftart111111111111111111111111111">
    <w:name w:val="WW-Absatz-Standardschriftart111111111111111111111111111"/>
    <w:rsid w:val="007B58A5"/>
  </w:style>
  <w:style w:type="character" w:customStyle="1" w:styleId="WW-Absatz-Standardschriftart1111111111111111111111111111">
    <w:name w:val="WW-Absatz-Standardschriftart1111111111111111111111111111"/>
    <w:rsid w:val="007B58A5"/>
  </w:style>
  <w:style w:type="character" w:customStyle="1" w:styleId="WW-Absatz-Standardschriftart11111111111111111111111111111">
    <w:name w:val="WW-Absatz-Standardschriftart11111111111111111111111111111"/>
    <w:rsid w:val="007B58A5"/>
  </w:style>
  <w:style w:type="character" w:customStyle="1" w:styleId="WW-Absatz-Standardschriftart111111111111111111111111111111">
    <w:name w:val="WW-Absatz-Standardschriftart111111111111111111111111111111"/>
    <w:rsid w:val="007B58A5"/>
  </w:style>
  <w:style w:type="character" w:customStyle="1" w:styleId="WW-Absatz-Standardschriftart1111111111111111111111111111111">
    <w:name w:val="WW-Absatz-Standardschriftart1111111111111111111111111111111"/>
    <w:rsid w:val="007B58A5"/>
  </w:style>
  <w:style w:type="character" w:customStyle="1" w:styleId="WW8Num17z3">
    <w:name w:val="WW8Num17z3"/>
    <w:rsid w:val="007B58A5"/>
    <w:rPr>
      <w:rFonts w:ascii="Symbol" w:hAnsi="Symbol" w:hint="default"/>
    </w:rPr>
  </w:style>
  <w:style w:type="character" w:customStyle="1" w:styleId="WW8Num17z4">
    <w:name w:val="WW8Num17z4"/>
    <w:rsid w:val="007B58A5"/>
    <w:rPr>
      <w:rFonts w:ascii="Courier New" w:hAnsi="Courier New" w:cs="Courier New" w:hint="default"/>
    </w:rPr>
  </w:style>
  <w:style w:type="character" w:customStyle="1" w:styleId="WW-Absatz-Standardschriftart11111111111111111111111111111111">
    <w:name w:val="WW-Absatz-Standardschriftart11111111111111111111111111111111"/>
    <w:rsid w:val="007B58A5"/>
  </w:style>
  <w:style w:type="character" w:customStyle="1" w:styleId="WW8Num14z0">
    <w:name w:val="WW8Num14z0"/>
    <w:rsid w:val="007B58A5"/>
    <w:rPr>
      <w:b w:val="0"/>
      <w:bCs w:val="0"/>
      <w:i w:val="0"/>
      <w:iCs w:val="0"/>
      <w:color w:val="auto"/>
      <w:sz w:val="22"/>
    </w:rPr>
  </w:style>
  <w:style w:type="character" w:customStyle="1" w:styleId="WW8Num14z1">
    <w:name w:val="WW8Num14z1"/>
    <w:rsid w:val="007B58A5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4z2">
    <w:name w:val="WW8Num14z2"/>
    <w:rsid w:val="007B58A5"/>
    <w:rPr>
      <w:rFonts w:ascii="Wingdings" w:hAnsi="Wingdings" w:hint="default"/>
    </w:rPr>
  </w:style>
  <w:style w:type="character" w:customStyle="1" w:styleId="WW8Num14z3">
    <w:name w:val="WW8Num14z3"/>
    <w:rsid w:val="007B58A5"/>
    <w:rPr>
      <w:rFonts w:ascii="Symbol" w:hAnsi="Symbol" w:hint="default"/>
    </w:rPr>
  </w:style>
  <w:style w:type="character" w:customStyle="1" w:styleId="WW8Num14z4">
    <w:name w:val="WW8Num14z4"/>
    <w:rsid w:val="007B58A5"/>
    <w:rPr>
      <w:rFonts w:ascii="Courier New" w:hAnsi="Courier New" w:cs="Courier New" w:hint="default"/>
    </w:rPr>
  </w:style>
  <w:style w:type="character" w:customStyle="1" w:styleId="WW8Num19z3">
    <w:name w:val="WW8Num19z3"/>
    <w:rsid w:val="007B58A5"/>
    <w:rPr>
      <w:rFonts w:ascii="Symbol" w:hAnsi="Symbol" w:hint="default"/>
    </w:rPr>
  </w:style>
  <w:style w:type="character" w:customStyle="1" w:styleId="WW8Num19z4">
    <w:name w:val="WW8Num19z4"/>
    <w:rsid w:val="007B58A5"/>
    <w:rPr>
      <w:rFonts w:ascii="Courier New" w:hAnsi="Courier New" w:cs="Courier New" w:hint="default"/>
    </w:rPr>
  </w:style>
  <w:style w:type="character" w:customStyle="1" w:styleId="WW-Absatz-Standardschriftart111111111111111111111111111111111">
    <w:name w:val="WW-Absatz-Standardschriftart111111111111111111111111111111111"/>
    <w:rsid w:val="007B58A5"/>
  </w:style>
  <w:style w:type="character" w:customStyle="1" w:styleId="WW-Absatz-Standardschriftart1111111111111111111111111111111111">
    <w:name w:val="WW-Absatz-Standardschriftart1111111111111111111111111111111111"/>
    <w:rsid w:val="007B58A5"/>
  </w:style>
  <w:style w:type="character" w:customStyle="1" w:styleId="WW-Absatz-Standardschriftart11111111111111111111111111111111111">
    <w:name w:val="WW-Absatz-Standardschriftart11111111111111111111111111111111111"/>
    <w:rsid w:val="007B58A5"/>
  </w:style>
  <w:style w:type="character" w:customStyle="1" w:styleId="WW-Absatz-Standardschriftart111111111111111111111111111111111111">
    <w:name w:val="WW-Absatz-Standardschriftart111111111111111111111111111111111111"/>
    <w:rsid w:val="007B58A5"/>
  </w:style>
  <w:style w:type="character" w:customStyle="1" w:styleId="WW-Absatz-Standardschriftart1111111111111111111111111111111111111">
    <w:name w:val="WW-Absatz-Standardschriftart1111111111111111111111111111111111111"/>
    <w:rsid w:val="007B58A5"/>
  </w:style>
  <w:style w:type="character" w:customStyle="1" w:styleId="WW-Absatz-Standardschriftart11111111111111111111111111111111111111">
    <w:name w:val="WW-Absatz-Standardschriftart11111111111111111111111111111111111111"/>
    <w:rsid w:val="007B58A5"/>
  </w:style>
  <w:style w:type="character" w:customStyle="1" w:styleId="WW-Absatz-Standardschriftart111111111111111111111111111111111111111">
    <w:name w:val="WW-Absatz-Standardschriftart111111111111111111111111111111111111111"/>
    <w:rsid w:val="007B58A5"/>
  </w:style>
  <w:style w:type="character" w:customStyle="1" w:styleId="WW-Absatz-Standardschriftart1111111111111111111111111111111111111111">
    <w:name w:val="WW-Absatz-Standardschriftart1111111111111111111111111111111111111111"/>
    <w:rsid w:val="007B58A5"/>
  </w:style>
  <w:style w:type="character" w:customStyle="1" w:styleId="WW-Absatz-Standardschriftart11111111111111111111111111111111111111111">
    <w:name w:val="WW-Absatz-Standardschriftart11111111111111111111111111111111111111111"/>
    <w:rsid w:val="007B58A5"/>
  </w:style>
  <w:style w:type="character" w:customStyle="1" w:styleId="WW8Num1z1">
    <w:name w:val="WW8Num1z1"/>
    <w:rsid w:val="007B58A5"/>
    <w:rPr>
      <w:rFonts w:ascii="Courier New" w:hAnsi="Courier New" w:cs="Courier New" w:hint="default"/>
    </w:rPr>
  </w:style>
  <w:style w:type="character" w:customStyle="1" w:styleId="WW8Num1z2">
    <w:name w:val="WW8Num1z2"/>
    <w:rsid w:val="007B58A5"/>
    <w:rPr>
      <w:rFonts w:ascii="Wingdings" w:hAnsi="Wingdings" w:hint="default"/>
    </w:rPr>
  </w:style>
  <w:style w:type="character" w:customStyle="1" w:styleId="WW8Num1z3">
    <w:name w:val="WW8Num1z3"/>
    <w:rsid w:val="007B58A5"/>
    <w:rPr>
      <w:rFonts w:ascii="Symbol" w:hAnsi="Symbol" w:hint="default"/>
    </w:rPr>
  </w:style>
  <w:style w:type="character" w:customStyle="1" w:styleId="WW8Num2z0">
    <w:name w:val="WW8Num2z0"/>
    <w:rsid w:val="007B58A5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2z1">
    <w:name w:val="WW8Num2z1"/>
    <w:rsid w:val="007B58A5"/>
    <w:rPr>
      <w:rFonts w:ascii="Courier New" w:hAnsi="Courier New" w:cs="Courier New" w:hint="default"/>
    </w:rPr>
  </w:style>
  <w:style w:type="character" w:customStyle="1" w:styleId="WW8Num2z2">
    <w:name w:val="WW8Num2z2"/>
    <w:rsid w:val="007B58A5"/>
    <w:rPr>
      <w:rFonts w:ascii="Wingdings" w:hAnsi="Wingdings" w:hint="default"/>
    </w:rPr>
  </w:style>
  <w:style w:type="character" w:customStyle="1" w:styleId="WW8Num2z3">
    <w:name w:val="WW8Num2z3"/>
    <w:rsid w:val="007B58A5"/>
    <w:rPr>
      <w:rFonts w:ascii="Symbol" w:hAnsi="Symbol" w:hint="default"/>
    </w:rPr>
  </w:style>
  <w:style w:type="character" w:customStyle="1" w:styleId="WW8Num4z1">
    <w:name w:val="WW8Num4z1"/>
    <w:rsid w:val="007B58A5"/>
    <w:rPr>
      <w:sz w:val="22"/>
      <w:szCs w:val="22"/>
    </w:rPr>
  </w:style>
  <w:style w:type="character" w:customStyle="1" w:styleId="WW8Num4z2">
    <w:name w:val="WW8Num4z2"/>
    <w:rsid w:val="007B58A5"/>
    <w:rPr>
      <w:rFonts w:ascii="Wingdings" w:hAnsi="Wingdings" w:hint="default"/>
    </w:rPr>
  </w:style>
  <w:style w:type="character" w:customStyle="1" w:styleId="WW8Num4z3">
    <w:name w:val="WW8Num4z3"/>
    <w:rsid w:val="007B58A5"/>
    <w:rPr>
      <w:rFonts w:ascii="Symbol" w:hAnsi="Symbol" w:hint="default"/>
    </w:rPr>
  </w:style>
  <w:style w:type="character" w:customStyle="1" w:styleId="WW8Num4z4">
    <w:name w:val="WW8Num4z4"/>
    <w:rsid w:val="007B58A5"/>
    <w:rPr>
      <w:rFonts w:ascii="Courier New" w:hAnsi="Courier New" w:cs="Courier New" w:hint="default"/>
    </w:rPr>
  </w:style>
  <w:style w:type="character" w:customStyle="1" w:styleId="WW8Num5z1">
    <w:name w:val="WW8Num5z1"/>
    <w:rsid w:val="007B58A5"/>
    <w:rPr>
      <w:rFonts w:ascii="Courier New" w:hAnsi="Courier New" w:cs="Courier New" w:hint="default"/>
    </w:rPr>
  </w:style>
  <w:style w:type="character" w:customStyle="1" w:styleId="WW8Num5z3">
    <w:name w:val="WW8Num5z3"/>
    <w:rsid w:val="007B58A5"/>
    <w:rPr>
      <w:rFonts w:ascii="Symbol" w:hAnsi="Symbol" w:hint="default"/>
    </w:rPr>
  </w:style>
  <w:style w:type="character" w:customStyle="1" w:styleId="WW8Num6z0">
    <w:name w:val="WW8Num6z0"/>
    <w:rsid w:val="007B58A5"/>
    <w:rPr>
      <w:rFonts w:ascii="Wingdings" w:hAnsi="Wingdings" w:hint="default"/>
      <w:sz w:val="24"/>
      <w:szCs w:val="24"/>
    </w:rPr>
  </w:style>
  <w:style w:type="character" w:customStyle="1" w:styleId="WW8Num6z1">
    <w:name w:val="WW8Num6z1"/>
    <w:rsid w:val="007B58A5"/>
    <w:rPr>
      <w:sz w:val="24"/>
      <w:szCs w:val="24"/>
    </w:rPr>
  </w:style>
  <w:style w:type="character" w:customStyle="1" w:styleId="WW8Num6z2">
    <w:name w:val="WW8Num6z2"/>
    <w:rsid w:val="007B58A5"/>
    <w:rPr>
      <w:rFonts w:ascii="Wingdings" w:hAnsi="Wingdings" w:hint="default"/>
    </w:rPr>
  </w:style>
  <w:style w:type="character" w:customStyle="1" w:styleId="WW8Num6z3">
    <w:name w:val="WW8Num6z3"/>
    <w:rsid w:val="007B58A5"/>
    <w:rPr>
      <w:rFonts w:ascii="Symbol" w:hAnsi="Symbol" w:hint="default"/>
    </w:rPr>
  </w:style>
  <w:style w:type="character" w:customStyle="1" w:styleId="WW8Num6z4">
    <w:name w:val="WW8Num6z4"/>
    <w:rsid w:val="007B58A5"/>
    <w:rPr>
      <w:rFonts w:ascii="Courier New" w:hAnsi="Courier New" w:cs="Courier New" w:hint="default"/>
    </w:rPr>
  </w:style>
  <w:style w:type="character" w:customStyle="1" w:styleId="WW8Num7z0">
    <w:name w:val="WW8Num7z0"/>
    <w:rsid w:val="007B58A5"/>
    <w:rPr>
      <w:rFonts w:ascii="Wingdings" w:hAnsi="Wingdings" w:hint="default"/>
      <w:sz w:val="22"/>
      <w:szCs w:val="22"/>
    </w:rPr>
  </w:style>
  <w:style w:type="character" w:customStyle="1" w:styleId="WW8Num7z1">
    <w:name w:val="WW8Num7z1"/>
    <w:rsid w:val="007B58A5"/>
    <w:rPr>
      <w:rFonts w:ascii="Courier New" w:hAnsi="Courier New" w:cs="Courier New" w:hint="default"/>
    </w:rPr>
  </w:style>
  <w:style w:type="character" w:customStyle="1" w:styleId="WW8Num7z2">
    <w:name w:val="WW8Num7z2"/>
    <w:rsid w:val="007B58A5"/>
    <w:rPr>
      <w:rFonts w:ascii="Wingdings" w:hAnsi="Wingdings" w:hint="default"/>
    </w:rPr>
  </w:style>
  <w:style w:type="character" w:customStyle="1" w:styleId="WW8Num7z3">
    <w:name w:val="WW8Num7z3"/>
    <w:rsid w:val="007B58A5"/>
    <w:rPr>
      <w:rFonts w:ascii="Symbol" w:hAnsi="Symbol" w:hint="default"/>
    </w:rPr>
  </w:style>
  <w:style w:type="character" w:customStyle="1" w:styleId="WW8Num20z0">
    <w:name w:val="WW8Num20z0"/>
    <w:rsid w:val="007B58A5"/>
    <w:rPr>
      <w:rFonts w:ascii="Wingdings" w:hAnsi="Wingdings" w:hint="default"/>
      <w:sz w:val="24"/>
      <w:szCs w:val="24"/>
    </w:rPr>
  </w:style>
  <w:style w:type="character" w:customStyle="1" w:styleId="WW8Num20z1">
    <w:name w:val="WW8Num20z1"/>
    <w:rsid w:val="007B58A5"/>
    <w:rPr>
      <w:rFonts w:ascii="Courier New" w:hAnsi="Courier New" w:cs="Courier New" w:hint="default"/>
    </w:rPr>
  </w:style>
  <w:style w:type="character" w:customStyle="1" w:styleId="WW8Num20z2">
    <w:name w:val="WW8Num20z2"/>
    <w:rsid w:val="007B58A5"/>
    <w:rPr>
      <w:rFonts w:ascii="Wingdings" w:hAnsi="Wingdings" w:hint="default"/>
    </w:rPr>
  </w:style>
  <w:style w:type="character" w:customStyle="1" w:styleId="WW8Num20z3">
    <w:name w:val="WW8Num20z3"/>
    <w:rsid w:val="007B58A5"/>
    <w:rPr>
      <w:rFonts w:ascii="Symbol" w:hAnsi="Symbol" w:hint="default"/>
    </w:rPr>
  </w:style>
  <w:style w:type="character" w:customStyle="1" w:styleId="WW8Num22z0">
    <w:name w:val="WW8Num22z0"/>
    <w:rsid w:val="007B58A5"/>
    <w:rPr>
      <w:rFonts w:ascii="Wingdings" w:hAnsi="Wingdings" w:hint="default"/>
    </w:rPr>
  </w:style>
  <w:style w:type="character" w:customStyle="1" w:styleId="WW8Num22z1">
    <w:name w:val="WW8Num22z1"/>
    <w:rsid w:val="007B58A5"/>
    <w:rPr>
      <w:rFonts w:ascii="Courier New" w:hAnsi="Courier New" w:cs="Courier New" w:hint="default"/>
    </w:rPr>
  </w:style>
  <w:style w:type="character" w:customStyle="1" w:styleId="WW8Num22z3">
    <w:name w:val="WW8Num22z3"/>
    <w:rsid w:val="007B58A5"/>
    <w:rPr>
      <w:rFonts w:ascii="Symbol" w:hAnsi="Symbol" w:hint="default"/>
    </w:rPr>
  </w:style>
  <w:style w:type="character" w:customStyle="1" w:styleId="WW8Num23z0">
    <w:name w:val="WW8Num23z0"/>
    <w:rsid w:val="007B58A5"/>
    <w:rPr>
      <w:b w:val="0"/>
      <w:bCs w:val="0"/>
      <w:i w:val="0"/>
      <w:iCs w:val="0"/>
    </w:rPr>
  </w:style>
  <w:style w:type="character" w:customStyle="1" w:styleId="WW8Num25z0">
    <w:name w:val="WW8Num25z0"/>
    <w:rsid w:val="007B58A5"/>
    <w:rPr>
      <w:rFonts w:ascii="Wingdings" w:hAnsi="Wingdings" w:hint="default"/>
    </w:rPr>
  </w:style>
  <w:style w:type="character" w:customStyle="1" w:styleId="WW8Num25z1">
    <w:name w:val="WW8Num25z1"/>
    <w:rsid w:val="007B58A5"/>
    <w:rPr>
      <w:rFonts w:ascii="Courier New" w:hAnsi="Courier New" w:cs="Courier New" w:hint="default"/>
    </w:rPr>
  </w:style>
  <w:style w:type="character" w:customStyle="1" w:styleId="WW8Num25z3">
    <w:name w:val="WW8Num25z3"/>
    <w:rsid w:val="007B58A5"/>
    <w:rPr>
      <w:rFonts w:ascii="Symbol" w:hAnsi="Symbol" w:hint="default"/>
    </w:rPr>
  </w:style>
  <w:style w:type="character" w:customStyle="1" w:styleId="WW8Num26z0">
    <w:name w:val="WW8Num26z0"/>
    <w:rsid w:val="007B58A5"/>
    <w:rPr>
      <w:rFonts w:ascii="Wingdings" w:hAnsi="Wingdings" w:hint="default"/>
    </w:rPr>
  </w:style>
  <w:style w:type="character" w:customStyle="1" w:styleId="WW8Num26z1">
    <w:name w:val="WW8Num26z1"/>
    <w:rsid w:val="007B58A5"/>
    <w:rPr>
      <w:rFonts w:ascii="Courier New" w:hAnsi="Courier New" w:cs="Courier New" w:hint="default"/>
    </w:rPr>
  </w:style>
  <w:style w:type="character" w:customStyle="1" w:styleId="WW8Num26z3">
    <w:name w:val="WW8Num26z3"/>
    <w:rsid w:val="007B58A5"/>
    <w:rPr>
      <w:rFonts w:ascii="Symbol" w:hAnsi="Symbol" w:hint="default"/>
    </w:rPr>
  </w:style>
  <w:style w:type="character" w:customStyle="1" w:styleId="WW8Num27z0">
    <w:name w:val="WW8Num27z0"/>
    <w:rsid w:val="007B58A5"/>
    <w:rPr>
      <w:rFonts w:ascii="Symbol" w:hAnsi="Symbol" w:hint="default"/>
      <w:sz w:val="18"/>
    </w:rPr>
  </w:style>
  <w:style w:type="character" w:customStyle="1" w:styleId="WW8Num27z1">
    <w:name w:val="WW8Num27z1"/>
    <w:rsid w:val="007B58A5"/>
    <w:rPr>
      <w:rFonts w:ascii="Wingdings" w:hAnsi="Wingdings" w:hint="default"/>
      <w:sz w:val="18"/>
    </w:rPr>
  </w:style>
  <w:style w:type="character" w:customStyle="1" w:styleId="WW8Num27z2">
    <w:name w:val="WW8Num27z2"/>
    <w:rsid w:val="007B58A5"/>
    <w:rPr>
      <w:rFonts w:ascii="Wingdings" w:hAnsi="Wingdings" w:hint="default"/>
    </w:rPr>
  </w:style>
  <w:style w:type="character" w:customStyle="1" w:styleId="WW8Num27z3">
    <w:name w:val="WW8Num27z3"/>
    <w:rsid w:val="007B58A5"/>
    <w:rPr>
      <w:rFonts w:ascii="Symbol" w:hAnsi="Symbol" w:hint="default"/>
    </w:rPr>
  </w:style>
  <w:style w:type="character" w:customStyle="1" w:styleId="WW8Num27z4">
    <w:name w:val="WW8Num27z4"/>
    <w:rsid w:val="007B58A5"/>
    <w:rPr>
      <w:rFonts w:ascii="Courier New" w:hAnsi="Courier New" w:cs="Courier New" w:hint="default"/>
    </w:rPr>
  </w:style>
  <w:style w:type="character" w:customStyle="1" w:styleId="WW8Num28z0">
    <w:name w:val="WW8Num28z0"/>
    <w:rsid w:val="007B58A5"/>
    <w:rPr>
      <w:rFonts w:ascii="Times New Roman" w:hAnsi="Times New Roman" w:cs="Times New Roman" w:hint="default"/>
      <w:b/>
      <w:bCs w:val="0"/>
      <w:i w:val="0"/>
      <w:iCs w:val="0"/>
      <w:strike w:val="0"/>
      <w:dstrike w:val="0"/>
      <w:sz w:val="28"/>
      <w:u w:val="none"/>
      <w:effect w:val="none"/>
    </w:rPr>
  </w:style>
  <w:style w:type="character" w:customStyle="1" w:styleId="WW8Num29z0">
    <w:name w:val="WW8Num29z0"/>
    <w:rsid w:val="007B58A5"/>
    <w:rPr>
      <w:b w:val="0"/>
      <w:bCs w:val="0"/>
      <w:i w:val="0"/>
      <w:iCs w:val="0"/>
      <w:color w:val="auto"/>
      <w:sz w:val="22"/>
    </w:rPr>
  </w:style>
  <w:style w:type="character" w:customStyle="1" w:styleId="WW8Num29z1">
    <w:name w:val="WW8Num29z1"/>
    <w:rsid w:val="007B58A5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31z0">
    <w:name w:val="WW8Num31z0"/>
    <w:rsid w:val="007B58A5"/>
    <w:rPr>
      <w:rFonts w:ascii="Wingdings" w:hAnsi="Wingdings" w:hint="default"/>
      <w:sz w:val="24"/>
      <w:szCs w:val="24"/>
    </w:rPr>
  </w:style>
  <w:style w:type="character" w:customStyle="1" w:styleId="WW8Num31z1">
    <w:name w:val="WW8Num31z1"/>
    <w:rsid w:val="007B58A5"/>
    <w:rPr>
      <w:rFonts w:ascii="Courier New" w:hAnsi="Courier New" w:cs="Courier New" w:hint="default"/>
    </w:rPr>
  </w:style>
  <w:style w:type="character" w:customStyle="1" w:styleId="WW8Num31z2">
    <w:name w:val="WW8Num31z2"/>
    <w:rsid w:val="007B58A5"/>
    <w:rPr>
      <w:rFonts w:ascii="Wingdings" w:hAnsi="Wingdings" w:hint="default"/>
    </w:rPr>
  </w:style>
  <w:style w:type="character" w:customStyle="1" w:styleId="WW8Num31z3">
    <w:name w:val="WW8Num31z3"/>
    <w:rsid w:val="007B58A5"/>
    <w:rPr>
      <w:rFonts w:ascii="Symbol" w:hAnsi="Symbol" w:hint="default"/>
    </w:rPr>
  </w:style>
  <w:style w:type="character" w:customStyle="1" w:styleId="WW8Num32z0">
    <w:name w:val="WW8Num32z0"/>
    <w:rsid w:val="007B58A5"/>
    <w:rPr>
      <w:rFonts w:ascii="Wingdings" w:hAnsi="Wingdings" w:hint="default"/>
    </w:rPr>
  </w:style>
  <w:style w:type="character" w:customStyle="1" w:styleId="WW8Num32z1">
    <w:name w:val="WW8Num32z1"/>
    <w:rsid w:val="007B58A5"/>
    <w:rPr>
      <w:rFonts w:ascii="Courier New" w:hAnsi="Courier New" w:cs="Courier New" w:hint="default"/>
    </w:rPr>
  </w:style>
  <w:style w:type="character" w:customStyle="1" w:styleId="WW8Num32z3">
    <w:name w:val="WW8Num32z3"/>
    <w:rsid w:val="007B58A5"/>
    <w:rPr>
      <w:rFonts w:ascii="Symbol" w:hAnsi="Symbol" w:hint="default"/>
    </w:rPr>
  </w:style>
  <w:style w:type="character" w:customStyle="1" w:styleId="WW8Num33z0">
    <w:name w:val="WW8Num33z0"/>
    <w:rsid w:val="007B58A5"/>
    <w:rPr>
      <w:rFonts w:ascii="Wingdings" w:hAnsi="Wingdings" w:hint="default"/>
      <w:b w:val="0"/>
      <w:bCs w:val="0"/>
      <w:i w:val="0"/>
      <w:iCs w:val="0"/>
    </w:rPr>
  </w:style>
  <w:style w:type="character" w:customStyle="1" w:styleId="WW8Num33z2">
    <w:name w:val="WW8Num33z2"/>
    <w:rsid w:val="007B58A5"/>
    <w:rPr>
      <w:rFonts w:ascii="Wingdings" w:hAnsi="Wingdings" w:hint="default"/>
    </w:rPr>
  </w:style>
  <w:style w:type="character" w:customStyle="1" w:styleId="WW8Num33z3">
    <w:name w:val="WW8Num33z3"/>
    <w:rsid w:val="007B58A5"/>
    <w:rPr>
      <w:rFonts w:ascii="Symbol" w:hAnsi="Symbol" w:hint="default"/>
    </w:rPr>
  </w:style>
  <w:style w:type="character" w:customStyle="1" w:styleId="WW8Num33z4">
    <w:name w:val="WW8Num33z4"/>
    <w:rsid w:val="007B58A5"/>
    <w:rPr>
      <w:rFonts w:ascii="Courier New" w:hAnsi="Courier New" w:cs="Courier New" w:hint="default"/>
    </w:rPr>
  </w:style>
  <w:style w:type="character" w:customStyle="1" w:styleId="WW8Num34z0">
    <w:name w:val="WW8Num34z0"/>
    <w:rsid w:val="007B58A5"/>
    <w:rPr>
      <w:b w:val="0"/>
      <w:bCs w:val="0"/>
      <w:i w:val="0"/>
      <w:iCs w:val="0"/>
      <w:color w:val="auto"/>
      <w:sz w:val="22"/>
    </w:rPr>
  </w:style>
  <w:style w:type="character" w:customStyle="1" w:styleId="WW8Num36z0">
    <w:name w:val="WW8Num36z0"/>
    <w:rsid w:val="007B58A5"/>
    <w:rPr>
      <w:rFonts w:ascii="Wingdings" w:hAnsi="Wingdings" w:hint="default"/>
    </w:rPr>
  </w:style>
  <w:style w:type="character" w:customStyle="1" w:styleId="WW8Num36z1">
    <w:name w:val="WW8Num36z1"/>
    <w:rsid w:val="007B58A5"/>
    <w:rPr>
      <w:rFonts w:ascii="Courier New" w:hAnsi="Courier New" w:cs="Courier New" w:hint="default"/>
    </w:rPr>
  </w:style>
  <w:style w:type="character" w:customStyle="1" w:styleId="WW8Num36z3">
    <w:name w:val="WW8Num36z3"/>
    <w:rsid w:val="007B58A5"/>
    <w:rPr>
      <w:rFonts w:ascii="Symbol" w:hAnsi="Symbol" w:hint="default"/>
    </w:rPr>
  </w:style>
  <w:style w:type="character" w:customStyle="1" w:styleId="WW8Num37z0">
    <w:name w:val="WW8Num37z0"/>
    <w:rsid w:val="007B58A5"/>
    <w:rPr>
      <w:b w:val="0"/>
      <w:bCs w:val="0"/>
      <w:i w:val="0"/>
      <w:iCs w:val="0"/>
      <w:color w:val="auto"/>
      <w:sz w:val="22"/>
    </w:rPr>
  </w:style>
  <w:style w:type="character" w:customStyle="1" w:styleId="WW8Num39z0">
    <w:name w:val="WW8Num39z0"/>
    <w:rsid w:val="007B58A5"/>
    <w:rPr>
      <w:rFonts w:ascii="Wingdings" w:hAnsi="Wingdings" w:hint="default"/>
    </w:rPr>
  </w:style>
  <w:style w:type="character" w:customStyle="1" w:styleId="WW8Num39z1">
    <w:name w:val="WW8Num39z1"/>
    <w:rsid w:val="007B58A5"/>
    <w:rPr>
      <w:rFonts w:ascii="Wingdings" w:hAnsi="Wingdings" w:hint="default"/>
      <w:b w:val="0"/>
      <w:bCs w:val="0"/>
      <w:i w:val="0"/>
      <w:iCs w:val="0"/>
    </w:rPr>
  </w:style>
  <w:style w:type="character" w:customStyle="1" w:styleId="WW8Num39z3">
    <w:name w:val="WW8Num39z3"/>
    <w:rsid w:val="007B58A5"/>
    <w:rPr>
      <w:rFonts w:ascii="Symbol" w:hAnsi="Symbol" w:hint="default"/>
    </w:rPr>
  </w:style>
  <w:style w:type="character" w:customStyle="1" w:styleId="WW8Num39z4">
    <w:name w:val="WW8Num39z4"/>
    <w:rsid w:val="007B58A5"/>
    <w:rPr>
      <w:rFonts w:ascii="Courier New" w:hAnsi="Courier New" w:cs="Courier New" w:hint="default"/>
    </w:rPr>
  </w:style>
  <w:style w:type="character" w:customStyle="1" w:styleId="WW8Num40z0">
    <w:name w:val="WW8Num40z0"/>
    <w:rsid w:val="007B58A5"/>
    <w:rPr>
      <w:rFonts w:ascii="Wingdings" w:hAnsi="Wingdings" w:hint="default"/>
    </w:rPr>
  </w:style>
  <w:style w:type="character" w:customStyle="1" w:styleId="WW8Num40z1">
    <w:name w:val="WW8Num40z1"/>
    <w:rsid w:val="007B58A5"/>
    <w:rPr>
      <w:rFonts w:ascii="Verdana" w:hAnsi="Verdana" w:hint="default"/>
    </w:rPr>
  </w:style>
  <w:style w:type="character" w:customStyle="1" w:styleId="WW8Num40z3">
    <w:name w:val="WW8Num40z3"/>
    <w:rsid w:val="007B58A5"/>
    <w:rPr>
      <w:rFonts w:ascii="Symbol" w:hAnsi="Symbol" w:hint="default"/>
    </w:rPr>
  </w:style>
  <w:style w:type="character" w:customStyle="1" w:styleId="WW8Num40z4">
    <w:name w:val="WW8Num40z4"/>
    <w:rsid w:val="007B58A5"/>
    <w:rPr>
      <w:rFonts w:ascii="Courier New" w:hAnsi="Courier New" w:cs="Courier New" w:hint="default"/>
    </w:rPr>
  </w:style>
  <w:style w:type="character" w:customStyle="1" w:styleId="WW8NumSt10z0">
    <w:name w:val="WW8NumSt10z0"/>
    <w:rsid w:val="007B58A5"/>
    <w:rPr>
      <w:rFonts w:ascii="Times New Roman" w:hAnsi="Times New Roman" w:cs="Times New Roman" w:hint="default"/>
      <w:b/>
      <w:bCs w:val="0"/>
      <w:i w:val="0"/>
      <w:iCs w:val="0"/>
      <w:strike w:val="0"/>
      <w:dstrike w:val="0"/>
      <w:color w:val="auto"/>
      <w:sz w:val="28"/>
      <w:u w:val="none"/>
      <w:effect w:val="none"/>
    </w:rPr>
  </w:style>
  <w:style w:type="character" w:customStyle="1" w:styleId="1b">
    <w:name w:val="Основной шрифт абзаца1"/>
    <w:rsid w:val="007B58A5"/>
  </w:style>
  <w:style w:type="character" w:customStyle="1" w:styleId="1c">
    <w:name w:val="Знак сноски1"/>
    <w:rsid w:val="007B58A5"/>
    <w:rPr>
      <w:vertAlign w:val="superscript"/>
    </w:rPr>
  </w:style>
  <w:style w:type="character" w:customStyle="1" w:styleId="aff3">
    <w:name w:val="Символы концевой сноски"/>
    <w:rsid w:val="007B58A5"/>
    <w:rPr>
      <w:vertAlign w:val="superscript"/>
    </w:rPr>
  </w:style>
  <w:style w:type="character" w:customStyle="1" w:styleId="WW-">
    <w:name w:val="WW-Символы концевой сноски"/>
    <w:rsid w:val="007B58A5"/>
  </w:style>
  <w:style w:type="character" w:customStyle="1" w:styleId="1d">
    <w:name w:val="Знак концевой сноски1"/>
    <w:rsid w:val="007B58A5"/>
    <w:rPr>
      <w:vertAlign w:val="superscript"/>
    </w:rPr>
  </w:style>
  <w:style w:type="character" w:customStyle="1" w:styleId="aff4">
    <w:name w:val="Маркеры списка"/>
    <w:rsid w:val="007B58A5"/>
    <w:rPr>
      <w:rFonts w:ascii="OpenSymbol" w:eastAsia="OpenSymbol" w:hAnsi="OpenSymbol" w:cs="OpenSymbol" w:hint="default"/>
    </w:rPr>
  </w:style>
  <w:style w:type="character" w:customStyle="1" w:styleId="2c">
    <w:name w:val="Знак сноски2"/>
    <w:rsid w:val="007B58A5"/>
    <w:rPr>
      <w:vertAlign w:val="superscript"/>
    </w:rPr>
  </w:style>
  <w:style w:type="character" w:customStyle="1" w:styleId="2d">
    <w:name w:val="Знак концевой сноски2"/>
    <w:rsid w:val="007B58A5"/>
    <w:rPr>
      <w:vertAlign w:val="superscript"/>
    </w:rPr>
  </w:style>
  <w:style w:type="character" w:customStyle="1" w:styleId="aff5">
    <w:name w:val="Символ нумерации"/>
    <w:rsid w:val="007B58A5"/>
    <w:rPr>
      <w:rFonts w:ascii="Times New Roman" w:eastAsia="Times New Roman" w:hAnsi="Times New Roman" w:cs="Times New Roman" w:hint="default"/>
      <w:b/>
      <w:bCs/>
      <w:color w:val="auto"/>
      <w:sz w:val="22"/>
      <w:szCs w:val="22"/>
      <w:lang w:val="ru-RU" w:eastAsia="ar-SA" w:bidi="ar-SA"/>
    </w:rPr>
  </w:style>
  <w:style w:type="character" w:customStyle="1" w:styleId="111">
    <w:name w:val="Заголовок 1 Знак1"/>
    <w:basedOn w:val="a3"/>
    <w:uiPriority w:val="9"/>
    <w:rsid w:val="007B58A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e">
    <w:name w:val="Body Text 2"/>
    <w:basedOn w:val="a2"/>
    <w:link w:val="2f"/>
    <w:unhideWhenUsed/>
    <w:rsid w:val="007B58A5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f">
    <w:name w:val="Основной текст 2 Знак"/>
    <w:basedOn w:val="a3"/>
    <w:link w:val="2e"/>
    <w:rsid w:val="007B58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5">
    <w:name w:val="font5"/>
    <w:basedOn w:val="a2"/>
    <w:rsid w:val="007B58A5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font6">
    <w:name w:val="font6"/>
    <w:basedOn w:val="a2"/>
    <w:rsid w:val="007B58A5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4"/>
      <w:szCs w:val="14"/>
      <w:lang w:eastAsia="ru-RU"/>
    </w:rPr>
  </w:style>
  <w:style w:type="paragraph" w:customStyle="1" w:styleId="font7">
    <w:name w:val="font7"/>
    <w:basedOn w:val="a2"/>
    <w:rsid w:val="007B58A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2"/>
      <w:szCs w:val="12"/>
      <w:lang w:eastAsia="ru-RU"/>
    </w:rPr>
  </w:style>
  <w:style w:type="paragraph" w:customStyle="1" w:styleId="xl63">
    <w:name w:val="xl63"/>
    <w:basedOn w:val="a2"/>
    <w:rsid w:val="007B58A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4">
    <w:name w:val="xl64"/>
    <w:basedOn w:val="a2"/>
    <w:rsid w:val="007B58A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5">
    <w:name w:val="xl65"/>
    <w:basedOn w:val="a2"/>
    <w:rsid w:val="007B58A5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6">
    <w:name w:val="xl66"/>
    <w:basedOn w:val="a2"/>
    <w:rsid w:val="007B58A5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7">
    <w:name w:val="xl67"/>
    <w:basedOn w:val="a2"/>
    <w:rsid w:val="007B58A5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2"/>
    <w:rsid w:val="007B58A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2"/>
    <w:rsid w:val="007B58A5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0">
    <w:name w:val="xl70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1">
    <w:name w:val="xl71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2">
    <w:name w:val="xl72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3">
    <w:name w:val="xl73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4">
    <w:name w:val="xl74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7">
    <w:name w:val="xl77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8">
    <w:name w:val="xl78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6">
    <w:name w:val="xl86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8">
    <w:name w:val="xl88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3">
    <w:name w:val="xl93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4">
    <w:name w:val="xl94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styleId="37">
    <w:name w:val="Body Text 3"/>
    <w:basedOn w:val="a2"/>
    <w:link w:val="38"/>
    <w:rsid w:val="007B58A5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8">
    <w:name w:val="Основной текст 3 Знак"/>
    <w:basedOn w:val="a3"/>
    <w:link w:val="37"/>
    <w:rsid w:val="007B58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1">
    <w:name w:val="аголовок 31"/>
    <w:basedOn w:val="11"/>
    <w:next w:val="11"/>
    <w:rsid w:val="007B58A5"/>
    <w:pPr>
      <w:keepNext/>
      <w:jc w:val="both"/>
    </w:pPr>
    <w:rPr>
      <w:sz w:val="24"/>
    </w:rPr>
  </w:style>
  <w:style w:type="paragraph" w:customStyle="1" w:styleId="Iauiue1">
    <w:name w:val="Iau?iue1"/>
    <w:rsid w:val="007B58A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81">
    <w:name w:val="заголовок 8"/>
    <w:basedOn w:val="a2"/>
    <w:next w:val="a2"/>
    <w:rsid w:val="007B58A5"/>
    <w:pPr>
      <w:keepNext/>
      <w:autoSpaceDE w:val="0"/>
      <w:autoSpaceDN w:val="0"/>
      <w:spacing w:after="0" w:line="240" w:lineRule="auto"/>
      <w:ind w:left="66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9">
    <w:name w:val="Body Text Indent 3"/>
    <w:basedOn w:val="a2"/>
    <w:link w:val="3a"/>
    <w:rsid w:val="007B58A5"/>
    <w:pPr>
      <w:spacing w:before="240"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a">
    <w:name w:val="Основной текст с отступом 3 Знак"/>
    <w:basedOn w:val="a3"/>
    <w:link w:val="39"/>
    <w:rsid w:val="007B58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1">
    <w:name w:val="List Bullet"/>
    <w:basedOn w:val="a2"/>
    <w:autoRedefine/>
    <w:rsid w:val="007B58A5"/>
    <w:pPr>
      <w:numPr>
        <w:numId w:val="10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53">
    <w:name w:val="xl53"/>
    <w:basedOn w:val="a2"/>
    <w:rsid w:val="007B58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">
    <w:name w:val="xl24"/>
    <w:basedOn w:val="a2"/>
    <w:rsid w:val="007B5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">
    <w:name w:val="xl26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">
    <w:name w:val="xl27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">
    <w:name w:val="xl28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">
    <w:name w:val="xl29"/>
    <w:basedOn w:val="a2"/>
    <w:rsid w:val="007B58A5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">
    <w:name w:val="xl30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">
    <w:name w:val="xl31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">
    <w:name w:val="xl32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">
    <w:name w:val="xl33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">
    <w:name w:val="xl34"/>
    <w:basedOn w:val="a2"/>
    <w:rsid w:val="007B58A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">
    <w:name w:val="xl35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6">
    <w:name w:val="xl36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">
    <w:name w:val="xl37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2"/>
    <w:rsid w:val="007B58A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">
    <w:name w:val="xl39"/>
    <w:basedOn w:val="a2"/>
    <w:rsid w:val="007B58A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">
    <w:name w:val="xl40"/>
    <w:basedOn w:val="a2"/>
    <w:rsid w:val="007B58A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">
    <w:name w:val="xl41"/>
    <w:basedOn w:val="a2"/>
    <w:rsid w:val="007B58A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2">
    <w:name w:val="xl42"/>
    <w:basedOn w:val="a2"/>
    <w:rsid w:val="007B58A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">
    <w:name w:val="xl43"/>
    <w:basedOn w:val="a2"/>
    <w:rsid w:val="007B58A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">
    <w:name w:val="xl44"/>
    <w:basedOn w:val="a2"/>
    <w:rsid w:val="007B58A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">
    <w:name w:val="xl45"/>
    <w:basedOn w:val="a2"/>
    <w:rsid w:val="007B58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">
    <w:name w:val="xl46"/>
    <w:basedOn w:val="a2"/>
    <w:rsid w:val="007B58A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2"/>
    <w:rsid w:val="007B58A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">
    <w:name w:val="xl48"/>
    <w:basedOn w:val="a2"/>
    <w:rsid w:val="007B58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">
    <w:name w:val="xl49"/>
    <w:basedOn w:val="a2"/>
    <w:rsid w:val="007B58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">
    <w:name w:val="xl50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1">
    <w:name w:val="xl51"/>
    <w:basedOn w:val="a2"/>
    <w:rsid w:val="007B58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">
    <w:name w:val="xl52"/>
    <w:basedOn w:val="a2"/>
    <w:rsid w:val="007B58A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">
    <w:name w:val="xl54"/>
    <w:basedOn w:val="a2"/>
    <w:rsid w:val="007B58A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5">
    <w:name w:val="xl55"/>
    <w:basedOn w:val="a2"/>
    <w:rsid w:val="007B58A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6">
    <w:name w:val="xl56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7">
    <w:name w:val="xl57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8">
    <w:name w:val="xl58"/>
    <w:basedOn w:val="a2"/>
    <w:rsid w:val="007B58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9">
    <w:name w:val="xl59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0">
    <w:name w:val="xl60"/>
    <w:basedOn w:val="a2"/>
    <w:rsid w:val="007B58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">
    <w:name w:val="xl61"/>
    <w:basedOn w:val="a2"/>
    <w:rsid w:val="007B58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">
    <w:name w:val="xl62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">
    <w:name w:val="o?"/>
    <w:basedOn w:val="a2"/>
    <w:rsid w:val="007B58A5"/>
    <w:pPr>
      <w:spacing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">
    <w:name w:val="List Number"/>
    <w:basedOn w:val="a2"/>
    <w:rsid w:val="007B58A5"/>
    <w:pPr>
      <w:numPr>
        <w:numId w:val="11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f0">
    <w:name w:val="List 2"/>
    <w:basedOn w:val="a2"/>
    <w:rsid w:val="007B58A5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b">
    <w:name w:val="List 3"/>
    <w:basedOn w:val="a2"/>
    <w:rsid w:val="007B58A5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Document Map"/>
    <w:basedOn w:val="a2"/>
    <w:link w:val="aff7"/>
    <w:rsid w:val="007B58A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7">
    <w:name w:val="Схема документа Знак"/>
    <w:basedOn w:val="a3"/>
    <w:link w:val="aff6"/>
    <w:rsid w:val="007B58A5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2">
    <w:name w:val="List Bullet 2"/>
    <w:basedOn w:val="a2"/>
    <w:autoRedefine/>
    <w:rsid w:val="007B58A5"/>
    <w:pPr>
      <w:numPr>
        <w:numId w:val="12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0">
    <w:name w:val="List Bullet 3"/>
    <w:basedOn w:val="a2"/>
    <w:autoRedefine/>
    <w:rsid w:val="007B58A5"/>
    <w:pPr>
      <w:numPr>
        <w:numId w:val="13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0">
    <w:name w:val="List Bullet 4"/>
    <w:basedOn w:val="a2"/>
    <w:autoRedefine/>
    <w:rsid w:val="007B58A5"/>
    <w:pPr>
      <w:numPr>
        <w:numId w:val="14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0">
    <w:name w:val="List Bullet 5"/>
    <w:basedOn w:val="a2"/>
    <w:autoRedefine/>
    <w:rsid w:val="007B58A5"/>
    <w:pPr>
      <w:numPr>
        <w:numId w:val="15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List Number 3"/>
    <w:basedOn w:val="a2"/>
    <w:rsid w:val="007B58A5"/>
    <w:pPr>
      <w:numPr>
        <w:numId w:val="16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List Number 4"/>
    <w:basedOn w:val="a2"/>
    <w:rsid w:val="007B58A5"/>
    <w:pPr>
      <w:numPr>
        <w:numId w:val="17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">
    <w:name w:val="List Number 5"/>
    <w:basedOn w:val="a2"/>
    <w:rsid w:val="007B58A5"/>
    <w:pPr>
      <w:numPr>
        <w:numId w:val="18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8">
    <w:name w:val="Часть"/>
    <w:basedOn w:val="a2"/>
    <w:rsid w:val="007B58A5"/>
    <w:pPr>
      <w:tabs>
        <w:tab w:val="num" w:pos="360"/>
      </w:tabs>
      <w:spacing w:after="60" w:line="240" w:lineRule="auto"/>
      <w:ind w:left="360" w:hanging="360"/>
      <w:jc w:val="center"/>
    </w:pPr>
    <w:rPr>
      <w:rFonts w:ascii="Arial" w:eastAsia="Times New Roman" w:hAnsi="Arial" w:cs="Times New Roman"/>
      <w:b/>
      <w:caps/>
      <w:sz w:val="32"/>
      <w:szCs w:val="20"/>
      <w:lang w:eastAsia="ru-RU"/>
    </w:rPr>
  </w:style>
  <w:style w:type="paragraph" w:customStyle="1" w:styleId="32">
    <w:name w:val="Раздел 3"/>
    <w:basedOn w:val="a2"/>
    <w:rsid w:val="007B58A5"/>
    <w:pPr>
      <w:numPr>
        <w:numId w:val="19"/>
      </w:num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ff9">
    <w:name w:val="Условия контракта"/>
    <w:basedOn w:val="a2"/>
    <w:rsid w:val="007B58A5"/>
    <w:pPr>
      <w:spacing w:before="240" w:after="12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Instruction">
    <w:name w:val="Instruction"/>
    <w:basedOn w:val="2e"/>
    <w:rsid w:val="007B58A5"/>
    <w:pPr>
      <w:tabs>
        <w:tab w:val="num" w:pos="360"/>
      </w:tabs>
      <w:spacing w:before="180" w:after="60" w:line="240" w:lineRule="auto"/>
      <w:ind w:left="360" w:hanging="360"/>
      <w:jc w:val="both"/>
    </w:pPr>
    <w:rPr>
      <w:b/>
      <w:sz w:val="24"/>
    </w:rPr>
  </w:style>
  <w:style w:type="paragraph" w:styleId="affa">
    <w:name w:val="Subtitle"/>
    <w:basedOn w:val="a2"/>
    <w:link w:val="affb"/>
    <w:qFormat/>
    <w:rsid w:val="007B58A5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ffb">
    <w:name w:val="Подзаголовок Знак"/>
    <w:basedOn w:val="a3"/>
    <w:link w:val="affa"/>
    <w:rsid w:val="007B58A5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fc">
    <w:name w:val="Тендерные данные"/>
    <w:basedOn w:val="a2"/>
    <w:rsid w:val="007B58A5"/>
    <w:pPr>
      <w:tabs>
        <w:tab w:val="left" w:pos="1985"/>
      </w:tabs>
      <w:spacing w:before="120" w:after="6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c">
    <w:name w:val="toc 3"/>
    <w:basedOn w:val="a2"/>
    <w:next w:val="a2"/>
    <w:autoRedefine/>
    <w:rsid w:val="007B58A5"/>
    <w:pPr>
      <w:keepNext/>
      <w:keepLines/>
      <w:widowControl w:val="0"/>
      <w:suppressLineNumbers/>
      <w:tabs>
        <w:tab w:val="right" w:leader="dot" w:pos="8780"/>
      </w:tabs>
      <w:suppressAutoHyphens/>
      <w:spacing w:after="0" w:line="240" w:lineRule="auto"/>
    </w:pPr>
    <w:rPr>
      <w:rFonts w:ascii="Times New Roman" w:eastAsia="Times New Roman" w:hAnsi="Times New Roman" w:cs="Times New Roman"/>
      <w:b/>
      <w:sz w:val="23"/>
      <w:szCs w:val="23"/>
      <w:lang w:eastAsia="ru-RU"/>
    </w:rPr>
  </w:style>
  <w:style w:type="paragraph" w:styleId="1e">
    <w:name w:val="toc 1"/>
    <w:basedOn w:val="a2"/>
    <w:next w:val="a2"/>
    <w:autoRedefine/>
    <w:rsid w:val="007B58A5"/>
    <w:pPr>
      <w:spacing w:before="120" w:after="120" w:line="240" w:lineRule="auto"/>
    </w:pPr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styleId="2f1">
    <w:name w:val="toc 2"/>
    <w:basedOn w:val="a2"/>
    <w:next w:val="a2"/>
    <w:autoRedefine/>
    <w:rsid w:val="007B58A5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 w:line="240" w:lineRule="auto"/>
      <w:ind w:left="720" w:hanging="482"/>
      <w:jc w:val="both"/>
    </w:pPr>
    <w:rPr>
      <w:rFonts w:ascii="Times New Roman" w:eastAsia="Times New Roman" w:hAnsi="Times New Roman" w:cs="Times New Roman"/>
      <w:smallCaps/>
      <w:noProof/>
      <w:sz w:val="24"/>
      <w:szCs w:val="24"/>
      <w:lang w:eastAsia="ru-RU"/>
    </w:rPr>
  </w:style>
  <w:style w:type="paragraph" w:styleId="affd">
    <w:name w:val="Date"/>
    <w:basedOn w:val="a2"/>
    <w:next w:val="a2"/>
    <w:link w:val="affe"/>
    <w:rsid w:val="007B58A5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rsid w:val="007B58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">
    <w:name w:val="Îáû÷íûé"/>
    <w:rsid w:val="007B58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0">
    <w:name w:val="Íîðìàëüíûé"/>
    <w:rsid w:val="007B58A5"/>
    <w:pPr>
      <w:spacing w:after="0" w:line="240" w:lineRule="auto"/>
    </w:pPr>
    <w:rPr>
      <w:rFonts w:ascii="Courier" w:eastAsia="Times New Roman" w:hAnsi="Courier" w:cs="Times New Roman"/>
      <w:sz w:val="24"/>
      <w:szCs w:val="20"/>
      <w:lang w:val="en-GB" w:eastAsia="ru-RU"/>
    </w:rPr>
  </w:style>
  <w:style w:type="paragraph" w:customStyle="1" w:styleId="afff1">
    <w:name w:val="Подраздел"/>
    <w:basedOn w:val="a2"/>
    <w:rsid w:val="007B58A5"/>
    <w:pPr>
      <w:suppressAutoHyphens/>
      <w:spacing w:before="240" w:after="120" w:line="240" w:lineRule="auto"/>
      <w:jc w:val="center"/>
    </w:pPr>
    <w:rPr>
      <w:rFonts w:ascii="TimesDL" w:eastAsia="Times New Roman" w:hAnsi="TimesDL" w:cs="Times New Roman"/>
      <w:b/>
      <w:smallCaps/>
      <w:spacing w:val="-2"/>
      <w:sz w:val="24"/>
      <w:szCs w:val="20"/>
      <w:lang w:eastAsia="ru-RU"/>
    </w:rPr>
  </w:style>
  <w:style w:type="paragraph" w:styleId="afff2">
    <w:name w:val="Block Text"/>
    <w:basedOn w:val="a2"/>
    <w:rsid w:val="007B58A5"/>
    <w:pPr>
      <w:spacing w:after="120" w:line="240" w:lineRule="auto"/>
      <w:ind w:left="1440" w:right="144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3">
    <w:name w:val="Plain Text"/>
    <w:basedOn w:val="a2"/>
    <w:link w:val="afff4"/>
    <w:rsid w:val="007B58A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4">
    <w:name w:val="Текст Знак"/>
    <w:basedOn w:val="a3"/>
    <w:link w:val="afff3"/>
    <w:rsid w:val="007B58A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5">
    <w:name w:val="Знак Знак"/>
    <w:basedOn w:val="a3"/>
    <w:rsid w:val="007B58A5"/>
    <w:rPr>
      <w:rFonts w:ascii="Arial" w:hAnsi="Arial"/>
      <w:sz w:val="24"/>
      <w:lang w:val="ru-RU" w:eastAsia="ru-RU" w:bidi="ar-SA"/>
    </w:rPr>
  </w:style>
  <w:style w:type="character" w:customStyle="1" w:styleId="afff6">
    <w:name w:val="Основной шрифт"/>
    <w:rsid w:val="007B58A5"/>
  </w:style>
  <w:style w:type="paragraph" w:customStyle="1" w:styleId="afff7">
    <w:name w:val="текст таблицы"/>
    <w:basedOn w:val="a2"/>
    <w:rsid w:val="007B58A5"/>
    <w:pPr>
      <w:spacing w:before="120" w:after="0" w:line="240" w:lineRule="auto"/>
      <w:ind w:right="-1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2"/>
    <w:rsid w:val="007B58A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8">
    <w:name w:val="Словарная статья"/>
    <w:basedOn w:val="a2"/>
    <w:next w:val="a2"/>
    <w:rsid w:val="007B58A5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ff9">
    <w:name w:val="номер страницы"/>
    <w:basedOn w:val="a3"/>
    <w:rsid w:val="007B58A5"/>
  </w:style>
  <w:style w:type="character" w:styleId="afffa">
    <w:name w:val="line number"/>
    <w:basedOn w:val="a3"/>
    <w:rsid w:val="007B58A5"/>
  </w:style>
  <w:style w:type="paragraph" w:styleId="afffb">
    <w:name w:val="annotation text"/>
    <w:basedOn w:val="a2"/>
    <w:link w:val="afffc"/>
    <w:rsid w:val="007B58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c">
    <w:name w:val="Текст примечания Знак"/>
    <w:basedOn w:val="a3"/>
    <w:link w:val="afffb"/>
    <w:rsid w:val="007B58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2"/>
    <w:rsid w:val="007B58A5"/>
    <w:pPr>
      <w:pBdr>
        <w:top w:val="single" w:sz="4" w:space="0" w:color="auto"/>
        <w:left w:val="single" w:sz="4" w:space="9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2"/>
    <w:rsid w:val="007B58A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2"/>
    <w:rsid w:val="007B58A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styleId="afffd">
    <w:name w:val="List"/>
    <w:basedOn w:val="a2"/>
    <w:rsid w:val="007B58A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3d">
    <w:name w:val="Стиль3 Знак"/>
    <w:basedOn w:val="26"/>
    <w:rsid w:val="007B58A5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sz w:val="24"/>
    </w:rPr>
  </w:style>
  <w:style w:type="paragraph" w:customStyle="1" w:styleId="510">
    <w:name w:val="Заголовок 51"/>
    <w:basedOn w:val="11"/>
    <w:next w:val="11"/>
    <w:rsid w:val="007B58A5"/>
    <w:pPr>
      <w:keepNext/>
      <w:tabs>
        <w:tab w:val="left" w:pos="426"/>
      </w:tabs>
      <w:spacing w:before="120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2"/>
    <w:rsid w:val="007B58A5"/>
    <w:pPr>
      <w:tabs>
        <w:tab w:val="left" w:pos="106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312">
    <w:name w:val="Основной текст с отступом 31"/>
    <w:basedOn w:val="a2"/>
    <w:rsid w:val="007B58A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xl22">
    <w:name w:val="xl22"/>
    <w:basedOn w:val="a2"/>
    <w:rsid w:val="007B58A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">
    <w:name w:val="xl23"/>
    <w:basedOn w:val="a2"/>
    <w:rsid w:val="007B5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aoieeeieiioeooe">
    <w:name w:val="Aa?oiee eieiioeooe"/>
    <w:basedOn w:val="a2"/>
    <w:rsid w:val="007B58A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ConsPlusTitle">
    <w:name w:val="ConsPlusTitle"/>
    <w:rsid w:val="007B58A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2"/>
    <w:rsid w:val="007B58A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02">
    <w:name w:val="xl102"/>
    <w:basedOn w:val="a2"/>
    <w:rsid w:val="007B58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03">
    <w:name w:val="xl103"/>
    <w:basedOn w:val="a2"/>
    <w:rsid w:val="007B58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04">
    <w:name w:val="xl104"/>
    <w:basedOn w:val="a2"/>
    <w:rsid w:val="007B58A5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05">
    <w:name w:val="xl105"/>
    <w:basedOn w:val="a2"/>
    <w:rsid w:val="007B58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06">
    <w:name w:val="xl106"/>
    <w:basedOn w:val="a2"/>
    <w:rsid w:val="007B58A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07">
    <w:name w:val="xl107"/>
    <w:basedOn w:val="a2"/>
    <w:rsid w:val="007B58A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08">
    <w:name w:val="xl108"/>
    <w:basedOn w:val="a2"/>
    <w:rsid w:val="007B58A5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09">
    <w:name w:val="xl109"/>
    <w:basedOn w:val="a2"/>
    <w:rsid w:val="007B58A5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10">
    <w:name w:val="xl110"/>
    <w:basedOn w:val="a2"/>
    <w:rsid w:val="007B58A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11">
    <w:name w:val="xl111"/>
    <w:basedOn w:val="a2"/>
    <w:rsid w:val="007B58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12">
    <w:name w:val="xl112"/>
    <w:basedOn w:val="a2"/>
    <w:rsid w:val="007B58A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13">
    <w:name w:val="xl113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14">
    <w:name w:val="xl114"/>
    <w:basedOn w:val="a2"/>
    <w:rsid w:val="007B58A5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15">
    <w:name w:val="xl115"/>
    <w:basedOn w:val="a2"/>
    <w:rsid w:val="007B58A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16">
    <w:name w:val="xl116"/>
    <w:basedOn w:val="a2"/>
    <w:rsid w:val="007B58A5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1f">
    <w:name w:val="Верхний колонтитул1"/>
    <w:basedOn w:val="11"/>
    <w:rsid w:val="007B58A5"/>
    <w:pPr>
      <w:tabs>
        <w:tab w:val="center" w:pos="4677"/>
        <w:tab w:val="right" w:pos="9355"/>
      </w:tabs>
    </w:pPr>
    <w:rPr>
      <w:snapToGrid/>
      <w:sz w:val="24"/>
    </w:rPr>
  </w:style>
  <w:style w:type="character" w:customStyle="1" w:styleId="afffe">
    <w:name w:val="Символ сноски"/>
    <w:basedOn w:val="a3"/>
    <w:rsid w:val="007B58A5"/>
    <w:rPr>
      <w:vertAlign w:val="superscript"/>
    </w:rPr>
  </w:style>
  <w:style w:type="paragraph" w:customStyle="1" w:styleId="1f0">
    <w:name w:val="Маркер1"/>
    <w:basedOn w:val="a2"/>
    <w:rsid w:val="007B58A5"/>
    <w:pPr>
      <w:tabs>
        <w:tab w:val="left" w:pos="360"/>
      </w:tabs>
      <w:suppressAutoHyphens/>
      <w:spacing w:before="120"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f2">
    <w:name w:val="Знак2"/>
    <w:basedOn w:val="a3"/>
    <w:rsid w:val="007B58A5"/>
    <w:rPr>
      <w:sz w:val="24"/>
      <w:lang w:val="ru-RU" w:eastAsia="ru-RU" w:bidi="ar-SA"/>
    </w:rPr>
  </w:style>
  <w:style w:type="character" w:customStyle="1" w:styleId="3e">
    <w:name w:val="Знак Знак3"/>
    <w:basedOn w:val="a3"/>
    <w:rsid w:val="007B58A5"/>
    <w:rPr>
      <w:snapToGrid w:val="0"/>
      <w:sz w:val="24"/>
      <w:lang w:val="ru-RU" w:eastAsia="ru-RU" w:bidi="ar-SA"/>
    </w:rPr>
  </w:style>
  <w:style w:type="paragraph" w:customStyle="1" w:styleId="formattext">
    <w:name w:val="formattext"/>
    <w:basedOn w:val="a2"/>
    <w:rsid w:val="007B5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rsid w:val="007B5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0">
    <w:name w:val="heading 1"/>
    <w:basedOn w:val="11"/>
    <w:next w:val="11"/>
    <w:link w:val="12"/>
    <w:qFormat/>
    <w:rsid w:val="007B58A5"/>
    <w:pPr>
      <w:keepNext/>
      <w:spacing w:before="120"/>
      <w:jc w:val="both"/>
      <w:outlineLvl w:val="0"/>
    </w:pPr>
    <w:rPr>
      <w:b/>
      <w:i/>
      <w:lang w:val="x-none" w:eastAsia="x-none"/>
    </w:rPr>
  </w:style>
  <w:style w:type="paragraph" w:styleId="20">
    <w:name w:val="heading 2"/>
    <w:basedOn w:val="a2"/>
    <w:next w:val="a2"/>
    <w:link w:val="22"/>
    <w:qFormat/>
    <w:rsid w:val="007B58A5"/>
    <w:pPr>
      <w:keepNext/>
      <w:numPr>
        <w:ilvl w:val="1"/>
        <w:numId w:val="3"/>
      </w:numPr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1">
    <w:name w:val="heading 3"/>
    <w:basedOn w:val="a2"/>
    <w:next w:val="a2"/>
    <w:link w:val="34"/>
    <w:qFormat/>
    <w:rsid w:val="007B58A5"/>
    <w:pPr>
      <w:keepNext/>
      <w:numPr>
        <w:ilvl w:val="2"/>
        <w:numId w:val="3"/>
      </w:numPr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styleId="41">
    <w:name w:val="heading 4"/>
    <w:basedOn w:val="a2"/>
    <w:next w:val="a2"/>
    <w:link w:val="42"/>
    <w:qFormat/>
    <w:rsid w:val="007B58A5"/>
    <w:pPr>
      <w:keepNext/>
      <w:numPr>
        <w:ilvl w:val="3"/>
        <w:numId w:val="3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51">
    <w:name w:val="heading 5"/>
    <w:basedOn w:val="a2"/>
    <w:next w:val="a2"/>
    <w:link w:val="52"/>
    <w:qFormat/>
    <w:rsid w:val="007B58A5"/>
    <w:pPr>
      <w:numPr>
        <w:ilvl w:val="4"/>
        <w:numId w:val="3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2"/>
    <w:next w:val="a2"/>
    <w:link w:val="60"/>
    <w:qFormat/>
    <w:rsid w:val="007B58A5"/>
    <w:pPr>
      <w:numPr>
        <w:ilvl w:val="5"/>
        <w:numId w:val="3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x-none" w:eastAsia="x-none"/>
    </w:rPr>
  </w:style>
  <w:style w:type="paragraph" w:styleId="7">
    <w:name w:val="heading 7"/>
    <w:basedOn w:val="a2"/>
    <w:next w:val="a2"/>
    <w:link w:val="70"/>
    <w:qFormat/>
    <w:rsid w:val="007B58A5"/>
    <w:pPr>
      <w:numPr>
        <w:ilvl w:val="6"/>
        <w:numId w:val="3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8">
    <w:name w:val="heading 8"/>
    <w:basedOn w:val="a2"/>
    <w:next w:val="a2"/>
    <w:link w:val="80"/>
    <w:qFormat/>
    <w:rsid w:val="007B58A5"/>
    <w:pPr>
      <w:numPr>
        <w:ilvl w:val="7"/>
        <w:numId w:val="3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2"/>
    <w:next w:val="a2"/>
    <w:link w:val="90"/>
    <w:qFormat/>
    <w:rsid w:val="007B58A5"/>
    <w:pPr>
      <w:numPr>
        <w:numId w:val="8"/>
      </w:numPr>
      <w:spacing w:before="240" w:after="60" w:line="240" w:lineRule="auto"/>
      <w:outlineLvl w:val="8"/>
    </w:pPr>
    <w:rPr>
      <w:rFonts w:ascii="Arial" w:eastAsia="Times New Roman" w:hAnsi="Arial" w:cs="Times New Roman"/>
      <w:lang w:val="x-none" w:eastAsia="x-non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footer"/>
    <w:basedOn w:val="a2"/>
    <w:link w:val="13"/>
    <w:uiPriority w:val="99"/>
    <w:rsid w:val="00D53D7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Нижний колонтитул Знак"/>
    <w:basedOn w:val="a3"/>
    <w:uiPriority w:val="99"/>
    <w:rsid w:val="00D53D79"/>
  </w:style>
  <w:style w:type="character" w:styleId="a8">
    <w:name w:val="page number"/>
    <w:basedOn w:val="a3"/>
    <w:rsid w:val="00D53D79"/>
  </w:style>
  <w:style w:type="paragraph" w:styleId="a9">
    <w:name w:val="header"/>
    <w:basedOn w:val="a2"/>
    <w:link w:val="14"/>
    <w:uiPriority w:val="99"/>
    <w:rsid w:val="00D53D7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Верхний колонтитул Знак"/>
    <w:basedOn w:val="a3"/>
    <w:uiPriority w:val="99"/>
    <w:rsid w:val="00D53D79"/>
  </w:style>
  <w:style w:type="character" w:customStyle="1" w:styleId="14">
    <w:name w:val="Верхний колонтитул Знак1"/>
    <w:basedOn w:val="a3"/>
    <w:link w:val="a9"/>
    <w:uiPriority w:val="99"/>
    <w:locked/>
    <w:rsid w:val="00D53D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Нижний колонтитул Знак1"/>
    <w:basedOn w:val="a3"/>
    <w:link w:val="a6"/>
    <w:uiPriority w:val="99"/>
    <w:locked/>
    <w:rsid w:val="00D53D79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5">
    <w:name w:val="Нет списка1"/>
    <w:next w:val="a5"/>
    <w:uiPriority w:val="99"/>
    <w:semiHidden/>
    <w:unhideWhenUsed/>
    <w:rsid w:val="00D53D79"/>
  </w:style>
  <w:style w:type="paragraph" w:styleId="ab">
    <w:name w:val="Body Text"/>
    <w:aliases w:val="Список 1"/>
    <w:basedOn w:val="a2"/>
    <w:link w:val="ac"/>
    <w:rsid w:val="00D53D7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aliases w:val="Список 1 Знак"/>
    <w:basedOn w:val="a3"/>
    <w:link w:val="ab"/>
    <w:rsid w:val="00D53D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D53D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D53D79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character" w:customStyle="1" w:styleId="ConsPlusNormal0">
    <w:name w:val="ConsPlusNormal Знак"/>
    <w:basedOn w:val="a3"/>
    <w:link w:val="ConsPlusNormal"/>
    <w:uiPriority w:val="99"/>
    <w:rsid w:val="00D53D79"/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No Spacing"/>
    <w:uiPriority w:val="1"/>
    <w:qFormat/>
    <w:rsid w:val="00D53D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e">
    <w:name w:val="List Paragraph"/>
    <w:basedOn w:val="a2"/>
    <w:uiPriority w:val="34"/>
    <w:qFormat/>
    <w:rsid w:val="00D53D79"/>
    <w:pPr>
      <w:widowControl w:val="0"/>
      <w:suppressAutoHyphens/>
      <w:autoSpaceDE w:val="0"/>
      <w:spacing w:after="0" w:line="240" w:lineRule="auto"/>
      <w:ind w:left="720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210">
    <w:name w:val="Основной текст 21"/>
    <w:basedOn w:val="a2"/>
    <w:uiPriority w:val="99"/>
    <w:rsid w:val="00D53D79"/>
    <w:pPr>
      <w:widowControl w:val="0"/>
      <w:suppressAutoHyphens/>
      <w:spacing w:after="0" w:line="240" w:lineRule="auto"/>
      <w:jc w:val="both"/>
    </w:pPr>
    <w:rPr>
      <w:rFonts w:ascii="Arial" w:eastAsia="Arial Unicode MS" w:hAnsi="Arial" w:cs="Calibri"/>
      <w:kern w:val="2"/>
      <w:sz w:val="20"/>
      <w:szCs w:val="24"/>
      <w:lang w:eastAsia="ar-SA"/>
    </w:rPr>
  </w:style>
  <w:style w:type="paragraph" w:customStyle="1" w:styleId="FR3">
    <w:name w:val="FR3"/>
    <w:uiPriority w:val="99"/>
    <w:rsid w:val="00D53D79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0">
    <w:name w:val="Основной текст 31"/>
    <w:basedOn w:val="a2"/>
    <w:rsid w:val="00D53D79"/>
    <w:pPr>
      <w:widowControl w:val="0"/>
      <w:suppressAutoHyphens/>
      <w:spacing w:after="0" w:line="240" w:lineRule="auto"/>
      <w:jc w:val="right"/>
    </w:pPr>
    <w:rPr>
      <w:rFonts w:ascii="Arial" w:eastAsia="Arial Unicode MS" w:hAnsi="Arial" w:cs="Calibri"/>
      <w:kern w:val="2"/>
      <w:sz w:val="20"/>
      <w:szCs w:val="24"/>
      <w:lang w:eastAsia="ar-SA"/>
    </w:rPr>
  </w:style>
  <w:style w:type="paragraph" w:customStyle="1" w:styleId="ConsPlusNonformat">
    <w:name w:val="ConsPlusNonformat"/>
    <w:rsid w:val="00D53D79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f">
    <w:name w:val="Title"/>
    <w:basedOn w:val="a2"/>
    <w:link w:val="af0"/>
    <w:qFormat/>
    <w:rsid w:val="00D53D7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0">
    <w:name w:val="Название Знак"/>
    <w:basedOn w:val="a3"/>
    <w:link w:val="af"/>
    <w:rsid w:val="00D53D7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1">
    <w:name w:val="Balloon Text"/>
    <w:basedOn w:val="a2"/>
    <w:link w:val="af2"/>
    <w:uiPriority w:val="99"/>
    <w:semiHidden/>
    <w:unhideWhenUsed/>
    <w:rsid w:val="00345C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3"/>
    <w:link w:val="af1"/>
    <w:semiHidden/>
    <w:rsid w:val="00345CF0"/>
    <w:rPr>
      <w:rFonts w:ascii="Tahoma" w:hAnsi="Tahoma" w:cs="Tahoma"/>
      <w:sz w:val="16"/>
      <w:szCs w:val="16"/>
    </w:rPr>
  </w:style>
  <w:style w:type="character" w:customStyle="1" w:styleId="12">
    <w:name w:val="Заголовок 1 Знак"/>
    <w:basedOn w:val="a3"/>
    <w:link w:val="10"/>
    <w:rsid w:val="007B58A5"/>
    <w:rPr>
      <w:rFonts w:ascii="Times New Roman" w:eastAsia="Times New Roman" w:hAnsi="Times New Roman" w:cs="Times New Roman"/>
      <w:b/>
      <w:i/>
      <w:snapToGrid w:val="0"/>
      <w:sz w:val="20"/>
      <w:szCs w:val="20"/>
      <w:lang w:val="x-none" w:eastAsia="x-none"/>
    </w:rPr>
  </w:style>
  <w:style w:type="character" w:customStyle="1" w:styleId="22">
    <w:name w:val="Заголовок 2 Знак"/>
    <w:basedOn w:val="a3"/>
    <w:link w:val="20"/>
    <w:rsid w:val="007B58A5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4">
    <w:name w:val="Заголовок 3 Знак"/>
    <w:basedOn w:val="a3"/>
    <w:link w:val="31"/>
    <w:rsid w:val="007B58A5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2">
    <w:name w:val="Заголовок 4 Знак"/>
    <w:basedOn w:val="a3"/>
    <w:link w:val="41"/>
    <w:rsid w:val="007B58A5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52">
    <w:name w:val="Заголовок 5 Знак"/>
    <w:basedOn w:val="a3"/>
    <w:link w:val="51"/>
    <w:rsid w:val="007B58A5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3"/>
    <w:link w:val="6"/>
    <w:rsid w:val="007B58A5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70">
    <w:name w:val="Заголовок 7 Знак"/>
    <w:basedOn w:val="a3"/>
    <w:link w:val="7"/>
    <w:rsid w:val="007B58A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3"/>
    <w:link w:val="8"/>
    <w:rsid w:val="007B58A5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3"/>
    <w:link w:val="9"/>
    <w:rsid w:val="007B58A5"/>
    <w:rPr>
      <w:rFonts w:ascii="Arial" w:eastAsia="Times New Roman" w:hAnsi="Arial" w:cs="Times New Roman"/>
      <w:lang w:val="x-none" w:eastAsia="x-none"/>
    </w:rPr>
  </w:style>
  <w:style w:type="numbering" w:customStyle="1" w:styleId="23">
    <w:name w:val="Нет списка2"/>
    <w:next w:val="a5"/>
    <w:uiPriority w:val="99"/>
    <w:semiHidden/>
    <w:unhideWhenUsed/>
    <w:rsid w:val="007B58A5"/>
  </w:style>
  <w:style w:type="paragraph" w:styleId="af3">
    <w:name w:val="Body Text Indent"/>
    <w:basedOn w:val="a2"/>
    <w:link w:val="af4"/>
    <w:rsid w:val="007B58A5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Основной текст с отступом Знак"/>
    <w:basedOn w:val="a3"/>
    <w:link w:val="af3"/>
    <w:rsid w:val="007B58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7B58A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5">
    <w:name w:val="Hyperlink"/>
    <w:rsid w:val="007B58A5"/>
    <w:rPr>
      <w:color w:val="0000FF"/>
      <w:u w:val="single"/>
    </w:rPr>
  </w:style>
  <w:style w:type="paragraph" w:customStyle="1" w:styleId="1">
    <w:name w:val="Стиль1"/>
    <w:basedOn w:val="a2"/>
    <w:rsid w:val="007B58A5"/>
    <w:pPr>
      <w:keepNext/>
      <w:keepLines/>
      <w:widowControl w:val="0"/>
      <w:numPr>
        <w:numId w:val="7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4">
    <w:name w:val="Стиль2"/>
    <w:basedOn w:val="25"/>
    <w:rsid w:val="007B58A5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3">
    <w:name w:val="Стиль3"/>
    <w:basedOn w:val="26"/>
    <w:rsid w:val="007B58A5"/>
    <w:pPr>
      <w:widowControl w:val="0"/>
      <w:numPr>
        <w:ilvl w:val="2"/>
        <w:numId w:val="7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5">
    <w:name w:val="List Number 2"/>
    <w:basedOn w:val="a2"/>
    <w:rsid w:val="007B58A5"/>
    <w:pPr>
      <w:tabs>
        <w:tab w:val="num" w:pos="432"/>
      </w:tabs>
      <w:spacing w:after="0" w:line="240" w:lineRule="auto"/>
      <w:ind w:left="432" w:hanging="432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Body Text Indent 2"/>
    <w:basedOn w:val="a2"/>
    <w:link w:val="27"/>
    <w:rsid w:val="007B58A5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rsid w:val="007B58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7B58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rsid w:val="007B58A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6">
    <w:name w:val="Table Grid"/>
    <w:basedOn w:val="a4"/>
    <w:uiPriority w:val="59"/>
    <w:rsid w:val="007B58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auiue">
    <w:name w:val="Iau?iue"/>
    <w:rsid w:val="007B58A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6">
    <w:name w:val="заголовок 1"/>
    <w:basedOn w:val="a2"/>
    <w:next w:val="a2"/>
    <w:rsid w:val="007B58A5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Знак"/>
    <w:rsid w:val="007B58A5"/>
    <w:rPr>
      <w:sz w:val="24"/>
      <w:lang w:val="ru-RU" w:eastAsia="ru-RU" w:bidi="ar-SA"/>
    </w:rPr>
  </w:style>
  <w:style w:type="paragraph" w:customStyle="1" w:styleId="ConsTitle">
    <w:name w:val="ConsTitle"/>
    <w:rsid w:val="007B58A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8">
    <w:name w:val="footnote text"/>
    <w:basedOn w:val="a2"/>
    <w:link w:val="17"/>
    <w:semiHidden/>
    <w:rsid w:val="007B58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сноски Знак"/>
    <w:basedOn w:val="a3"/>
    <w:semiHidden/>
    <w:rsid w:val="007B58A5"/>
    <w:rPr>
      <w:sz w:val="20"/>
      <w:szCs w:val="20"/>
    </w:rPr>
  </w:style>
  <w:style w:type="character" w:styleId="afa">
    <w:name w:val="footnote reference"/>
    <w:semiHidden/>
    <w:rsid w:val="007B58A5"/>
    <w:rPr>
      <w:vertAlign w:val="superscript"/>
    </w:rPr>
  </w:style>
  <w:style w:type="paragraph" w:styleId="afb">
    <w:name w:val="caption"/>
    <w:basedOn w:val="a2"/>
    <w:next w:val="a2"/>
    <w:qFormat/>
    <w:rsid w:val="007B58A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c">
    <w:name w:val="Normal (Web)"/>
    <w:basedOn w:val="a2"/>
    <w:rsid w:val="007B58A5"/>
    <w:pPr>
      <w:spacing w:after="0" w:line="240" w:lineRule="auto"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ru-RU"/>
    </w:rPr>
  </w:style>
  <w:style w:type="table" w:styleId="28">
    <w:name w:val="Table 3D effects 2"/>
    <w:basedOn w:val="a4"/>
    <w:rsid w:val="007B58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0">
    <w:name w:val="Outline List 3"/>
    <w:aliases w:val="Раздел"/>
    <w:basedOn w:val="a5"/>
    <w:rsid w:val="007B58A5"/>
    <w:pPr>
      <w:numPr>
        <w:numId w:val="20"/>
      </w:numPr>
    </w:pPr>
  </w:style>
  <w:style w:type="table" w:styleId="35">
    <w:name w:val="Table 3D effects 3"/>
    <w:basedOn w:val="a4"/>
    <w:rsid w:val="007B58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Grid 2"/>
    <w:basedOn w:val="a4"/>
    <w:rsid w:val="007B58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d">
    <w:name w:val="Table Contemporary"/>
    <w:basedOn w:val="a4"/>
    <w:rsid w:val="007B58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4"/>
    <w:rsid w:val="007B58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4"/>
    <w:rsid w:val="007B58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Classic 2"/>
    <w:basedOn w:val="a4"/>
    <w:rsid w:val="007B58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e">
    <w:name w:val="FollowedHyperlink"/>
    <w:rsid w:val="007B58A5"/>
    <w:rPr>
      <w:color w:val="800080"/>
      <w:u w:val="single"/>
    </w:rPr>
  </w:style>
  <w:style w:type="paragraph" w:styleId="aff">
    <w:name w:val="endnote text"/>
    <w:basedOn w:val="a2"/>
    <w:link w:val="aff0"/>
    <w:rsid w:val="007B58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0">
    <w:name w:val="Текст концевой сноски Знак"/>
    <w:basedOn w:val="a3"/>
    <w:link w:val="aff"/>
    <w:rsid w:val="007B58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ndnote reference"/>
    <w:rsid w:val="007B58A5"/>
    <w:rPr>
      <w:vertAlign w:val="superscript"/>
    </w:rPr>
  </w:style>
  <w:style w:type="paragraph" w:customStyle="1" w:styleId="18">
    <w:name w:val="Без интервала1"/>
    <w:rsid w:val="007B58A5"/>
    <w:pPr>
      <w:suppressAutoHyphens/>
      <w:spacing w:after="0" w:line="100" w:lineRule="atLeast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customStyle="1" w:styleId="aff2">
    <w:name w:val="Заголовок"/>
    <w:basedOn w:val="a2"/>
    <w:next w:val="ab"/>
    <w:rsid w:val="007B58A5"/>
    <w:pPr>
      <w:keepNext/>
      <w:suppressAutoHyphens/>
      <w:spacing w:before="240" w:after="0" w:line="100" w:lineRule="atLeast"/>
      <w:jc w:val="center"/>
    </w:pPr>
    <w:rPr>
      <w:rFonts w:ascii="Times New Roman" w:eastAsia="Times New Roman" w:hAnsi="Times New Roman" w:cs="Times New Roman"/>
      <w:b/>
      <w:kern w:val="1"/>
      <w:sz w:val="24"/>
      <w:szCs w:val="20"/>
      <w:lang w:eastAsia="hi-IN" w:bidi="hi-IN"/>
    </w:rPr>
  </w:style>
  <w:style w:type="character" w:customStyle="1" w:styleId="17">
    <w:name w:val="Текст сноски Знак1"/>
    <w:basedOn w:val="a3"/>
    <w:link w:val="af8"/>
    <w:semiHidden/>
    <w:locked/>
    <w:rsid w:val="007B58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9">
    <w:name w:val="Основной текст Знак1"/>
    <w:locked/>
    <w:rsid w:val="007B58A5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1a">
    <w:name w:val="Текст выноски Знак1"/>
    <w:uiPriority w:val="99"/>
    <w:semiHidden/>
    <w:locked/>
    <w:rsid w:val="007B58A5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21">
    <w:name w:val="Основной текст с отступом 21"/>
    <w:basedOn w:val="a2"/>
    <w:rsid w:val="007B58A5"/>
    <w:pPr>
      <w:numPr>
        <w:numId w:val="9"/>
      </w:numPr>
      <w:tabs>
        <w:tab w:val="clear" w:pos="432"/>
      </w:tabs>
      <w:suppressAutoHyphens/>
      <w:spacing w:after="120" w:line="480" w:lineRule="auto"/>
      <w:ind w:left="283" w:firstLine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1z0">
    <w:name w:val="WW8Num1z0"/>
    <w:rsid w:val="007B58A5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3z0">
    <w:name w:val="WW8Num3z0"/>
    <w:rsid w:val="007B58A5"/>
    <w:rPr>
      <w:rFonts w:ascii="Wingdings" w:hAnsi="Wingdings" w:hint="default"/>
      <w:sz w:val="22"/>
      <w:szCs w:val="22"/>
    </w:rPr>
  </w:style>
  <w:style w:type="character" w:customStyle="1" w:styleId="WW8Num4z0">
    <w:name w:val="WW8Num4z0"/>
    <w:rsid w:val="007B58A5"/>
    <w:rPr>
      <w:rFonts w:ascii="Wingdings" w:hAnsi="Wingdings" w:hint="default"/>
      <w:sz w:val="22"/>
      <w:szCs w:val="22"/>
    </w:rPr>
  </w:style>
  <w:style w:type="character" w:customStyle="1" w:styleId="WW8Num5z0">
    <w:name w:val="WW8Num5z0"/>
    <w:rsid w:val="007B58A5"/>
    <w:rPr>
      <w:rFonts w:ascii="Wingdings" w:hAnsi="Wingdings" w:hint="default"/>
    </w:rPr>
  </w:style>
  <w:style w:type="character" w:customStyle="1" w:styleId="WW8Num8z0">
    <w:name w:val="WW8Num8z0"/>
    <w:rsid w:val="007B58A5"/>
    <w:rPr>
      <w:b w:val="0"/>
      <w:bCs w:val="0"/>
      <w:i w:val="0"/>
      <w:iCs w:val="0"/>
      <w:color w:val="auto"/>
      <w:sz w:val="22"/>
    </w:rPr>
  </w:style>
  <w:style w:type="character" w:customStyle="1" w:styleId="WW8Num10z0">
    <w:name w:val="WW8Num10z0"/>
    <w:rsid w:val="007B58A5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11z0">
    <w:name w:val="WW8Num11z0"/>
    <w:rsid w:val="007B58A5"/>
    <w:rPr>
      <w:rFonts w:ascii="Wingdings" w:hAnsi="Wingdings" w:hint="default"/>
      <w:sz w:val="24"/>
      <w:szCs w:val="24"/>
    </w:rPr>
  </w:style>
  <w:style w:type="character" w:customStyle="1" w:styleId="WW8Num11z1">
    <w:name w:val="WW8Num11z1"/>
    <w:rsid w:val="007B58A5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1z2">
    <w:name w:val="WW8Num11z2"/>
    <w:rsid w:val="007B58A5"/>
    <w:rPr>
      <w:rFonts w:ascii="Wingdings" w:hAnsi="Wingdings" w:hint="default"/>
    </w:rPr>
  </w:style>
  <w:style w:type="character" w:customStyle="1" w:styleId="WW8Num11z3">
    <w:name w:val="WW8Num11z3"/>
    <w:rsid w:val="007B58A5"/>
    <w:rPr>
      <w:rFonts w:ascii="Symbol" w:hAnsi="Symbol" w:hint="default"/>
    </w:rPr>
  </w:style>
  <w:style w:type="character" w:customStyle="1" w:styleId="WW8Num11z4">
    <w:name w:val="WW8Num11z4"/>
    <w:rsid w:val="007B58A5"/>
    <w:rPr>
      <w:rFonts w:ascii="Courier New" w:hAnsi="Courier New" w:cs="Courier New" w:hint="default"/>
    </w:rPr>
  </w:style>
  <w:style w:type="character" w:customStyle="1" w:styleId="WW8Num12z0">
    <w:name w:val="WW8Num12z0"/>
    <w:rsid w:val="007B58A5"/>
    <w:rPr>
      <w:b w:val="0"/>
      <w:bCs w:val="0"/>
      <w:i w:val="0"/>
      <w:iCs w:val="0"/>
      <w:color w:val="auto"/>
      <w:sz w:val="22"/>
    </w:rPr>
  </w:style>
  <w:style w:type="character" w:customStyle="1" w:styleId="WW8Num12z1">
    <w:name w:val="WW8Num12z1"/>
    <w:rsid w:val="007B58A5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5z0">
    <w:name w:val="WW8Num15z0"/>
    <w:rsid w:val="007B58A5"/>
    <w:rPr>
      <w:b w:val="0"/>
      <w:bCs w:val="0"/>
      <w:i w:val="0"/>
      <w:iCs w:val="0"/>
      <w:color w:val="auto"/>
      <w:sz w:val="22"/>
    </w:rPr>
  </w:style>
  <w:style w:type="character" w:customStyle="1" w:styleId="WW8Num15z3">
    <w:name w:val="WW8Num15z3"/>
    <w:rsid w:val="007B58A5"/>
    <w:rPr>
      <w:rFonts w:ascii="Symbol" w:hAnsi="Symbol" w:hint="default"/>
    </w:rPr>
  </w:style>
  <w:style w:type="character" w:customStyle="1" w:styleId="WW8Num15z4">
    <w:name w:val="WW8Num15z4"/>
    <w:rsid w:val="007B58A5"/>
    <w:rPr>
      <w:rFonts w:ascii="Courier New" w:hAnsi="Courier New" w:cs="Courier New" w:hint="default"/>
    </w:rPr>
  </w:style>
  <w:style w:type="character" w:customStyle="1" w:styleId="WW8Num16z0">
    <w:name w:val="WW8Num16z0"/>
    <w:rsid w:val="007B58A5"/>
    <w:rPr>
      <w:rFonts w:ascii="Wingdings" w:hAnsi="Wingdings" w:hint="default"/>
    </w:rPr>
  </w:style>
  <w:style w:type="character" w:customStyle="1" w:styleId="WW8Num17z0">
    <w:name w:val="WW8Num17z0"/>
    <w:rsid w:val="007B58A5"/>
    <w:rPr>
      <w:rFonts w:ascii="Wingdings" w:hAnsi="Wingdings" w:hint="default"/>
    </w:rPr>
  </w:style>
  <w:style w:type="character" w:customStyle="1" w:styleId="WW8Num18z0">
    <w:name w:val="WW8Num18z0"/>
    <w:rsid w:val="007B58A5"/>
    <w:rPr>
      <w:rFonts w:ascii="Symbol" w:hAnsi="Symbol" w:hint="default"/>
      <w:sz w:val="20"/>
    </w:rPr>
  </w:style>
  <w:style w:type="character" w:customStyle="1" w:styleId="Absatz-Standardschriftart">
    <w:name w:val="Absatz-Standardschriftart"/>
    <w:rsid w:val="007B58A5"/>
  </w:style>
  <w:style w:type="character" w:customStyle="1" w:styleId="53">
    <w:name w:val="Основной шрифт абзаца5"/>
    <w:rsid w:val="007B58A5"/>
  </w:style>
  <w:style w:type="character" w:customStyle="1" w:styleId="WW-Absatz-Standardschriftart">
    <w:name w:val="WW-Absatz-Standardschriftart"/>
    <w:rsid w:val="007B58A5"/>
  </w:style>
  <w:style w:type="character" w:customStyle="1" w:styleId="WW-Absatz-Standardschriftart1">
    <w:name w:val="WW-Absatz-Standardschriftart1"/>
    <w:rsid w:val="007B58A5"/>
  </w:style>
  <w:style w:type="character" w:customStyle="1" w:styleId="WW-Absatz-Standardschriftart11">
    <w:name w:val="WW-Absatz-Standardschriftart11"/>
    <w:rsid w:val="007B58A5"/>
  </w:style>
  <w:style w:type="character" w:customStyle="1" w:styleId="WW-Absatz-Standardschriftart111">
    <w:name w:val="WW-Absatz-Standardschriftart111"/>
    <w:rsid w:val="007B58A5"/>
  </w:style>
  <w:style w:type="character" w:customStyle="1" w:styleId="WW-Absatz-Standardschriftart1111">
    <w:name w:val="WW-Absatz-Standardschriftart1111"/>
    <w:rsid w:val="007B58A5"/>
  </w:style>
  <w:style w:type="character" w:customStyle="1" w:styleId="WW-Absatz-Standardschriftart11111">
    <w:name w:val="WW-Absatz-Standardschriftart11111"/>
    <w:rsid w:val="007B58A5"/>
  </w:style>
  <w:style w:type="character" w:customStyle="1" w:styleId="WW-Absatz-Standardschriftart111111">
    <w:name w:val="WW-Absatz-Standardschriftart111111"/>
    <w:rsid w:val="007B58A5"/>
  </w:style>
  <w:style w:type="character" w:customStyle="1" w:styleId="WW-Absatz-Standardschriftart1111111">
    <w:name w:val="WW-Absatz-Standardschriftart1111111"/>
    <w:rsid w:val="007B58A5"/>
  </w:style>
  <w:style w:type="character" w:customStyle="1" w:styleId="WW8Num16z1">
    <w:name w:val="WW8Num16z1"/>
    <w:rsid w:val="007B58A5"/>
    <w:rPr>
      <w:rFonts w:ascii="Wingdings" w:hAnsi="Wingdings" w:cs="Courier New" w:hint="default"/>
    </w:rPr>
  </w:style>
  <w:style w:type="character" w:customStyle="1" w:styleId="WW8Num16z2">
    <w:name w:val="WW8Num16z2"/>
    <w:rsid w:val="007B58A5"/>
    <w:rPr>
      <w:rFonts w:ascii="Wingdings" w:hAnsi="Wingdings" w:hint="default"/>
    </w:rPr>
  </w:style>
  <w:style w:type="character" w:customStyle="1" w:styleId="WW8Num17z1">
    <w:name w:val="WW8Num17z1"/>
    <w:rsid w:val="007B58A5"/>
    <w:rPr>
      <w:rFonts w:ascii="Courier New" w:hAnsi="Courier New" w:cs="Courier New" w:hint="default"/>
    </w:rPr>
  </w:style>
  <w:style w:type="character" w:customStyle="1" w:styleId="WW8Num17z2">
    <w:name w:val="WW8Num17z2"/>
    <w:rsid w:val="007B58A5"/>
    <w:rPr>
      <w:rFonts w:ascii="Wingdings" w:hAnsi="Wingdings" w:hint="default"/>
    </w:rPr>
  </w:style>
  <w:style w:type="character" w:customStyle="1" w:styleId="WW-Absatz-Standardschriftart11111111">
    <w:name w:val="WW-Absatz-Standardschriftart11111111"/>
    <w:rsid w:val="007B58A5"/>
  </w:style>
  <w:style w:type="character" w:customStyle="1" w:styleId="WW-Absatz-Standardschriftart111111111">
    <w:name w:val="WW-Absatz-Standardschriftart111111111"/>
    <w:rsid w:val="007B58A5"/>
  </w:style>
  <w:style w:type="character" w:customStyle="1" w:styleId="WW-Absatz-Standardschriftart1111111111">
    <w:name w:val="WW-Absatz-Standardschriftart1111111111"/>
    <w:rsid w:val="007B58A5"/>
  </w:style>
  <w:style w:type="character" w:customStyle="1" w:styleId="WW-Absatz-Standardschriftart11111111111">
    <w:name w:val="WW-Absatz-Standardschriftart11111111111"/>
    <w:rsid w:val="007B58A5"/>
  </w:style>
  <w:style w:type="character" w:customStyle="1" w:styleId="WW-Absatz-Standardschriftart111111111111">
    <w:name w:val="WW-Absatz-Standardschriftart111111111111"/>
    <w:rsid w:val="007B58A5"/>
  </w:style>
  <w:style w:type="character" w:customStyle="1" w:styleId="WW-Absatz-Standardschriftart1111111111111">
    <w:name w:val="WW-Absatz-Standardschriftart1111111111111"/>
    <w:rsid w:val="007B58A5"/>
  </w:style>
  <w:style w:type="character" w:customStyle="1" w:styleId="WW-Absatz-Standardschriftart11111111111111">
    <w:name w:val="WW-Absatz-Standardschriftart11111111111111"/>
    <w:rsid w:val="007B58A5"/>
  </w:style>
  <w:style w:type="character" w:customStyle="1" w:styleId="WW-Absatz-Standardschriftart111111111111111">
    <w:name w:val="WW-Absatz-Standardschriftart111111111111111"/>
    <w:rsid w:val="007B58A5"/>
  </w:style>
  <w:style w:type="character" w:customStyle="1" w:styleId="WW-Absatz-Standardschriftart1111111111111111">
    <w:name w:val="WW-Absatz-Standardschriftart1111111111111111"/>
    <w:rsid w:val="007B58A5"/>
  </w:style>
  <w:style w:type="character" w:customStyle="1" w:styleId="WW-Absatz-Standardschriftart11111111111111111">
    <w:name w:val="WW-Absatz-Standardschriftart11111111111111111"/>
    <w:rsid w:val="007B58A5"/>
  </w:style>
  <w:style w:type="character" w:customStyle="1" w:styleId="WW-Absatz-Standardschriftart111111111111111111">
    <w:name w:val="WW-Absatz-Standardschriftart111111111111111111"/>
    <w:rsid w:val="007B58A5"/>
  </w:style>
  <w:style w:type="character" w:customStyle="1" w:styleId="WW-Absatz-Standardschriftart1111111111111111111">
    <w:name w:val="WW-Absatz-Standardschriftart1111111111111111111"/>
    <w:rsid w:val="007B58A5"/>
  </w:style>
  <w:style w:type="character" w:customStyle="1" w:styleId="WW-Absatz-Standardschriftart11111111111111111111">
    <w:name w:val="WW-Absatz-Standardschriftart11111111111111111111"/>
    <w:rsid w:val="007B58A5"/>
  </w:style>
  <w:style w:type="character" w:customStyle="1" w:styleId="WW-Absatz-Standardschriftart111111111111111111111">
    <w:name w:val="WW-Absatz-Standardschriftart111111111111111111111"/>
    <w:rsid w:val="007B58A5"/>
  </w:style>
  <w:style w:type="character" w:customStyle="1" w:styleId="WW-Absatz-Standardschriftart1111111111111111111111">
    <w:name w:val="WW-Absatz-Standardschriftart1111111111111111111111"/>
    <w:rsid w:val="007B58A5"/>
  </w:style>
  <w:style w:type="character" w:customStyle="1" w:styleId="WW-Absatz-Standardschriftart11111111111111111111111">
    <w:name w:val="WW-Absatz-Standardschriftart11111111111111111111111"/>
    <w:rsid w:val="007B58A5"/>
  </w:style>
  <w:style w:type="character" w:customStyle="1" w:styleId="43">
    <w:name w:val="Основной шрифт абзаца4"/>
    <w:rsid w:val="007B58A5"/>
  </w:style>
  <w:style w:type="character" w:customStyle="1" w:styleId="WW-Absatz-Standardschriftart111111111111111111111111">
    <w:name w:val="WW-Absatz-Standardschriftart111111111111111111111111"/>
    <w:rsid w:val="007B58A5"/>
  </w:style>
  <w:style w:type="character" w:customStyle="1" w:styleId="WW-Absatz-Standardschriftart1111111111111111111111111">
    <w:name w:val="WW-Absatz-Standardschriftart1111111111111111111111111"/>
    <w:rsid w:val="007B58A5"/>
  </w:style>
  <w:style w:type="character" w:customStyle="1" w:styleId="WW-Absatz-Standardschriftart11111111111111111111111111">
    <w:name w:val="WW-Absatz-Standardschriftart11111111111111111111111111"/>
    <w:rsid w:val="007B58A5"/>
  </w:style>
  <w:style w:type="character" w:customStyle="1" w:styleId="WW8Num15z1">
    <w:name w:val="WW8Num15z1"/>
    <w:rsid w:val="007B58A5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36">
    <w:name w:val="Основной шрифт абзаца3"/>
    <w:rsid w:val="007B58A5"/>
  </w:style>
  <w:style w:type="character" w:customStyle="1" w:styleId="WW8Num12z2">
    <w:name w:val="WW8Num12z2"/>
    <w:rsid w:val="007B58A5"/>
    <w:rPr>
      <w:rFonts w:ascii="Wingdings" w:hAnsi="Wingdings" w:hint="default"/>
    </w:rPr>
  </w:style>
  <w:style w:type="character" w:customStyle="1" w:styleId="WW8Num12z3">
    <w:name w:val="WW8Num12z3"/>
    <w:rsid w:val="007B58A5"/>
    <w:rPr>
      <w:rFonts w:ascii="Symbol" w:hAnsi="Symbol" w:hint="default"/>
    </w:rPr>
  </w:style>
  <w:style w:type="character" w:customStyle="1" w:styleId="WW8Num12z4">
    <w:name w:val="WW8Num12z4"/>
    <w:rsid w:val="007B58A5"/>
    <w:rPr>
      <w:rFonts w:ascii="Courier New" w:hAnsi="Courier New" w:cs="Courier New" w:hint="default"/>
    </w:rPr>
  </w:style>
  <w:style w:type="character" w:customStyle="1" w:styleId="WW8Num13z0">
    <w:name w:val="WW8Num13z0"/>
    <w:rsid w:val="007B58A5"/>
    <w:rPr>
      <w:b w:val="0"/>
      <w:bCs w:val="0"/>
      <w:i w:val="0"/>
      <w:iCs w:val="0"/>
      <w:color w:val="auto"/>
      <w:sz w:val="22"/>
    </w:rPr>
  </w:style>
  <w:style w:type="character" w:customStyle="1" w:styleId="WW8Num13z1">
    <w:name w:val="WW8Num13z1"/>
    <w:rsid w:val="007B58A5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6z3">
    <w:name w:val="WW8Num16z3"/>
    <w:rsid w:val="007B58A5"/>
    <w:rPr>
      <w:rFonts w:ascii="Symbol" w:hAnsi="Symbol" w:hint="default"/>
    </w:rPr>
  </w:style>
  <w:style w:type="character" w:customStyle="1" w:styleId="WW8Num16z4">
    <w:name w:val="WW8Num16z4"/>
    <w:rsid w:val="007B58A5"/>
    <w:rPr>
      <w:rFonts w:ascii="Courier New" w:hAnsi="Courier New" w:cs="Courier New" w:hint="default"/>
    </w:rPr>
  </w:style>
  <w:style w:type="character" w:customStyle="1" w:styleId="WW8Num18z1">
    <w:name w:val="WW8Num18z1"/>
    <w:rsid w:val="007B58A5"/>
    <w:rPr>
      <w:rFonts w:ascii="Courier New" w:hAnsi="Courier New" w:cs="Courier New" w:hint="default"/>
      <w:sz w:val="20"/>
    </w:rPr>
  </w:style>
  <w:style w:type="character" w:customStyle="1" w:styleId="WW8Num18z2">
    <w:name w:val="WW8Num18z2"/>
    <w:rsid w:val="007B58A5"/>
    <w:rPr>
      <w:rFonts w:ascii="Wingdings" w:hAnsi="Wingdings" w:hint="default"/>
      <w:sz w:val="20"/>
    </w:rPr>
  </w:style>
  <w:style w:type="character" w:customStyle="1" w:styleId="WW8Num19z0">
    <w:name w:val="WW8Num19z0"/>
    <w:rsid w:val="007B58A5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19z1">
    <w:name w:val="WW8Num19z1"/>
    <w:rsid w:val="007B58A5"/>
    <w:rPr>
      <w:rFonts w:ascii="Courier New" w:hAnsi="Courier New" w:cs="Courier New" w:hint="default"/>
    </w:rPr>
  </w:style>
  <w:style w:type="character" w:customStyle="1" w:styleId="WW8Num19z2">
    <w:name w:val="WW8Num19z2"/>
    <w:rsid w:val="007B58A5"/>
    <w:rPr>
      <w:rFonts w:ascii="Wingdings" w:hAnsi="Wingdings" w:hint="default"/>
    </w:rPr>
  </w:style>
  <w:style w:type="character" w:customStyle="1" w:styleId="2b">
    <w:name w:val="Основной шрифт абзаца2"/>
    <w:rsid w:val="007B58A5"/>
  </w:style>
  <w:style w:type="character" w:customStyle="1" w:styleId="WW-Absatz-Standardschriftart111111111111111111111111111">
    <w:name w:val="WW-Absatz-Standardschriftart111111111111111111111111111"/>
    <w:rsid w:val="007B58A5"/>
  </w:style>
  <w:style w:type="character" w:customStyle="1" w:styleId="WW-Absatz-Standardschriftart1111111111111111111111111111">
    <w:name w:val="WW-Absatz-Standardschriftart1111111111111111111111111111"/>
    <w:rsid w:val="007B58A5"/>
  </w:style>
  <w:style w:type="character" w:customStyle="1" w:styleId="WW-Absatz-Standardschriftart11111111111111111111111111111">
    <w:name w:val="WW-Absatz-Standardschriftart11111111111111111111111111111"/>
    <w:rsid w:val="007B58A5"/>
  </w:style>
  <w:style w:type="character" w:customStyle="1" w:styleId="WW-Absatz-Standardschriftart111111111111111111111111111111">
    <w:name w:val="WW-Absatz-Standardschriftart111111111111111111111111111111"/>
    <w:rsid w:val="007B58A5"/>
  </w:style>
  <w:style w:type="character" w:customStyle="1" w:styleId="WW-Absatz-Standardschriftart1111111111111111111111111111111">
    <w:name w:val="WW-Absatz-Standardschriftart1111111111111111111111111111111"/>
    <w:rsid w:val="007B58A5"/>
  </w:style>
  <w:style w:type="character" w:customStyle="1" w:styleId="WW8Num17z3">
    <w:name w:val="WW8Num17z3"/>
    <w:rsid w:val="007B58A5"/>
    <w:rPr>
      <w:rFonts w:ascii="Symbol" w:hAnsi="Symbol" w:hint="default"/>
    </w:rPr>
  </w:style>
  <w:style w:type="character" w:customStyle="1" w:styleId="WW8Num17z4">
    <w:name w:val="WW8Num17z4"/>
    <w:rsid w:val="007B58A5"/>
    <w:rPr>
      <w:rFonts w:ascii="Courier New" w:hAnsi="Courier New" w:cs="Courier New" w:hint="default"/>
    </w:rPr>
  </w:style>
  <w:style w:type="character" w:customStyle="1" w:styleId="WW-Absatz-Standardschriftart11111111111111111111111111111111">
    <w:name w:val="WW-Absatz-Standardschriftart11111111111111111111111111111111"/>
    <w:rsid w:val="007B58A5"/>
  </w:style>
  <w:style w:type="character" w:customStyle="1" w:styleId="WW8Num14z0">
    <w:name w:val="WW8Num14z0"/>
    <w:rsid w:val="007B58A5"/>
    <w:rPr>
      <w:b w:val="0"/>
      <w:bCs w:val="0"/>
      <w:i w:val="0"/>
      <w:iCs w:val="0"/>
      <w:color w:val="auto"/>
      <w:sz w:val="22"/>
    </w:rPr>
  </w:style>
  <w:style w:type="character" w:customStyle="1" w:styleId="WW8Num14z1">
    <w:name w:val="WW8Num14z1"/>
    <w:rsid w:val="007B58A5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4z2">
    <w:name w:val="WW8Num14z2"/>
    <w:rsid w:val="007B58A5"/>
    <w:rPr>
      <w:rFonts w:ascii="Wingdings" w:hAnsi="Wingdings" w:hint="default"/>
    </w:rPr>
  </w:style>
  <w:style w:type="character" w:customStyle="1" w:styleId="WW8Num14z3">
    <w:name w:val="WW8Num14z3"/>
    <w:rsid w:val="007B58A5"/>
    <w:rPr>
      <w:rFonts w:ascii="Symbol" w:hAnsi="Symbol" w:hint="default"/>
    </w:rPr>
  </w:style>
  <w:style w:type="character" w:customStyle="1" w:styleId="WW8Num14z4">
    <w:name w:val="WW8Num14z4"/>
    <w:rsid w:val="007B58A5"/>
    <w:rPr>
      <w:rFonts w:ascii="Courier New" w:hAnsi="Courier New" w:cs="Courier New" w:hint="default"/>
    </w:rPr>
  </w:style>
  <w:style w:type="character" w:customStyle="1" w:styleId="WW8Num19z3">
    <w:name w:val="WW8Num19z3"/>
    <w:rsid w:val="007B58A5"/>
    <w:rPr>
      <w:rFonts w:ascii="Symbol" w:hAnsi="Symbol" w:hint="default"/>
    </w:rPr>
  </w:style>
  <w:style w:type="character" w:customStyle="1" w:styleId="WW8Num19z4">
    <w:name w:val="WW8Num19z4"/>
    <w:rsid w:val="007B58A5"/>
    <w:rPr>
      <w:rFonts w:ascii="Courier New" w:hAnsi="Courier New" w:cs="Courier New" w:hint="default"/>
    </w:rPr>
  </w:style>
  <w:style w:type="character" w:customStyle="1" w:styleId="WW-Absatz-Standardschriftart111111111111111111111111111111111">
    <w:name w:val="WW-Absatz-Standardschriftart111111111111111111111111111111111"/>
    <w:rsid w:val="007B58A5"/>
  </w:style>
  <w:style w:type="character" w:customStyle="1" w:styleId="WW-Absatz-Standardschriftart1111111111111111111111111111111111">
    <w:name w:val="WW-Absatz-Standardschriftart1111111111111111111111111111111111"/>
    <w:rsid w:val="007B58A5"/>
  </w:style>
  <w:style w:type="character" w:customStyle="1" w:styleId="WW-Absatz-Standardschriftart11111111111111111111111111111111111">
    <w:name w:val="WW-Absatz-Standardschriftart11111111111111111111111111111111111"/>
    <w:rsid w:val="007B58A5"/>
  </w:style>
  <w:style w:type="character" w:customStyle="1" w:styleId="WW-Absatz-Standardschriftart111111111111111111111111111111111111">
    <w:name w:val="WW-Absatz-Standardschriftart111111111111111111111111111111111111"/>
    <w:rsid w:val="007B58A5"/>
  </w:style>
  <w:style w:type="character" w:customStyle="1" w:styleId="WW-Absatz-Standardschriftart1111111111111111111111111111111111111">
    <w:name w:val="WW-Absatz-Standardschriftart1111111111111111111111111111111111111"/>
    <w:rsid w:val="007B58A5"/>
  </w:style>
  <w:style w:type="character" w:customStyle="1" w:styleId="WW-Absatz-Standardschriftart11111111111111111111111111111111111111">
    <w:name w:val="WW-Absatz-Standardschriftart11111111111111111111111111111111111111"/>
    <w:rsid w:val="007B58A5"/>
  </w:style>
  <w:style w:type="character" w:customStyle="1" w:styleId="WW-Absatz-Standardschriftart111111111111111111111111111111111111111">
    <w:name w:val="WW-Absatz-Standardschriftart111111111111111111111111111111111111111"/>
    <w:rsid w:val="007B58A5"/>
  </w:style>
  <w:style w:type="character" w:customStyle="1" w:styleId="WW-Absatz-Standardschriftart1111111111111111111111111111111111111111">
    <w:name w:val="WW-Absatz-Standardschriftart1111111111111111111111111111111111111111"/>
    <w:rsid w:val="007B58A5"/>
  </w:style>
  <w:style w:type="character" w:customStyle="1" w:styleId="WW-Absatz-Standardschriftart11111111111111111111111111111111111111111">
    <w:name w:val="WW-Absatz-Standardschriftart11111111111111111111111111111111111111111"/>
    <w:rsid w:val="007B58A5"/>
  </w:style>
  <w:style w:type="character" w:customStyle="1" w:styleId="WW8Num1z1">
    <w:name w:val="WW8Num1z1"/>
    <w:rsid w:val="007B58A5"/>
    <w:rPr>
      <w:rFonts w:ascii="Courier New" w:hAnsi="Courier New" w:cs="Courier New" w:hint="default"/>
    </w:rPr>
  </w:style>
  <w:style w:type="character" w:customStyle="1" w:styleId="WW8Num1z2">
    <w:name w:val="WW8Num1z2"/>
    <w:rsid w:val="007B58A5"/>
    <w:rPr>
      <w:rFonts w:ascii="Wingdings" w:hAnsi="Wingdings" w:hint="default"/>
    </w:rPr>
  </w:style>
  <w:style w:type="character" w:customStyle="1" w:styleId="WW8Num1z3">
    <w:name w:val="WW8Num1z3"/>
    <w:rsid w:val="007B58A5"/>
    <w:rPr>
      <w:rFonts w:ascii="Symbol" w:hAnsi="Symbol" w:hint="default"/>
    </w:rPr>
  </w:style>
  <w:style w:type="character" w:customStyle="1" w:styleId="WW8Num2z0">
    <w:name w:val="WW8Num2z0"/>
    <w:rsid w:val="007B58A5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2z1">
    <w:name w:val="WW8Num2z1"/>
    <w:rsid w:val="007B58A5"/>
    <w:rPr>
      <w:rFonts w:ascii="Courier New" w:hAnsi="Courier New" w:cs="Courier New" w:hint="default"/>
    </w:rPr>
  </w:style>
  <w:style w:type="character" w:customStyle="1" w:styleId="WW8Num2z2">
    <w:name w:val="WW8Num2z2"/>
    <w:rsid w:val="007B58A5"/>
    <w:rPr>
      <w:rFonts w:ascii="Wingdings" w:hAnsi="Wingdings" w:hint="default"/>
    </w:rPr>
  </w:style>
  <w:style w:type="character" w:customStyle="1" w:styleId="WW8Num2z3">
    <w:name w:val="WW8Num2z3"/>
    <w:rsid w:val="007B58A5"/>
    <w:rPr>
      <w:rFonts w:ascii="Symbol" w:hAnsi="Symbol" w:hint="default"/>
    </w:rPr>
  </w:style>
  <w:style w:type="character" w:customStyle="1" w:styleId="WW8Num4z1">
    <w:name w:val="WW8Num4z1"/>
    <w:rsid w:val="007B58A5"/>
    <w:rPr>
      <w:sz w:val="22"/>
      <w:szCs w:val="22"/>
    </w:rPr>
  </w:style>
  <w:style w:type="character" w:customStyle="1" w:styleId="WW8Num4z2">
    <w:name w:val="WW8Num4z2"/>
    <w:rsid w:val="007B58A5"/>
    <w:rPr>
      <w:rFonts w:ascii="Wingdings" w:hAnsi="Wingdings" w:hint="default"/>
    </w:rPr>
  </w:style>
  <w:style w:type="character" w:customStyle="1" w:styleId="WW8Num4z3">
    <w:name w:val="WW8Num4z3"/>
    <w:rsid w:val="007B58A5"/>
    <w:rPr>
      <w:rFonts w:ascii="Symbol" w:hAnsi="Symbol" w:hint="default"/>
    </w:rPr>
  </w:style>
  <w:style w:type="character" w:customStyle="1" w:styleId="WW8Num4z4">
    <w:name w:val="WW8Num4z4"/>
    <w:rsid w:val="007B58A5"/>
    <w:rPr>
      <w:rFonts w:ascii="Courier New" w:hAnsi="Courier New" w:cs="Courier New" w:hint="default"/>
    </w:rPr>
  </w:style>
  <w:style w:type="character" w:customStyle="1" w:styleId="WW8Num5z1">
    <w:name w:val="WW8Num5z1"/>
    <w:rsid w:val="007B58A5"/>
    <w:rPr>
      <w:rFonts w:ascii="Courier New" w:hAnsi="Courier New" w:cs="Courier New" w:hint="default"/>
    </w:rPr>
  </w:style>
  <w:style w:type="character" w:customStyle="1" w:styleId="WW8Num5z3">
    <w:name w:val="WW8Num5z3"/>
    <w:rsid w:val="007B58A5"/>
    <w:rPr>
      <w:rFonts w:ascii="Symbol" w:hAnsi="Symbol" w:hint="default"/>
    </w:rPr>
  </w:style>
  <w:style w:type="character" w:customStyle="1" w:styleId="WW8Num6z0">
    <w:name w:val="WW8Num6z0"/>
    <w:rsid w:val="007B58A5"/>
    <w:rPr>
      <w:rFonts w:ascii="Wingdings" w:hAnsi="Wingdings" w:hint="default"/>
      <w:sz w:val="24"/>
      <w:szCs w:val="24"/>
    </w:rPr>
  </w:style>
  <w:style w:type="character" w:customStyle="1" w:styleId="WW8Num6z1">
    <w:name w:val="WW8Num6z1"/>
    <w:rsid w:val="007B58A5"/>
    <w:rPr>
      <w:sz w:val="24"/>
      <w:szCs w:val="24"/>
    </w:rPr>
  </w:style>
  <w:style w:type="character" w:customStyle="1" w:styleId="WW8Num6z2">
    <w:name w:val="WW8Num6z2"/>
    <w:rsid w:val="007B58A5"/>
    <w:rPr>
      <w:rFonts w:ascii="Wingdings" w:hAnsi="Wingdings" w:hint="default"/>
    </w:rPr>
  </w:style>
  <w:style w:type="character" w:customStyle="1" w:styleId="WW8Num6z3">
    <w:name w:val="WW8Num6z3"/>
    <w:rsid w:val="007B58A5"/>
    <w:rPr>
      <w:rFonts w:ascii="Symbol" w:hAnsi="Symbol" w:hint="default"/>
    </w:rPr>
  </w:style>
  <w:style w:type="character" w:customStyle="1" w:styleId="WW8Num6z4">
    <w:name w:val="WW8Num6z4"/>
    <w:rsid w:val="007B58A5"/>
    <w:rPr>
      <w:rFonts w:ascii="Courier New" w:hAnsi="Courier New" w:cs="Courier New" w:hint="default"/>
    </w:rPr>
  </w:style>
  <w:style w:type="character" w:customStyle="1" w:styleId="WW8Num7z0">
    <w:name w:val="WW8Num7z0"/>
    <w:rsid w:val="007B58A5"/>
    <w:rPr>
      <w:rFonts w:ascii="Wingdings" w:hAnsi="Wingdings" w:hint="default"/>
      <w:sz w:val="22"/>
      <w:szCs w:val="22"/>
    </w:rPr>
  </w:style>
  <w:style w:type="character" w:customStyle="1" w:styleId="WW8Num7z1">
    <w:name w:val="WW8Num7z1"/>
    <w:rsid w:val="007B58A5"/>
    <w:rPr>
      <w:rFonts w:ascii="Courier New" w:hAnsi="Courier New" w:cs="Courier New" w:hint="default"/>
    </w:rPr>
  </w:style>
  <w:style w:type="character" w:customStyle="1" w:styleId="WW8Num7z2">
    <w:name w:val="WW8Num7z2"/>
    <w:rsid w:val="007B58A5"/>
    <w:rPr>
      <w:rFonts w:ascii="Wingdings" w:hAnsi="Wingdings" w:hint="default"/>
    </w:rPr>
  </w:style>
  <w:style w:type="character" w:customStyle="1" w:styleId="WW8Num7z3">
    <w:name w:val="WW8Num7z3"/>
    <w:rsid w:val="007B58A5"/>
    <w:rPr>
      <w:rFonts w:ascii="Symbol" w:hAnsi="Symbol" w:hint="default"/>
    </w:rPr>
  </w:style>
  <w:style w:type="character" w:customStyle="1" w:styleId="WW8Num20z0">
    <w:name w:val="WW8Num20z0"/>
    <w:rsid w:val="007B58A5"/>
    <w:rPr>
      <w:rFonts w:ascii="Wingdings" w:hAnsi="Wingdings" w:hint="default"/>
      <w:sz w:val="24"/>
      <w:szCs w:val="24"/>
    </w:rPr>
  </w:style>
  <w:style w:type="character" w:customStyle="1" w:styleId="WW8Num20z1">
    <w:name w:val="WW8Num20z1"/>
    <w:rsid w:val="007B58A5"/>
    <w:rPr>
      <w:rFonts w:ascii="Courier New" w:hAnsi="Courier New" w:cs="Courier New" w:hint="default"/>
    </w:rPr>
  </w:style>
  <w:style w:type="character" w:customStyle="1" w:styleId="WW8Num20z2">
    <w:name w:val="WW8Num20z2"/>
    <w:rsid w:val="007B58A5"/>
    <w:rPr>
      <w:rFonts w:ascii="Wingdings" w:hAnsi="Wingdings" w:hint="default"/>
    </w:rPr>
  </w:style>
  <w:style w:type="character" w:customStyle="1" w:styleId="WW8Num20z3">
    <w:name w:val="WW8Num20z3"/>
    <w:rsid w:val="007B58A5"/>
    <w:rPr>
      <w:rFonts w:ascii="Symbol" w:hAnsi="Symbol" w:hint="default"/>
    </w:rPr>
  </w:style>
  <w:style w:type="character" w:customStyle="1" w:styleId="WW8Num22z0">
    <w:name w:val="WW8Num22z0"/>
    <w:rsid w:val="007B58A5"/>
    <w:rPr>
      <w:rFonts w:ascii="Wingdings" w:hAnsi="Wingdings" w:hint="default"/>
    </w:rPr>
  </w:style>
  <w:style w:type="character" w:customStyle="1" w:styleId="WW8Num22z1">
    <w:name w:val="WW8Num22z1"/>
    <w:rsid w:val="007B58A5"/>
    <w:rPr>
      <w:rFonts w:ascii="Courier New" w:hAnsi="Courier New" w:cs="Courier New" w:hint="default"/>
    </w:rPr>
  </w:style>
  <w:style w:type="character" w:customStyle="1" w:styleId="WW8Num22z3">
    <w:name w:val="WW8Num22z3"/>
    <w:rsid w:val="007B58A5"/>
    <w:rPr>
      <w:rFonts w:ascii="Symbol" w:hAnsi="Symbol" w:hint="default"/>
    </w:rPr>
  </w:style>
  <w:style w:type="character" w:customStyle="1" w:styleId="WW8Num23z0">
    <w:name w:val="WW8Num23z0"/>
    <w:rsid w:val="007B58A5"/>
    <w:rPr>
      <w:b w:val="0"/>
      <w:bCs w:val="0"/>
      <w:i w:val="0"/>
      <w:iCs w:val="0"/>
    </w:rPr>
  </w:style>
  <w:style w:type="character" w:customStyle="1" w:styleId="WW8Num25z0">
    <w:name w:val="WW8Num25z0"/>
    <w:rsid w:val="007B58A5"/>
    <w:rPr>
      <w:rFonts w:ascii="Wingdings" w:hAnsi="Wingdings" w:hint="default"/>
    </w:rPr>
  </w:style>
  <w:style w:type="character" w:customStyle="1" w:styleId="WW8Num25z1">
    <w:name w:val="WW8Num25z1"/>
    <w:rsid w:val="007B58A5"/>
    <w:rPr>
      <w:rFonts w:ascii="Courier New" w:hAnsi="Courier New" w:cs="Courier New" w:hint="default"/>
    </w:rPr>
  </w:style>
  <w:style w:type="character" w:customStyle="1" w:styleId="WW8Num25z3">
    <w:name w:val="WW8Num25z3"/>
    <w:rsid w:val="007B58A5"/>
    <w:rPr>
      <w:rFonts w:ascii="Symbol" w:hAnsi="Symbol" w:hint="default"/>
    </w:rPr>
  </w:style>
  <w:style w:type="character" w:customStyle="1" w:styleId="WW8Num26z0">
    <w:name w:val="WW8Num26z0"/>
    <w:rsid w:val="007B58A5"/>
    <w:rPr>
      <w:rFonts w:ascii="Wingdings" w:hAnsi="Wingdings" w:hint="default"/>
    </w:rPr>
  </w:style>
  <w:style w:type="character" w:customStyle="1" w:styleId="WW8Num26z1">
    <w:name w:val="WW8Num26z1"/>
    <w:rsid w:val="007B58A5"/>
    <w:rPr>
      <w:rFonts w:ascii="Courier New" w:hAnsi="Courier New" w:cs="Courier New" w:hint="default"/>
    </w:rPr>
  </w:style>
  <w:style w:type="character" w:customStyle="1" w:styleId="WW8Num26z3">
    <w:name w:val="WW8Num26z3"/>
    <w:rsid w:val="007B58A5"/>
    <w:rPr>
      <w:rFonts w:ascii="Symbol" w:hAnsi="Symbol" w:hint="default"/>
    </w:rPr>
  </w:style>
  <w:style w:type="character" w:customStyle="1" w:styleId="WW8Num27z0">
    <w:name w:val="WW8Num27z0"/>
    <w:rsid w:val="007B58A5"/>
    <w:rPr>
      <w:rFonts w:ascii="Symbol" w:hAnsi="Symbol" w:hint="default"/>
      <w:sz w:val="18"/>
    </w:rPr>
  </w:style>
  <w:style w:type="character" w:customStyle="1" w:styleId="WW8Num27z1">
    <w:name w:val="WW8Num27z1"/>
    <w:rsid w:val="007B58A5"/>
    <w:rPr>
      <w:rFonts w:ascii="Wingdings" w:hAnsi="Wingdings" w:hint="default"/>
      <w:sz w:val="18"/>
    </w:rPr>
  </w:style>
  <w:style w:type="character" w:customStyle="1" w:styleId="WW8Num27z2">
    <w:name w:val="WW8Num27z2"/>
    <w:rsid w:val="007B58A5"/>
    <w:rPr>
      <w:rFonts w:ascii="Wingdings" w:hAnsi="Wingdings" w:hint="default"/>
    </w:rPr>
  </w:style>
  <w:style w:type="character" w:customStyle="1" w:styleId="WW8Num27z3">
    <w:name w:val="WW8Num27z3"/>
    <w:rsid w:val="007B58A5"/>
    <w:rPr>
      <w:rFonts w:ascii="Symbol" w:hAnsi="Symbol" w:hint="default"/>
    </w:rPr>
  </w:style>
  <w:style w:type="character" w:customStyle="1" w:styleId="WW8Num27z4">
    <w:name w:val="WW8Num27z4"/>
    <w:rsid w:val="007B58A5"/>
    <w:rPr>
      <w:rFonts w:ascii="Courier New" w:hAnsi="Courier New" w:cs="Courier New" w:hint="default"/>
    </w:rPr>
  </w:style>
  <w:style w:type="character" w:customStyle="1" w:styleId="WW8Num28z0">
    <w:name w:val="WW8Num28z0"/>
    <w:rsid w:val="007B58A5"/>
    <w:rPr>
      <w:rFonts w:ascii="Times New Roman" w:hAnsi="Times New Roman" w:cs="Times New Roman" w:hint="default"/>
      <w:b/>
      <w:bCs w:val="0"/>
      <w:i w:val="0"/>
      <w:iCs w:val="0"/>
      <w:strike w:val="0"/>
      <w:dstrike w:val="0"/>
      <w:sz w:val="28"/>
      <w:u w:val="none"/>
      <w:effect w:val="none"/>
    </w:rPr>
  </w:style>
  <w:style w:type="character" w:customStyle="1" w:styleId="WW8Num29z0">
    <w:name w:val="WW8Num29z0"/>
    <w:rsid w:val="007B58A5"/>
    <w:rPr>
      <w:b w:val="0"/>
      <w:bCs w:val="0"/>
      <w:i w:val="0"/>
      <w:iCs w:val="0"/>
      <w:color w:val="auto"/>
      <w:sz w:val="22"/>
    </w:rPr>
  </w:style>
  <w:style w:type="character" w:customStyle="1" w:styleId="WW8Num29z1">
    <w:name w:val="WW8Num29z1"/>
    <w:rsid w:val="007B58A5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31z0">
    <w:name w:val="WW8Num31z0"/>
    <w:rsid w:val="007B58A5"/>
    <w:rPr>
      <w:rFonts w:ascii="Wingdings" w:hAnsi="Wingdings" w:hint="default"/>
      <w:sz w:val="24"/>
      <w:szCs w:val="24"/>
    </w:rPr>
  </w:style>
  <w:style w:type="character" w:customStyle="1" w:styleId="WW8Num31z1">
    <w:name w:val="WW8Num31z1"/>
    <w:rsid w:val="007B58A5"/>
    <w:rPr>
      <w:rFonts w:ascii="Courier New" w:hAnsi="Courier New" w:cs="Courier New" w:hint="default"/>
    </w:rPr>
  </w:style>
  <w:style w:type="character" w:customStyle="1" w:styleId="WW8Num31z2">
    <w:name w:val="WW8Num31z2"/>
    <w:rsid w:val="007B58A5"/>
    <w:rPr>
      <w:rFonts w:ascii="Wingdings" w:hAnsi="Wingdings" w:hint="default"/>
    </w:rPr>
  </w:style>
  <w:style w:type="character" w:customStyle="1" w:styleId="WW8Num31z3">
    <w:name w:val="WW8Num31z3"/>
    <w:rsid w:val="007B58A5"/>
    <w:rPr>
      <w:rFonts w:ascii="Symbol" w:hAnsi="Symbol" w:hint="default"/>
    </w:rPr>
  </w:style>
  <w:style w:type="character" w:customStyle="1" w:styleId="WW8Num32z0">
    <w:name w:val="WW8Num32z0"/>
    <w:rsid w:val="007B58A5"/>
    <w:rPr>
      <w:rFonts w:ascii="Wingdings" w:hAnsi="Wingdings" w:hint="default"/>
    </w:rPr>
  </w:style>
  <w:style w:type="character" w:customStyle="1" w:styleId="WW8Num32z1">
    <w:name w:val="WW8Num32z1"/>
    <w:rsid w:val="007B58A5"/>
    <w:rPr>
      <w:rFonts w:ascii="Courier New" w:hAnsi="Courier New" w:cs="Courier New" w:hint="default"/>
    </w:rPr>
  </w:style>
  <w:style w:type="character" w:customStyle="1" w:styleId="WW8Num32z3">
    <w:name w:val="WW8Num32z3"/>
    <w:rsid w:val="007B58A5"/>
    <w:rPr>
      <w:rFonts w:ascii="Symbol" w:hAnsi="Symbol" w:hint="default"/>
    </w:rPr>
  </w:style>
  <w:style w:type="character" w:customStyle="1" w:styleId="WW8Num33z0">
    <w:name w:val="WW8Num33z0"/>
    <w:rsid w:val="007B58A5"/>
    <w:rPr>
      <w:rFonts w:ascii="Wingdings" w:hAnsi="Wingdings" w:hint="default"/>
      <w:b w:val="0"/>
      <w:bCs w:val="0"/>
      <w:i w:val="0"/>
      <w:iCs w:val="0"/>
    </w:rPr>
  </w:style>
  <w:style w:type="character" w:customStyle="1" w:styleId="WW8Num33z2">
    <w:name w:val="WW8Num33z2"/>
    <w:rsid w:val="007B58A5"/>
    <w:rPr>
      <w:rFonts w:ascii="Wingdings" w:hAnsi="Wingdings" w:hint="default"/>
    </w:rPr>
  </w:style>
  <w:style w:type="character" w:customStyle="1" w:styleId="WW8Num33z3">
    <w:name w:val="WW8Num33z3"/>
    <w:rsid w:val="007B58A5"/>
    <w:rPr>
      <w:rFonts w:ascii="Symbol" w:hAnsi="Symbol" w:hint="default"/>
    </w:rPr>
  </w:style>
  <w:style w:type="character" w:customStyle="1" w:styleId="WW8Num33z4">
    <w:name w:val="WW8Num33z4"/>
    <w:rsid w:val="007B58A5"/>
    <w:rPr>
      <w:rFonts w:ascii="Courier New" w:hAnsi="Courier New" w:cs="Courier New" w:hint="default"/>
    </w:rPr>
  </w:style>
  <w:style w:type="character" w:customStyle="1" w:styleId="WW8Num34z0">
    <w:name w:val="WW8Num34z0"/>
    <w:rsid w:val="007B58A5"/>
    <w:rPr>
      <w:b w:val="0"/>
      <w:bCs w:val="0"/>
      <w:i w:val="0"/>
      <w:iCs w:val="0"/>
      <w:color w:val="auto"/>
      <w:sz w:val="22"/>
    </w:rPr>
  </w:style>
  <w:style w:type="character" w:customStyle="1" w:styleId="WW8Num36z0">
    <w:name w:val="WW8Num36z0"/>
    <w:rsid w:val="007B58A5"/>
    <w:rPr>
      <w:rFonts w:ascii="Wingdings" w:hAnsi="Wingdings" w:hint="default"/>
    </w:rPr>
  </w:style>
  <w:style w:type="character" w:customStyle="1" w:styleId="WW8Num36z1">
    <w:name w:val="WW8Num36z1"/>
    <w:rsid w:val="007B58A5"/>
    <w:rPr>
      <w:rFonts w:ascii="Courier New" w:hAnsi="Courier New" w:cs="Courier New" w:hint="default"/>
    </w:rPr>
  </w:style>
  <w:style w:type="character" w:customStyle="1" w:styleId="WW8Num36z3">
    <w:name w:val="WW8Num36z3"/>
    <w:rsid w:val="007B58A5"/>
    <w:rPr>
      <w:rFonts w:ascii="Symbol" w:hAnsi="Symbol" w:hint="default"/>
    </w:rPr>
  </w:style>
  <w:style w:type="character" w:customStyle="1" w:styleId="WW8Num37z0">
    <w:name w:val="WW8Num37z0"/>
    <w:rsid w:val="007B58A5"/>
    <w:rPr>
      <w:b w:val="0"/>
      <w:bCs w:val="0"/>
      <w:i w:val="0"/>
      <w:iCs w:val="0"/>
      <w:color w:val="auto"/>
      <w:sz w:val="22"/>
    </w:rPr>
  </w:style>
  <w:style w:type="character" w:customStyle="1" w:styleId="WW8Num39z0">
    <w:name w:val="WW8Num39z0"/>
    <w:rsid w:val="007B58A5"/>
    <w:rPr>
      <w:rFonts w:ascii="Wingdings" w:hAnsi="Wingdings" w:hint="default"/>
    </w:rPr>
  </w:style>
  <w:style w:type="character" w:customStyle="1" w:styleId="WW8Num39z1">
    <w:name w:val="WW8Num39z1"/>
    <w:rsid w:val="007B58A5"/>
    <w:rPr>
      <w:rFonts w:ascii="Wingdings" w:hAnsi="Wingdings" w:hint="default"/>
      <w:b w:val="0"/>
      <w:bCs w:val="0"/>
      <w:i w:val="0"/>
      <w:iCs w:val="0"/>
    </w:rPr>
  </w:style>
  <w:style w:type="character" w:customStyle="1" w:styleId="WW8Num39z3">
    <w:name w:val="WW8Num39z3"/>
    <w:rsid w:val="007B58A5"/>
    <w:rPr>
      <w:rFonts w:ascii="Symbol" w:hAnsi="Symbol" w:hint="default"/>
    </w:rPr>
  </w:style>
  <w:style w:type="character" w:customStyle="1" w:styleId="WW8Num39z4">
    <w:name w:val="WW8Num39z4"/>
    <w:rsid w:val="007B58A5"/>
    <w:rPr>
      <w:rFonts w:ascii="Courier New" w:hAnsi="Courier New" w:cs="Courier New" w:hint="default"/>
    </w:rPr>
  </w:style>
  <w:style w:type="character" w:customStyle="1" w:styleId="WW8Num40z0">
    <w:name w:val="WW8Num40z0"/>
    <w:rsid w:val="007B58A5"/>
    <w:rPr>
      <w:rFonts w:ascii="Wingdings" w:hAnsi="Wingdings" w:hint="default"/>
    </w:rPr>
  </w:style>
  <w:style w:type="character" w:customStyle="1" w:styleId="WW8Num40z1">
    <w:name w:val="WW8Num40z1"/>
    <w:rsid w:val="007B58A5"/>
    <w:rPr>
      <w:rFonts w:ascii="Verdana" w:hAnsi="Verdana" w:hint="default"/>
    </w:rPr>
  </w:style>
  <w:style w:type="character" w:customStyle="1" w:styleId="WW8Num40z3">
    <w:name w:val="WW8Num40z3"/>
    <w:rsid w:val="007B58A5"/>
    <w:rPr>
      <w:rFonts w:ascii="Symbol" w:hAnsi="Symbol" w:hint="default"/>
    </w:rPr>
  </w:style>
  <w:style w:type="character" w:customStyle="1" w:styleId="WW8Num40z4">
    <w:name w:val="WW8Num40z4"/>
    <w:rsid w:val="007B58A5"/>
    <w:rPr>
      <w:rFonts w:ascii="Courier New" w:hAnsi="Courier New" w:cs="Courier New" w:hint="default"/>
    </w:rPr>
  </w:style>
  <w:style w:type="character" w:customStyle="1" w:styleId="WW8NumSt10z0">
    <w:name w:val="WW8NumSt10z0"/>
    <w:rsid w:val="007B58A5"/>
    <w:rPr>
      <w:rFonts w:ascii="Times New Roman" w:hAnsi="Times New Roman" w:cs="Times New Roman" w:hint="default"/>
      <w:b/>
      <w:bCs w:val="0"/>
      <w:i w:val="0"/>
      <w:iCs w:val="0"/>
      <w:strike w:val="0"/>
      <w:dstrike w:val="0"/>
      <w:color w:val="auto"/>
      <w:sz w:val="28"/>
      <w:u w:val="none"/>
      <w:effect w:val="none"/>
    </w:rPr>
  </w:style>
  <w:style w:type="character" w:customStyle="1" w:styleId="1b">
    <w:name w:val="Основной шрифт абзаца1"/>
    <w:rsid w:val="007B58A5"/>
  </w:style>
  <w:style w:type="character" w:customStyle="1" w:styleId="1c">
    <w:name w:val="Знак сноски1"/>
    <w:rsid w:val="007B58A5"/>
    <w:rPr>
      <w:vertAlign w:val="superscript"/>
    </w:rPr>
  </w:style>
  <w:style w:type="character" w:customStyle="1" w:styleId="aff3">
    <w:name w:val="Символы концевой сноски"/>
    <w:rsid w:val="007B58A5"/>
    <w:rPr>
      <w:vertAlign w:val="superscript"/>
    </w:rPr>
  </w:style>
  <w:style w:type="character" w:customStyle="1" w:styleId="WW-">
    <w:name w:val="WW-Символы концевой сноски"/>
    <w:rsid w:val="007B58A5"/>
  </w:style>
  <w:style w:type="character" w:customStyle="1" w:styleId="1d">
    <w:name w:val="Знак концевой сноски1"/>
    <w:rsid w:val="007B58A5"/>
    <w:rPr>
      <w:vertAlign w:val="superscript"/>
    </w:rPr>
  </w:style>
  <w:style w:type="character" w:customStyle="1" w:styleId="aff4">
    <w:name w:val="Маркеры списка"/>
    <w:rsid w:val="007B58A5"/>
    <w:rPr>
      <w:rFonts w:ascii="OpenSymbol" w:eastAsia="OpenSymbol" w:hAnsi="OpenSymbol" w:cs="OpenSymbol" w:hint="default"/>
    </w:rPr>
  </w:style>
  <w:style w:type="character" w:customStyle="1" w:styleId="2c">
    <w:name w:val="Знак сноски2"/>
    <w:rsid w:val="007B58A5"/>
    <w:rPr>
      <w:vertAlign w:val="superscript"/>
    </w:rPr>
  </w:style>
  <w:style w:type="character" w:customStyle="1" w:styleId="2d">
    <w:name w:val="Знак концевой сноски2"/>
    <w:rsid w:val="007B58A5"/>
    <w:rPr>
      <w:vertAlign w:val="superscript"/>
    </w:rPr>
  </w:style>
  <w:style w:type="character" w:customStyle="1" w:styleId="aff5">
    <w:name w:val="Символ нумерации"/>
    <w:rsid w:val="007B58A5"/>
    <w:rPr>
      <w:rFonts w:ascii="Times New Roman" w:eastAsia="Times New Roman" w:hAnsi="Times New Roman" w:cs="Times New Roman" w:hint="default"/>
      <w:b/>
      <w:bCs/>
      <w:color w:val="auto"/>
      <w:sz w:val="22"/>
      <w:szCs w:val="22"/>
      <w:lang w:val="ru-RU" w:eastAsia="ar-SA" w:bidi="ar-SA"/>
    </w:rPr>
  </w:style>
  <w:style w:type="character" w:customStyle="1" w:styleId="111">
    <w:name w:val="Заголовок 1 Знак1"/>
    <w:basedOn w:val="a3"/>
    <w:uiPriority w:val="9"/>
    <w:rsid w:val="007B58A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e">
    <w:name w:val="Body Text 2"/>
    <w:basedOn w:val="a2"/>
    <w:link w:val="2f"/>
    <w:unhideWhenUsed/>
    <w:rsid w:val="007B58A5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f">
    <w:name w:val="Основной текст 2 Знак"/>
    <w:basedOn w:val="a3"/>
    <w:link w:val="2e"/>
    <w:rsid w:val="007B58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5">
    <w:name w:val="font5"/>
    <w:basedOn w:val="a2"/>
    <w:rsid w:val="007B58A5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font6">
    <w:name w:val="font6"/>
    <w:basedOn w:val="a2"/>
    <w:rsid w:val="007B58A5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4"/>
      <w:szCs w:val="14"/>
      <w:lang w:eastAsia="ru-RU"/>
    </w:rPr>
  </w:style>
  <w:style w:type="paragraph" w:customStyle="1" w:styleId="font7">
    <w:name w:val="font7"/>
    <w:basedOn w:val="a2"/>
    <w:rsid w:val="007B58A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2"/>
      <w:szCs w:val="12"/>
      <w:lang w:eastAsia="ru-RU"/>
    </w:rPr>
  </w:style>
  <w:style w:type="paragraph" w:customStyle="1" w:styleId="xl63">
    <w:name w:val="xl63"/>
    <w:basedOn w:val="a2"/>
    <w:rsid w:val="007B58A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4">
    <w:name w:val="xl64"/>
    <w:basedOn w:val="a2"/>
    <w:rsid w:val="007B58A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5">
    <w:name w:val="xl65"/>
    <w:basedOn w:val="a2"/>
    <w:rsid w:val="007B58A5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6">
    <w:name w:val="xl66"/>
    <w:basedOn w:val="a2"/>
    <w:rsid w:val="007B58A5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7">
    <w:name w:val="xl67"/>
    <w:basedOn w:val="a2"/>
    <w:rsid w:val="007B58A5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2"/>
    <w:rsid w:val="007B58A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2"/>
    <w:rsid w:val="007B58A5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0">
    <w:name w:val="xl70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1">
    <w:name w:val="xl71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2">
    <w:name w:val="xl72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3">
    <w:name w:val="xl73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4">
    <w:name w:val="xl74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7">
    <w:name w:val="xl77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8">
    <w:name w:val="xl78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6">
    <w:name w:val="xl86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8">
    <w:name w:val="xl88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3">
    <w:name w:val="xl93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4">
    <w:name w:val="xl94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styleId="37">
    <w:name w:val="Body Text 3"/>
    <w:basedOn w:val="a2"/>
    <w:link w:val="38"/>
    <w:rsid w:val="007B58A5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8">
    <w:name w:val="Основной текст 3 Знак"/>
    <w:basedOn w:val="a3"/>
    <w:link w:val="37"/>
    <w:rsid w:val="007B58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1">
    <w:name w:val="аголовок 31"/>
    <w:basedOn w:val="11"/>
    <w:next w:val="11"/>
    <w:rsid w:val="007B58A5"/>
    <w:pPr>
      <w:keepNext/>
      <w:jc w:val="both"/>
    </w:pPr>
    <w:rPr>
      <w:sz w:val="24"/>
    </w:rPr>
  </w:style>
  <w:style w:type="paragraph" w:customStyle="1" w:styleId="Iauiue1">
    <w:name w:val="Iau?iue1"/>
    <w:rsid w:val="007B58A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81">
    <w:name w:val="заголовок 8"/>
    <w:basedOn w:val="a2"/>
    <w:next w:val="a2"/>
    <w:rsid w:val="007B58A5"/>
    <w:pPr>
      <w:keepNext/>
      <w:autoSpaceDE w:val="0"/>
      <w:autoSpaceDN w:val="0"/>
      <w:spacing w:after="0" w:line="240" w:lineRule="auto"/>
      <w:ind w:left="66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9">
    <w:name w:val="Body Text Indent 3"/>
    <w:basedOn w:val="a2"/>
    <w:link w:val="3a"/>
    <w:rsid w:val="007B58A5"/>
    <w:pPr>
      <w:spacing w:before="240"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a">
    <w:name w:val="Основной текст с отступом 3 Знак"/>
    <w:basedOn w:val="a3"/>
    <w:link w:val="39"/>
    <w:rsid w:val="007B58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1">
    <w:name w:val="List Bullet"/>
    <w:basedOn w:val="a2"/>
    <w:autoRedefine/>
    <w:rsid w:val="007B58A5"/>
    <w:pPr>
      <w:numPr>
        <w:numId w:val="10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53">
    <w:name w:val="xl53"/>
    <w:basedOn w:val="a2"/>
    <w:rsid w:val="007B58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">
    <w:name w:val="xl24"/>
    <w:basedOn w:val="a2"/>
    <w:rsid w:val="007B5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">
    <w:name w:val="xl26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">
    <w:name w:val="xl27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">
    <w:name w:val="xl28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">
    <w:name w:val="xl29"/>
    <w:basedOn w:val="a2"/>
    <w:rsid w:val="007B58A5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">
    <w:name w:val="xl30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">
    <w:name w:val="xl31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">
    <w:name w:val="xl32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">
    <w:name w:val="xl33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">
    <w:name w:val="xl34"/>
    <w:basedOn w:val="a2"/>
    <w:rsid w:val="007B58A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">
    <w:name w:val="xl35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6">
    <w:name w:val="xl36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">
    <w:name w:val="xl37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2"/>
    <w:rsid w:val="007B58A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">
    <w:name w:val="xl39"/>
    <w:basedOn w:val="a2"/>
    <w:rsid w:val="007B58A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">
    <w:name w:val="xl40"/>
    <w:basedOn w:val="a2"/>
    <w:rsid w:val="007B58A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">
    <w:name w:val="xl41"/>
    <w:basedOn w:val="a2"/>
    <w:rsid w:val="007B58A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2">
    <w:name w:val="xl42"/>
    <w:basedOn w:val="a2"/>
    <w:rsid w:val="007B58A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">
    <w:name w:val="xl43"/>
    <w:basedOn w:val="a2"/>
    <w:rsid w:val="007B58A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">
    <w:name w:val="xl44"/>
    <w:basedOn w:val="a2"/>
    <w:rsid w:val="007B58A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">
    <w:name w:val="xl45"/>
    <w:basedOn w:val="a2"/>
    <w:rsid w:val="007B58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">
    <w:name w:val="xl46"/>
    <w:basedOn w:val="a2"/>
    <w:rsid w:val="007B58A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2"/>
    <w:rsid w:val="007B58A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">
    <w:name w:val="xl48"/>
    <w:basedOn w:val="a2"/>
    <w:rsid w:val="007B58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">
    <w:name w:val="xl49"/>
    <w:basedOn w:val="a2"/>
    <w:rsid w:val="007B58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">
    <w:name w:val="xl50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1">
    <w:name w:val="xl51"/>
    <w:basedOn w:val="a2"/>
    <w:rsid w:val="007B58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">
    <w:name w:val="xl52"/>
    <w:basedOn w:val="a2"/>
    <w:rsid w:val="007B58A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">
    <w:name w:val="xl54"/>
    <w:basedOn w:val="a2"/>
    <w:rsid w:val="007B58A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5">
    <w:name w:val="xl55"/>
    <w:basedOn w:val="a2"/>
    <w:rsid w:val="007B58A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6">
    <w:name w:val="xl56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7">
    <w:name w:val="xl57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8">
    <w:name w:val="xl58"/>
    <w:basedOn w:val="a2"/>
    <w:rsid w:val="007B58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9">
    <w:name w:val="xl59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0">
    <w:name w:val="xl60"/>
    <w:basedOn w:val="a2"/>
    <w:rsid w:val="007B58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">
    <w:name w:val="xl61"/>
    <w:basedOn w:val="a2"/>
    <w:rsid w:val="007B58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">
    <w:name w:val="xl62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">
    <w:name w:val="o?"/>
    <w:basedOn w:val="a2"/>
    <w:rsid w:val="007B58A5"/>
    <w:pPr>
      <w:spacing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">
    <w:name w:val="List Number"/>
    <w:basedOn w:val="a2"/>
    <w:rsid w:val="007B58A5"/>
    <w:pPr>
      <w:numPr>
        <w:numId w:val="11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f0">
    <w:name w:val="List 2"/>
    <w:basedOn w:val="a2"/>
    <w:rsid w:val="007B58A5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b">
    <w:name w:val="List 3"/>
    <w:basedOn w:val="a2"/>
    <w:rsid w:val="007B58A5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Document Map"/>
    <w:basedOn w:val="a2"/>
    <w:link w:val="aff7"/>
    <w:rsid w:val="007B58A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7">
    <w:name w:val="Схема документа Знак"/>
    <w:basedOn w:val="a3"/>
    <w:link w:val="aff6"/>
    <w:rsid w:val="007B58A5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2">
    <w:name w:val="List Bullet 2"/>
    <w:basedOn w:val="a2"/>
    <w:autoRedefine/>
    <w:rsid w:val="007B58A5"/>
    <w:pPr>
      <w:numPr>
        <w:numId w:val="12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0">
    <w:name w:val="List Bullet 3"/>
    <w:basedOn w:val="a2"/>
    <w:autoRedefine/>
    <w:rsid w:val="007B58A5"/>
    <w:pPr>
      <w:numPr>
        <w:numId w:val="13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0">
    <w:name w:val="List Bullet 4"/>
    <w:basedOn w:val="a2"/>
    <w:autoRedefine/>
    <w:rsid w:val="007B58A5"/>
    <w:pPr>
      <w:numPr>
        <w:numId w:val="14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0">
    <w:name w:val="List Bullet 5"/>
    <w:basedOn w:val="a2"/>
    <w:autoRedefine/>
    <w:rsid w:val="007B58A5"/>
    <w:pPr>
      <w:numPr>
        <w:numId w:val="15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List Number 3"/>
    <w:basedOn w:val="a2"/>
    <w:rsid w:val="007B58A5"/>
    <w:pPr>
      <w:numPr>
        <w:numId w:val="16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List Number 4"/>
    <w:basedOn w:val="a2"/>
    <w:rsid w:val="007B58A5"/>
    <w:pPr>
      <w:numPr>
        <w:numId w:val="17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">
    <w:name w:val="List Number 5"/>
    <w:basedOn w:val="a2"/>
    <w:rsid w:val="007B58A5"/>
    <w:pPr>
      <w:numPr>
        <w:numId w:val="18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8">
    <w:name w:val="Часть"/>
    <w:basedOn w:val="a2"/>
    <w:rsid w:val="007B58A5"/>
    <w:pPr>
      <w:tabs>
        <w:tab w:val="num" w:pos="360"/>
      </w:tabs>
      <w:spacing w:after="60" w:line="240" w:lineRule="auto"/>
      <w:ind w:left="360" w:hanging="360"/>
      <w:jc w:val="center"/>
    </w:pPr>
    <w:rPr>
      <w:rFonts w:ascii="Arial" w:eastAsia="Times New Roman" w:hAnsi="Arial" w:cs="Times New Roman"/>
      <w:b/>
      <w:caps/>
      <w:sz w:val="32"/>
      <w:szCs w:val="20"/>
      <w:lang w:eastAsia="ru-RU"/>
    </w:rPr>
  </w:style>
  <w:style w:type="paragraph" w:customStyle="1" w:styleId="32">
    <w:name w:val="Раздел 3"/>
    <w:basedOn w:val="a2"/>
    <w:rsid w:val="007B58A5"/>
    <w:pPr>
      <w:numPr>
        <w:numId w:val="19"/>
      </w:num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ff9">
    <w:name w:val="Условия контракта"/>
    <w:basedOn w:val="a2"/>
    <w:rsid w:val="007B58A5"/>
    <w:pPr>
      <w:spacing w:before="240" w:after="12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Instruction">
    <w:name w:val="Instruction"/>
    <w:basedOn w:val="2e"/>
    <w:rsid w:val="007B58A5"/>
    <w:pPr>
      <w:tabs>
        <w:tab w:val="num" w:pos="360"/>
      </w:tabs>
      <w:spacing w:before="180" w:after="60" w:line="240" w:lineRule="auto"/>
      <w:ind w:left="360" w:hanging="360"/>
      <w:jc w:val="both"/>
    </w:pPr>
    <w:rPr>
      <w:b/>
      <w:sz w:val="24"/>
    </w:rPr>
  </w:style>
  <w:style w:type="paragraph" w:styleId="affa">
    <w:name w:val="Subtitle"/>
    <w:basedOn w:val="a2"/>
    <w:link w:val="affb"/>
    <w:qFormat/>
    <w:rsid w:val="007B58A5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ffb">
    <w:name w:val="Подзаголовок Знак"/>
    <w:basedOn w:val="a3"/>
    <w:link w:val="affa"/>
    <w:rsid w:val="007B58A5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fc">
    <w:name w:val="Тендерные данные"/>
    <w:basedOn w:val="a2"/>
    <w:rsid w:val="007B58A5"/>
    <w:pPr>
      <w:tabs>
        <w:tab w:val="left" w:pos="1985"/>
      </w:tabs>
      <w:spacing w:before="120" w:after="6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c">
    <w:name w:val="toc 3"/>
    <w:basedOn w:val="a2"/>
    <w:next w:val="a2"/>
    <w:autoRedefine/>
    <w:rsid w:val="007B58A5"/>
    <w:pPr>
      <w:keepNext/>
      <w:keepLines/>
      <w:widowControl w:val="0"/>
      <w:suppressLineNumbers/>
      <w:tabs>
        <w:tab w:val="right" w:leader="dot" w:pos="8780"/>
      </w:tabs>
      <w:suppressAutoHyphens/>
      <w:spacing w:after="0" w:line="240" w:lineRule="auto"/>
    </w:pPr>
    <w:rPr>
      <w:rFonts w:ascii="Times New Roman" w:eastAsia="Times New Roman" w:hAnsi="Times New Roman" w:cs="Times New Roman"/>
      <w:b/>
      <w:sz w:val="23"/>
      <w:szCs w:val="23"/>
      <w:lang w:eastAsia="ru-RU"/>
    </w:rPr>
  </w:style>
  <w:style w:type="paragraph" w:styleId="1e">
    <w:name w:val="toc 1"/>
    <w:basedOn w:val="a2"/>
    <w:next w:val="a2"/>
    <w:autoRedefine/>
    <w:rsid w:val="007B58A5"/>
    <w:pPr>
      <w:spacing w:before="120" w:after="120" w:line="240" w:lineRule="auto"/>
    </w:pPr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styleId="2f1">
    <w:name w:val="toc 2"/>
    <w:basedOn w:val="a2"/>
    <w:next w:val="a2"/>
    <w:autoRedefine/>
    <w:rsid w:val="007B58A5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 w:line="240" w:lineRule="auto"/>
      <w:ind w:left="720" w:hanging="482"/>
      <w:jc w:val="both"/>
    </w:pPr>
    <w:rPr>
      <w:rFonts w:ascii="Times New Roman" w:eastAsia="Times New Roman" w:hAnsi="Times New Roman" w:cs="Times New Roman"/>
      <w:smallCaps/>
      <w:noProof/>
      <w:sz w:val="24"/>
      <w:szCs w:val="24"/>
      <w:lang w:eastAsia="ru-RU"/>
    </w:rPr>
  </w:style>
  <w:style w:type="paragraph" w:styleId="affd">
    <w:name w:val="Date"/>
    <w:basedOn w:val="a2"/>
    <w:next w:val="a2"/>
    <w:link w:val="affe"/>
    <w:rsid w:val="007B58A5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rsid w:val="007B58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">
    <w:name w:val="Îáû÷íûé"/>
    <w:rsid w:val="007B58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0">
    <w:name w:val="Íîðìàëüíûé"/>
    <w:rsid w:val="007B58A5"/>
    <w:pPr>
      <w:spacing w:after="0" w:line="240" w:lineRule="auto"/>
    </w:pPr>
    <w:rPr>
      <w:rFonts w:ascii="Courier" w:eastAsia="Times New Roman" w:hAnsi="Courier" w:cs="Times New Roman"/>
      <w:sz w:val="24"/>
      <w:szCs w:val="20"/>
      <w:lang w:val="en-GB" w:eastAsia="ru-RU"/>
    </w:rPr>
  </w:style>
  <w:style w:type="paragraph" w:customStyle="1" w:styleId="afff1">
    <w:name w:val="Подраздел"/>
    <w:basedOn w:val="a2"/>
    <w:rsid w:val="007B58A5"/>
    <w:pPr>
      <w:suppressAutoHyphens/>
      <w:spacing w:before="240" w:after="120" w:line="240" w:lineRule="auto"/>
      <w:jc w:val="center"/>
    </w:pPr>
    <w:rPr>
      <w:rFonts w:ascii="TimesDL" w:eastAsia="Times New Roman" w:hAnsi="TimesDL" w:cs="Times New Roman"/>
      <w:b/>
      <w:smallCaps/>
      <w:spacing w:val="-2"/>
      <w:sz w:val="24"/>
      <w:szCs w:val="20"/>
      <w:lang w:eastAsia="ru-RU"/>
    </w:rPr>
  </w:style>
  <w:style w:type="paragraph" w:styleId="afff2">
    <w:name w:val="Block Text"/>
    <w:basedOn w:val="a2"/>
    <w:rsid w:val="007B58A5"/>
    <w:pPr>
      <w:spacing w:after="120" w:line="240" w:lineRule="auto"/>
      <w:ind w:left="1440" w:right="144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3">
    <w:name w:val="Plain Text"/>
    <w:basedOn w:val="a2"/>
    <w:link w:val="afff4"/>
    <w:rsid w:val="007B58A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4">
    <w:name w:val="Текст Знак"/>
    <w:basedOn w:val="a3"/>
    <w:link w:val="afff3"/>
    <w:rsid w:val="007B58A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5">
    <w:name w:val="Знак Знак"/>
    <w:basedOn w:val="a3"/>
    <w:rsid w:val="007B58A5"/>
    <w:rPr>
      <w:rFonts w:ascii="Arial" w:hAnsi="Arial"/>
      <w:sz w:val="24"/>
      <w:lang w:val="ru-RU" w:eastAsia="ru-RU" w:bidi="ar-SA"/>
    </w:rPr>
  </w:style>
  <w:style w:type="character" w:customStyle="1" w:styleId="afff6">
    <w:name w:val="Основной шрифт"/>
    <w:rsid w:val="007B58A5"/>
  </w:style>
  <w:style w:type="paragraph" w:customStyle="1" w:styleId="afff7">
    <w:name w:val="текст таблицы"/>
    <w:basedOn w:val="a2"/>
    <w:rsid w:val="007B58A5"/>
    <w:pPr>
      <w:spacing w:before="120" w:after="0" w:line="240" w:lineRule="auto"/>
      <w:ind w:right="-1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2"/>
    <w:rsid w:val="007B58A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8">
    <w:name w:val="Словарная статья"/>
    <w:basedOn w:val="a2"/>
    <w:next w:val="a2"/>
    <w:rsid w:val="007B58A5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ff9">
    <w:name w:val="номер страницы"/>
    <w:basedOn w:val="a3"/>
    <w:rsid w:val="007B58A5"/>
  </w:style>
  <w:style w:type="character" w:styleId="afffa">
    <w:name w:val="line number"/>
    <w:basedOn w:val="a3"/>
    <w:rsid w:val="007B58A5"/>
  </w:style>
  <w:style w:type="paragraph" w:styleId="afffb">
    <w:name w:val="annotation text"/>
    <w:basedOn w:val="a2"/>
    <w:link w:val="afffc"/>
    <w:rsid w:val="007B58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c">
    <w:name w:val="Текст примечания Знак"/>
    <w:basedOn w:val="a3"/>
    <w:link w:val="afffb"/>
    <w:rsid w:val="007B58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2"/>
    <w:rsid w:val="007B58A5"/>
    <w:pPr>
      <w:pBdr>
        <w:top w:val="single" w:sz="4" w:space="0" w:color="auto"/>
        <w:left w:val="single" w:sz="4" w:space="9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2"/>
    <w:rsid w:val="007B58A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2"/>
    <w:rsid w:val="007B58A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styleId="afffd">
    <w:name w:val="List"/>
    <w:basedOn w:val="a2"/>
    <w:rsid w:val="007B58A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3d">
    <w:name w:val="Стиль3 Знак"/>
    <w:basedOn w:val="26"/>
    <w:rsid w:val="007B58A5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sz w:val="24"/>
    </w:rPr>
  </w:style>
  <w:style w:type="paragraph" w:customStyle="1" w:styleId="510">
    <w:name w:val="Заголовок 51"/>
    <w:basedOn w:val="11"/>
    <w:next w:val="11"/>
    <w:rsid w:val="007B58A5"/>
    <w:pPr>
      <w:keepNext/>
      <w:tabs>
        <w:tab w:val="left" w:pos="426"/>
      </w:tabs>
      <w:spacing w:before="120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2"/>
    <w:rsid w:val="007B58A5"/>
    <w:pPr>
      <w:tabs>
        <w:tab w:val="left" w:pos="106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312">
    <w:name w:val="Основной текст с отступом 31"/>
    <w:basedOn w:val="a2"/>
    <w:rsid w:val="007B58A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xl22">
    <w:name w:val="xl22"/>
    <w:basedOn w:val="a2"/>
    <w:rsid w:val="007B58A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">
    <w:name w:val="xl23"/>
    <w:basedOn w:val="a2"/>
    <w:rsid w:val="007B5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aoieeeieiioeooe">
    <w:name w:val="Aa?oiee eieiioeooe"/>
    <w:basedOn w:val="a2"/>
    <w:rsid w:val="007B58A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ConsPlusTitle">
    <w:name w:val="ConsPlusTitle"/>
    <w:rsid w:val="007B58A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2"/>
    <w:rsid w:val="007B58A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02">
    <w:name w:val="xl102"/>
    <w:basedOn w:val="a2"/>
    <w:rsid w:val="007B58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03">
    <w:name w:val="xl103"/>
    <w:basedOn w:val="a2"/>
    <w:rsid w:val="007B58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04">
    <w:name w:val="xl104"/>
    <w:basedOn w:val="a2"/>
    <w:rsid w:val="007B58A5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05">
    <w:name w:val="xl105"/>
    <w:basedOn w:val="a2"/>
    <w:rsid w:val="007B58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06">
    <w:name w:val="xl106"/>
    <w:basedOn w:val="a2"/>
    <w:rsid w:val="007B58A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07">
    <w:name w:val="xl107"/>
    <w:basedOn w:val="a2"/>
    <w:rsid w:val="007B58A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08">
    <w:name w:val="xl108"/>
    <w:basedOn w:val="a2"/>
    <w:rsid w:val="007B58A5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09">
    <w:name w:val="xl109"/>
    <w:basedOn w:val="a2"/>
    <w:rsid w:val="007B58A5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10">
    <w:name w:val="xl110"/>
    <w:basedOn w:val="a2"/>
    <w:rsid w:val="007B58A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11">
    <w:name w:val="xl111"/>
    <w:basedOn w:val="a2"/>
    <w:rsid w:val="007B58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12">
    <w:name w:val="xl112"/>
    <w:basedOn w:val="a2"/>
    <w:rsid w:val="007B58A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13">
    <w:name w:val="xl113"/>
    <w:basedOn w:val="a2"/>
    <w:rsid w:val="007B58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14">
    <w:name w:val="xl114"/>
    <w:basedOn w:val="a2"/>
    <w:rsid w:val="007B58A5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15">
    <w:name w:val="xl115"/>
    <w:basedOn w:val="a2"/>
    <w:rsid w:val="007B58A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16">
    <w:name w:val="xl116"/>
    <w:basedOn w:val="a2"/>
    <w:rsid w:val="007B58A5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1f">
    <w:name w:val="Верхний колонтитул1"/>
    <w:basedOn w:val="11"/>
    <w:rsid w:val="007B58A5"/>
    <w:pPr>
      <w:tabs>
        <w:tab w:val="center" w:pos="4677"/>
        <w:tab w:val="right" w:pos="9355"/>
      </w:tabs>
    </w:pPr>
    <w:rPr>
      <w:snapToGrid/>
      <w:sz w:val="24"/>
    </w:rPr>
  </w:style>
  <w:style w:type="character" w:customStyle="1" w:styleId="afffe">
    <w:name w:val="Символ сноски"/>
    <w:basedOn w:val="a3"/>
    <w:rsid w:val="007B58A5"/>
    <w:rPr>
      <w:vertAlign w:val="superscript"/>
    </w:rPr>
  </w:style>
  <w:style w:type="paragraph" w:customStyle="1" w:styleId="1f0">
    <w:name w:val="Маркер1"/>
    <w:basedOn w:val="a2"/>
    <w:rsid w:val="007B58A5"/>
    <w:pPr>
      <w:tabs>
        <w:tab w:val="left" w:pos="360"/>
      </w:tabs>
      <w:suppressAutoHyphens/>
      <w:spacing w:before="120"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f2">
    <w:name w:val="Знак2"/>
    <w:basedOn w:val="a3"/>
    <w:rsid w:val="007B58A5"/>
    <w:rPr>
      <w:sz w:val="24"/>
      <w:lang w:val="ru-RU" w:eastAsia="ru-RU" w:bidi="ar-SA"/>
    </w:rPr>
  </w:style>
  <w:style w:type="character" w:customStyle="1" w:styleId="3e">
    <w:name w:val="Знак Знак3"/>
    <w:basedOn w:val="a3"/>
    <w:rsid w:val="007B58A5"/>
    <w:rPr>
      <w:snapToGrid w:val="0"/>
      <w:sz w:val="24"/>
      <w:lang w:val="ru-RU" w:eastAsia="ru-RU" w:bidi="ar-SA"/>
    </w:rPr>
  </w:style>
  <w:style w:type="paragraph" w:customStyle="1" w:styleId="formattext">
    <w:name w:val="formattext"/>
    <w:basedOn w:val="a2"/>
    <w:rsid w:val="007B5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rsid w:val="007B5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25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26" Type="http://schemas.openxmlformats.org/officeDocument/2006/relationships/hyperlink" Target="javascript:navigate('nd=1200032165&amp;prevdoc=1200032208')" TargetMode="External"/><Relationship Id="rId3" Type="http://schemas.openxmlformats.org/officeDocument/2006/relationships/settings" Target="settings.xml"/><Relationship Id="rId21" Type="http://schemas.openxmlformats.org/officeDocument/2006/relationships/footer" Target="footer8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17" Type="http://schemas.openxmlformats.org/officeDocument/2006/relationships/footer" Target="footer6.xml"/><Relationship Id="rId25" Type="http://schemas.openxmlformats.org/officeDocument/2006/relationships/hyperlink" Target="javascript:navigate('nd=1200006727&amp;prevdoc=1200032208',%20'mark=3VSPGEJ000002K0000PQT3OR0RO02C4SF1616ORT6J2G0LFVB347E5UN')" TargetMode="Externa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29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footer" Target="footer10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footer" Target="footer9.xml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7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33</Pages>
  <Words>11911</Words>
  <Characters>67894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19</cp:revision>
  <cp:lastPrinted>2013-10-21T04:12:00Z</cp:lastPrinted>
  <dcterms:created xsi:type="dcterms:W3CDTF">2013-09-20T08:51:00Z</dcterms:created>
  <dcterms:modified xsi:type="dcterms:W3CDTF">2013-10-24T04:15:00Z</dcterms:modified>
</cp:coreProperties>
</file>