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340" w:rsidRPr="00002FF7" w:rsidRDefault="00E43340" w:rsidP="000C72DB">
      <w:pPr>
        <w:tabs>
          <w:tab w:val="left" w:pos="2080"/>
          <w:tab w:val="left" w:pos="6480"/>
          <w:tab w:val="left" w:pos="6660"/>
        </w:tabs>
        <w:snapToGrid w:val="0"/>
        <w:jc w:val="center"/>
        <w:rPr>
          <w:sz w:val="28"/>
          <w:szCs w:val="28"/>
        </w:rPr>
      </w:pPr>
      <w:r>
        <w:rPr>
          <w:b/>
          <w:sz w:val="28"/>
          <w:szCs w:val="28"/>
        </w:rPr>
        <w:t xml:space="preserve">                                                                                                   </w:t>
      </w:r>
      <w:r w:rsidRPr="00002FF7">
        <w:rPr>
          <w:b/>
          <w:sz w:val="28"/>
          <w:szCs w:val="28"/>
        </w:rPr>
        <w:t>УТВЕРЖДАЮ</w:t>
      </w:r>
    </w:p>
    <w:p w:rsidR="00E43340" w:rsidRPr="00D634A2" w:rsidRDefault="00E43340" w:rsidP="00D634A2">
      <w:pPr>
        <w:tabs>
          <w:tab w:val="left" w:pos="9720"/>
        </w:tabs>
        <w:ind w:right="186"/>
        <w:jc w:val="right"/>
        <w:rPr>
          <w:bCs/>
          <w:sz w:val="28"/>
          <w:szCs w:val="28"/>
        </w:rPr>
      </w:pPr>
      <w:r w:rsidRPr="00D634A2">
        <w:rPr>
          <w:bCs/>
          <w:sz w:val="28"/>
          <w:szCs w:val="28"/>
        </w:rPr>
        <w:t xml:space="preserve">                 глав</w:t>
      </w:r>
      <w:r w:rsidR="00075FDB">
        <w:rPr>
          <w:bCs/>
          <w:sz w:val="28"/>
          <w:szCs w:val="28"/>
        </w:rPr>
        <w:t>а</w:t>
      </w:r>
      <w:r w:rsidRPr="00D634A2">
        <w:rPr>
          <w:bCs/>
          <w:sz w:val="28"/>
          <w:szCs w:val="28"/>
        </w:rPr>
        <w:t xml:space="preserve"> администрации</w:t>
      </w:r>
    </w:p>
    <w:p w:rsidR="00E43340" w:rsidRPr="00D634A2" w:rsidRDefault="00E43340" w:rsidP="00D634A2">
      <w:pPr>
        <w:tabs>
          <w:tab w:val="left" w:pos="9720"/>
        </w:tabs>
        <w:ind w:right="186"/>
        <w:jc w:val="right"/>
        <w:rPr>
          <w:bCs/>
          <w:sz w:val="28"/>
          <w:szCs w:val="28"/>
        </w:rPr>
      </w:pPr>
      <w:r w:rsidRPr="00D634A2">
        <w:rPr>
          <w:bCs/>
          <w:sz w:val="28"/>
          <w:szCs w:val="28"/>
        </w:rPr>
        <w:t>Ленинского района</w:t>
      </w:r>
    </w:p>
    <w:p w:rsidR="00E43340" w:rsidRPr="00D634A2" w:rsidRDefault="00E43340" w:rsidP="00D634A2">
      <w:pPr>
        <w:tabs>
          <w:tab w:val="left" w:pos="9720"/>
        </w:tabs>
        <w:ind w:right="186"/>
        <w:jc w:val="right"/>
        <w:rPr>
          <w:bCs/>
          <w:sz w:val="28"/>
          <w:szCs w:val="28"/>
        </w:rPr>
      </w:pPr>
      <w:r w:rsidRPr="00D634A2">
        <w:rPr>
          <w:bCs/>
          <w:sz w:val="28"/>
          <w:szCs w:val="28"/>
        </w:rPr>
        <w:t xml:space="preserve">    _____________________   </w:t>
      </w:r>
      <w:r w:rsidR="00075FDB">
        <w:rPr>
          <w:bCs/>
          <w:sz w:val="28"/>
          <w:szCs w:val="28"/>
        </w:rPr>
        <w:t>Н.А.Истомин</w:t>
      </w:r>
    </w:p>
    <w:p w:rsidR="00E43340" w:rsidRPr="00D634A2" w:rsidRDefault="00E43340" w:rsidP="00D634A2">
      <w:pPr>
        <w:tabs>
          <w:tab w:val="left" w:pos="9720"/>
        </w:tabs>
        <w:ind w:right="186"/>
        <w:jc w:val="center"/>
        <w:rPr>
          <w:bCs/>
          <w:sz w:val="28"/>
          <w:szCs w:val="28"/>
        </w:rPr>
      </w:pPr>
      <w:r w:rsidRPr="00D634A2">
        <w:rPr>
          <w:bCs/>
          <w:sz w:val="28"/>
          <w:szCs w:val="28"/>
        </w:rPr>
        <w:t xml:space="preserve">                                               (подпись)</w:t>
      </w:r>
    </w:p>
    <w:p w:rsidR="00E43340" w:rsidRPr="00D634A2" w:rsidRDefault="00E43340" w:rsidP="00D634A2">
      <w:pPr>
        <w:tabs>
          <w:tab w:val="left" w:pos="9720"/>
        </w:tabs>
        <w:ind w:right="186"/>
        <w:jc w:val="right"/>
        <w:rPr>
          <w:bCs/>
          <w:sz w:val="28"/>
          <w:szCs w:val="28"/>
        </w:rPr>
      </w:pPr>
    </w:p>
    <w:p w:rsidR="00E43340" w:rsidRPr="00D634A2" w:rsidRDefault="00E43340" w:rsidP="00D634A2">
      <w:pPr>
        <w:tabs>
          <w:tab w:val="left" w:pos="9720"/>
        </w:tabs>
        <w:ind w:right="186"/>
        <w:jc w:val="right"/>
        <w:rPr>
          <w:bCs/>
          <w:sz w:val="28"/>
          <w:szCs w:val="28"/>
        </w:rPr>
      </w:pPr>
      <w:r w:rsidRPr="00D634A2">
        <w:rPr>
          <w:bCs/>
          <w:sz w:val="28"/>
          <w:szCs w:val="28"/>
        </w:rPr>
        <w:t xml:space="preserve">«____» ____________ </w:t>
      </w:r>
      <w:smartTag w:uri="urn:schemas-microsoft-com:office:smarttags" w:element="metricconverter">
        <w:smartTagPr>
          <w:attr w:name="ProductID" w:val="2013 г"/>
        </w:smartTagPr>
        <w:r w:rsidRPr="00D634A2">
          <w:rPr>
            <w:bCs/>
            <w:sz w:val="28"/>
            <w:szCs w:val="28"/>
          </w:rPr>
          <w:t>2013 г</w:t>
        </w:r>
      </w:smartTag>
      <w:r w:rsidRPr="00D634A2">
        <w:rPr>
          <w:bCs/>
          <w:sz w:val="28"/>
          <w:szCs w:val="28"/>
        </w:rPr>
        <w:t>.</w:t>
      </w:r>
    </w:p>
    <w:p w:rsidR="00E43340" w:rsidRPr="00D634A2" w:rsidRDefault="00E43340" w:rsidP="00D634A2">
      <w:pPr>
        <w:tabs>
          <w:tab w:val="left" w:pos="9720"/>
        </w:tabs>
        <w:ind w:right="186"/>
        <w:jc w:val="right"/>
        <w:rPr>
          <w:bCs/>
          <w:sz w:val="28"/>
          <w:szCs w:val="28"/>
        </w:rPr>
      </w:pPr>
    </w:p>
    <w:p w:rsidR="00E43340" w:rsidRPr="00D634A2" w:rsidRDefault="00E43340" w:rsidP="00D634A2">
      <w:pPr>
        <w:tabs>
          <w:tab w:val="left" w:pos="9720"/>
        </w:tabs>
        <w:ind w:right="186"/>
        <w:jc w:val="right"/>
        <w:rPr>
          <w:sz w:val="28"/>
          <w:szCs w:val="28"/>
        </w:rPr>
      </w:pPr>
      <w:r w:rsidRPr="00D634A2">
        <w:rPr>
          <w:bCs/>
          <w:sz w:val="28"/>
          <w:szCs w:val="28"/>
        </w:rPr>
        <w:t>м.п.</w:t>
      </w:r>
    </w:p>
    <w:p w:rsidR="00E43340" w:rsidRPr="000253B0" w:rsidRDefault="00E43340" w:rsidP="00B80D89">
      <w:pPr>
        <w:tabs>
          <w:tab w:val="left" w:pos="9720"/>
        </w:tabs>
        <w:ind w:right="186"/>
        <w:jc w:val="right"/>
        <w:rPr>
          <w:sz w:val="28"/>
          <w:szCs w:val="28"/>
        </w:rPr>
      </w:pPr>
      <w:r>
        <w:rPr>
          <w:bCs/>
          <w:sz w:val="28"/>
          <w:szCs w:val="28"/>
        </w:rPr>
        <w:t xml:space="preserve"> </w:t>
      </w:r>
    </w:p>
    <w:p w:rsidR="00E43340" w:rsidRDefault="00E43340" w:rsidP="0001403B">
      <w:pPr>
        <w:pStyle w:val="a3"/>
        <w:jc w:val="center"/>
        <w:rPr>
          <w:b/>
          <w:sz w:val="32"/>
          <w:szCs w:val="32"/>
        </w:rPr>
      </w:pPr>
    </w:p>
    <w:p w:rsidR="00E43340" w:rsidRDefault="00E43340" w:rsidP="0001403B">
      <w:pPr>
        <w:pStyle w:val="a3"/>
        <w:jc w:val="center"/>
        <w:rPr>
          <w:b/>
          <w:sz w:val="32"/>
          <w:szCs w:val="32"/>
        </w:rPr>
      </w:pPr>
    </w:p>
    <w:p w:rsidR="00E43340" w:rsidRDefault="00E43340" w:rsidP="0001403B">
      <w:pPr>
        <w:pStyle w:val="a3"/>
        <w:jc w:val="center"/>
        <w:rPr>
          <w:b/>
          <w:sz w:val="32"/>
          <w:szCs w:val="32"/>
        </w:rPr>
      </w:pPr>
    </w:p>
    <w:p w:rsidR="00E43340" w:rsidRDefault="00E43340" w:rsidP="0001403B">
      <w:pPr>
        <w:pStyle w:val="a3"/>
        <w:jc w:val="center"/>
        <w:rPr>
          <w:b/>
          <w:sz w:val="32"/>
          <w:szCs w:val="32"/>
        </w:rPr>
      </w:pPr>
    </w:p>
    <w:p w:rsidR="00E43340" w:rsidRDefault="00E43340" w:rsidP="00BE7C2C">
      <w:pPr>
        <w:pStyle w:val="a3"/>
        <w:jc w:val="center"/>
        <w:rPr>
          <w:b/>
          <w:sz w:val="32"/>
          <w:szCs w:val="32"/>
        </w:rPr>
      </w:pPr>
    </w:p>
    <w:p w:rsidR="00E43340" w:rsidRDefault="00E43340" w:rsidP="0001403B">
      <w:pPr>
        <w:pStyle w:val="a3"/>
        <w:jc w:val="center"/>
        <w:rPr>
          <w:b/>
          <w:sz w:val="32"/>
          <w:szCs w:val="32"/>
        </w:rPr>
      </w:pPr>
    </w:p>
    <w:p w:rsidR="00E43340" w:rsidRPr="001F336A" w:rsidRDefault="00E43340" w:rsidP="00E87435">
      <w:pPr>
        <w:jc w:val="center"/>
        <w:rPr>
          <w:rFonts w:ascii="Courier New" w:hAnsi="Courier New" w:cs="Courier New"/>
          <w:b/>
          <w:sz w:val="18"/>
          <w:szCs w:val="18"/>
        </w:rPr>
      </w:pPr>
    </w:p>
    <w:p w:rsidR="00E43340" w:rsidRPr="00F435EB" w:rsidRDefault="00E43340" w:rsidP="00E87435">
      <w:pPr>
        <w:jc w:val="center"/>
        <w:rPr>
          <w:b/>
          <w:bCs/>
          <w:sz w:val="24"/>
          <w:szCs w:val="24"/>
        </w:rPr>
      </w:pPr>
      <w:r w:rsidRPr="00F435EB">
        <w:rPr>
          <w:b/>
          <w:bCs/>
          <w:sz w:val="24"/>
          <w:szCs w:val="24"/>
        </w:rPr>
        <w:t>ДОКУМЕНТАЦИЯ ОБ ОТКРЫТОМ АУКЦИОНЕ В ЭЛЕКТРОННОЙ ФОРМЕ</w:t>
      </w:r>
    </w:p>
    <w:p w:rsidR="00E43340" w:rsidRPr="00F435EB" w:rsidRDefault="00E43340" w:rsidP="00E87435">
      <w:pPr>
        <w:jc w:val="center"/>
        <w:rPr>
          <w:b/>
          <w:sz w:val="24"/>
          <w:szCs w:val="24"/>
        </w:rPr>
      </w:pPr>
    </w:p>
    <w:p w:rsidR="00E43340" w:rsidRPr="00F435EB" w:rsidRDefault="00E43340" w:rsidP="00E87435">
      <w:pPr>
        <w:jc w:val="center"/>
        <w:rPr>
          <w:b/>
          <w:sz w:val="24"/>
          <w:szCs w:val="24"/>
        </w:rPr>
      </w:pPr>
    </w:p>
    <w:p w:rsidR="00E43340" w:rsidRPr="000C124C" w:rsidRDefault="00E43340" w:rsidP="00E87435">
      <w:pPr>
        <w:jc w:val="center"/>
        <w:rPr>
          <w:b/>
          <w:sz w:val="24"/>
          <w:szCs w:val="24"/>
        </w:rPr>
      </w:pPr>
    </w:p>
    <w:tbl>
      <w:tblPr>
        <w:tblW w:w="0" w:type="auto"/>
        <w:jc w:val="center"/>
        <w:tblLook w:val="01E0" w:firstRow="1" w:lastRow="1" w:firstColumn="1" w:lastColumn="1" w:noHBand="0" w:noVBand="0"/>
      </w:tblPr>
      <w:tblGrid>
        <w:gridCol w:w="4433"/>
        <w:gridCol w:w="5218"/>
      </w:tblGrid>
      <w:tr w:rsidR="00E43340" w:rsidRPr="000C124C" w:rsidTr="006544A7">
        <w:trPr>
          <w:jc w:val="center"/>
        </w:trPr>
        <w:tc>
          <w:tcPr>
            <w:tcW w:w="4433" w:type="dxa"/>
            <w:vAlign w:val="bottom"/>
          </w:tcPr>
          <w:p w:rsidR="00E43340" w:rsidRPr="000C124C" w:rsidRDefault="00E43340" w:rsidP="006544A7">
            <w:pPr>
              <w:rPr>
                <w:b/>
                <w:bCs/>
                <w:sz w:val="24"/>
                <w:szCs w:val="24"/>
              </w:rPr>
            </w:pPr>
          </w:p>
          <w:p w:rsidR="00E43340" w:rsidRPr="000C124C" w:rsidRDefault="00E43340" w:rsidP="006544A7">
            <w:pPr>
              <w:rPr>
                <w:b/>
                <w:sz w:val="24"/>
                <w:szCs w:val="24"/>
              </w:rPr>
            </w:pPr>
            <w:r w:rsidRPr="000C124C">
              <w:rPr>
                <w:b/>
                <w:bCs/>
                <w:sz w:val="24"/>
                <w:szCs w:val="24"/>
              </w:rPr>
              <w:t>Наименование предмета открытого аукциона в электронной форме</w:t>
            </w:r>
          </w:p>
        </w:tc>
        <w:tc>
          <w:tcPr>
            <w:tcW w:w="5218" w:type="dxa"/>
            <w:tcBorders>
              <w:bottom w:val="single" w:sz="4" w:space="0" w:color="auto"/>
            </w:tcBorders>
          </w:tcPr>
          <w:p w:rsidR="00E43340" w:rsidRDefault="00E43340" w:rsidP="000E677B">
            <w:pPr>
              <w:jc w:val="both"/>
              <w:rPr>
                <w:b/>
                <w:sz w:val="24"/>
                <w:szCs w:val="24"/>
              </w:rPr>
            </w:pPr>
          </w:p>
          <w:p w:rsidR="00E43340" w:rsidRPr="000C124C" w:rsidRDefault="00E43340" w:rsidP="000E677B">
            <w:pPr>
              <w:jc w:val="both"/>
              <w:rPr>
                <w:b/>
                <w:sz w:val="24"/>
                <w:szCs w:val="24"/>
              </w:rPr>
            </w:pPr>
            <w:r>
              <w:rPr>
                <w:b/>
                <w:sz w:val="24"/>
                <w:szCs w:val="24"/>
              </w:rPr>
              <w:t>Поставка (приобретение)</w:t>
            </w:r>
            <w:r w:rsidRPr="00E11DF5">
              <w:rPr>
                <w:b/>
                <w:sz w:val="24"/>
                <w:szCs w:val="24"/>
              </w:rPr>
              <w:t xml:space="preserve"> </w:t>
            </w:r>
            <w:r>
              <w:rPr>
                <w:b/>
                <w:sz w:val="24"/>
                <w:szCs w:val="24"/>
              </w:rPr>
              <w:t>расходных материалов (тонеры/картриджи)</w:t>
            </w:r>
            <w:r w:rsidRPr="00E11DF5">
              <w:rPr>
                <w:b/>
                <w:sz w:val="24"/>
                <w:szCs w:val="24"/>
              </w:rPr>
              <w:t xml:space="preserve"> для </w:t>
            </w:r>
            <w:r>
              <w:rPr>
                <w:b/>
                <w:sz w:val="24"/>
                <w:szCs w:val="24"/>
              </w:rPr>
              <w:t>нужд администрации Ленинского района города Перми</w:t>
            </w:r>
            <w:r w:rsidRPr="00E11DF5">
              <w:rPr>
                <w:b/>
                <w:sz w:val="24"/>
                <w:szCs w:val="24"/>
              </w:rPr>
              <w:t xml:space="preserve"> </w:t>
            </w:r>
            <w:r>
              <w:rPr>
                <w:b/>
                <w:sz w:val="24"/>
                <w:szCs w:val="24"/>
              </w:rPr>
              <w:t xml:space="preserve">в </w:t>
            </w:r>
            <w:r w:rsidRPr="00E11DF5">
              <w:rPr>
                <w:b/>
                <w:sz w:val="24"/>
                <w:szCs w:val="24"/>
              </w:rPr>
              <w:t>2014 г</w:t>
            </w:r>
            <w:r>
              <w:rPr>
                <w:b/>
                <w:sz w:val="24"/>
                <w:szCs w:val="24"/>
              </w:rPr>
              <w:t>оду</w:t>
            </w:r>
          </w:p>
        </w:tc>
      </w:tr>
      <w:tr w:rsidR="00E43340" w:rsidRPr="00F435EB" w:rsidTr="006544A7">
        <w:trPr>
          <w:trHeight w:val="387"/>
          <w:jc w:val="center"/>
        </w:trPr>
        <w:tc>
          <w:tcPr>
            <w:tcW w:w="4433" w:type="dxa"/>
            <w:vAlign w:val="bottom"/>
          </w:tcPr>
          <w:p w:rsidR="00E43340" w:rsidRPr="00F435EB" w:rsidRDefault="00E43340" w:rsidP="006544A7">
            <w:pPr>
              <w:pStyle w:val="310"/>
              <w:keepNext w:val="0"/>
              <w:jc w:val="left"/>
              <w:rPr>
                <w:b/>
                <w:bCs/>
                <w:szCs w:val="24"/>
              </w:rPr>
            </w:pPr>
          </w:p>
          <w:p w:rsidR="00E43340" w:rsidRPr="00F435EB" w:rsidRDefault="00E43340" w:rsidP="006544A7">
            <w:pPr>
              <w:pStyle w:val="310"/>
              <w:keepNext w:val="0"/>
              <w:jc w:val="left"/>
              <w:rPr>
                <w:b/>
                <w:bCs/>
                <w:szCs w:val="24"/>
              </w:rPr>
            </w:pPr>
            <w:r w:rsidRPr="00F435EB">
              <w:rPr>
                <w:b/>
                <w:bCs/>
                <w:szCs w:val="24"/>
              </w:rPr>
              <w:t>Номер извещения</w:t>
            </w:r>
          </w:p>
        </w:tc>
        <w:tc>
          <w:tcPr>
            <w:tcW w:w="5218" w:type="dxa"/>
            <w:tcBorders>
              <w:bottom w:val="single" w:sz="4" w:space="0" w:color="auto"/>
            </w:tcBorders>
          </w:tcPr>
          <w:p w:rsidR="00E43340" w:rsidRPr="00F435EB" w:rsidRDefault="00E43340" w:rsidP="006544A7">
            <w:pPr>
              <w:suppressAutoHyphens/>
              <w:jc w:val="both"/>
              <w:rPr>
                <w:b/>
                <w:sz w:val="24"/>
                <w:szCs w:val="24"/>
              </w:rPr>
            </w:pPr>
          </w:p>
        </w:tc>
      </w:tr>
      <w:tr w:rsidR="00E43340" w:rsidRPr="00F435EB" w:rsidTr="006544A7">
        <w:trPr>
          <w:jc w:val="center"/>
        </w:trPr>
        <w:tc>
          <w:tcPr>
            <w:tcW w:w="4433" w:type="dxa"/>
            <w:vAlign w:val="bottom"/>
          </w:tcPr>
          <w:p w:rsidR="00E43340" w:rsidRPr="00F435EB" w:rsidRDefault="00E43340" w:rsidP="006544A7">
            <w:pPr>
              <w:pStyle w:val="310"/>
              <w:keepNext w:val="0"/>
              <w:jc w:val="left"/>
              <w:rPr>
                <w:b/>
                <w:bCs/>
                <w:szCs w:val="24"/>
              </w:rPr>
            </w:pPr>
          </w:p>
          <w:p w:rsidR="00E43340" w:rsidRPr="00F435EB" w:rsidRDefault="00E43340" w:rsidP="006544A7">
            <w:pPr>
              <w:rPr>
                <w:b/>
                <w:sz w:val="24"/>
                <w:szCs w:val="24"/>
              </w:rPr>
            </w:pPr>
            <w:r w:rsidRPr="00F435EB">
              <w:rPr>
                <w:b/>
                <w:bCs/>
                <w:sz w:val="24"/>
                <w:szCs w:val="24"/>
              </w:rPr>
              <w:t>Заказчик</w:t>
            </w:r>
          </w:p>
        </w:tc>
        <w:tc>
          <w:tcPr>
            <w:tcW w:w="5218" w:type="dxa"/>
            <w:tcBorders>
              <w:bottom w:val="single" w:sz="4" w:space="0" w:color="auto"/>
            </w:tcBorders>
            <w:vAlign w:val="bottom"/>
          </w:tcPr>
          <w:p w:rsidR="00E43340" w:rsidRPr="00F435EB" w:rsidRDefault="00E43340" w:rsidP="006544A7">
            <w:pPr>
              <w:pStyle w:val="310"/>
              <w:keepNext w:val="0"/>
              <w:jc w:val="left"/>
              <w:rPr>
                <w:b/>
                <w:bCs/>
                <w:szCs w:val="24"/>
              </w:rPr>
            </w:pPr>
            <w:r w:rsidRPr="00F435EB">
              <w:rPr>
                <w:b/>
                <w:szCs w:val="24"/>
              </w:rPr>
              <w:t>Администрация Ленинского района города Перми</w:t>
            </w:r>
          </w:p>
        </w:tc>
      </w:tr>
      <w:tr w:rsidR="00E43340" w:rsidRPr="00F435EB" w:rsidTr="006544A7">
        <w:trPr>
          <w:jc w:val="center"/>
        </w:trPr>
        <w:tc>
          <w:tcPr>
            <w:tcW w:w="4433" w:type="dxa"/>
            <w:vAlign w:val="bottom"/>
          </w:tcPr>
          <w:p w:rsidR="00E43340" w:rsidRPr="00F435EB" w:rsidRDefault="00E43340" w:rsidP="006544A7">
            <w:pPr>
              <w:pStyle w:val="310"/>
              <w:keepNext w:val="0"/>
              <w:jc w:val="left"/>
              <w:rPr>
                <w:b/>
                <w:bCs/>
                <w:szCs w:val="24"/>
              </w:rPr>
            </w:pPr>
          </w:p>
          <w:p w:rsidR="00E43340" w:rsidRPr="00F435EB" w:rsidRDefault="00E43340" w:rsidP="006544A7">
            <w:pPr>
              <w:rPr>
                <w:b/>
                <w:sz w:val="24"/>
                <w:szCs w:val="24"/>
              </w:rPr>
            </w:pPr>
            <w:r w:rsidRPr="00F435EB">
              <w:rPr>
                <w:b/>
                <w:bCs/>
                <w:sz w:val="24"/>
                <w:szCs w:val="24"/>
              </w:rPr>
              <w:t>Специализированная организация</w:t>
            </w:r>
          </w:p>
        </w:tc>
        <w:tc>
          <w:tcPr>
            <w:tcW w:w="5218" w:type="dxa"/>
            <w:tcBorders>
              <w:top w:val="single" w:sz="4" w:space="0" w:color="auto"/>
              <w:bottom w:val="single" w:sz="4" w:space="0" w:color="auto"/>
            </w:tcBorders>
            <w:vAlign w:val="bottom"/>
          </w:tcPr>
          <w:p w:rsidR="00E43340" w:rsidRPr="00F435EB" w:rsidRDefault="00E43340" w:rsidP="006544A7">
            <w:pPr>
              <w:pStyle w:val="310"/>
              <w:keepNext w:val="0"/>
              <w:jc w:val="left"/>
              <w:rPr>
                <w:b/>
                <w:bCs/>
                <w:szCs w:val="24"/>
              </w:rPr>
            </w:pPr>
            <w:r w:rsidRPr="00F435EB">
              <w:rPr>
                <w:b/>
                <w:bCs/>
                <w:szCs w:val="24"/>
              </w:rPr>
              <w:t>Не привлекается</w:t>
            </w:r>
          </w:p>
        </w:tc>
      </w:tr>
    </w:tbl>
    <w:p w:rsidR="00E43340" w:rsidRPr="001A1833" w:rsidRDefault="00E43340" w:rsidP="00C505E9">
      <w:pPr>
        <w:jc w:val="center"/>
        <w:rPr>
          <w:sz w:val="24"/>
          <w:szCs w:val="24"/>
        </w:rPr>
      </w:pPr>
    </w:p>
    <w:p w:rsidR="00E43340" w:rsidRDefault="00E43340" w:rsidP="00C505E9">
      <w:pPr>
        <w:pStyle w:val="a3"/>
        <w:jc w:val="center"/>
        <w:rPr>
          <w:szCs w:val="24"/>
        </w:rPr>
      </w:pPr>
    </w:p>
    <w:p w:rsidR="00E43340" w:rsidRDefault="00E43340" w:rsidP="0001403B">
      <w:pPr>
        <w:pStyle w:val="a3"/>
        <w:jc w:val="center"/>
        <w:rPr>
          <w:sz w:val="28"/>
          <w:szCs w:val="28"/>
        </w:rPr>
      </w:pPr>
    </w:p>
    <w:p w:rsidR="00E43340" w:rsidRDefault="00E43340" w:rsidP="0001403B">
      <w:pPr>
        <w:pStyle w:val="a3"/>
        <w:jc w:val="center"/>
        <w:rPr>
          <w:sz w:val="28"/>
          <w:szCs w:val="28"/>
        </w:rPr>
      </w:pPr>
    </w:p>
    <w:p w:rsidR="00E43340" w:rsidRDefault="00E43340" w:rsidP="0001403B">
      <w:pPr>
        <w:pStyle w:val="a3"/>
        <w:jc w:val="center"/>
        <w:rPr>
          <w:sz w:val="28"/>
          <w:szCs w:val="28"/>
        </w:rPr>
      </w:pPr>
    </w:p>
    <w:p w:rsidR="00E43340" w:rsidRDefault="00E43340" w:rsidP="0001403B">
      <w:pPr>
        <w:pStyle w:val="a3"/>
        <w:jc w:val="center"/>
        <w:rPr>
          <w:sz w:val="28"/>
          <w:szCs w:val="28"/>
        </w:rPr>
      </w:pPr>
    </w:p>
    <w:p w:rsidR="00E43340" w:rsidRPr="00EB0415" w:rsidRDefault="00E43340" w:rsidP="00526D44">
      <w:pPr>
        <w:pStyle w:val="a3"/>
        <w:rPr>
          <w:sz w:val="28"/>
          <w:szCs w:val="28"/>
          <w:u w:val="single"/>
        </w:rPr>
      </w:pPr>
    </w:p>
    <w:p w:rsidR="00E43340" w:rsidRDefault="00E43340" w:rsidP="0001403B">
      <w:pPr>
        <w:pStyle w:val="a3"/>
        <w:jc w:val="center"/>
        <w:rPr>
          <w:sz w:val="28"/>
          <w:szCs w:val="28"/>
        </w:rPr>
      </w:pPr>
    </w:p>
    <w:p w:rsidR="00E43340" w:rsidRDefault="00E43340" w:rsidP="0001403B">
      <w:pPr>
        <w:pStyle w:val="a3"/>
        <w:jc w:val="center"/>
        <w:rPr>
          <w:sz w:val="28"/>
          <w:szCs w:val="28"/>
        </w:rPr>
      </w:pPr>
    </w:p>
    <w:p w:rsidR="00E43340" w:rsidRDefault="00E43340" w:rsidP="0001403B">
      <w:pPr>
        <w:pStyle w:val="a3"/>
        <w:jc w:val="center"/>
        <w:rPr>
          <w:sz w:val="28"/>
          <w:szCs w:val="28"/>
        </w:rPr>
      </w:pPr>
    </w:p>
    <w:p w:rsidR="00E43340" w:rsidRDefault="00E43340" w:rsidP="0001403B">
      <w:pPr>
        <w:pStyle w:val="a3"/>
        <w:jc w:val="center"/>
        <w:rPr>
          <w:sz w:val="28"/>
          <w:szCs w:val="28"/>
        </w:rPr>
      </w:pPr>
    </w:p>
    <w:p w:rsidR="00E43340" w:rsidRDefault="00E43340" w:rsidP="0001403B">
      <w:pPr>
        <w:pStyle w:val="a3"/>
        <w:jc w:val="center"/>
        <w:rPr>
          <w:sz w:val="28"/>
          <w:szCs w:val="28"/>
        </w:rPr>
      </w:pPr>
    </w:p>
    <w:p w:rsidR="00E43340" w:rsidRDefault="00E43340" w:rsidP="0001403B">
      <w:pPr>
        <w:pStyle w:val="a3"/>
        <w:jc w:val="center"/>
        <w:rPr>
          <w:sz w:val="28"/>
          <w:szCs w:val="28"/>
        </w:rPr>
      </w:pPr>
    </w:p>
    <w:p w:rsidR="00E43340" w:rsidRDefault="00E43340" w:rsidP="0001403B">
      <w:pPr>
        <w:pStyle w:val="a3"/>
        <w:jc w:val="center"/>
        <w:rPr>
          <w:sz w:val="28"/>
          <w:szCs w:val="28"/>
        </w:rPr>
      </w:pPr>
    </w:p>
    <w:p w:rsidR="00E43340" w:rsidRDefault="00E43340" w:rsidP="00D634A2">
      <w:pPr>
        <w:pStyle w:val="a3"/>
        <w:rPr>
          <w:sz w:val="28"/>
          <w:szCs w:val="28"/>
        </w:rPr>
      </w:pPr>
      <w:r>
        <w:rPr>
          <w:sz w:val="28"/>
          <w:szCs w:val="28"/>
        </w:rPr>
        <w:t xml:space="preserve">                                                    г. Пермь, 2013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65"/>
        <w:gridCol w:w="473"/>
        <w:gridCol w:w="2723"/>
        <w:gridCol w:w="7485"/>
      </w:tblGrid>
      <w:tr w:rsidR="00E43340" w:rsidRPr="00E11DF5" w:rsidTr="00F32D00">
        <w:trPr>
          <w:tblCellSpacing w:w="20" w:type="dxa"/>
        </w:trPr>
        <w:tc>
          <w:tcPr>
            <w:tcW w:w="10666" w:type="dxa"/>
            <w:gridSpan w:val="4"/>
            <w:shd w:val="clear" w:color="auto" w:fill="00FFFF"/>
          </w:tcPr>
          <w:p w:rsidR="00E43340" w:rsidRPr="00E11DF5" w:rsidRDefault="00E43340" w:rsidP="006801C8">
            <w:pPr>
              <w:pStyle w:val="ConsPlusNormal"/>
              <w:widowControl/>
              <w:ind w:firstLine="0"/>
              <w:jc w:val="both"/>
              <w:rPr>
                <w:rFonts w:ascii="Times New Roman" w:hAnsi="Times New Roman"/>
                <w:b/>
              </w:rPr>
            </w:pPr>
            <w:r w:rsidRPr="00E11DF5">
              <w:rPr>
                <w:rFonts w:ascii="Times New Roman" w:hAnsi="Times New Roman"/>
                <w:b/>
              </w:rPr>
              <w:lastRenderedPageBreak/>
              <w:t>Общие сведения.</w:t>
            </w:r>
          </w:p>
        </w:tc>
      </w:tr>
      <w:tr w:rsidR="00E43340" w:rsidRPr="00E11DF5" w:rsidTr="00F32D00">
        <w:trPr>
          <w:tblCellSpacing w:w="20" w:type="dxa"/>
        </w:trPr>
        <w:tc>
          <w:tcPr>
            <w:tcW w:w="10666" w:type="dxa"/>
            <w:gridSpan w:val="4"/>
            <w:shd w:val="clear" w:color="auto" w:fill="FFFFFF"/>
          </w:tcPr>
          <w:p w:rsidR="00E43340" w:rsidRPr="00E11DF5" w:rsidRDefault="00E43340" w:rsidP="006801C8">
            <w:pPr>
              <w:pStyle w:val="a3"/>
              <w:ind w:firstLine="360"/>
              <w:rPr>
                <w:sz w:val="22"/>
                <w:szCs w:val="22"/>
              </w:rPr>
            </w:pPr>
            <w:r w:rsidRPr="00E11DF5">
              <w:rPr>
                <w:sz w:val="22"/>
                <w:szCs w:val="22"/>
              </w:rPr>
              <w:t xml:space="preserve">Открытый аукцион проводится в соответствии со следующими нормативными </w:t>
            </w:r>
            <w:r w:rsidRPr="00E11DF5">
              <w:rPr>
                <w:color w:val="000000"/>
                <w:sz w:val="22"/>
                <w:szCs w:val="22"/>
              </w:rPr>
              <w:t xml:space="preserve">правовыми </w:t>
            </w:r>
            <w:r w:rsidRPr="00E11DF5">
              <w:rPr>
                <w:sz w:val="22"/>
                <w:szCs w:val="22"/>
              </w:rPr>
              <w:t>актами:</w:t>
            </w:r>
          </w:p>
          <w:p w:rsidR="00E43340" w:rsidRPr="00E11DF5" w:rsidRDefault="00E43340" w:rsidP="00D634A2">
            <w:pPr>
              <w:pStyle w:val="a3"/>
              <w:numPr>
                <w:ilvl w:val="0"/>
                <w:numId w:val="10"/>
              </w:numPr>
              <w:tabs>
                <w:tab w:val="clear" w:pos="1248"/>
                <w:tab w:val="num" w:pos="540"/>
              </w:tabs>
              <w:ind w:left="0" w:firstLine="360"/>
              <w:rPr>
                <w:sz w:val="22"/>
                <w:szCs w:val="22"/>
              </w:rPr>
            </w:pPr>
            <w:r w:rsidRPr="00E11DF5">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43340" w:rsidRPr="00E11DF5" w:rsidRDefault="00E43340" w:rsidP="00D634A2">
            <w:pPr>
              <w:pStyle w:val="a3"/>
              <w:numPr>
                <w:ilvl w:val="0"/>
                <w:numId w:val="10"/>
              </w:numPr>
              <w:tabs>
                <w:tab w:val="clear" w:pos="1248"/>
                <w:tab w:val="num" w:pos="540"/>
              </w:tabs>
              <w:ind w:left="0" w:firstLine="360"/>
              <w:rPr>
                <w:sz w:val="22"/>
                <w:szCs w:val="22"/>
              </w:rPr>
            </w:pPr>
            <w:r w:rsidRPr="00E11DF5">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E43340" w:rsidRPr="00E11DF5" w:rsidRDefault="00E43340" w:rsidP="00D634A2">
            <w:pPr>
              <w:pStyle w:val="ConsPlusNormal"/>
              <w:widowControl/>
              <w:numPr>
                <w:ilvl w:val="0"/>
                <w:numId w:val="10"/>
              </w:numPr>
              <w:tabs>
                <w:tab w:val="clear" w:pos="1248"/>
                <w:tab w:val="num" w:pos="557"/>
              </w:tabs>
              <w:ind w:left="0" w:firstLine="360"/>
              <w:jc w:val="both"/>
              <w:rPr>
                <w:rFonts w:ascii="Times New Roman" w:hAnsi="Times New Roman"/>
                <w:b/>
              </w:rPr>
            </w:pPr>
            <w:r w:rsidRPr="00E11DF5">
              <w:rPr>
                <w:rFonts w:ascii="Times New Roman" w:hAnsi="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E43340" w:rsidRPr="00E11DF5" w:rsidTr="00F32D00">
        <w:trPr>
          <w:tblCellSpacing w:w="20" w:type="dxa"/>
        </w:trPr>
        <w:tc>
          <w:tcPr>
            <w:tcW w:w="10666" w:type="dxa"/>
            <w:gridSpan w:val="4"/>
            <w:shd w:val="clear" w:color="auto" w:fill="00FFFF"/>
          </w:tcPr>
          <w:p w:rsidR="00E43340" w:rsidRPr="00E11DF5" w:rsidRDefault="00E43340" w:rsidP="006801C8">
            <w:pPr>
              <w:pStyle w:val="ConsPlusNormal"/>
              <w:widowControl/>
              <w:ind w:firstLine="0"/>
              <w:jc w:val="both"/>
              <w:rPr>
                <w:rFonts w:ascii="Times New Roman" w:hAnsi="Times New Roman"/>
              </w:rPr>
            </w:pPr>
            <w:smartTag w:uri="urn:schemas-microsoft-com:office:smarttags" w:element="metricconverter">
              <w:smartTagPr>
                <w:attr w:name="ProductID" w:val="2013 г"/>
              </w:smartTagPr>
              <w:smartTag w:uri="urn:schemas-microsoft-com:office:smarttags" w:element="place">
                <w:r w:rsidRPr="00E11DF5">
                  <w:rPr>
                    <w:rFonts w:ascii="Times New Roman" w:hAnsi="Times New Roman"/>
                    <w:b/>
                    <w:lang w:val="en-US"/>
                  </w:rPr>
                  <w:t>I</w:t>
                </w:r>
                <w:r w:rsidRPr="00E11DF5">
                  <w:rPr>
                    <w:rFonts w:ascii="Times New Roman" w:hAnsi="Times New Roman"/>
                    <w:b/>
                  </w:rPr>
                  <w:t>.</w:t>
                </w:r>
              </w:smartTag>
            </w:smartTag>
            <w:r w:rsidRPr="00E11DF5">
              <w:rPr>
                <w:rFonts w:ascii="Times New Roman" w:hAnsi="Times New Roman"/>
                <w:b/>
              </w:rPr>
              <w:t xml:space="preserve"> Сведения о заказчике</w:t>
            </w:r>
          </w:p>
        </w:tc>
      </w:tr>
      <w:tr w:rsidR="00E43340" w:rsidRPr="00E11DF5" w:rsidTr="00D634A2">
        <w:trPr>
          <w:tblCellSpacing w:w="20" w:type="dxa"/>
        </w:trPr>
        <w:tc>
          <w:tcPr>
            <w:tcW w:w="3201" w:type="dxa"/>
            <w:gridSpan w:val="3"/>
            <w:shd w:val="clear" w:color="auto" w:fill="FFFFFF"/>
          </w:tcPr>
          <w:p w:rsidR="00E43340" w:rsidRPr="00E11DF5" w:rsidRDefault="00E43340" w:rsidP="006801C8">
            <w:pPr>
              <w:pStyle w:val="ConsPlusNormal"/>
              <w:widowControl/>
              <w:ind w:firstLine="0"/>
              <w:jc w:val="both"/>
              <w:rPr>
                <w:rFonts w:ascii="Times New Roman" w:hAnsi="Times New Roman"/>
              </w:rPr>
            </w:pPr>
            <w:r w:rsidRPr="00E11DF5">
              <w:rPr>
                <w:rFonts w:ascii="Times New Roman" w:hAnsi="Times New Roman"/>
              </w:rPr>
              <w:t>Наименование</w:t>
            </w:r>
          </w:p>
        </w:tc>
        <w:tc>
          <w:tcPr>
            <w:tcW w:w="7425" w:type="dxa"/>
            <w:shd w:val="clear" w:color="auto" w:fill="FFFFFF"/>
          </w:tcPr>
          <w:p w:rsidR="00E43340" w:rsidRPr="00E11DF5" w:rsidRDefault="00E43340" w:rsidP="006801C8">
            <w:pPr>
              <w:pStyle w:val="ConsPlusNormal"/>
              <w:widowControl/>
              <w:ind w:firstLine="0"/>
              <w:jc w:val="both"/>
              <w:rPr>
                <w:rFonts w:ascii="Times New Roman" w:hAnsi="Times New Roman"/>
              </w:rPr>
            </w:pPr>
            <w:r w:rsidRPr="00E11DF5">
              <w:rPr>
                <w:rFonts w:ascii="Times New Roman" w:hAnsi="Times New Roman"/>
              </w:rPr>
              <w:t>Администрация Ленинского района</w:t>
            </w:r>
          </w:p>
        </w:tc>
      </w:tr>
      <w:tr w:rsidR="00E43340" w:rsidRPr="00E11DF5" w:rsidTr="00D634A2">
        <w:trPr>
          <w:tblCellSpacing w:w="20" w:type="dxa"/>
        </w:trPr>
        <w:tc>
          <w:tcPr>
            <w:tcW w:w="3201" w:type="dxa"/>
            <w:gridSpan w:val="3"/>
            <w:shd w:val="clear" w:color="auto" w:fill="FFFFFF"/>
          </w:tcPr>
          <w:p w:rsidR="00E43340" w:rsidRPr="00E11DF5" w:rsidRDefault="00E43340" w:rsidP="006801C8">
            <w:pPr>
              <w:pStyle w:val="ConsPlusNormal"/>
              <w:widowControl/>
              <w:ind w:firstLine="0"/>
              <w:jc w:val="both"/>
              <w:rPr>
                <w:rFonts w:ascii="Times New Roman" w:hAnsi="Times New Roman"/>
              </w:rPr>
            </w:pPr>
            <w:r w:rsidRPr="00E11DF5">
              <w:rPr>
                <w:rFonts w:ascii="Times New Roman" w:hAnsi="Times New Roman"/>
              </w:rPr>
              <w:t>Место нахождения</w:t>
            </w:r>
          </w:p>
        </w:tc>
        <w:tc>
          <w:tcPr>
            <w:tcW w:w="7425" w:type="dxa"/>
            <w:shd w:val="clear" w:color="auto" w:fill="FFFFFF"/>
          </w:tcPr>
          <w:p w:rsidR="00E43340" w:rsidRPr="00E11DF5" w:rsidRDefault="00E43340" w:rsidP="006801C8">
            <w:pPr>
              <w:pStyle w:val="ConsPlusNormal"/>
              <w:widowControl/>
              <w:ind w:firstLine="0"/>
              <w:jc w:val="both"/>
              <w:rPr>
                <w:rFonts w:ascii="Times New Roman" w:hAnsi="Times New Roman"/>
              </w:rPr>
            </w:pPr>
            <w:r w:rsidRPr="00E11DF5">
              <w:rPr>
                <w:rFonts w:ascii="Times New Roman" w:hAnsi="Times New Roman"/>
              </w:rPr>
              <w:t>г. Пермь, ул. Пермская, 57</w:t>
            </w:r>
          </w:p>
        </w:tc>
      </w:tr>
      <w:tr w:rsidR="00E43340" w:rsidRPr="00E11DF5" w:rsidTr="00D634A2">
        <w:trPr>
          <w:tblCellSpacing w:w="20" w:type="dxa"/>
        </w:trPr>
        <w:tc>
          <w:tcPr>
            <w:tcW w:w="3201" w:type="dxa"/>
            <w:gridSpan w:val="3"/>
            <w:shd w:val="clear" w:color="auto" w:fill="FFFFFF"/>
          </w:tcPr>
          <w:p w:rsidR="00E43340" w:rsidRPr="00E11DF5" w:rsidRDefault="00E43340" w:rsidP="006801C8">
            <w:pPr>
              <w:pStyle w:val="ConsPlusNormal"/>
              <w:widowControl/>
              <w:ind w:firstLine="0"/>
              <w:jc w:val="both"/>
              <w:rPr>
                <w:rFonts w:ascii="Times New Roman" w:hAnsi="Times New Roman"/>
              </w:rPr>
            </w:pPr>
            <w:r w:rsidRPr="00E11DF5">
              <w:rPr>
                <w:rFonts w:ascii="Times New Roman" w:hAnsi="Times New Roman"/>
              </w:rPr>
              <w:t>Почтовый адрес</w:t>
            </w:r>
          </w:p>
        </w:tc>
        <w:tc>
          <w:tcPr>
            <w:tcW w:w="7425" w:type="dxa"/>
            <w:shd w:val="clear" w:color="auto" w:fill="FFFFFF"/>
          </w:tcPr>
          <w:p w:rsidR="00E43340" w:rsidRPr="00E11DF5" w:rsidRDefault="00E43340" w:rsidP="006801C8">
            <w:pPr>
              <w:pStyle w:val="ConsPlusNormal"/>
              <w:widowControl/>
              <w:snapToGrid w:val="0"/>
              <w:ind w:firstLine="0"/>
              <w:jc w:val="both"/>
              <w:rPr>
                <w:rFonts w:ascii="Times New Roman" w:hAnsi="Times New Roman"/>
              </w:rPr>
            </w:pPr>
            <w:smartTag w:uri="urn:schemas-microsoft-com:office:smarttags" w:element="metricconverter">
              <w:smartTagPr>
                <w:attr w:name="ProductID" w:val="2013 г"/>
              </w:smartTagPr>
              <w:r w:rsidRPr="00E11DF5">
                <w:rPr>
                  <w:rFonts w:ascii="Times New Roman" w:hAnsi="Times New Roman"/>
                </w:rPr>
                <w:t>614000, г</w:t>
              </w:r>
            </w:smartTag>
            <w:r w:rsidRPr="00E11DF5">
              <w:rPr>
                <w:rFonts w:ascii="Times New Roman" w:hAnsi="Times New Roman"/>
              </w:rPr>
              <w:t>. Пермь, ул. Пермская, 57</w:t>
            </w:r>
          </w:p>
        </w:tc>
      </w:tr>
      <w:tr w:rsidR="00E43340" w:rsidRPr="00E11DF5" w:rsidTr="00D634A2">
        <w:trPr>
          <w:tblCellSpacing w:w="20" w:type="dxa"/>
        </w:trPr>
        <w:tc>
          <w:tcPr>
            <w:tcW w:w="3201" w:type="dxa"/>
            <w:gridSpan w:val="3"/>
            <w:shd w:val="clear" w:color="auto" w:fill="FFFFFF"/>
          </w:tcPr>
          <w:p w:rsidR="00E43340" w:rsidRPr="00E11DF5" w:rsidRDefault="00E43340" w:rsidP="006801C8">
            <w:pPr>
              <w:pStyle w:val="ConsPlusNormal"/>
              <w:widowControl/>
              <w:ind w:firstLine="0"/>
              <w:jc w:val="both"/>
              <w:rPr>
                <w:rFonts w:ascii="Times New Roman" w:hAnsi="Times New Roman"/>
              </w:rPr>
            </w:pPr>
            <w:r w:rsidRPr="00E11DF5">
              <w:rPr>
                <w:rFonts w:ascii="Times New Roman" w:hAnsi="Times New Roman"/>
              </w:rPr>
              <w:t>Адрес электронной почты</w:t>
            </w:r>
          </w:p>
        </w:tc>
        <w:tc>
          <w:tcPr>
            <w:tcW w:w="7425" w:type="dxa"/>
            <w:shd w:val="clear" w:color="auto" w:fill="FFFFFF"/>
          </w:tcPr>
          <w:p w:rsidR="00E43340" w:rsidRPr="00E11DF5" w:rsidRDefault="00844A69" w:rsidP="006801C8">
            <w:pPr>
              <w:pStyle w:val="ConsPlusNormal"/>
              <w:widowControl/>
              <w:ind w:firstLine="0"/>
              <w:jc w:val="both"/>
              <w:rPr>
                <w:rFonts w:ascii="Times New Roman" w:hAnsi="Times New Roman"/>
              </w:rPr>
            </w:pPr>
            <w:hyperlink r:id="rId7" w:history="1">
              <w:r w:rsidR="00E43340" w:rsidRPr="00E11DF5">
                <w:rPr>
                  <w:rStyle w:val="af7"/>
                  <w:rFonts w:ascii="Times New Roman" w:hAnsi="Times New Roman"/>
                  <w:u w:val="none"/>
                </w:rPr>
                <w:t>есо</w:t>
              </w:r>
              <w:r w:rsidR="00E43340" w:rsidRPr="00E11DF5">
                <w:rPr>
                  <w:rStyle w:val="af7"/>
                  <w:rFonts w:ascii="Times New Roman" w:hAnsi="Times New Roman"/>
                  <w:u w:val="none"/>
                  <w:lang w:val="en-US"/>
                </w:rPr>
                <w:t>nomika_lenadm@mail.ru</w:t>
              </w:r>
            </w:hyperlink>
          </w:p>
        </w:tc>
      </w:tr>
      <w:tr w:rsidR="00E43340" w:rsidRPr="00E11DF5" w:rsidTr="00D634A2">
        <w:trPr>
          <w:tblCellSpacing w:w="20" w:type="dxa"/>
        </w:trPr>
        <w:tc>
          <w:tcPr>
            <w:tcW w:w="3201" w:type="dxa"/>
            <w:gridSpan w:val="3"/>
            <w:shd w:val="clear" w:color="auto" w:fill="FFFFFF"/>
          </w:tcPr>
          <w:p w:rsidR="00E43340" w:rsidRPr="00E11DF5" w:rsidRDefault="00E43340" w:rsidP="006801C8">
            <w:pPr>
              <w:pStyle w:val="ConsPlusNormal"/>
              <w:widowControl/>
              <w:ind w:firstLine="0"/>
              <w:jc w:val="both"/>
              <w:rPr>
                <w:rFonts w:ascii="Times New Roman" w:hAnsi="Times New Roman"/>
              </w:rPr>
            </w:pPr>
            <w:r w:rsidRPr="00E11DF5">
              <w:rPr>
                <w:rFonts w:ascii="Times New Roman" w:hAnsi="Times New Roman"/>
              </w:rPr>
              <w:t>Контактный телефон</w:t>
            </w:r>
          </w:p>
        </w:tc>
        <w:tc>
          <w:tcPr>
            <w:tcW w:w="7425" w:type="dxa"/>
            <w:shd w:val="clear" w:color="auto" w:fill="FFFFFF"/>
          </w:tcPr>
          <w:p w:rsidR="00E43340" w:rsidRPr="00E11DF5" w:rsidRDefault="00EE49CF" w:rsidP="006801C8">
            <w:pPr>
              <w:pStyle w:val="ConsPlusNormal"/>
              <w:widowControl/>
              <w:ind w:firstLine="0"/>
              <w:jc w:val="both"/>
              <w:rPr>
                <w:rFonts w:ascii="Times New Roman" w:hAnsi="Times New Roman"/>
              </w:rPr>
            </w:pPr>
            <w:r>
              <w:rPr>
                <w:rFonts w:ascii="Times New Roman" w:hAnsi="Times New Roman"/>
              </w:rPr>
              <w:t>212-09-01</w:t>
            </w:r>
          </w:p>
        </w:tc>
      </w:tr>
      <w:tr w:rsidR="00E43340" w:rsidRPr="00E11DF5" w:rsidTr="00D634A2">
        <w:trPr>
          <w:tblCellSpacing w:w="20" w:type="dxa"/>
        </w:trPr>
        <w:tc>
          <w:tcPr>
            <w:tcW w:w="3201" w:type="dxa"/>
            <w:gridSpan w:val="3"/>
            <w:shd w:val="clear" w:color="auto" w:fill="FFFFFF"/>
          </w:tcPr>
          <w:p w:rsidR="00E43340" w:rsidRPr="00E11DF5" w:rsidRDefault="00E43340" w:rsidP="006801C8">
            <w:pPr>
              <w:pStyle w:val="ConsPlusNormal"/>
              <w:widowControl/>
              <w:ind w:firstLine="0"/>
              <w:jc w:val="both"/>
              <w:rPr>
                <w:rFonts w:ascii="Times New Roman" w:hAnsi="Times New Roman"/>
              </w:rPr>
            </w:pPr>
            <w:r w:rsidRPr="00E11DF5">
              <w:rPr>
                <w:rFonts w:ascii="Times New Roman" w:hAnsi="Times New Roman"/>
              </w:rPr>
              <w:t>Контактное лицо</w:t>
            </w:r>
          </w:p>
        </w:tc>
        <w:tc>
          <w:tcPr>
            <w:tcW w:w="7425" w:type="dxa"/>
            <w:shd w:val="clear" w:color="auto" w:fill="FFFFFF"/>
          </w:tcPr>
          <w:p w:rsidR="00E43340" w:rsidRPr="00E11DF5" w:rsidRDefault="00EE49CF" w:rsidP="006801C8">
            <w:pPr>
              <w:pStyle w:val="ConsPlusNormal"/>
              <w:widowControl/>
              <w:ind w:firstLine="0"/>
              <w:jc w:val="both"/>
              <w:rPr>
                <w:rFonts w:ascii="Times New Roman" w:hAnsi="Times New Roman"/>
              </w:rPr>
            </w:pPr>
            <w:r>
              <w:rPr>
                <w:rFonts w:ascii="Times New Roman" w:hAnsi="Times New Roman"/>
              </w:rPr>
              <w:t>Лыкова Ольга Николаевна</w:t>
            </w:r>
          </w:p>
        </w:tc>
      </w:tr>
      <w:tr w:rsidR="00E43340" w:rsidRPr="00E11DF5" w:rsidTr="00F32D00">
        <w:trPr>
          <w:tblCellSpacing w:w="20" w:type="dxa"/>
        </w:trPr>
        <w:tc>
          <w:tcPr>
            <w:tcW w:w="10666" w:type="dxa"/>
            <w:gridSpan w:val="4"/>
            <w:shd w:val="clear" w:color="auto" w:fill="00FFFF"/>
          </w:tcPr>
          <w:p w:rsidR="00E43340" w:rsidRPr="00E11DF5" w:rsidRDefault="00E43340" w:rsidP="006801C8">
            <w:pPr>
              <w:pStyle w:val="ConsPlusNormal"/>
              <w:widowControl/>
              <w:ind w:firstLine="0"/>
              <w:jc w:val="both"/>
              <w:rPr>
                <w:rFonts w:ascii="Times New Roman" w:hAnsi="Times New Roman"/>
                <w:b/>
              </w:rPr>
            </w:pPr>
            <w:r w:rsidRPr="00E11DF5">
              <w:rPr>
                <w:rFonts w:ascii="Times New Roman" w:hAnsi="Times New Roman"/>
                <w:b/>
                <w:lang w:val="en-US"/>
              </w:rPr>
              <w:t>II</w:t>
            </w:r>
            <w:r w:rsidRPr="00E11DF5">
              <w:rPr>
                <w:rFonts w:ascii="Times New Roman" w:hAnsi="Times New Roman"/>
                <w:b/>
              </w:rPr>
              <w:t>. Сведения о предмете открытого аукциона в электронной форме</w:t>
            </w:r>
          </w:p>
        </w:tc>
      </w:tr>
      <w:tr w:rsidR="00E43340" w:rsidRPr="00E11DF5" w:rsidTr="00D634A2">
        <w:trPr>
          <w:tblCellSpacing w:w="20" w:type="dxa"/>
        </w:trPr>
        <w:tc>
          <w:tcPr>
            <w:tcW w:w="3201" w:type="dxa"/>
            <w:gridSpan w:val="3"/>
            <w:shd w:val="clear" w:color="auto" w:fill="FFFFFF"/>
          </w:tcPr>
          <w:p w:rsidR="00E43340" w:rsidRPr="00E11DF5" w:rsidRDefault="00E43340" w:rsidP="002355A9">
            <w:pPr>
              <w:pStyle w:val="ConsPlusNormal"/>
              <w:widowControl/>
              <w:ind w:firstLine="0"/>
              <w:rPr>
                <w:rFonts w:ascii="Times New Roman" w:hAnsi="Times New Roman"/>
              </w:rPr>
            </w:pPr>
            <w:r w:rsidRPr="00E11DF5">
              <w:rPr>
                <w:rFonts w:ascii="Times New Roman" w:hAnsi="Times New Roman"/>
              </w:rPr>
              <w:t>Предмет контракта</w:t>
            </w:r>
          </w:p>
        </w:tc>
        <w:tc>
          <w:tcPr>
            <w:tcW w:w="7425" w:type="dxa"/>
            <w:shd w:val="clear" w:color="auto" w:fill="FFFFFF"/>
          </w:tcPr>
          <w:p w:rsidR="00E43340" w:rsidRPr="0065753B" w:rsidRDefault="00E43340" w:rsidP="00C505E9">
            <w:pPr>
              <w:rPr>
                <w:sz w:val="22"/>
                <w:szCs w:val="22"/>
              </w:rPr>
            </w:pPr>
            <w:r w:rsidRPr="0065753B">
              <w:rPr>
                <w:sz w:val="22"/>
                <w:szCs w:val="22"/>
              </w:rPr>
              <w:t>Поставка (приобретени</w:t>
            </w:r>
            <w:r>
              <w:rPr>
                <w:sz w:val="22"/>
                <w:szCs w:val="22"/>
              </w:rPr>
              <w:t>е) расходных материалов (тонеры</w:t>
            </w:r>
            <w:r w:rsidRPr="0065753B">
              <w:rPr>
                <w:sz w:val="22"/>
                <w:szCs w:val="22"/>
              </w:rPr>
              <w:t xml:space="preserve">/картриджи) для нужд администрации Ленинского района города Перми </w:t>
            </w:r>
            <w:r>
              <w:rPr>
                <w:sz w:val="22"/>
                <w:szCs w:val="22"/>
              </w:rPr>
              <w:t>в</w:t>
            </w:r>
            <w:r w:rsidRPr="0065753B">
              <w:rPr>
                <w:sz w:val="22"/>
                <w:szCs w:val="22"/>
              </w:rPr>
              <w:t xml:space="preserve"> 2014 год</w:t>
            </w:r>
            <w:r>
              <w:rPr>
                <w:sz w:val="22"/>
                <w:szCs w:val="22"/>
              </w:rPr>
              <w:t>у</w:t>
            </w:r>
          </w:p>
        </w:tc>
      </w:tr>
      <w:tr w:rsidR="00E43340" w:rsidRPr="00E11DF5" w:rsidTr="00D634A2">
        <w:trPr>
          <w:tblCellSpacing w:w="20" w:type="dxa"/>
        </w:trPr>
        <w:tc>
          <w:tcPr>
            <w:tcW w:w="3201" w:type="dxa"/>
            <w:gridSpan w:val="3"/>
            <w:shd w:val="clear" w:color="auto" w:fill="FFFFFF"/>
          </w:tcPr>
          <w:p w:rsidR="00E43340" w:rsidRPr="00E11DF5" w:rsidRDefault="00E43340" w:rsidP="002355A9">
            <w:pPr>
              <w:pStyle w:val="ConsPlusNormal"/>
              <w:widowControl/>
              <w:ind w:firstLine="0"/>
              <w:rPr>
                <w:rFonts w:ascii="Times New Roman" w:hAnsi="Times New Roman"/>
              </w:rPr>
            </w:pPr>
            <w:r w:rsidRPr="00E11DF5">
              <w:rPr>
                <w:rFonts w:ascii="Times New Roman" w:hAnsi="Times New Roman"/>
              </w:rPr>
              <w:t>Начальная (максимальная) цена контракта</w:t>
            </w:r>
          </w:p>
        </w:tc>
        <w:tc>
          <w:tcPr>
            <w:tcW w:w="7425" w:type="dxa"/>
            <w:shd w:val="clear" w:color="auto" w:fill="FFFFFF"/>
          </w:tcPr>
          <w:p w:rsidR="00E43340" w:rsidRPr="00E11DF5" w:rsidRDefault="00EE49CF" w:rsidP="00EE49CF">
            <w:pPr>
              <w:pStyle w:val="ConsPlusNormal"/>
              <w:widowControl/>
              <w:ind w:firstLine="0"/>
              <w:jc w:val="both"/>
              <w:rPr>
                <w:rFonts w:ascii="Times New Roman" w:hAnsi="Times New Roman"/>
              </w:rPr>
            </w:pPr>
            <w:r>
              <w:rPr>
                <w:rFonts w:ascii="Times New Roman" w:hAnsi="Times New Roman"/>
                <w:b/>
              </w:rPr>
              <w:t>167 919</w:t>
            </w:r>
            <w:r w:rsidR="00E43340" w:rsidRPr="00E11DF5">
              <w:rPr>
                <w:rFonts w:ascii="Times New Roman" w:hAnsi="Times New Roman"/>
                <w:b/>
              </w:rPr>
              <w:t xml:space="preserve"> </w:t>
            </w:r>
            <w:r w:rsidR="00E43340" w:rsidRPr="00E11DF5">
              <w:rPr>
                <w:rFonts w:ascii="Times New Roman" w:hAnsi="Times New Roman"/>
              </w:rPr>
              <w:t xml:space="preserve"> (Сто </w:t>
            </w:r>
            <w:r>
              <w:rPr>
                <w:rFonts w:ascii="Times New Roman" w:hAnsi="Times New Roman"/>
              </w:rPr>
              <w:t>шестьдесят семь тысяч девятьсот девятнадцать) рублей</w:t>
            </w:r>
            <w:r w:rsidR="00E43340" w:rsidRPr="00E11DF5">
              <w:rPr>
                <w:rFonts w:ascii="Times New Roman" w:hAnsi="Times New Roman"/>
              </w:rPr>
              <w:t xml:space="preserve"> </w:t>
            </w:r>
            <w:r>
              <w:rPr>
                <w:rFonts w:ascii="Times New Roman" w:hAnsi="Times New Roman"/>
                <w:b/>
              </w:rPr>
              <w:t>33</w:t>
            </w:r>
            <w:r w:rsidR="00E43340" w:rsidRPr="00E11DF5">
              <w:rPr>
                <w:rFonts w:ascii="Times New Roman" w:hAnsi="Times New Roman"/>
              </w:rPr>
              <w:t xml:space="preserve"> копе</w:t>
            </w:r>
            <w:r>
              <w:rPr>
                <w:rFonts w:ascii="Times New Roman" w:hAnsi="Times New Roman"/>
              </w:rPr>
              <w:t>йки</w:t>
            </w:r>
            <w:r w:rsidR="00E43340" w:rsidRPr="00E11DF5">
              <w:rPr>
                <w:rFonts w:ascii="Times New Roman" w:hAnsi="Times New Roman"/>
                <w:color w:val="000000"/>
                <w:spacing w:val="3"/>
              </w:rPr>
              <w:t xml:space="preserve"> </w:t>
            </w:r>
          </w:p>
        </w:tc>
      </w:tr>
      <w:tr w:rsidR="00E43340" w:rsidRPr="00E11DF5" w:rsidTr="00D634A2">
        <w:trPr>
          <w:trHeight w:val="765"/>
          <w:tblCellSpacing w:w="20" w:type="dxa"/>
        </w:trPr>
        <w:tc>
          <w:tcPr>
            <w:tcW w:w="3201" w:type="dxa"/>
            <w:gridSpan w:val="3"/>
            <w:shd w:val="clear" w:color="auto" w:fill="FFFFFF"/>
          </w:tcPr>
          <w:p w:rsidR="00E43340" w:rsidRPr="00E11DF5" w:rsidRDefault="00E43340" w:rsidP="00CE7825">
            <w:pPr>
              <w:pStyle w:val="ConsPlusNormal"/>
              <w:widowControl/>
              <w:ind w:firstLine="0"/>
              <w:rPr>
                <w:rFonts w:ascii="Times New Roman" w:hAnsi="Times New Roman"/>
              </w:rPr>
            </w:pPr>
            <w:r w:rsidRPr="00E11DF5">
              <w:rPr>
                <w:rFonts w:ascii="Times New Roman" w:hAnsi="Times New Roman"/>
              </w:rPr>
              <w:t>Обоснование начальной (максимальной) цены контракта</w:t>
            </w:r>
          </w:p>
        </w:tc>
        <w:tc>
          <w:tcPr>
            <w:tcW w:w="7425" w:type="dxa"/>
            <w:shd w:val="clear" w:color="auto" w:fill="FFFFFF"/>
          </w:tcPr>
          <w:p w:rsidR="00E43340" w:rsidRPr="005E6240" w:rsidRDefault="00E43340" w:rsidP="00CE7825">
            <w:pPr>
              <w:pStyle w:val="ConsPlusNormal"/>
              <w:widowControl/>
              <w:ind w:firstLine="0"/>
              <w:jc w:val="both"/>
              <w:rPr>
                <w:rFonts w:ascii="Times New Roman" w:hAnsi="Times New Roman"/>
              </w:rPr>
            </w:pPr>
            <w:r w:rsidRPr="005E6240">
              <w:rPr>
                <w:rFonts w:ascii="Times New Roman" w:hAnsi="Times New Roman"/>
              </w:rPr>
              <w:t>Обоснованием начальной максимальной цены контракта является Приложение № 3 к документации об аукционе в электронной форме (прилагается отдельным файлом).</w:t>
            </w:r>
          </w:p>
        </w:tc>
      </w:tr>
      <w:tr w:rsidR="00E43340" w:rsidRPr="00E11DF5" w:rsidTr="00D634A2">
        <w:trPr>
          <w:trHeight w:val="616"/>
          <w:tblCellSpacing w:w="20" w:type="dxa"/>
        </w:trPr>
        <w:tc>
          <w:tcPr>
            <w:tcW w:w="3201" w:type="dxa"/>
            <w:gridSpan w:val="3"/>
            <w:shd w:val="clear" w:color="auto" w:fill="FFFFFF"/>
          </w:tcPr>
          <w:p w:rsidR="00E43340" w:rsidRPr="00E11DF5" w:rsidRDefault="00E43340" w:rsidP="002355A9">
            <w:pPr>
              <w:pStyle w:val="ConsPlusNormal"/>
              <w:widowControl/>
              <w:ind w:firstLine="0"/>
              <w:rPr>
                <w:rFonts w:ascii="Times New Roman" w:hAnsi="Times New Roman"/>
                <w:b/>
              </w:rPr>
            </w:pPr>
            <w:r w:rsidRPr="00E11DF5">
              <w:rPr>
                <w:rFonts w:ascii="Times New Roman" w:hAnsi="Times New Roman"/>
              </w:rPr>
              <w:t xml:space="preserve">Количество поставляемого товара </w:t>
            </w:r>
          </w:p>
          <w:p w:rsidR="00E43340" w:rsidRPr="00E11DF5" w:rsidRDefault="00E43340" w:rsidP="006801C8">
            <w:pPr>
              <w:rPr>
                <w:sz w:val="22"/>
                <w:szCs w:val="22"/>
              </w:rPr>
            </w:pPr>
          </w:p>
        </w:tc>
        <w:tc>
          <w:tcPr>
            <w:tcW w:w="7425" w:type="dxa"/>
            <w:shd w:val="clear" w:color="auto" w:fill="FFFFFF"/>
          </w:tcPr>
          <w:p w:rsidR="00E43340" w:rsidRPr="005E6240" w:rsidRDefault="00E43340" w:rsidP="006801C8">
            <w:pPr>
              <w:pStyle w:val="ConsPlusNormal"/>
              <w:widowControl/>
              <w:ind w:firstLine="0"/>
              <w:jc w:val="both"/>
              <w:rPr>
                <w:rFonts w:ascii="Times New Roman" w:hAnsi="Times New Roman"/>
              </w:rPr>
            </w:pPr>
            <w:r w:rsidRPr="005E6240">
              <w:rPr>
                <w:rFonts w:ascii="Times New Roman" w:hAnsi="Times New Roman"/>
              </w:rPr>
              <w:t>В соответствии с Техническим заданием (Приложение № 1 к документации об открытом аукционе в электронной форме).</w:t>
            </w:r>
          </w:p>
        </w:tc>
      </w:tr>
      <w:tr w:rsidR="00E43340" w:rsidRPr="00E11DF5" w:rsidTr="00D634A2">
        <w:trPr>
          <w:tblCellSpacing w:w="20" w:type="dxa"/>
        </w:trPr>
        <w:tc>
          <w:tcPr>
            <w:tcW w:w="3201" w:type="dxa"/>
            <w:gridSpan w:val="3"/>
            <w:shd w:val="clear" w:color="auto" w:fill="FFFFFF"/>
          </w:tcPr>
          <w:p w:rsidR="00E43340" w:rsidRPr="00E11DF5" w:rsidRDefault="00E43340" w:rsidP="00011D1D">
            <w:pPr>
              <w:pStyle w:val="ConsPlusNormal"/>
              <w:widowControl/>
              <w:ind w:firstLine="0"/>
              <w:rPr>
                <w:rFonts w:ascii="Times New Roman" w:hAnsi="Times New Roman"/>
                <w:b/>
              </w:rPr>
            </w:pPr>
            <w:r w:rsidRPr="00E11DF5">
              <w:rPr>
                <w:rFonts w:ascii="Times New Roman" w:hAnsi="Times New Roman"/>
              </w:rPr>
              <w:t>Требования к объему предоставления гарантии качества</w:t>
            </w:r>
          </w:p>
        </w:tc>
        <w:tc>
          <w:tcPr>
            <w:tcW w:w="7425" w:type="dxa"/>
            <w:shd w:val="clear" w:color="auto" w:fill="FFFFFF"/>
          </w:tcPr>
          <w:p w:rsidR="00E43340" w:rsidRPr="00E11DF5" w:rsidRDefault="00E43340" w:rsidP="0065753B">
            <w:pPr>
              <w:pStyle w:val="ConsPlusNormal"/>
              <w:widowControl/>
              <w:ind w:firstLine="0"/>
              <w:jc w:val="both"/>
              <w:rPr>
                <w:rFonts w:ascii="Times New Roman" w:hAnsi="Times New Roman"/>
              </w:rPr>
            </w:pPr>
            <w:r w:rsidRPr="00E11DF5">
              <w:rPr>
                <w:rFonts w:ascii="Times New Roman" w:hAnsi="Times New Roman"/>
              </w:rPr>
              <w:t>Поставщик обязан предоставить гарантию на поставляемую продукцию в соответствии с гарантией, предоставляемой фирмой-изготовителем продукции, на условиях и в объеме фирменной гарантии производителя, но не менее 1 года.</w:t>
            </w:r>
          </w:p>
        </w:tc>
      </w:tr>
      <w:tr w:rsidR="00E43340" w:rsidRPr="00E11DF5" w:rsidTr="00D634A2">
        <w:trPr>
          <w:tblCellSpacing w:w="20" w:type="dxa"/>
        </w:trPr>
        <w:tc>
          <w:tcPr>
            <w:tcW w:w="3201" w:type="dxa"/>
            <w:gridSpan w:val="3"/>
            <w:shd w:val="clear" w:color="auto" w:fill="FFFFFF"/>
          </w:tcPr>
          <w:p w:rsidR="00E43340" w:rsidRPr="00E11DF5" w:rsidRDefault="00E43340" w:rsidP="00011D1D">
            <w:pPr>
              <w:pStyle w:val="ConsPlusNormal"/>
              <w:widowControl/>
              <w:ind w:firstLine="0"/>
              <w:rPr>
                <w:rFonts w:ascii="Times New Roman" w:hAnsi="Times New Roman"/>
              </w:rPr>
            </w:pPr>
            <w:r w:rsidRPr="00E11DF5">
              <w:rPr>
                <w:rFonts w:ascii="Times New Roman" w:hAnsi="Times New Roman"/>
              </w:rPr>
              <w:t>Требования к размерам, упаковке, качеству</w:t>
            </w:r>
          </w:p>
        </w:tc>
        <w:tc>
          <w:tcPr>
            <w:tcW w:w="7425" w:type="dxa"/>
            <w:shd w:val="clear" w:color="auto" w:fill="FFFFFF"/>
          </w:tcPr>
          <w:p w:rsidR="00E43340" w:rsidRPr="00E11DF5" w:rsidRDefault="00E43340" w:rsidP="00D02184">
            <w:pPr>
              <w:spacing w:line="240" w:lineRule="exact"/>
              <w:jc w:val="both"/>
              <w:rPr>
                <w:sz w:val="22"/>
                <w:szCs w:val="22"/>
              </w:rPr>
            </w:pPr>
            <w:r w:rsidRPr="00E11DF5">
              <w:rPr>
                <w:sz w:val="22"/>
                <w:szCs w:val="22"/>
              </w:rPr>
              <w:t>Поставляемые картриджи и тонеры должны быть новыми, заводского производства, не должны иметь дефектов, связанных с конструкцией, быть упакованными в оригинальную и недеформированную упаковку, содержать все признаки оригинальности, установленные производителями (голограммы, защитные пломбы, марки), а так же содержать все элементы защиты от подделок (микротекст, изменяемый под углом зрения цвет логотипа, термополоса и т.д.), номер партии на коробке и на картридже должны совпадать, чека с запорной лентой должны составлять одно целое с боковиной картриджа, корпус картриджа не должен иметь потертостей, царапин, сколов и следов вскрытия.</w:t>
            </w:r>
          </w:p>
        </w:tc>
      </w:tr>
      <w:tr w:rsidR="00E43340" w:rsidRPr="00E11DF5" w:rsidTr="00D634A2">
        <w:trPr>
          <w:tblCellSpacing w:w="20" w:type="dxa"/>
        </w:trPr>
        <w:tc>
          <w:tcPr>
            <w:tcW w:w="3201" w:type="dxa"/>
            <w:gridSpan w:val="3"/>
            <w:shd w:val="clear" w:color="auto" w:fill="FFFFFF"/>
          </w:tcPr>
          <w:p w:rsidR="00E43340" w:rsidRPr="00E11DF5" w:rsidRDefault="00E43340" w:rsidP="002355A9">
            <w:pPr>
              <w:pStyle w:val="ConsPlusNormal"/>
              <w:widowControl/>
              <w:ind w:firstLine="0"/>
              <w:rPr>
                <w:rFonts w:ascii="Times New Roman" w:hAnsi="Times New Roman"/>
              </w:rPr>
            </w:pPr>
            <w:r w:rsidRPr="00E11DF5">
              <w:rPr>
                <w:rFonts w:ascii="Times New Roman" w:hAnsi="Times New Roman"/>
              </w:rPr>
              <w:t>Место поставки товара</w:t>
            </w:r>
          </w:p>
          <w:p w:rsidR="00E43340" w:rsidRPr="00E11DF5" w:rsidRDefault="00E43340" w:rsidP="006801C8">
            <w:pPr>
              <w:pStyle w:val="ConsPlusNormal"/>
              <w:widowControl/>
              <w:ind w:firstLine="0"/>
              <w:rPr>
                <w:rFonts w:ascii="Times New Roman" w:hAnsi="Times New Roman"/>
              </w:rPr>
            </w:pPr>
          </w:p>
        </w:tc>
        <w:tc>
          <w:tcPr>
            <w:tcW w:w="7425" w:type="dxa"/>
            <w:shd w:val="clear" w:color="auto" w:fill="FFFFFF"/>
          </w:tcPr>
          <w:p w:rsidR="00E43340" w:rsidRPr="00E11DF5" w:rsidRDefault="00E43340" w:rsidP="0078098A">
            <w:pPr>
              <w:pStyle w:val="a3"/>
              <w:rPr>
                <w:color w:val="000000"/>
                <w:sz w:val="22"/>
                <w:szCs w:val="22"/>
              </w:rPr>
            </w:pPr>
            <w:r w:rsidRPr="00E11DF5">
              <w:rPr>
                <w:color w:val="000000"/>
                <w:sz w:val="22"/>
                <w:szCs w:val="22"/>
              </w:rPr>
              <w:t>г. Пермь, ул.Пермская,57</w:t>
            </w:r>
          </w:p>
        </w:tc>
      </w:tr>
      <w:tr w:rsidR="00E43340" w:rsidRPr="00E11DF5" w:rsidTr="00D634A2">
        <w:trPr>
          <w:tblCellSpacing w:w="20" w:type="dxa"/>
        </w:trPr>
        <w:tc>
          <w:tcPr>
            <w:tcW w:w="3201" w:type="dxa"/>
            <w:gridSpan w:val="3"/>
            <w:shd w:val="clear" w:color="auto" w:fill="FFFFFF"/>
          </w:tcPr>
          <w:p w:rsidR="00E43340" w:rsidRPr="00E11DF5" w:rsidRDefault="00E43340" w:rsidP="00501BB9">
            <w:pPr>
              <w:pStyle w:val="ConsPlusNormal"/>
              <w:widowControl/>
              <w:ind w:firstLine="0"/>
              <w:rPr>
                <w:rFonts w:ascii="Times New Roman" w:hAnsi="Times New Roman"/>
                <w:b/>
              </w:rPr>
            </w:pPr>
            <w:r w:rsidRPr="00E11DF5">
              <w:rPr>
                <w:rFonts w:ascii="Times New Roman" w:hAnsi="Times New Roman"/>
              </w:rPr>
              <w:t>Условия и сроки (периоды) поставки товара</w:t>
            </w:r>
          </w:p>
        </w:tc>
        <w:tc>
          <w:tcPr>
            <w:tcW w:w="7425" w:type="dxa"/>
            <w:shd w:val="clear" w:color="auto" w:fill="FFFFFF"/>
          </w:tcPr>
          <w:p w:rsidR="00E43340" w:rsidRPr="00E11DF5" w:rsidRDefault="00E43340" w:rsidP="00DC0EE6">
            <w:pPr>
              <w:pStyle w:val="ConsPlusNormal"/>
              <w:widowControl/>
              <w:ind w:firstLine="0"/>
              <w:jc w:val="both"/>
              <w:rPr>
                <w:rFonts w:ascii="Times New Roman" w:hAnsi="Times New Roman"/>
              </w:rPr>
            </w:pPr>
            <w:r w:rsidRPr="00E0511F">
              <w:rPr>
                <w:rFonts w:ascii="Times New Roman" w:hAnsi="Times New Roman"/>
              </w:rPr>
              <w:t>01.01.2014 г. - 21.12.2014 г.</w:t>
            </w:r>
          </w:p>
        </w:tc>
      </w:tr>
      <w:tr w:rsidR="00E43340" w:rsidRPr="00E11DF5" w:rsidTr="00D634A2">
        <w:trPr>
          <w:tblCellSpacing w:w="20" w:type="dxa"/>
        </w:trPr>
        <w:tc>
          <w:tcPr>
            <w:tcW w:w="3201" w:type="dxa"/>
            <w:gridSpan w:val="3"/>
            <w:shd w:val="clear" w:color="auto" w:fill="FFFFFF"/>
          </w:tcPr>
          <w:p w:rsidR="00E43340" w:rsidRPr="00E11DF5" w:rsidRDefault="00E43340" w:rsidP="00501BB9">
            <w:pPr>
              <w:pStyle w:val="ConsPlusNormal"/>
              <w:widowControl/>
              <w:ind w:firstLine="0"/>
              <w:rPr>
                <w:rFonts w:ascii="Times New Roman" w:hAnsi="Times New Roman"/>
              </w:rPr>
            </w:pPr>
            <w:r w:rsidRPr="00E11DF5">
              <w:rPr>
                <w:rFonts w:ascii="Times New Roman" w:hAnsi="Times New Roman"/>
              </w:rPr>
              <w:t>Форма, сроки и порядок оплаты товара</w:t>
            </w:r>
          </w:p>
        </w:tc>
        <w:tc>
          <w:tcPr>
            <w:tcW w:w="7425" w:type="dxa"/>
            <w:shd w:val="clear" w:color="auto" w:fill="FFFFFF"/>
          </w:tcPr>
          <w:p w:rsidR="00E43340" w:rsidRPr="00E11DF5" w:rsidRDefault="00E43340" w:rsidP="008A3D8C">
            <w:pPr>
              <w:pStyle w:val="ConsPlusNormal"/>
              <w:widowControl/>
              <w:ind w:firstLine="0"/>
              <w:jc w:val="both"/>
              <w:rPr>
                <w:rFonts w:ascii="Times New Roman" w:hAnsi="Times New Roman"/>
              </w:rPr>
            </w:pPr>
            <w:r w:rsidRPr="00E11DF5">
              <w:rPr>
                <w:rFonts w:ascii="Times New Roman" w:hAnsi="Times New Roman"/>
              </w:rPr>
              <w:t>Форма оплаты: безналичный расчет.</w:t>
            </w:r>
          </w:p>
          <w:p w:rsidR="00E43340" w:rsidRPr="00E11DF5" w:rsidRDefault="00E43340" w:rsidP="0017316B">
            <w:pPr>
              <w:tabs>
                <w:tab w:val="left" w:pos="0"/>
              </w:tabs>
              <w:ind w:firstLine="227"/>
              <w:jc w:val="both"/>
              <w:rPr>
                <w:color w:val="000000"/>
                <w:sz w:val="22"/>
                <w:szCs w:val="22"/>
              </w:rPr>
            </w:pPr>
            <w:r w:rsidRPr="00E11DF5">
              <w:rPr>
                <w:color w:val="000000"/>
                <w:sz w:val="22"/>
                <w:szCs w:val="22"/>
              </w:rPr>
              <w:t>Оплата поставленного товара по настоящему Муниципальному контракту производится Муниципальным заказчиком с учетом оценки качества поставленного товара (раздел 5 к Муниципальному контракту) по безналичному расчету перечислением денежных средств на счет Поставщика платежными поручениями в следующем порядке:</w:t>
            </w:r>
          </w:p>
          <w:p w:rsidR="00E43340" w:rsidRPr="00E11DF5" w:rsidRDefault="00E43340" w:rsidP="00F71A2F">
            <w:pPr>
              <w:tabs>
                <w:tab w:val="left" w:pos="0"/>
              </w:tabs>
              <w:ind w:firstLine="227"/>
              <w:jc w:val="both"/>
              <w:rPr>
                <w:color w:val="000000"/>
                <w:sz w:val="22"/>
                <w:szCs w:val="22"/>
              </w:rPr>
            </w:pPr>
            <w:r w:rsidRPr="00E11DF5">
              <w:rPr>
                <w:color w:val="000000"/>
                <w:sz w:val="22"/>
                <w:szCs w:val="22"/>
              </w:rPr>
              <w:t xml:space="preserve">Расчеты с Поставщиком осуществляются в пределах стоимости (цены) </w:t>
            </w:r>
            <w:r w:rsidRPr="00E11DF5">
              <w:rPr>
                <w:color w:val="000000"/>
                <w:sz w:val="22"/>
                <w:szCs w:val="22"/>
              </w:rPr>
              <w:lastRenderedPageBreak/>
              <w:t>поставленного товара в течение 10 (десяти) банковских дней с момента представления поставщиком подписанной Сторонами товарной накладной на поставленный товар и счета на оплату поставленного товара.</w:t>
            </w:r>
          </w:p>
          <w:p w:rsidR="00E43340" w:rsidRPr="00E11DF5" w:rsidRDefault="00E43340" w:rsidP="0017316B">
            <w:pPr>
              <w:pStyle w:val="ConsPlusNormal"/>
              <w:widowControl/>
              <w:tabs>
                <w:tab w:val="left" w:pos="752"/>
              </w:tabs>
              <w:ind w:firstLine="227"/>
              <w:jc w:val="both"/>
              <w:rPr>
                <w:rFonts w:ascii="Times New Roman" w:hAnsi="Times New Roman"/>
              </w:rPr>
            </w:pPr>
            <w:r w:rsidRPr="00E11DF5">
              <w:rPr>
                <w:rFonts w:ascii="Times New Roman" w:hAnsi="Times New Roman"/>
              </w:rPr>
              <w:t>Оплата по контракту, являющемуся приложением к документации об открытом аукционе в электронной форме, производится на счет Поставщика, указанного в контракте. Оплата по контракту третьим лицам не допускается.</w:t>
            </w:r>
          </w:p>
        </w:tc>
      </w:tr>
      <w:tr w:rsidR="00E43340" w:rsidRPr="00E11DF5" w:rsidTr="00D634A2">
        <w:trPr>
          <w:tblCellSpacing w:w="20" w:type="dxa"/>
        </w:trPr>
        <w:tc>
          <w:tcPr>
            <w:tcW w:w="3201" w:type="dxa"/>
            <w:gridSpan w:val="3"/>
            <w:shd w:val="clear" w:color="auto" w:fill="FFFFFF"/>
          </w:tcPr>
          <w:p w:rsidR="00E43340" w:rsidRPr="00E11DF5" w:rsidRDefault="00E43340" w:rsidP="006801C8">
            <w:pPr>
              <w:pStyle w:val="ConsPlusNormal"/>
              <w:widowControl/>
              <w:ind w:firstLine="0"/>
              <w:rPr>
                <w:rFonts w:ascii="Times New Roman" w:hAnsi="Times New Roman"/>
              </w:rPr>
            </w:pPr>
            <w:r w:rsidRPr="00E11DF5">
              <w:rPr>
                <w:rFonts w:ascii="Times New Roman" w:hAnsi="Times New Roman"/>
              </w:rPr>
              <w:lastRenderedPageBreak/>
              <w:t>Источник финансирования заказа</w:t>
            </w:r>
          </w:p>
        </w:tc>
        <w:tc>
          <w:tcPr>
            <w:tcW w:w="7425" w:type="dxa"/>
            <w:shd w:val="clear" w:color="auto" w:fill="FFFFFF"/>
          </w:tcPr>
          <w:p w:rsidR="00E43340" w:rsidRPr="00E11DF5" w:rsidRDefault="00E43340" w:rsidP="006801C8">
            <w:pPr>
              <w:pStyle w:val="a3"/>
              <w:rPr>
                <w:sz w:val="22"/>
                <w:szCs w:val="22"/>
              </w:rPr>
            </w:pPr>
            <w:r w:rsidRPr="00E11DF5">
              <w:rPr>
                <w:sz w:val="22"/>
                <w:szCs w:val="22"/>
              </w:rPr>
              <w:t xml:space="preserve">Бюджет города Перми. </w:t>
            </w:r>
          </w:p>
          <w:p w:rsidR="00E43340" w:rsidRPr="00E11DF5" w:rsidRDefault="00E43340" w:rsidP="006801C8">
            <w:pPr>
              <w:pStyle w:val="a3"/>
              <w:rPr>
                <w:sz w:val="22"/>
                <w:szCs w:val="22"/>
              </w:rPr>
            </w:pPr>
          </w:p>
        </w:tc>
      </w:tr>
      <w:tr w:rsidR="00E43340" w:rsidRPr="00E11DF5" w:rsidTr="00D634A2">
        <w:trPr>
          <w:tblCellSpacing w:w="20" w:type="dxa"/>
        </w:trPr>
        <w:tc>
          <w:tcPr>
            <w:tcW w:w="3201" w:type="dxa"/>
            <w:gridSpan w:val="3"/>
            <w:shd w:val="clear" w:color="auto" w:fill="FFFFFF"/>
          </w:tcPr>
          <w:p w:rsidR="00E43340" w:rsidRPr="00E11DF5" w:rsidRDefault="00E43340" w:rsidP="002355A9">
            <w:pPr>
              <w:pStyle w:val="ConsPlusNormal"/>
              <w:widowControl/>
              <w:ind w:firstLine="0"/>
              <w:rPr>
                <w:rFonts w:ascii="Times New Roman" w:hAnsi="Times New Roman"/>
              </w:rPr>
            </w:pPr>
            <w:r w:rsidRPr="00E11DF5">
              <w:rPr>
                <w:rFonts w:ascii="Times New Roman" w:hAnsi="Times New Roman"/>
              </w:rPr>
              <w:t>Порядок формирования цены контракта</w:t>
            </w:r>
          </w:p>
        </w:tc>
        <w:tc>
          <w:tcPr>
            <w:tcW w:w="7425" w:type="dxa"/>
            <w:shd w:val="clear" w:color="auto" w:fill="FFFFFF"/>
          </w:tcPr>
          <w:p w:rsidR="00E43340" w:rsidRPr="00E11DF5" w:rsidRDefault="00E43340" w:rsidP="0017316B">
            <w:pPr>
              <w:tabs>
                <w:tab w:val="left" w:pos="0"/>
              </w:tabs>
              <w:ind w:firstLine="227"/>
              <w:jc w:val="both"/>
              <w:rPr>
                <w:color w:val="000000"/>
                <w:sz w:val="22"/>
                <w:szCs w:val="22"/>
              </w:rPr>
            </w:pPr>
            <w:r w:rsidRPr="00E11DF5">
              <w:rPr>
                <w:color w:val="000000"/>
                <w:sz w:val="22"/>
                <w:szCs w:val="22"/>
              </w:rPr>
              <w:t>Общая стоимость товара включает в себя расходы Поставщика по оплате всех необходимых налогов, пошлин и сборов, и иные затраты, издержки и расходы, связанные с исполнением Муниципального контракта.</w:t>
            </w:r>
          </w:p>
          <w:p w:rsidR="00E43340" w:rsidRPr="00E11DF5" w:rsidRDefault="00E43340" w:rsidP="0017316B">
            <w:pPr>
              <w:autoSpaceDE w:val="0"/>
              <w:autoSpaceDN w:val="0"/>
              <w:adjustRightInd w:val="0"/>
              <w:ind w:firstLine="227"/>
              <w:jc w:val="both"/>
              <w:rPr>
                <w:i/>
                <w:sz w:val="22"/>
                <w:szCs w:val="22"/>
              </w:rPr>
            </w:pPr>
            <w:r w:rsidRPr="00E11DF5">
              <w:rPr>
                <w:color w:val="000000"/>
                <w:sz w:val="22"/>
                <w:szCs w:val="22"/>
              </w:rPr>
              <w:t>Цена по Муниципальному контракту может быть снижена по соглашению сторон без изменения предусмотренного Муниципальным контрактом объема поставляемого товара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tc>
      </w:tr>
      <w:tr w:rsidR="00E43340" w:rsidRPr="00E11DF5" w:rsidTr="00D634A2">
        <w:trPr>
          <w:tblCellSpacing w:w="20" w:type="dxa"/>
        </w:trPr>
        <w:tc>
          <w:tcPr>
            <w:tcW w:w="3201" w:type="dxa"/>
            <w:gridSpan w:val="3"/>
            <w:shd w:val="clear" w:color="auto" w:fill="FFFFFF"/>
          </w:tcPr>
          <w:p w:rsidR="00E43340" w:rsidRPr="00E11DF5" w:rsidRDefault="00E43340" w:rsidP="006801C8">
            <w:pPr>
              <w:pStyle w:val="ConsPlusNormal"/>
              <w:widowControl/>
              <w:ind w:firstLine="0"/>
              <w:rPr>
                <w:rFonts w:ascii="Times New Roman" w:hAnsi="Times New Roman"/>
              </w:rPr>
            </w:pPr>
            <w:r w:rsidRPr="00E11DF5">
              <w:rPr>
                <w:rFonts w:ascii="Times New Roman" w:hAnsi="Times New Roman"/>
              </w:rPr>
              <w:t>Сведения о валюте, используемой для формирования цены контракта и расчетов с поставщиками (исполнителями, подрядчиками)</w:t>
            </w:r>
          </w:p>
        </w:tc>
        <w:tc>
          <w:tcPr>
            <w:tcW w:w="7425" w:type="dxa"/>
            <w:shd w:val="clear" w:color="auto" w:fill="FFFFFF"/>
          </w:tcPr>
          <w:p w:rsidR="00E43340" w:rsidRPr="00E11DF5" w:rsidRDefault="00E43340" w:rsidP="006801C8">
            <w:pPr>
              <w:pStyle w:val="ConsPlusNormal"/>
              <w:widowControl/>
              <w:ind w:firstLine="0"/>
              <w:jc w:val="both"/>
              <w:rPr>
                <w:rFonts w:ascii="Times New Roman" w:hAnsi="Times New Roman"/>
              </w:rPr>
            </w:pPr>
            <w:r w:rsidRPr="00E11DF5">
              <w:rPr>
                <w:rFonts w:ascii="Times New Roman" w:hAnsi="Times New Roman"/>
              </w:rPr>
              <w:t>Рубль РФ</w:t>
            </w:r>
          </w:p>
        </w:tc>
      </w:tr>
      <w:tr w:rsidR="00E43340" w:rsidRPr="00E11DF5" w:rsidTr="00D634A2">
        <w:trPr>
          <w:tblCellSpacing w:w="20" w:type="dxa"/>
        </w:trPr>
        <w:tc>
          <w:tcPr>
            <w:tcW w:w="3201" w:type="dxa"/>
            <w:gridSpan w:val="3"/>
            <w:shd w:val="clear" w:color="auto" w:fill="FFFFFF"/>
          </w:tcPr>
          <w:p w:rsidR="00E43340" w:rsidRPr="00E11DF5" w:rsidRDefault="00E43340" w:rsidP="006801C8">
            <w:pPr>
              <w:pStyle w:val="ConsPlusNormal"/>
              <w:widowControl/>
              <w:ind w:firstLine="0"/>
              <w:rPr>
                <w:rFonts w:ascii="Times New Roman" w:hAnsi="Times New Roman"/>
              </w:rPr>
            </w:pPr>
            <w:r w:rsidRPr="00E11DF5">
              <w:rPr>
                <w:rFonts w:ascii="Times New Roman" w:hAnsi="Times New Roman"/>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25" w:type="dxa"/>
            <w:shd w:val="clear" w:color="auto" w:fill="FFFFFF"/>
          </w:tcPr>
          <w:p w:rsidR="00E43340" w:rsidRPr="00E11DF5" w:rsidRDefault="00E43340" w:rsidP="006801C8">
            <w:pPr>
              <w:pStyle w:val="ConsPlusNormal"/>
              <w:widowControl/>
              <w:ind w:firstLine="0"/>
              <w:jc w:val="both"/>
              <w:rPr>
                <w:rFonts w:ascii="Times New Roman" w:hAnsi="Times New Roman"/>
              </w:rPr>
            </w:pPr>
            <w:r w:rsidRPr="00E11DF5">
              <w:rPr>
                <w:rFonts w:ascii="Times New Roman" w:hAnsi="Times New Roman"/>
              </w:rPr>
              <w:t>Не применяется</w:t>
            </w:r>
          </w:p>
          <w:p w:rsidR="00E43340" w:rsidRPr="00E11DF5" w:rsidRDefault="00E43340" w:rsidP="006801C8">
            <w:pPr>
              <w:pStyle w:val="ConsPlusNormal"/>
              <w:widowControl/>
              <w:ind w:firstLine="0"/>
              <w:jc w:val="both"/>
              <w:rPr>
                <w:rFonts w:ascii="Times New Roman" w:hAnsi="Times New Roman"/>
              </w:rPr>
            </w:pPr>
          </w:p>
        </w:tc>
      </w:tr>
      <w:tr w:rsidR="00E43340" w:rsidRPr="00E11DF5" w:rsidTr="00F32D00">
        <w:trPr>
          <w:tblCellSpacing w:w="20" w:type="dxa"/>
        </w:trPr>
        <w:tc>
          <w:tcPr>
            <w:tcW w:w="10666" w:type="dxa"/>
            <w:gridSpan w:val="4"/>
            <w:shd w:val="clear" w:color="auto" w:fill="00FFFF"/>
          </w:tcPr>
          <w:p w:rsidR="00E43340" w:rsidRPr="00E11DF5" w:rsidRDefault="00E43340" w:rsidP="006801C8">
            <w:pPr>
              <w:pStyle w:val="ConsPlusNormal"/>
              <w:widowControl/>
              <w:ind w:firstLine="0"/>
              <w:jc w:val="both"/>
              <w:rPr>
                <w:rFonts w:ascii="Times New Roman" w:hAnsi="Times New Roman"/>
              </w:rPr>
            </w:pPr>
            <w:r w:rsidRPr="00E11DF5">
              <w:rPr>
                <w:rFonts w:ascii="Times New Roman" w:hAnsi="Times New Roman"/>
                <w:b/>
                <w:lang w:val="en-US"/>
              </w:rPr>
              <w:t>III</w:t>
            </w:r>
            <w:r w:rsidRPr="00E11DF5">
              <w:rPr>
                <w:rFonts w:ascii="Times New Roman" w:hAnsi="Times New Roman"/>
                <w:b/>
              </w:rPr>
              <w:t>. Требования к участникам размещения заказа:</w:t>
            </w:r>
          </w:p>
        </w:tc>
      </w:tr>
      <w:tr w:rsidR="00E43340" w:rsidRPr="00E11DF5" w:rsidTr="00F32D00">
        <w:trPr>
          <w:trHeight w:val="325"/>
          <w:tblCellSpacing w:w="20" w:type="dxa"/>
        </w:trPr>
        <w:tc>
          <w:tcPr>
            <w:tcW w:w="10666" w:type="dxa"/>
            <w:gridSpan w:val="4"/>
            <w:tcBorders>
              <w:bottom w:val="inset" w:sz="6" w:space="0" w:color="auto"/>
            </w:tcBorders>
            <w:shd w:val="clear" w:color="auto" w:fill="FFFFFF"/>
          </w:tcPr>
          <w:p w:rsidR="00E43340" w:rsidRPr="00E11DF5" w:rsidRDefault="00E43340" w:rsidP="006801C8">
            <w:pPr>
              <w:autoSpaceDE w:val="0"/>
              <w:autoSpaceDN w:val="0"/>
              <w:adjustRightInd w:val="0"/>
              <w:ind w:firstLine="235"/>
              <w:jc w:val="both"/>
              <w:outlineLvl w:val="1"/>
              <w:rPr>
                <w:sz w:val="22"/>
                <w:szCs w:val="22"/>
              </w:rPr>
            </w:pPr>
            <w:r w:rsidRPr="00E11DF5">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43340" w:rsidRPr="00E11DF5" w:rsidRDefault="00E43340" w:rsidP="006801C8">
            <w:pPr>
              <w:autoSpaceDE w:val="0"/>
              <w:autoSpaceDN w:val="0"/>
              <w:adjustRightInd w:val="0"/>
              <w:ind w:firstLine="235"/>
              <w:jc w:val="both"/>
              <w:outlineLvl w:val="1"/>
              <w:rPr>
                <w:sz w:val="22"/>
                <w:szCs w:val="22"/>
              </w:rPr>
            </w:pPr>
            <w:r w:rsidRPr="00E11DF5">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43340" w:rsidRPr="00E11DF5" w:rsidTr="00F32D00">
        <w:trPr>
          <w:trHeight w:val="168"/>
          <w:tblCellSpacing w:w="20" w:type="dxa"/>
        </w:trPr>
        <w:tc>
          <w:tcPr>
            <w:tcW w:w="10666" w:type="dxa"/>
            <w:gridSpan w:val="4"/>
            <w:tcBorders>
              <w:top w:val="inset" w:sz="6" w:space="0" w:color="auto"/>
            </w:tcBorders>
            <w:shd w:val="clear" w:color="auto" w:fill="FFFFFF"/>
          </w:tcPr>
          <w:p w:rsidR="00E43340" w:rsidRPr="00E11DF5" w:rsidRDefault="00E43340" w:rsidP="006801C8">
            <w:pPr>
              <w:pStyle w:val="ConsPlusNormal"/>
              <w:ind w:firstLine="197"/>
              <w:jc w:val="both"/>
              <w:rPr>
                <w:rFonts w:ascii="Times New Roman" w:hAnsi="Times New Roman"/>
              </w:rPr>
            </w:pPr>
            <w:r w:rsidRPr="00E11DF5">
              <w:rPr>
                <w:rFonts w:ascii="Times New Roman" w:hAnsi="Times New Roman"/>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E43340" w:rsidRPr="00E11DF5" w:rsidTr="00D634A2">
        <w:trPr>
          <w:trHeight w:val="768"/>
          <w:tblCellSpacing w:w="20" w:type="dxa"/>
        </w:trPr>
        <w:tc>
          <w:tcPr>
            <w:tcW w:w="478" w:type="dxa"/>
            <w:gridSpan w:val="2"/>
            <w:shd w:val="clear" w:color="auto" w:fill="FFFFFF"/>
          </w:tcPr>
          <w:p w:rsidR="00E43340" w:rsidRPr="00E11DF5" w:rsidRDefault="00E43340" w:rsidP="00A33E55">
            <w:pPr>
              <w:pStyle w:val="ConsPlusNormal"/>
              <w:widowControl/>
              <w:numPr>
                <w:ilvl w:val="0"/>
                <w:numId w:val="12"/>
              </w:numPr>
              <w:rPr>
                <w:rFonts w:ascii="Times New Roman" w:hAnsi="Times New Roman"/>
              </w:rPr>
            </w:pPr>
          </w:p>
        </w:tc>
        <w:tc>
          <w:tcPr>
            <w:tcW w:w="10148" w:type="dxa"/>
            <w:gridSpan w:val="2"/>
            <w:shd w:val="clear" w:color="auto" w:fill="FFFFFF"/>
          </w:tcPr>
          <w:p w:rsidR="00E43340" w:rsidRPr="00E11DF5" w:rsidRDefault="00E43340" w:rsidP="006801C8">
            <w:pPr>
              <w:pStyle w:val="ConsPlusNormal"/>
              <w:ind w:firstLine="0"/>
              <w:jc w:val="both"/>
              <w:rPr>
                <w:rFonts w:ascii="Times New Roman" w:hAnsi="Times New Roman"/>
              </w:rPr>
            </w:pPr>
            <w:r w:rsidRPr="00E11DF5">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11DF5">
              <w:rPr>
                <w:rFonts w:ascii="Times New Roman" w:hAnsi="Times New Roman"/>
                <w:color w:val="000000"/>
              </w:rPr>
              <w:t>аукциона в электронной форме</w:t>
            </w:r>
            <w:r w:rsidRPr="00E11DF5">
              <w:rPr>
                <w:rFonts w:ascii="Times New Roman" w:hAnsi="Times New Roman"/>
              </w:rPr>
              <w:t>;</w:t>
            </w:r>
          </w:p>
        </w:tc>
      </w:tr>
      <w:tr w:rsidR="00E43340" w:rsidRPr="00E11DF5" w:rsidTr="00D634A2">
        <w:trPr>
          <w:trHeight w:val="816"/>
          <w:tblCellSpacing w:w="20" w:type="dxa"/>
        </w:trPr>
        <w:tc>
          <w:tcPr>
            <w:tcW w:w="478" w:type="dxa"/>
            <w:gridSpan w:val="2"/>
            <w:shd w:val="clear" w:color="auto" w:fill="FFFFFF"/>
          </w:tcPr>
          <w:p w:rsidR="00E43340" w:rsidRPr="00E11DF5" w:rsidRDefault="00E43340" w:rsidP="00A33E55">
            <w:pPr>
              <w:pStyle w:val="ConsPlusNormal"/>
              <w:widowControl/>
              <w:numPr>
                <w:ilvl w:val="0"/>
                <w:numId w:val="12"/>
              </w:numPr>
              <w:rPr>
                <w:rFonts w:ascii="Times New Roman" w:hAnsi="Times New Roman"/>
              </w:rPr>
            </w:pPr>
          </w:p>
        </w:tc>
        <w:tc>
          <w:tcPr>
            <w:tcW w:w="10148" w:type="dxa"/>
            <w:gridSpan w:val="2"/>
            <w:shd w:val="clear" w:color="auto" w:fill="FFFFFF"/>
          </w:tcPr>
          <w:p w:rsidR="00E43340" w:rsidRPr="00E11DF5" w:rsidRDefault="00E43340" w:rsidP="006801C8">
            <w:pPr>
              <w:pStyle w:val="ConsPlusNormal"/>
              <w:ind w:firstLine="0"/>
              <w:jc w:val="both"/>
              <w:rPr>
                <w:rFonts w:ascii="Times New Roman" w:hAnsi="Times New Roman"/>
              </w:rPr>
            </w:pPr>
            <w:r w:rsidRPr="00E11DF5">
              <w:rPr>
                <w:rFonts w:ascii="Times New Roman" w:hAnsi="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43340" w:rsidRPr="00E11DF5" w:rsidTr="00D634A2">
        <w:trPr>
          <w:trHeight w:val="840"/>
          <w:tblCellSpacing w:w="20" w:type="dxa"/>
        </w:trPr>
        <w:tc>
          <w:tcPr>
            <w:tcW w:w="478" w:type="dxa"/>
            <w:gridSpan w:val="2"/>
            <w:shd w:val="clear" w:color="auto" w:fill="FFFFFF"/>
          </w:tcPr>
          <w:p w:rsidR="00E43340" w:rsidRPr="00E11DF5" w:rsidRDefault="00E43340" w:rsidP="00A33E55">
            <w:pPr>
              <w:pStyle w:val="ConsPlusNormal"/>
              <w:widowControl/>
              <w:numPr>
                <w:ilvl w:val="0"/>
                <w:numId w:val="12"/>
              </w:numPr>
              <w:rPr>
                <w:rFonts w:ascii="Times New Roman" w:hAnsi="Times New Roman"/>
              </w:rPr>
            </w:pPr>
          </w:p>
        </w:tc>
        <w:tc>
          <w:tcPr>
            <w:tcW w:w="10148" w:type="dxa"/>
            <w:gridSpan w:val="2"/>
            <w:shd w:val="clear" w:color="auto" w:fill="FFFFFF"/>
          </w:tcPr>
          <w:p w:rsidR="00E43340" w:rsidRPr="00E11DF5" w:rsidRDefault="00E43340" w:rsidP="006801C8">
            <w:pPr>
              <w:pStyle w:val="ConsPlusNormal"/>
              <w:ind w:firstLine="0"/>
              <w:jc w:val="both"/>
              <w:rPr>
                <w:rFonts w:ascii="Times New Roman" w:hAnsi="Times New Roman"/>
              </w:rPr>
            </w:pPr>
            <w:r w:rsidRPr="00E11DF5">
              <w:rPr>
                <w:rFonts w:ascii="Times New Roman" w:hAnsi="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43340" w:rsidRPr="00E11DF5" w:rsidTr="00D634A2">
        <w:trPr>
          <w:trHeight w:val="2076"/>
          <w:tblCellSpacing w:w="20" w:type="dxa"/>
        </w:trPr>
        <w:tc>
          <w:tcPr>
            <w:tcW w:w="478" w:type="dxa"/>
            <w:gridSpan w:val="2"/>
            <w:shd w:val="clear" w:color="auto" w:fill="FFFFFF"/>
          </w:tcPr>
          <w:p w:rsidR="00E43340" w:rsidRPr="00E11DF5" w:rsidRDefault="00E43340" w:rsidP="00A33E55">
            <w:pPr>
              <w:pStyle w:val="ConsPlusNormal"/>
              <w:widowControl/>
              <w:numPr>
                <w:ilvl w:val="0"/>
                <w:numId w:val="12"/>
              </w:numPr>
              <w:rPr>
                <w:rFonts w:ascii="Times New Roman" w:hAnsi="Times New Roman"/>
              </w:rPr>
            </w:pPr>
          </w:p>
        </w:tc>
        <w:tc>
          <w:tcPr>
            <w:tcW w:w="10148" w:type="dxa"/>
            <w:gridSpan w:val="2"/>
            <w:shd w:val="clear" w:color="auto" w:fill="FFFFFF"/>
          </w:tcPr>
          <w:p w:rsidR="00E43340" w:rsidRPr="00E11DF5" w:rsidRDefault="00E43340" w:rsidP="006801C8">
            <w:pPr>
              <w:pStyle w:val="ConsPlusNormal"/>
              <w:ind w:firstLine="0"/>
              <w:jc w:val="both"/>
              <w:rPr>
                <w:rFonts w:ascii="Times New Roman" w:hAnsi="Times New Roman"/>
              </w:rPr>
            </w:pPr>
            <w:r w:rsidRPr="00E11DF5">
              <w:rPr>
                <w:rFonts w:ascii="Times New Roman" w:hAnsi="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E43340" w:rsidRPr="00E11DF5" w:rsidTr="00D634A2">
        <w:trPr>
          <w:trHeight w:val="216"/>
          <w:tblCellSpacing w:w="20" w:type="dxa"/>
        </w:trPr>
        <w:tc>
          <w:tcPr>
            <w:tcW w:w="478" w:type="dxa"/>
            <w:gridSpan w:val="2"/>
            <w:shd w:val="clear" w:color="auto" w:fill="FFFFFF"/>
          </w:tcPr>
          <w:p w:rsidR="00E43340" w:rsidRPr="00E11DF5" w:rsidRDefault="00E43340" w:rsidP="00A33E55">
            <w:pPr>
              <w:pStyle w:val="ConsPlusNormal"/>
              <w:widowControl/>
              <w:numPr>
                <w:ilvl w:val="0"/>
                <w:numId w:val="12"/>
              </w:numPr>
              <w:rPr>
                <w:rFonts w:ascii="Times New Roman" w:hAnsi="Times New Roman"/>
              </w:rPr>
            </w:pPr>
          </w:p>
        </w:tc>
        <w:tc>
          <w:tcPr>
            <w:tcW w:w="10148" w:type="dxa"/>
            <w:gridSpan w:val="2"/>
            <w:shd w:val="clear" w:color="auto" w:fill="FFFFFF"/>
          </w:tcPr>
          <w:p w:rsidR="00E43340" w:rsidRPr="00E11DF5" w:rsidRDefault="00E43340" w:rsidP="006801C8">
            <w:pPr>
              <w:pStyle w:val="ConsPlusNormal"/>
              <w:ind w:firstLine="0"/>
              <w:jc w:val="both"/>
              <w:rPr>
                <w:rFonts w:ascii="Times New Roman" w:hAnsi="Times New Roman"/>
                <w:i/>
              </w:rPr>
            </w:pPr>
            <w:r w:rsidRPr="00E11DF5">
              <w:rPr>
                <w:rFonts w:ascii="Times New Roman" w:hAnsi="Times New Roman"/>
              </w:rPr>
              <w:t>Отсутствие в реестре недобросовестных поставщиков сведений об участниках размещения заказа.</w:t>
            </w:r>
          </w:p>
        </w:tc>
      </w:tr>
      <w:tr w:rsidR="00E43340" w:rsidRPr="00E11DF5" w:rsidTr="00F32D00">
        <w:trPr>
          <w:tblCellSpacing w:w="20" w:type="dxa"/>
        </w:trPr>
        <w:tc>
          <w:tcPr>
            <w:tcW w:w="10666" w:type="dxa"/>
            <w:gridSpan w:val="4"/>
            <w:shd w:val="clear" w:color="auto" w:fill="00FFFF"/>
          </w:tcPr>
          <w:p w:rsidR="00E43340" w:rsidRPr="00E11DF5" w:rsidRDefault="00E43340" w:rsidP="006801C8">
            <w:pPr>
              <w:pStyle w:val="ConsPlusNormal"/>
              <w:widowControl/>
              <w:ind w:firstLine="0"/>
              <w:jc w:val="both"/>
              <w:rPr>
                <w:rFonts w:ascii="Times New Roman" w:hAnsi="Times New Roman"/>
              </w:rPr>
            </w:pPr>
            <w:r w:rsidRPr="00E11DF5">
              <w:rPr>
                <w:rFonts w:ascii="Times New Roman" w:hAnsi="Times New Roman"/>
                <w:b/>
                <w:lang w:val="en-US"/>
              </w:rPr>
              <w:t>IV</w:t>
            </w:r>
            <w:r w:rsidRPr="00E11DF5">
              <w:rPr>
                <w:rFonts w:ascii="Times New Roman" w:hAnsi="Times New Roman"/>
                <w:b/>
              </w:rPr>
              <w:t>. Требования к содержанию и составу заявки на участие в открытом аукционе в электронной форме:</w:t>
            </w:r>
          </w:p>
        </w:tc>
      </w:tr>
      <w:tr w:rsidR="00E43340" w:rsidRPr="00E11DF5" w:rsidTr="00F32D00">
        <w:trPr>
          <w:tblCellSpacing w:w="20" w:type="dxa"/>
        </w:trPr>
        <w:tc>
          <w:tcPr>
            <w:tcW w:w="10666" w:type="dxa"/>
            <w:gridSpan w:val="4"/>
            <w:shd w:val="clear" w:color="auto" w:fill="FFFFFF"/>
          </w:tcPr>
          <w:p w:rsidR="00E43340" w:rsidRPr="00E11DF5" w:rsidRDefault="00E43340" w:rsidP="002F72BC">
            <w:pPr>
              <w:autoSpaceDE w:val="0"/>
              <w:autoSpaceDN w:val="0"/>
              <w:adjustRightInd w:val="0"/>
              <w:jc w:val="both"/>
              <w:outlineLvl w:val="1"/>
              <w:rPr>
                <w:sz w:val="22"/>
                <w:szCs w:val="22"/>
              </w:rPr>
            </w:pPr>
            <w:r w:rsidRPr="00E11DF5">
              <w:rPr>
                <w:sz w:val="22"/>
                <w:szCs w:val="22"/>
              </w:rPr>
              <w:t>Заявка на участие в открытом аукционе в электронной форме состоит из двух частей</w:t>
            </w:r>
          </w:p>
        </w:tc>
      </w:tr>
      <w:tr w:rsidR="00E43340" w:rsidRPr="00E11DF5" w:rsidTr="00F32D00">
        <w:trPr>
          <w:tblCellSpacing w:w="20" w:type="dxa"/>
        </w:trPr>
        <w:tc>
          <w:tcPr>
            <w:tcW w:w="10666" w:type="dxa"/>
            <w:gridSpan w:val="4"/>
            <w:shd w:val="clear" w:color="auto" w:fill="FFFFFF"/>
          </w:tcPr>
          <w:p w:rsidR="00E43340" w:rsidRPr="00E11DF5" w:rsidRDefault="00E43340" w:rsidP="00D634A2">
            <w:pPr>
              <w:numPr>
                <w:ilvl w:val="0"/>
                <w:numId w:val="14"/>
              </w:numPr>
              <w:autoSpaceDE w:val="0"/>
              <w:autoSpaceDN w:val="0"/>
              <w:adjustRightInd w:val="0"/>
              <w:ind w:left="235" w:hanging="235"/>
              <w:jc w:val="both"/>
              <w:outlineLvl w:val="1"/>
              <w:rPr>
                <w:b/>
                <w:i/>
                <w:sz w:val="22"/>
                <w:szCs w:val="22"/>
              </w:rPr>
            </w:pPr>
            <w:r w:rsidRPr="00E11DF5">
              <w:rPr>
                <w:b/>
                <w:sz w:val="22"/>
                <w:szCs w:val="22"/>
                <w:u w:val="single"/>
              </w:rPr>
              <w:t>Первая часть заявки на участие в открытом аукционе в электронной форме</w:t>
            </w:r>
            <w:r w:rsidRPr="00E11DF5">
              <w:rPr>
                <w:sz w:val="22"/>
                <w:szCs w:val="22"/>
              </w:rPr>
              <w:t xml:space="preserve"> должна содержать  следующие  сведения:</w:t>
            </w:r>
          </w:p>
        </w:tc>
      </w:tr>
      <w:tr w:rsidR="00E43340" w:rsidRPr="00E11DF5" w:rsidTr="00D634A2">
        <w:trPr>
          <w:tblCellSpacing w:w="20" w:type="dxa"/>
        </w:trPr>
        <w:tc>
          <w:tcPr>
            <w:tcW w:w="478" w:type="dxa"/>
            <w:gridSpan w:val="2"/>
            <w:shd w:val="clear" w:color="auto" w:fill="FFFFFF"/>
          </w:tcPr>
          <w:p w:rsidR="00E43340" w:rsidRPr="00E11DF5" w:rsidRDefault="00E43340" w:rsidP="00A33E55">
            <w:pPr>
              <w:pStyle w:val="ConsPlusNormal"/>
              <w:widowControl/>
              <w:numPr>
                <w:ilvl w:val="0"/>
                <w:numId w:val="13"/>
              </w:numPr>
              <w:rPr>
                <w:rFonts w:ascii="Times New Roman" w:hAnsi="Times New Roman"/>
                <w:i/>
              </w:rPr>
            </w:pPr>
          </w:p>
        </w:tc>
        <w:tc>
          <w:tcPr>
            <w:tcW w:w="10148" w:type="dxa"/>
            <w:gridSpan w:val="2"/>
            <w:shd w:val="clear" w:color="auto" w:fill="FFFFFF"/>
          </w:tcPr>
          <w:p w:rsidR="00E43340" w:rsidRPr="00E11DF5" w:rsidRDefault="00E43340" w:rsidP="00D02184">
            <w:pPr>
              <w:autoSpaceDE w:val="0"/>
              <w:autoSpaceDN w:val="0"/>
              <w:adjustRightInd w:val="0"/>
              <w:ind w:firstLine="540"/>
              <w:jc w:val="both"/>
              <w:outlineLvl w:val="1"/>
              <w:rPr>
                <w:sz w:val="22"/>
                <w:szCs w:val="22"/>
              </w:rPr>
            </w:pPr>
            <w:r w:rsidRPr="00E11DF5">
              <w:rPr>
                <w:sz w:val="22"/>
                <w:szCs w:val="22"/>
              </w:rPr>
              <w:t xml:space="preserve">1.1. 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w:t>
            </w:r>
          </w:p>
          <w:p w:rsidR="00E43340" w:rsidRPr="00E11DF5" w:rsidRDefault="00E43340" w:rsidP="00D02184">
            <w:pPr>
              <w:autoSpaceDE w:val="0"/>
              <w:autoSpaceDN w:val="0"/>
              <w:adjustRightInd w:val="0"/>
              <w:ind w:firstLine="540"/>
              <w:jc w:val="both"/>
              <w:outlineLvl w:val="1"/>
              <w:rPr>
                <w:sz w:val="22"/>
                <w:szCs w:val="22"/>
              </w:rPr>
            </w:pPr>
            <w:r w:rsidRPr="00E11DF5">
              <w:rPr>
                <w:sz w:val="22"/>
                <w:szCs w:val="22"/>
              </w:rPr>
              <w:t>1.2.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p w:rsidR="00E43340" w:rsidRPr="00E11DF5" w:rsidRDefault="00E43340" w:rsidP="002F72BC">
            <w:pPr>
              <w:autoSpaceDE w:val="0"/>
              <w:autoSpaceDN w:val="0"/>
              <w:adjustRightInd w:val="0"/>
              <w:jc w:val="both"/>
              <w:outlineLvl w:val="1"/>
              <w:rPr>
                <w:sz w:val="22"/>
                <w:szCs w:val="22"/>
              </w:rPr>
            </w:pPr>
          </w:p>
        </w:tc>
      </w:tr>
      <w:tr w:rsidR="00E43340" w:rsidRPr="00E11DF5" w:rsidTr="00F32D00">
        <w:trPr>
          <w:tblCellSpacing w:w="20" w:type="dxa"/>
        </w:trPr>
        <w:tc>
          <w:tcPr>
            <w:tcW w:w="10666" w:type="dxa"/>
            <w:gridSpan w:val="4"/>
            <w:shd w:val="clear" w:color="auto" w:fill="FFFFFF"/>
          </w:tcPr>
          <w:p w:rsidR="00E43340" w:rsidRPr="00E11DF5" w:rsidRDefault="00E43340" w:rsidP="00D634A2">
            <w:pPr>
              <w:numPr>
                <w:ilvl w:val="0"/>
                <w:numId w:val="14"/>
              </w:numPr>
              <w:autoSpaceDE w:val="0"/>
              <w:autoSpaceDN w:val="0"/>
              <w:adjustRightInd w:val="0"/>
              <w:ind w:left="235" w:hanging="235"/>
              <w:jc w:val="both"/>
              <w:outlineLvl w:val="1"/>
              <w:rPr>
                <w:sz w:val="22"/>
                <w:szCs w:val="22"/>
              </w:rPr>
            </w:pPr>
            <w:r w:rsidRPr="00E11DF5">
              <w:rPr>
                <w:b/>
                <w:sz w:val="22"/>
                <w:szCs w:val="22"/>
                <w:u w:val="single"/>
              </w:rPr>
              <w:t>Вторая часть заявки на участие в открытом аукционе в электронной форме</w:t>
            </w:r>
            <w:r w:rsidRPr="00E11DF5">
              <w:rPr>
                <w:sz w:val="22"/>
                <w:szCs w:val="22"/>
              </w:rPr>
              <w:t xml:space="preserve"> должна содержать следующие документы и сведения:</w:t>
            </w:r>
          </w:p>
        </w:tc>
      </w:tr>
      <w:tr w:rsidR="00E43340" w:rsidRPr="00E11DF5" w:rsidTr="00D634A2">
        <w:trPr>
          <w:tblCellSpacing w:w="20" w:type="dxa"/>
        </w:trPr>
        <w:tc>
          <w:tcPr>
            <w:tcW w:w="478" w:type="dxa"/>
            <w:gridSpan w:val="2"/>
            <w:shd w:val="clear" w:color="auto" w:fill="FFFFFF"/>
          </w:tcPr>
          <w:p w:rsidR="00E43340" w:rsidRPr="00E11DF5" w:rsidRDefault="00E43340" w:rsidP="00A33E55">
            <w:pPr>
              <w:pStyle w:val="ConsPlusNormal"/>
              <w:widowControl/>
              <w:numPr>
                <w:ilvl w:val="0"/>
                <w:numId w:val="15"/>
              </w:numPr>
              <w:rPr>
                <w:rFonts w:ascii="Times New Roman" w:hAnsi="Times New Roman"/>
              </w:rPr>
            </w:pPr>
          </w:p>
        </w:tc>
        <w:tc>
          <w:tcPr>
            <w:tcW w:w="10148" w:type="dxa"/>
            <w:gridSpan w:val="2"/>
            <w:shd w:val="clear" w:color="auto" w:fill="FFFFFF"/>
          </w:tcPr>
          <w:p w:rsidR="00E43340" w:rsidRPr="00E11DF5" w:rsidRDefault="00E43340" w:rsidP="006801C8">
            <w:pPr>
              <w:autoSpaceDE w:val="0"/>
              <w:autoSpaceDN w:val="0"/>
              <w:adjustRightInd w:val="0"/>
              <w:jc w:val="both"/>
              <w:outlineLvl w:val="1"/>
              <w:rPr>
                <w:i/>
                <w:sz w:val="22"/>
                <w:szCs w:val="22"/>
              </w:rPr>
            </w:pPr>
            <w:r w:rsidRPr="00E11DF5">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E43340" w:rsidRPr="00E11DF5" w:rsidTr="00D634A2">
        <w:trPr>
          <w:trHeight w:val="1556"/>
          <w:tblCellSpacing w:w="20" w:type="dxa"/>
        </w:trPr>
        <w:tc>
          <w:tcPr>
            <w:tcW w:w="478" w:type="dxa"/>
            <w:gridSpan w:val="2"/>
            <w:shd w:val="clear" w:color="auto" w:fill="FFFFFF"/>
          </w:tcPr>
          <w:p w:rsidR="00E43340" w:rsidRPr="00E11DF5" w:rsidRDefault="00E43340" w:rsidP="00A33E55">
            <w:pPr>
              <w:pStyle w:val="ConsPlusNormal"/>
              <w:widowControl/>
              <w:numPr>
                <w:ilvl w:val="0"/>
                <w:numId w:val="15"/>
              </w:numPr>
              <w:rPr>
                <w:rFonts w:ascii="Times New Roman" w:hAnsi="Times New Roman"/>
              </w:rPr>
            </w:pPr>
          </w:p>
        </w:tc>
        <w:tc>
          <w:tcPr>
            <w:tcW w:w="10148" w:type="dxa"/>
            <w:gridSpan w:val="2"/>
            <w:shd w:val="clear" w:color="auto" w:fill="FFFFFF"/>
          </w:tcPr>
          <w:p w:rsidR="00E43340" w:rsidRPr="00E11DF5" w:rsidRDefault="00E43340" w:rsidP="00DA7C9E">
            <w:pPr>
              <w:jc w:val="both"/>
              <w:rPr>
                <w:sz w:val="22"/>
                <w:szCs w:val="22"/>
              </w:rPr>
            </w:pPr>
            <w:r w:rsidRPr="00E11DF5">
              <w:rPr>
                <w:sz w:val="22"/>
                <w:szCs w:val="22"/>
              </w:rPr>
              <w:t>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в случае, если в соответствии с законодательством Российской Федерации установлены требования к лицам, осуществляющим поставки товара, который является предметом открытого аукциона в электронной форме, и такие требования предусмотрены документацией об открытом аукционе в электронной форме;</w:t>
            </w:r>
          </w:p>
          <w:p w:rsidR="00E43340" w:rsidRPr="00E11DF5" w:rsidRDefault="00E43340" w:rsidP="006801C8">
            <w:pPr>
              <w:autoSpaceDE w:val="0"/>
              <w:autoSpaceDN w:val="0"/>
              <w:adjustRightInd w:val="0"/>
              <w:jc w:val="both"/>
              <w:outlineLvl w:val="1"/>
              <w:rPr>
                <w:sz w:val="22"/>
                <w:szCs w:val="22"/>
              </w:rPr>
            </w:pPr>
          </w:p>
        </w:tc>
      </w:tr>
      <w:tr w:rsidR="00E43340" w:rsidRPr="00E11DF5" w:rsidTr="00D634A2">
        <w:trPr>
          <w:tblCellSpacing w:w="20" w:type="dxa"/>
        </w:trPr>
        <w:tc>
          <w:tcPr>
            <w:tcW w:w="478" w:type="dxa"/>
            <w:gridSpan w:val="2"/>
          </w:tcPr>
          <w:p w:rsidR="00E43340" w:rsidRPr="00E11DF5" w:rsidRDefault="00E43340" w:rsidP="00A33E55">
            <w:pPr>
              <w:pStyle w:val="ConsPlusNormal"/>
              <w:widowControl/>
              <w:numPr>
                <w:ilvl w:val="0"/>
                <w:numId w:val="15"/>
              </w:numPr>
              <w:rPr>
                <w:rFonts w:ascii="Times New Roman" w:hAnsi="Times New Roman"/>
              </w:rPr>
            </w:pPr>
          </w:p>
        </w:tc>
        <w:tc>
          <w:tcPr>
            <w:tcW w:w="10148" w:type="dxa"/>
            <w:gridSpan w:val="2"/>
          </w:tcPr>
          <w:p w:rsidR="00E43340" w:rsidRPr="00E11DF5" w:rsidRDefault="00E43340" w:rsidP="00606294">
            <w:pPr>
              <w:jc w:val="both"/>
              <w:rPr>
                <w:sz w:val="22"/>
                <w:szCs w:val="22"/>
              </w:rPr>
            </w:pPr>
            <w:r w:rsidRPr="00E11DF5">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поставка товара, являющегося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p>
          <w:p w:rsidR="00E43340" w:rsidRPr="00E11DF5" w:rsidRDefault="00E43340" w:rsidP="00606294">
            <w:pPr>
              <w:jc w:val="both"/>
              <w:rPr>
                <w:sz w:val="22"/>
                <w:szCs w:val="22"/>
              </w:rPr>
            </w:pPr>
            <w:r w:rsidRPr="00E11DF5">
              <w:rPr>
                <w:sz w:val="22"/>
                <w:szCs w:val="22"/>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E43340" w:rsidRPr="00E11DF5" w:rsidRDefault="00E43340" w:rsidP="006801C8">
            <w:pPr>
              <w:autoSpaceDE w:val="0"/>
              <w:autoSpaceDN w:val="0"/>
              <w:adjustRightInd w:val="0"/>
              <w:jc w:val="both"/>
              <w:outlineLvl w:val="1"/>
              <w:rPr>
                <w:sz w:val="22"/>
                <w:szCs w:val="22"/>
              </w:rPr>
            </w:pPr>
          </w:p>
        </w:tc>
      </w:tr>
      <w:tr w:rsidR="00E43340" w:rsidRPr="00E11DF5" w:rsidTr="00D634A2">
        <w:trPr>
          <w:tblCellSpacing w:w="20" w:type="dxa"/>
        </w:trPr>
        <w:tc>
          <w:tcPr>
            <w:tcW w:w="3201" w:type="dxa"/>
            <w:gridSpan w:val="3"/>
            <w:shd w:val="clear" w:color="auto" w:fill="FFFFFF"/>
          </w:tcPr>
          <w:p w:rsidR="00E43340" w:rsidRPr="00E11DF5" w:rsidRDefault="00E43340" w:rsidP="006801C8">
            <w:pPr>
              <w:pStyle w:val="a5"/>
              <w:spacing w:after="0"/>
              <w:ind w:left="0"/>
              <w:rPr>
                <w:sz w:val="22"/>
                <w:szCs w:val="22"/>
              </w:rPr>
            </w:pPr>
            <w:r w:rsidRPr="00E11DF5">
              <w:rPr>
                <w:iCs/>
                <w:sz w:val="22"/>
                <w:szCs w:val="22"/>
              </w:rPr>
              <w:t>Инструкция по заполнению заявки на участие в открытом аукционе в электронной форме</w:t>
            </w:r>
            <w:r w:rsidRPr="00E11DF5">
              <w:rPr>
                <w:sz w:val="22"/>
                <w:szCs w:val="22"/>
              </w:rPr>
              <w:t xml:space="preserve"> </w:t>
            </w:r>
          </w:p>
        </w:tc>
        <w:tc>
          <w:tcPr>
            <w:tcW w:w="7425" w:type="dxa"/>
            <w:shd w:val="clear" w:color="auto" w:fill="FFFFFF"/>
          </w:tcPr>
          <w:p w:rsidR="00E43340" w:rsidRPr="00E11DF5" w:rsidRDefault="00E43340" w:rsidP="006801C8">
            <w:pPr>
              <w:autoSpaceDE w:val="0"/>
              <w:autoSpaceDN w:val="0"/>
              <w:adjustRightInd w:val="0"/>
              <w:ind w:firstLine="175"/>
              <w:jc w:val="both"/>
              <w:outlineLvl w:val="1"/>
              <w:rPr>
                <w:iCs/>
                <w:sz w:val="22"/>
                <w:szCs w:val="22"/>
              </w:rPr>
            </w:pPr>
            <w:r w:rsidRPr="00E11DF5">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43340" w:rsidRPr="00E11DF5" w:rsidRDefault="00E43340" w:rsidP="006801C8">
            <w:pPr>
              <w:autoSpaceDE w:val="0"/>
              <w:autoSpaceDN w:val="0"/>
              <w:adjustRightInd w:val="0"/>
              <w:ind w:firstLine="175"/>
              <w:jc w:val="both"/>
              <w:outlineLvl w:val="1"/>
              <w:rPr>
                <w:sz w:val="22"/>
                <w:szCs w:val="22"/>
              </w:rPr>
            </w:pPr>
            <w:r w:rsidRPr="00E11DF5">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w:t>
            </w:r>
            <w:r w:rsidRPr="00E11DF5">
              <w:rPr>
                <w:sz w:val="22"/>
                <w:szCs w:val="22"/>
              </w:rPr>
              <w:lastRenderedPageBreak/>
              <w:t xml:space="preserve">предусмотренные разделом </w:t>
            </w:r>
            <w:r w:rsidRPr="00E11DF5">
              <w:rPr>
                <w:sz w:val="22"/>
                <w:szCs w:val="22"/>
                <w:lang w:val="en-US"/>
              </w:rPr>
              <w:t>IV</w:t>
            </w:r>
            <w:r w:rsidRPr="00E11DF5">
              <w:rPr>
                <w:sz w:val="22"/>
                <w:szCs w:val="22"/>
              </w:rPr>
              <w:t xml:space="preserve"> документации части заявки. Указанные электронные документы подаются одновременно.</w:t>
            </w:r>
          </w:p>
          <w:p w:rsidR="00E43340" w:rsidRPr="00E11DF5" w:rsidRDefault="00E43340" w:rsidP="006801C8">
            <w:pPr>
              <w:autoSpaceDE w:val="0"/>
              <w:autoSpaceDN w:val="0"/>
              <w:adjustRightInd w:val="0"/>
              <w:ind w:firstLine="175"/>
              <w:jc w:val="both"/>
              <w:outlineLvl w:val="1"/>
              <w:rPr>
                <w:sz w:val="22"/>
                <w:szCs w:val="22"/>
              </w:rPr>
            </w:pPr>
            <w:r w:rsidRPr="00E11DF5">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E43340" w:rsidRPr="00E11DF5" w:rsidRDefault="00E43340" w:rsidP="006801C8">
            <w:pPr>
              <w:autoSpaceDE w:val="0"/>
              <w:autoSpaceDN w:val="0"/>
              <w:adjustRightInd w:val="0"/>
              <w:ind w:firstLine="175"/>
              <w:jc w:val="both"/>
              <w:outlineLvl w:val="1"/>
              <w:rPr>
                <w:sz w:val="22"/>
                <w:szCs w:val="22"/>
              </w:rPr>
            </w:pPr>
            <w:r w:rsidRPr="00E11DF5">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43340" w:rsidRPr="00E11DF5" w:rsidTr="00F32D00">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E43340" w:rsidRPr="00E11DF5" w:rsidRDefault="00E43340" w:rsidP="006801C8">
            <w:pPr>
              <w:pStyle w:val="ConsPlusNormal"/>
              <w:widowControl/>
              <w:ind w:firstLine="0"/>
              <w:jc w:val="both"/>
              <w:rPr>
                <w:rFonts w:ascii="Times New Roman" w:hAnsi="Times New Roman"/>
                <w:b/>
              </w:rPr>
            </w:pPr>
            <w:r w:rsidRPr="00E11DF5">
              <w:rPr>
                <w:rFonts w:ascii="Times New Roman" w:hAnsi="Times New Roman"/>
                <w:b/>
                <w:lang w:val="en-US"/>
              </w:rPr>
              <w:lastRenderedPageBreak/>
              <w:t>V</w:t>
            </w:r>
            <w:r w:rsidRPr="00E11DF5">
              <w:rPr>
                <w:rFonts w:ascii="Times New Roman" w:hAnsi="Times New Roman"/>
                <w:b/>
              </w:rPr>
              <w:t>. Обеспечение заявки на участие в открытом аукционе в электронной форме</w:t>
            </w:r>
          </w:p>
        </w:tc>
      </w:tr>
      <w:tr w:rsidR="00E43340" w:rsidRPr="00E11DF5" w:rsidTr="00D634A2">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E43340" w:rsidRPr="00E11DF5" w:rsidRDefault="00E43340" w:rsidP="006801C8">
            <w:pPr>
              <w:pStyle w:val="ConsPlusNormal"/>
              <w:widowControl/>
              <w:ind w:firstLine="0"/>
              <w:jc w:val="both"/>
              <w:rPr>
                <w:rFonts w:ascii="Times New Roman" w:hAnsi="Times New Roman"/>
              </w:rPr>
            </w:pPr>
            <w:r w:rsidRPr="00E11DF5">
              <w:rPr>
                <w:rFonts w:ascii="Times New Roman" w:hAnsi="Times New Roman"/>
              </w:rPr>
              <w:t xml:space="preserve">Размер обеспечения заявки </w:t>
            </w:r>
          </w:p>
          <w:p w:rsidR="00E43340" w:rsidRPr="00E11DF5" w:rsidRDefault="00E43340" w:rsidP="006801C8">
            <w:pPr>
              <w:pStyle w:val="ConsPlusNormal"/>
              <w:widowControl/>
              <w:ind w:firstLine="0"/>
              <w:jc w:val="both"/>
              <w:rPr>
                <w:rFonts w:ascii="Times New Roman" w:hAnsi="Times New Roman"/>
              </w:rPr>
            </w:pPr>
            <w:r w:rsidRPr="00E11DF5">
              <w:rPr>
                <w:rFonts w:ascii="Times New Roman" w:hAnsi="Times New Roman"/>
              </w:rPr>
              <w:t>на участие в аукционе</w:t>
            </w:r>
          </w:p>
        </w:tc>
        <w:tc>
          <w:tcPr>
            <w:tcW w:w="7425" w:type="dxa"/>
            <w:tcBorders>
              <w:top w:val="single" w:sz="4" w:space="0" w:color="auto"/>
              <w:left w:val="single" w:sz="4" w:space="0" w:color="auto"/>
              <w:bottom w:val="single" w:sz="4" w:space="0" w:color="auto"/>
              <w:right w:val="single" w:sz="4" w:space="0" w:color="auto"/>
            </w:tcBorders>
            <w:shd w:val="clear" w:color="auto" w:fill="FFFFFF"/>
          </w:tcPr>
          <w:p w:rsidR="00E43340" w:rsidRPr="00E11DF5" w:rsidRDefault="00E43340" w:rsidP="006801C8">
            <w:pPr>
              <w:autoSpaceDE w:val="0"/>
              <w:autoSpaceDN w:val="0"/>
              <w:adjustRightInd w:val="0"/>
              <w:jc w:val="both"/>
              <w:outlineLvl w:val="1"/>
              <w:rPr>
                <w:bCs/>
                <w:sz w:val="22"/>
                <w:szCs w:val="22"/>
              </w:rPr>
            </w:pPr>
            <w:r w:rsidRPr="00E11DF5">
              <w:rPr>
                <w:b/>
                <w:bCs/>
                <w:sz w:val="22"/>
                <w:szCs w:val="22"/>
              </w:rPr>
              <w:t>4,99 %</w:t>
            </w:r>
            <w:r w:rsidRPr="00E11DF5">
              <w:rPr>
                <w:bCs/>
                <w:sz w:val="22"/>
                <w:szCs w:val="22"/>
              </w:rPr>
              <w:t xml:space="preserve"> начальной (максимальной) цены договора, что составляет – </w:t>
            </w:r>
            <w:r w:rsidR="00EE49CF">
              <w:rPr>
                <w:b/>
                <w:bCs/>
                <w:sz w:val="22"/>
                <w:szCs w:val="22"/>
              </w:rPr>
              <w:t>8 379</w:t>
            </w:r>
            <w:r w:rsidRPr="00E11DF5">
              <w:rPr>
                <w:bCs/>
                <w:sz w:val="22"/>
                <w:szCs w:val="22"/>
              </w:rPr>
              <w:t xml:space="preserve"> рублей </w:t>
            </w:r>
            <w:r w:rsidR="00EE49CF">
              <w:rPr>
                <w:b/>
                <w:bCs/>
                <w:sz w:val="22"/>
                <w:szCs w:val="22"/>
              </w:rPr>
              <w:t>17</w:t>
            </w:r>
            <w:r w:rsidRPr="00E11DF5">
              <w:rPr>
                <w:bCs/>
                <w:sz w:val="22"/>
                <w:szCs w:val="22"/>
              </w:rPr>
              <w:t xml:space="preserve"> копеек.</w:t>
            </w:r>
          </w:p>
          <w:p w:rsidR="00E43340" w:rsidRPr="00E11DF5" w:rsidRDefault="00E43340" w:rsidP="006801C8">
            <w:pPr>
              <w:autoSpaceDE w:val="0"/>
              <w:autoSpaceDN w:val="0"/>
              <w:adjustRightInd w:val="0"/>
              <w:ind w:firstLine="175"/>
              <w:jc w:val="both"/>
              <w:outlineLvl w:val="1"/>
              <w:rPr>
                <w:i/>
                <w:sz w:val="22"/>
                <w:szCs w:val="22"/>
              </w:rPr>
            </w:pPr>
            <w:r w:rsidRPr="00E11DF5">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E11DF5">
              <w:rPr>
                <w:bCs/>
                <w:i/>
                <w:sz w:val="22"/>
                <w:szCs w:val="22"/>
              </w:rPr>
              <w:t xml:space="preserve"> </w:t>
            </w:r>
          </w:p>
        </w:tc>
      </w:tr>
      <w:tr w:rsidR="00E43340" w:rsidRPr="00E11DF5" w:rsidTr="00F32D00">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E43340" w:rsidRPr="00E11DF5" w:rsidRDefault="00E43340" w:rsidP="006801C8">
            <w:pPr>
              <w:pStyle w:val="ConsPlusNormal"/>
              <w:widowControl/>
              <w:ind w:firstLine="0"/>
              <w:jc w:val="both"/>
              <w:rPr>
                <w:rFonts w:ascii="Times New Roman" w:hAnsi="Times New Roman"/>
                <w:b/>
              </w:rPr>
            </w:pPr>
            <w:r w:rsidRPr="00E11DF5">
              <w:rPr>
                <w:rFonts w:ascii="Times New Roman" w:hAnsi="Times New Roman"/>
                <w:b/>
                <w:lang w:val="en-US"/>
              </w:rPr>
              <w:t>VI</w:t>
            </w:r>
            <w:r w:rsidRPr="00E11DF5">
              <w:rPr>
                <w:rFonts w:ascii="Times New Roman" w:hAnsi="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43340" w:rsidRPr="00E11DF5" w:rsidTr="00D634A2">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E43340" w:rsidRPr="00E11DF5" w:rsidRDefault="00E43340" w:rsidP="006801C8">
            <w:pPr>
              <w:autoSpaceDE w:val="0"/>
              <w:autoSpaceDN w:val="0"/>
              <w:adjustRightInd w:val="0"/>
              <w:jc w:val="both"/>
              <w:outlineLvl w:val="1"/>
              <w:rPr>
                <w:sz w:val="22"/>
                <w:szCs w:val="22"/>
              </w:rPr>
            </w:pPr>
            <w:r w:rsidRPr="00E11DF5">
              <w:rPr>
                <w:sz w:val="22"/>
                <w:szCs w:val="22"/>
              </w:rPr>
              <w:t>Дата и время окончания срока подачи заявок на участие в открытом аукционе в электронной форме</w:t>
            </w:r>
          </w:p>
        </w:tc>
        <w:tc>
          <w:tcPr>
            <w:tcW w:w="7425" w:type="dxa"/>
            <w:tcBorders>
              <w:top w:val="single" w:sz="4" w:space="0" w:color="auto"/>
              <w:left w:val="single" w:sz="4" w:space="0" w:color="auto"/>
              <w:bottom w:val="single" w:sz="4" w:space="0" w:color="auto"/>
              <w:right w:val="single" w:sz="4" w:space="0" w:color="auto"/>
            </w:tcBorders>
            <w:shd w:val="clear" w:color="auto" w:fill="FFFFFF"/>
          </w:tcPr>
          <w:p w:rsidR="00E43340" w:rsidRPr="00443258" w:rsidRDefault="00443258" w:rsidP="006B46DA">
            <w:pPr>
              <w:pStyle w:val="ConsPlusNormal"/>
              <w:widowControl/>
              <w:ind w:firstLine="0"/>
              <w:jc w:val="both"/>
              <w:rPr>
                <w:rFonts w:ascii="Times New Roman" w:hAnsi="Times New Roman"/>
              </w:rPr>
            </w:pPr>
            <w:r w:rsidRPr="00443258">
              <w:rPr>
                <w:rFonts w:ascii="Times New Roman" w:hAnsi="Times New Roman"/>
              </w:rPr>
              <w:t>11.11.2013</w:t>
            </w:r>
            <w:r>
              <w:rPr>
                <w:rFonts w:ascii="Times New Roman" w:hAnsi="Times New Roman"/>
              </w:rPr>
              <w:t xml:space="preserve"> до 15.00</w:t>
            </w:r>
          </w:p>
        </w:tc>
      </w:tr>
      <w:tr w:rsidR="00E43340" w:rsidRPr="00E11DF5" w:rsidTr="00D634A2">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E43340" w:rsidRPr="00E11DF5" w:rsidRDefault="00E43340" w:rsidP="006801C8">
            <w:pPr>
              <w:autoSpaceDE w:val="0"/>
              <w:autoSpaceDN w:val="0"/>
              <w:adjustRightInd w:val="0"/>
              <w:outlineLvl w:val="1"/>
              <w:rPr>
                <w:sz w:val="22"/>
                <w:szCs w:val="22"/>
              </w:rPr>
            </w:pPr>
            <w:r w:rsidRPr="00E11DF5">
              <w:rPr>
                <w:sz w:val="22"/>
                <w:szCs w:val="22"/>
              </w:rPr>
              <w:t>Дата окончания срока рассмотрения первых частей</w:t>
            </w:r>
          </w:p>
          <w:p w:rsidR="00E43340" w:rsidRPr="00E11DF5" w:rsidRDefault="00E43340" w:rsidP="006801C8">
            <w:pPr>
              <w:autoSpaceDE w:val="0"/>
              <w:autoSpaceDN w:val="0"/>
              <w:adjustRightInd w:val="0"/>
              <w:outlineLvl w:val="1"/>
              <w:rPr>
                <w:sz w:val="22"/>
                <w:szCs w:val="22"/>
              </w:rPr>
            </w:pPr>
            <w:r w:rsidRPr="00E11DF5">
              <w:rPr>
                <w:sz w:val="22"/>
                <w:szCs w:val="22"/>
              </w:rPr>
              <w:t>заявок на участие в открытом аукционе в электронной форме</w:t>
            </w:r>
          </w:p>
        </w:tc>
        <w:tc>
          <w:tcPr>
            <w:tcW w:w="7425" w:type="dxa"/>
            <w:tcBorders>
              <w:top w:val="single" w:sz="4" w:space="0" w:color="auto"/>
              <w:left w:val="single" w:sz="4" w:space="0" w:color="auto"/>
              <w:bottom w:val="single" w:sz="4" w:space="0" w:color="auto"/>
              <w:right w:val="single" w:sz="4" w:space="0" w:color="auto"/>
            </w:tcBorders>
            <w:shd w:val="clear" w:color="auto" w:fill="FFFFFF"/>
          </w:tcPr>
          <w:p w:rsidR="00E43340" w:rsidRPr="00443258" w:rsidRDefault="00443258" w:rsidP="006B46DA">
            <w:pPr>
              <w:pStyle w:val="ConsPlusNormal"/>
              <w:widowControl/>
              <w:ind w:firstLine="0"/>
              <w:jc w:val="both"/>
              <w:rPr>
                <w:rFonts w:ascii="Times New Roman" w:hAnsi="Times New Roman"/>
              </w:rPr>
            </w:pPr>
            <w:r w:rsidRPr="00443258">
              <w:rPr>
                <w:rFonts w:ascii="Times New Roman" w:hAnsi="Times New Roman"/>
              </w:rPr>
              <w:t>12.11.2013</w:t>
            </w:r>
            <w:bookmarkStart w:id="0" w:name="_GoBack"/>
            <w:bookmarkEnd w:id="0"/>
          </w:p>
        </w:tc>
      </w:tr>
      <w:tr w:rsidR="00E43340" w:rsidRPr="00E11DF5" w:rsidTr="00D634A2">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E43340" w:rsidRPr="00E11DF5" w:rsidRDefault="00E43340" w:rsidP="006801C8">
            <w:pPr>
              <w:autoSpaceDE w:val="0"/>
              <w:autoSpaceDN w:val="0"/>
              <w:adjustRightInd w:val="0"/>
              <w:jc w:val="both"/>
              <w:outlineLvl w:val="1"/>
              <w:rPr>
                <w:sz w:val="22"/>
                <w:szCs w:val="22"/>
              </w:rPr>
            </w:pPr>
            <w:r w:rsidRPr="00E11DF5">
              <w:rPr>
                <w:sz w:val="22"/>
                <w:szCs w:val="22"/>
              </w:rPr>
              <w:t>Дата проведения открытого аукциона в электронной форме</w:t>
            </w:r>
          </w:p>
        </w:tc>
        <w:tc>
          <w:tcPr>
            <w:tcW w:w="7425" w:type="dxa"/>
            <w:tcBorders>
              <w:top w:val="single" w:sz="4" w:space="0" w:color="auto"/>
              <w:left w:val="single" w:sz="4" w:space="0" w:color="auto"/>
              <w:bottom w:val="single" w:sz="4" w:space="0" w:color="auto"/>
              <w:right w:val="single" w:sz="4" w:space="0" w:color="auto"/>
            </w:tcBorders>
            <w:shd w:val="clear" w:color="auto" w:fill="FFFFFF"/>
          </w:tcPr>
          <w:p w:rsidR="00E43340" w:rsidRPr="00443258" w:rsidRDefault="00443258" w:rsidP="006B46DA">
            <w:pPr>
              <w:autoSpaceDE w:val="0"/>
              <w:autoSpaceDN w:val="0"/>
              <w:adjustRightInd w:val="0"/>
              <w:jc w:val="both"/>
              <w:outlineLvl w:val="1"/>
              <w:rPr>
                <w:sz w:val="22"/>
                <w:szCs w:val="22"/>
                <w:highlight w:val="yellow"/>
              </w:rPr>
            </w:pPr>
            <w:r w:rsidRPr="00443258">
              <w:rPr>
                <w:sz w:val="22"/>
                <w:szCs w:val="22"/>
              </w:rPr>
              <w:t>15.11.2013</w:t>
            </w:r>
          </w:p>
        </w:tc>
      </w:tr>
      <w:tr w:rsidR="00E43340" w:rsidRPr="00E11DF5" w:rsidTr="00F32D00">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E43340" w:rsidRPr="00E11DF5" w:rsidRDefault="00E43340" w:rsidP="002355A9">
            <w:pPr>
              <w:pStyle w:val="3"/>
              <w:numPr>
                <w:ilvl w:val="0"/>
                <w:numId w:val="0"/>
              </w:numPr>
              <w:rPr>
                <w:b/>
                <w:sz w:val="22"/>
                <w:szCs w:val="22"/>
              </w:rPr>
            </w:pPr>
            <w:r w:rsidRPr="00E11DF5">
              <w:rPr>
                <w:b/>
                <w:sz w:val="22"/>
                <w:szCs w:val="22"/>
                <w:lang w:val="en-US"/>
              </w:rPr>
              <w:t>VII</w:t>
            </w:r>
            <w:r w:rsidRPr="00E11DF5">
              <w:rPr>
                <w:b/>
                <w:sz w:val="22"/>
                <w:szCs w:val="22"/>
              </w:rPr>
              <w:t>. Обеспечение исполнения контракта</w:t>
            </w:r>
          </w:p>
        </w:tc>
      </w:tr>
      <w:tr w:rsidR="00E43340" w:rsidRPr="00E11DF5" w:rsidTr="00D634A2">
        <w:trPr>
          <w:tblCellSpacing w:w="20" w:type="dxa"/>
        </w:trPr>
        <w:tc>
          <w:tcPr>
            <w:tcW w:w="3201" w:type="dxa"/>
            <w:gridSpan w:val="3"/>
            <w:shd w:val="clear" w:color="auto" w:fill="FFFFFF"/>
          </w:tcPr>
          <w:p w:rsidR="00E43340" w:rsidRPr="00E11DF5" w:rsidRDefault="00E43340" w:rsidP="002355A9">
            <w:pPr>
              <w:pStyle w:val="ConsPlusNormal"/>
              <w:widowControl/>
              <w:ind w:firstLine="0"/>
              <w:rPr>
                <w:rFonts w:ascii="Times New Roman" w:hAnsi="Times New Roman"/>
              </w:rPr>
            </w:pPr>
            <w:r w:rsidRPr="00E11DF5">
              <w:rPr>
                <w:rFonts w:ascii="Times New Roman" w:hAnsi="Times New Roman"/>
              </w:rPr>
              <w:t>Размер обеспечения исполнения контракта</w:t>
            </w:r>
          </w:p>
        </w:tc>
        <w:tc>
          <w:tcPr>
            <w:tcW w:w="7425" w:type="dxa"/>
            <w:shd w:val="clear" w:color="auto" w:fill="FFFFFF"/>
            <w:vAlign w:val="bottom"/>
          </w:tcPr>
          <w:p w:rsidR="00E43340" w:rsidRPr="00E11DF5" w:rsidRDefault="00E43340" w:rsidP="00C96D21">
            <w:pPr>
              <w:pStyle w:val="3"/>
              <w:numPr>
                <w:ilvl w:val="0"/>
                <w:numId w:val="0"/>
              </w:numPr>
              <w:rPr>
                <w:b/>
                <w:sz w:val="22"/>
                <w:szCs w:val="22"/>
              </w:rPr>
            </w:pPr>
            <w:r w:rsidRPr="00E11DF5">
              <w:rPr>
                <w:b/>
                <w:sz w:val="22"/>
                <w:szCs w:val="22"/>
              </w:rPr>
              <w:t>10%</w:t>
            </w:r>
            <w:r w:rsidRPr="00E11DF5">
              <w:rPr>
                <w:sz w:val="22"/>
                <w:szCs w:val="22"/>
              </w:rPr>
              <w:t xml:space="preserve"> начальной (максимальной) цены контракта, что составляет: </w:t>
            </w:r>
            <w:r w:rsidR="00EE49CF">
              <w:rPr>
                <w:b/>
                <w:sz w:val="22"/>
                <w:szCs w:val="22"/>
              </w:rPr>
              <w:t>16 791 рубль 93 копейки</w:t>
            </w:r>
            <w:r w:rsidRPr="00E11DF5">
              <w:rPr>
                <w:b/>
                <w:sz w:val="22"/>
                <w:szCs w:val="22"/>
              </w:rPr>
              <w:t>.</w:t>
            </w:r>
          </w:p>
          <w:p w:rsidR="00E43340" w:rsidRPr="00E11DF5" w:rsidRDefault="00E43340" w:rsidP="00C96D21">
            <w:pPr>
              <w:pStyle w:val="3"/>
              <w:numPr>
                <w:ilvl w:val="0"/>
                <w:numId w:val="0"/>
              </w:numPr>
              <w:rPr>
                <w:sz w:val="22"/>
                <w:szCs w:val="22"/>
              </w:rPr>
            </w:pPr>
            <w:r w:rsidRPr="00E11DF5">
              <w:rPr>
                <w:sz w:val="22"/>
                <w:szCs w:val="22"/>
              </w:rPr>
              <w:t>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E43340" w:rsidRPr="00E11DF5" w:rsidTr="00D634A2">
        <w:trPr>
          <w:tblCellSpacing w:w="20" w:type="dxa"/>
        </w:trPr>
        <w:tc>
          <w:tcPr>
            <w:tcW w:w="3201" w:type="dxa"/>
            <w:gridSpan w:val="3"/>
            <w:shd w:val="clear" w:color="auto" w:fill="FFFFFF"/>
          </w:tcPr>
          <w:p w:rsidR="00E43340" w:rsidRPr="00F61C5F" w:rsidRDefault="00E43340" w:rsidP="00F20C38">
            <w:pPr>
              <w:pStyle w:val="ConsPlusNormal"/>
              <w:widowControl/>
              <w:ind w:firstLine="0"/>
              <w:rPr>
                <w:rFonts w:ascii="Times New Roman" w:hAnsi="Times New Roman" w:cs="Arial"/>
              </w:rPr>
            </w:pPr>
            <w:r w:rsidRPr="00F61C5F">
              <w:rPr>
                <w:rFonts w:ascii="Times New Roman" w:hAnsi="Times New Roman" w:cs="Arial"/>
              </w:rPr>
              <w:t xml:space="preserve">Срок предоставления обеспечения исполнения муниципального </w:t>
            </w:r>
          </w:p>
          <w:p w:rsidR="00E43340" w:rsidRPr="00E11DF5" w:rsidRDefault="00E43340" w:rsidP="00F20C38">
            <w:pPr>
              <w:pStyle w:val="ConsPlusNormal"/>
              <w:ind w:firstLine="17"/>
              <w:rPr>
                <w:rFonts w:ascii="Times New Roman" w:hAnsi="Times New Roman"/>
              </w:rPr>
            </w:pPr>
            <w:r w:rsidRPr="00F61C5F">
              <w:rPr>
                <w:rFonts w:ascii="Times New Roman" w:hAnsi="Times New Roman" w:cs="Arial"/>
              </w:rPr>
              <w:t>контракта</w:t>
            </w:r>
          </w:p>
        </w:tc>
        <w:tc>
          <w:tcPr>
            <w:tcW w:w="7425" w:type="dxa"/>
            <w:shd w:val="clear" w:color="auto" w:fill="FFFFFF"/>
            <w:vAlign w:val="bottom"/>
          </w:tcPr>
          <w:p w:rsidR="00E43340" w:rsidRPr="00E11DF5" w:rsidRDefault="00E43340" w:rsidP="00F20C38">
            <w:pPr>
              <w:autoSpaceDE w:val="0"/>
              <w:autoSpaceDN w:val="0"/>
              <w:adjustRightInd w:val="0"/>
              <w:ind w:firstLine="175"/>
              <w:jc w:val="both"/>
              <w:outlineLvl w:val="1"/>
              <w:rPr>
                <w:sz w:val="22"/>
                <w:szCs w:val="22"/>
              </w:rPr>
            </w:pPr>
            <w:r w:rsidRPr="00E11DF5">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муниципального  контракта, подписанный электронной цифровой подписью лица, имеющего право действовать от имени участника открытого аукциона в электронной форме, а также подписанный электронной цифровой подписью указанного лица документ об обеспечении исполнения контракта, или протокол разногласий.</w:t>
            </w:r>
          </w:p>
          <w:p w:rsidR="00E43340" w:rsidRPr="00E11DF5" w:rsidRDefault="00E43340" w:rsidP="00F20C38">
            <w:pPr>
              <w:pStyle w:val="3"/>
              <w:numPr>
                <w:ilvl w:val="0"/>
                <w:numId w:val="0"/>
              </w:numPr>
              <w:ind w:left="47"/>
              <w:rPr>
                <w:sz w:val="22"/>
                <w:szCs w:val="22"/>
              </w:rPr>
            </w:pPr>
            <w:r w:rsidRPr="00E11DF5">
              <w:rPr>
                <w:sz w:val="22"/>
                <w:szCs w:val="22"/>
              </w:rPr>
              <w:t>Обеспечение исполнения муниципального контракта предоставляется в сроки, определенные статьей 41.12 Федерального закона от 21.07.2005 № 94-ФЗ.</w:t>
            </w:r>
          </w:p>
        </w:tc>
      </w:tr>
      <w:tr w:rsidR="00E43340" w:rsidRPr="00E11DF5" w:rsidTr="00D634A2">
        <w:trPr>
          <w:tblCellSpacing w:w="20" w:type="dxa"/>
        </w:trPr>
        <w:tc>
          <w:tcPr>
            <w:tcW w:w="3201" w:type="dxa"/>
            <w:gridSpan w:val="3"/>
            <w:shd w:val="clear" w:color="auto" w:fill="FFFFFF"/>
          </w:tcPr>
          <w:p w:rsidR="00E43340" w:rsidRPr="00F61C5F" w:rsidRDefault="00E43340" w:rsidP="00F20C38">
            <w:pPr>
              <w:pStyle w:val="ConsPlusNormal"/>
              <w:widowControl/>
              <w:ind w:firstLine="0"/>
              <w:rPr>
                <w:rFonts w:ascii="Times New Roman" w:hAnsi="Times New Roman" w:cs="Arial"/>
              </w:rPr>
            </w:pPr>
            <w:r w:rsidRPr="00F61C5F">
              <w:rPr>
                <w:rFonts w:ascii="Times New Roman" w:hAnsi="Times New Roman" w:cs="Arial"/>
              </w:rPr>
              <w:t xml:space="preserve">Порядок предоставления обеспечения исполнения </w:t>
            </w:r>
          </w:p>
          <w:p w:rsidR="00E43340" w:rsidRPr="00F61C5F" w:rsidRDefault="00E43340" w:rsidP="00F20C38">
            <w:pPr>
              <w:pStyle w:val="ConsPlusNormal"/>
              <w:widowControl/>
              <w:ind w:firstLine="0"/>
              <w:rPr>
                <w:rFonts w:ascii="Times New Roman" w:hAnsi="Times New Roman" w:cs="Arial"/>
              </w:rPr>
            </w:pPr>
            <w:r w:rsidRPr="00F61C5F">
              <w:rPr>
                <w:rFonts w:ascii="Times New Roman" w:hAnsi="Times New Roman" w:cs="Arial"/>
              </w:rPr>
              <w:t xml:space="preserve">муниципального </w:t>
            </w:r>
          </w:p>
          <w:p w:rsidR="00E43340" w:rsidRPr="00F61C5F" w:rsidRDefault="00E43340" w:rsidP="00F20C38">
            <w:pPr>
              <w:pStyle w:val="ConsPlusNormal"/>
              <w:widowControl/>
              <w:ind w:firstLine="0"/>
              <w:rPr>
                <w:rFonts w:ascii="Times New Roman" w:hAnsi="Times New Roman" w:cs="Arial"/>
              </w:rPr>
            </w:pPr>
            <w:r w:rsidRPr="00F61C5F">
              <w:rPr>
                <w:rFonts w:ascii="Times New Roman" w:hAnsi="Times New Roman" w:cs="Arial"/>
              </w:rPr>
              <w:t>контракта</w:t>
            </w:r>
          </w:p>
          <w:p w:rsidR="00E43340" w:rsidRPr="00E11DF5" w:rsidRDefault="00E43340" w:rsidP="00F20C38">
            <w:pPr>
              <w:pStyle w:val="ConsPlusNormal"/>
              <w:ind w:firstLine="17"/>
              <w:rPr>
                <w:rFonts w:ascii="Times New Roman" w:hAnsi="Times New Roman"/>
              </w:rPr>
            </w:pPr>
          </w:p>
        </w:tc>
        <w:tc>
          <w:tcPr>
            <w:tcW w:w="7425" w:type="dxa"/>
            <w:shd w:val="clear" w:color="auto" w:fill="FFFFFF"/>
            <w:vAlign w:val="bottom"/>
          </w:tcPr>
          <w:p w:rsidR="00E43340" w:rsidRPr="00E11DF5" w:rsidRDefault="00E43340" w:rsidP="00F20C38">
            <w:pPr>
              <w:autoSpaceDE w:val="0"/>
              <w:autoSpaceDN w:val="0"/>
              <w:adjustRightInd w:val="0"/>
              <w:jc w:val="both"/>
              <w:outlineLvl w:val="1"/>
              <w:rPr>
                <w:sz w:val="22"/>
                <w:szCs w:val="22"/>
              </w:rPr>
            </w:pPr>
            <w:r w:rsidRPr="00E11DF5">
              <w:rPr>
                <w:sz w:val="22"/>
                <w:szCs w:val="22"/>
              </w:rPr>
              <w:t>Обеспечение исполнения муниципального контракта предоставляется участником аукциона, с которым заключается муниципальный контракт в виде:</w:t>
            </w:r>
          </w:p>
          <w:p w:rsidR="00E43340" w:rsidRPr="00E11DF5" w:rsidRDefault="00E43340" w:rsidP="00F20C38">
            <w:pPr>
              <w:numPr>
                <w:ilvl w:val="0"/>
                <w:numId w:val="16"/>
              </w:numPr>
              <w:autoSpaceDE w:val="0"/>
              <w:autoSpaceDN w:val="0"/>
              <w:adjustRightInd w:val="0"/>
              <w:jc w:val="both"/>
              <w:outlineLvl w:val="1"/>
              <w:rPr>
                <w:sz w:val="22"/>
                <w:szCs w:val="22"/>
              </w:rPr>
            </w:pPr>
            <w:r w:rsidRPr="00E11DF5">
              <w:rPr>
                <w:sz w:val="22"/>
                <w:szCs w:val="22"/>
              </w:rPr>
              <w:t xml:space="preserve">безотзывной банковской гарантии, выданной банком или иной кредитной организацией, </w:t>
            </w:r>
          </w:p>
          <w:p w:rsidR="00E43340" w:rsidRPr="00E11DF5" w:rsidRDefault="00E43340" w:rsidP="00F20C38">
            <w:pPr>
              <w:numPr>
                <w:ilvl w:val="0"/>
                <w:numId w:val="16"/>
              </w:numPr>
              <w:autoSpaceDE w:val="0"/>
              <w:autoSpaceDN w:val="0"/>
              <w:adjustRightInd w:val="0"/>
              <w:jc w:val="both"/>
              <w:outlineLvl w:val="1"/>
              <w:rPr>
                <w:sz w:val="22"/>
                <w:szCs w:val="22"/>
              </w:rPr>
            </w:pPr>
            <w:r w:rsidRPr="00E11DF5">
              <w:rPr>
                <w:sz w:val="22"/>
                <w:szCs w:val="22"/>
              </w:rPr>
              <w:t xml:space="preserve">передачи заказчику в залог денежных средств, в том числе в форме вклада (депозита) </w:t>
            </w:r>
          </w:p>
          <w:p w:rsidR="00E43340" w:rsidRPr="00E11DF5" w:rsidRDefault="00E43340" w:rsidP="00F20C38">
            <w:pPr>
              <w:autoSpaceDE w:val="0"/>
              <w:autoSpaceDN w:val="0"/>
              <w:adjustRightInd w:val="0"/>
              <w:jc w:val="both"/>
              <w:outlineLvl w:val="1"/>
              <w:rPr>
                <w:sz w:val="22"/>
                <w:szCs w:val="22"/>
              </w:rPr>
            </w:pPr>
            <w:r w:rsidRPr="00E11DF5">
              <w:rPr>
                <w:sz w:val="22"/>
                <w:szCs w:val="22"/>
              </w:rPr>
              <w:t xml:space="preserve"> в размере обеспечения исполнения муниципального контракта.</w:t>
            </w:r>
          </w:p>
          <w:p w:rsidR="00E43340" w:rsidRPr="00E11DF5" w:rsidRDefault="00E43340" w:rsidP="00F20C38">
            <w:pPr>
              <w:autoSpaceDE w:val="0"/>
              <w:autoSpaceDN w:val="0"/>
              <w:adjustRightInd w:val="0"/>
              <w:jc w:val="both"/>
              <w:outlineLvl w:val="1"/>
              <w:rPr>
                <w:sz w:val="22"/>
                <w:szCs w:val="22"/>
              </w:rPr>
            </w:pPr>
            <w:r w:rsidRPr="00E11DF5">
              <w:rPr>
                <w:sz w:val="22"/>
                <w:szCs w:val="22"/>
              </w:rPr>
              <w:t xml:space="preserve"> Срок действия обеспечения исполнения муниципального контракта </w:t>
            </w:r>
            <w:r w:rsidRPr="00E11DF5">
              <w:rPr>
                <w:sz w:val="22"/>
                <w:szCs w:val="22"/>
              </w:rPr>
              <w:lastRenderedPageBreak/>
              <w:t>должен распространяться на весь срок действия муниципального контракта.</w:t>
            </w:r>
          </w:p>
          <w:p w:rsidR="00E43340" w:rsidRPr="00E11DF5" w:rsidRDefault="00E43340" w:rsidP="00F20C38">
            <w:pPr>
              <w:autoSpaceDE w:val="0"/>
              <w:autoSpaceDN w:val="0"/>
              <w:adjustRightInd w:val="0"/>
              <w:jc w:val="both"/>
              <w:outlineLvl w:val="1"/>
              <w:rPr>
                <w:sz w:val="22"/>
                <w:szCs w:val="22"/>
              </w:rPr>
            </w:pPr>
            <w:r w:rsidRPr="00E11DF5">
              <w:rPr>
                <w:sz w:val="22"/>
                <w:szCs w:val="22"/>
              </w:rPr>
              <w:t xml:space="preserve"> Способ обеспечения исполнения муниципального контракта из перечисленных способов  определяется таким участником открытого аукциона в электронной форме самостоятельно.</w:t>
            </w:r>
          </w:p>
          <w:p w:rsidR="00E43340" w:rsidRPr="00E11DF5" w:rsidRDefault="00E43340" w:rsidP="00F20C38">
            <w:pPr>
              <w:pStyle w:val="3"/>
              <w:numPr>
                <w:ilvl w:val="0"/>
                <w:numId w:val="0"/>
              </w:numPr>
              <w:ind w:left="47"/>
              <w:rPr>
                <w:sz w:val="22"/>
                <w:szCs w:val="22"/>
              </w:rPr>
            </w:pPr>
            <w:r w:rsidRPr="00E11DF5">
              <w:rPr>
                <w:sz w:val="22"/>
                <w:szCs w:val="22"/>
              </w:rPr>
              <w:t xml:space="preserve">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подрядчиком) своих обязательств по контракту, соответствующий  (исполнитель,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w:t>
            </w:r>
            <w:r w:rsidRPr="00E11DF5">
              <w:rPr>
                <w:i/>
                <w:sz w:val="22"/>
                <w:szCs w:val="22"/>
              </w:rPr>
              <w:t>.</w:t>
            </w:r>
          </w:p>
        </w:tc>
      </w:tr>
      <w:tr w:rsidR="00E43340" w:rsidRPr="00E11DF5" w:rsidTr="00D634A2">
        <w:trPr>
          <w:tblCellSpacing w:w="20" w:type="dxa"/>
        </w:trPr>
        <w:tc>
          <w:tcPr>
            <w:tcW w:w="3201" w:type="dxa"/>
            <w:gridSpan w:val="3"/>
            <w:shd w:val="clear" w:color="auto" w:fill="FFFFFF"/>
          </w:tcPr>
          <w:p w:rsidR="00E43340" w:rsidRPr="00E11DF5" w:rsidRDefault="00E43340" w:rsidP="00F20C38">
            <w:pPr>
              <w:pStyle w:val="ConsPlusNormal"/>
              <w:ind w:firstLine="0"/>
              <w:rPr>
                <w:rFonts w:ascii="Times New Roman" w:hAnsi="Times New Roman"/>
              </w:rPr>
            </w:pPr>
            <w:r w:rsidRPr="00F61C5F">
              <w:rPr>
                <w:rFonts w:ascii="Times New Roman" w:hAnsi="Times New Roman" w:cs="Arial"/>
              </w:rPr>
              <w:lastRenderedPageBreak/>
              <w:t>Безотзывная банковская гарантия</w:t>
            </w:r>
          </w:p>
        </w:tc>
        <w:tc>
          <w:tcPr>
            <w:tcW w:w="7425" w:type="dxa"/>
            <w:shd w:val="clear" w:color="auto" w:fill="FFFFFF"/>
            <w:vAlign w:val="bottom"/>
          </w:tcPr>
          <w:p w:rsidR="00E43340" w:rsidRPr="00E11DF5" w:rsidRDefault="00E43340" w:rsidP="00F20C38">
            <w:pPr>
              <w:pStyle w:val="3"/>
              <w:numPr>
                <w:ilvl w:val="0"/>
                <w:numId w:val="0"/>
              </w:numPr>
              <w:ind w:firstLine="258"/>
              <w:rPr>
                <w:sz w:val="22"/>
                <w:szCs w:val="22"/>
              </w:rPr>
            </w:pPr>
            <w:r w:rsidRPr="00E11DF5">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муниципальному контракту. Банковская гарантия должна содержать следующие необходимые условия:</w:t>
            </w:r>
          </w:p>
          <w:p w:rsidR="00E43340" w:rsidRPr="00E11DF5" w:rsidRDefault="00E43340" w:rsidP="00F20C38">
            <w:pPr>
              <w:pStyle w:val="3"/>
              <w:numPr>
                <w:ilvl w:val="0"/>
                <w:numId w:val="0"/>
              </w:numPr>
              <w:ind w:firstLine="258"/>
              <w:rPr>
                <w:sz w:val="22"/>
                <w:szCs w:val="22"/>
              </w:rPr>
            </w:pPr>
            <w:r w:rsidRPr="00E11DF5">
              <w:rPr>
                <w:sz w:val="22"/>
                <w:szCs w:val="22"/>
              </w:rPr>
              <w:t>1.Указание на безотзывность гарантии;</w:t>
            </w:r>
          </w:p>
          <w:p w:rsidR="00E43340" w:rsidRPr="00E11DF5" w:rsidRDefault="00E43340" w:rsidP="00F20C38">
            <w:pPr>
              <w:pStyle w:val="3"/>
              <w:numPr>
                <w:ilvl w:val="0"/>
                <w:numId w:val="0"/>
              </w:numPr>
              <w:ind w:firstLine="258"/>
              <w:rPr>
                <w:sz w:val="22"/>
                <w:szCs w:val="22"/>
              </w:rPr>
            </w:pPr>
            <w:r w:rsidRPr="00E11DF5">
              <w:rPr>
                <w:sz w:val="22"/>
                <w:szCs w:val="22"/>
              </w:rPr>
              <w:t>2.Указание в качестве Бенефициара Администрации Ленинского района города Перми;</w:t>
            </w:r>
          </w:p>
          <w:p w:rsidR="00E43340" w:rsidRPr="00E11DF5" w:rsidRDefault="00E43340" w:rsidP="00F20C38">
            <w:pPr>
              <w:pStyle w:val="3"/>
              <w:numPr>
                <w:ilvl w:val="0"/>
                <w:numId w:val="0"/>
              </w:numPr>
              <w:ind w:firstLine="258"/>
              <w:rPr>
                <w:sz w:val="22"/>
                <w:szCs w:val="22"/>
              </w:rPr>
            </w:pPr>
            <w:r w:rsidRPr="00E11DF5">
              <w:rPr>
                <w:sz w:val="22"/>
                <w:szCs w:val="22"/>
              </w:rPr>
              <w:t>3. Ссылка на решения аукционной комиссии и муниципальный контракт;</w:t>
            </w:r>
          </w:p>
          <w:p w:rsidR="00E43340" w:rsidRPr="00E11DF5" w:rsidRDefault="00E43340" w:rsidP="00F20C38">
            <w:pPr>
              <w:pStyle w:val="3"/>
              <w:numPr>
                <w:ilvl w:val="0"/>
                <w:numId w:val="0"/>
              </w:numPr>
              <w:ind w:firstLine="258"/>
              <w:rPr>
                <w:sz w:val="22"/>
                <w:szCs w:val="22"/>
              </w:rPr>
            </w:pPr>
            <w:r w:rsidRPr="00E11DF5">
              <w:rPr>
                <w:sz w:val="22"/>
                <w:szCs w:val="22"/>
              </w:rPr>
              <w:t>4. Указание срока уплаты денежных средств, который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E43340" w:rsidRPr="00E11DF5" w:rsidRDefault="00E43340" w:rsidP="00F20C38">
            <w:pPr>
              <w:pStyle w:val="3"/>
              <w:numPr>
                <w:ilvl w:val="0"/>
                <w:numId w:val="0"/>
              </w:numPr>
              <w:ind w:firstLine="258"/>
              <w:rPr>
                <w:sz w:val="22"/>
                <w:szCs w:val="22"/>
              </w:rPr>
            </w:pPr>
            <w:r w:rsidRPr="00E11DF5">
              <w:rPr>
                <w:sz w:val="22"/>
                <w:szCs w:val="22"/>
              </w:rPr>
              <w:t>5.  Условие о предоставлении банковской гарантии в следующих размерах:</w:t>
            </w:r>
          </w:p>
          <w:p w:rsidR="00E43340" w:rsidRPr="00E11DF5" w:rsidRDefault="00E43340" w:rsidP="00F20C38">
            <w:pPr>
              <w:pStyle w:val="3"/>
              <w:numPr>
                <w:ilvl w:val="0"/>
                <w:numId w:val="0"/>
              </w:numPr>
              <w:ind w:firstLine="258"/>
              <w:rPr>
                <w:sz w:val="22"/>
                <w:szCs w:val="22"/>
              </w:rPr>
            </w:pPr>
            <w:r w:rsidRPr="00E11DF5">
              <w:rPr>
                <w:sz w:val="22"/>
                <w:szCs w:val="22"/>
              </w:rPr>
              <w:t xml:space="preserve">    -размер обеспечения исполнения муниципального контракта составляет 10% от начальной (максимальной) цены муниципального контракта.</w:t>
            </w:r>
          </w:p>
          <w:p w:rsidR="00E43340" w:rsidRPr="00E11DF5" w:rsidRDefault="00E43340" w:rsidP="00F20C38">
            <w:pPr>
              <w:pStyle w:val="3"/>
              <w:numPr>
                <w:ilvl w:val="0"/>
                <w:numId w:val="0"/>
              </w:numPr>
              <w:ind w:firstLine="258"/>
              <w:rPr>
                <w:sz w:val="22"/>
                <w:szCs w:val="22"/>
              </w:rPr>
            </w:pPr>
            <w:r w:rsidRPr="00E11DF5">
              <w:rPr>
                <w:sz w:val="22"/>
                <w:szCs w:val="22"/>
              </w:rPr>
              <w:t xml:space="preserve"> 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p w:rsidR="00E43340" w:rsidRPr="00E11DF5" w:rsidRDefault="00E43340" w:rsidP="00F20C38">
            <w:pPr>
              <w:pStyle w:val="3"/>
              <w:numPr>
                <w:ilvl w:val="0"/>
                <w:numId w:val="0"/>
              </w:numPr>
              <w:ind w:left="47"/>
              <w:rPr>
                <w:sz w:val="22"/>
                <w:szCs w:val="22"/>
              </w:rPr>
            </w:pPr>
          </w:p>
        </w:tc>
      </w:tr>
      <w:tr w:rsidR="00E43340" w:rsidRPr="00E11DF5" w:rsidTr="00D634A2">
        <w:trPr>
          <w:gridBefore w:val="1"/>
          <w:wBefore w:w="5" w:type="dxa"/>
          <w:tblCellSpacing w:w="20" w:type="dxa"/>
        </w:trPr>
        <w:tc>
          <w:tcPr>
            <w:tcW w:w="3156" w:type="dxa"/>
            <w:gridSpan w:val="2"/>
            <w:shd w:val="clear" w:color="auto" w:fill="FFFFFF"/>
          </w:tcPr>
          <w:p w:rsidR="00E43340" w:rsidRPr="00F61C5F" w:rsidRDefault="00E43340" w:rsidP="00FC0985">
            <w:pPr>
              <w:pStyle w:val="ConsPlusNormal"/>
              <w:widowControl/>
              <w:ind w:firstLine="0"/>
              <w:rPr>
                <w:rFonts w:ascii="Times New Roman" w:hAnsi="Times New Roman" w:cs="Arial"/>
              </w:rPr>
            </w:pPr>
            <w:r w:rsidRPr="00F61C5F">
              <w:rPr>
                <w:rFonts w:ascii="Times New Roman" w:hAnsi="Times New Roman" w:cs="Arial"/>
              </w:rPr>
              <w:t>Залог денежных средств</w:t>
            </w:r>
          </w:p>
        </w:tc>
        <w:tc>
          <w:tcPr>
            <w:tcW w:w="7425" w:type="dxa"/>
            <w:shd w:val="clear" w:color="auto" w:fill="FFFFFF"/>
            <w:vAlign w:val="bottom"/>
          </w:tcPr>
          <w:p w:rsidR="00E43340" w:rsidRPr="00E11DF5" w:rsidRDefault="00E43340" w:rsidP="00F20C38">
            <w:pPr>
              <w:pStyle w:val="2"/>
              <w:numPr>
                <w:ilvl w:val="0"/>
                <w:numId w:val="0"/>
              </w:numPr>
              <w:tabs>
                <w:tab w:val="clear" w:pos="1836"/>
                <w:tab w:val="num" w:pos="227"/>
              </w:tabs>
              <w:adjustRightInd w:val="0"/>
              <w:ind w:left="227"/>
              <w:textAlignment w:val="baseline"/>
              <w:rPr>
                <w:b w:val="0"/>
                <w:sz w:val="22"/>
                <w:szCs w:val="22"/>
              </w:rPr>
            </w:pPr>
            <w:r w:rsidRPr="00E11DF5">
              <w:rPr>
                <w:b w:val="0"/>
                <w:sz w:val="22"/>
                <w:szCs w:val="22"/>
              </w:rPr>
              <w:t xml:space="preserve">В случае передачи заказчику в залог денежных средств,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Look w:val="01E0" w:firstRow="1" w:lastRow="1" w:firstColumn="1" w:lastColumn="1" w:noHBand="0" w:noVBand="0"/>
            </w:tblPr>
            <w:tblGrid>
              <w:gridCol w:w="1411"/>
              <w:gridCol w:w="5768"/>
            </w:tblGrid>
            <w:tr w:rsidR="00E43340" w:rsidRPr="00E11DF5" w:rsidTr="00FC0985">
              <w:tc>
                <w:tcPr>
                  <w:tcW w:w="1302" w:type="dxa"/>
                </w:tcPr>
                <w:p w:rsidR="00E43340" w:rsidRPr="00E11DF5" w:rsidRDefault="00E43340" w:rsidP="00FC0985">
                  <w:pPr>
                    <w:jc w:val="right"/>
                    <w:rPr>
                      <w:b/>
                      <w:sz w:val="22"/>
                      <w:szCs w:val="22"/>
                    </w:rPr>
                  </w:pPr>
                  <w:r w:rsidRPr="00E11DF5">
                    <w:rPr>
                      <w:b/>
                      <w:sz w:val="22"/>
                      <w:szCs w:val="22"/>
                    </w:rPr>
                    <w:t>Получатель</w:t>
                  </w:r>
                </w:p>
              </w:tc>
              <w:tc>
                <w:tcPr>
                  <w:tcW w:w="6142" w:type="dxa"/>
                  <w:tcBorders>
                    <w:bottom w:val="single" w:sz="4" w:space="0" w:color="auto"/>
                  </w:tcBorders>
                </w:tcPr>
                <w:p w:rsidR="00E43340" w:rsidRPr="00E11DF5" w:rsidRDefault="00E43340" w:rsidP="00FC0985">
                  <w:pPr>
                    <w:jc w:val="both"/>
                    <w:rPr>
                      <w:sz w:val="22"/>
                      <w:szCs w:val="22"/>
                    </w:rPr>
                  </w:pPr>
                  <w:r w:rsidRPr="00E11DF5">
                    <w:rPr>
                      <w:sz w:val="22"/>
                      <w:szCs w:val="22"/>
                    </w:rPr>
                    <w:t>УФК по Пермскому краю (ДФ г.Перми, Администрация Ленинск</w:t>
                  </w:r>
                  <w:r>
                    <w:rPr>
                      <w:sz w:val="22"/>
                      <w:szCs w:val="22"/>
                    </w:rPr>
                    <w:t>ого района города Перми л/с № 04</w:t>
                  </w:r>
                  <w:r w:rsidRPr="00E11DF5">
                    <w:rPr>
                      <w:sz w:val="22"/>
                      <w:szCs w:val="22"/>
                    </w:rPr>
                    <w:t>931016602)</w:t>
                  </w:r>
                </w:p>
              </w:tc>
            </w:tr>
            <w:tr w:rsidR="00E43340" w:rsidRPr="00E11DF5" w:rsidTr="00FC0985">
              <w:tc>
                <w:tcPr>
                  <w:tcW w:w="1302" w:type="dxa"/>
                </w:tcPr>
                <w:p w:rsidR="00E43340" w:rsidRPr="00E11DF5" w:rsidRDefault="00E43340" w:rsidP="00FC0985">
                  <w:pPr>
                    <w:jc w:val="right"/>
                    <w:rPr>
                      <w:b/>
                      <w:sz w:val="22"/>
                      <w:szCs w:val="22"/>
                    </w:rPr>
                  </w:pPr>
                  <w:r w:rsidRPr="00E11DF5">
                    <w:rPr>
                      <w:b/>
                      <w:sz w:val="22"/>
                      <w:szCs w:val="22"/>
                    </w:rPr>
                    <w:t>ИНН</w:t>
                  </w:r>
                </w:p>
              </w:tc>
              <w:tc>
                <w:tcPr>
                  <w:tcW w:w="6142" w:type="dxa"/>
                  <w:tcBorders>
                    <w:top w:val="single" w:sz="4" w:space="0" w:color="auto"/>
                    <w:bottom w:val="single" w:sz="4" w:space="0" w:color="auto"/>
                  </w:tcBorders>
                </w:tcPr>
                <w:p w:rsidR="00E43340" w:rsidRPr="00E11DF5" w:rsidRDefault="00E43340" w:rsidP="00FC0985">
                  <w:pPr>
                    <w:jc w:val="both"/>
                    <w:rPr>
                      <w:sz w:val="22"/>
                      <w:szCs w:val="22"/>
                    </w:rPr>
                  </w:pPr>
                  <w:r w:rsidRPr="00E11DF5">
                    <w:rPr>
                      <w:sz w:val="22"/>
                      <w:szCs w:val="22"/>
                    </w:rPr>
                    <w:t>5902290057</w:t>
                  </w:r>
                </w:p>
              </w:tc>
            </w:tr>
            <w:tr w:rsidR="00E43340" w:rsidRPr="00E11DF5" w:rsidTr="00FC0985">
              <w:tc>
                <w:tcPr>
                  <w:tcW w:w="1302" w:type="dxa"/>
                </w:tcPr>
                <w:p w:rsidR="00E43340" w:rsidRPr="00E11DF5" w:rsidRDefault="00E43340" w:rsidP="00FC0985">
                  <w:pPr>
                    <w:jc w:val="right"/>
                    <w:rPr>
                      <w:b/>
                      <w:sz w:val="22"/>
                      <w:szCs w:val="22"/>
                    </w:rPr>
                  </w:pPr>
                  <w:r w:rsidRPr="00E11DF5">
                    <w:rPr>
                      <w:b/>
                      <w:sz w:val="22"/>
                      <w:szCs w:val="22"/>
                    </w:rPr>
                    <w:t>КПП</w:t>
                  </w:r>
                </w:p>
              </w:tc>
              <w:tc>
                <w:tcPr>
                  <w:tcW w:w="6142" w:type="dxa"/>
                  <w:tcBorders>
                    <w:top w:val="single" w:sz="4" w:space="0" w:color="auto"/>
                    <w:bottom w:val="single" w:sz="4" w:space="0" w:color="auto"/>
                  </w:tcBorders>
                </w:tcPr>
                <w:p w:rsidR="00E43340" w:rsidRPr="00E11DF5" w:rsidRDefault="00E43340" w:rsidP="00FC0985">
                  <w:pPr>
                    <w:jc w:val="both"/>
                    <w:rPr>
                      <w:sz w:val="22"/>
                      <w:szCs w:val="22"/>
                    </w:rPr>
                  </w:pPr>
                  <w:r w:rsidRPr="00E11DF5">
                    <w:rPr>
                      <w:sz w:val="22"/>
                      <w:szCs w:val="22"/>
                    </w:rPr>
                    <w:t>590201001</w:t>
                  </w:r>
                </w:p>
              </w:tc>
            </w:tr>
            <w:tr w:rsidR="00E43340" w:rsidRPr="00E11DF5" w:rsidTr="00FC0985">
              <w:tc>
                <w:tcPr>
                  <w:tcW w:w="1302" w:type="dxa"/>
                </w:tcPr>
                <w:p w:rsidR="00E43340" w:rsidRPr="00E11DF5" w:rsidRDefault="00E43340" w:rsidP="00FC0985">
                  <w:pPr>
                    <w:jc w:val="right"/>
                    <w:rPr>
                      <w:b/>
                      <w:sz w:val="22"/>
                      <w:szCs w:val="22"/>
                      <w:highlight w:val="yellow"/>
                    </w:rPr>
                  </w:pPr>
                  <w:r w:rsidRPr="00E11DF5">
                    <w:rPr>
                      <w:b/>
                      <w:sz w:val="22"/>
                      <w:szCs w:val="22"/>
                    </w:rPr>
                    <w:t>Р/с</w:t>
                  </w:r>
                </w:p>
              </w:tc>
              <w:tc>
                <w:tcPr>
                  <w:tcW w:w="6142" w:type="dxa"/>
                  <w:tcBorders>
                    <w:top w:val="single" w:sz="4" w:space="0" w:color="auto"/>
                    <w:bottom w:val="single" w:sz="4" w:space="0" w:color="auto"/>
                  </w:tcBorders>
                </w:tcPr>
                <w:p w:rsidR="00E43340" w:rsidRPr="00E11DF5" w:rsidRDefault="00E43340" w:rsidP="00FC0985">
                  <w:pPr>
                    <w:jc w:val="both"/>
                    <w:rPr>
                      <w:sz w:val="22"/>
                      <w:szCs w:val="22"/>
                    </w:rPr>
                  </w:pPr>
                  <w:r w:rsidRPr="00E11DF5">
                    <w:rPr>
                      <w:sz w:val="22"/>
                      <w:szCs w:val="22"/>
                    </w:rPr>
                    <w:t>40204810300000000006 в ГРКЦ ГУ Банка России по Пермскому краю г. Пермь</w:t>
                  </w:r>
                </w:p>
              </w:tc>
            </w:tr>
            <w:tr w:rsidR="00E43340" w:rsidRPr="00E11DF5" w:rsidTr="00FC0985">
              <w:tc>
                <w:tcPr>
                  <w:tcW w:w="1302" w:type="dxa"/>
                </w:tcPr>
                <w:p w:rsidR="00E43340" w:rsidRPr="00E11DF5" w:rsidRDefault="00E43340" w:rsidP="00FC0985">
                  <w:pPr>
                    <w:jc w:val="right"/>
                    <w:rPr>
                      <w:b/>
                      <w:sz w:val="22"/>
                      <w:szCs w:val="22"/>
                    </w:rPr>
                  </w:pPr>
                  <w:r w:rsidRPr="00E11DF5">
                    <w:rPr>
                      <w:b/>
                      <w:color w:val="000000"/>
                      <w:sz w:val="22"/>
                      <w:szCs w:val="22"/>
                    </w:rPr>
                    <w:t xml:space="preserve">БИК </w:t>
                  </w:r>
                </w:p>
              </w:tc>
              <w:tc>
                <w:tcPr>
                  <w:tcW w:w="6142" w:type="dxa"/>
                  <w:tcBorders>
                    <w:top w:val="single" w:sz="4" w:space="0" w:color="auto"/>
                    <w:bottom w:val="single" w:sz="4" w:space="0" w:color="auto"/>
                  </w:tcBorders>
                </w:tcPr>
                <w:p w:rsidR="00E43340" w:rsidRPr="00E11DF5" w:rsidRDefault="00E43340" w:rsidP="00FC0985">
                  <w:pPr>
                    <w:jc w:val="both"/>
                    <w:rPr>
                      <w:sz w:val="22"/>
                      <w:szCs w:val="22"/>
                    </w:rPr>
                  </w:pPr>
                  <w:r w:rsidRPr="00E11DF5">
                    <w:rPr>
                      <w:sz w:val="22"/>
                      <w:szCs w:val="22"/>
                    </w:rPr>
                    <w:t>045773001</w:t>
                  </w:r>
                </w:p>
              </w:tc>
            </w:tr>
            <w:tr w:rsidR="00E43340" w:rsidRPr="00E11DF5" w:rsidTr="00FC0985">
              <w:trPr>
                <w:trHeight w:val="515"/>
              </w:trPr>
              <w:tc>
                <w:tcPr>
                  <w:tcW w:w="1302" w:type="dxa"/>
                </w:tcPr>
                <w:p w:rsidR="00E43340" w:rsidRPr="00E11DF5" w:rsidRDefault="00E43340" w:rsidP="00FC0985">
                  <w:pPr>
                    <w:jc w:val="right"/>
                    <w:rPr>
                      <w:b/>
                      <w:color w:val="000000"/>
                      <w:sz w:val="22"/>
                      <w:szCs w:val="22"/>
                    </w:rPr>
                  </w:pPr>
                  <w:r w:rsidRPr="00E11DF5">
                    <w:rPr>
                      <w:b/>
                      <w:color w:val="000000"/>
                      <w:sz w:val="22"/>
                      <w:szCs w:val="22"/>
                    </w:rPr>
                    <w:t>Назначение платежа</w:t>
                  </w:r>
                </w:p>
              </w:tc>
              <w:tc>
                <w:tcPr>
                  <w:tcW w:w="6142" w:type="dxa"/>
                  <w:tcBorders>
                    <w:top w:val="single" w:sz="4" w:space="0" w:color="auto"/>
                  </w:tcBorders>
                </w:tcPr>
                <w:p w:rsidR="00E43340" w:rsidRPr="00E11DF5" w:rsidRDefault="00E43340" w:rsidP="00FC0985">
                  <w:pPr>
                    <w:jc w:val="both"/>
                    <w:rPr>
                      <w:sz w:val="22"/>
                      <w:szCs w:val="22"/>
                    </w:rPr>
                  </w:pPr>
                  <w:r w:rsidRPr="00E11DF5">
                    <w:rPr>
                      <w:sz w:val="22"/>
                      <w:szCs w:val="22"/>
                    </w:rPr>
                    <w:t>Обеспечение исполнения контракта по договору залога от «____»_________№______</w:t>
                  </w:r>
                </w:p>
                <w:p w:rsidR="00E43340" w:rsidRPr="00E11DF5" w:rsidRDefault="00E43340" w:rsidP="00FC0985">
                  <w:pPr>
                    <w:jc w:val="both"/>
                    <w:rPr>
                      <w:sz w:val="22"/>
                      <w:szCs w:val="22"/>
                    </w:rPr>
                  </w:pPr>
                  <w:r w:rsidRPr="00E11DF5">
                    <w:rPr>
                      <w:sz w:val="22"/>
                      <w:szCs w:val="22"/>
                    </w:rPr>
                    <w:t>Участник размещения заказа, с которым заключается муниципальный контракт, заключает с заказчиком договор залога по форме (Приложение № 2) к документации об аукционе в электронной форме. Передача в залог денежных средств осуществляется в порядке и в срок, установленный для предоставления обеспечения обязательств по муниципальному контракту.</w:t>
                  </w:r>
                </w:p>
                <w:p w:rsidR="00E43340" w:rsidRPr="00E11DF5" w:rsidRDefault="00E43340" w:rsidP="00FC0985">
                  <w:pPr>
                    <w:jc w:val="both"/>
                    <w:rPr>
                      <w:sz w:val="22"/>
                      <w:szCs w:val="22"/>
                    </w:rPr>
                  </w:pPr>
                  <w:r w:rsidRPr="00E11DF5">
                    <w:rPr>
                      <w:sz w:val="22"/>
                      <w:szCs w:val="22"/>
                    </w:rPr>
                    <w:t xml:space="preserve">В качестве подтверждения внесения обеспечения </w:t>
                  </w:r>
                  <w:r w:rsidRPr="00E11DF5">
                    <w:rPr>
                      <w:sz w:val="22"/>
                      <w:szCs w:val="22"/>
                    </w:rPr>
                    <w:lastRenderedPageBreak/>
                    <w:t>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предоставления обеспечения обязательств по муниципальному контракту.</w:t>
                  </w:r>
                </w:p>
                <w:p w:rsidR="00E43340" w:rsidRPr="00E11DF5" w:rsidRDefault="00E43340" w:rsidP="00FC0985">
                  <w:pPr>
                    <w:jc w:val="both"/>
                    <w:rPr>
                      <w:i/>
                      <w:sz w:val="22"/>
                      <w:szCs w:val="22"/>
                    </w:rPr>
                  </w:pPr>
                  <w:r w:rsidRPr="00E11DF5">
                    <w:rPr>
                      <w:sz w:val="22"/>
                      <w:szCs w:val="22"/>
                    </w:rPr>
                    <w:t xml:space="preserve">Срок и порядок возврата денежных средств, внесенных в качестве обеспечения исполнения муниципального контракта, указан в Приложении № 2  к документации об аукционе в электронной форме. </w:t>
                  </w:r>
                </w:p>
              </w:tc>
            </w:tr>
          </w:tbl>
          <w:p w:rsidR="00E43340" w:rsidRPr="00E11DF5" w:rsidRDefault="00E43340" w:rsidP="00F20C38">
            <w:pPr>
              <w:pStyle w:val="2"/>
              <w:numPr>
                <w:ilvl w:val="0"/>
                <w:numId w:val="0"/>
              </w:numPr>
              <w:adjustRightInd w:val="0"/>
              <w:ind w:left="1260"/>
              <w:textAlignment w:val="baseline"/>
              <w:rPr>
                <w:sz w:val="22"/>
                <w:szCs w:val="22"/>
              </w:rPr>
            </w:pPr>
          </w:p>
        </w:tc>
      </w:tr>
      <w:tr w:rsidR="00E43340" w:rsidRPr="00E11DF5" w:rsidTr="00FC0985">
        <w:trPr>
          <w:gridBefore w:val="1"/>
          <w:wBefore w:w="5" w:type="dxa"/>
          <w:trHeight w:val="397"/>
          <w:tblCellSpacing w:w="20" w:type="dxa"/>
        </w:trPr>
        <w:tc>
          <w:tcPr>
            <w:tcW w:w="10621" w:type="dxa"/>
            <w:gridSpan w:val="3"/>
            <w:shd w:val="clear" w:color="auto" w:fill="FFFFFF"/>
          </w:tcPr>
          <w:p w:rsidR="00E43340" w:rsidRPr="00E11DF5" w:rsidRDefault="00E43340" w:rsidP="00FC0985">
            <w:pPr>
              <w:jc w:val="both"/>
              <w:rPr>
                <w:sz w:val="22"/>
                <w:szCs w:val="22"/>
              </w:rPr>
            </w:pPr>
            <w:r w:rsidRPr="00E11DF5">
              <w:rPr>
                <w:sz w:val="22"/>
                <w:szCs w:val="22"/>
              </w:rPr>
              <w:lastRenderedPageBreak/>
              <w:t>Учреждениям уголовно-исполнительной системы и организациям инвалидов преимущества не предоставляются.</w:t>
            </w:r>
          </w:p>
        </w:tc>
      </w:tr>
    </w:tbl>
    <w:p w:rsidR="00E43340" w:rsidRPr="00F20C38" w:rsidRDefault="00E43340" w:rsidP="0001403B">
      <w:pPr>
        <w:pStyle w:val="a3"/>
        <w:ind w:firstLine="360"/>
        <w:rPr>
          <w:sz w:val="22"/>
          <w:szCs w:val="22"/>
        </w:rPr>
      </w:pPr>
    </w:p>
    <w:p w:rsidR="00E43340" w:rsidRPr="00F20C38" w:rsidRDefault="00E43340" w:rsidP="00385753">
      <w:pPr>
        <w:pStyle w:val="af"/>
        <w:jc w:val="right"/>
        <w:rPr>
          <w:rFonts w:ascii="Times New Roman" w:hAnsi="Times New Roman"/>
        </w:rPr>
      </w:pPr>
    </w:p>
    <w:p w:rsidR="00E43340" w:rsidRPr="007E6F2F" w:rsidRDefault="00E43340" w:rsidP="00385753">
      <w:pPr>
        <w:pStyle w:val="af"/>
        <w:jc w:val="right"/>
        <w:rPr>
          <w:rFonts w:ascii="Times New Roman" w:hAnsi="Times New Roman"/>
        </w:rPr>
      </w:pPr>
    </w:p>
    <w:p w:rsidR="00E43340" w:rsidRDefault="00E43340" w:rsidP="00385753">
      <w:pPr>
        <w:pStyle w:val="af"/>
        <w:jc w:val="right"/>
        <w:rPr>
          <w:rFonts w:ascii="Times New Roman" w:hAnsi="Times New Roman"/>
        </w:rPr>
      </w:pPr>
    </w:p>
    <w:p w:rsidR="00E43340" w:rsidRDefault="00E43340" w:rsidP="00385753">
      <w:pPr>
        <w:pStyle w:val="af"/>
        <w:jc w:val="right"/>
        <w:rPr>
          <w:rFonts w:ascii="Times New Roman" w:hAnsi="Times New Roman"/>
        </w:rPr>
      </w:pPr>
    </w:p>
    <w:p w:rsidR="00E43340" w:rsidRDefault="00E43340" w:rsidP="00385753">
      <w:pPr>
        <w:pStyle w:val="af"/>
        <w:jc w:val="right"/>
        <w:rPr>
          <w:rFonts w:ascii="Times New Roman" w:hAnsi="Times New Roman"/>
        </w:rPr>
      </w:pPr>
    </w:p>
    <w:p w:rsidR="00E43340" w:rsidRDefault="00E43340" w:rsidP="00385753">
      <w:pPr>
        <w:pStyle w:val="af"/>
        <w:jc w:val="right"/>
        <w:rPr>
          <w:rFonts w:ascii="Times New Roman" w:hAnsi="Times New Roman"/>
        </w:rPr>
      </w:pPr>
    </w:p>
    <w:p w:rsidR="00E43340" w:rsidRDefault="00E43340" w:rsidP="00385753">
      <w:pPr>
        <w:pStyle w:val="af"/>
        <w:jc w:val="right"/>
        <w:rPr>
          <w:rFonts w:ascii="Times New Roman" w:hAnsi="Times New Roman"/>
        </w:rPr>
      </w:pPr>
    </w:p>
    <w:p w:rsidR="00E43340" w:rsidRDefault="00E43340" w:rsidP="00385753">
      <w:pPr>
        <w:pStyle w:val="af"/>
        <w:jc w:val="right"/>
        <w:rPr>
          <w:rFonts w:ascii="Times New Roman" w:hAnsi="Times New Roman"/>
        </w:rPr>
      </w:pPr>
    </w:p>
    <w:p w:rsidR="00E43340" w:rsidRDefault="00E43340" w:rsidP="00385753">
      <w:pPr>
        <w:pStyle w:val="af"/>
        <w:jc w:val="right"/>
        <w:rPr>
          <w:rFonts w:ascii="Times New Roman" w:hAnsi="Times New Roman"/>
        </w:rPr>
      </w:pPr>
    </w:p>
    <w:p w:rsidR="00E43340" w:rsidRDefault="00E43340" w:rsidP="00385753">
      <w:pPr>
        <w:pStyle w:val="af"/>
        <w:jc w:val="right"/>
        <w:rPr>
          <w:rFonts w:ascii="Times New Roman" w:hAnsi="Times New Roman"/>
        </w:rPr>
      </w:pPr>
    </w:p>
    <w:p w:rsidR="00E43340" w:rsidRDefault="00E43340" w:rsidP="006429C7">
      <w:pPr>
        <w:pStyle w:val="af"/>
        <w:rPr>
          <w:rFonts w:ascii="Times New Roman" w:hAnsi="Times New Roman"/>
        </w:rPr>
      </w:pPr>
    </w:p>
    <w:p w:rsidR="00E43340" w:rsidRDefault="00E43340" w:rsidP="006429C7">
      <w:pPr>
        <w:pStyle w:val="af"/>
        <w:rPr>
          <w:rFonts w:ascii="Times New Roman" w:hAnsi="Times New Roman"/>
        </w:rPr>
      </w:pPr>
    </w:p>
    <w:p w:rsidR="00E43340" w:rsidRDefault="00E43340" w:rsidP="006429C7">
      <w:pPr>
        <w:pStyle w:val="af"/>
        <w:rPr>
          <w:rFonts w:ascii="Times New Roman" w:hAnsi="Times New Roman"/>
        </w:rPr>
      </w:pPr>
    </w:p>
    <w:p w:rsidR="00E43340" w:rsidRDefault="00E43340" w:rsidP="006429C7">
      <w:pPr>
        <w:pStyle w:val="af"/>
        <w:rPr>
          <w:rFonts w:ascii="Times New Roman" w:hAnsi="Times New Roman"/>
        </w:rPr>
      </w:pPr>
    </w:p>
    <w:p w:rsidR="00E43340" w:rsidRDefault="00E43340" w:rsidP="006429C7">
      <w:pPr>
        <w:pStyle w:val="af"/>
        <w:rPr>
          <w:rFonts w:ascii="Times New Roman" w:hAnsi="Times New Roman"/>
        </w:rPr>
      </w:pPr>
    </w:p>
    <w:p w:rsidR="00E43340" w:rsidRDefault="00E43340" w:rsidP="006429C7">
      <w:pPr>
        <w:pStyle w:val="af"/>
        <w:rPr>
          <w:rFonts w:ascii="Times New Roman" w:hAnsi="Times New Roman"/>
        </w:rPr>
      </w:pPr>
    </w:p>
    <w:p w:rsidR="00E43340" w:rsidRDefault="00E43340" w:rsidP="006429C7">
      <w:pPr>
        <w:pStyle w:val="af"/>
        <w:rPr>
          <w:rFonts w:ascii="Times New Roman" w:hAnsi="Times New Roman"/>
        </w:rPr>
      </w:pPr>
    </w:p>
    <w:p w:rsidR="00E43340" w:rsidRDefault="00E43340" w:rsidP="006429C7">
      <w:pPr>
        <w:pStyle w:val="af"/>
        <w:rPr>
          <w:rFonts w:ascii="Times New Roman" w:hAnsi="Times New Roman"/>
        </w:rPr>
      </w:pPr>
    </w:p>
    <w:p w:rsidR="00E43340" w:rsidRDefault="00E43340" w:rsidP="006429C7">
      <w:pPr>
        <w:pStyle w:val="af"/>
        <w:rPr>
          <w:rFonts w:ascii="Times New Roman" w:hAnsi="Times New Roman"/>
        </w:rPr>
      </w:pPr>
    </w:p>
    <w:p w:rsidR="00E43340" w:rsidRDefault="00E43340" w:rsidP="006429C7">
      <w:pPr>
        <w:pStyle w:val="af"/>
        <w:rPr>
          <w:rFonts w:ascii="Times New Roman" w:hAnsi="Times New Roman"/>
          <w:sz w:val="24"/>
          <w:szCs w:val="24"/>
        </w:rPr>
      </w:pPr>
      <w:r w:rsidRPr="006429C7">
        <w:rPr>
          <w:rFonts w:ascii="Times New Roman" w:hAnsi="Times New Roman"/>
          <w:sz w:val="24"/>
          <w:szCs w:val="24"/>
        </w:rPr>
        <w:t xml:space="preserve">                                                                                                                         </w:t>
      </w:r>
      <w:r>
        <w:rPr>
          <w:rFonts w:ascii="Times New Roman" w:hAnsi="Times New Roman"/>
          <w:sz w:val="24"/>
          <w:szCs w:val="24"/>
        </w:rPr>
        <w:t xml:space="preserve">                 </w:t>
      </w: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6429C7">
      <w:pPr>
        <w:pStyle w:val="af"/>
        <w:rPr>
          <w:rFonts w:ascii="Times New Roman" w:hAnsi="Times New Roman"/>
          <w:sz w:val="24"/>
          <w:szCs w:val="24"/>
        </w:rPr>
      </w:pPr>
    </w:p>
    <w:p w:rsidR="00E43340" w:rsidRDefault="00E43340" w:rsidP="00F20C38">
      <w:pPr>
        <w:pStyle w:val="af"/>
        <w:jc w:val="right"/>
        <w:rPr>
          <w:rFonts w:ascii="Times New Roman" w:hAnsi="Times New Roman"/>
          <w:sz w:val="20"/>
          <w:szCs w:val="20"/>
        </w:rPr>
      </w:pPr>
      <w:r w:rsidRPr="00F20C38">
        <w:rPr>
          <w:rFonts w:ascii="Times New Roman" w:hAnsi="Times New Roman"/>
          <w:sz w:val="20"/>
          <w:szCs w:val="20"/>
        </w:rPr>
        <w:t xml:space="preserve"> </w:t>
      </w:r>
    </w:p>
    <w:p w:rsidR="00E43340" w:rsidRDefault="00E43340" w:rsidP="00F20C38">
      <w:pPr>
        <w:pStyle w:val="af"/>
        <w:jc w:val="right"/>
        <w:rPr>
          <w:rFonts w:ascii="Times New Roman" w:hAnsi="Times New Roman"/>
          <w:sz w:val="20"/>
          <w:szCs w:val="20"/>
        </w:rPr>
      </w:pPr>
    </w:p>
    <w:p w:rsidR="00E43340" w:rsidRDefault="00E43340" w:rsidP="00F20C38">
      <w:pPr>
        <w:pStyle w:val="af"/>
        <w:jc w:val="right"/>
        <w:rPr>
          <w:rFonts w:ascii="Times New Roman" w:hAnsi="Times New Roman"/>
          <w:sz w:val="20"/>
          <w:szCs w:val="20"/>
        </w:rPr>
      </w:pPr>
    </w:p>
    <w:p w:rsidR="00E43340" w:rsidRPr="00F20C38" w:rsidRDefault="00E43340" w:rsidP="00F20C38">
      <w:pPr>
        <w:pStyle w:val="af"/>
        <w:jc w:val="right"/>
        <w:rPr>
          <w:rFonts w:ascii="Times New Roman" w:hAnsi="Times New Roman"/>
          <w:sz w:val="20"/>
          <w:szCs w:val="20"/>
        </w:rPr>
      </w:pPr>
      <w:r w:rsidRPr="00F20C38">
        <w:rPr>
          <w:rFonts w:ascii="Times New Roman" w:hAnsi="Times New Roman"/>
          <w:sz w:val="20"/>
          <w:szCs w:val="20"/>
        </w:rPr>
        <w:lastRenderedPageBreak/>
        <w:t xml:space="preserve">Приложение № 1                                                                </w:t>
      </w:r>
    </w:p>
    <w:p w:rsidR="00E43340" w:rsidRPr="00F20C38" w:rsidRDefault="00E43340" w:rsidP="00385753">
      <w:pPr>
        <w:jc w:val="right"/>
      </w:pPr>
      <w:r w:rsidRPr="00F20C38">
        <w:t>к документации об открытом</w:t>
      </w:r>
    </w:p>
    <w:p w:rsidR="00E43340" w:rsidRPr="00F20C38" w:rsidRDefault="00E43340" w:rsidP="00385753">
      <w:pPr>
        <w:jc w:val="right"/>
      </w:pPr>
      <w:r w:rsidRPr="00F20C38">
        <w:t>аукционе в электронной форме</w:t>
      </w:r>
    </w:p>
    <w:p w:rsidR="00E43340" w:rsidRPr="00F20C38" w:rsidRDefault="00E43340" w:rsidP="00E11DF5">
      <w:pPr>
        <w:ind w:left="540"/>
        <w:rPr>
          <w:b/>
        </w:rPr>
      </w:pPr>
    </w:p>
    <w:p w:rsidR="00E43340" w:rsidRPr="00E11DF5" w:rsidRDefault="00E43340" w:rsidP="003814CE">
      <w:pPr>
        <w:jc w:val="center"/>
        <w:rPr>
          <w:b/>
          <w:sz w:val="24"/>
          <w:szCs w:val="24"/>
        </w:rPr>
      </w:pPr>
    </w:p>
    <w:p w:rsidR="00E43340" w:rsidRPr="00012C5E" w:rsidRDefault="00E43340" w:rsidP="00E11DF5">
      <w:pPr>
        <w:pStyle w:val="aa"/>
        <w:tabs>
          <w:tab w:val="clear" w:pos="4677"/>
          <w:tab w:val="clear" w:pos="9355"/>
          <w:tab w:val="center" w:pos="9360"/>
        </w:tabs>
        <w:jc w:val="center"/>
        <w:rPr>
          <w:b/>
          <w:sz w:val="22"/>
          <w:szCs w:val="22"/>
        </w:rPr>
      </w:pPr>
      <w:r w:rsidRPr="00E11DF5">
        <w:rPr>
          <w:sz w:val="24"/>
          <w:szCs w:val="24"/>
        </w:rPr>
        <w:t xml:space="preserve">   </w:t>
      </w:r>
      <w:r w:rsidRPr="00012C5E">
        <w:rPr>
          <w:b/>
          <w:sz w:val="22"/>
          <w:szCs w:val="22"/>
        </w:rPr>
        <w:t xml:space="preserve">Техническое задание </w:t>
      </w:r>
    </w:p>
    <w:p w:rsidR="00E43340" w:rsidRPr="00012C5E" w:rsidRDefault="00E43340" w:rsidP="00E11DF5">
      <w:pPr>
        <w:pStyle w:val="aa"/>
        <w:tabs>
          <w:tab w:val="clear" w:pos="4677"/>
          <w:tab w:val="clear" w:pos="9355"/>
          <w:tab w:val="center" w:pos="9360"/>
        </w:tabs>
        <w:jc w:val="center"/>
        <w:rPr>
          <w:b/>
          <w:sz w:val="22"/>
          <w:szCs w:val="22"/>
        </w:rPr>
      </w:pPr>
    </w:p>
    <w:p w:rsidR="00E43340" w:rsidRPr="00012C5E" w:rsidRDefault="00E43340" w:rsidP="00E11DF5">
      <w:pPr>
        <w:pStyle w:val="aa"/>
        <w:tabs>
          <w:tab w:val="clear" w:pos="4677"/>
          <w:tab w:val="clear" w:pos="9355"/>
          <w:tab w:val="center" w:pos="9360"/>
        </w:tabs>
        <w:jc w:val="center"/>
        <w:rPr>
          <w:b/>
          <w:sz w:val="22"/>
          <w:szCs w:val="22"/>
        </w:rPr>
      </w:pPr>
      <w:r w:rsidRPr="00012C5E">
        <w:rPr>
          <w:b/>
          <w:sz w:val="22"/>
          <w:szCs w:val="22"/>
        </w:rPr>
        <w:t xml:space="preserve">на поставку (приобретение) расходных </w:t>
      </w:r>
      <w:r>
        <w:rPr>
          <w:b/>
          <w:sz w:val="22"/>
          <w:szCs w:val="22"/>
        </w:rPr>
        <w:t>материалов (тонеры</w:t>
      </w:r>
      <w:r w:rsidRPr="00012C5E">
        <w:rPr>
          <w:b/>
          <w:sz w:val="22"/>
          <w:szCs w:val="22"/>
        </w:rPr>
        <w:t>/картриджи) для нужд администрации Ленинского района города Перми в 2014 году</w:t>
      </w:r>
    </w:p>
    <w:p w:rsidR="00E43340" w:rsidRPr="00012C5E" w:rsidRDefault="00E43340" w:rsidP="00E11DF5">
      <w:pPr>
        <w:pStyle w:val="aa"/>
        <w:tabs>
          <w:tab w:val="clear" w:pos="4677"/>
          <w:tab w:val="clear" w:pos="9355"/>
          <w:tab w:val="center" w:pos="9360"/>
        </w:tabs>
        <w:ind w:firstLine="900"/>
        <w:rPr>
          <w:b/>
          <w:bCs/>
          <w:sz w:val="22"/>
          <w:szCs w:val="22"/>
        </w:rPr>
      </w:pPr>
    </w:p>
    <w:tbl>
      <w:tblPr>
        <w:tblW w:w="10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240"/>
        <w:gridCol w:w="845"/>
        <w:gridCol w:w="775"/>
        <w:gridCol w:w="4790"/>
      </w:tblGrid>
      <w:tr w:rsidR="00E43340" w:rsidRPr="00012C5E" w:rsidTr="00C96D21">
        <w:trPr>
          <w:trHeight w:val="127"/>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rPr>
            </w:pPr>
          </w:p>
        </w:tc>
        <w:tc>
          <w:tcPr>
            <w:tcW w:w="3240" w:type="dxa"/>
            <w:vAlign w:val="center"/>
          </w:tcPr>
          <w:p w:rsidR="00E43340" w:rsidRPr="00012C5E" w:rsidRDefault="00E43340" w:rsidP="00FC0985">
            <w:pPr>
              <w:jc w:val="center"/>
              <w:rPr>
                <w:b/>
                <w:sz w:val="22"/>
                <w:szCs w:val="22"/>
                <w:lang w:val="en-US"/>
              </w:rPr>
            </w:pPr>
            <w:r w:rsidRPr="00012C5E">
              <w:rPr>
                <w:b/>
                <w:sz w:val="22"/>
                <w:szCs w:val="22"/>
              </w:rPr>
              <w:t>Наименование</w:t>
            </w:r>
            <w:r w:rsidRPr="00012C5E">
              <w:rPr>
                <w:b/>
                <w:sz w:val="22"/>
                <w:szCs w:val="22"/>
                <w:lang w:val="en-US"/>
              </w:rPr>
              <w:t>*</w:t>
            </w:r>
          </w:p>
        </w:tc>
        <w:tc>
          <w:tcPr>
            <w:tcW w:w="845" w:type="dxa"/>
            <w:vAlign w:val="center"/>
          </w:tcPr>
          <w:p w:rsidR="00E43340" w:rsidRPr="00012C5E" w:rsidRDefault="00E43340" w:rsidP="00FC0985">
            <w:pPr>
              <w:pStyle w:val="aa"/>
              <w:tabs>
                <w:tab w:val="clear" w:pos="4677"/>
                <w:tab w:val="clear" w:pos="9355"/>
                <w:tab w:val="center" w:pos="9360"/>
              </w:tabs>
              <w:jc w:val="center"/>
              <w:rPr>
                <w:b/>
                <w:bCs/>
                <w:sz w:val="22"/>
                <w:szCs w:val="22"/>
              </w:rPr>
            </w:pPr>
            <w:r w:rsidRPr="00012C5E">
              <w:rPr>
                <w:b/>
                <w:bCs/>
                <w:sz w:val="22"/>
                <w:szCs w:val="22"/>
              </w:rPr>
              <w:t>Кол-во</w:t>
            </w:r>
          </w:p>
        </w:tc>
        <w:tc>
          <w:tcPr>
            <w:tcW w:w="775" w:type="dxa"/>
            <w:vAlign w:val="center"/>
          </w:tcPr>
          <w:p w:rsidR="00E43340" w:rsidRPr="00012C5E" w:rsidRDefault="00E43340" w:rsidP="00FC0985">
            <w:pPr>
              <w:pStyle w:val="aa"/>
              <w:tabs>
                <w:tab w:val="clear" w:pos="4677"/>
                <w:tab w:val="clear" w:pos="9355"/>
                <w:tab w:val="center" w:pos="9360"/>
              </w:tabs>
              <w:jc w:val="center"/>
              <w:rPr>
                <w:b/>
                <w:bCs/>
                <w:sz w:val="22"/>
                <w:szCs w:val="22"/>
              </w:rPr>
            </w:pPr>
            <w:r w:rsidRPr="00012C5E">
              <w:rPr>
                <w:b/>
                <w:bCs/>
                <w:sz w:val="22"/>
                <w:szCs w:val="22"/>
              </w:rPr>
              <w:t>Ед.</w:t>
            </w:r>
          </w:p>
        </w:tc>
        <w:tc>
          <w:tcPr>
            <w:tcW w:w="4790" w:type="dxa"/>
            <w:vAlign w:val="center"/>
          </w:tcPr>
          <w:p w:rsidR="00E43340" w:rsidRPr="00012C5E" w:rsidRDefault="00E43340" w:rsidP="00FC0985">
            <w:pPr>
              <w:pStyle w:val="ConsPlusNormal"/>
              <w:ind w:firstLine="0"/>
              <w:jc w:val="center"/>
              <w:rPr>
                <w:rFonts w:ascii="Times New Roman" w:hAnsi="Times New Roman"/>
                <w:b/>
                <w:lang w:eastAsia="en-US"/>
              </w:rPr>
            </w:pPr>
            <w:r w:rsidRPr="00012C5E">
              <w:rPr>
                <w:rFonts w:ascii="Times New Roman" w:hAnsi="Times New Roman"/>
                <w:b/>
                <w:lang w:eastAsia="en-US"/>
              </w:rPr>
              <w:t>Требования к качеству, техническим характеристикам товара, к его безопасности, требования к функциональным характеристикам (потребительским свойствам) товара</w:t>
            </w:r>
          </w:p>
        </w:tc>
      </w:tr>
      <w:tr w:rsidR="00E43340" w:rsidRPr="00012C5E" w:rsidTr="00C96D21">
        <w:trPr>
          <w:trHeight w:val="127"/>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w:t>
            </w:r>
          </w:p>
        </w:tc>
        <w:tc>
          <w:tcPr>
            <w:tcW w:w="3240" w:type="dxa"/>
            <w:vAlign w:val="center"/>
          </w:tcPr>
          <w:p w:rsidR="00E43340" w:rsidRPr="00012C5E" w:rsidRDefault="00E43340" w:rsidP="00FC0985">
            <w:pPr>
              <w:jc w:val="center"/>
              <w:rPr>
                <w:sz w:val="22"/>
                <w:szCs w:val="22"/>
                <w:lang w:val="en-US"/>
              </w:rPr>
            </w:pPr>
            <w:r w:rsidRPr="00012C5E">
              <w:rPr>
                <w:sz w:val="22"/>
                <w:szCs w:val="22"/>
                <w:lang w:val="en-US"/>
              </w:rPr>
              <w:t>2</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3</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4</w:t>
            </w:r>
          </w:p>
        </w:tc>
        <w:tc>
          <w:tcPr>
            <w:tcW w:w="4790" w:type="dxa"/>
            <w:vAlign w:val="center"/>
          </w:tcPr>
          <w:p w:rsidR="00E43340" w:rsidRPr="00012C5E" w:rsidRDefault="00E43340" w:rsidP="00FC0985">
            <w:pPr>
              <w:pStyle w:val="ConsPlusNormal"/>
              <w:ind w:firstLine="0"/>
              <w:jc w:val="center"/>
              <w:rPr>
                <w:rFonts w:ascii="Times New Roman" w:hAnsi="Times New Roman"/>
                <w:lang w:val="en-US" w:eastAsia="en-US"/>
              </w:rPr>
            </w:pPr>
            <w:r w:rsidRPr="00012C5E">
              <w:rPr>
                <w:rFonts w:ascii="Times New Roman" w:hAnsi="Times New Roman"/>
                <w:lang w:val="en-US" w:eastAsia="en-US"/>
              </w:rPr>
              <w:t>5</w:t>
            </w:r>
          </w:p>
        </w:tc>
      </w:tr>
      <w:tr w:rsidR="00E43340" w:rsidRPr="00012C5E" w:rsidTr="00C96D21">
        <w:trPr>
          <w:trHeight w:val="70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Q2612А НР</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44</w:t>
            </w:r>
          </w:p>
        </w:tc>
        <w:tc>
          <w:tcPr>
            <w:tcW w:w="775" w:type="dxa"/>
            <w:vAlign w:val="center"/>
          </w:tcPr>
          <w:p w:rsidR="00E43340" w:rsidRPr="00012C5E" w:rsidRDefault="00E43340" w:rsidP="00FC0985">
            <w:pPr>
              <w:pStyle w:val="aa"/>
              <w:tabs>
                <w:tab w:val="clear" w:pos="4677"/>
                <w:tab w:val="clear" w:pos="9355"/>
                <w:tab w:val="center" w:pos="2052"/>
              </w:tabs>
              <w:jc w:val="center"/>
              <w:rPr>
                <w:bCs/>
                <w:sz w:val="22"/>
                <w:szCs w:val="22"/>
              </w:rPr>
            </w:pPr>
            <w:r w:rsidRPr="00012C5E">
              <w:rPr>
                <w:bCs/>
                <w:sz w:val="22"/>
                <w:szCs w:val="22"/>
              </w:rPr>
              <w:t>Шт.</w:t>
            </w:r>
          </w:p>
        </w:tc>
        <w:tc>
          <w:tcPr>
            <w:tcW w:w="4790" w:type="dxa"/>
            <w:vMerge w:val="restart"/>
          </w:tcPr>
          <w:p w:rsidR="00E43340" w:rsidRPr="00012C5E" w:rsidRDefault="00E43340" w:rsidP="00C96D21">
            <w:pPr>
              <w:pStyle w:val="aa"/>
              <w:tabs>
                <w:tab w:val="center" w:pos="2052"/>
              </w:tabs>
              <w:ind w:firstLine="432"/>
              <w:jc w:val="both"/>
              <w:rPr>
                <w:sz w:val="22"/>
                <w:szCs w:val="22"/>
              </w:rPr>
            </w:pPr>
            <w:r w:rsidRPr="00012C5E">
              <w:rPr>
                <w:sz w:val="22"/>
                <w:szCs w:val="22"/>
              </w:rPr>
              <w:t>Картридж должен быть произведен производителем печатающей техники, для которой  этот картридж предназначен.</w:t>
            </w:r>
          </w:p>
          <w:p w:rsidR="00E43340" w:rsidRPr="00012C5E" w:rsidRDefault="00E43340" w:rsidP="00C96D21">
            <w:pPr>
              <w:pStyle w:val="aa"/>
              <w:tabs>
                <w:tab w:val="center" w:pos="2052"/>
              </w:tabs>
              <w:ind w:firstLine="432"/>
              <w:jc w:val="both"/>
              <w:rPr>
                <w:sz w:val="22"/>
                <w:szCs w:val="22"/>
              </w:rPr>
            </w:pPr>
            <w:r w:rsidRPr="00012C5E">
              <w:rPr>
                <w:sz w:val="22"/>
                <w:szCs w:val="22"/>
              </w:rPr>
              <w:t>Поставляемые картриджи новые, не восстановленные</w:t>
            </w:r>
            <w:r w:rsidRPr="00012C5E">
              <w:rPr>
                <w:bCs/>
                <w:iCs/>
                <w:sz w:val="22"/>
                <w:szCs w:val="22"/>
              </w:rPr>
              <w:t>, не бывшими в употреблении, неперезаправленные, оригинального заводского производства, даты выпуска не ранее 2013 года.</w:t>
            </w:r>
          </w:p>
          <w:p w:rsidR="00E43340" w:rsidRPr="00012C5E" w:rsidRDefault="00E43340" w:rsidP="00C96D21">
            <w:pPr>
              <w:tabs>
                <w:tab w:val="left" w:pos="720"/>
              </w:tabs>
              <w:ind w:firstLine="432"/>
              <w:jc w:val="both"/>
              <w:rPr>
                <w:sz w:val="22"/>
                <w:szCs w:val="22"/>
              </w:rPr>
            </w:pPr>
            <w:r w:rsidRPr="00012C5E">
              <w:rPr>
                <w:sz w:val="22"/>
                <w:szCs w:val="22"/>
              </w:rPr>
              <w:t xml:space="preserve">Не допускается поставка товара с истёкшим гарантийным сроком, установленным производителем данного товара. </w:t>
            </w:r>
            <w:r w:rsidRPr="00012C5E">
              <w:rPr>
                <w:iCs/>
                <w:sz w:val="22"/>
                <w:szCs w:val="22"/>
              </w:rPr>
              <w:t xml:space="preserve">Срок годности использования не может быть менее 1 года с даты подписания Контракта. </w:t>
            </w:r>
          </w:p>
          <w:p w:rsidR="00E43340" w:rsidRPr="00012C5E" w:rsidRDefault="00E43340" w:rsidP="00C96D21">
            <w:pPr>
              <w:tabs>
                <w:tab w:val="left" w:pos="720"/>
              </w:tabs>
              <w:ind w:firstLine="432"/>
              <w:jc w:val="both"/>
              <w:rPr>
                <w:sz w:val="22"/>
                <w:szCs w:val="22"/>
              </w:rPr>
            </w:pPr>
            <w:r w:rsidRPr="00012C5E">
              <w:rPr>
                <w:sz w:val="22"/>
                <w:szCs w:val="22"/>
              </w:rPr>
              <w:t>Корпус картриджа не имеет потертостей, царапин, сколов и следов вскрытия. На корпусе картриджа нет следов отлома чеки.  Чека с запорной лентой (в случае их наличия) должны составлять одно целое с боковиной картриджа, и иметь одну консистенцию пластика с общим корпусом картриджа. Недопустимы посторонние шумы, скрип, треск, просыпание тонера.</w:t>
            </w:r>
          </w:p>
          <w:p w:rsidR="00E43340" w:rsidRPr="00012C5E" w:rsidRDefault="00E43340" w:rsidP="00C96D21">
            <w:pPr>
              <w:pStyle w:val="aa"/>
              <w:tabs>
                <w:tab w:val="center" w:pos="2052"/>
              </w:tabs>
              <w:ind w:firstLine="432"/>
              <w:jc w:val="both"/>
              <w:rPr>
                <w:sz w:val="22"/>
                <w:szCs w:val="22"/>
              </w:rPr>
            </w:pPr>
            <w:r w:rsidRPr="00012C5E">
              <w:rPr>
                <w:sz w:val="22"/>
                <w:szCs w:val="22"/>
              </w:rPr>
              <w:t>Фотовал имеет ровное глянцевое покрытие, не допускается наличие полос, царапин и т.п. на валу. При повороте фотовала на нем нет следов тонера.</w:t>
            </w:r>
          </w:p>
          <w:p w:rsidR="00E43340" w:rsidRPr="00012C5E" w:rsidRDefault="00E43340" w:rsidP="00C96D21">
            <w:pPr>
              <w:tabs>
                <w:tab w:val="left" w:pos="720"/>
              </w:tabs>
              <w:ind w:firstLine="432"/>
              <w:jc w:val="both"/>
              <w:rPr>
                <w:sz w:val="22"/>
                <w:szCs w:val="22"/>
              </w:rPr>
            </w:pPr>
            <w:r w:rsidRPr="00012C5E">
              <w:rPr>
                <w:sz w:val="22"/>
                <w:szCs w:val="22"/>
              </w:rPr>
              <w:t>Ресурс печати поставляемого картриджа не может быть менее ресурса печати стандартного картриджа, определенного фирмой-производителем печатающей техники.</w:t>
            </w:r>
          </w:p>
          <w:p w:rsidR="00E43340" w:rsidRPr="00012C5E" w:rsidRDefault="00E43340" w:rsidP="00C96D21">
            <w:pPr>
              <w:tabs>
                <w:tab w:val="left" w:pos="720"/>
              </w:tabs>
              <w:ind w:firstLine="432"/>
              <w:jc w:val="both"/>
              <w:rPr>
                <w:sz w:val="22"/>
                <w:szCs w:val="22"/>
              </w:rPr>
            </w:pPr>
            <w:r w:rsidRPr="00012C5E">
              <w:rPr>
                <w:sz w:val="22"/>
                <w:szCs w:val="22"/>
              </w:rPr>
              <w:t xml:space="preserve">Картридж должен быть упакован в индивидуальную, картонную, качественную тару, без механических повреждений,  обеспечивающую его сохранность. Картридж внутри тары должен быть упакован в неповрежденную вакуумную упаковку, предохраняющую от повреждения, от воздействия влаги и света, а так же в зависимости от модели должен быть снабжен вкладышами, исключающими его перемещение внутри коробки. </w:t>
            </w:r>
          </w:p>
          <w:p w:rsidR="00E43340" w:rsidRPr="00012C5E" w:rsidRDefault="00E43340" w:rsidP="00C96D21">
            <w:pPr>
              <w:ind w:firstLine="432"/>
              <w:jc w:val="both"/>
              <w:rPr>
                <w:sz w:val="22"/>
                <w:szCs w:val="22"/>
              </w:rPr>
            </w:pPr>
            <w:r w:rsidRPr="00012C5E">
              <w:rPr>
                <w:sz w:val="22"/>
                <w:szCs w:val="22"/>
              </w:rPr>
              <w:t xml:space="preserve">Упаковка и маркировка расходных </w:t>
            </w:r>
            <w:r w:rsidRPr="00012C5E">
              <w:rPr>
                <w:sz w:val="22"/>
                <w:szCs w:val="22"/>
              </w:rPr>
              <w:lastRenderedPageBreak/>
              <w:t>материалов должны содержать все признаки оригинальности, установленные производителями: голограммы, защитные пломбы, марки, содержащие все элементы защиты от подделок (микротекст, изменяемый под углом зрения цвет логотипа, термополоса и т.п.);</w:t>
            </w:r>
          </w:p>
          <w:p w:rsidR="00E43340" w:rsidRPr="00012C5E" w:rsidRDefault="00E43340" w:rsidP="00C96D21">
            <w:pPr>
              <w:ind w:firstLine="432"/>
              <w:jc w:val="both"/>
              <w:rPr>
                <w:sz w:val="22"/>
                <w:szCs w:val="22"/>
              </w:rPr>
            </w:pPr>
            <w:r w:rsidRPr="00012C5E">
              <w:rPr>
                <w:sz w:val="22"/>
                <w:szCs w:val="22"/>
              </w:rPr>
              <w:t xml:space="preserve">На упаковочной коробке </w:t>
            </w:r>
            <w:r w:rsidRPr="00012C5E">
              <w:rPr>
                <w:sz w:val="22"/>
                <w:szCs w:val="22"/>
                <w:lang w:eastAsia="en-US"/>
              </w:rPr>
              <w:t>типографским</w:t>
            </w:r>
            <w:r w:rsidRPr="00012C5E">
              <w:rPr>
                <w:sz w:val="22"/>
                <w:szCs w:val="22"/>
              </w:rPr>
              <w:t xml:space="preserve"> способом должна быть нанесена информация о типе картриджа и его совместимость с принтерами, информация о производителе, его товарный знак, гарантийный срок хранения до ввода картриджа в эксплуатацию (если установлен производителем) и/или дата изготовления, иная информация, которую производитель сочтет необходимым разместить.</w:t>
            </w:r>
          </w:p>
          <w:p w:rsidR="00E43340" w:rsidRPr="00012C5E" w:rsidRDefault="00E43340" w:rsidP="00C96D21">
            <w:pPr>
              <w:pStyle w:val="afa"/>
              <w:tabs>
                <w:tab w:val="left" w:pos="708"/>
              </w:tabs>
              <w:ind w:left="0" w:firstLine="432"/>
              <w:rPr>
                <w:sz w:val="22"/>
                <w:szCs w:val="22"/>
              </w:rPr>
            </w:pPr>
            <w:r w:rsidRPr="00012C5E">
              <w:rPr>
                <w:sz w:val="22"/>
                <w:szCs w:val="22"/>
              </w:rPr>
              <w:t>Номер партии на коробке и на картридже должны совпадать.</w:t>
            </w:r>
          </w:p>
          <w:p w:rsidR="00E43340" w:rsidRPr="00012C5E" w:rsidRDefault="00E43340" w:rsidP="00C96D21">
            <w:pPr>
              <w:jc w:val="both"/>
              <w:rPr>
                <w:iCs/>
                <w:sz w:val="22"/>
                <w:szCs w:val="22"/>
              </w:rPr>
            </w:pPr>
            <w:r w:rsidRPr="00012C5E">
              <w:rPr>
                <w:iCs/>
                <w:sz w:val="22"/>
                <w:szCs w:val="22"/>
              </w:rPr>
              <w:t>Каждый картридж должен поставляться с комплектом технической документации и руководством пользователя. Все необходимые руководства пользователя должны быть на русском языке. Техническая документация должна быть на русском языке. Во всех случаях недопустимо предоставление технической документации и руководств пользователя в виде светокопий.</w:t>
            </w:r>
          </w:p>
          <w:p w:rsidR="00E43340" w:rsidRPr="00012C5E" w:rsidRDefault="00E43340" w:rsidP="00C96D21">
            <w:pPr>
              <w:pStyle w:val="aa"/>
              <w:tabs>
                <w:tab w:val="center" w:pos="2052"/>
              </w:tabs>
              <w:ind w:firstLine="432"/>
              <w:jc w:val="both"/>
              <w:rPr>
                <w:b/>
                <w:sz w:val="22"/>
                <w:szCs w:val="22"/>
              </w:rPr>
            </w:pPr>
            <w:r w:rsidRPr="00012C5E">
              <w:rPr>
                <w:b/>
                <w:sz w:val="22"/>
                <w:szCs w:val="22"/>
              </w:rPr>
              <w:t>При поставке «эквивалента», такой эквивалент должен удовлетворять следующим требованиям:</w:t>
            </w:r>
          </w:p>
          <w:p w:rsidR="00E43340" w:rsidRPr="00012C5E" w:rsidRDefault="00E43340" w:rsidP="00C96D21">
            <w:pPr>
              <w:pStyle w:val="aa"/>
              <w:tabs>
                <w:tab w:val="center" w:pos="2052"/>
              </w:tabs>
              <w:jc w:val="both"/>
              <w:rPr>
                <w:sz w:val="22"/>
                <w:szCs w:val="22"/>
              </w:rPr>
            </w:pPr>
            <w:r w:rsidRPr="00012C5E">
              <w:rPr>
                <w:sz w:val="22"/>
                <w:szCs w:val="22"/>
              </w:rPr>
              <w:t>1. Поставляемые картриджи новые, не восстановленные</w:t>
            </w:r>
            <w:r w:rsidRPr="00012C5E">
              <w:rPr>
                <w:bCs/>
                <w:iCs/>
                <w:sz w:val="22"/>
                <w:szCs w:val="22"/>
              </w:rPr>
              <w:t>, не бывшими в употреблении, неперезаправленные, оригинального заводского производства, даты выпуска не ранее 2013 года.</w:t>
            </w:r>
          </w:p>
          <w:p w:rsidR="00E43340" w:rsidRPr="00012C5E" w:rsidRDefault="00E43340" w:rsidP="00C96D21">
            <w:pPr>
              <w:tabs>
                <w:tab w:val="left" w:pos="720"/>
              </w:tabs>
              <w:ind w:firstLine="432"/>
              <w:jc w:val="both"/>
              <w:rPr>
                <w:sz w:val="22"/>
                <w:szCs w:val="22"/>
              </w:rPr>
            </w:pPr>
            <w:r w:rsidRPr="00012C5E">
              <w:rPr>
                <w:sz w:val="22"/>
                <w:szCs w:val="22"/>
              </w:rPr>
              <w:t xml:space="preserve">Не допускается поставка товара с истёкшим гарантийным сроком, установленным производителем данного товара. </w:t>
            </w:r>
            <w:r w:rsidRPr="00012C5E">
              <w:rPr>
                <w:iCs/>
                <w:sz w:val="22"/>
                <w:szCs w:val="22"/>
              </w:rPr>
              <w:t xml:space="preserve">Срок годности использования не может быть менее 1 года с даты подписания Контракта. </w:t>
            </w:r>
          </w:p>
          <w:p w:rsidR="00E43340" w:rsidRPr="00012C5E" w:rsidRDefault="00E43340" w:rsidP="00C96D21">
            <w:pPr>
              <w:tabs>
                <w:tab w:val="left" w:pos="720"/>
              </w:tabs>
              <w:ind w:firstLine="432"/>
              <w:jc w:val="both"/>
              <w:rPr>
                <w:sz w:val="22"/>
                <w:szCs w:val="22"/>
              </w:rPr>
            </w:pPr>
            <w:r w:rsidRPr="00012C5E">
              <w:rPr>
                <w:sz w:val="22"/>
                <w:szCs w:val="22"/>
              </w:rPr>
              <w:t>Корпус картриджа не имеет потертостей, царапин, сколов и следов вскрытия. На корпусе картриджа нет следов отлома чеки.  Чека с запорной лентой (в случае их наличия) должны составлять одно целое с боковиной картриджа, и иметь одну консистенцию пластика с общим корпусом картриджа. Недопустимы посторонние шумы, скрип, треск, просыпание тонера.</w:t>
            </w:r>
          </w:p>
          <w:p w:rsidR="00E43340" w:rsidRPr="00012C5E" w:rsidRDefault="00E43340" w:rsidP="00C96D21">
            <w:pPr>
              <w:pStyle w:val="aa"/>
              <w:tabs>
                <w:tab w:val="center" w:pos="2052"/>
              </w:tabs>
              <w:ind w:firstLine="432"/>
              <w:jc w:val="both"/>
              <w:rPr>
                <w:sz w:val="22"/>
                <w:szCs w:val="22"/>
              </w:rPr>
            </w:pPr>
            <w:r w:rsidRPr="00012C5E">
              <w:rPr>
                <w:sz w:val="22"/>
                <w:szCs w:val="22"/>
              </w:rPr>
              <w:t>Фотовал имеет ровное глянцевое покрытие, не допускается наличие полос, царапин и т.п. на валу. При повороте фотовала на нем нет следов тонера.</w:t>
            </w:r>
          </w:p>
          <w:p w:rsidR="00E43340" w:rsidRPr="00012C5E" w:rsidRDefault="00E43340" w:rsidP="00C96D21">
            <w:pPr>
              <w:tabs>
                <w:tab w:val="left" w:pos="720"/>
              </w:tabs>
              <w:ind w:firstLine="432"/>
              <w:jc w:val="both"/>
              <w:rPr>
                <w:sz w:val="22"/>
                <w:szCs w:val="22"/>
              </w:rPr>
            </w:pPr>
            <w:r w:rsidRPr="00012C5E">
              <w:rPr>
                <w:sz w:val="22"/>
                <w:szCs w:val="22"/>
              </w:rPr>
              <w:t xml:space="preserve">Картридж должен быть упакован в индивидуальную, картонную, качественную тару, без механических повреждений,  обеспечивающую его сохранность. Картридж внутри тары должен быть упакован в </w:t>
            </w:r>
            <w:r w:rsidRPr="00012C5E">
              <w:rPr>
                <w:sz w:val="22"/>
                <w:szCs w:val="22"/>
              </w:rPr>
              <w:lastRenderedPageBreak/>
              <w:t xml:space="preserve">неповрежденную вакуумную упаковку, предохраняющую от повреждения, от воздействия влаги и света, а так же в зависимости от модели должен быть снабжен вкладышами, исключающими его перемещение внутри коробки. </w:t>
            </w:r>
          </w:p>
          <w:p w:rsidR="00E43340" w:rsidRPr="00012C5E" w:rsidRDefault="00E43340" w:rsidP="00C96D21">
            <w:pPr>
              <w:jc w:val="both"/>
              <w:rPr>
                <w:sz w:val="22"/>
                <w:szCs w:val="22"/>
              </w:rPr>
            </w:pPr>
            <w:r w:rsidRPr="00012C5E">
              <w:rPr>
                <w:bCs/>
                <w:sz w:val="22"/>
                <w:szCs w:val="22"/>
              </w:rPr>
              <w:t xml:space="preserve">2. </w:t>
            </w:r>
            <w:r w:rsidRPr="00012C5E">
              <w:rPr>
                <w:sz w:val="22"/>
                <w:szCs w:val="22"/>
              </w:rPr>
              <w:t xml:space="preserve">На упаковочной коробке </w:t>
            </w:r>
            <w:r w:rsidRPr="00012C5E">
              <w:rPr>
                <w:sz w:val="22"/>
                <w:szCs w:val="22"/>
                <w:lang w:eastAsia="en-US"/>
              </w:rPr>
              <w:t>типографским</w:t>
            </w:r>
            <w:r w:rsidRPr="00012C5E">
              <w:rPr>
                <w:sz w:val="22"/>
                <w:szCs w:val="22"/>
              </w:rPr>
              <w:t xml:space="preserve"> способом должна быть нанесена информация о типе картриджа и его совместимость с принтерами, информация о производителе, его товарный знак, гарантийный срок хранения до ввода картриджа в эксплуатацию (если установлен производителем) и/или дата изготовления, иная информация, которую производитель сочтет необходимым разместить.</w:t>
            </w:r>
          </w:p>
          <w:p w:rsidR="00E43340" w:rsidRPr="00012C5E" w:rsidRDefault="00E43340" w:rsidP="00C96D21">
            <w:pPr>
              <w:pStyle w:val="aa"/>
              <w:tabs>
                <w:tab w:val="center" w:pos="2052"/>
              </w:tabs>
              <w:jc w:val="both"/>
              <w:rPr>
                <w:bCs/>
                <w:sz w:val="22"/>
                <w:szCs w:val="22"/>
              </w:rPr>
            </w:pPr>
            <w:r w:rsidRPr="00012C5E">
              <w:rPr>
                <w:bCs/>
                <w:sz w:val="22"/>
                <w:szCs w:val="22"/>
              </w:rPr>
              <w:t>3. Каждый эквивалентный картридж должен быть совместим с тем же принтером что и оригинальный картридж, указанный в соответствующей строке столбца № 2 настоящей таблицы, и его применение не должно лишать Заказчика гарантии на принтер, предоставленную его производителем.</w:t>
            </w:r>
          </w:p>
          <w:p w:rsidR="00E43340" w:rsidRPr="00012C5E" w:rsidRDefault="00E43340" w:rsidP="00C96D21">
            <w:pPr>
              <w:pStyle w:val="aa"/>
              <w:tabs>
                <w:tab w:val="center" w:pos="2052"/>
              </w:tabs>
              <w:jc w:val="both"/>
              <w:rPr>
                <w:bCs/>
                <w:sz w:val="22"/>
                <w:szCs w:val="22"/>
              </w:rPr>
            </w:pPr>
            <w:r w:rsidRPr="00012C5E">
              <w:rPr>
                <w:bCs/>
                <w:sz w:val="22"/>
                <w:szCs w:val="22"/>
              </w:rPr>
              <w:t>4. Каждый эквивалентный картридж должен быть рассчитан на тоже или большее количество копий, что и оригинальный картридж, указанный в соответствующей строке столбца № 2 настоящей таблицы или соответственно иметь тот же или больший объем чернил.</w:t>
            </w:r>
          </w:p>
          <w:p w:rsidR="00E43340" w:rsidRPr="00012C5E" w:rsidRDefault="00E43340" w:rsidP="00C96D21">
            <w:pPr>
              <w:pStyle w:val="aa"/>
              <w:tabs>
                <w:tab w:val="center" w:pos="2052"/>
              </w:tabs>
              <w:jc w:val="both"/>
              <w:rPr>
                <w:bCs/>
                <w:sz w:val="22"/>
                <w:szCs w:val="22"/>
              </w:rPr>
            </w:pPr>
            <w:r w:rsidRPr="00012C5E">
              <w:rPr>
                <w:bCs/>
                <w:sz w:val="22"/>
                <w:szCs w:val="22"/>
              </w:rPr>
              <w:t>5. Каждый эквивалентный картридж должен совпадать по цвету чернил с оригинальным картриджем, указанным в соответствующей строке столбца № 2 настоящей таблицы.</w:t>
            </w: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2.</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С3906А НР</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10</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3.</w:t>
            </w:r>
          </w:p>
        </w:tc>
        <w:tc>
          <w:tcPr>
            <w:tcW w:w="3240" w:type="dxa"/>
            <w:vAlign w:val="center"/>
          </w:tcPr>
          <w:p w:rsidR="00E43340" w:rsidRPr="00012C5E" w:rsidRDefault="00E43340" w:rsidP="00FC0985">
            <w:pPr>
              <w:rPr>
                <w:sz w:val="22"/>
                <w:szCs w:val="22"/>
              </w:rPr>
            </w:pPr>
            <w:r w:rsidRPr="00012C5E">
              <w:rPr>
                <w:sz w:val="22"/>
                <w:szCs w:val="22"/>
                <w:lang w:val="en-US"/>
              </w:rPr>
              <w:t>Картридж СВ 436А НР</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20</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4.</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С 7115А НР</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15</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5.</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С 4092А НР</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14</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6.</w:t>
            </w:r>
          </w:p>
        </w:tc>
        <w:tc>
          <w:tcPr>
            <w:tcW w:w="3240" w:type="dxa"/>
            <w:vAlign w:val="center"/>
          </w:tcPr>
          <w:p w:rsidR="00E43340" w:rsidRPr="00012C5E" w:rsidRDefault="00E43340" w:rsidP="00FC0985">
            <w:pPr>
              <w:rPr>
                <w:sz w:val="22"/>
                <w:szCs w:val="22"/>
                <w:lang w:val="en-US"/>
              </w:rPr>
            </w:pPr>
            <w:r w:rsidRPr="00012C5E">
              <w:rPr>
                <w:sz w:val="22"/>
                <w:szCs w:val="22"/>
                <w:lang w:val="en-US"/>
              </w:rPr>
              <w:t xml:space="preserve">Картридж СЕ285А НР  </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26</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7.</w:t>
            </w:r>
          </w:p>
        </w:tc>
        <w:tc>
          <w:tcPr>
            <w:tcW w:w="3240" w:type="dxa"/>
            <w:vAlign w:val="center"/>
          </w:tcPr>
          <w:p w:rsidR="00E43340" w:rsidRPr="00012C5E" w:rsidRDefault="00E43340" w:rsidP="00FC0985">
            <w:pPr>
              <w:rPr>
                <w:sz w:val="22"/>
                <w:szCs w:val="22"/>
              </w:rPr>
            </w:pPr>
            <w:r w:rsidRPr="00012C5E">
              <w:rPr>
                <w:sz w:val="22"/>
                <w:szCs w:val="22"/>
              </w:rPr>
              <w:t>Картридж д/струйного прин.С6578</w:t>
            </w:r>
            <w:r w:rsidRPr="00012C5E">
              <w:rPr>
                <w:sz w:val="22"/>
                <w:szCs w:val="22"/>
                <w:lang w:val="en-US"/>
              </w:rPr>
              <w:t>D</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8.</w:t>
            </w:r>
          </w:p>
        </w:tc>
        <w:tc>
          <w:tcPr>
            <w:tcW w:w="3240" w:type="dxa"/>
            <w:vAlign w:val="center"/>
          </w:tcPr>
          <w:p w:rsidR="00E43340" w:rsidRPr="00012C5E" w:rsidRDefault="00E43340" w:rsidP="00FC0985">
            <w:pPr>
              <w:rPr>
                <w:sz w:val="22"/>
                <w:szCs w:val="22"/>
              </w:rPr>
            </w:pPr>
            <w:r w:rsidRPr="00012C5E">
              <w:rPr>
                <w:sz w:val="22"/>
                <w:szCs w:val="22"/>
              </w:rPr>
              <w:t>Картридж д/струйного прин.НР 177   Черный</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9.</w:t>
            </w:r>
          </w:p>
        </w:tc>
        <w:tc>
          <w:tcPr>
            <w:tcW w:w="3240" w:type="dxa"/>
            <w:vAlign w:val="center"/>
          </w:tcPr>
          <w:p w:rsidR="00E43340" w:rsidRPr="00012C5E" w:rsidRDefault="00E43340" w:rsidP="00FC0985">
            <w:pPr>
              <w:rPr>
                <w:sz w:val="22"/>
                <w:szCs w:val="22"/>
              </w:rPr>
            </w:pPr>
            <w:r w:rsidRPr="00012C5E">
              <w:rPr>
                <w:sz w:val="22"/>
                <w:szCs w:val="22"/>
              </w:rPr>
              <w:t>Картридж д/струйного прин.НР 177   Голубой</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10.</w:t>
            </w:r>
          </w:p>
        </w:tc>
        <w:tc>
          <w:tcPr>
            <w:tcW w:w="3240" w:type="dxa"/>
            <w:vAlign w:val="center"/>
          </w:tcPr>
          <w:p w:rsidR="00E43340" w:rsidRPr="00012C5E" w:rsidRDefault="00E43340" w:rsidP="00FC0985">
            <w:pPr>
              <w:rPr>
                <w:sz w:val="22"/>
                <w:szCs w:val="22"/>
              </w:rPr>
            </w:pPr>
            <w:r w:rsidRPr="00012C5E">
              <w:rPr>
                <w:sz w:val="22"/>
                <w:szCs w:val="22"/>
              </w:rPr>
              <w:t>Картридж д/струйного прин.НР 177   Св.-голубой</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11.</w:t>
            </w:r>
          </w:p>
        </w:tc>
        <w:tc>
          <w:tcPr>
            <w:tcW w:w="3240" w:type="dxa"/>
            <w:vAlign w:val="center"/>
          </w:tcPr>
          <w:p w:rsidR="00E43340" w:rsidRPr="00012C5E" w:rsidRDefault="00E43340" w:rsidP="00FC0985">
            <w:pPr>
              <w:rPr>
                <w:sz w:val="22"/>
                <w:szCs w:val="22"/>
              </w:rPr>
            </w:pPr>
            <w:r w:rsidRPr="00012C5E">
              <w:rPr>
                <w:sz w:val="22"/>
                <w:szCs w:val="22"/>
              </w:rPr>
              <w:t>Картридж д/струйного прин.НР 177   Пурпурный</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12.</w:t>
            </w:r>
          </w:p>
        </w:tc>
        <w:tc>
          <w:tcPr>
            <w:tcW w:w="3240" w:type="dxa"/>
            <w:vAlign w:val="center"/>
          </w:tcPr>
          <w:p w:rsidR="00E43340" w:rsidRPr="00012C5E" w:rsidRDefault="00E43340" w:rsidP="00FC0985">
            <w:pPr>
              <w:rPr>
                <w:sz w:val="22"/>
                <w:szCs w:val="22"/>
              </w:rPr>
            </w:pPr>
            <w:r w:rsidRPr="00012C5E">
              <w:rPr>
                <w:sz w:val="22"/>
                <w:szCs w:val="22"/>
              </w:rPr>
              <w:t>Картридж д/струйного прин.НР 177   Св.-пурпурный</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13.</w:t>
            </w:r>
          </w:p>
        </w:tc>
        <w:tc>
          <w:tcPr>
            <w:tcW w:w="3240" w:type="dxa"/>
            <w:vAlign w:val="center"/>
          </w:tcPr>
          <w:p w:rsidR="00E43340" w:rsidRPr="00012C5E" w:rsidRDefault="00E43340" w:rsidP="00FC0985">
            <w:pPr>
              <w:rPr>
                <w:sz w:val="22"/>
                <w:szCs w:val="22"/>
              </w:rPr>
            </w:pPr>
            <w:r w:rsidRPr="00012C5E">
              <w:rPr>
                <w:sz w:val="22"/>
                <w:szCs w:val="22"/>
              </w:rPr>
              <w:t>Картридж д/струйного прин.НР 177   Желтый</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14.</w:t>
            </w:r>
          </w:p>
        </w:tc>
        <w:tc>
          <w:tcPr>
            <w:tcW w:w="3240" w:type="dxa"/>
            <w:vAlign w:val="center"/>
          </w:tcPr>
          <w:p w:rsidR="00E43340" w:rsidRPr="00012C5E" w:rsidRDefault="00E43340" w:rsidP="00FC0985">
            <w:pPr>
              <w:rPr>
                <w:sz w:val="22"/>
                <w:szCs w:val="22"/>
              </w:rPr>
            </w:pPr>
            <w:r w:rsidRPr="00012C5E">
              <w:rPr>
                <w:sz w:val="22"/>
                <w:szCs w:val="22"/>
              </w:rPr>
              <w:t>Картридж НР С9351 АЕ № 21черн</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3</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15.</w:t>
            </w:r>
          </w:p>
        </w:tc>
        <w:tc>
          <w:tcPr>
            <w:tcW w:w="3240" w:type="dxa"/>
            <w:vAlign w:val="center"/>
          </w:tcPr>
          <w:p w:rsidR="00E43340" w:rsidRPr="00012C5E" w:rsidRDefault="00E43340" w:rsidP="00FC0985">
            <w:pPr>
              <w:rPr>
                <w:sz w:val="22"/>
                <w:szCs w:val="22"/>
              </w:rPr>
            </w:pPr>
            <w:r w:rsidRPr="00012C5E">
              <w:rPr>
                <w:sz w:val="22"/>
                <w:szCs w:val="22"/>
              </w:rPr>
              <w:t>Картридж НР С9352 АЕ № 22цв</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3</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16.</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НР Color Laser Let Q6000A</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3</w:t>
            </w:r>
          </w:p>
        </w:tc>
        <w:tc>
          <w:tcPr>
            <w:tcW w:w="775" w:type="dxa"/>
            <w:vAlign w:val="center"/>
          </w:tcPr>
          <w:p w:rsidR="00E43340" w:rsidRPr="00012C5E" w:rsidRDefault="00E43340" w:rsidP="00FC0985">
            <w:pPr>
              <w:pStyle w:val="aa"/>
              <w:tabs>
                <w:tab w:val="clear" w:pos="4677"/>
                <w:tab w:val="clear" w:pos="9355"/>
                <w:tab w:val="center" w:pos="2052"/>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17.</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НР Color Laser Let Q6001A</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3</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18.</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НР Color Laser Let Q6002A</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3</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19.</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НР Color Laser Let Q6003A</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3</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20.</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Картридж-копи ХEROX С118</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4</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21.</w:t>
            </w:r>
          </w:p>
        </w:tc>
        <w:tc>
          <w:tcPr>
            <w:tcW w:w="3240" w:type="dxa"/>
            <w:vAlign w:val="center"/>
          </w:tcPr>
          <w:p w:rsidR="00E43340" w:rsidRPr="00012C5E" w:rsidRDefault="00E43340" w:rsidP="00FC0985">
            <w:pPr>
              <w:rPr>
                <w:sz w:val="22"/>
                <w:szCs w:val="22"/>
                <w:lang w:val="en-US"/>
              </w:rPr>
            </w:pPr>
            <w:r w:rsidRPr="00012C5E">
              <w:rPr>
                <w:sz w:val="22"/>
                <w:szCs w:val="22"/>
                <w:lang w:val="en-US"/>
              </w:rPr>
              <w:t>Тонер-картридж ХEROX С118</w:t>
            </w:r>
          </w:p>
        </w:tc>
        <w:tc>
          <w:tcPr>
            <w:tcW w:w="845" w:type="dxa"/>
            <w:vAlign w:val="center"/>
          </w:tcPr>
          <w:p w:rsidR="00E43340" w:rsidRPr="00012C5E" w:rsidRDefault="00A65D9B" w:rsidP="00FC0985">
            <w:pPr>
              <w:pStyle w:val="aa"/>
              <w:tabs>
                <w:tab w:val="clear" w:pos="4677"/>
                <w:tab w:val="clear" w:pos="9355"/>
                <w:tab w:val="center" w:pos="9360"/>
              </w:tabs>
              <w:jc w:val="center"/>
              <w:rPr>
                <w:bCs/>
                <w:sz w:val="22"/>
                <w:szCs w:val="22"/>
              </w:rPr>
            </w:pPr>
            <w:r>
              <w:rPr>
                <w:bCs/>
                <w:sz w:val="22"/>
                <w:szCs w:val="22"/>
              </w:rPr>
              <w:t>3</w:t>
            </w:r>
          </w:p>
        </w:tc>
        <w:tc>
          <w:tcPr>
            <w:tcW w:w="775" w:type="dxa"/>
            <w:vAlign w:val="center"/>
          </w:tcPr>
          <w:p w:rsidR="00E43340" w:rsidRPr="00012C5E" w:rsidRDefault="00E43340" w:rsidP="00FC0985">
            <w:pPr>
              <w:pStyle w:val="aa"/>
              <w:tabs>
                <w:tab w:val="clear" w:pos="4677"/>
                <w:tab w:val="clear" w:pos="9355"/>
                <w:tab w:val="center" w:pos="2052"/>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22.</w:t>
            </w:r>
          </w:p>
        </w:tc>
        <w:tc>
          <w:tcPr>
            <w:tcW w:w="3240" w:type="dxa"/>
            <w:vAlign w:val="center"/>
          </w:tcPr>
          <w:p w:rsidR="00E43340" w:rsidRPr="00012C5E" w:rsidRDefault="00E43340" w:rsidP="00FC0985">
            <w:pPr>
              <w:rPr>
                <w:sz w:val="22"/>
                <w:szCs w:val="22"/>
              </w:rPr>
            </w:pPr>
            <w:r w:rsidRPr="00012C5E">
              <w:rPr>
                <w:sz w:val="22"/>
                <w:szCs w:val="22"/>
              </w:rPr>
              <w:t xml:space="preserve">Тонер-картридж д/факса </w:t>
            </w:r>
            <w:r w:rsidRPr="00012C5E">
              <w:rPr>
                <w:sz w:val="22"/>
                <w:szCs w:val="22"/>
                <w:lang w:val="en-US"/>
              </w:rPr>
              <w:t>Panasonic</w:t>
            </w:r>
            <w:r w:rsidRPr="00012C5E">
              <w:rPr>
                <w:sz w:val="22"/>
                <w:szCs w:val="22"/>
              </w:rPr>
              <w:t xml:space="preserve"> КХ-</w:t>
            </w:r>
            <w:r w:rsidRPr="00012C5E">
              <w:rPr>
                <w:sz w:val="22"/>
                <w:szCs w:val="22"/>
                <w:lang w:val="en-US"/>
              </w:rPr>
              <w:t>F</w:t>
            </w:r>
            <w:r w:rsidRPr="00012C5E">
              <w:rPr>
                <w:sz w:val="22"/>
                <w:szCs w:val="22"/>
              </w:rPr>
              <w:t>А52А20</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3</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упаковка</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23.</w:t>
            </w:r>
          </w:p>
        </w:tc>
        <w:tc>
          <w:tcPr>
            <w:tcW w:w="3240" w:type="dxa"/>
            <w:vAlign w:val="center"/>
          </w:tcPr>
          <w:p w:rsidR="00E43340" w:rsidRPr="00012C5E" w:rsidRDefault="00E43340" w:rsidP="00FC0985">
            <w:pPr>
              <w:rPr>
                <w:sz w:val="22"/>
                <w:szCs w:val="22"/>
                <w:lang w:val="en-US"/>
              </w:rPr>
            </w:pPr>
            <w:r w:rsidRPr="00012C5E">
              <w:rPr>
                <w:sz w:val="22"/>
                <w:szCs w:val="22"/>
                <w:lang w:val="en-US"/>
              </w:rPr>
              <w:t>XEROX Wc 5222  106R013413</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4</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24.</w:t>
            </w:r>
          </w:p>
        </w:tc>
        <w:tc>
          <w:tcPr>
            <w:tcW w:w="3240" w:type="dxa"/>
            <w:vAlign w:val="center"/>
          </w:tcPr>
          <w:p w:rsidR="00E43340" w:rsidRPr="00012C5E" w:rsidRDefault="00E43340" w:rsidP="00FC0985">
            <w:pPr>
              <w:rPr>
                <w:sz w:val="22"/>
                <w:szCs w:val="22"/>
              </w:rPr>
            </w:pPr>
            <w:r w:rsidRPr="00012C5E">
              <w:rPr>
                <w:sz w:val="22"/>
                <w:szCs w:val="22"/>
                <w:lang w:val="en-US"/>
              </w:rPr>
              <w:t>Тонер ТК-130 (KYOCERA)</w:t>
            </w:r>
            <w:r w:rsidRPr="00012C5E">
              <w:rPr>
                <w:sz w:val="22"/>
                <w:szCs w:val="22"/>
              </w:rPr>
              <w:t>5</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4</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lastRenderedPageBreak/>
              <w:t>25.</w:t>
            </w:r>
          </w:p>
        </w:tc>
        <w:tc>
          <w:tcPr>
            <w:tcW w:w="3240" w:type="dxa"/>
            <w:vAlign w:val="center"/>
          </w:tcPr>
          <w:p w:rsidR="00E43340" w:rsidRPr="00012C5E" w:rsidRDefault="00E43340" w:rsidP="00FC0985">
            <w:pPr>
              <w:rPr>
                <w:sz w:val="22"/>
                <w:szCs w:val="22"/>
              </w:rPr>
            </w:pPr>
            <w:r w:rsidRPr="00012C5E">
              <w:rPr>
                <w:sz w:val="22"/>
                <w:szCs w:val="22"/>
              </w:rPr>
              <w:t xml:space="preserve">Расходный материал д/глаз.принт.факсов </w:t>
            </w:r>
            <w:r w:rsidRPr="00012C5E">
              <w:rPr>
                <w:sz w:val="22"/>
                <w:szCs w:val="22"/>
                <w:lang w:val="en-US"/>
              </w:rPr>
              <w:t>Brother</w:t>
            </w:r>
            <w:r w:rsidRPr="00012C5E">
              <w:rPr>
                <w:sz w:val="22"/>
                <w:szCs w:val="22"/>
              </w:rPr>
              <w:t xml:space="preserve"> </w:t>
            </w:r>
            <w:r w:rsidRPr="00012C5E">
              <w:rPr>
                <w:sz w:val="22"/>
                <w:szCs w:val="22"/>
                <w:lang w:val="en-US"/>
              </w:rPr>
              <w:t>TN</w:t>
            </w:r>
            <w:r w:rsidRPr="00012C5E">
              <w:rPr>
                <w:sz w:val="22"/>
                <w:szCs w:val="22"/>
              </w:rPr>
              <w:t xml:space="preserve"> 2075 черн </w:t>
            </w:r>
            <w:r w:rsidRPr="00012C5E">
              <w:rPr>
                <w:sz w:val="22"/>
                <w:szCs w:val="22"/>
                <w:lang w:val="en-US"/>
              </w:rPr>
              <w:t>HL</w:t>
            </w:r>
            <w:r w:rsidRPr="00012C5E">
              <w:rPr>
                <w:sz w:val="22"/>
                <w:szCs w:val="22"/>
              </w:rPr>
              <w:t>2030/2040/2070</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4</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lastRenderedPageBreak/>
              <w:t>26</w:t>
            </w:r>
          </w:p>
        </w:tc>
        <w:tc>
          <w:tcPr>
            <w:tcW w:w="3240" w:type="dxa"/>
            <w:vAlign w:val="center"/>
          </w:tcPr>
          <w:p w:rsidR="00E43340" w:rsidRPr="00012C5E" w:rsidRDefault="00E43340" w:rsidP="00FC0985">
            <w:pPr>
              <w:rPr>
                <w:sz w:val="22"/>
                <w:szCs w:val="22"/>
                <w:lang w:val="en-US"/>
              </w:rPr>
            </w:pPr>
            <w:r w:rsidRPr="00012C5E">
              <w:rPr>
                <w:sz w:val="22"/>
                <w:szCs w:val="22"/>
                <w:lang w:val="en-US"/>
              </w:rPr>
              <w:t>Panasonic KX-FAT411A</w:t>
            </w:r>
          </w:p>
        </w:tc>
        <w:tc>
          <w:tcPr>
            <w:tcW w:w="845" w:type="dxa"/>
            <w:vAlign w:val="center"/>
          </w:tcPr>
          <w:p w:rsidR="00E43340" w:rsidRPr="00A65D9B" w:rsidRDefault="00A65D9B" w:rsidP="00FC0985">
            <w:pPr>
              <w:pStyle w:val="aa"/>
              <w:tabs>
                <w:tab w:val="clear" w:pos="4677"/>
                <w:tab w:val="clear" w:pos="9355"/>
                <w:tab w:val="center" w:pos="9360"/>
              </w:tabs>
              <w:jc w:val="center"/>
              <w:rPr>
                <w:bCs/>
                <w:sz w:val="22"/>
                <w:szCs w:val="22"/>
              </w:rPr>
            </w:pPr>
            <w:r>
              <w:rPr>
                <w:bCs/>
                <w:sz w:val="22"/>
                <w:szCs w:val="22"/>
              </w:rPr>
              <w:t>4</w:t>
            </w:r>
          </w:p>
        </w:tc>
        <w:tc>
          <w:tcPr>
            <w:tcW w:w="775" w:type="dxa"/>
            <w:vAlign w:val="center"/>
          </w:tcPr>
          <w:p w:rsidR="00E43340" w:rsidRPr="00012C5E" w:rsidRDefault="00E43340" w:rsidP="00FC0985">
            <w:pPr>
              <w:pStyle w:val="aa"/>
              <w:tabs>
                <w:tab w:val="clear" w:pos="4677"/>
                <w:tab w:val="clear" w:pos="9355"/>
                <w:tab w:val="center" w:pos="2052"/>
              </w:tabs>
              <w:jc w:val="center"/>
              <w:rPr>
                <w:bCs/>
                <w:sz w:val="22"/>
                <w:szCs w:val="22"/>
                <w:lang w:val="en-US"/>
              </w:rPr>
            </w:pPr>
            <w:r w:rsidRPr="00012C5E">
              <w:rPr>
                <w:bCs/>
                <w:sz w:val="22"/>
                <w:szCs w:val="22"/>
                <w:lang w:val="en-US"/>
              </w:rPr>
              <w:t>In/</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C96D21">
        <w:trPr>
          <w:trHeight w:val="713"/>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rPr>
            </w:pPr>
          </w:p>
        </w:tc>
        <w:tc>
          <w:tcPr>
            <w:tcW w:w="3240" w:type="dxa"/>
            <w:vAlign w:val="center"/>
          </w:tcPr>
          <w:p w:rsidR="00E43340" w:rsidRPr="00012C5E" w:rsidRDefault="00E43340" w:rsidP="00FC0985">
            <w:pPr>
              <w:rPr>
                <w:sz w:val="22"/>
                <w:szCs w:val="22"/>
                <w:lang w:val="en-US"/>
              </w:rPr>
            </w:pP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p>
        </w:tc>
        <w:tc>
          <w:tcPr>
            <w:tcW w:w="775" w:type="dxa"/>
            <w:vAlign w:val="center"/>
          </w:tcPr>
          <w:p w:rsidR="00E43340" w:rsidRPr="00012C5E" w:rsidRDefault="00E43340" w:rsidP="00FC0985">
            <w:pPr>
              <w:pStyle w:val="aa"/>
              <w:tabs>
                <w:tab w:val="clear" w:pos="4677"/>
                <w:tab w:val="clear" w:pos="9355"/>
                <w:tab w:val="center" w:pos="2052"/>
              </w:tabs>
              <w:jc w:val="center"/>
              <w:rPr>
                <w:bCs/>
                <w:sz w:val="22"/>
                <w:szCs w:val="22"/>
                <w:lang w:val="en-US"/>
              </w:rPr>
            </w:pP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bl>
    <w:p w:rsidR="00E43340" w:rsidRPr="00012C5E" w:rsidRDefault="00E43340" w:rsidP="00E11DF5">
      <w:pPr>
        <w:rPr>
          <w:sz w:val="22"/>
          <w:szCs w:val="22"/>
        </w:rPr>
      </w:pPr>
    </w:p>
    <w:p w:rsidR="00E43340" w:rsidRPr="00012C5E" w:rsidRDefault="00E43340" w:rsidP="00E11DF5">
      <w:pPr>
        <w:rPr>
          <w:sz w:val="22"/>
          <w:szCs w:val="22"/>
        </w:rPr>
      </w:pPr>
      <w:r w:rsidRPr="00012C5E">
        <w:rPr>
          <w:sz w:val="22"/>
          <w:szCs w:val="22"/>
        </w:rPr>
        <w:t xml:space="preserve">*Примечание: при прочтении столбца № 2 настоящей таблицы после марки каждого картриджа читать либо эквивалент. </w:t>
      </w:r>
    </w:p>
    <w:p w:rsidR="00E43340" w:rsidRPr="00012C5E" w:rsidRDefault="00E43340" w:rsidP="00E11DF5">
      <w:pPr>
        <w:rPr>
          <w:sz w:val="22"/>
          <w:szCs w:val="22"/>
        </w:rPr>
      </w:pPr>
      <w:r w:rsidRPr="00012C5E">
        <w:rPr>
          <w:sz w:val="22"/>
          <w:szCs w:val="22"/>
        </w:rPr>
        <w:t>Поставка картриджей производится по заявке Заказчика.</w:t>
      </w:r>
    </w:p>
    <w:p w:rsidR="00E43340" w:rsidRPr="00012C5E" w:rsidRDefault="00E43340" w:rsidP="00E11DF5">
      <w:pPr>
        <w:rPr>
          <w:sz w:val="22"/>
          <w:szCs w:val="22"/>
        </w:rPr>
      </w:pPr>
    </w:p>
    <w:p w:rsidR="00E43340" w:rsidRDefault="00E43340" w:rsidP="00E11DF5">
      <w:pPr>
        <w:pStyle w:val="a3"/>
        <w:jc w:val="right"/>
        <w:rPr>
          <w:sz w:val="24"/>
          <w:szCs w:val="24"/>
        </w:rPr>
      </w:pPr>
      <w:r w:rsidRPr="00E11DF5">
        <w:rPr>
          <w:sz w:val="24"/>
          <w:szCs w:val="24"/>
        </w:rPr>
        <w:tab/>
      </w:r>
      <w:r w:rsidRPr="00E11DF5">
        <w:rPr>
          <w:sz w:val="24"/>
          <w:szCs w:val="24"/>
        </w:rPr>
        <w:tab/>
        <w:t xml:space="preserve">                                                                                                                                </w:t>
      </w:r>
    </w:p>
    <w:p w:rsidR="00E43340" w:rsidRDefault="00E43340" w:rsidP="00E11DF5">
      <w:pPr>
        <w:pStyle w:val="a3"/>
        <w:jc w:val="right"/>
        <w:rPr>
          <w:sz w:val="24"/>
          <w:szCs w:val="24"/>
        </w:rPr>
      </w:pPr>
    </w:p>
    <w:p w:rsidR="00E43340" w:rsidRDefault="00E43340" w:rsidP="00E11DF5">
      <w:pPr>
        <w:pStyle w:val="a3"/>
        <w:jc w:val="right"/>
        <w:rPr>
          <w:sz w:val="24"/>
          <w:szCs w:val="24"/>
        </w:rPr>
      </w:pPr>
    </w:p>
    <w:p w:rsidR="00E43340" w:rsidRDefault="00E43340" w:rsidP="00E11DF5">
      <w:pPr>
        <w:pStyle w:val="a3"/>
        <w:jc w:val="right"/>
        <w:rPr>
          <w:sz w:val="24"/>
          <w:szCs w:val="24"/>
        </w:rPr>
      </w:pPr>
    </w:p>
    <w:p w:rsidR="00E43340" w:rsidRDefault="00E43340" w:rsidP="00E11DF5">
      <w:pPr>
        <w:pStyle w:val="a3"/>
        <w:jc w:val="right"/>
        <w:rPr>
          <w:sz w:val="24"/>
          <w:szCs w:val="24"/>
        </w:rPr>
      </w:pPr>
    </w:p>
    <w:p w:rsidR="00E43340" w:rsidRDefault="00E43340" w:rsidP="00E11DF5">
      <w:pPr>
        <w:pStyle w:val="a3"/>
        <w:jc w:val="right"/>
        <w:rPr>
          <w:sz w:val="24"/>
          <w:szCs w:val="24"/>
        </w:rPr>
      </w:pPr>
    </w:p>
    <w:p w:rsidR="00E43340" w:rsidRDefault="00E43340" w:rsidP="00E11DF5">
      <w:pPr>
        <w:pStyle w:val="a3"/>
        <w:jc w:val="right"/>
        <w:rPr>
          <w:sz w:val="24"/>
          <w:szCs w:val="24"/>
        </w:rPr>
      </w:pPr>
    </w:p>
    <w:p w:rsidR="00E43340" w:rsidRDefault="00E43340" w:rsidP="00CC5E01">
      <w:pPr>
        <w:pStyle w:val="a3"/>
        <w:jc w:val="left"/>
        <w:rPr>
          <w:sz w:val="24"/>
          <w:szCs w:val="24"/>
        </w:rPr>
      </w:pPr>
    </w:p>
    <w:p w:rsidR="00E43340" w:rsidRDefault="00E43340" w:rsidP="00CC5E01">
      <w:pPr>
        <w:autoSpaceDE w:val="0"/>
        <w:autoSpaceDN w:val="0"/>
        <w:jc w:val="right"/>
        <w:rPr>
          <w:bCs/>
          <w:kern w:val="28"/>
        </w:rPr>
      </w:pPr>
    </w:p>
    <w:p w:rsidR="00E43340" w:rsidRDefault="00E43340" w:rsidP="00CC5E01">
      <w:pPr>
        <w:autoSpaceDE w:val="0"/>
        <w:autoSpaceDN w:val="0"/>
        <w:jc w:val="right"/>
        <w:rPr>
          <w:bCs/>
          <w:kern w:val="28"/>
        </w:rPr>
      </w:pPr>
    </w:p>
    <w:p w:rsidR="00E43340" w:rsidRDefault="00E43340" w:rsidP="00CC5E01">
      <w:pPr>
        <w:autoSpaceDE w:val="0"/>
        <w:autoSpaceDN w:val="0"/>
        <w:jc w:val="right"/>
        <w:rPr>
          <w:bCs/>
          <w:kern w:val="28"/>
        </w:rPr>
      </w:pPr>
    </w:p>
    <w:p w:rsidR="00E43340" w:rsidRDefault="00E43340" w:rsidP="00CC5E01">
      <w:pPr>
        <w:autoSpaceDE w:val="0"/>
        <w:autoSpaceDN w:val="0"/>
        <w:jc w:val="right"/>
        <w:rPr>
          <w:bCs/>
          <w:kern w:val="28"/>
        </w:rPr>
      </w:pPr>
    </w:p>
    <w:p w:rsidR="00E43340" w:rsidRDefault="00E43340" w:rsidP="00CC5E01">
      <w:pPr>
        <w:autoSpaceDE w:val="0"/>
        <w:autoSpaceDN w:val="0"/>
        <w:jc w:val="right"/>
        <w:rPr>
          <w:bCs/>
          <w:kern w:val="28"/>
        </w:rPr>
      </w:pPr>
    </w:p>
    <w:p w:rsidR="00E43340" w:rsidRDefault="00E43340" w:rsidP="00CC5E01">
      <w:pPr>
        <w:autoSpaceDE w:val="0"/>
        <w:autoSpaceDN w:val="0"/>
        <w:jc w:val="right"/>
        <w:rPr>
          <w:bCs/>
          <w:kern w:val="28"/>
        </w:rPr>
      </w:pPr>
    </w:p>
    <w:p w:rsidR="00E43340" w:rsidRDefault="00E43340" w:rsidP="00CC5E01">
      <w:pPr>
        <w:autoSpaceDE w:val="0"/>
        <w:autoSpaceDN w:val="0"/>
        <w:jc w:val="right"/>
        <w:rPr>
          <w:bCs/>
          <w:kern w:val="28"/>
        </w:rPr>
      </w:pPr>
    </w:p>
    <w:p w:rsidR="00E43340" w:rsidRDefault="00E43340" w:rsidP="00CC5E01">
      <w:pPr>
        <w:autoSpaceDE w:val="0"/>
        <w:autoSpaceDN w:val="0"/>
        <w:jc w:val="right"/>
        <w:rPr>
          <w:bCs/>
          <w:kern w:val="28"/>
        </w:rPr>
      </w:pPr>
    </w:p>
    <w:p w:rsidR="00E43340" w:rsidRDefault="00E43340" w:rsidP="00CC5E01">
      <w:pPr>
        <w:autoSpaceDE w:val="0"/>
        <w:autoSpaceDN w:val="0"/>
        <w:jc w:val="right"/>
        <w:rPr>
          <w:bCs/>
          <w:kern w:val="28"/>
        </w:rPr>
      </w:pPr>
    </w:p>
    <w:p w:rsidR="00E43340" w:rsidRDefault="00E43340" w:rsidP="00CC5E01">
      <w:pPr>
        <w:autoSpaceDE w:val="0"/>
        <w:autoSpaceDN w:val="0"/>
        <w:jc w:val="right"/>
        <w:rPr>
          <w:bCs/>
          <w:kern w:val="28"/>
        </w:rPr>
      </w:pPr>
    </w:p>
    <w:p w:rsidR="00E43340" w:rsidRDefault="00E43340" w:rsidP="00CC5E01">
      <w:pPr>
        <w:autoSpaceDE w:val="0"/>
        <w:autoSpaceDN w:val="0"/>
        <w:jc w:val="right"/>
        <w:rPr>
          <w:bCs/>
          <w:kern w:val="28"/>
        </w:rPr>
      </w:pPr>
    </w:p>
    <w:p w:rsidR="00E43340" w:rsidRPr="00D52234" w:rsidRDefault="00E43340" w:rsidP="00CC5E01">
      <w:pPr>
        <w:autoSpaceDE w:val="0"/>
        <w:autoSpaceDN w:val="0"/>
        <w:jc w:val="right"/>
        <w:rPr>
          <w:bCs/>
          <w:kern w:val="28"/>
        </w:rPr>
      </w:pPr>
      <w:r w:rsidRPr="00D52234">
        <w:rPr>
          <w:bCs/>
          <w:kern w:val="28"/>
        </w:rPr>
        <w:lastRenderedPageBreak/>
        <w:t>Приложение № 2</w:t>
      </w:r>
    </w:p>
    <w:p w:rsidR="00E43340" w:rsidRPr="00D52234" w:rsidRDefault="00E43340" w:rsidP="00CC5E01">
      <w:pPr>
        <w:autoSpaceDE w:val="0"/>
        <w:autoSpaceDN w:val="0"/>
        <w:jc w:val="right"/>
        <w:rPr>
          <w:bCs/>
          <w:kern w:val="28"/>
        </w:rPr>
      </w:pPr>
      <w:r w:rsidRPr="00D52234">
        <w:rPr>
          <w:bCs/>
          <w:kern w:val="28"/>
        </w:rPr>
        <w:t xml:space="preserve"> к документации об открытом</w:t>
      </w:r>
    </w:p>
    <w:p w:rsidR="00E43340" w:rsidRPr="00D52234" w:rsidRDefault="00E43340" w:rsidP="00CC5E01">
      <w:pPr>
        <w:autoSpaceDE w:val="0"/>
        <w:autoSpaceDN w:val="0"/>
        <w:jc w:val="right"/>
        <w:rPr>
          <w:bCs/>
          <w:kern w:val="28"/>
        </w:rPr>
      </w:pPr>
      <w:r w:rsidRPr="00D52234">
        <w:rPr>
          <w:bCs/>
          <w:kern w:val="28"/>
        </w:rPr>
        <w:t>аукционе в электронной форме</w:t>
      </w:r>
    </w:p>
    <w:p w:rsidR="00E43340" w:rsidRPr="00C12BD3" w:rsidRDefault="00E43340" w:rsidP="00CC5E01">
      <w:pPr>
        <w:autoSpaceDE w:val="0"/>
        <w:autoSpaceDN w:val="0"/>
        <w:jc w:val="right"/>
        <w:rPr>
          <w:bCs/>
          <w:kern w:val="28"/>
          <w:sz w:val="24"/>
          <w:szCs w:val="24"/>
        </w:rPr>
      </w:pPr>
    </w:p>
    <w:p w:rsidR="00E43340" w:rsidRPr="00C12BD3" w:rsidRDefault="00E43340" w:rsidP="00CC5E01">
      <w:pPr>
        <w:autoSpaceDE w:val="0"/>
        <w:autoSpaceDN w:val="0"/>
        <w:jc w:val="right"/>
        <w:rPr>
          <w:bCs/>
          <w:kern w:val="28"/>
          <w:sz w:val="24"/>
          <w:szCs w:val="24"/>
        </w:rPr>
      </w:pPr>
    </w:p>
    <w:p w:rsidR="00E43340" w:rsidRPr="00C12BD3" w:rsidRDefault="00E43340" w:rsidP="00CC5E01">
      <w:pPr>
        <w:autoSpaceDE w:val="0"/>
        <w:autoSpaceDN w:val="0"/>
        <w:jc w:val="right"/>
        <w:rPr>
          <w:bCs/>
          <w:kern w:val="28"/>
          <w:sz w:val="24"/>
          <w:szCs w:val="24"/>
        </w:rPr>
      </w:pPr>
    </w:p>
    <w:p w:rsidR="00E43340" w:rsidRPr="00012C5E" w:rsidRDefault="00E43340" w:rsidP="00CC5E01">
      <w:pPr>
        <w:jc w:val="center"/>
        <w:rPr>
          <w:b/>
          <w:sz w:val="22"/>
          <w:szCs w:val="22"/>
        </w:rPr>
      </w:pPr>
      <w:r w:rsidRPr="00012C5E">
        <w:rPr>
          <w:b/>
          <w:sz w:val="22"/>
          <w:szCs w:val="22"/>
        </w:rPr>
        <w:t>Договор залога.</w:t>
      </w:r>
    </w:p>
    <w:p w:rsidR="00E43340" w:rsidRPr="00012C5E" w:rsidRDefault="00E43340" w:rsidP="00CC5E01">
      <w:pPr>
        <w:jc w:val="center"/>
        <w:rPr>
          <w:b/>
          <w:sz w:val="22"/>
          <w:szCs w:val="22"/>
        </w:rPr>
      </w:pPr>
    </w:p>
    <w:p w:rsidR="00E43340" w:rsidRPr="00012C5E" w:rsidRDefault="00E43340" w:rsidP="00CC5E01">
      <w:pPr>
        <w:jc w:val="both"/>
        <w:rPr>
          <w:sz w:val="22"/>
          <w:szCs w:val="22"/>
        </w:rPr>
      </w:pPr>
      <w:r w:rsidRPr="00012C5E">
        <w:rPr>
          <w:sz w:val="22"/>
          <w:szCs w:val="22"/>
        </w:rPr>
        <w:t>г.Пермь «___» _________ 20__г.</w:t>
      </w:r>
      <w:r w:rsidRPr="00012C5E">
        <w:rPr>
          <w:sz w:val="22"/>
          <w:szCs w:val="22"/>
        </w:rPr>
        <w:br/>
      </w:r>
    </w:p>
    <w:p w:rsidR="00E43340" w:rsidRPr="00012C5E" w:rsidRDefault="00E43340" w:rsidP="00CC5E01">
      <w:pPr>
        <w:rPr>
          <w:sz w:val="22"/>
          <w:szCs w:val="22"/>
        </w:rPr>
      </w:pPr>
    </w:p>
    <w:p w:rsidR="00E43340" w:rsidRPr="00012C5E" w:rsidRDefault="00E43340" w:rsidP="00CC5E01">
      <w:pPr>
        <w:autoSpaceDE w:val="0"/>
        <w:autoSpaceDN w:val="0"/>
        <w:adjustRightInd w:val="0"/>
        <w:ind w:firstLine="540"/>
        <w:jc w:val="both"/>
        <w:rPr>
          <w:sz w:val="22"/>
          <w:szCs w:val="22"/>
        </w:rPr>
      </w:pPr>
      <w:r w:rsidRPr="00012C5E">
        <w:rPr>
          <w:sz w:val="22"/>
          <w:szCs w:val="22"/>
        </w:rPr>
        <w:t xml:space="preserve">    Администрация Ленинского района города Перми, именуемое в дальнейшем Залогодержатель, в лице _________________, действующего на основании Типового положения о территориальных органах администрации города Перми,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№_________________________ от «____»__________2013года заключили настоящий договор (далее -Договор) о нижеследующем.</w:t>
      </w:r>
    </w:p>
    <w:p w:rsidR="00E43340" w:rsidRPr="00012C5E" w:rsidRDefault="00E43340" w:rsidP="00CC5E01">
      <w:pPr>
        <w:jc w:val="both"/>
        <w:rPr>
          <w:sz w:val="22"/>
          <w:szCs w:val="22"/>
        </w:rPr>
      </w:pPr>
    </w:p>
    <w:p w:rsidR="00E43340" w:rsidRPr="00012C5E" w:rsidRDefault="00E43340" w:rsidP="00CC5E01">
      <w:pPr>
        <w:autoSpaceDE w:val="0"/>
        <w:autoSpaceDN w:val="0"/>
        <w:adjustRightInd w:val="0"/>
        <w:jc w:val="center"/>
        <w:rPr>
          <w:b/>
          <w:sz w:val="22"/>
          <w:szCs w:val="22"/>
        </w:rPr>
      </w:pPr>
      <w:r w:rsidRPr="00012C5E">
        <w:rPr>
          <w:b/>
          <w:sz w:val="22"/>
          <w:szCs w:val="22"/>
        </w:rPr>
        <w:t>Предмет Договора</w:t>
      </w:r>
    </w:p>
    <w:p w:rsidR="00E43340" w:rsidRPr="00012C5E" w:rsidRDefault="00E43340" w:rsidP="00CC5E01">
      <w:pPr>
        <w:autoSpaceDE w:val="0"/>
        <w:autoSpaceDN w:val="0"/>
        <w:adjustRightInd w:val="0"/>
        <w:jc w:val="center"/>
        <w:rPr>
          <w:b/>
          <w:sz w:val="22"/>
          <w:szCs w:val="22"/>
        </w:rPr>
      </w:pPr>
    </w:p>
    <w:p w:rsidR="00E43340" w:rsidRPr="00012C5E" w:rsidRDefault="00E43340" w:rsidP="00CC5E01">
      <w:pPr>
        <w:autoSpaceDE w:val="0"/>
        <w:autoSpaceDN w:val="0"/>
        <w:adjustRightInd w:val="0"/>
        <w:ind w:firstLine="540"/>
        <w:jc w:val="both"/>
        <w:rPr>
          <w:sz w:val="22"/>
          <w:szCs w:val="22"/>
          <w:vertAlign w:val="superscript"/>
        </w:rPr>
      </w:pPr>
      <w:r w:rsidRPr="00012C5E">
        <w:rPr>
          <w:sz w:val="22"/>
          <w:szCs w:val="22"/>
        </w:rPr>
        <w:t xml:space="preserve">1.1. Предметом настоящего Договора является обеспечение исполнения Залогодателем обязательств по ______________________________________________________________ </w:t>
      </w:r>
      <w:r w:rsidRPr="00012C5E">
        <w:rPr>
          <w:sz w:val="22"/>
          <w:szCs w:val="22"/>
        </w:rPr>
        <w:tab/>
      </w:r>
      <w:r w:rsidRPr="00012C5E">
        <w:rPr>
          <w:sz w:val="22"/>
          <w:szCs w:val="22"/>
        </w:rPr>
        <w:tab/>
      </w:r>
      <w:r w:rsidRPr="00012C5E">
        <w:rPr>
          <w:sz w:val="22"/>
          <w:szCs w:val="22"/>
        </w:rPr>
        <w:tab/>
      </w:r>
      <w:r w:rsidRPr="00012C5E">
        <w:rPr>
          <w:sz w:val="22"/>
          <w:szCs w:val="22"/>
        </w:rPr>
        <w:tab/>
      </w:r>
      <w:r w:rsidRPr="00012C5E">
        <w:rPr>
          <w:sz w:val="22"/>
          <w:szCs w:val="22"/>
        </w:rPr>
        <w:tab/>
      </w:r>
      <w:r w:rsidRPr="00012C5E">
        <w:rPr>
          <w:sz w:val="22"/>
          <w:szCs w:val="22"/>
          <w:vertAlign w:val="superscript"/>
        </w:rPr>
        <w:t>(предмет муниципального контракта, № и дата извещения о проведении аукциона)</w:t>
      </w:r>
    </w:p>
    <w:p w:rsidR="00E43340" w:rsidRPr="00012C5E" w:rsidRDefault="00E43340" w:rsidP="00CC5E01">
      <w:pPr>
        <w:autoSpaceDE w:val="0"/>
        <w:autoSpaceDN w:val="0"/>
        <w:adjustRightInd w:val="0"/>
        <w:ind w:firstLine="540"/>
        <w:jc w:val="both"/>
        <w:rPr>
          <w:sz w:val="22"/>
          <w:szCs w:val="22"/>
        </w:rPr>
      </w:pPr>
      <w:r w:rsidRPr="00012C5E">
        <w:rPr>
          <w:sz w:val="22"/>
          <w:szCs w:val="22"/>
        </w:rPr>
        <w:t>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Муниципальному контракту, указанному в п.1.1. настоящего Договора залога, денежные средства в размере __________________________(далее - обеспечение), а Залогодержатель принимает обеспечение на счет по следующим реквизитам:</w:t>
      </w:r>
    </w:p>
    <w:tbl>
      <w:tblPr>
        <w:tblW w:w="0" w:type="auto"/>
        <w:tblLook w:val="01E0" w:firstRow="1" w:lastRow="1" w:firstColumn="1" w:lastColumn="1" w:noHBand="0" w:noVBand="0"/>
      </w:tblPr>
      <w:tblGrid>
        <w:gridCol w:w="1519"/>
        <w:gridCol w:w="5956"/>
      </w:tblGrid>
      <w:tr w:rsidR="00E43340" w:rsidRPr="00012C5E" w:rsidTr="003E7F03">
        <w:tc>
          <w:tcPr>
            <w:tcW w:w="1519" w:type="dxa"/>
          </w:tcPr>
          <w:p w:rsidR="00E43340" w:rsidRPr="00012C5E" w:rsidRDefault="00E43340" w:rsidP="003E7F03">
            <w:pPr>
              <w:jc w:val="both"/>
              <w:rPr>
                <w:b/>
                <w:sz w:val="22"/>
                <w:szCs w:val="22"/>
              </w:rPr>
            </w:pPr>
            <w:r w:rsidRPr="00012C5E">
              <w:rPr>
                <w:b/>
                <w:sz w:val="22"/>
                <w:szCs w:val="22"/>
              </w:rPr>
              <w:t>Получатель</w:t>
            </w:r>
          </w:p>
        </w:tc>
        <w:tc>
          <w:tcPr>
            <w:tcW w:w="5956" w:type="dxa"/>
            <w:tcBorders>
              <w:bottom w:val="single" w:sz="4" w:space="0" w:color="auto"/>
            </w:tcBorders>
          </w:tcPr>
          <w:p w:rsidR="00E43340" w:rsidRPr="00012C5E" w:rsidRDefault="00E43340" w:rsidP="003E7F03">
            <w:pPr>
              <w:jc w:val="both"/>
              <w:rPr>
                <w:sz w:val="22"/>
                <w:szCs w:val="22"/>
              </w:rPr>
            </w:pPr>
            <w:r w:rsidRPr="00012C5E">
              <w:rPr>
                <w:b/>
                <w:sz w:val="22"/>
                <w:szCs w:val="22"/>
              </w:rPr>
              <w:t>УФК по Пермскому краю (ДФ г.Перми, Администрация Ленинского района города Перми, л/с 04931016602)</w:t>
            </w:r>
          </w:p>
        </w:tc>
      </w:tr>
      <w:tr w:rsidR="00E43340" w:rsidRPr="00012C5E" w:rsidTr="003E7F03">
        <w:tc>
          <w:tcPr>
            <w:tcW w:w="1519" w:type="dxa"/>
          </w:tcPr>
          <w:p w:rsidR="00E43340" w:rsidRPr="00012C5E" w:rsidRDefault="00E43340" w:rsidP="003E7F03">
            <w:pPr>
              <w:jc w:val="both"/>
              <w:rPr>
                <w:b/>
                <w:sz w:val="22"/>
                <w:szCs w:val="22"/>
              </w:rPr>
            </w:pPr>
            <w:r w:rsidRPr="00012C5E">
              <w:rPr>
                <w:b/>
                <w:sz w:val="22"/>
                <w:szCs w:val="22"/>
              </w:rPr>
              <w:t>ИНН</w:t>
            </w:r>
          </w:p>
        </w:tc>
        <w:tc>
          <w:tcPr>
            <w:tcW w:w="5956" w:type="dxa"/>
            <w:tcBorders>
              <w:top w:val="single" w:sz="4" w:space="0" w:color="auto"/>
              <w:bottom w:val="single" w:sz="4" w:space="0" w:color="auto"/>
            </w:tcBorders>
          </w:tcPr>
          <w:p w:rsidR="00E43340" w:rsidRPr="00012C5E" w:rsidRDefault="00E43340" w:rsidP="003E7F03">
            <w:pPr>
              <w:jc w:val="both"/>
              <w:rPr>
                <w:b/>
                <w:sz w:val="22"/>
                <w:szCs w:val="22"/>
              </w:rPr>
            </w:pPr>
            <w:r w:rsidRPr="00012C5E">
              <w:rPr>
                <w:b/>
                <w:sz w:val="22"/>
                <w:szCs w:val="22"/>
              </w:rPr>
              <w:t>5902290057</w:t>
            </w:r>
          </w:p>
        </w:tc>
      </w:tr>
      <w:tr w:rsidR="00E43340" w:rsidRPr="00012C5E" w:rsidTr="003E7F03">
        <w:tc>
          <w:tcPr>
            <w:tcW w:w="1519" w:type="dxa"/>
          </w:tcPr>
          <w:p w:rsidR="00E43340" w:rsidRPr="00012C5E" w:rsidRDefault="00E43340" w:rsidP="003E7F03">
            <w:pPr>
              <w:jc w:val="both"/>
              <w:rPr>
                <w:b/>
                <w:sz w:val="22"/>
                <w:szCs w:val="22"/>
              </w:rPr>
            </w:pPr>
            <w:r w:rsidRPr="00012C5E">
              <w:rPr>
                <w:b/>
                <w:sz w:val="22"/>
                <w:szCs w:val="22"/>
              </w:rPr>
              <w:t>КПП</w:t>
            </w:r>
          </w:p>
        </w:tc>
        <w:tc>
          <w:tcPr>
            <w:tcW w:w="5956" w:type="dxa"/>
            <w:tcBorders>
              <w:top w:val="single" w:sz="4" w:space="0" w:color="auto"/>
              <w:bottom w:val="single" w:sz="4" w:space="0" w:color="auto"/>
            </w:tcBorders>
          </w:tcPr>
          <w:p w:rsidR="00E43340" w:rsidRPr="00012C5E" w:rsidRDefault="00E43340" w:rsidP="003E7F03">
            <w:pPr>
              <w:jc w:val="both"/>
              <w:rPr>
                <w:b/>
                <w:sz w:val="22"/>
                <w:szCs w:val="22"/>
              </w:rPr>
            </w:pPr>
            <w:r w:rsidRPr="00012C5E">
              <w:rPr>
                <w:b/>
                <w:sz w:val="22"/>
                <w:szCs w:val="22"/>
              </w:rPr>
              <w:t>590201001</w:t>
            </w:r>
          </w:p>
        </w:tc>
      </w:tr>
      <w:tr w:rsidR="00E43340" w:rsidRPr="00012C5E" w:rsidTr="003E7F03">
        <w:tc>
          <w:tcPr>
            <w:tcW w:w="1519" w:type="dxa"/>
          </w:tcPr>
          <w:p w:rsidR="00E43340" w:rsidRPr="00012C5E" w:rsidRDefault="00E43340" w:rsidP="003E7F03">
            <w:pPr>
              <w:jc w:val="both"/>
              <w:rPr>
                <w:b/>
                <w:sz w:val="22"/>
                <w:szCs w:val="22"/>
              </w:rPr>
            </w:pPr>
            <w:r w:rsidRPr="00012C5E">
              <w:rPr>
                <w:b/>
                <w:sz w:val="22"/>
                <w:szCs w:val="22"/>
              </w:rPr>
              <w:t>Р/с</w:t>
            </w:r>
          </w:p>
        </w:tc>
        <w:tc>
          <w:tcPr>
            <w:tcW w:w="5956" w:type="dxa"/>
            <w:tcBorders>
              <w:top w:val="single" w:sz="4" w:space="0" w:color="auto"/>
              <w:bottom w:val="single" w:sz="4" w:space="0" w:color="auto"/>
            </w:tcBorders>
          </w:tcPr>
          <w:p w:rsidR="00E43340" w:rsidRPr="00012C5E" w:rsidRDefault="00E43340" w:rsidP="003E7F03">
            <w:pPr>
              <w:jc w:val="both"/>
              <w:rPr>
                <w:b/>
                <w:sz w:val="22"/>
                <w:szCs w:val="22"/>
              </w:rPr>
            </w:pPr>
            <w:r w:rsidRPr="00012C5E">
              <w:rPr>
                <w:b/>
                <w:sz w:val="22"/>
                <w:szCs w:val="22"/>
              </w:rPr>
              <w:t>40204810300000000006 в ГРКЦ ГУ Банка России по Пермскому краю г.Пермь</w:t>
            </w:r>
          </w:p>
        </w:tc>
      </w:tr>
      <w:tr w:rsidR="00E43340" w:rsidRPr="00012C5E" w:rsidTr="003E7F03">
        <w:tc>
          <w:tcPr>
            <w:tcW w:w="1519" w:type="dxa"/>
          </w:tcPr>
          <w:p w:rsidR="00E43340" w:rsidRPr="00012C5E" w:rsidRDefault="00E43340" w:rsidP="003E7F03">
            <w:pPr>
              <w:jc w:val="both"/>
              <w:rPr>
                <w:b/>
                <w:sz w:val="22"/>
                <w:szCs w:val="22"/>
              </w:rPr>
            </w:pPr>
            <w:r w:rsidRPr="00012C5E">
              <w:rPr>
                <w:b/>
                <w:color w:val="000000"/>
                <w:sz w:val="22"/>
                <w:szCs w:val="22"/>
              </w:rPr>
              <w:t xml:space="preserve">БИК </w:t>
            </w:r>
          </w:p>
        </w:tc>
        <w:tc>
          <w:tcPr>
            <w:tcW w:w="5956" w:type="dxa"/>
            <w:tcBorders>
              <w:top w:val="single" w:sz="4" w:space="0" w:color="auto"/>
              <w:bottom w:val="single" w:sz="4" w:space="0" w:color="auto"/>
            </w:tcBorders>
          </w:tcPr>
          <w:p w:rsidR="00E43340" w:rsidRPr="00012C5E" w:rsidRDefault="00E43340" w:rsidP="003E7F03">
            <w:pPr>
              <w:jc w:val="both"/>
              <w:rPr>
                <w:b/>
                <w:sz w:val="22"/>
                <w:szCs w:val="22"/>
              </w:rPr>
            </w:pPr>
            <w:r w:rsidRPr="00012C5E">
              <w:rPr>
                <w:b/>
                <w:sz w:val="22"/>
                <w:szCs w:val="22"/>
              </w:rPr>
              <w:t>045773001</w:t>
            </w:r>
          </w:p>
        </w:tc>
      </w:tr>
    </w:tbl>
    <w:p w:rsidR="00E43340" w:rsidRPr="00012C5E" w:rsidRDefault="00E43340" w:rsidP="00CC5E01">
      <w:pPr>
        <w:autoSpaceDE w:val="0"/>
        <w:autoSpaceDN w:val="0"/>
        <w:adjustRightInd w:val="0"/>
        <w:jc w:val="both"/>
        <w:rPr>
          <w:i/>
          <w:sz w:val="22"/>
          <w:szCs w:val="22"/>
        </w:rPr>
      </w:pPr>
      <w:r w:rsidRPr="00012C5E">
        <w:rPr>
          <w:sz w:val="22"/>
          <w:szCs w:val="22"/>
        </w:rPr>
        <w:t xml:space="preserve"> </w:t>
      </w:r>
      <w:r w:rsidRPr="00012C5E">
        <w:rPr>
          <w:i/>
          <w:sz w:val="22"/>
          <w:szCs w:val="22"/>
        </w:rPr>
        <w:t>(указываются реквизиты Залогодержателя)</w:t>
      </w:r>
    </w:p>
    <w:p w:rsidR="00E43340" w:rsidRPr="00012C5E" w:rsidRDefault="00E43340" w:rsidP="00CC5E01">
      <w:pPr>
        <w:autoSpaceDE w:val="0"/>
        <w:autoSpaceDN w:val="0"/>
        <w:adjustRightInd w:val="0"/>
        <w:jc w:val="both"/>
        <w:rPr>
          <w:i/>
          <w:sz w:val="22"/>
          <w:szCs w:val="22"/>
        </w:rPr>
      </w:pPr>
      <w:r w:rsidRPr="00012C5E">
        <w:rPr>
          <w:sz w:val="22"/>
          <w:szCs w:val="22"/>
        </w:rPr>
        <w:t>назначение платежа: «Денежные средства по договору залога № ____ от «___»_____ 2013г.»</w:t>
      </w:r>
    </w:p>
    <w:p w:rsidR="00E43340" w:rsidRPr="00012C5E" w:rsidRDefault="00E43340" w:rsidP="00CC5E01">
      <w:pPr>
        <w:autoSpaceDE w:val="0"/>
        <w:autoSpaceDN w:val="0"/>
        <w:adjustRightInd w:val="0"/>
        <w:ind w:firstLine="540"/>
        <w:jc w:val="both"/>
        <w:rPr>
          <w:sz w:val="22"/>
          <w:szCs w:val="22"/>
        </w:rPr>
      </w:pPr>
      <w:r w:rsidRPr="00012C5E">
        <w:rPr>
          <w:sz w:val="22"/>
          <w:szCs w:val="22"/>
        </w:rPr>
        <w:t>1.3.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 а также распространяется на гарантийные обязательства, предусмотренные Муниципальным контрактом.</w:t>
      </w:r>
    </w:p>
    <w:p w:rsidR="00E43340" w:rsidRPr="00012C5E" w:rsidRDefault="00E43340" w:rsidP="00CC5E01">
      <w:pPr>
        <w:autoSpaceDE w:val="0"/>
        <w:autoSpaceDN w:val="0"/>
        <w:adjustRightInd w:val="0"/>
        <w:ind w:firstLine="540"/>
        <w:jc w:val="both"/>
        <w:rPr>
          <w:sz w:val="22"/>
          <w:szCs w:val="22"/>
        </w:rPr>
      </w:pPr>
      <w:r w:rsidRPr="00012C5E">
        <w:rPr>
          <w:sz w:val="22"/>
          <w:szCs w:val="22"/>
        </w:rPr>
        <w:t>1.4.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E43340" w:rsidRPr="00012C5E" w:rsidRDefault="00E43340" w:rsidP="00CC5E01">
      <w:pPr>
        <w:autoSpaceDE w:val="0"/>
        <w:autoSpaceDN w:val="0"/>
        <w:adjustRightInd w:val="0"/>
        <w:ind w:firstLine="540"/>
        <w:jc w:val="both"/>
        <w:rPr>
          <w:sz w:val="22"/>
          <w:szCs w:val="22"/>
        </w:rPr>
      </w:pPr>
      <w:r w:rsidRPr="00012C5E">
        <w:rPr>
          <w:sz w:val="22"/>
          <w:szCs w:val="22"/>
        </w:rPr>
        <w:t>1.5.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E43340" w:rsidRPr="00012C5E" w:rsidRDefault="00E43340" w:rsidP="00CC5E01">
      <w:pPr>
        <w:autoSpaceDE w:val="0"/>
        <w:autoSpaceDN w:val="0"/>
        <w:adjustRightInd w:val="0"/>
        <w:ind w:firstLine="540"/>
        <w:jc w:val="both"/>
        <w:rPr>
          <w:sz w:val="22"/>
          <w:szCs w:val="22"/>
        </w:rPr>
      </w:pPr>
    </w:p>
    <w:p w:rsidR="00E43340" w:rsidRPr="00012C5E" w:rsidRDefault="00E43340" w:rsidP="00CC5E01">
      <w:pPr>
        <w:autoSpaceDE w:val="0"/>
        <w:autoSpaceDN w:val="0"/>
        <w:adjustRightInd w:val="0"/>
        <w:jc w:val="center"/>
        <w:rPr>
          <w:b/>
          <w:sz w:val="22"/>
          <w:szCs w:val="22"/>
        </w:rPr>
      </w:pPr>
      <w:r w:rsidRPr="00012C5E">
        <w:rPr>
          <w:b/>
          <w:sz w:val="22"/>
          <w:szCs w:val="22"/>
        </w:rPr>
        <w:t>Передача денежных средств</w:t>
      </w:r>
    </w:p>
    <w:p w:rsidR="00E43340" w:rsidRPr="00012C5E" w:rsidRDefault="00E43340" w:rsidP="00CC5E01">
      <w:pPr>
        <w:autoSpaceDE w:val="0"/>
        <w:autoSpaceDN w:val="0"/>
        <w:adjustRightInd w:val="0"/>
        <w:jc w:val="center"/>
        <w:rPr>
          <w:b/>
          <w:sz w:val="22"/>
          <w:szCs w:val="22"/>
        </w:rPr>
      </w:pPr>
    </w:p>
    <w:p w:rsidR="00E43340" w:rsidRPr="00012C5E" w:rsidRDefault="00E43340" w:rsidP="00CC5E01">
      <w:pPr>
        <w:autoSpaceDE w:val="0"/>
        <w:autoSpaceDN w:val="0"/>
        <w:adjustRightInd w:val="0"/>
        <w:ind w:firstLine="540"/>
        <w:jc w:val="both"/>
        <w:rPr>
          <w:sz w:val="22"/>
          <w:szCs w:val="22"/>
        </w:rPr>
      </w:pPr>
      <w:r w:rsidRPr="00012C5E">
        <w:rPr>
          <w:sz w:val="22"/>
          <w:szCs w:val="22"/>
        </w:rPr>
        <w:t xml:space="preserve">2.1. Сумма обеспечения, указанная в пункте 1.2 настоящего Договора, должна быть внесена Залогодателем (Участником размещения заказа) на счет Залогодержателя до истечения срока заключения </w:t>
      </w:r>
      <w:r w:rsidRPr="00012C5E">
        <w:rPr>
          <w:sz w:val="22"/>
          <w:szCs w:val="22"/>
        </w:rPr>
        <w:lastRenderedPageBreak/>
        <w:t>Муниципального контракта, указанного в документации об аукционе, и считается внесенной с момента ее поступления на счет Залогодержателя.</w:t>
      </w:r>
    </w:p>
    <w:p w:rsidR="00E43340" w:rsidRPr="00012C5E" w:rsidRDefault="00E43340" w:rsidP="00CC5E01">
      <w:pPr>
        <w:autoSpaceDE w:val="0"/>
        <w:autoSpaceDN w:val="0"/>
        <w:adjustRightInd w:val="0"/>
        <w:ind w:firstLine="540"/>
        <w:jc w:val="both"/>
        <w:rPr>
          <w:sz w:val="22"/>
          <w:szCs w:val="22"/>
        </w:rPr>
      </w:pPr>
      <w:r w:rsidRPr="00012C5E">
        <w:rPr>
          <w:sz w:val="22"/>
          <w:szCs w:val="22"/>
        </w:rPr>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E43340" w:rsidRPr="00012C5E" w:rsidRDefault="00E43340" w:rsidP="00CC5E01">
      <w:pPr>
        <w:autoSpaceDE w:val="0"/>
        <w:autoSpaceDN w:val="0"/>
        <w:adjustRightInd w:val="0"/>
        <w:ind w:firstLine="540"/>
        <w:jc w:val="both"/>
        <w:rPr>
          <w:sz w:val="22"/>
          <w:szCs w:val="22"/>
        </w:rPr>
      </w:pPr>
      <w:r w:rsidRPr="00012C5E">
        <w:rPr>
          <w:sz w:val="22"/>
          <w:szCs w:val="22"/>
        </w:rPr>
        <w:t>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признается уклонившимся от заключения Муниципального контракта.</w:t>
      </w:r>
    </w:p>
    <w:p w:rsidR="00E43340" w:rsidRPr="00012C5E" w:rsidRDefault="00E43340" w:rsidP="00CC5E01">
      <w:pPr>
        <w:autoSpaceDE w:val="0"/>
        <w:autoSpaceDN w:val="0"/>
        <w:adjustRightInd w:val="0"/>
        <w:ind w:firstLine="540"/>
        <w:jc w:val="both"/>
        <w:rPr>
          <w:sz w:val="22"/>
          <w:szCs w:val="22"/>
        </w:rPr>
      </w:pPr>
      <w:r w:rsidRPr="00012C5E">
        <w:rPr>
          <w:sz w:val="22"/>
          <w:szCs w:val="22"/>
        </w:rPr>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E43340" w:rsidRPr="00012C5E" w:rsidRDefault="00E43340" w:rsidP="00CC5E01">
      <w:pPr>
        <w:autoSpaceDE w:val="0"/>
        <w:autoSpaceDN w:val="0"/>
        <w:adjustRightInd w:val="0"/>
        <w:ind w:firstLine="540"/>
        <w:jc w:val="both"/>
        <w:rPr>
          <w:sz w:val="22"/>
          <w:szCs w:val="22"/>
        </w:rPr>
      </w:pPr>
      <w:r w:rsidRPr="00012C5E">
        <w:rPr>
          <w:sz w:val="22"/>
          <w:szCs w:val="22"/>
        </w:rPr>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E43340" w:rsidRPr="00012C5E" w:rsidRDefault="00E43340" w:rsidP="00CC5E01">
      <w:pPr>
        <w:autoSpaceDE w:val="0"/>
        <w:autoSpaceDN w:val="0"/>
        <w:adjustRightInd w:val="0"/>
        <w:ind w:firstLine="540"/>
        <w:jc w:val="both"/>
        <w:rPr>
          <w:sz w:val="22"/>
          <w:szCs w:val="22"/>
        </w:rPr>
      </w:pPr>
    </w:p>
    <w:p w:rsidR="00E43340" w:rsidRPr="00012C5E" w:rsidRDefault="00E43340" w:rsidP="00CC5E01">
      <w:pPr>
        <w:autoSpaceDE w:val="0"/>
        <w:autoSpaceDN w:val="0"/>
        <w:adjustRightInd w:val="0"/>
        <w:jc w:val="center"/>
        <w:rPr>
          <w:b/>
          <w:sz w:val="22"/>
          <w:szCs w:val="22"/>
        </w:rPr>
      </w:pPr>
      <w:r w:rsidRPr="00012C5E">
        <w:rPr>
          <w:b/>
          <w:sz w:val="22"/>
          <w:szCs w:val="22"/>
        </w:rPr>
        <w:t>Возврат и удержание обеспечения</w:t>
      </w:r>
    </w:p>
    <w:p w:rsidR="00E43340" w:rsidRPr="00012C5E" w:rsidRDefault="00E43340" w:rsidP="00CC5E01">
      <w:pPr>
        <w:autoSpaceDE w:val="0"/>
        <w:autoSpaceDN w:val="0"/>
        <w:adjustRightInd w:val="0"/>
        <w:jc w:val="center"/>
        <w:rPr>
          <w:b/>
          <w:sz w:val="22"/>
          <w:szCs w:val="22"/>
        </w:rPr>
      </w:pPr>
    </w:p>
    <w:p w:rsidR="00E43340" w:rsidRPr="00012C5E" w:rsidRDefault="00E43340" w:rsidP="00CC5E01">
      <w:pPr>
        <w:autoSpaceDE w:val="0"/>
        <w:autoSpaceDN w:val="0"/>
        <w:adjustRightInd w:val="0"/>
        <w:ind w:firstLine="540"/>
        <w:jc w:val="both"/>
        <w:rPr>
          <w:sz w:val="22"/>
          <w:szCs w:val="22"/>
        </w:rPr>
      </w:pPr>
      <w:r w:rsidRPr="00012C5E">
        <w:rPr>
          <w:sz w:val="22"/>
          <w:szCs w:val="22"/>
        </w:rPr>
        <w:t>3.1. Залогодержатель в течение 15 (Пятнадцати) банковских дней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E43340" w:rsidRPr="00012C5E" w:rsidRDefault="00E43340" w:rsidP="00CC5E01">
      <w:pPr>
        <w:autoSpaceDE w:val="0"/>
        <w:autoSpaceDN w:val="0"/>
        <w:adjustRightInd w:val="0"/>
        <w:ind w:firstLine="540"/>
        <w:jc w:val="both"/>
        <w:rPr>
          <w:sz w:val="22"/>
          <w:szCs w:val="22"/>
        </w:rPr>
      </w:pPr>
      <w:r w:rsidRPr="00012C5E">
        <w:rPr>
          <w:sz w:val="22"/>
          <w:szCs w:val="22"/>
        </w:rPr>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E43340" w:rsidRPr="00012C5E" w:rsidRDefault="00E43340" w:rsidP="00CC5E01">
      <w:pPr>
        <w:autoSpaceDE w:val="0"/>
        <w:autoSpaceDN w:val="0"/>
        <w:adjustRightInd w:val="0"/>
        <w:ind w:firstLine="540"/>
        <w:jc w:val="both"/>
        <w:rPr>
          <w:sz w:val="22"/>
          <w:szCs w:val="22"/>
        </w:rPr>
      </w:pPr>
      <w:r w:rsidRPr="00012C5E">
        <w:rPr>
          <w:sz w:val="22"/>
          <w:szCs w:val="22"/>
        </w:rPr>
        <w:t>3.3. В случае неисполнения или ненадлежащего исполнения Залогодателем (Участником размещения заказа) своих обязательств по Муниципальному контракту денежные средства, переданные в качестве обеспечения исполнения, переходят в собственность Залогодателя в размере, указанном в Муниципальном контракте.</w:t>
      </w:r>
    </w:p>
    <w:p w:rsidR="00E43340" w:rsidRPr="00012C5E" w:rsidRDefault="00E43340" w:rsidP="00CC5E01">
      <w:pPr>
        <w:autoSpaceDE w:val="0"/>
        <w:autoSpaceDN w:val="0"/>
        <w:adjustRightInd w:val="0"/>
        <w:ind w:firstLine="540"/>
        <w:jc w:val="both"/>
        <w:rPr>
          <w:sz w:val="22"/>
          <w:szCs w:val="22"/>
        </w:rPr>
      </w:pPr>
    </w:p>
    <w:p w:rsidR="00E43340" w:rsidRPr="00012C5E" w:rsidRDefault="00E43340" w:rsidP="00CC5E01">
      <w:pPr>
        <w:autoSpaceDE w:val="0"/>
        <w:autoSpaceDN w:val="0"/>
        <w:adjustRightInd w:val="0"/>
        <w:ind w:firstLine="540"/>
        <w:jc w:val="center"/>
        <w:rPr>
          <w:b/>
          <w:sz w:val="22"/>
          <w:szCs w:val="22"/>
        </w:rPr>
      </w:pPr>
      <w:r w:rsidRPr="00012C5E">
        <w:rPr>
          <w:b/>
          <w:sz w:val="22"/>
          <w:szCs w:val="22"/>
        </w:rPr>
        <w:t>Заключительные положения</w:t>
      </w:r>
    </w:p>
    <w:p w:rsidR="00E43340" w:rsidRPr="00012C5E" w:rsidRDefault="00E43340" w:rsidP="00CC5E01">
      <w:pPr>
        <w:autoSpaceDE w:val="0"/>
        <w:autoSpaceDN w:val="0"/>
        <w:adjustRightInd w:val="0"/>
        <w:ind w:firstLine="540"/>
        <w:jc w:val="center"/>
        <w:rPr>
          <w:b/>
          <w:sz w:val="22"/>
          <w:szCs w:val="22"/>
        </w:rPr>
      </w:pPr>
    </w:p>
    <w:p w:rsidR="00E43340" w:rsidRPr="00012C5E" w:rsidRDefault="00E43340" w:rsidP="00CC5E01">
      <w:pPr>
        <w:autoSpaceDE w:val="0"/>
        <w:autoSpaceDN w:val="0"/>
        <w:adjustRightInd w:val="0"/>
        <w:ind w:firstLine="540"/>
        <w:jc w:val="both"/>
        <w:rPr>
          <w:sz w:val="22"/>
          <w:szCs w:val="22"/>
        </w:rPr>
      </w:pPr>
      <w:r w:rsidRPr="00012C5E">
        <w:rPr>
          <w:sz w:val="22"/>
          <w:szCs w:val="22"/>
        </w:rPr>
        <w:t>4.1. Настоящий Договор вступает в силу с момента его подписания Сторонами и действует до исполнения обязательств.</w:t>
      </w:r>
    </w:p>
    <w:p w:rsidR="00E43340" w:rsidRPr="00012C5E" w:rsidRDefault="00E43340" w:rsidP="00CC5E01">
      <w:pPr>
        <w:autoSpaceDE w:val="0"/>
        <w:autoSpaceDN w:val="0"/>
        <w:adjustRightInd w:val="0"/>
        <w:ind w:firstLine="540"/>
        <w:jc w:val="both"/>
        <w:rPr>
          <w:sz w:val="22"/>
          <w:szCs w:val="22"/>
        </w:rPr>
      </w:pPr>
      <w:r w:rsidRPr="00012C5E">
        <w:rPr>
          <w:sz w:val="22"/>
          <w:szCs w:val="22"/>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E43340" w:rsidRPr="00012C5E" w:rsidRDefault="00E43340" w:rsidP="00CC5E01">
      <w:pPr>
        <w:autoSpaceDE w:val="0"/>
        <w:autoSpaceDN w:val="0"/>
        <w:adjustRightInd w:val="0"/>
        <w:ind w:firstLine="540"/>
        <w:jc w:val="both"/>
        <w:rPr>
          <w:sz w:val="22"/>
          <w:szCs w:val="22"/>
        </w:rPr>
      </w:pPr>
      <w:r w:rsidRPr="00012C5E">
        <w:rPr>
          <w:sz w:val="22"/>
          <w:szCs w:val="22"/>
        </w:rPr>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E43340" w:rsidRPr="00012C5E" w:rsidRDefault="00E43340" w:rsidP="00CC5E01">
      <w:pPr>
        <w:autoSpaceDE w:val="0"/>
        <w:autoSpaceDN w:val="0"/>
        <w:adjustRightInd w:val="0"/>
        <w:ind w:firstLine="540"/>
        <w:jc w:val="both"/>
        <w:rPr>
          <w:sz w:val="22"/>
          <w:szCs w:val="22"/>
        </w:rPr>
      </w:pPr>
      <w:r w:rsidRPr="00012C5E">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E43340" w:rsidRPr="00012C5E" w:rsidRDefault="00E43340" w:rsidP="00CC5E01">
      <w:pPr>
        <w:autoSpaceDE w:val="0"/>
        <w:autoSpaceDN w:val="0"/>
        <w:adjustRightInd w:val="0"/>
        <w:ind w:firstLine="540"/>
        <w:jc w:val="both"/>
        <w:rPr>
          <w:sz w:val="22"/>
          <w:szCs w:val="22"/>
        </w:rPr>
      </w:pPr>
    </w:p>
    <w:p w:rsidR="00E43340" w:rsidRPr="00012C5E" w:rsidRDefault="00E43340" w:rsidP="00CC5E01">
      <w:pPr>
        <w:autoSpaceDE w:val="0"/>
        <w:autoSpaceDN w:val="0"/>
        <w:adjustRightInd w:val="0"/>
        <w:ind w:firstLine="540"/>
        <w:jc w:val="both"/>
        <w:rPr>
          <w:sz w:val="22"/>
          <w:szCs w:val="22"/>
        </w:rPr>
      </w:pPr>
    </w:p>
    <w:p w:rsidR="00E43340" w:rsidRPr="00012C5E" w:rsidRDefault="00E43340" w:rsidP="00CC5E01">
      <w:pPr>
        <w:autoSpaceDE w:val="0"/>
        <w:autoSpaceDN w:val="0"/>
        <w:adjustRightInd w:val="0"/>
        <w:ind w:firstLine="540"/>
        <w:jc w:val="both"/>
        <w:rPr>
          <w:sz w:val="22"/>
          <w:szCs w:val="22"/>
        </w:rPr>
      </w:pPr>
    </w:p>
    <w:p w:rsidR="00E43340" w:rsidRPr="00012C5E" w:rsidRDefault="00E43340" w:rsidP="00CC5E01">
      <w:pPr>
        <w:autoSpaceDE w:val="0"/>
        <w:autoSpaceDN w:val="0"/>
        <w:adjustRightInd w:val="0"/>
        <w:ind w:firstLine="540"/>
        <w:jc w:val="center"/>
        <w:rPr>
          <w:b/>
          <w:sz w:val="22"/>
          <w:szCs w:val="22"/>
        </w:rPr>
      </w:pPr>
      <w:r w:rsidRPr="00012C5E">
        <w:rPr>
          <w:b/>
          <w:sz w:val="22"/>
          <w:szCs w:val="22"/>
        </w:rPr>
        <w:t>Адреса и реквизиты сторон</w:t>
      </w:r>
    </w:p>
    <w:p w:rsidR="00E43340" w:rsidRPr="00012C5E" w:rsidRDefault="00E43340" w:rsidP="00CC5E01">
      <w:pPr>
        <w:autoSpaceDE w:val="0"/>
        <w:autoSpaceDN w:val="0"/>
        <w:adjustRightInd w:val="0"/>
        <w:ind w:firstLine="540"/>
        <w:jc w:val="center"/>
        <w:rPr>
          <w:b/>
          <w:sz w:val="22"/>
          <w:szCs w:val="22"/>
        </w:rPr>
      </w:pPr>
    </w:p>
    <w:p w:rsidR="00E43340" w:rsidRPr="00012C5E" w:rsidRDefault="00E43340" w:rsidP="00CC5E01">
      <w:pPr>
        <w:autoSpaceDE w:val="0"/>
        <w:autoSpaceDN w:val="0"/>
        <w:adjustRightInd w:val="0"/>
        <w:ind w:firstLine="540"/>
        <w:jc w:val="center"/>
        <w:rPr>
          <w:b/>
          <w:sz w:val="22"/>
          <w:szCs w:val="22"/>
        </w:rPr>
      </w:pPr>
    </w:p>
    <w:p w:rsidR="00E43340" w:rsidRPr="00012C5E" w:rsidRDefault="00E43340" w:rsidP="00CC5E01">
      <w:pPr>
        <w:autoSpaceDE w:val="0"/>
        <w:autoSpaceDN w:val="0"/>
        <w:adjustRightInd w:val="0"/>
        <w:ind w:firstLine="540"/>
        <w:jc w:val="center"/>
        <w:rPr>
          <w:b/>
          <w:sz w:val="22"/>
          <w:szCs w:val="22"/>
        </w:rPr>
      </w:pPr>
    </w:p>
    <w:tbl>
      <w:tblPr>
        <w:tblW w:w="0" w:type="auto"/>
        <w:tblLook w:val="01E0" w:firstRow="1" w:lastRow="1" w:firstColumn="1" w:lastColumn="1" w:noHBand="0" w:noVBand="0"/>
      </w:tblPr>
      <w:tblGrid>
        <w:gridCol w:w="5185"/>
        <w:gridCol w:w="5184"/>
      </w:tblGrid>
      <w:tr w:rsidR="00E43340" w:rsidRPr="00012C5E" w:rsidTr="003E7F03">
        <w:tc>
          <w:tcPr>
            <w:tcW w:w="5186" w:type="dxa"/>
          </w:tcPr>
          <w:p w:rsidR="00E43340" w:rsidRPr="00012C5E" w:rsidRDefault="00E43340" w:rsidP="003E7F03">
            <w:pPr>
              <w:autoSpaceDE w:val="0"/>
              <w:autoSpaceDN w:val="0"/>
              <w:adjustRightInd w:val="0"/>
              <w:jc w:val="both"/>
              <w:rPr>
                <w:sz w:val="22"/>
                <w:szCs w:val="22"/>
              </w:rPr>
            </w:pPr>
            <w:r w:rsidRPr="00012C5E">
              <w:rPr>
                <w:sz w:val="22"/>
                <w:szCs w:val="22"/>
              </w:rPr>
              <w:t>Залогодержатель</w:t>
            </w:r>
          </w:p>
        </w:tc>
        <w:tc>
          <w:tcPr>
            <w:tcW w:w="5186" w:type="dxa"/>
          </w:tcPr>
          <w:p w:rsidR="00E43340" w:rsidRPr="00012C5E" w:rsidRDefault="00E43340" w:rsidP="003E7F03">
            <w:pPr>
              <w:autoSpaceDE w:val="0"/>
              <w:autoSpaceDN w:val="0"/>
              <w:adjustRightInd w:val="0"/>
              <w:jc w:val="both"/>
              <w:rPr>
                <w:sz w:val="22"/>
                <w:szCs w:val="22"/>
              </w:rPr>
            </w:pPr>
            <w:r w:rsidRPr="00012C5E">
              <w:rPr>
                <w:sz w:val="22"/>
                <w:szCs w:val="22"/>
              </w:rPr>
              <w:t>Залогодатель (Участник размещения заказа)</w:t>
            </w:r>
          </w:p>
          <w:p w:rsidR="00E43340" w:rsidRPr="00012C5E" w:rsidRDefault="00E43340" w:rsidP="003E7F03">
            <w:pPr>
              <w:autoSpaceDE w:val="0"/>
              <w:autoSpaceDN w:val="0"/>
              <w:adjustRightInd w:val="0"/>
              <w:jc w:val="both"/>
              <w:rPr>
                <w:sz w:val="22"/>
                <w:szCs w:val="22"/>
              </w:rPr>
            </w:pPr>
          </w:p>
        </w:tc>
      </w:tr>
      <w:tr w:rsidR="00E43340" w:rsidRPr="00012C5E" w:rsidTr="003E7F03">
        <w:tc>
          <w:tcPr>
            <w:tcW w:w="5186" w:type="dxa"/>
          </w:tcPr>
          <w:p w:rsidR="00E43340" w:rsidRPr="00012C5E" w:rsidRDefault="00E43340" w:rsidP="003E7F03">
            <w:pPr>
              <w:autoSpaceDE w:val="0"/>
              <w:autoSpaceDN w:val="0"/>
              <w:adjustRightInd w:val="0"/>
              <w:jc w:val="both"/>
              <w:rPr>
                <w:sz w:val="22"/>
                <w:szCs w:val="22"/>
              </w:rPr>
            </w:pPr>
            <w:r w:rsidRPr="00012C5E">
              <w:rPr>
                <w:sz w:val="22"/>
                <w:szCs w:val="22"/>
              </w:rPr>
              <w:t>Реквизиты</w:t>
            </w:r>
          </w:p>
          <w:p w:rsidR="00E43340" w:rsidRPr="00012C5E" w:rsidRDefault="00E43340" w:rsidP="003E7F03">
            <w:pPr>
              <w:autoSpaceDE w:val="0"/>
              <w:autoSpaceDN w:val="0"/>
              <w:adjustRightInd w:val="0"/>
              <w:jc w:val="both"/>
              <w:rPr>
                <w:sz w:val="22"/>
                <w:szCs w:val="22"/>
              </w:rPr>
            </w:pPr>
          </w:p>
        </w:tc>
        <w:tc>
          <w:tcPr>
            <w:tcW w:w="5186" w:type="dxa"/>
          </w:tcPr>
          <w:p w:rsidR="00E43340" w:rsidRPr="00012C5E" w:rsidRDefault="00E43340" w:rsidP="003E7F03">
            <w:pPr>
              <w:autoSpaceDE w:val="0"/>
              <w:autoSpaceDN w:val="0"/>
              <w:adjustRightInd w:val="0"/>
              <w:jc w:val="both"/>
              <w:rPr>
                <w:sz w:val="22"/>
                <w:szCs w:val="22"/>
              </w:rPr>
            </w:pPr>
            <w:r w:rsidRPr="00012C5E">
              <w:rPr>
                <w:sz w:val="22"/>
                <w:szCs w:val="22"/>
              </w:rPr>
              <w:t>Реквизиты</w:t>
            </w:r>
          </w:p>
        </w:tc>
      </w:tr>
      <w:tr w:rsidR="00E43340" w:rsidRPr="00012C5E" w:rsidTr="003E7F03">
        <w:tc>
          <w:tcPr>
            <w:tcW w:w="5186" w:type="dxa"/>
          </w:tcPr>
          <w:p w:rsidR="00E43340" w:rsidRPr="00012C5E" w:rsidRDefault="00E43340" w:rsidP="003E7F03">
            <w:pPr>
              <w:autoSpaceDE w:val="0"/>
              <w:autoSpaceDN w:val="0"/>
              <w:adjustRightInd w:val="0"/>
              <w:jc w:val="both"/>
              <w:rPr>
                <w:sz w:val="22"/>
                <w:szCs w:val="22"/>
              </w:rPr>
            </w:pPr>
          </w:p>
          <w:p w:rsidR="00E43340" w:rsidRPr="00012C5E" w:rsidRDefault="00E43340" w:rsidP="003E7F03">
            <w:pPr>
              <w:autoSpaceDE w:val="0"/>
              <w:autoSpaceDN w:val="0"/>
              <w:adjustRightInd w:val="0"/>
              <w:jc w:val="both"/>
              <w:rPr>
                <w:sz w:val="22"/>
                <w:szCs w:val="22"/>
              </w:rPr>
            </w:pPr>
            <w:r w:rsidRPr="00012C5E">
              <w:rPr>
                <w:sz w:val="22"/>
                <w:szCs w:val="22"/>
              </w:rPr>
              <w:t>_________________/_________________/</w:t>
            </w:r>
          </w:p>
          <w:p w:rsidR="00E43340" w:rsidRPr="00012C5E" w:rsidRDefault="00E43340" w:rsidP="003E7F03">
            <w:pPr>
              <w:autoSpaceDE w:val="0"/>
              <w:autoSpaceDN w:val="0"/>
              <w:adjustRightInd w:val="0"/>
              <w:jc w:val="both"/>
              <w:rPr>
                <w:sz w:val="22"/>
                <w:szCs w:val="22"/>
              </w:rPr>
            </w:pPr>
            <w:r w:rsidRPr="00012C5E">
              <w:rPr>
                <w:sz w:val="22"/>
                <w:szCs w:val="22"/>
              </w:rPr>
              <w:t>М.П.</w:t>
            </w:r>
          </w:p>
        </w:tc>
        <w:tc>
          <w:tcPr>
            <w:tcW w:w="5186" w:type="dxa"/>
          </w:tcPr>
          <w:p w:rsidR="00E43340" w:rsidRPr="00012C5E" w:rsidRDefault="00E43340" w:rsidP="003E7F03">
            <w:pPr>
              <w:autoSpaceDE w:val="0"/>
              <w:autoSpaceDN w:val="0"/>
              <w:adjustRightInd w:val="0"/>
              <w:jc w:val="both"/>
              <w:rPr>
                <w:sz w:val="22"/>
                <w:szCs w:val="22"/>
              </w:rPr>
            </w:pPr>
          </w:p>
          <w:p w:rsidR="00E43340" w:rsidRPr="00012C5E" w:rsidRDefault="00E43340" w:rsidP="003E7F03">
            <w:pPr>
              <w:autoSpaceDE w:val="0"/>
              <w:autoSpaceDN w:val="0"/>
              <w:adjustRightInd w:val="0"/>
              <w:jc w:val="both"/>
              <w:rPr>
                <w:sz w:val="22"/>
                <w:szCs w:val="22"/>
              </w:rPr>
            </w:pPr>
            <w:r w:rsidRPr="00012C5E">
              <w:rPr>
                <w:sz w:val="22"/>
                <w:szCs w:val="22"/>
              </w:rPr>
              <w:t xml:space="preserve">_________________/_________________/ </w:t>
            </w:r>
          </w:p>
          <w:p w:rsidR="00E43340" w:rsidRPr="00012C5E" w:rsidRDefault="00E43340" w:rsidP="003E7F03">
            <w:pPr>
              <w:autoSpaceDE w:val="0"/>
              <w:autoSpaceDN w:val="0"/>
              <w:adjustRightInd w:val="0"/>
              <w:jc w:val="both"/>
              <w:rPr>
                <w:sz w:val="22"/>
                <w:szCs w:val="22"/>
              </w:rPr>
            </w:pPr>
            <w:r w:rsidRPr="00012C5E">
              <w:rPr>
                <w:sz w:val="22"/>
                <w:szCs w:val="22"/>
              </w:rPr>
              <w:t>М.П.</w:t>
            </w:r>
          </w:p>
        </w:tc>
      </w:tr>
    </w:tbl>
    <w:p w:rsidR="00E43340" w:rsidRDefault="00E43340" w:rsidP="00E11DF5">
      <w:pPr>
        <w:pStyle w:val="a3"/>
        <w:jc w:val="right"/>
        <w:rPr>
          <w:sz w:val="24"/>
          <w:szCs w:val="24"/>
        </w:rPr>
      </w:pPr>
    </w:p>
    <w:p w:rsidR="00E43340" w:rsidRDefault="00E43340" w:rsidP="00E11DF5">
      <w:pPr>
        <w:pStyle w:val="a3"/>
        <w:jc w:val="right"/>
        <w:rPr>
          <w:sz w:val="24"/>
          <w:szCs w:val="24"/>
        </w:rPr>
      </w:pPr>
    </w:p>
    <w:p w:rsidR="00E43340" w:rsidRDefault="00E43340" w:rsidP="00E11DF5">
      <w:pPr>
        <w:pStyle w:val="a3"/>
        <w:jc w:val="right"/>
        <w:rPr>
          <w:sz w:val="24"/>
          <w:szCs w:val="24"/>
        </w:rPr>
      </w:pPr>
    </w:p>
    <w:p w:rsidR="00E43340" w:rsidRPr="00E11DF5" w:rsidRDefault="00E43340" w:rsidP="00E11DF5">
      <w:pPr>
        <w:pStyle w:val="a3"/>
        <w:jc w:val="right"/>
      </w:pPr>
      <w:r>
        <w:lastRenderedPageBreak/>
        <w:t>Приложение № 3</w:t>
      </w:r>
    </w:p>
    <w:p w:rsidR="00E43340" w:rsidRPr="00E11DF5" w:rsidRDefault="00E43340" w:rsidP="00DF0064">
      <w:pPr>
        <w:ind w:firstLine="567"/>
        <w:jc w:val="right"/>
      </w:pPr>
      <w:r w:rsidRPr="00E11DF5">
        <w:t xml:space="preserve">к документации об открытом </w:t>
      </w:r>
    </w:p>
    <w:p w:rsidR="00E43340" w:rsidRPr="00E11DF5" w:rsidRDefault="00E43340" w:rsidP="00DF0064">
      <w:pPr>
        <w:ind w:firstLine="567"/>
        <w:jc w:val="right"/>
        <w:rPr>
          <w:highlight w:val="yellow"/>
        </w:rPr>
      </w:pPr>
      <w:r w:rsidRPr="00E11DF5">
        <w:t>аукционе в электронной форме</w:t>
      </w:r>
    </w:p>
    <w:p w:rsidR="00E43340" w:rsidRPr="00E11DF5" w:rsidRDefault="00E43340" w:rsidP="00C121E7">
      <w:pPr>
        <w:ind w:firstLine="567"/>
        <w:jc w:val="center"/>
        <w:rPr>
          <w:sz w:val="24"/>
          <w:szCs w:val="24"/>
          <w:highlight w:val="yellow"/>
        </w:rPr>
      </w:pPr>
    </w:p>
    <w:p w:rsidR="00E43340" w:rsidRDefault="00E43340" w:rsidP="00B76836">
      <w:pPr>
        <w:jc w:val="center"/>
        <w:rPr>
          <w:b/>
          <w:sz w:val="24"/>
          <w:szCs w:val="24"/>
        </w:rPr>
      </w:pPr>
    </w:p>
    <w:p w:rsidR="00E43340" w:rsidRDefault="00E43340" w:rsidP="00B76836">
      <w:pPr>
        <w:jc w:val="center"/>
        <w:rPr>
          <w:b/>
          <w:sz w:val="24"/>
          <w:szCs w:val="24"/>
        </w:rPr>
      </w:pPr>
    </w:p>
    <w:p w:rsidR="00E43340" w:rsidRDefault="00E43340" w:rsidP="00B76836">
      <w:pPr>
        <w:jc w:val="center"/>
        <w:rPr>
          <w:b/>
          <w:sz w:val="24"/>
          <w:szCs w:val="24"/>
        </w:rPr>
      </w:pPr>
    </w:p>
    <w:p w:rsidR="00E43340" w:rsidRPr="00012C5E" w:rsidRDefault="00E43340" w:rsidP="00B76836">
      <w:pPr>
        <w:jc w:val="center"/>
        <w:rPr>
          <w:b/>
          <w:sz w:val="22"/>
          <w:szCs w:val="22"/>
        </w:rPr>
      </w:pPr>
    </w:p>
    <w:p w:rsidR="00E43340" w:rsidRPr="00012C5E" w:rsidRDefault="00E43340" w:rsidP="00B76836">
      <w:pPr>
        <w:jc w:val="center"/>
        <w:rPr>
          <w:b/>
          <w:sz w:val="22"/>
          <w:szCs w:val="22"/>
        </w:rPr>
      </w:pPr>
      <w:r w:rsidRPr="00012C5E">
        <w:rPr>
          <w:b/>
          <w:sz w:val="22"/>
          <w:szCs w:val="22"/>
        </w:rPr>
        <w:t>Обоснование начальной (максимальной) цены контракта</w:t>
      </w:r>
    </w:p>
    <w:p w:rsidR="00E43340" w:rsidRPr="00012C5E" w:rsidRDefault="00E43340" w:rsidP="00C121E7">
      <w:pPr>
        <w:ind w:firstLine="567"/>
        <w:jc w:val="center"/>
        <w:rPr>
          <w:sz w:val="22"/>
          <w:szCs w:val="22"/>
          <w:highlight w:val="yellow"/>
        </w:rPr>
      </w:pPr>
    </w:p>
    <w:p w:rsidR="00E43340" w:rsidRPr="00012C5E" w:rsidRDefault="00E43340" w:rsidP="00CA5C43">
      <w:pPr>
        <w:jc w:val="both"/>
        <w:rPr>
          <w:color w:val="000000"/>
          <w:sz w:val="22"/>
          <w:szCs w:val="22"/>
        </w:rPr>
      </w:pPr>
      <w:r w:rsidRPr="00012C5E">
        <w:rPr>
          <w:sz w:val="22"/>
          <w:szCs w:val="22"/>
        </w:rPr>
        <w:t xml:space="preserve">                 Прилагается отдельным файлом.</w:t>
      </w:r>
    </w:p>
    <w:p w:rsidR="00E43340" w:rsidRPr="00012C5E" w:rsidRDefault="00E43340" w:rsidP="00CA5C43">
      <w:pPr>
        <w:pStyle w:val="10"/>
        <w:spacing w:before="0" w:after="0"/>
        <w:jc w:val="center"/>
        <w:rPr>
          <w:rFonts w:ascii="Times New Roman" w:hAnsi="Times New Roman"/>
          <w:sz w:val="22"/>
          <w:szCs w:val="22"/>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C121E7">
      <w:pPr>
        <w:ind w:firstLine="567"/>
        <w:jc w:val="center"/>
        <w:rPr>
          <w:sz w:val="24"/>
          <w:szCs w:val="24"/>
          <w:highlight w:val="yellow"/>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A154CC">
      <w:pPr>
        <w:ind w:firstLine="567"/>
        <w:jc w:val="right"/>
        <w:rPr>
          <w:sz w:val="24"/>
          <w:szCs w:val="24"/>
        </w:rPr>
      </w:pPr>
    </w:p>
    <w:p w:rsidR="00E43340" w:rsidRPr="00E11DF5" w:rsidRDefault="00E43340" w:rsidP="00CA5C43">
      <w:pPr>
        <w:rPr>
          <w:sz w:val="24"/>
          <w:szCs w:val="24"/>
        </w:rPr>
      </w:pPr>
    </w:p>
    <w:p w:rsidR="00E43340" w:rsidRDefault="00E43340" w:rsidP="00A154CC">
      <w:pPr>
        <w:ind w:firstLine="567"/>
        <w:jc w:val="right"/>
        <w:rPr>
          <w:sz w:val="24"/>
          <w:szCs w:val="24"/>
        </w:rPr>
      </w:pPr>
    </w:p>
    <w:p w:rsidR="00E43340" w:rsidRDefault="00E43340" w:rsidP="00120B7A">
      <w:pPr>
        <w:rPr>
          <w:sz w:val="24"/>
          <w:szCs w:val="24"/>
        </w:rPr>
      </w:pPr>
    </w:p>
    <w:p w:rsidR="00E43340" w:rsidRDefault="00E43340" w:rsidP="00120B7A">
      <w:pPr>
        <w:rPr>
          <w:sz w:val="24"/>
          <w:szCs w:val="24"/>
        </w:rPr>
      </w:pPr>
    </w:p>
    <w:p w:rsidR="00E43340" w:rsidRDefault="00E43340" w:rsidP="00120B7A">
      <w:pPr>
        <w:rPr>
          <w:sz w:val="24"/>
          <w:szCs w:val="24"/>
        </w:rPr>
      </w:pPr>
    </w:p>
    <w:p w:rsidR="00E43340" w:rsidRDefault="00E43340" w:rsidP="00A154CC">
      <w:pPr>
        <w:ind w:firstLine="567"/>
        <w:jc w:val="right"/>
        <w:rPr>
          <w:sz w:val="24"/>
          <w:szCs w:val="24"/>
        </w:rPr>
      </w:pPr>
    </w:p>
    <w:p w:rsidR="00E43340" w:rsidRPr="00C0238B" w:rsidRDefault="00E43340" w:rsidP="00A154CC">
      <w:pPr>
        <w:ind w:firstLine="567"/>
        <w:jc w:val="right"/>
      </w:pPr>
      <w:r>
        <w:lastRenderedPageBreak/>
        <w:t>Приложение № 4</w:t>
      </w:r>
    </w:p>
    <w:p w:rsidR="00E43340" w:rsidRPr="00C0238B" w:rsidRDefault="00E43340" w:rsidP="00A154CC">
      <w:pPr>
        <w:ind w:firstLine="567"/>
        <w:jc w:val="right"/>
      </w:pPr>
      <w:r w:rsidRPr="00C0238B">
        <w:t>к документации об открытом</w:t>
      </w:r>
    </w:p>
    <w:p w:rsidR="00E43340" w:rsidRPr="00C0238B" w:rsidRDefault="00E43340" w:rsidP="008F3284">
      <w:pPr>
        <w:ind w:firstLine="567"/>
        <w:jc w:val="right"/>
        <w:rPr>
          <w:highlight w:val="yellow"/>
        </w:rPr>
      </w:pPr>
      <w:r w:rsidRPr="00C0238B">
        <w:t>аукционе в электронной форме</w:t>
      </w:r>
    </w:p>
    <w:p w:rsidR="00E43340" w:rsidRPr="006429C7" w:rsidRDefault="00E43340" w:rsidP="005750FF">
      <w:pPr>
        <w:pStyle w:val="af"/>
        <w:jc w:val="right"/>
        <w:rPr>
          <w:rFonts w:ascii="Times New Roman" w:hAnsi="Times New Roman"/>
          <w:sz w:val="24"/>
          <w:szCs w:val="24"/>
        </w:rPr>
      </w:pPr>
    </w:p>
    <w:p w:rsidR="00E43340" w:rsidRPr="006429C7" w:rsidRDefault="00E43340" w:rsidP="00D001D3">
      <w:pPr>
        <w:pStyle w:val="af"/>
        <w:rPr>
          <w:rFonts w:ascii="Times New Roman" w:hAnsi="Times New Roman"/>
          <w:sz w:val="24"/>
          <w:szCs w:val="24"/>
        </w:rPr>
      </w:pPr>
    </w:p>
    <w:p w:rsidR="00E43340" w:rsidRPr="00012C5E" w:rsidRDefault="00E43340" w:rsidP="00564662">
      <w:pPr>
        <w:widowControl w:val="0"/>
        <w:autoSpaceDE w:val="0"/>
        <w:autoSpaceDN w:val="0"/>
        <w:adjustRightInd w:val="0"/>
        <w:spacing w:line="360" w:lineRule="exact"/>
        <w:jc w:val="right"/>
        <w:rPr>
          <w:b/>
          <w:sz w:val="22"/>
          <w:szCs w:val="22"/>
        </w:rPr>
      </w:pPr>
      <w:bookmarkStart w:id="1" w:name="_Toc333848451"/>
      <w:r w:rsidRPr="00012C5E">
        <w:rPr>
          <w:b/>
          <w:sz w:val="22"/>
          <w:szCs w:val="22"/>
        </w:rPr>
        <w:t>ПРОЕКТ</w:t>
      </w:r>
    </w:p>
    <w:p w:rsidR="00E43340" w:rsidRPr="00564662" w:rsidRDefault="00E43340" w:rsidP="00C054CB">
      <w:pPr>
        <w:widowControl w:val="0"/>
        <w:autoSpaceDE w:val="0"/>
        <w:autoSpaceDN w:val="0"/>
        <w:adjustRightInd w:val="0"/>
        <w:jc w:val="center"/>
        <w:rPr>
          <w:b/>
          <w:sz w:val="28"/>
          <w:szCs w:val="28"/>
        </w:rPr>
      </w:pPr>
      <w:r w:rsidRPr="00564662">
        <w:rPr>
          <w:b/>
          <w:sz w:val="28"/>
          <w:szCs w:val="28"/>
        </w:rPr>
        <w:t>М</w:t>
      </w:r>
      <w:bookmarkEnd w:id="1"/>
      <w:r w:rsidRPr="00564662">
        <w:rPr>
          <w:b/>
          <w:sz w:val="28"/>
          <w:szCs w:val="28"/>
        </w:rPr>
        <w:t>униципального контракта</w:t>
      </w:r>
    </w:p>
    <w:p w:rsidR="00E43340" w:rsidRPr="00012C5E" w:rsidRDefault="00E43340" w:rsidP="00C054CB">
      <w:pPr>
        <w:widowControl w:val="0"/>
        <w:autoSpaceDE w:val="0"/>
        <w:autoSpaceDN w:val="0"/>
        <w:adjustRightInd w:val="0"/>
        <w:jc w:val="center"/>
        <w:rPr>
          <w:b/>
          <w:sz w:val="22"/>
          <w:szCs w:val="22"/>
        </w:rPr>
      </w:pPr>
    </w:p>
    <w:p w:rsidR="00E43340" w:rsidRPr="00012C5E" w:rsidRDefault="00E43340" w:rsidP="00F3689C">
      <w:pPr>
        <w:pStyle w:val="aa"/>
        <w:tabs>
          <w:tab w:val="clear" w:pos="4677"/>
          <w:tab w:val="clear" w:pos="9355"/>
          <w:tab w:val="center" w:pos="9360"/>
        </w:tabs>
        <w:jc w:val="both"/>
        <w:rPr>
          <w:sz w:val="22"/>
          <w:szCs w:val="22"/>
        </w:rPr>
      </w:pPr>
      <w:r w:rsidRPr="00012C5E">
        <w:rPr>
          <w:sz w:val="22"/>
          <w:szCs w:val="22"/>
        </w:rPr>
        <w:t xml:space="preserve">На поставку (приобретение) расходных материалов </w:t>
      </w:r>
      <w:r>
        <w:rPr>
          <w:sz w:val="22"/>
          <w:szCs w:val="22"/>
        </w:rPr>
        <w:t>(тонеры</w:t>
      </w:r>
      <w:r w:rsidRPr="00012C5E">
        <w:rPr>
          <w:sz w:val="22"/>
          <w:szCs w:val="22"/>
        </w:rPr>
        <w:t>/картриджи) для нужд администрации Ленинского района города Перми в 2014 год</w:t>
      </w:r>
      <w:r>
        <w:rPr>
          <w:sz w:val="22"/>
          <w:szCs w:val="22"/>
        </w:rPr>
        <w:t>у</w:t>
      </w:r>
      <w:r w:rsidRPr="00012C5E">
        <w:rPr>
          <w:sz w:val="22"/>
          <w:szCs w:val="22"/>
        </w:rPr>
        <w:t>.</w:t>
      </w:r>
    </w:p>
    <w:p w:rsidR="00E43340" w:rsidRPr="00012C5E" w:rsidRDefault="00E43340" w:rsidP="00C054CB">
      <w:pPr>
        <w:widowControl w:val="0"/>
        <w:autoSpaceDE w:val="0"/>
        <w:autoSpaceDN w:val="0"/>
        <w:adjustRightInd w:val="0"/>
        <w:jc w:val="center"/>
        <w:rPr>
          <w:b/>
          <w:sz w:val="22"/>
          <w:szCs w:val="22"/>
        </w:rPr>
      </w:pPr>
    </w:p>
    <w:p w:rsidR="00E43340" w:rsidRPr="00012C5E" w:rsidRDefault="00E43340" w:rsidP="00C054CB">
      <w:pPr>
        <w:widowControl w:val="0"/>
        <w:tabs>
          <w:tab w:val="left" w:pos="280"/>
        </w:tabs>
        <w:autoSpaceDE w:val="0"/>
        <w:autoSpaceDN w:val="0"/>
        <w:adjustRightInd w:val="0"/>
        <w:jc w:val="both"/>
        <w:rPr>
          <w:sz w:val="22"/>
          <w:szCs w:val="22"/>
        </w:rPr>
      </w:pPr>
      <w:r w:rsidRPr="00012C5E">
        <w:rPr>
          <w:sz w:val="22"/>
          <w:szCs w:val="22"/>
        </w:rPr>
        <w:t>г. Пермь</w:t>
      </w:r>
      <w:r w:rsidRPr="00012C5E">
        <w:rPr>
          <w:sz w:val="22"/>
          <w:szCs w:val="22"/>
        </w:rPr>
        <w:tab/>
      </w:r>
      <w:r w:rsidRPr="00012C5E">
        <w:rPr>
          <w:sz w:val="22"/>
          <w:szCs w:val="22"/>
        </w:rPr>
        <w:tab/>
      </w:r>
      <w:r w:rsidRPr="00012C5E">
        <w:rPr>
          <w:sz w:val="22"/>
          <w:szCs w:val="22"/>
        </w:rPr>
        <w:tab/>
      </w:r>
      <w:r w:rsidRPr="00012C5E">
        <w:rPr>
          <w:sz w:val="22"/>
          <w:szCs w:val="22"/>
        </w:rPr>
        <w:tab/>
      </w:r>
      <w:r w:rsidRPr="00012C5E">
        <w:rPr>
          <w:sz w:val="22"/>
          <w:szCs w:val="22"/>
        </w:rPr>
        <w:tab/>
        <w:t xml:space="preserve">           </w:t>
      </w:r>
      <w:r w:rsidRPr="00012C5E">
        <w:rPr>
          <w:sz w:val="22"/>
          <w:szCs w:val="22"/>
        </w:rPr>
        <w:tab/>
        <w:t xml:space="preserve">                                  </w:t>
      </w:r>
      <w:r w:rsidR="00564662">
        <w:rPr>
          <w:noProof/>
          <w:sz w:val="22"/>
          <w:szCs w:val="22"/>
        </w:rPr>
        <w:t>«_____»  _________________</w:t>
      </w:r>
      <w:r w:rsidRPr="00012C5E">
        <w:rPr>
          <w:noProof/>
          <w:sz w:val="22"/>
          <w:szCs w:val="22"/>
        </w:rPr>
        <w:t xml:space="preserve"> г.</w:t>
      </w:r>
    </w:p>
    <w:p w:rsidR="00E43340" w:rsidRPr="00012C5E" w:rsidRDefault="00E43340" w:rsidP="00C054CB">
      <w:pPr>
        <w:widowControl w:val="0"/>
        <w:tabs>
          <w:tab w:val="left" w:pos="280"/>
        </w:tabs>
        <w:autoSpaceDE w:val="0"/>
        <w:autoSpaceDN w:val="0"/>
        <w:adjustRightInd w:val="0"/>
        <w:jc w:val="both"/>
        <w:rPr>
          <w:sz w:val="22"/>
          <w:szCs w:val="22"/>
        </w:rPr>
      </w:pPr>
    </w:p>
    <w:p w:rsidR="00E43340" w:rsidRPr="00012C5E" w:rsidRDefault="00E43340" w:rsidP="00F3689C">
      <w:pPr>
        <w:keepNext/>
        <w:spacing w:line="280" w:lineRule="exact"/>
        <w:ind w:firstLine="720"/>
        <w:jc w:val="both"/>
        <w:rPr>
          <w:sz w:val="22"/>
          <w:szCs w:val="22"/>
        </w:rPr>
      </w:pPr>
      <w:r w:rsidRPr="00012C5E">
        <w:rPr>
          <w:i/>
          <w:sz w:val="22"/>
          <w:szCs w:val="22"/>
        </w:rPr>
        <w:t xml:space="preserve">  </w:t>
      </w:r>
      <w:r w:rsidRPr="00012C5E">
        <w:rPr>
          <w:sz w:val="22"/>
          <w:szCs w:val="22"/>
        </w:rPr>
        <w:t>Администрация Ленинского района города Перми, именуемая в дальнейшем «Муниципальный заказчик», в лице ___________________, действующего на основании Типового положения о территориальном органе администрации города Перми, с одной стороны,                                        и ___________________________, именуемый в дальнейшем «Исполнитель», в лице _______________, действующего на основании ______________,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w:t>
      </w:r>
      <w:r w:rsidRPr="00012C5E">
        <w:rPr>
          <w:color w:val="000000"/>
          <w:sz w:val="22"/>
          <w:szCs w:val="22"/>
        </w:rPr>
        <w:t xml:space="preserve"> на основании результатов размещения муниципального заказа администрации путем проведения открытого аукциона в электронной форме (протокол № от «____» ___________ 2013г.)</w:t>
      </w:r>
      <w:r w:rsidRPr="00012C5E">
        <w:rPr>
          <w:sz w:val="22"/>
          <w:szCs w:val="22"/>
        </w:rPr>
        <w:t>, заключили настоящий Муниципальный  контракт о нижеследующем:</w:t>
      </w:r>
    </w:p>
    <w:p w:rsidR="00E43340" w:rsidRPr="00012C5E" w:rsidRDefault="00E43340" w:rsidP="009449AF">
      <w:pPr>
        <w:widowControl w:val="0"/>
        <w:autoSpaceDE w:val="0"/>
        <w:autoSpaceDN w:val="0"/>
        <w:adjustRightInd w:val="0"/>
        <w:spacing w:line="280" w:lineRule="exact"/>
        <w:jc w:val="both"/>
        <w:rPr>
          <w:sz w:val="22"/>
          <w:szCs w:val="22"/>
        </w:rPr>
      </w:pPr>
    </w:p>
    <w:p w:rsidR="00E43340" w:rsidRPr="00012C5E" w:rsidRDefault="00E43340" w:rsidP="00C0238B">
      <w:pPr>
        <w:widowControl w:val="0"/>
        <w:autoSpaceDE w:val="0"/>
        <w:autoSpaceDN w:val="0"/>
        <w:adjustRightInd w:val="0"/>
        <w:spacing w:line="280" w:lineRule="exact"/>
        <w:ind w:left="3660"/>
        <w:jc w:val="both"/>
        <w:rPr>
          <w:b/>
          <w:sz w:val="22"/>
          <w:szCs w:val="22"/>
        </w:rPr>
      </w:pPr>
      <w:r w:rsidRPr="00012C5E">
        <w:rPr>
          <w:b/>
          <w:sz w:val="22"/>
          <w:szCs w:val="22"/>
        </w:rPr>
        <w:t>1.</w:t>
      </w:r>
      <w:r w:rsidRPr="00012C5E">
        <w:rPr>
          <w:b/>
          <w:sz w:val="22"/>
          <w:szCs w:val="22"/>
        </w:rPr>
        <w:tab/>
        <w:t>Предмет Контракта</w:t>
      </w:r>
    </w:p>
    <w:p w:rsidR="00E43340" w:rsidRPr="00012C5E" w:rsidRDefault="00E43340" w:rsidP="00C0238B">
      <w:pPr>
        <w:widowControl w:val="0"/>
        <w:autoSpaceDE w:val="0"/>
        <w:autoSpaceDN w:val="0"/>
        <w:adjustRightInd w:val="0"/>
        <w:spacing w:line="280" w:lineRule="exact"/>
        <w:ind w:left="3660"/>
        <w:jc w:val="both"/>
        <w:rPr>
          <w:b/>
          <w:sz w:val="22"/>
          <w:szCs w:val="22"/>
        </w:rPr>
      </w:pPr>
    </w:p>
    <w:p w:rsidR="00E43340" w:rsidRPr="00012C5E" w:rsidRDefault="00E43340" w:rsidP="009449AF">
      <w:pPr>
        <w:widowControl w:val="0"/>
        <w:autoSpaceDE w:val="0"/>
        <w:autoSpaceDN w:val="0"/>
        <w:adjustRightInd w:val="0"/>
        <w:spacing w:line="280" w:lineRule="exact"/>
        <w:jc w:val="both"/>
        <w:rPr>
          <w:sz w:val="22"/>
          <w:szCs w:val="22"/>
        </w:rPr>
      </w:pPr>
      <w:r w:rsidRPr="00012C5E">
        <w:rPr>
          <w:b/>
          <w:sz w:val="22"/>
          <w:szCs w:val="22"/>
        </w:rPr>
        <w:t xml:space="preserve">            </w:t>
      </w:r>
      <w:r w:rsidRPr="00012C5E">
        <w:rPr>
          <w:sz w:val="22"/>
          <w:szCs w:val="22"/>
        </w:rPr>
        <w:t>1.1. Предметом настоящего Муниципального контракта является поставка (приобретени</w:t>
      </w:r>
      <w:r>
        <w:rPr>
          <w:sz w:val="22"/>
          <w:szCs w:val="22"/>
        </w:rPr>
        <w:t>е) расходных материалов (тонеры</w:t>
      </w:r>
      <w:r w:rsidRPr="00012C5E">
        <w:rPr>
          <w:sz w:val="22"/>
          <w:szCs w:val="22"/>
        </w:rPr>
        <w:t>/картриджи) для нужд администрации Ленинского района города Перми в 2014 году в соответствии с Техническим заданием (Приложение № 1 к Муниципальному контракту), которое является неотъемлемой частью настоящего Муниципального контракта.</w:t>
      </w:r>
    </w:p>
    <w:p w:rsidR="00E43340" w:rsidRPr="00012C5E" w:rsidRDefault="00E43340" w:rsidP="009449AF">
      <w:pPr>
        <w:widowControl w:val="0"/>
        <w:autoSpaceDE w:val="0"/>
        <w:autoSpaceDN w:val="0"/>
        <w:adjustRightInd w:val="0"/>
        <w:spacing w:line="280" w:lineRule="exact"/>
        <w:ind w:firstLine="720"/>
        <w:jc w:val="both"/>
        <w:rPr>
          <w:sz w:val="22"/>
          <w:szCs w:val="22"/>
        </w:rPr>
      </w:pPr>
      <w:r w:rsidRPr="00012C5E">
        <w:rPr>
          <w:sz w:val="22"/>
          <w:szCs w:val="22"/>
        </w:rPr>
        <w:t xml:space="preserve">1.2. Поставщик предоставляет Заказчику перед прибытием товара в место назначения сертификаты соответствия на товары, которые подлежат сертификации в соответствии                    с законодательством Российской Федерации. </w:t>
      </w:r>
    </w:p>
    <w:p w:rsidR="00E43340" w:rsidRPr="00012C5E" w:rsidRDefault="00E43340" w:rsidP="009449AF">
      <w:pPr>
        <w:widowControl w:val="0"/>
        <w:shd w:val="clear" w:color="auto" w:fill="FFFFFF"/>
        <w:autoSpaceDE w:val="0"/>
        <w:autoSpaceDN w:val="0"/>
        <w:adjustRightInd w:val="0"/>
        <w:spacing w:line="280" w:lineRule="exact"/>
        <w:ind w:right="7"/>
        <w:jc w:val="both"/>
        <w:rPr>
          <w:sz w:val="22"/>
          <w:szCs w:val="22"/>
        </w:rPr>
      </w:pPr>
    </w:p>
    <w:p w:rsidR="00E43340" w:rsidRPr="00012C5E" w:rsidRDefault="00E43340" w:rsidP="009449AF">
      <w:pPr>
        <w:widowControl w:val="0"/>
        <w:shd w:val="clear" w:color="auto" w:fill="FFFFFF"/>
        <w:autoSpaceDE w:val="0"/>
        <w:autoSpaceDN w:val="0"/>
        <w:adjustRightInd w:val="0"/>
        <w:spacing w:line="280" w:lineRule="exact"/>
        <w:ind w:right="7"/>
        <w:jc w:val="center"/>
        <w:rPr>
          <w:b/>
          <w:sz w:val="22"/>
          <w:szCs w:val="22"/>
        </w:rPr>
      </w:pPr>
      <w:r w:rsidRPr="00012C5E">
        <w:rPr>
          <w:b/>
          <w:sz w:val="22"/>
          <w:szCs w:val="22"/>
        </w:rPr>
        <w:t>2.</w:t>
      </w:r>
      <w:r w:rsidRPr="00012C5E">
        <w:rPr>
          <w:b/>
          <w:sz w:val="22"/>
          <w:szCs w:val="22"/>
        </w:rPr>
        <w:tab/>
        <w:t>Стоимость и порядок оплаты</w:t>
      </w:r>
    </w:p>
    <w:p w:rsidR="00E43340" w:rsidRPr="00012C5E" w:rsidRDefault="00E43340" w:rsidP="009449AF">
      <w:pPr>
        <w:widowControl w:val="0"/>
        <w:shd w:val="clear" w:color="auto" w:fill="FFFFFF"/>
        <w:autoSpaceDE w:val="0"/>
        <w:autoSpaceDN w:val="0"/>
        <w:adjustRightInd w:val="0"/>
        <w:spacing w:line="280" w:lineRule="exact"/>
        <w:ind w:right="7"/>
        <w:jc w:val="center"/>
        <w:rPr>
          <w:b/>
          <w:sz w:val="22"/>
          <w:szCs w:val="22"/>
        </w:rPr>
      </w:pPr>
    </w:p>
    <w:p w:rsidR="00E43340" w:rsidRPr="00012C5E" w:rsidRDefault="00E43340" w:rsidP="00D768D8">
      <w:pPr>
        <w:tabs>
          <w:tab w:val="left" w:pos="0"/>
        </w:tabs>
        <w:jc w:val="both"/>
        <w:rPr>
          <w:i/>
          <w:color w:val="000000"/>
          <w:sz w:val="22"/>
          <w:szCs w:val="22"/>
        </w:rPr>
      </w:pPr>
      <w:r w:rsidRPr="00012C5E">
        <w:rPr>
          <w:b/>
          <w:sz w:val="22"/>
          <w:szCs w:val="22"/>
        </w:rPr>
        <w:t xml:space="preserve">            </w:t>
      </w:r>
      <w:r w:rsidRPr="00012C5E">
        <w:rPr>
          <w:sz w:val="22"/>
          <w:szCs w:val="22"/>
        </w:rPr>
        <w:t>2.1.</w:t>
      </w:r>
      <w:r w:rsidRPr="00012C5E">
        <w:rPr>
          <w:sz w:val="22"/>
          <w:szCs w:val="22"/>
        </w:rPr>
        <w:tab/>
      </w:r>
      <w:r w:rsidR="00E61B8D">
        <w:rPr>
          <w:color w:val="000000"/>
          <w:sz w:val="22"/>
          <w:szCs w:val="22"/>
        </w:rPr>
        <w:t>Общая стоимость товара</w:t>
      </w:r>
      <w:r w:rsidRPr="00012C5E">
        <w:rPr>
          <w:color w:val="000000"/>
          <w:sz w:val="22"/>
          <w:szCs w:val="22"/>
        </w:rPr>
        <w:t xml:space="preserve"> по Муниципальному контракту составляет ____ рублей _____ коп. ( ______________ рублей ______ коп.).                                                               </w:t>
      </w:r>
    </w:p>
    <w:p w:rsidR="00E43340" w:rsidRPr="00012C5E" w:rsidRDefault="00E43340" w:rsidP="00D40453">
      <w:pPr>
        <w:tabs>
          <w:tab w:val="left" w:pos="0"/>
        </w:tabs>
        <w:jc w:val="both"/>
        <w:rPr>
          <w:color w:val="000000"/>
          <w:sz w:val="22"/>
          <w:szCs w:val="22"/>
        </w:rPr>
      </w:pPr>
      <w:r w:rsidRPr="00012C5E">
        <w:rPr>
          <w:color w:val="000000"/>
          <w:sz w:val="22"/>
          <w:szCs w:val="22"/>
        </w:rPr>
        <w:t>Указанная цена (стоимость) Муниципального контракта является твердой и не может изменяться в процессе его исполнения, за исключением случаев, предусмотренных п.2.4. Муниципального контракта.</w:t>
      </w:r>
    </w:p>
    <w:p w:rsidR="00E43340" w:rsidRPr="00012C5E" w:rsidRDefault="00E43340" w:rsidP="00002AD4">
      <w:pPr>
        <w:tabs>
          <w:tab w:val="left" w:pos="0"/>
        </w:tabs>
        <w:ind w:firstLine="720"/>
        <w:jc w:val="both"/>
        <w:rPr>
          <w:color w:val="000000"/>
          <w:sz w:val="22"/>
          <w:szCs w:val="22"/>
          <w:highlight w:val="yellow"/>
        </w:rPr>
      </w:pPr>
      <w:r w:rsidRPr="00012C5E">
        <w:rPr>
          <w:color w:val="000000"/>
          <w:sz w:val="22"/>
          <w:szCs w:val="22"/>
        </w:rPr>
        <w:t>2.2.</w:t>
      </w:r>
      <w:r w:rsidRPr="00012C5E">
        <w:rPr>
          <w:color w:val="000000"/>
          <w:sz w:val="22"/>
          <w:szCs w:val="22"/>
        </w:rPr>
        <w:tab/>
        <w:t>По усмотрению Муниципального заказчика может быть выплачен аванс в размере не более 30% от стоимости Муниципального контракта.</w:t>
      </w:r>
    </w:p>
    <w:p w:rsidR="00E43340" w:rsidRPr="00012C5E" w:rsidRDefault="00E61B8D" w:rsidP="00D40453">
      <w:pPr>
        <w:tabs>
          <w:tab w:val="left" w:pos="0"/>
        </w:tabs>
        <w:spacing w:line="280" w:lineRule="exact"/>
        <w:jc w:val="both"/>
        <w:rPr>
          <w:sz w:val="22"/>
          <w:szCs w:val="22"/>
        </w:rPr>
      </w:pPr>
      <w:r>
        <w:rPr>
          <w:sz w:val="22"/>
          <w:szCs w:val="22"/>
        </w:rPr>
        <w:tab/>
        <w:t>2.3.</w:t>
      </w:r>
      <w:r>
        <w:rPr>
          <w:sz w:val="22"/>
          <w:szCs w:val="22"/>
        </w:rPr>
        <w:tab/>
        <w:t>Общая стоимость товара</w:t>
      </w:r>
      <w:r w:rsidR="00E43340" w:rsidRPr="00012C5E">
        <w:rPr>
          <w:sz w:val="22"/>
          <w:szCs w:val="22"/>
        </w:rPr>
        <w:t xml:space="preserve"> включает в себя расходы Поставщика по оплате всех необходимых налогов, пошлин и сборов, и иные затраты, издержки и расходы, связанные    исполнением Муниципального контракта, (этапа Муниципального контракта).</w:t>
      </w:r>
    </w:p>
    <w:p w:rsidR="00E43340" w:rsidRPr="00012C5E" w:rsidRDefault="00E43340" w:rsidP="009449AF">
      <w:pPr>
        <w:tabs>
          <w:tab w:val="left" w:pos="0"/>
        </w:tabs>
        <w:spacing w:line="280" w:lineRule="exact"/>
        <w:jc w:val="both"/>
        <w:rPr>
          <w:sz w:val="22"/>
          <w:szCs w:val="22"/>
        </w:rPr>
      </w:pPr>
      <w:r w:rsidRPr="00012C5E">
        <w:rPr>
          <w:sz w:val="22"/>
          <w:szCs w:val="22"/>
        </w:rPr>
        <w:t xml:space="preserve">            2.4.</w:t>
      </w:r>
      <w:r w:rsidRPr="00012C5E">
        <w:rPr>
          <w:sz w:val="22"/>
          <w:szCs w:val="22"/>
        </w:rPr>
        <w:tab/>
        <w:t>Цена по Муниципальному контракту может быть снижена по соглашению сторон без изменения предусмотренного Муниц</w:t>
      </w:r>
      <w:r w:rsidR="00E61B8D">
        <w:rPr>
          <w:sz w:val="22"/>
          <w:szCs w:val="22"/>
        </w:rPr>
        <w:t>ипальным контрактом объема поставленного товара</w:t>
      </w:r>
      <w:r w:rsidRPr="00012C5E">
        <w:rPr>
          <w:sz w:val="22"/>
          <w:szCs w:val="22"/>
        </w:rPr>
        <w:t xml:space="preserve">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E43340" w:rsidRPr="00012C5E" w:rsidRDefault="00E43340" w:rsidP="009449AF">
      <w:pPr>
        <w:tabs>
          <w:tab w:val="left" w:pos="0"/>
        </w:tabs>
        <w:spacing w:line="280" w:lineRule="exact"/>
        <w:jc w:val="both"/>
        <w:rPr>
          <w:sz w:val="22"/>
          <w:szCs w:val="22"/>
        </w:rPr>
      </w:pPr>
      <w:r w:rsidRPr="00012C5E">
        <w:rPr>
          <w:sz w:val="22"/>
          <w:szCs w:val="22"/>
        </w:rPr>
        <w:lastRenderedPageBreak/>
        <w:tab/>
        <w:t>2.5.</w:t>
      </w:r>
      <w:r w:rsidRPr="00012C5E">
        <w:rPr>
          <w:sz w:val="22"/>
          <w:szCs w:val="22"/>
        </w:rPr>
        <w:tab/>
        <w:t>Оплата поставленного товара по настоящему Муниципальному контракту,(этапу Муниципального контракта) производится Муниципальным заказчиком  по безналичному расчету перечислением денежных средств на счет Исполнителя платежными поручениями в следующем порядке:</w:t>
      </w:r>
    </w:p>
    <w:p w:rsidR="00E43340" w:rsidRPr="00012C5E" w:rsidRDefault="00E43340" w:rsidP="006371ED">
      <w:pPr>
        <w:tabs>
          <w:tab w:val="left" w:pos="0"/>
        </w:tabs>
        <w:spacing w:line="280" w:lineRule="exact"/>
        <w:jc w:val="both"/>
        <w:rPr>
          <w:sz w:val="22"/>
          <w:szCs w:val="22"/>
        </w:rPr>
      </w:pPr>
      <w:r w:rsidRPr="00012C5E">
        <w:rPr>
          <w:sz w:val="22"/>
          <w:szCs w:val="22"/>
        </w:rPr>
        <w:tab/>
        <w:t>Расчеты с Поставщиком осуществляются ежемесячно в пределах стоимости поставленного товара в течение 10 (десяти) банковских дней с момента представления Поставщиком  подписанной Сторонами товарной накладной и счета</w:t>
      </w:r>
      <w:r>
        <w:rPr>
          <w:sz w:val="22"/>
          <w:szCs w:val="22"/>
        </w:rPr>
        <w:t>, счета-фактуры</w:t>
      </w:r>
      <w:r w:rsidRPr="00012C5E">
        <w:rPr>
          <w:sz w:val="22"/>
          <w:szCs w:val="22"/>
        </w:rPr>
        <w:t xml:space="preserve"> на оплату  поставленного товара  по Муниципальному контракту, (этапу Муниципального контракта).</w:t>
      </w:r>
    </w:p>
    <w:p w:rsidR="00E43340" w:rsidRPr="00012C5E" w:rsidRDefault="00E43340" w:rsidP="009449AF">
      <w:pPr>
        <w:tabs>
          <w:tab w:val="left" w:pos="720"/>
          <w:tab w:val="left" w:pos="1620"/>
        </w:tabs>
        <w:spacing w:line="280" w:lineRule="exact"/>
        <w:jc w:val="both"/>
        <w:rPr>
          <w:sz w:val="22"/>
          <w:szCs w:val="22"/>
        </w:rPr>
      </w:pPr>
      <w:r w:rsidRPr="00012C5E">
        <w:rPr>
          <w:sz w:val="22"/>
          <w:szCs w:val="22"/>
        </w:rPr>
        <w:tab/>
        <w:t>2.6.</w:t>
      </w:r>
      <w:r w:rsidRPr="00012C5E">
        <w:rPr>
          <w:sz w:val="22"/>
          <w:szCs w:val="22"/>
        </w:rPr>
        <w:tab/>
        <w:t>В случае применения к Поставщику неустойки или других санкций, предусмотренных Муниципальным контрактом, расчеты с Поставщиком осуществляются с учетом удержания с Поставщика неустойки.</w:t>
      </w:r>
    </w:p>
    <w:p w:rsidR="00E43340" w:rsidRPr="00012C5E" w:rsidRDefault="00E43340" w:rsidP="009449AF">
      <w:pPr>
        <w:tabs>
          <w:tab w:val="left" w:pos="720"/>
          <w:tab w:val="left" w:pos="1620"/>
        </w:tabs>
        <w:spacing w:line="280" w:lineRule="exact"/>
        <w:jc w:val="both"/>
        <w:rPr>
          <w:sz w:val="22"/>
          <w:szCs w:val="22"/>
        </w:rPr>
      </w:pPr>
    </w:p>
    <w:p w:rsidR="00E43340" w:rsidRPr="00012C5E" w:rsidRDefault="00E43340" w:rsidP="009449AF">
      <w:pPr>
        <w:widowControl w:val="0"/>
        <w:shd w:val="clear" w:color="auto" w:fill="FFFFFF"/>
        <w:autoSpaceDE w:val="0"/>
        <w:autoSpaceDN w:val="0"/>
        <w:adjustRightInd w:val="0"/>
        <w:spacing w:line="280" w:lineRule="exact"/>
        <w:ind w:right="7"/>
        <w:jc w:val="both"/>
        <w:rPr>
          <w:b/>
          <w:bCs/>
          <w:sz w:val="22"/>
          <w:szCs w:val="22"/>
        </w:rPr>
      </w:pPr>
      <w:r w:rsidRPr="00012C5E">
        <w:rPr>
          <w:b/>
          <w:bCs/>
          <w:sz w:val="22"/>
          <w:szCs w:val="22"/>
        </w:rPr>
        <w:t xml:space="preserve">                                                            3.</w:t>
      </w:r>
      <w:r w:rsidRPr="00012C5E">
        <w:rPr>
          <w:b/>
          <w:bCs/>
          <w:sz w:val="22"/>
          <w:szCs w:val="22"/>
        </w:rPr>
        <w:tab/>
        <w:t>Сроки и условия поставки</w:t>
      </w:r>
    </w:p>
    <w:p w:rsidR="00E43340" w:rsidRPr="00012C5E" w:rsidRDefault="00E43340" w:rsidP="009449AF">
      <w:pPr>
        <w:widowControl w:val="0"/>
        <w:shd w:val="clear" w:color="auto" w:fill="FFFFFF"/>
        <w:autoSpaceDE w:val="0"/>
        <w:autoSpaceDN w:val="0"/>
        <w:adjustRightInd w:val="0"/>
        <w:spacing w:line="280" w:lineRule="exact"/>
        <w:ind w:right="7"/>
        <w:jc w:val="both"/>
        <w:rPr>
          <w:b/>
          <w:bCs/>
          <w:sz w:val="22"/>
          <w:szCs w:val="22"/>
        </w:rPr>
      </w:pPr>
    </w:p>
    <w:p w:rsidR="00E43340" w:rsidRPr="00012C5E" w:rsidRDefault="00E43340" w:rsidP="009449AF">
      <w:pPr>
        <w:widowControl w:val="0"/>
        <w:shd w:val="clear" w:color="auto" w:fill="FFFFFF"/>
        <w:autoSpaceDE w:val="0"/>
        <w:autoSpaceDN w:val="0"/>
        <w:adjustRightInd w:val="0"/>
        <w:spacing w:line="280" w:lineRule="exact"/>
        <w:ind w:right="7"/>
        <w:jc w:val="both"/>
        <w:rPr>
          <w:b/>
          <w:bCs/>
          <w:sz w:val="22"/>
          <w:szCs w:val="22"/>
        </w:rPr>
      </w:pPr>
      <w:r w:rsidRPr="00012C5E">
        <w:rPr>
          <w:b/>
          <w:bCs/>
          <w:sz w:val="22"/>
          <w:szCs w:val="22"/>
        </w:rPr>
        <w:t xml:space="preserve">            </w:t>
      </w:r>
      <w:r w:rsidRPr="00012C5E">
        <w:rPr>
          <w:bCs/>
          <w:sz w:val="22"/>
          <w:szCs w:val="22"/>
        </w:rPr>
        <w:t>3</w:t>
      </w:r>
      <w:r w:rsidRPr="00012C5E">
        <w:rPr>
          <w:sz w:val="22"/>
          <w:szCs w:val="22"/>
        </w:rPr>
        <w:t>.1.</w:t>
      </w:r>
      <w:r w:rsidRPr="00012C5E">
        <w:rPr>
          <w:sz w:val="22"/>
          <w:szCs w:val="22"/>
        </w:rPr>
        <w:tab/>
        <w:t xml:space="preserve">Товар поставляется по мере необходимости, в течении 3–х дней с момента получения заявки от Заказчика. </w:t>
      </w:r>
    </w:p>
    <w:p w:rsidR="00E43340" w:rsidRPr="00012C5E" w:rsidRDefault="00E43340" w:rsidP="009449AF">
      <w:pPr>
        <w:widowControl w:val="0"/>
        <w:shd w:val="clear" w:color="auto" w:fill="FFFFFF"/>
        <w:autoSpaceDE w:val="0"/>
        <w:autoSpaceDN w:val="0"/>
        <w:adjustRightInd w:val="0"/>
        <w:spacing w:line="280" w:lineRule="exact"/>
        <w:ind w:right="7" w:firstLine="720"/>
        <w:jc w:val="both"/>
        <w:rPr>
          <w:sz w:val="22"/>
          <w:szCs w:val="22"/>
        </w:rPr>
      </w:pPr>
      <w:r w:rsidRPr="00012C5E">
        <w:rPr>
          <w:sz w:val="22"/>
          <w:szCs w:val="22"/>
        </w:rPr>
        <w:t>3.2.</w:t>
      </w:r>
      <w:r w:rsidRPr="00012C5E">
        <w:rPr>
          <w:sz w:val="22"/>
          <w:szCs w:val="22"/>
        </w:rPr>
        <w:tab/>
        <w:t xml:space="preserve">Датой поставки товара считается дата приемки товара на склад Заказчика, указанная     в товарной накладной Заказчиком. </w:t>
      </w:r>
    </w:p>
    <w:p w:rsidR="00E43340" w:rsidRPr="00012C5E" w:rsidRDefault="00E43340" w:rsidP="009449AF">
      <w:pPr>
        <w:widowControl w:val="0"/>
        <w:shd w:val="clear" w:color="auto" w:fill="FFFFFF"/>
        <w:autoSpaceDE w:val="0"/>
        <w:autoSpaceDN w:val="0"/>
        <w:adjustRightInd w:val="0"/>
        <w:spacing w:line="280" w:lineRule="exact"/>
        <w:ind w:right="7" w:firstLine="720"/>
        <w:jc w:val="both"/>
        <w:rPr>
          <w:sz w:val="22"/>
          <w:szCs w:val="22"/>
        </w:rPr>
      </w:pPr>
      <w:r w:rsidRPr="00012C5E">
        <w:rPr>
          <w:sz w:val="22"/>
          <w:szCs w:val="22"/>
        </w:rPr>
        <w:t>3.3.</w:t>
      </w:r>
      <w:r w:rsidRPr="00012C5E">
        <w:rPr>
          <w:sz w:val="22"/>
          <w:szCs w:val="22"/>
        </w:rPr>
        <w:tab/>
        <w:t>Товар должен быть отгружен и доставлен по адресу: г. Пермь, ул. Пермская,57.</w:t>
      </w:r>
    </w:p>
    <w:p w:rsidR="00E43340" w:rsidRPr="00012C5E" w:rsidRDefault="00E43340" w:rsidP="009449AF">
      <w:pPr>
        <w:widowControl w:val="0"/>
        <w:shd w:val="clear" w:color="auto" w:fill="FFFFFF"/>
        <w:autoSpaceDE w:val="0"/>
        <w:autoSpaceDN w:val="0"/>
        <w:adjustRightInd w:val="0"/>
        <w:spacing w:line="280" w:lineRule="exact"/>
        <w:ind w:right="7" w:firstLine="171"/>
        <w:jc w:val="both"/>
        <w:rPr>
          <w:sz w:val="22"/>
          <w:szCs w:val="22"/>
        </w:rPr>
      </w:pPr>
      <w:r w:rsidRPr="00012C5E">
        <w:rPr>
          <w:sz w:val="22"/>
          <w:szCs w:val="22"/>
        </w:rPr>
        <w:t xml:space="preserve">         3.4.</w:t>
      </w:r>
      <w:r w:rsidRPr="00012C5E">
        <w:rPr>
          <w:sz w:val="22"/>
          <w:szCs w:val="22"/>
        </w:rPr>
        <w:tab/>
        <w:t>Поставка Заказчику товара должна быть осуществлена в любой день с понедельника по четверг с 9:00 до 17:00 часов местного времени, в пятницу с 9:00 до 16:00 часов местного времени (за исключением общегосударственных праздников).</w:t>
      </w:r>
    </w:p>
    <w:p w:rsidR="00E43340" w:rsidRPr="00012C5E" w:rsidRDefault="00E43340" w:rsidP="009449AF">
      <w:pPr>
        <w:widowControl w:val="0"/>
        <w:shd w:val="clear" w:color="auto" w:fill="FFFFFF"/>
        <w:autoSpaceDE w:val="0"/>
        <w:autoSpaceDN w:val="0"/>
        <w:adjustRightInd w:val="0"/>
        <w:spacing w:line="280" w:lineRule="exact"/>
        <w:ind w:right="7" w:firstLine="720"/>
        <w:jc w:val="both"/>
        <w:rPr>
          <w:sz w:val="22"/>
          <w:szCs w:val="22"/>
        </w:rPr>
      </w:pPr>
      <w:r w:rsidRPr="00012C5E">
        <w:rPr>
          <w:sz w:val="22"/>
          <w:szCs w:val="22"/>
        </w:rPr>
        <w:t>3.5.</w:t>
      </w:r>
      <w:r w:rsidRPr="00012C5E">
        <w:rPr>
          <w:sz w:val="22"/>
          <w:szCs w:val="22"/>
        </w:rPr>
        <w:tab/>
        <w:t>Не позднее, чем за 1 (один) рабочий день до даты предполагаемой поставки товара Поставщик обязан уведомить Заказчика в письменной форме о дате и времени предполагаемой поставки товара.</w:t>
      </w:r>
    </w:p>
    <w:p w:rsidR="00E43340" w:rsidRPr="00012C5E" w:rsidRDefault="00E43340" w:rsidP="009449AF">
      <w:pPr>
        <w:widowControl w:val="0"/>
        <w:shd w:val="clear" w:color="auto" w:fill="FFFFFF"/>
        <w:autoSpaceDE w:val="0"/>
        <w:autoSpaceDN w:val="0"/>
        <w:adjustRightInd w:val="0"/>
        <w:spacing w:line="280" w:lineRule="exact"/>
        <w:ind w:right="7" w:firstLine="708"/>
        <w:jc w:val="both"/>
        <w:rPr>
          <w:sz w:val="22"/>
          <w:szCs w:val="22"/>
        </w:rPr>
      </w:pPr>
      <w:r w:rsidRPr="00012C5E">
        <w:rPr>
          <w:sz w:val="22"/>
          <w:szCs w:val="22"/>
        </w:rPr>
        <w:t>3.6.</w:t>
      </w:r>
      <w:r w:rsidRPr="00012C5E">
        <w:rPr>
          <w:sz w:val="22"/>
          <w:szCs w:val="22"/>
        </w:rPr>
        <w:tab/>
        <w:t>Поставка и отгрузка товара осуществляется силами Поставщика и за его счет.</w:t>
      </w:r>
    </w:p>
    <w:p w:rsidR="00E43340" w:rsidRPr="00012C5E" w:rsidRDefault="00E43340" w:rsidP="009449AF">
      <w:pPr>
        <w:widowControl w:val="0"/>
        <w:shd w:val="clear" w:color="auto" w:fill="FFFFFF"/>
        <w:autoSpaceDE w:val="0"/>
        <w:autoSpaceDN w:val="0"/>
        <w:adjustRightInd w:val="0"/>
        <w:spacing w:line="280" w:lineRule="exact"/>
        <w:ind w:right="7" w:firstLine="708"/>
        <w:jc w:val="both"/>
        <w:rPr>
          <w:sz w:val="22"/>
          <w:szCs w:val="22"/>
        </w:rPr>
      </w:pPr>
    </w:p>
    <w:p w:rsidR="00E43340" w:rsidRPr="00012C5E" w:rsidRDefault="00E43340" w:rsidP="009449AF">
      <w:pPr>
        <w:widowControl w:val="0"/>
        <w:shd w:val="clear" w:color="auto" w:fill="FFFFFF"/>
        <w:autoSpaceDE w:val="0"/>
        <w:autoSpaceDN w:val="0"/>
        <w:adjustRightInd w:val="0"/>
        <w:spacing w:line="280" w:lineRule="exact"/>
        <w:ind w:left="57" w:right="7"/>
        <w:jc w:val="both"/>
        <w:rPr>
          <w:b/>
          <w:bCs/>
          <w:sz w:val="22"/>
          <w:szCs w:val="22"/>
        </w:rPr>
      </w:pPr>
      <w:r w:rsidRPr="00012C5E">
        <w:rPr>
          <w:b/>
          <w:bCs/>
          <w:sz w:val="22"/>
          <w:szCs w:val="22"/>
        </w:rPr>
        <w:t xml:space="preserve">                                                                        4.</w:t>
      </w:r>
      <w:r w:rsidRPr="00012C5E">
        <w:rPr>
          <w:b/>
          <w:bCs/>
          <w:sz w:val="22"/>
          <w:szCs w:val="22"/>
        </w:rPr>
        <w:tab/>
      </w:r>
      <w:r>
        <w:rPr>
          <w:b/>
          <w:bCs/>
          <w:sz w:val="22"/>
          <w:szCs w:val="22"/>
        </w:rPr>
        <w:tab/>
      </w:r>
      <w:r w:rsidRPr="00012C5E">
        <w:rPr>
          <w:b/>
          <w:bCs/>
          <w:sz w:val="22"/>
          <w:szCs w:val="22"/>
        </w:rPr>
        <w:t>Упаковка</w:t>
      </w:r>
    </w:p>
    <w:p w:rsidR="00E43340" w:rsidRPr="00012C5E" w:rsidRDefault="00E43340" w:rsidP="009449AF">
      <w:pPr>
        <w:widowControl w:val="0"/>
        <w:shd w:val="clear" w:color="auto" w:fill="FFFFFF"/>
        <w:autoSpaceDE w:val="0"/>
        <w:autoSpaceDN w:val="0"/>
        <w:adjustRightInd w:val="0"/>
        <w:spacing w:line="280" w:lineRule="exact"/>
        <w:ind w:left="57" w:right="7"/>
        <w:jc w:val="both"/>
        <w:rPr>
          <w:b/>
          <w:bCs/>
          <w:sz w:val="22"/>
          <w:szCs w:val="22"/>
        </w:rPr>
      </w:pPr>
    </w:p>
    <w:p w:rsidR="00E43340" w:rsidRPr="00012C5E" w:rsidRDefault="00E43340" w:rsidP="009449AF">
      <w:pPr>
        <w:widowControl w:val="0"/>
        <w:autoSpaceDE w:val="0"/>
        <w:autoSpaceDN w:val="0"/>
        <w:adjustRightInd w:val="0"/>
        <w:spacing w:line="280" w:lineRule="exact"/>
        <w:jc w:val="both"/>
        <w:rPr>
          <w:sz w:val="22"/>
          <w:szCs w:val="22"/>
        </w:rPr>
      </w:pPr>
      <w:r w:rsidRPr="00012C5E">
        <w:rPr>
          <w:b/>
          <w:bCs/>
          <w:sz w:val="22"/>
          <w:szCs w:val="22"/>
        </w:rPr>
        <w:t xml:space="preserve">           </w:t>
      </w:r>
      <w:r w:rsidRPr="00012C5E">
        <w:rPr>
          <w:bCs/>
          <w:sz w:val="22"/>
          <w:szCs w:val="22"/>
        </w:rPr>
        <w:t>4</w:t>
      </w:r>
      <w:r w:rsidRPr="00012C5E">
        <w:rPr>
          <w:sz w:val="22"/>
          <w:szCs w:val="22"/>
        </w:rPr>
        <w:t>.1.</w:t>
      </w:r>
      <w:r w:rsidRPr="00012C5E">
        <w:rPr>
          <w:sz w:val="22"/>
          <w:szCs w:val="22"/>
        </w:rPr>
        <w:tab/>
      </w:r>
      <w:r w:rsidRPr="00012C5E">
        <w:rPr>
          <w:color w:val="000000"/>
          <w:sz w:val="22"/>
          <w:szCs w:val="22"/>
        </w:rPr>
        <w:t>Товар должен поставляться в упаковке, соответствующей характеру поставляемого товара и способу транспортировки. Упаковка должна обеспечивать сохранность товара при транспортировке и погрузочно-разгрузочных работах до адреса поставки и</w:t>
      </w:r>
      <w:r w:rsidRPr="00012C5E">
        <w:rPr>
          <w:sz w:val="22"/>
          <w:szCs w:val="22"/>
        </w:rPr>
        <w:t xml:space="preserve"> способной предотвратить его повреждение или порчу во время перевозки, доставки.</w:t>
      </w:r>
      <w:r w:rsidRPr="00012C5E">
        <w:rPr>
          <w:color w:val="000000"/>
          <w:sz w:val="22"/>
          <w:szCs w:val="22"/>
        </w:rPr>
        <w:t xml:space="preserve"> Упаковка не должна иметь механических повреждений, следов воздействия влаги. </w:t>
      </w:r>
      <w:r w:rsidRPr="00012C5E">
        <w:rPr>
          <w:sz w:val="22"/>
          <w:szCs w:val="22"/>
        </w:rPr>
        <w:t>Поставляемый товар, его упаковка   и маркировка  должны соответствовать ГОСТам, ТУ, действующим в РФ на момент поставки.</w:t>
      </w:r>
    </w:p>
    <w:p w:rsidR="00E43340" w:rsidRPr="00012C5E" w:rsidRDefault="00E43340" w:rsidP="009449AF">
      <w:pPr>
        <w:widowControl w:val="0"/>
        <w:shd w:val="clear" w:color="auto" w:fill="FFFFFF"/>
        <w:autoSpaceDE w:val="0"/>
        <w:autoSpaceDN w:val="0"/>
        <w:adjustRightInd w:val="0"/>
        <w:spacing w:line="280" w:lineRule="exact"/>
        <w:ind w:right="7" w:firstLine="720"/>
        <w:jc w:val="both"/>
        <w:rPr>
          <w:sz w:val="22"/>
          <w:szCs w:val="22"/>
        </w:rPr>
      </w:pPr>
      <w:r w:rsidRPr="00012C5E">
        <w:rPr>
          <w:sz w:val="22"/>
          <w:szCs w:val="22"/>
        </w:rPr>
        <w:t>4.2.</w:t>
      </w:r>
      <w:r w:rsidRPr="00012C5E">
        <w:rPr>
          <w:sz w:val="22"/>
          <w:szCs w:val="22"/>
        </w:rPr>
        <w:tab/>
        <w:t xml:space="preserve">Поставщик несет ответственность за всякого рода порчу товара до приемки его Заказчиком вследствие некачественной упаковки или несоблюдения инструкции по хранению.        </w:t>
      </w:r>
    </w:p>
    <w:p w:rsidR="00E43340" w:rsidRPr="00012C5E" w:rsidRDefault="00E43340" w:rsidP="009449AF">
      <w:pPr>
        <w:widowControl w:val="0"/>
        <w:shd w:val="clear" w:color="auto" w:fill="FFFFFF"/>
        <w:autoSpaceDE w:val="0"/>
        <w:autoSpaceDN w:val="0"/>
        <w:adjustRightInd w:val="0"/>
        <w:spacing w:line="280" w:lineRule="exact"/>
        <w:ind w:right="7"/>
        <w:jc w:val="both"/>
        <w:rPr>
          <w:b/>
          <w:sz w:val="22"/>
          <w:szCs w:val="22"/>
        </w:rPr>
      </w:pPr>
    </w:p>
    <w:p w:rsidR="00E43340" w:rsidRPr="00012C5E" w:rsidRDefault="00E43340" w:rsidP="009449AF">
      <w:pPr>
        <w:widowControl w:val="0"/>
        <w:shd w:val="clear" w:color="auto" w:fill="FFFFFF"/>
        <w:autoSpaceDE w:val="0"/>
        <w:autoSpaceDN w:val="0"/>
        <w:adjustRightInd w:val="0"/>
        <w:spacing w:line="280" w:lineRule="exact"/>
        <w:ind w:left="680" w:right="7"/>
        <w:jc w:val="center"/>
        <w:rPr>
          <w:b/>
          <w:bCs/>
          <w:sz w:val="22"/>
          <w:szCs w:val="22"/>
        </w:rPr>
      </w:pPr>
      <w:r w:rsidRPr="00012C5E">
        <w:rPr>
          <w:b/>
          <w:bCs/>
          <w:sz w:val="22"/>
          <w:szCs w:val="22"/>
        </w:rPr>
        <w:t>5.</w:t>
      </w:r>
      <w:r w:rsidRPr="00012C5E">
        <w:rPr>
          <w:b/>
          <w:bCs/>
          <w:sz w:val="22"/>
          <w:szCs w:val="22"/>
        </w:rPr>
        <w:tab/>
        <w:t>Гарантии качества</w:t>
      </w:r>
    </w:p>
    <w:p w:rsidR="00E43340" w:rsidRPr="00012C5E" w:rsidRDefault="00E43340" w:rsidP="009449AF">
      <w:pPr>
        <w:widowControl w:val="0"/>
        <w:shd w:val="clear" w:color="auto" w:fill="FFFFFF"/>
        <w:autoSpaceDE w:val="0"/>
        <w:autoSpaceDN w:val="0"/>
        <w:adjustRightInd w:val="0"/>
        <w:spacing w:line="280" w:lineRule="exact"/>
        <w:ind w:left="680" w:right="7"/>
        <w:jc w:val="center"/>
        <w:rPr>
          <w:b/>
          <w:bCs/>
          <w:sz w:val="22"/>
          <w:szCs w:val="22"/>
        </w:rPr>
      </w:pPr>
    </w:p>
    <w:p w:rsidR="00E43340" w:rsidRPr="00012C5E" w:rsidRDefault="00E43340" w:rsidP="009449AF">
      <w:pPr>
        <w:widowControl w:val="0"/>
        <w:shd w:val="clear" w:color="auto" w:fill="FFFFFF"/>
        <w:autoSpaceDE w:val="0"/>
        <w:autoSpaceDN w:val="0"/>
        <w:adjustRightInd w:val="0"/>
        <w:spacing w:line="280" w:lineRule="exact"/>
        <w:ind w:right="7"/>
        <w:jc w:val="both"/>
        <w:rPr>
          <w:b/>
          <w:bCs/>
          <w:sz w:val="22"/>
          <w:szCs w:val="22"/>
        </w:rPr>
      </w:pPr>
      <w:r w:rsidRPr="00012C5E">
        <w:rPr>
          <w:sz w:val="22"/>
          <w:szCs w:val="22"/>
        </w:rPr>
        <w:t xml:space="preserve">           5.1.       Поставляемые картриджи и тонеры должны быть новыми, промышленного производства, не должны иметь дефектов, связанных с конструкцией, быть упакованными в оригинальную и недеформированную упаковку, содержать все признаки оригинальности, установленные производителями (голограммы, защитные пломбы, марки), а так же содержать все элементы защиты от подделок (микротекст, изменяемый под углом зрения цвет логотипа, термополоса и т.д.), номер партии на коробке и на картридже должны совпадать, чека с запорной лентой должны составлять одно целое с боковиной картриджа, корпус картриджа не должен иметь потертостей, царапин, сколов и следов вскрытия. </w:t>
      </w:r>
    </w:p>
    <w:p w:rsidR="00E43340" w:rsidRDefault="00E43340" w:rsidP="009449AF">
      <w:pPr>
        <w:widowControl w:val="0"/>
        <w:autoSpaceDE w:val="0"/>
        <w:autoSpaceDN w:val="0"/>
        <w:adjustRightInd w:val="0"/>
        <w:spacing w:line="280" w:lineRule="exact"/>
        <w:ind w:firstLine="708"/>
        <w:jc w:val="both"/>
        <w:rPr>
          <w:sz w:val="22"/>
          <w:szCs w:val="22"/>
        </w:rPr>
      </w:pPr>
      <w:r w:rsidRPr="00012C5E">
        <w:rPr>
          <w:sz w:val="22"/>
          <w:szCs w:val="22"/>
        </w:rPr>
        <w:t xml:space="preserve">  5.2.</w:t>
      </w:r>
      <w:r w:rsidRPr="00012C5E">
        <w:rPr>
          <w:sz w:val="22"/>
          <w:szCs w:val="22"/>
        </w:rPr>
        <w:tab/>
        <w:t>Если товар не будет соответствовать условиям Муниципального контракта, Поставщик обязан за свой счет заменить товар новым, который должен быть доставлен в срок не более пяти рабочих дней, с момента письменного уведомления Поставщика. Дефектный товар возвращается Поставщику за его счет после поставки нового товара.</w:t>
      </w:r>
    </w:p>
    <w:p w:rsidR="00E43340" w:rsidRDefault="00E43340" w:rsidP="009449AF">
      <w:pPr>
        <w:widowControl w:val="0"/>
        <w:autoSpaceDE w:val="0"/>
        <w:autoSpaceDN w:val="0"/>
        <w:adjustRightInd w:val="0"/>
        <w:spacing w:line="280" w:lineRule="exact"/>
        <w:ind w:firstLine="708"/>
        <w:jc w:val="both"/>
        <w:rPr>
          <w:sz w:val="22"/>
          <w:szCs w:val="22"/>
        </w:rPr>
      </w:pPr>
    </w:p>
    <w:p w:rsidR="00E43340" w:rsidRPr="00012C5E" w:rsidRDefault="00E43340" w:rsidP="009449AF">
      <w:pPr>
        <w:widowControl w:val="0"/>
        <w:autoSpaceDE w:val="0"/>
        <w:autoSpaceDN w:val="0"/>
        <w:adjustRightInd w:val="0"/>
        <w:spacing w:line="280" w:lineRule="exact"/>
        <w:ind w:firstLine="708"/>
        <w:jc w:val="both"/>
        <w:rPr>
          <w:sz w:val="22"/>
          <w:szCs w:val="22"/>
        </w:rPr>
      </w:pPr>
    </w:p>
    <w:p w:rsidR="00E43340" w:rsidRPr="00012C5E" w:rsidRDefault="00E43340" w:rsidP="009449AF">
      <w:pPr>
        <w:widowControl w:val="0"/>
        <w:shd w:val="clear" w:color="auto" w:fill="FFFFFF"/>
        <w:autoSpaceDE w:val="0"/>
        <w:autoSpaceDN w:val="0"/>
        <w:adjustRightInd w:val="0"/>
        <w:spacing w:line="280" w:lineRule="exact"/>
        <w:ind w:right="7"/>
        <w:jc w:val="both"/>
        <w:rPr>
          <w:sz w:val="22"/>
          <w:szCs w:val="22"/>
        </w:rPr>
      </w:pPr>
      <w:r w:rsidRPr="00012C5E">
        <w:rPr>
          <w:sz w:val="22"/>
          <w:szCs w:val="22"/>
        </w:rPr>
        <w:lastRenderedPageBreak/>
        <w:t xml:space="preserve">             5.3. Поставщик обязан предоставить гарантию на поставляемую продукцию в соответствии с гарантией, предоставляемой производителем продукции, на условиях и в объеме фирменной гарантии производителя, но не менее 1 года.</w:t>
      </w:r>
    </w:p>
    <w:p w:rsidR="00E43340" w:rsidRPr="00012C5E" w:rsidRDefault="00E43340" w:rsidP="009449AF">
      <w:pPr>
        <w:widowControl w:val="0"/>
        <w:shd w:val="clear" w:color="auto" w:fill="FFFFFF"/>
        <w:autoSpaceDE w:val="0"/>
        <w:autoSpaceDN w:val="0"/>
        <w:adjustRightInd w:val="0"/>
        <w:spacing w:line="280" w:lineRule="exact"/>
        <w:ind w:right="7"/>
        <w:jc w:val="both"/>
        <w:rPr>
          <w:b/>
          <w:bCs/>
          <w:sz w:val="22"/>
          <w:szCs w:val="22"/>
        </w:rPr>
      </w:pPr>
    </w:p>
    <w:p w:rsidR="00E43340" w:rsidRPr="00012C5E" w:rsidRDefault="00E43340" w:rsidP="009449AF">
      <w:pPr>
        <w:widowControl w:val="0"/>
        <w:shd w:val="clear" w:color="auto" w:fill="FFFFFF"/>
        <w:autoSpaceDE w:val="0"/>
        <w:autoSpaceDN w:val="0"/>
        <w:adjustRightInd w:val="0"/>
        <w:spacing w:line="280" w:lineRule="exact"/>
        <w:ind w:right="7" w:firstLine="741"/>
        <w:jc w:val="both"/>
        <w:rPr>
          <w:b/>
          <w:bCs/>
          <w:sz w:val="22"/>
          <w:szCs w:val="22"/>
        </w:rPr>
      </w:pPr>
      <w:r w:rsidRPr="00012C5E">
        <w:rPr>
          <w:b/>
          <w:bCs/>
          <w:sz w:val="22"/>
          <w:szCs w:val="22"/>
        </w:rPr>
        <w:t xml:space="preserve">                                                     6.</w:t>
      </w:r>
      <w:r w:rsidRPr="00012C5E">
        <w:rPr>
          <w:b/>
          <w:bCs/>
          <w:sz w:val="22"/>
          <w:szCs w:val="22"/>
        </w:rPr>
        <w:tab/>
        <w:t>Сдача-приемка товара</w:t>
      </w:r>
    </w:p>
    <w:p w:rsidR="00E43340" w:rsidRPr="00012C5E" w:rsidRDefault="00E43340" w:rsidP="009449AF">
      <w:pPr>
        <w:widowControl w:val="0"/>
        <w:shd w:val="clear" w:color="auto" w:fill="FFFFFF"/>
        <w:autoSpaceDE w:val="0"/>
        <w:autoSpaceDN w:val="0"/>
        <w:adjustRightInd w:val="0"/>
        <w:spacing w:line="280" w:lineRule="exact"/>
        <w:ind w:right="7" w:firstLine="741"/>
        <w:jc w:val="both"/>
        <w:rPr>
          <w:b/>
          <w:bCs/>
          <w:sz w:val="22"/>
          <w:szCs w:val="22"/>
        </w:rPr>
      </w:pPr>
    </w:p>
    <w:p w:rsidR="00E43340" w:rsidRPr="00012C5E" w:rsidRDefault="00E43340" w:rsidP="00C407C0">
      <w:pPr>
        <w:widowControl w:val="0"/>
        <w:shd w:val="clear" w:color="auto" w:fill="FFFFFF"/>
        <w:autoSpaceDE w:val="0"/>
        <w:autoSpaceDN w:val="0"/>
        <w:adjustRightInd w:val="0"/>
        <w:spacing w:line="280" w:lineRule="exact"/>
        <w:ind w:right="7"/>
        <w:jc w:val="both"/>
        <w:rPr>
          <w:sz w:val="22"/>
          <w:szCs w:val="22"/>
        </w:rPr>
      </w:pPr>
      <w:r w:rsidRPr="00012C5E">
        <w:rPr>
          <w:b/>
          <w:bCs/>
          <w:sz w:val="22"/>
          <w:szCs w:val="22"/>
        </w:rPr>
        <w:t xml:space="preserve">             </w:t>
      </w:r>
      <w:r w:rsidRPr="00012C5E">
        <w:rPr>
          <w:bCs/>
          <w:sz w:val="22"/>
          <w:szCs w:val="22"/>
        </w:rPr>
        <w:t>6</w:t>
      </w:r>
      <w:r w:rsidRPr="00012C5E">
        <w:rPr>
          <w:sz w:val="22"/>
          <w:szCs w:val="22"/>
        </w:rPr>
        <w:t>.1.</w:t>
      </w:r>
      <w:r w:rsidRPr="00012C5E">
        <w:rPr>
          <w:sz w:val="22"/>
          <w:szCs w:val="22"/>
        </w:rPr>
        <w:tab/>
        <w:t>Приемка поставляемого товара осуществляется в ходе пер</w:t>
      </w:r>
      <w:r>
        <w:rPr>
          <w:sz w:val="22"/>
          <w:szCs w:val="22"/>
        </w:rPr>
        <w:t xml:space="preserve">едачи товара Заказчику </w:t>
      </w:r>
      <w:r w:rsidRPr="00012C5E">
        <w:rPr>
          <w:sz w:val="22"/>
          <w:szCs w:val="22"/>
        </w:rPr>
        <w:t>в месте поставки, включает в себя следующие этапы:</w:t>
      </w:r>
    </w:p>
    <w:p w:rsidR="00E43340" w:rsidRPr="00012C5E" w:rsidRDefault="00E43340" w:rsidP="00C407C0">
      <w:pPr>
        <w:widowControl w:val="0"/>
        <w:shd w:val="clear" w:color="auto" w:fill="FFFFFF"/>
        <w:autoSpaceDE w:val="0"/>
        <w:autoSpaceDN w:val="0"/>
        <w:adjustRightInd w:val="0"/>
        <w:spacing w:line="280" w:lineRule="exact"/>
        <w:ind w:right="7"/>
        <w:jc w:val="both"/>
        <w:rPr>
          <w:sz w:val="22"/>
          <w:szCs w:val="22"/>
        </w:rPr>
      </w:pPr>
      <w:r w:rsidRPr="00012C5E">
        <w:rPr>
          <w:sz w:val="22"/>
          <w:szCs w:val="22"/>
        </w:rPr>
        <w:t xml:space="preserve">           - проверка поставляемого товара на соответствие Техническому заданию (Приложение № 1               к Муниципальному контракту);</w:t>
      </w:r>
    </w:p>
    <w:p w:rsidR="00E43340" w:rsidRPr="00012C5E" w:rsidRDefault="00E43340" w:rsidP="00C407C0">
      <w:pPr>
        <w:widowControl w:val="0"/>
        <w:shd w:val="clear" w:color="auto" w:fill="FFFFFF"/>
        <w:autoSpaceDE w:val="0"/>
        <w:autoSpaceDN w:val="0"/>
        <w:adjustRightInd w:val="0"/>
        <w:spacing w:line="280" w:lineRule="exact"/>
        <w:ind w:right="7"/>
        <w:jc w:val="both"/>
        <w:rPr>
          <w:sz w:val="22"/>
          <w:szCs w:val="22"/>
        </w:rPr>
      </w:pPr>
      <w:r w:rsidRPr="00012C5E">
        <w:rPr>
          <w:sz w:val="22"/>
          <w:szCs w:val="22"/>
        </w:rPr>
        <w:t xml:space="preserve">           - контроль наличия / отсутствия внешних повреждений.</w:t>
      </w:r>
    </w:p>
    <w:p w:rsidR="00E43340" w:rsidRPr="00012C5E" w:rsidRDefault="00E43340" w:rsidP="00C407C0">
      <w:pPr>
        <w:widowControl w:val="0"/>
        <w:shd w:val="clear" w:color="auto" w:fill="FFFFFF"/>
        <w:autoSpaceDE w:val="0"/>
        <w:autoSpaceDN w:val="0"/>
        <w:adjustRightInd w:val="0"/>
        <w:spacing w:line="280" w:lineRule="exact"/>
        <w:ind w:right="7" w:firstLine="228"/>
        <w:jc w:val="both"/>
        <w:rPr>
          <w:sz w:val="22"/>
          <w:szCs w:val="22"/>
        </w:rPr>
      </w:pPr>
      <w:r w:rsidRPr="00012C5E">
        <w:rPr>
          <w:sz w:val="22"/>
          <w:szCs w:val="22"/>
        </w:rPr>
        <w:t xml:space="preserve">         6.2. Поставщик должен представить Заказчику вместе с товаром следующую документацию на товар:</w:t>
      </w:r>
    </w:p>
    <w:p w:rsidR="00E43340" w:rsidRPr="00012C5E" w:rsidRDefault="00E43340" w:rsidP="00C407C0">
      <w:pPr>
        <w:widowControl w:val="0"/>
        <w:shd w:val="clear" w:color="auto" w:fill="FFFFFF"/>
        <w:autoSpaceDE w:val="0"/>
        <w:autoSpaceDN w:val="0"/>
        <w:adjustRightInd w:val="0"/>
        <w:spacing w:line="280" w:lineRule="exact"/>
        <w:ind w:right="7"/>
        <w:jc w:val="both"/>
        <w:rPr>
          <w:sz w:val="22"/>
          <w:szCs w:val="22"/>
        </w:rPr>
      </w:pPr>
      <w:r w:rsidRPr="00012C5E">
        <w:rPr>
          <w:sz w:val="22"/>
          <w:szCs w:val="22"/>
        </w:rPr>
        <w:t xml:space="preserve">           - оригинал товарной накладной на поставляемый товар в 2-х экземплярах;</w:t>
      </w:r>
    </w:p>
    <w:p w:rsidR="00E43340" w:rsidRPr="00012C5E" w:rsidRDefault="00E43340" w:rsidP="00C407C0">
      <w:pPr>
        <w:widowControl w:val="0"/>
        <w:shd w:val="clear" w:color="auto" w:fill="FFFFFF"/>
        <w:autoSpaceDE w:val="0"/>
        <w:autoSpaceDN w:val="0"/>
        <w:adjustRightInd w:val="0"/>
        <w:spacing w:line="280" w:lineRule="exact"/>
        <w:ind w:right="7"/>
        <w:jc w:val="both"/>
        <w:rPr>
          <w:sz w:val="22"/>
          <w:szCs w:val="22"/>
        </w:rPr>
      </w:pPr>
      <w:r w:rsidRPr="00012C5E">
        <w:rPr>
          <w:sz w:val="22"/>
          <w:szCs w:val="22"/>
        </w:rPr>
        <w:t xml:space="preserve">           - оригинал счета на оплату поставляемого товара в одном экземпляре;</w:t>
      </w:r>
    </w:p>
    <w:p w:rsidR="00E43340" w:rsidRPr="00012C5E" w:rsidRDefault="00E43340" w:rsidP="00C407C0">
      <w:pPr>
        <w:widowControl w:val="0"/>
        <w:shd w:val="clear" w:color="auto" w:fill="FFFFFF"/>
        <w:autoSpaceDE w:val="0"/>
        <w:autoSpaceDN w:val="0"/>
        <w:adjustRightInd w:val="0"/>
        <w:spacing w:line="280" w:lineRule="exact"/>
        <w:ind w:right="7"/>
        <w:jc w:val="both"/>
        <w:rPr>
          <w:sz w:val="22"/>
          <w:szCs w:val="22"/>
        </w:rPr>
      </w:pPr>
      <w:r w:rsidRPr="00012C5E">
        <w:rPr>
          <w:sz w:val="22"/>
          <w:szCs w:val="22"/>
        </w:rPr>
        <w:t xml:space="preserve">Вышеуказанные документы должны быть представлены Заказчику в </w:t>
      </w:r>
      <w:r>
        <w:rPr>
          <w:sz w:val="22"/>
          <w:szCs w:val="22"/>
        </w:rPr>
        <w:t xml:space="preserve">день поставки товара, </w:t>
      </w:r>
      <w:r w:rsidRPr="00012C5E">
        <w:rPr>
          <w:sz w:val="22"/>
          <w:szCs w:val="22"/>
        </w:rPr>
        <w:t>и в случае их неполучения, Поставщик будет нести ответственность за просрочку поставки товара.</w:t>
      </w:r>
    </w:p>
    <w:p w:rsidR="00E43340" w:rsidRPr="00012C5E" w:rsidRDefault="00E43340" w:rsidP="00C407C0">
      <w:pPr>
        <w:widowControl w:val="0"/>
        <w:shd w:val="clear" w:color="auto" w:fill="FFFFFF"/>
        <w:autoSpaceDE w:val="0"/>
        <w:autoSpaceDN w:val="0"/>
        <w:adjustRightInd w:val="0"/>
        <w:spacing w:line="280" w:lineRule="exact"/>
        <w:ind w:right="7" w:firstLine="171"/>
        <w:jc w:val="both"/>
        <w:rPr>
          <w:sz w:val="22"/>
          <w:szCs w:val="22"/>
        </w:rPr>
      </w:pPr>
      <w:r w:rsidRPr="00012C5E">
        <w:rPr>
          <w:sz w:val="22"/>
          <w:szCs w:val="22"/>
        </w:rPr>
        <w:t xml:space="preserve">          6.3. По факту приемки Заказчик подписывает товарную накл</w:t>
      </w:r>
      <w:r>
        <w:rPr>
          <w:sz w:val="22"/>
          <w:szCs w:val="22"/>
        </w:rPr>
        <w:t xml:space="preserve">адную и делает отметку </w:t>
      </w:r>
      <w:r w:rsidRPr="00012C5E">
        <w:rPr>
          <w:sz w:val="22"/>
          <w:szCs w:val="22"/>
        </w:rPr>
        <w:t xml:space="preserve">о получении. </w:t>
      </w:r>
    </w:p>
    <w:p w:rsidR="00E43340" w:rsidRPr="00012C5E" w:rsidRDefault="00E43340" w:rsidP="009449AF">
      <w:pPr>
        <w:widowControl w:val="0"/>
        <w:shd w:val="clear" w:color="auto" w:fill="FFFFFF"/>
        <w:autoSpaceDE w:val="0"/>
        <w:autoSpaceDN w:val="0"/>
        <w:adjustRightInd w:val="0"/>
        <w:spacing w:line="280" w:lineRule="exact"/>
        <w:ind w:right="7" w:firstLine="171"/>
        <w:jc w:val="both"/>
        <w:rPr>
          <w:sz w:val="22"/>
          <w:szCs w:val="22"/>
        </w:rPr>
      </w:pPr>
    </w:p>
    <w:p w:rsidR="00E43340" w:rsidRPr="00012C5E" w:rsidRDefault="00E43340" w:rsidP="009449AF">
      <w:pPr>
        <w:widowControl w:val="0"/>
        <w:shd w:val="clear" w:color="auto" w:fill="FFFFFF"/>
        <w:autoSpaceDE w:val="0"/>
        <w:autoSpaceDN w:val="0"/>
        <w:adjustRightInd w:val="0"/>
        <w:spacing w:line="280" w:lineRule="exact"/>
        <w:ind w:left="57" w:right="7"/>
        <w:jc w:val="both"/>
        <w:rPr>
          <w:b/>
          <w:sz w:val="22"/>
          <w:szCs w:val="22"/>
        </w:rPr>
      </w:pPr>
      <w:r w:rsidRPr="00012C5E">
        <w:rPr>
          <w:b/>
          <w:sz w:val="22"/>
          <w:szCs w:val="22"/>
        </w:rPr>
        <w:t xml:space="preserve">                            </w:t>
      </w:r>
      <w:r>
        <w:rPr>
          <w:b/>
          <w:sz w:val="22"/>
          <w:szCs w:val="22"/>
        </w:rPr>
        <w:t xml:space="preserve">                             7.</w:t>
      </w:r>
      <w:r>
        <w:rPr>
          <w:b/>
          <w:sz w:val="22"/>
          <w:szCs w:val="22"/>
        </w:rPr>
        <w:tab/>
      </w:r>
      <w:r w:rsidRPr="00012C5E">
        <w:rPr>
          <w:b/>
          <w:sz w:val="22"/>
          <w:szCs w:val="22"/>
        </w:rPr>
        <w:t>Обязанности Сторон</w:t>
      </w:r>
    </w:p>
    <w:p w:rsidR="00E43340" w:rsidRPr="00012C5E" w:rsidRDefault="00E43340" w:rsidP="009449AF">
      <w:pPr>
        <w:widowControl w:val="0"/>
        <w:shd w:val="clear" w:color="auto" w:fill="FFFFFF"/>
        <w:autoSpaceDE w:val="0"/>
        <w:autoSpaceDN w:val="0"/>
        <w:adjustRightInd w:val="0"/>
        <w:spacing w:line="280" w:lineRule="exact"/>
        <w:ind w:left="57" w:right="7"/>
        <w:jc w:val="both"/>
        <w:rPr>
          <w:b/>
          <w:sz w:val="22"/>
          <w:szCs w:val="22"/>
        </w:rPr>
      </w:pPr>
    </w:p>
    <w:p w:rsidR="00E43340" w:rsidRPr="00012C5E" w:rsidRDefault="00E43340" w:rsidP="009A49F6">
      <w:pPr>
        <w:tabs>
          <w:tab w:val="left" w:pos="720"/>
        </w:tabs>
        <w:spacing w:line="280" w:lineRule="exact"/>
        <w:jc w:val="both"/>
        <w:rPr>
          <w:sz w:val="22"/>
          <w:szCs w:val="22"/>
        </w:rPr>
      </w:pPr>
      <w:r w:rsidRPr="00012C5E">
        <w:rPr>
          <w:b/>
          <w:sz w:val="22"/>
          <w:szCs w:val="22"/>
        </w:rPr>
        <w:t xml:space="preserve">            </w:t>
      </w:r>
      <w:r w:rsidRPr="00012C5E">
        <w:rPr>
          <w:sz w:val="22"/>
          <w:szCs w:val="22"/>
        </w:rPr>
        <w:t xml:space="preserve">7.1.     Поставщик обязан: </w:t>
      </w:r>
    </w:p>
    <w:p w:rsidR="00E43340" w:rsidRPr="000F3A87" w:rsidRDefault="00E43340" w:rsidP="009A49F6">
      <w:pPr>
        <w:tabs>
          <w:tab w:val="left" w:pos="567"/>
          <w:tab w:val="left" w:pos="720"/>
        </w:tabs>
        <w:spacing w:line="280" w:lineRule="exact"/>
        <w:jc w:val="both"/>
        <w:rPr>
          <w:sz w:val="22"/>
          <w:szCs w:val="22"/>
        </w:rPr>
      </w:pPr>
      <w:r w:rsidRPr="00012C5E">
        <w:rPr>
          <w:sz w:val="22"/>
          <w:szCs w:val="22"/>
        </w:rPr>
        <w:t xml:space="preserve">            7.1.1.</w:t>
      </w:r>
      <w:r w:rsidRPr="00012C5E">
        <w:rPr>
          <w:sz w:val="22"/>
          <w:szCs w:val="22"/>
        </w:rPr>
        <w:tab/>
        <w:t xml:space="preserve">Поставлять товар  по мере необходимости, в течении 3–х дней с момента получения заявки от Заказчика </w:t>
      </w:r>
      <w:r w:rsidR="000F3A87">
        <w:rPr>
          <w:sz w:val="22"/>
          <w:szCs w:val="22"/>
        </w:rPr>
        <w:t xml:space="preserve">по факсу 212-33-33 или электронной почте </w:t>
      </w:r>
      <w:r w:rsidR="000F3A87">
        <w:rPr>
          <w:sz w:val="22"/>
          <w:szCs w:val="22"/>
          <w:lang w:val="en-US"/>
        </w:rPr>
        <w:t>alen</w:t>
      </w:r>
      <w:r w:rsidR="000F3A87" w:rsidRPr="000F3A87">
        <w:rPr>
          <w:sz w:val="22"/>
          <w:szCs w:val="22"/>
        </w:rPr>
        <w:t>@</w:t>
      </w:r>
      <w:r w:rsidR="000F3A87">
        <w:rPr>
          <w:sz w:val="22"/>
          <w:szCs w:val="22"/>
          <w:lang w:val="en-US"/>
        </w:rPr>
        <w:t>gorodperm</w:t>
      </w:r>
      <w:r w:rsidR="000F3A87" w:rsidRPr="000F3A87">
        <w:rPr>
          <w:sz w:val="22"/>
          <w:szCs w:val="22"/>
        </w:rPr>
        <w:t>.</w:t>
      </w:r>
      <w:r w:rsidR="000F3A87">
        <w:rPr>
          <w:sz w:val="22"/>
          <w:szCs w:val="22"/>
          <w:lang w:val="en-US"/>
        </w:rPr>
        <w:t>ru</w:t>
      </w:r>
      <w:r w:rsidR="000F3A87" w:rsidRPr="000F3A87">
        <w:rPr>
          <w:sz w:val="22"/>
          <w:szCs w:val="22"/>
        </w:rPr>
        <w:t>.</w:t>
      </w:r>
    </w:p>
    <w:p w:rsidR="00E43340" w:rsidRPr="00012C5E" w:rsidRDefault="00E43340" w:rsidP="009449AF">
      <w:pPr>
        <w:tabs>
          <w:tab w:val="left" w:pos="567"/>
          <w:tab w:val="left" w:pos="709"/>
          <w:tab w:val="left" w:pos="851"/>
        </w:tabs>
        <w:spacing w:line="280" w:lineRule="exact"/>
        <w:jc w:val="both"/>
        <w:rPr>
          <w:sz w:val="22"/>
          <w:szCs w:val="22"/>
        </w:rPr>
      </w:pPr>
      <w:r w:rsidRPr="00012C5E">
        <w:rPr>
          <w:sz w:val="22"/>
          <w:szCs w:val="22"/>
        </w:rPr>
        <w:t xml:space="preserve">            7.1.2. Обеспечить качество и количество товара в соответствии с Техническим заданием (Приложение № 1 Муниципальному контракту), а также его упаковку согласно п. 4 настоящего Муниципального контракта.</w:t>
      </w:r>
    </w:p>
    <w:p w:rsidR="00E43340" w:rsidRPr="00012C5E" w:rsidRDefault="00E43340" w:rsidP="009449AF">
      <w:pPr>
        <w:tabs>
          <w:tab w:val="left" w:pos="567"/>
        </w:tabs>
        <w:spacing w:line="280" w:lineRule="exact"/>
        <w:jc w:val="both"/>
        <w:rPr>
          <w:sz w:val="22"/>
          <w:szCs w:val="22"/>
        </w:rPr>
      </w:pPr>
      <w:r w:rsidRPr="00012C5E">
        <w:rPr>
          <w:sz w:val="22"/>
          <w:szCs w:val="22"/>
        </w:rPr>
        <w:t xml:space="preserve">            7.1.3.  Произвести доставку и выгрузку товара.</w:t>
      </w:r>
    </w:p>
    <w:p w:rsidR="00E43340" w:rsidRPr="00012C5E" w:rsidRDefault="00E43340" w:rsidP="009449AF">
      <w:pPr>
        <w:widowControl w:val="0"/>
        <w:autoSpaceDE w:val="0"/>
        <w:autoSpaceDN w:val="0"/>
        <w:adjustRightInd w:val="0"/>
        <w:spacing w:line="280" w:lineRule="exact"/>
        <w:jc w:val="both"/>
        <w:rPr>
          <w:sz w:val="22"/>
          <w:szCs w:val="22"/>
        </w:rPr>
      </w:pPr>
      <w:r w:rsidRPr="00012C5E">
        <w:rPr>
          <w:sz w:val="22"/>
          <w:szCs w:val="22"/>
        </w:rPr>
        <w:t xml:space="preserve">            7.1.4. Заменить дефектный товар новым и доставить его в срок не более 5-ти (пяти) рабочих дней с момента письменного уведомления Поставщика. Дефектный товар возвращается Поставщику за его счет после поставки нового товара.</w:t>
      </w:r>
    </w:p>
    <w:p w:rsidR="00E43340" w:rsidRPr="00012C5E" w:rsidRDefault="00E43340" w:rsidP="009449AF">
      <w:pPr>
        <w:tabs>
          <w:tab w:val="left" w:pos="567"/>
        </w:tabs>
        <w:spacing w:line="280" w:lineRule="exact"/>
        <w:jc w:val="both"/>
        <w:rPr>
          <w:sz w:val="22"/>
          <w:szCs w:val="22"/>
        </w:rPr>
      </w:pPr>
      <w:r w:rsidRPr="00012C5E">
        <w:rPr>
          <w:sz w:val="22"/>
          <w:szCs w:val="22"/>
        </w:rPr>
        <w:t xml:space="preserve">            7.2. Заказчик обязан оплатить стоимость товара в соответствии с разделом 2 настоящего Муниципального контракта.</w:t>
      </w:r>
    </w:p>
    <w:p w:rsidR="00E43340" w:rsidRPr="00012C5E" w:rsidRDefault="00E43340" w:rsidP="009449AF">
      <w:pPr>
        <w:tabs>
          <w:tab w:val="left" w:pos="567"/>
        </w:tabs>
        <w:spacing w:line="280" w:lineRule="exact"/>
        <w:jc w:val="both"/>
        <w:rPr>
          <w:sz w:val="22"/>
          <w:szCs w:val="22"/>
        </w:rPr>
      </w:pPr>
    </w:p>
    <w:p w:rsidR="00E43340" w:rsidRPr="00012C5E" w:rsidRDefault="00E43340" w:rsidP="009449AF">
      <w:pPr>
        <w:tabs>
          <w:tab w:val="left" w:pos="567"/>
        </w:tabs>
        <w:spacing w:line="280" w:lineRule="exact"/>
        <w:jc w:val="center"/>
        <w:rPr>
          <w:b/>
          <w:sz w:val="22"/>
          <w:szCs w:val="22"/>
        </w:rPr>
      </w:pPr>
      <w:r w:rsidRPr="00012C5E">
        <w:rPr>
          <w:b/>
          <w:sz w:val="22"/>
          <w:szCs w:val="22"/>
        </w:rPr>
        <w:t>8.</w:t>
      </w:r>
      <w:r w:rsidRPr="00012C5E">
        <w:rPr>
          <w:b/>
          <w:sz w:val="22"/>
          <w:szCs w:val="22"/>
        </w:rPr>
        <w:tab/>
        <w:t>Срок действия, изменение и расторжение Муниципального контракта</w:t>
      </w:r>
    </w:p>
    <w:p w:rsidR="00E43340" w:rsidRPr="00012C5E" w:rsidRDefault="00E43340" w:rsidP="009449AF">
      <w:pPr>
        <w:tabs>
          <w:tab w:val="left" w:pos="567"/>
        </w:tabs>
        <w:spacing w:line="280" w:lineRule="exact"/>
        <w:jc w:val="center"/>
        <w:rPr>
          <w:b/>
          <w:sz w:val="22"/>
          <w:szCs w:val="22"/>
        </w:rPr>
      </w:pPr>
    </w:p>
    <w:p w:rsidR="00E43340" w:rsidRPr="00012C5E" w:rsidRDefault="00E43340" w:rsidP="009449AF">
      <w:pPr>
        <w:tabs>
          <w:tab w:val="left" w:pos="567"/>
        </w:tabs>
        <w:spacing w:line="280" w:lineRule="exact"/>
        <w:jc w:val="both"/>
        <w:rPr>
          <w:sz w:val="22"/>
          <w:szCs w:val="22"/>
        </w:rPr>
      </w:pPr>
      <w:r w:rsidRPr="00012C5E">
        <w:rPr>
          <w:b/>
          <w:sz w:val="22"/>
          <w:szCs w:val="22"/>
        </w:rPr>
        <w:t xml:space="preserve">           </w:t>
      </w:r>
      <w:r w:rsidRPr="00012C5E">
        <w:rPr>
          <w:sz w:val="22"/>
          <w:szCs w:val="22"/>
        </w:rPr>
        <w:t xml:space="preserve"> 8.1. Настоящий Муниципальный контракт вступает в силу с </w:t>
      </w:r>
      <w:r w:rsidRPr="00592A0E">
        <w:rPr>
          <w:b/>
          <w:sz w:val="22"/>
          <w:szCs w:val="22"/>
        </w:rPr>
        <w:t>01.01.2014</w:t>
      </w:r>
      <w:r w:rsidRPr="00012C5E">
        <w:rPr>
          <w:sz w:val="22"/>
          <w:szCs w:val="22"/>
        </w:rPr>
        <w:t xml:space="preserve"> года и действует до исполнения Сторонами своих обязательств. </w:t>
      </w:r>
    </w:p>
    <w:p w:rsidR="00E43340" w:rsidRPr="00012C5E" w:rsidRDefault="00E43340" w:rsidP="009449AF">
      <w:pPr>
        <w:tabs>
          <w:tab w:val="left" w:pos="567"/>
        </w:tabs>
        <w:spacing w:line="280" w:lineRule="exact"/>
        <w:jc w:val="both"/>
        <w:rPr>
          <w:sz w:val="22"/>
          <w:szCs w:val="22"/>
        </w:rPr>
      </w:pPr>
      <w:r w:rsidRPr="00012C5E">
        <w:rPr>
          <w:sz w:val="22"/>
          <w:szCs w:val="22"/>
        </w:rPr>
        <w:t xml:space="preserve">            8.2.  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E43340" w:rsidRPr="00012C5E" w:rsidRDefault="00E43340" w:rsidP="009449AF">
      <w:pPr>
        <w:tabs>
          <w:tab w:val="left" w:pos="567"/>
        </w:tabs>
        <w:spacing w:line="280" w:lineRule="exact"/>
        <w:jc w:val="both"/>
        <w:rPr>
          <w:sz w:val="22"/>
          <w:szCs w:val="22"/>
        </w:rPr>
      </w:pPr>
      <w:r w:rsidRPr="00012C5E">
        <w:rPr>
          <w:sz w:val="22"/>
          <w:szCs w:val="22"/>
        </w:rPr>
        <w:t xml:space="preserve">           8.3.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E43340" w:rsidRDefault="00E43340" w:rsidP="009449AF">
      <w:pPr>
        <w:tabs>
          <w:tab w:val="left" w:pos="567"/>
        </w:tabs>
        <w:spacing w:line="280" w:lineRule="exact"/>
        <w:jc w:val="both"/>
        <w:rPr>
          <w:sz w:val="22"/>
          <w:szCs w:val="22"/>
        </w:rPr>
      </w:pPr>
      <w:r w:rsidRPr="00012C5E">
        <w:rPr>
          <w:sz w:val="22"/>
          <w:szCs w:val="22"/>
        </w:rPr>
        <w:t xml:space="preserve">           8.4.   В случае не поставки товара в срок, предусмотренный настоящим Муниципальным контрактом, Заказчик вправе в одностороннем порядке отказаться от исполнения Муниципального контракта, письменно предупредив об этом Поставщика за 5 календарных дней. </w:t>
      </w:r>
    </w:p>
    <w:p w:rsidR="00E43340" w:rsidRDefault="00E43340" w:rsidP="009449AF">
      <w:pPr>
        <w:tabs>
          <w:tab w:val="left" w:pos="567"/>
        </w:tabs>
        <w:spacing w:line="280" w:lineRule="exact"/>
        <w:jc w:val="both"/>
        <w:rPr>
          <w:sz w:val="22"/>
          <w:szCs w:val="22"/>
        </w:rPr>
      </w:pPr>
    </w:p>
    <w:p w:rsidR="00E43340" w:rsidRPr="00012C5E" w:rsidRDefault="00E43340" w:rsidP="009449AF">
      <w:pPr>
        <w:tabs>
          <w:tab w:val="left" w:pos="567"/>
        </w:tabs>
        <w:spacing w:after="120" w:line="280" w:lineRule="exact"/>
        <w:jc w:val="center"/>
        <w:rPr>
          <w:b/>
          <w:sz w:val="22"/>
          <w:szCs w:val="22"/>
        </w:rPr>
      </w:pPr>
      <w:r w:rsidRPr="00012C5E">
        <w:rPr>
          <w:b/>
          <w:sz w:val="22"/>
          <w:szCs w:val="22"/>
        </w:rPr>
        <w:t>9.</w:t>
      </w:r>
      <w:r w:rsidRPr="00012C5E">
        <w:rPr>
          <w:b/>
          <w:sz w:val="22"/>
          <w:szCs w:val="22"/>
        </w:rPr>
        <w:tab/>
        <w:t>Ответственность Сторон</w:t>
      </w:r>
    </w:p>
    <w:p w:rsidR="00E43340" w:rsidRPr="00012C5E" w:rsidRDefault="00E43340" w:rsidP="0045734E">
      <w:pPr>
        <w:tabs>
          <w:tab w:val="left" w:pos="567"/>
        </w:tabs>
        <w:spacing w:after="120" w:line="280" w:lineRule="exact"/>
        <w:jc w:val="both"/>
        <w:rPr>
          <w:b/>
          <w:sz w:val="22"/>
          <w:szCs w:val="22"/>
        </w:rPr>
      </w:pPr>
      <w:r w:rsidRPr="00012C5E">
        <w:rPr>
          <w:b/>
          <w:sz w:val="22"/>
          <w:szCs w:val="22"/>
        </w:rPr>
        <w:t xml:space="preserve">             </w:t>
      </w:r>
      <w:r w:rsidRPr="00012C5E">
        <w:rPr>
          <w:color w:val="000000"/>
          <w:sz w:val="22"/>
          <w:szCs w:val="22"/>
        </w:rPr>
        <w:t xml:space="preserve">9.1.   </w:t>
      </w:r>
      <w:r w:rsidRPr="00012C5E">
        <w:rPr>
          <w:sz w:val="22"/>
          <w:szCs w:val="22"/>
        </w:rPr>
        <w:t xml:space="preserve">За просрочку поставки товара по вине Поставщика последний уплачивает Заказчику за каждый день просрочки неустойку (пени) в размере одной трехсотой действующей на день уплаты </w:t>
      </w:r>
      <w:r w:rsidRPr="00012C5E">
        <w:rPr>
          <w:sz w:val="22"/>
          <w:szCs w:val="22"/>
        </w:rPr>
        <w:lastRenderedPageBreak/>
        <w:t>неустойки ставки рефинансирования Центрального Банка Российской Федерации,  за каждый день просрочки исполнения обязательства, начиная со дня, следующего за днем истечения срока исполнения обязательства от стоимости не поставленного вовремя товара.</w:t>
      </w:r>
    </w:p>
    <w:p w:rsidR="00E43340" w:rsidRPr="00012C5E" w:rsidRDefault="00E43340" w:rsidP="0045734E">
      <w:pPr>
        <w:tabs>
          <w:tab w:val="left" w:pos="567"/>
        </w:tabs>
        <w:spacing w:after="120" w:line="280" w:lineRule="exact"/>
        <w:jc w:val="both"/>
        <w:rPr>
          <w:b/>
          <w:sz w:val="22"/>
          <w:szCs w:val="22"/>
        </w:rPr>
      </w:pPr>
      <w:r w:rsidRPr="00012C5E">
        <w:rPr>
          <w:b/>
          <w:sz w:val="22"/>
          <w:szCs w:val="22"/>
        </w:rPr>
        <w:t xml:space="preserve">          </w:t>
      </w:r>
      <w:r w:rsidRPr="00012C5E">
        <w:rPr>
          <w:color w:val="000000"/>
          <w:sz w:val="22"/>
          <w:szCs w:val="22"/>
        </w:rPr>
        <w:t xml:space="preserve"> 9.2. </w:t>
      </w:r>
      <w:r w:rsidRPr="00012C5E">
        <w:rPr>
          <w:sz w:val="22"/>
          <w:szCs w:val="22"/>
        </w:rPr>
        <w:t>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E43340" w:rsidRPr="00012C5E" w:rsidRDefault="00E43340" w:rsidP="009449AF">
      <w:pPr>
        <w:widowControl w:val="0"/>
        <w:tabs>
          <w:tab w:val="left" w:pos="0"/>
        </w:tabs>
        <w:autoSpaceDE w:val="0"/>
        <w:autoSpaceDN w:val="0"/>
        <w:adjustRightInd w:val="0"/>
        <w:spacing w:line="280" w:lineRule="exact"/>
        <w:jc w:val="both"/>
        <w:rPr>
          <w:sz w:val="22"/>
          <w:szCs w:val="22"/>
        </w:rPr>
      </w:pPr>
      <w:r w:rsidRPr="00012C5E">
        <w:rPr>
          <w:sz w:val="22"/>
          <w:szCs w:val="22"/>
        </w:rPr>
        <w:t xml:space="preserve">            9.3. В случае поставки некачественного товара, Заказчик вправе потребовать   от Поставщика уплату неустойки в размере 0,1% от стоимости поставленного Поставщиком некачественного товара, в соответствии с Техническим заданием (Приложение № 1 к Муниципальному контракту), за каждый день с момента направления Поставщику заявления, содержащего требование о безвозмездном устранении недостатков товара (либо возмещении своих расходов на устранение недостатков товара, либо замене некачественного товара товаром надлежащего качества) до момента надлежащего исполнения Поставщиком соответствующего обязательства (устранения недостатков товара ненадлежащего качества/поступления на банковский счет Заказчика суммы его расходов на устранение недостатков товара/приемки Заказчиком качественных товаров, поставленных взамен товаров ненадлежащего качества). </w:t>
      </w:r>
    </w:p>
    <w:p w:rsidR="00E43340" w:rsidRPr="00012C5E" w:rsidRDefault="00E43340" w:rsidP="009449AF">
      <w:pPr>
        <w:widowControl w:val="0"/>
        <w:shd w:val="clear" w:color="auto" w:fill="FFFFFF"/>
        <w:autoSpaceDE w:val="0"/>
        <w:autoSpaceDN w:val="0"/>
        <w:adjustRightInd w:val="0"/>
        <w:spacing w:line="280" w:lineRule="exact"/>
        <w:jc w:val="both"/>
        <w:rPr>
          <w:color w:val="000000"/>
          <w:sz w:val="22"/>
          <w:szCs w:val="22"/>
        </w:rPr>
      </w:pPr>
      <w:r w:rsidRPr="00012C5E">
        <w:rPr>
          <w:color w:val="000000"/>
          <w:sz w:val="22"/>
          <w:szCs w:val="22"/>
        </w:rPr>
        <w:t xml:space="preserve">             9.4. </w:t>
      </w:r>
      <w:r w:rsidRPr="00012C5E">
        <w:rPr>
          <w:sz w:val="22"/>
          <w:szCs w:val="22"/>
        </w:rPr>
        <w:t>В случае применения к Поставщику штрафных санкций Заказчик производит оплату по Муниципальному контракту за вычетом соответствующего размера неустойки (пени). При этом заключение Дополнительного соглашения к Муниципальному контракту об изменении цены Муниципального контракта не производится</w:t>
      </w:r>
    </w:p>
    <w:p w:rsidR="00E43340" w:rsidRPr="00012C5E" w:rsidRDefault="00E43340" w:rsidP="009449AF">
      <w:pPr>
        <w:widowControl w:val="0"/>
        <w:autoSpaceDE w:val="0"/>
        <w:autoSpaceDN w:val="0"/>
        <w:adjustRightInd w:val="0"/>
        <w:spacing w:line="280" w:lineRule="exact"/>
        <w:jc w:val="both"/>
        <w:rPr>
          <w:sz w:val="22"/>
          <w:szCs w:val="22"/>
        </w:rPr>
      </w:pPr>
      <w:r w:rsidRPr="00012C5E">
        <w:rPr>
          <w:sz w:val="22"/>
          <w:szCs w:val="22"/>
        </w:rPr>
        <w:t xml:space="preserve">             9.5. В случае просрочки исполнения Заказчиком обязательства по оплате цены поставленного, но не оплаченного товара,  Поставщик вправе потребовать от Заказчика уплату неустойки. Неустойка начисляется за каждый день просрочки исполнения обязательства по оплате цены поставленного, но не оплаченного товара начиная со дня, следующего за днем истечения установленного настоящим Муниципальным контрактом срока исполнения обязательства по оплате цены поставленного товара.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поставленного, но не оплаченного товара.</w:t>
      </w:r>
    </w:p>
    <w:p w:rsidR="00E43340" w:rsidRPr="00012C5E" w:rsidRDefault="00E43340" w:rsidP="009449AF">
      <w:pPr>
        <w:widowControl w:val="0"/>
        <w:autoSpaceDE w:val="0"/>
        <w:autoSpaceDN w:val="0"/>
        <w:adjustRightInd w:val="0"/>
        <w:spacing w:line="280" w:lineRule="exact"/>
        <w:jc w:val="both"/>
        <w:rPr>
          <w:sz w:val="22"/>
          <w:szCs w:val="22"/>
        </w:rPr>
      </w:pPr>
      <w:r w:rsidRPr="00012C5E">
        <w:rPr>
          <w:sz w:val="22"/>
          <w:szCs w:val="22"/>
        </w:rPr>
        <w:t xml:space="preserve">             9.6.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Поставщика.</w:t>
      </w:r>
    </w:p>
    <w:p w:rsidR="00E43340" w:rsidRPr="00012C5E" w:rsidRDefault="00E43340" w:rsidP="009449AF">
      <w:pPr>
        <w:widowControl w:val="0"/>
        <w:shd w:val="clear" w:color="auto" w:fill="FFFFFF"/>
        <w:autoSpaceDE w:val="0"/>
        <w:autoSpaceDN w:val="0"/>
        <w:adjustRightInd w:val="0"/>
        <w:spacing w:line="280" w:lineRule="exact"/>
        <w:ind w:right="7"/>
        <w:jc w:val="both"/>
        <w:rPr>
          <w:b/>
          <w:bCs/>
          <w:sz w:val="22"/>
          <w:szCs w:val="22"/>
        </w:rPr>
      </w:pPr>
    </w:p>
    <w:p w:rsidR="00E43340" w:rsidRPr="00012C5E" w:rsidRDefault="00E43340" w:rsidP="009449AF">
      <w:pPr>
        <w:widowControl w:val="0"/>
        <w:shd w:val="clear" w:color="auto" w:fill="FFFFFF"/>
        <w:autoSpaceDE w:val="0"/>
        <w:autoSpaceDN w:val="0"/>
        <w:adjustRightInd w:val="0"/>
        <w:spacing w:line="280" w:lineRule="exact"/>
        <w:ind w:right="7"/>
        <w:jc w:val="center"/>
        <w:rPr>
          <w:b/>
          <w:bCs/>
          <w:sz w:val="22"/>
          <w:szCs w:val="22"/>
        </w:rPr>
      </w:pPr>
      <w:r w:rsidRPr="00012C5E">
        <w:rPr>
          <w:b/>
          <w:bCs/>
          <w:sz w:val="22"/>
          <w:szCs w:val="22"/>
        </w:rPr>
        <w:t>10.</w:t>
      </w:r>
      <w:r w:rsidRPr="00012C5E">
        <w:rPr>
          <w:b/>
          <w:bCs/>
          <w:sz w:val="22"/>
          <w:szCs w:val="22"/>
        </w:rPr>
        <w:tab/>
        <w:t>Порядок урегулирования споров</w:t>
      </w:r>
    </w:p>
    <w:p w:rsidR="00E43340" w:rsidRPr="00012C5E" w:rsidRDefault="00E43340" w:rsidP="009449AF">
      <w:pPr>
        <w:widowControl w:val="0"/>
        <w:shd w:val="clear" w:color="auto" w:fill="FFFFFF"/>
        <w:autoSpaceDE w:val="0"/>
        <w:autoSpaceDN w:val="0"/>
        <w:adjustRightInd w:val="0"/>
        <w:spacing w:line="280" w:lineRule="exact"/>
        <w:ind w:right="7"/>
        <w:jc w:val="both"/>
        <w:rPr>
          <w:b/>
          <w:bCs/>
          <w:sz w:val="22"/>
          <w:szCs w:val="22"/>
        </w:rPr>
      </w:pPr>
    </w:p>
    <w:p w:rsidR="00E43340" w:rsidRPr="00012C5E" w:rsidRDefault="00E43340" w:rsidP="0090511F">
      <w:pPr>
        <w:tabs>
          <w:tab w:val="left" w:pos="0"/>
        </w:tabs>
        <w:ind w:firstLine="720"/>
        <w:jc w:val="both"/>
        <w:rPr>
          <w:color w:val="000000"/>
          <w:sz w:val="22"/>
          <w:szCs w:val="22"/>
        </w:rPr>
      </w:pPr>
      <w:r w:rsidRPr="00012C5E">
        <w:rPr>
          <w:bCs/>
          <w:sz w:val="22"/>
          <w:szCs w:val="22"/>
        </w:rPr>
        <w:t>10</w:t>
      </w:r>
      <w:r w:rsidRPr="00012C5E">
        <w:rPr>
          <w:sz w:val="22"/>
          <w:szCs w:val="22"/>
        </w:rPr>
        <w:t xml:space="preserve">.1. </w:t>
      </w:r>
      <w:r w:rsidRPr="00012C5E">
        <w:rPr>
          <w:color w:val="000000"/>
          <w:sz w:val="22"/>
          <w:szCs w:val="22"/>
        </w:rPr>
        <w:tab/>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E43340" w:rsidRPr="00012C5E" w:rsidRDefault="00E43340" w:rsidP="0090511F">
      <w:pPr>
        <w:tabs>
          <w:tab w:val="left" w:pos="0"/>
        </w:tabs>
        <w:jc w:val="both"/>
        <w:rPr>
          <w:color w:val="000000"/>
          <w:sz w:val="22"/>
          <w:szCs w:val="22"/>
        </w:rPr>
      </w:pPr>
      <w:r w:rsidRPr="00012C5E">
        <w:rPr>
          <w:color w:val="000000"/>
          <w:sz w:val="22"/>
          <w:szCs w:val="22"/>
        </w:rPr>
        <w:tab/>
        <w:t>10.2.</w:t>
      </w:r>
      <w:r w:rsidRPr="00012C5E">
        <w:rPr>
          <w:color w:val="000000"/>
          <w:sz w:val="22"/>
          <w:szCs w:val="22"/>
        </w:rPr>
        <w:tab/>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E43340" w:rsidRPr="00012C5E" w:rsidRDefault="00E43340" w:rsidP="0090511F">
      <w:pPr>
        <w:tabs>
          <w:tab w:val="left" w:pos="0"/>
        </w:tabs>
        <w:jc w:val="both"/>
        <w:rPr>
          <w:color w:val="000000"/>
          <w:sz w:val="22"/>
          <w:szCs w:val="22"/>
        </w:rPr>
      </w:pPr>
      <w:r w:rsidRPr="00012C5E">
        <w:rPr>
          <w:color w:val="000000"/>
          <w:sz w:val="22"/>
          <w:szCs w:val="22"/>
        </w:rPr>
        <w:tab/>
        <w:t>10.3.</w:t>
      </w:r>
      <w:r w:rsidRPr="00012C5E">
        <w:rPr>
          <w:color w:val="000000"/>
          <w:sz w:val="22"/>
          <w:szCs w:val="22"/>
        </w:rPr>
        <w:tab/>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E43340" w:rsidRPr="00012C5E" w:rsidRDefault="00E43340" w:rsidP="0090511F">
      <w:pPr>
        <w:pStyle w:val="28"/>
        <w:ind w:firstLine="708"/>
        <w:jc w:val="both"/>
        <w:rPr>
          <w:rFonts w:ascii="Times New Roman" w:hAnsi="Times New Roman"/>
        </w:rPr>
      </w:pPr>
      <w:r w:rsidRPr="00012C5E">
        <w:rPr>
          <w:rFonts w:ascii="Times New Roman" w:hAnsi="Times New Roman"/>
        </w:rPr>
        <w:t>10.4.</w:t>
      </w:r>
      <w:r w:rsidRPr="00012C5E">
        <w:rPr>
          <w:rFonts w:ascii="Times New Roman" w:hAnsi="Times New Roman"/>
        </w:rPr>
        <w:tab/>
        <w:t>При недостижении взаимоприемлемого решения Стороны вправе передать спорный вопрос на разрешение в судебном порядке в соответствии с действующими в Российской Федерации положениями о порядке разрешения споров между Сторонами.</w:t>
      </w:r>
    </w:p>
    <w:p w:rsidR="00E43340" w:rsidRPr="00012C5E" w:rsidRDefault="00E43340" w:rsidP="0090511F">
      <w:pPr>
        <w:pStyle w:val="28"/>
        <w:ind w:firstLine="708"/>
        <w:jc w:val="both"/>
        <w:rPr>
          <w:rFonts w:ascii="Times New Roman" w:hAnsi="Times New Roman"/>
        </w:rPr>
      </w:pPr>
      <w:r w:rsidRPr="00012C5E">
        <w:rPr>
          <w:rFonts w:ascii="Times New Roman" w:eastAsia="MS Mincho" w:hAnsi="Times New Roman"/>
        </w:rPr>
        <w:t>10.5.</w:t>
      </w:r>
      <w:r w:rsidRPr="00012C5E">
        <w:rPr>
          <w:rFonts w:ascii="Times New Roman" w:eastAsia="MS Mincho" w:hAnsi="Times New Roman"/>
        </w:rPr>
        <w:tab/>
        <w:t xml:space="preserve">По всем вопросам, не нашедшим своего решения в условиях настоящего </w:t>
      </w:r>
      <w:r w:rsidRPr="00012C5E">
        <w:rPr>
          <w:rFonts w:ascii="Times New Roman" w:hAnsi="Times New Roman"/>
          <w:color w:val="000000"/>
        </w:rPr>
        <w:t>Муниципального</w:t>
      </w:r>
      <w:r w:rsidRPr="00012C5E">
        <w:rPr>
          <w:rFonts w:ascii="Times New Roman" w:eastAsia="MS Mincho" w:hAnsi="Times New Roman"/>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012C5E">
        <w:rPr>
          <w:rFonts w:ascii="Times New Roman" w:hAnsi="Times New Roman"/>
        </w:rPr>
        <w:t>и нормативными правовыми актами Пермского края и города Перми.</w:t>
      </w:r>
    </w:p>
    <w:p w:rsidR="00E43340" w:rsidRPr="00012C5E" w:rsidRDefault="00E43340" w:rsidP="009449AF">
      <w:pPr>
        <w:widowControl w:val="0"/>
        <w:shd w:val="clear" w:color="auto" w:fill="FFFFFF"/>
        <w:autoSpaceDE w:val="0"/>
        <w:autoSpaceDN w:val="0"/>
        <w:adjustRightInd w:val="0"/>
        <w:spacing w:line="280" w:lineRule="exact"/>
        <w:ind w:firstLine="540"/>
        <w:jc w:val="center"/>
        <w:rPr>
          <w:b/>
          <w:color w:val="000000"/>
          <w:sz w:val="22"/>
          <w:szCs w:val="22"/>
        </w:rPr>
      </w:pPr>
      <w:r w:rsidRPr="00012C5E">
        <w:rPr>
          <w:b/>
          <w:color w:val="000000"/>
          <w:sz w:val="22"/>
          <w:szCs w:val="22"/>
        </w:rPr>
        <w:lastRenderedPageBreak/>
        <w:t>11.</w:t>
      </w:r>
      <w:r w:rsidRPr="00012C5E">
        <w:rPr>
          <w:b/>
          <w:color w:val="000000"/>
          <w:sz w:val="22"/>
          <w:szCs w:val="22"/>
        </w:rPr>
        <w:tab/>
        <w:t>Форс-мажор</w:t>
      </w:r>
    </w:p>
    <w:p w:rsidR="00E43340" w:rsidRPr="00012C5E" w:rsidRDefault="00E43340" w:rsidP="009449AF">
      <w:pPr>
        <w:widowControl w:val="0"/>
        <w:shd w:val="clear" w:color="auto" w:fill="FFFFFF"/>
        <w:autoSpaceDE w:val="0"/>
        <w:autoSpaceDN w:val="0"/>
        <w:adjustRightInd w:val="0"/>
        <w:spacing w:line="280" w:lineRule="exact"/>
        <w:ind w:firstLine="540"/>
        <w:jc w:val="center"/>
        <w:rPr>
          <w:b/>
          <w:color w:val="000000"/>
          <w:sz w:val="22"/>
          <w:szCs w:val="22"/>
        </w:rPr>
      </w:pPr>
    </w:p>
    <w:p w:rsidR="00E43340" w:rsidRPr="00012C5E" w:rsidRDefault="00E43340" w:rsidP="009449AF">
      <w:pPr>
        <w:widowControl w:val="0"/>
        <w:autoSpaceDE w:val="0"/>
        <w:autoSpaceDN w:val="0"/>
        <w:adjustRightInd w:val="0"/>
        <w:spacing w:line="280" w:lineRule="exact"/>
        <w:ind w:firstLine="540"/>
        <w:jc w:val="both"/>
        <w:rPr>
          <w:sz w:val="22"/>
          <w:szCs w:val="22"/>
        </w:rPr>
      </w:pPr>
      <w:r w:rsidRPr="00012C5E">
        <w:rPr>
          <w:color w:val="000000"/>
          <w:sz w:val="22"/>
          <w:szCs w:val="22"/>
        </w:rPr>
        <w:t xml:space="preserve">   11.1. Обстоятельствами непреодолимой силы являются </w:t>
      </w:r>
      <w:r w:rsidRPr="00012C5E">
        <w:rPr>
          <w:sz w:val="22"/>
          <w:szCs w:val="22"/>
        </w:rPr>
        <w:t xml:space="preserve">чрезвычайные и непредотвратимые при данных обстоятельствах условия (военные действия, блокада, наводнения, аварии, пожары, иные обстоятельства непреодолимой силы), при этом срок исполнения обязательств отодвигается соразмерно времени, в течение которого действовали такие обстоятельства. </w:t>
      </w:r>
    </w:p>
    <w:p w:rsidR="00E43340" w:rsidRPr="00012C5E" w:rsidRDefault="00E43340" w:rsidP="009449AF">
      <w:pPr>
        <w:tabs>
          <w:tab w:val="left" w:pos="540"/>
          <w:tab w:val="left" w:pos="1080"/>
        </w:tabs>
        <w:spacing w:line="280" w:lineRule="exact"/>
        <w:jc w:val="both"/>
        <w:rPr>
          <w:sz w:val="22"/>
          <w:szCs w:val="22"/>
        </w:rPr>
      </w:pPr>
      <w:r w:rsidRPr="00012C5E">
        <w:rPr>
          <w:sz w:val="22"/>
          <w:szCs w:val="22"/>
        </w:rPr>
        <w:t xml:space="preserve">           11.2. Сторона, для которой создалась невозможность выполнить обязательства                     по настоящему Муниципальному контракту, (этапу Муниципального контракта) в связи с обстоятельствами непреодолимой силы, должна немедленно в письменном виде известить другую Сторону о времени начала и окончания действия обстоятельств, препятствующих выполнению Муниципального контракта, (этапу Муниципального контракта)  в течение  5 (пяти) рабочих дней. В противном случае она лишается права ссылаться на них  в будущем,           а также возмещает причиненные этим другой стороне убытки.</w:t>
      </w:r>
    </w:p>
    <w:p w:rsidR="00E43340" w:rsidRPr="00012C5E" w:rsidRDefault="00E43340" w:rsidP="009449AF">
      <w:pPr>
        <w:widowControl w:val="0"/>
        <w:shd w:val="clear" w:color="auto" w:fill="FFFFFF"/>
        <w:tabs>
          <w:tab w:val="left" w:pos="540"/>
        </w:tabs>
        <w:autoSpaceDE w:val="0"/>
        <w:autoSpaceDN w:val="0"/>
        <w:adjustRightInd w:val="0"/>
        <w:spacing w:line="280" w:lineRule="exact"/>
        <w:ind w:firstLine="540"/>
        <w:jc w:val="both"/>
        <w:rPr>
          <w:sz w:val="22"/>
          <w:szCs w:val="22"/>
        </w:rPr>
      </w:pPr>
      <w:r w:rsidRPr="00012C5E">
        <w:rPr>
          <w:sz w:val="22"/>
          <w:szCs w:val="22"/>
        </w:rPr>
        <w:t xml:space="preserve">  11.3.</w:t>
      </w:r>
      <w:r w:rsidRPr="00012C5E">
        <w:rPr>
          <w:sz w:val="22"/>
          <w:szCs w:val="22"/>
        </w:rPr>
        <w:tab/>
        <w:t>В случае если указанные обстоятельства будут действовать более 1 (одного) месяца, любая из Сторон имеет право отказаться от исполнения своих обязательств по настоящему Муниципальному контракту, (этапу Муниципального контракта) и в этом случае ни одна из Сторон не имеет права требовать              от другой Стороны возмещения убытков, которые могут возникнуть.</w:t>
      </w:r>
    </w:p>
    <w:p w:rsidR="00E43340" w:rsidRPr="00012C5E" w:rsidRDefault="00E43340" w:rsidP="009449AF">
      <w:pPr>
        <w:widowControl w:val="0"/>
        <w:shd w:val="clear" w:color="auto" w:fill="FFFFFF"/>
        <w:tabs>
          <w:tab w:val="left" w:pos="540"/>
        </w:tabs>
        <w:autoSpaceDE w:val="0"/>
        <w:autoSpaceDN w:val="0"/>
        <w:adjustRightInd w:val="0"/>
        <w:spacing w:line="280" w:lineRule="exact"/>
        <w:ind w:firstLine="540"/>
        <w:jc w:val="both"/>
        <w:rPr>
          <w:color w:val="000000"/>
          <w:sz w:val="22"/>
          <w:szCs w:val="22"/>
        </w:rPr>
      </w:pPr>
    </w:p>
    <w:p w:rsidR="00E43340" w:rsidRPr="00012C5E" w:rsidRDefault="00E43340" w:rsidP="0090511F">
      <w:pPr>
        <w:ind w:left="2124" w:firstLine="708"/>
        <w:jc w:val="both"/>
        <w:rPr>
          <w:b/>
          <w:sz w:val="22"/>
          <w:szCs w:val="22"/>
        </w:rPr>
      </w:pPr>
      <w:r w:rsidRPr="00012C5E">
        <w:rPr>
          <w:b/>
          <w:sz w:val="22"/>
          <w:szCs w:val="22"/>
        </w:rPr>
        <w:t>12.</w:t>
      </w:r>
      <w:r w:rsidRPr="00012C5E">
        <w:rPr>
          <w:b/>
          <w:sz w:val="22"/>
          <w:szCs w:val="22"/>
        </w:rPr>
        <w:tab/>
        <w:t>Обеспечение испол</w:t>
      </w:r>
      <w:r w:rsidR="005F068A">
        <w:rPr>
          <w:b/>
          <w:sz w:val="22"/>
          <w:szCs w:val="22"/>
        </w:rPr>
        <w:t>н</w:t>
      </w:r>
      <w:r w:rsidRPr="00012C5E">
        <w:rPr>
          <w:b/>
          <w:sz w:val="22"/>
          <w:szCs w:val="22"/>
        </w:rPr>
        <w:t>ения контракта</w:t>
      </w:r>
    </w:p>
    <w:p w:rsidR="00E43340" w:rsidRPr="00012C5E" w:rsidRDefault="00E43340" w:rsidP="0090511F">
      <w:pPr>
        <w:ind w:left="2124" w:firstLine="708"/>
        <w:jc w:val="both"/>
        <w:rPr>
          <w:b/>
          <w:sz w:val="22"/>
          <w:szCs w:val="22"/>
        </w:rPr>
      </w:pPr>
    </w:p>
    <w:p w:rsidR="00E43340" w:rsidRPr="00012C5E" w:rsidRDefault="00E43340" w:rsidP="0090511F">
      <w:pPr>
        <w:autoSpaceDE w:val="0"/>
        <w:autoSpaceDN w:val="0"/>
        <w:adjustRightInd w:val="0"/>
        <w:ind w:firstLine="720"/>
        <w:jc w:val="both"/>
        <w:outlineLvl w:val="1"/>
        <w:rPr>
          <w:sz w:val="22"/>
          <w:szCs w:val="22"/>
        </w:rPr>
      </w:pPr>
      <w:r w:rsidRPr="00012C5E">
        <w:rPr>
          <w:sz w:val="22"/>
          <w:szCs w:val="22"/>
        </w:rPr>
        <w:t>12.1.</w:t>
      </w:r>
      <w:r w:rsidRPr="00012C5E">
        <w:rPr>
          <w:sz w:val="22"/>
          <w:szCs w:val="22"/>
        </w:rPr>
        <w:tab/>
        <w:t>Обеспечение исполнения  Муниципального контракта может быть представлено в виде: безотзывной банковской гарантии, выданной банком или иной кредитной организацией, либо в виде передачи заказчику в залог денежных средств, в том числе в форме вклада (депозита) в размере обеспечения исполнения Муниципального контракта, способ обеспечения исполнения Муниципального контракта из перечисленных способов  определяется таким участником открытого аукциона в электронной форме самостоятельно.</w:t>
      </w:r>
    </w:p>
    <w:p w:rsidR="00E43340" w:rsidRPr="00012C5E" w:rsidRDefault="00E43340" w:rsidP="0090511F">
      <w:pPr>
        <w:ind w:firstLine="720"/>
        <w:jc w:val="both"/>
        <w:rPr>
          <w:sz w:val="22"/>
          <w:szCs w:val="22"/>
        </w:rPr>
      </w:pPr>
      <w:r w:rsidRPr="00012C5E">
        <w:rPr>
          <w:sz w:val="22"/>
          <w:szCs w:val="22"/>
        </w:rPr>
        <w:t>12.2.</w:t>
      </w:r>
      <w:r w:rsidRPr="00012C5E">
        <w:rPr>
          <w:sz w:val="22"/>
          <w:szCs w:val="22"/>
        </w:rPr>
        <w:tab/>
        <w:t xml:space="preserve">В случае передачи заказчику в залог денежных средств, в качестве обеспечения исполнения Муниципального контракта, перечисление участником аукциона, с которым заключается Муниципальный контракт, производится по следующим реквизитам: </w:t>
      </w:r>
    </w:p>
    <w:p w:rsidR="00E43340" w:rsidRPr="00012C5E" w:rsidRDefault="00E43340" w:rsidP="0090511F">
      <w:pPr>
        <w:autoSpaceDE w:val="0"/>
        <w:autoSpaceDN w:val="0"/>
        <w:adjustRightInd w:val="0"/>
        <w:ind w:firstLine="720"/>
        <w:jc w:val="both"/>
        <w:outlineLvl w:val="1"/>
        <w:rPr>
          <w:sz w:val="22"/>
          <w:szCs w:val="22"/>
        </w:rPr>
      </w:pPr>
      <w:r w:rsidRPr="00012C5E">
        <w:rPr>
          <w:b/>
          <w:sz w:val="22"/>
          <w:szCs w:val="22"/>
        </w:rPr>
        <w:t>Получатель</w:t>
      </w:r>
      <w:r w:rsidRPr="00012C5E">
        <w:rPr>
          <w:sz w:val="22"/>
          <w:szCs w:val="22"/>
        </w:rPr>
        <w:t xml:space="preserve"> УФК по Пермскому краю (ДФ г.Перми, Администрация Ленинского района города Перми л/с № 04931016602)</w:t>
      </w:r>
    </w:p>
    <w:p w:rsidR="00E43340" w:rsidRPr="00012C5E" w:rsidRDefault="00E43340" w:rsidP="0090511F">
      <w:pPr>
        <w:autoSpaceDE w:val="0"/>
        <w:autoSpaceDN w:val="0"/>
        <w:adjustRightInd w:val="0"/>
        <w:ind w:firstLine="720"/>
        <w:jc w:val="both"/>
        <w:outlineLvl w:val="1"/>
        <w:rPr>
          <w:sz w:val="22"/>
          <w:szCs w:val="22"/>
        </w:rPr>
      </w:pPr>
      <w:r w:rsidRPr="00012C5E">
        <w:rPr>
          <w:b/>
          <w:sz w:val="22"/>
          <w:szCs w:val="22"/>
        </w:rPr>
        <w:t xml:space="preserve">ИНН </w:t>
      </w:r>
      <w:r w:rsidRPr="00012C5E">
        <w:rPr>
          <w:sz w:val="22"/>
          <w:szCs w:val="22"/>
        </w:rPr>
        <w:t>5902290057</w:t>
      </w:r>
    </w:p>
    <w:p w:rsidR="00E43340" w:rsidRPr="00012C5E" w:rsidRDefault="00E43340" w:rsidP="0090511F">
      <w:pPr>
        <w:autoSpaceDE w:val="0"/>
        <w:autoSpaceDN w:val="0"/>
        <w:adjustRightInd w:val="0"/>
        <w:ind w:firstLine="720"/>
        <w:jc w:val="both"/>
        <w:outlineLvl w:val="1"/>
        <w:rPr>
          <w:sz w:val="22"/>
          <w:szCs w:val="22"/>
        </w:rPr>
      </w:pPr>
      <w:r w:rsidRPr="00012C5E">
        <w:rPr>
          <w:b/>
          <w:sz w:val="22"/>
          <w:szCs w:val="22"/>
        </w:rPr>
        <w:t xml:space="preserve">КПП </w:t>
      </w:r>
      <w:r w:rsidRPr="00012C5E">
        <w:rPr>
          <w:sz w:val="22"/>
          <w:szCs w:val="22"/>
        </w:rPr>
        <w:t>590201001</w:t>
      </w:r>
    </w:p>
    <w:p w:rsidR="00E43340" w:rsidRPr="00012C5E" w:rsidRDefault="00E43340" w:rsidP="0090511F">
      <w:pPr>
        <w:autoSpaceDE w:val="0"/>
        <w:autoSpaceDN w:val="0"/>
        <w:adjustRightInd w:val="0"/>
        <w:ind w:firstLine="720"/>
        <w:jc w:val="both"/>
        <w:outlineLvl w:val="1"/>
        <w:rPr>
          <w:sz w:val="22"/>
          <w:szCs w:val="22"/>
        </w:rPr>
      </w:pPr>
      <w:r w:rsidRPr="00012C5E">
        <w:rPr>
          <w:b/>
          <w:sz w:val="22"/>
          <w:szCs w:val="22"/>
        </w:rPr>
        <w:t xml:space="preserve">Р/с </w:t>
      </w:r>
      <w:r w:rsidRPr="00012C5E">
        <w:rPr>
          <w:sz w:val="22"/>
          <w:szCs w:val="22"/>
        </w:rPr>
        <w:t>40204810300000000006 в ГРКЦ ГУ Банка России по Пермскому краю г. Пермь</w:t>
      </w:r>
    </w:p>
    <w:p w:rsidR="00E43340" w:rsidRPr="00012C5E" w:rsidRDefault="00E43340" w:rsidP="0090511F">
      <w:pPr>
        <w:autoSpaceDE w:val="0"/>
        <w:autoSpaceDN w:val="0"/>
        <w:adjustRightInd w:val="0"/>
        <w:ind w:firstLine="720"/>
        <w:jc w:val="both"/>
        <w:outlineLvl w:val="1"/>
        <w:rPr>
          <w:sz w:val="22"/>
          <w:szCs w:val="22"/>
        </w:rPr>
      </w:pPr>
      <w:r w:rsidRPr="00012C5E">
        <w:rPr>
          <w:b/>
          <w:sz w:val="22"/>
          <w:szCs w:val="22"/>
        </w:rPr>
        <w:t xml:space="preserve">БИК </w:t>
      </w:r>
      <w:r w:rsidRPr="00012C5E">
        <w:rPr>
          <w:sz w:val="22"/>
          <w:szCs w:val="22"/>
        </w:rPr>
        <w:t>045773001</w:t>
      </w:r>
    </w:p>
    <w:p w:rsidR="00E43340" w:rsidRPr="00012C5E" w:rsidRDefault="00E43340" w:rsidP="0090511F">
      <w:pPr>
        <w:ind w:firstLine="720"/>
        <w:jc w:val="both"/>
        <w:rPr>
          <w:sz w:val="22"/>
          <w:szCs w:val="22"/>
        </w:rPr>
      </w:pPr>
      <w:r w:rsidRPr="00012C5E">
        <w:rPr>
          <w:b/>
          <w:sz w:val="22"/>
          <w:szCs w:val="22"/>
        </w:rPr>
        <w:t xml:space="preserve">Назначение платежа </w:t>
      </w:r>
      <w:r w:rsidRPr="00012C5E">
        <w:rPr>
          <w:sz w:val="22"/>
          <w:szCs w:val="22"/>
        </w:rPr>
        <w:t>Обеспечение исполнения контракта по договору залога от «____»_________№_____________________.</w:t>
      </w:r>
    </w:p>
    <w:p w:rsidR="00E43340" w:rsidRPr="00012C5E" w:rsidRDefault="00E43340" w:rsidP="0090511F">
      <w:pPr>
        <w:ind w:firstLine="708"/>
        <w:jc w:val="both"/>
        <w:rPr>
          <w:sz w:val="22"/>
          <w:szCs w:val="22"/>
        </w:rPr>
      </w:pPr>
    </w:p>
    <w:p w:rsidR="00E43340" w:rsidRPr="00012C5E" w:rsidRDefault="00E43340" w:rsidP="0090511F">
      <w:pPr>
        <w:ind w:firstLine="708"/>
        <w:jc w:val="both"/>
        <w:rPr>
          <w:sz w:val="22"/>
          <w:szCs w:val="22"/>
        </w:rPr>
      </w:pPr>
      <w:r w:rsidRPr="00012C5E">
        <w:rPr>
          <w:sz w:val="22"/>
          <w:szCs w:val="22"/>
        </w:rPr>
        <w:t>12.3.</w:t>
      </w:r>
      <w:r w:rsidRPr="00012C5E">
        <w:rPr>
          <w:sz w:val="22"/>
          <w:szCs w:val="22"/>
        </w:rPr>
        <w:tab/>
        <w:t>Участник размещения заказа, с которым заключается Муниципальный контракт, заключает с заказчиком договор залога, передача в залог денежных средств осуществляется в порядке и в срок, установленный для предоставления обеспечения обязательств по Муниципальному контракту.</w:t>
      </w:r>
    </w:p>
    <w:p w:rsidR="00E43340" w:rsidRPr="00012C5E" w:rsidRDefault="00E43340" w:rsidP="0090511F">
      <w:pPr>
        <w:shd w:val="clear" w:color="auto" w:fill="FFFFFF"/>
        <w:spacing w:before="163" w:after="200" w:line="280" w:lineRule="exact"/>
        <w:ind w:firstLine="720"/>
        <w:jc w:val="both"/>
        <w:rPr>
          <w:sz w:val="22"/>
          <w:szCs w:val="22"/>
        </w:rPr>
      </w:pPr>
      <w:r w:rsidRPr="00012C5E">
        <w:rPr>
          <w:sz w:val="22"/>
          <w:szCs w:val="22"/>
        </w:rPr>
        <w:t>12.4.</w:t>
      </w:r>
      <w:r w:rsidRPr="00012C5E">
        <w:rPr>
          <w:sz w:val="22"/>
          <w:szCs w:val="22"/>
        </w:rPr>
        <w:tab/>
        <w:t>В случае если по каким-либо причинам обеспечение исполнения Муниципального контракта перестало быть действительным, закончило свое действие или иным образом перестало обеспечивать исполнение  (исполнителем, подрядчиком) своих обязательств по Муниципальному контракту, соответствующий  (исполнитель, подрядчик) должен в течение 5 (пяти) банковских дней предоставить заказчику иное (новое) обеспечение исполнения Муниципального контракта на тех же условиях и в том же размере</w:t>
      </w:r>
      <w:r w:rsidRPr="00012C5E">
        <w:rPr>
          <w:i/>
          <w:sz w:val="22"/>
          <w:szCs w:val="22"/>
        </w:rPr>
        <w:t>.</w:t>
      </w:r>
    </w:p>
    <w:p w:rsidR="00E43340" w:rsidRPr="00012C5E" w:rsidRDefault="00E43340" w:rsidP="0090511F">
      <w:pPr>
        <w:shd w:val="clear" w:color="auto" w:fill="FFFFFF"/>
        <w:spacing w:before="163" w:after="200" w:line="280" w:lineRule="exact"/>
        <w:ind w:firstLine="720"/>
        <w:jc w:val="both"/>
        <w:rPr>
          <w:sz w:val="22"/>
          <w:szCs w:val="22"/>
        </w:rPr>
      </w:pPr>
      <w:r w:rsidRPr="00012C5E">
        <w:rPr>
          <w:sz w:val="22"/>
          <w:szCs w:val="22"/>
        </w:rPr>
        <w:t>12.5.</w:t>
      </w:r>
      <w:r w:rsidRPr="00012C5E">
        <w:rPr>
          <w:sz w:val="22"/>
          <w:szCs w:val="22"/>
        </w:rPr>
        <w:tab/>
        <w:t>Срок действия обеспечения исполнения Муниципального контракта должен распространяться на весь срок действия Муниципального контракта.</w:t>
      </w:r>
    </w:p>
    <w:p w:rsidR="00E43340" w:rsidRPr="00012C5E" w:rsidRDefault="00E43340" w:rsidP="0090511F">
      <w:pPr>
        <w:ind w:left="2124" w:firstLine="708"/>
        <w:jc w:val="both"/>
        <w:rPr>
          <w:b/>
          <w:sz w:val="22"/>
          <w:szCs w:val="22"/>
        </w:rPr>
      </w:pPr>
      <w:r w:rsidRPr="00012C5E">
        <w:rPr>
          <w:b/>
          <w:sz w:val="22"/>
          <w:szCs w:val="22"/>
        </w:rPr>
        <w:t>13.    Заключительные положения</w:t>
      </w:r>
    </w:p>
    <w:p w:rsidR="00E43340" w:rsidRPr="00012C5E" w:rsidRDefault="00E43340" w:rsidP="0090511F">
      <w:pPr>
        <w:ind w:left="2124" w:firstLine="708"/>
        <w:jc w:val="both"/>
        <w:rPr>
          <w:b/>
          <w:sz w:val="22"/>
          <w:szCs w:val="22"/>
        </w:rPr>
      </w:pPr>
    </w:p>
    <w:p w:rsidR="00E43340" w:rsidRPr="00012C5E" w:rsidRDefault="00E43340" w:rsidP="0090511F">
      <w:pPr>
        <w:tabs>
          <w:tab w:val="left" w:pos="0"/>
        </w:tabs>
        <w:jc w:val="both"/>
        <w:rPr>
          <w:color w:val="000000"/>
          <w:sz w:val="22"/>
          <w:szCs w:val="22"/>
        </w:rPr>
      </w:pPr>
      <w:r w:rsidRPr="00012C5E">
        <w:rPr>
          <w:color w:val="000000"/>
          <w:sz w:val="22"/>
          <w:szCs w:val="22"/>
        </w:rPr>
        <w:tab/>
        <w:t>13.1.</w:t>
      </w:r>
      <w:r w:rsidRPr="00012C5E">
        <w:rPr>
          <w:color w:val="000000"/>
          <w:sz w:val="22"/>
          <w:szCs w:val="22"/>
        </w:rPr>
        <w:tab/>
        <w:t xml:space="preserve">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w:t>
      </w:r>
      <w:r w:rsidRPr="00012C5E">
        <w:rPr>
          <w:color w:val="000000"/>
          <w:sz w:val="22"/>
          <w:szCs w:val="22"/>
        </w:rPr>
        <w:lastRenderedPageBreak/>
        <w:t>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E43340" w:rsidRPr="00012C5E" w:rsidRDefault="00E43340" w:rsidP="0090511F">
      <w:pPr>
        <w:pStyle w:val="28"/>
        <w:ind w:firstLine="708"/>
        <w:jc w:val="both"/>
        <w:rPr>
          <w:rFonts w:ascii="Times New Roman" w:hAnsi="Times New Roman"/>
        </w:rPr>
      </w:pPr>
      <w:r w:rsidRPr="00012C5E">
        <w:rPr>
          <w:rFonts w:ascii="Times New Roman" w:hAnsi="Times New Roman"/>
        </w:rPr>
        <w:t>13.2.</w:t>
      </w:r>
      <w:r w:rsidRPr="00012C5E">
        <w:rPr>
          <w:rFonts w:ascii="Times New Roman" w:hAnsi="Times New Roman"/>
        </w:rPr>
        <w:tab/>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012C5E">
        <w:rPr>
          <w:rFonts w:ascii="Times New Roman" w:hAnsi="Times New Roman"/>
          <w:color w:val="000000"/>
        </w:rPr>
        <w:t>Муниципального</w:t>
      </w:r>
      <w:r w:rsidRPr="00012C5E">
        <w:rPr>
          <w:rFonts w:ascii="Times New Roman" w:hAnsi="Times New Roman"/>
        </w:rPr>
        <w:t xml:space="preserve"> контракта, иначе, как с письменного согласия другой Стороны.</w:t>
      </w:r>
    </w:p>
    <w:p w:rsidR="00E43340" w:rsidRPr="00012C5E" w:rsidRDefault="00E43340" w:rsidP="0090511F">
      <w:pPr>
        <w:pStyle w:val="28"/>
        <w:ind w:firstLine="708"/>
        <w:jc w:val="both"/>
        <w:rPr>
          <w:rFonts w:ascii="Times New Roman" w:hAnsi="Times New Roman"/>
        </w:rPr>
      </w:pPr>
      <w:r w:rsidRPr="00012C5E">
        <w:rPr>
          <w:rFonts w:ascii="Times New Roman" w:hAnsi="Times New Roman"/>
        </w:rPr>
        <w:t>13.3.</w:t>
      </w:r>
      <w:r w:rsidRPr="00012C5E">
        <w:rPr>
          <w:rFonts w:ascii="Times New Roman" w:hAnsi="Times New Roman"/>
        </w:rPr>
        <w:tab/>
        <w:t xml:space="preserve">Настоящий </w:t>
      </w:r>
      <w:r w:rsidRPr="00012C5E">
        <w:rPr>
          <w:rFonts w:ascii="Times New Roman" w:hAnsi="Times New Roman"/>
          <w:color w:val="000000"/>
        </w:rPr>
        <w:t>Муниципальный</w:t>
      </w:r>
      <w:r w:rsidRPr="00012C5E">
        <w:rPr>
          <w:rFonts w:ascii="Times New Roman" w:hAnsi="Times New Roman"/>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E43340" w:rsidRPr="00012C5E" w:rsidRDefault="00E43340" w:rsidP="0090511F">
      <w:pPr>
        <w:pStyle w:val="af"/>
        <w:jc w:val="both"/>
        <w:rPr>
          <w:rFonts w:ascii="Times New Roman" w:hAnsi="Times New Roman"/>
        </w:rPr>
      </w:pPr>
    </w:p>
    <w:p w:rsidR="00E43340" w:rsidRPr="00012C5E" w:rsidRDefault="00E43340" w:rsidP="00EF35E0">
      <w:pPr>
        <w:shd w:val="clear" w:color="auto" w:fill="FFFFFF"/>
        <w:ind w:left="360"/>
        <w:jc w:val="center"/>
        <w:rPr>
          <w:b/>
          <w:color w:val="000000"/>
          <w:sz w:val="22"/>
          <w:szCs w:val="22"/>
        </w:rPr>
      </w:pPr>
      <w:r w:rsidRPr="00012C5E">
        <w:rPr>
          <w:b/>
          <w:color w:val="000000"/>
          <w:sz w:val="22"/>
          <w:szCs w:val="22"/>
        </w:rPr>
        <w:t>14.   Адреса и банковские реквизиты сторон</w:t>
      </w:r>
    </w:p>
    <w:p w:rsidR="00E43340" w:rsidRPr="00012C5E" w:rsidRDefault="00E43340" w:rsidP="0090511F">
      <w:pPr>
        <w:shd w:val="clear" w:color="auto" w:fill="FFFFFF"/>
        <w:ind w:left="360"/>
        <w:rPr>
          <w:b/>
          <w:color w:val="000000"/>
          <w:sz w:val="22"/>
          <w:szCs w:val="22"/>
        </w:rPr>
      </w:pPr>
    </w:p>
    <w:p w:rsidR="00E43340" w:rsidRPr="00012C5E" w:rsidRDefault="00E43340" w:rsidP="0090511F">
      <w:pPr>
        <w:pStyle w:val="28"/>
        <w:ind w:firstLine="708"/>
        <w:jc w:val="both"/>
        <w:rPr>
          <w:rFonts w:ascii="Times New Roman" w:hAnsi="Times New Roman"/>
        </w:rPr>
      </w:pPr>
      <w:r w:rsidRPr="00012C5E">
        <w:rPr>
          <w:rFonts w:ascii="Times New Roman" w:hAnsi="Times New Roman"/>
        </w:rPr>
        <w:t>14.1.</w:t>
      </w:r>
      <w:r w:rsidRPr="00012C5E">
        <w:rPr>
          <w:rFonts w:ascii="Times New Roman" w:hAnsi="Times New Roman"/>
        </w:rPr>
        <w:tab/>
        <w:t>В случае изменения указанных в п.14.1. реквизитов, Сторона, реквизиты которой изменились, обязана в течение 5 (пяти) рабочих дней письменно уведомить об этом другую Сторону.</w:t>
      </w:r>
    </w:p>
    <w:p w:rsidR="00E43340" w:rsidRPr="00012C5E" w:rsidRDefault="00E43340" w:rsidP="0090511F">
      <w:pPr>
        <w:pStyle w:val="af"/>
        <w:spacing w:line="320" w:lineRule="exact"/>
        <w:jc w:val="both"/>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3"/>
        <w:gridCol w:w="4790"/>
      </w:tblGrid>
      <w:tr w:rsidR="00E43340" w:rsidRPr="00012C5E" w:rsidTr="00F871B3">
        <w:tc>
          <w:tcPr>
            <w:tcW w:w="5063" w:type="dxa"/>
          </w:tcPr>
          <w:p w:rsidR="00E43340" w:rsidRPr="00012C5E" w:rsidRDefault="00E43340" w:rsidP="00F871B3">
            <w:pPr>
              <w:rPr>
                <w:b/>
                <w:sz w:val="22"/>
                <w:szCs w:val="22"/>
              </w:rPr>
            </w:pPr>
            <w:r w:rsidRPr="00012C5E">
              <w:rPr>
                <w:b/>
                <w:sz w:val="22"/>
                <w:szCs w:val="22"/>
              </w:rPr>
              <w:t>Заказчик:</w:t>
            </w:r>
          </w:p>
          <w:p w:rsidR="00E43340" w:rsidRPr="00012C5E" w:rsidRDefault="00E43340" w:rsidP="00F871B3">
            <w:pPr>
              <w:rPr>
                <w:sz w:val="22"/>
                <w:szCs w:val="22"/>
              </w:rPr>
            </w:pPr>
            <w:r w:rsidRPr="00012C5E">
              <w:rPr>
                <w:b/>
                <w:sz w:val="22"/>
                <w:szCs w:val="22"/>
              </w:rPr>
              <w:t>Администрация Ленинского района</w:t>
            </w:r>
            <w:r w:rsidRPr="00012C5E">
              <w:rPr>
                <w:sz w:val="22"/>
                <w:szCs w:val="22"/>
              </w:rPr>
              <w:t xml:space="preserve"> </w:t>
            </w:r>
            <w:r w:rsidRPr="00012C5E">
              <w:rPr>
                <w:b/>
                <w:sz w:val="22"/>
                <w:szCs w:val="22"/>
              </w:rPr>
              <w:t>города Перми</w:t>
            </w:r>
          </w:p>
          <w:p w:rsidR="00E43340" w:rsidRPr="00012C5E" w:rsidRDefault="00E43340" w:rsidP="00F871B3">
            <w:pPr>
              <w:pStyle w:val="a3"/>
              <w:jc w:val="center"/>
              <w:outlineLvl w:val="0"/>
              <w:rPr>
                <w:sz w:val="22"/>
                <w:szCs w:val="22"/>
              </w:rPr>
            </w:pPr>
          </w:p>
        </w:tc>
        <w:tc>
          <w:tcPr>
            <w:tcW w:w="4790" w:type="dxa"/>
          </w:tcPr>
          <w:p w:rsidR="00E43340" w:rsidRPr="00012C5E" w:rsidRDefault="00E43340" w:rsidP="00F871B3">
            <w:pPr>
              <w:rPr>
                <w:sz w:val="22"/>
                <w:szCs w:val="22"/>
              </w:rPr>
            </w:pPr>
            <w:r w:rsidRPr="00012C5E">
              <w:rPr>
                <w:b/>
                <w:sz w:val="22"/>
                <w:szCs w:val="22"/>
              </w:rPr>
              <w:t>Исполнитель:</w:t>
            </w:r>
          </w:p>
        </w:tc>
      </w:tr>
      <w:tr w:rsidR="00E43340" w:rsidRPr="00012C5E" w:rsidTr="00F871B3">
        <w:tc>
          <w:tcPr>
            <w:tcW w:w="5063" w:type="dxa"/>
          </w:tcPr>
          <w:p w:rsidR="00E43340" w:rsidRPr="00012C5E" w:rsidRDefault="00E43340" w:rsidP="00F871B3">
            <w:pPr>
              <w:spacing w:line="273" w:lineRule="exact"/>
              <w:rPr>
                <w:sz w:val="22"/>
                <w:szCs w:val="22"/>
              </w:rPr>
            </w:pPr>
            <w:r w:rsidRPr="00012C5E">
              <w:rPr>
                <w:sz w:val="22"/>
                <w:szCs w:val="22"/>
              </w:rPr>
              <w:t xml:space="preserve">614000, г. Пермь, ул. Пермская, 57, </w:t>
            </w:r>
          </w:p>
          <w:p w:rsidR="00E43340" w:rsidRPr="00012C5E" w:rsidRDefault="00E43340" w:rsidP="00F871B3">
            <w:pPr>
              <w:spacing w:line="273" w:lineRule="exact"/>
              <w:rPr>
                <w:sz w:val="22"/>
                <w:szCs w:val="22"/>
              </w:rPr>
            </w:pPr>
            <w:r w:rsidRPr="00012C5E">
              <w:rPr>
                <w:sz w:val="22"/>
                <w:szCs w:val="22"/>
              </w:rPr>
              <w:t xml:space="preserve">т.212-74-77, ф.212-33-33, </w:t>
            </w:r>
          </w:p>
          <w:p w:rsidR="00E43340" w:rsidRPr="00012C5E" w:rsidRDefault="00E43340" w:rsidP="00F871B3">
            <w:pPr>
              <w:spacing w:line="273" w:lineRule="exact"/>
              <w:rPr>
                <w:sz w:val="22"/>
                <w:szCs w:val="22"/>
              </w:rPr>
            </w:pPr>
            <w:r w:rsidRPr="00012C5E">
              <w:rPr>
                <w:sz w:val="22"/>
                <w:szCs w:val="22"/>
              </w:rPr>
              <w:t xml:space="preserve">ИНН 5902290057/КПП 590201001 </w:t>
            </w:r>
          </w:p>
          <w:p w:rsidR="00E43340" w:rsidRPr="00012C5E" w:rsidRDefault="00E43340" w:rsidP="00F871B3">
            <w:pPr>
              <w:spacing w:before="33" w:line="259" w:lineRule="exact"/>
              <w:rPr>
                <w:sz w:val="22"/>
                <w:szCs w:val="22"/>
              </w:rPr>
            </w:pPr>
            <w:r w:rsidRPr="00012C5E">
              <w:rPr>
                <w:sz w:val="22"/>
                <w:szCs w:val="22"/>
              </w:rPr>
              <w:t>УФК по Пермскому краю (ДФ г.Перми, Администрация Ленинского района города Перми, л/с 02931016602)</w:t>
            </w:r>
          </w:p>
          <w:p w:rsidR="00E43340" w:rsidRPr="00012C5E" w:rsidRDefault="00E43340" w:rsidP="00F871B3">
            <w:pPr>
              <w:spacing w:line="273" w:lineRule="exact"/>
              <w:rPr>
                <w:sz w:val="22"/>
                <w:szCs w:val="22"/>
              </w:rPr>
            </w:pPr>
            <w:r w:rsidRPr="00012C5E">
              <w:rPr>
                <w:sz w:val="22"/>
                <w:szCs w:val="22"/>
              </w:rPr>
              <w:t>р/сч 40204810300000000006 в ГРКЦ ГУ Банка России по Пермскому краю г. Пермь</w:t>
            </w:r>
          </w:p>
          <w:p w:rsidR="00E43340" w:rsidRPr="00012C5E" w:rsidRDefault="00E43340" w:rsidP="00F871B3">
            <w:pPr>
              <w:spacing w:line="273" w:lineRule="exact"/>
              <w:rPr>
                <w:sz w:val="22"/>
                <w:szCs w:val="22"/>
              </w:rPr>
            </w:pPr>
            <w:r w:rsidRPr="00012C5E">
              <w:rPr>
                <w:sz w:val="22"/>
                <w:szCs w:val="22"/>
              </w:rPr>
              <w:t>к/сч нет</w:t>
            </w:r>
          </w:p>
          <w:p w:rsidR="00E43340" w:rsidRPr="00012C5E" w:rsidRDefault="00E43340" w:rsidP="00F871B3">
            <w:pPr>
              <w:spacing w:line="273" w:lineRule="exact"/>
              <w:rPr>
                <w:sz w:val="22"/>
                <w:szCs w:val="22"/>
              </w:rPr>
            </w:pPr>
            <w:r w:rsidRPr="00012C5E">
              <w:rPr>
                <w:sz w:val="22"/>
                <w:szCs w:val="22"/>
              </w:rPr>
              <w:t>БИК 045773001</w:t>
            </w:r>
          </w:p>
        </w:tc>
        <w:tc>
          <w:tcPr>
            <w:tcW w:w="4790" w:type="dxa"/>
          </w:tcPr>
          <w:p w:rsidR="00E43340" w:rsidRPr="00012C5E" w:rsidRDefault="00E43340" w:rsidP="00F871B3">
            <w:pPr>
              <w:pStyle w:val="a3"/>
              <w:jc w:val="left"/>
              <w:outlineLvl w:val="0"/>
              <w:rPr>
                <w:sz w:val="22"/>
                <w:szCs w:val="22"/>
              </w:rPr>
            </w:pPr>
            <w:r w:rsidRPr="00012C5E">
              <w:rPr>
                <w:sz w:val="22"/>
                <w:szCs w:val="22"/>
              </w:rPr>
              <w:t>Адрес:</w:t>
            </w:r>
          </w:p>
          <w:p w:rsidR="00E43340" w:rsidRPr="00012C5E" w:rsidRDefault="00E43340" w:rsidP="00F871B3">
            <w:pPr>
              <w:pStyle w:val="a3"/>
              <w:jc w:val="left"/>
              <w:outlineLvl w:val="0"/>
              <w:rPr>
                <w:sz w:val="22"/>
                <w:szCs w:val="22"/>
              </w:rPr>
            </w:pPr>
          </w:p>
          <w:p w:rsidR="00E43340" w:rsidRPr="00012C5E" w:rsidRDefault="00E43340" w:rsidP="00F871B3">
            <w:pPr>
              <w:pStyle w:val="a3"/>
              <w:jc w:val="left"/>
              <w:outlineLvl w:val="0"/>
              <w:rPr>
                <w:sz w:val="22"/>
                <w:szCs w:val="22"/>
              </w:rPr>
            </w:pPr>
            <w:r w:rsidRPr="00012C5E">
              <w:rPr>
                <w:sz w:val="22"/>
                <w:szCs w:val="22"/>
              </w:rPr>
              <w:t>ИНН</w:t>
            </w:r>
          </w:p>
          <w:p w:rsidR="00E43340" w:rsidRPr="00012C5E" w:rsidRDefault="00E43340" w:rsidP="00F871B3">
            <w:pPr>
              <w:pStyle w:val="a3"/>
              <w:jc w:val="left"/>
              <w:outlineLvl w:val="0"/>
              <w:rPr>
                <w:sz w:val="22"/>
                <w:szCs w:val="22"/>
              </w:rPr>
            </w:pPr>
            <w:r w:rsidRPr="00012C5E">
              <w:rPr>
                <w:sz w:val="22"/>
                <w:szCs w:val="22"/>
              </w:rPr>
              <w:t>Банковские реквизиты:</w:t>
            </w:r>
          </w:p>
          <w:p w:rsidR="00E43340" w:rsidRPr="00012C5E" w:rsidRDefault="00E43340" w:rsidP="00F871B3">
            <w:pPr>
              <w:pStyle w:val="a3"/>
              <w:jc w:val="left"/>
              <w:outlineLvl w:val="0"/>
              <w:rPr>
                <w:sz w:val="22"/>
                <w:szCs w:val="22"/>
              </w:rPr>
            </w:pPr>
            <w:r w:rsidRPr="00012C5E">
              <w:rPr>
                <w:sz w:val="22"/>
                <w:szCs w:val="22"/>
              </w:rPr>
              <w:t xml:space="preserve">р/сч </w:t>
            </w:r>
          </w:p>
          <w:p w:rsidR="00E43340" w:rsidRPr="00012C5E" w:rsidRDefault="00E43340" w:rsidP="00F871B3">
            <w:pPr>
              <w:pStyle w:val="a3"/>
              <w:jc w:val="left"/>
              <w:outlineLvl w:val="0"/>
              <w:rPr>
                <w:sz w:val="22"/>
                <w:szCs w:val="22"/>
              </w:rPr>
            </w:pPr>
            <w:r w:rsidRPr="00012C5E">
              <w:rPr>
                <w:sz w:val="22"/>
                <w:szCs w:val="22"/>
              </w:rPr>
              <w:t xml:space="preserve">к/сч </w:t>
            </w:r>
          </w:p>
          <w:p w:rsidR="00E43340" w:rsidRPr="00012C5E" w:rsidRDefault="00E43340" w:rsidP="00F871B3">
            <w:pPr>
              <w:pStyle w:val="a3"/>
              <w:jc w:val="left"/>
              <w:outlineLvl w:val="0"/>
              <w:rPr>
                <w:sz w:val="22"/>
                <w:szCs w:val="22"/>
              </w:rPr>
            </w:pPr>
            <w:r w:rsidRPr="00012C5E">
              <w:rPr>
                <w:sz w:val="22"/>
                <w:szCs w:val="22"/>
              </w:rPr>
              <w:t xml:space="preserve">БИК </w:t>
            </w:r>
            <w:r w:rsidRPr="00012C5E">
              <w:rPr>
                <w:sz w:val="22"/>
                <w:szCs w:val="22"/>
              </w:rPr>
              <w:br/>
              <w:t>ИНН</w:t>
            </w:r>
            <w:r w:rsidRPr="00012C5E">
              <w:rPr>
                <w:sz w:val="22"/>
                <w:szCs w:val="22"/>
              </w:rPr>
              <w:br/>
              <w:t>КПП</w:t>
            </w:r>
          </w:p>
        </w:tc>
      </w:tr>
      <w:tr w:rsidR="00E43340" w:rsidRPr="00012C5E" w:rsidTr="00F871B3">
        <w:trPr>
          <w:trHeight w:val="785"/>
        </w:trPr>
        <w:tc>
          <w:tcPr>
            <w:tcW w:w="5063" w:type="dxa"/>
          </w:tcPr>
          <w:p w:rsidR="00E43340" w:rsidRPr="00012C5E" w:rsidRDefault="00E43340" w:rsidP="00F871B3">
            <w:pPr>
              <w:rPr>
                <w:sz w:val="22"/>
                <w:szCs w:val="22"/>
              </w:rPr>
            </w:pPr>
          </w:p>
          <w:p w:rsidR="00E43340" w:rsidRPr="00012C5E" w:rsidRDefault="00E43340" w:rsidP="00F871B3">
            <w:pPr>
              <w:rPr>
                <w:sz w:val="22"/>
                <w:szCs w:val="22"/>
              </w:rPr>
            </w:pPr>
            <w:r w:rsidRPr="00012C5E">
              <w:rPr>
                <w:sz w:val="22"/>
                <w:szCs w:val="22"/>
              </w:rPr>
              <w:t>________________________/____________/</w:t>
            </w:r>
          </w:p>
          <w:p w:rsidR="00E43340" w:rsidRPr="00012C5E" w:rsidRDefault="00E43340" w:rsidP="00F871B3">
            <w:pPr>
              <w:rPr>
                <w:sz w:val="22"/>
                <w:szCs w:val="22"/>
              </w:rPr>
            </w:pPr>
            <w:r w:rsidRPr="00012C5E">
              <w:rPr>
                <w:sz w:val="22"/>
                <w:szCs w:val="22"/>
              </w:rPr>
              <w:t>М.П.</w:t>
            </w:r>
          </w:p>
        </w:tc>
        <w:tc>
          <w:tcPr>
            <w:tcW w:w="4790" w:type="dxa"/>
          </w:tcPr>
          <w:p w:rsidR="00E43340" w:rsidRPr="00012C5E" w:rsidRDefault="00E43340" w:rsidP="00F871B3">
            <w:pPr>
              <w:pStyle w:val="a3"/>
              <w:jc w:val="left"/>
              <w:outlineLvl w:val="0"/>
              <w:rPr>
                <w:sz w:val="22"/>
                <w:szCs w:val="22"/>
              </w:rPr>
            </w:pPr>
          </w:p>
          <w:p w:rsidR="00E43340" w:rsidRPr="00012C5E" w:rsidRDefault="00E43340" w:rsidP="00F871B3">
            <w:pPr>
              <w:pStyle w:val="a3"/>
              <w:jc w:val="left"/>
              <w:outlineLvl w:val="0"/>
              <w:rPr>
                <w:sz w:val="22"/>
                <w:szCs w:val="22"/>
              </w:rPr>
            </w:pPr>
            <w:r w:rsidRPr="00012C5E">
              <w:rPr>
                <w:sz w:val="22"/>
                <w:szCs w:val="22"/>
              </w:rPr>
              <w:t>_____________________/________________/</w:t>
            </w:r>
          </w:p>
          <w:p w:rsidR="00E43340" w:rsidRPr="00012C5E" w:rsidRDefault="00E43340" w:rsidP="00F871B3">
            <w:pPr>
              <w:pStyle w:val="a3"/>
              <w:jc w:val="left"/>
              <w:outlineLvl w:val="0"/>
              <w:rPr>
                <w:sz w:val="22"/>
                <w:szCs w:val="22"/>
              </w:rPr>
            </w:pPr>
            <w:r w:rsidRPr="00012C5E">
              <w:rPr>
                <w:sz w:val="22"/>
                <w:szCs w:val="22"/>
              </w:rPr>
              <w:t>М.П.</w:t>
            </w:r>
          </w:p>
        </w:tc>
      </w:tr>
    </w:tbl>
    <w:p w:rsidR="00E43340" w:rsidRPr="00012C5E" w:rsidRDefault="00E43340" w:rsidP="00EF35E0">
      <w:pPr>
        <w:pStyle w:val="af"/>
        <w:spacing w:line="280" w:lineRule="exact"/>
        <w:jc w:val="right"/>
        <w:rPr>
          <w:rFonts w:ascii="Times New Roman" w:hAnsi="Times New Roman"/>
        </w:rPr>
      </w:pPr>
      <w:r w:rsidRPr="00012C5E">
        <w:rPr>
          <w:rFonts w:ascii="Times New Roman" w:hAnsi="Times New Roman"/>
        </w:rPr>
        <w:t xml:space="preserve">                                                                                                    </w:t>
      </w:r>
    </w:p>
    <w:p w:rsidR="00E43340" w:rsidRDefault="00E43340" w:rsidP="00C0238B">
      <w:pPr>
        <w:pStyle w:val="af"/>
        <w:jc w:val="right"/>
        <w:rPr>
          <w:rFonts w:ascii="Times New Roman" w:hAnsi="Times New Roman"/>
        </w:rPr>
      </w:pPr>
    </w:p>
    <w:p w:rsidR="00E43340" w:rsidRDefault="00E43340" w:rsidP="00C0238B">
      <w:pPr>
        <w:pStyle w:val="af"/>
        <w:jc w:val="right"/>
        <w:rPr>
          <w:rFonts w:ascii="Times New Roman" w:hAnsi="Times New Roman"/>
        </w:rPr>
      </w:pPr>
    </w:p>
    <w:p w:rsidR="00E43340" w:rsidRDefault="00E43340" w:rsidP="00C0238B">
      <w:pPr>
        <w:pStyle w:val="af"/>
        <w:jc w:val="right"/>
        <w:rPr>
          <w:rFonts w:ascii="Times New Roman" w:hAnsi="Times New Roman"/>
        </w:rPr>
      </w:pPr>
    </w:p>
    <w:p w:rsidR="00E43340" w:rsidRDefault="00E43340" w:rsidP="00C0238B">
      <w:pPr>
        <w:pStyle w:val="af"/>
        <w:jc w:val="right"/>
        <w:rPr>
          <w:rFonts w:ascii="Times New Roman" w:hAnsi="Times New Roman"/>
        </w:rPr>
      </w:pPr>
    </w:p>
    <w:p w:rsidR="00E43340" w:rsidRDefault="00E43340" w:rsidP="00C0238B">
      <w:pPr>
        <w:pStyle w:val="af"/>
        <w:jc w:val="right"/>
        <w:rPr>
          <w:rFonts w:ascii="Times New Roman" w:hAnsi="Times New Roman"/>
        </w:rPr>
      </w:pPr>
    </w:p>
    <w:p w:rsidR="00E43340" w:rsidRDefault="00E43340" w:rsidP="00C0238B">
      <w:pPr>
        <w:pStyle w:val="af"/>
        <w:jc w:val="right"/>
        <w:rPr>
          <w:rFonts w:ascii="Times New Roman" w:hAnsi="Times New Roman"/>
        </w:rPr>
      </w:pPr>
    </w:p>
    <w:p w:rsidR="00E43340" w:rsidRDefault="00E43340" w:rsidP="00C0238B">
      <w:pPr>
        <w:pStyle w:val="af"/>
        <w:jc w:val="right"/>
        <w:rPr>
          <w:rFonts w:ascii="Times New Roman" w:hAnsi="Times New Roman"/>
        </w:rPr>
      </w:pPr>
    </w:p>
    <w:p w:rsidR="00E43340" w:rsidRDefault="00E43340" w:rsidP="00C0238B">
      <w:pPr>
        <w:pStyle w:val="af"/>
        <w:jc w:val="right"/>
        <w:rPr>
          <w:rFonts w:ascii="Times New Roman" w:hAnsi="Times New Roman"/>
        </w:rPr>
      </w:pPr>
    </w:p>
    <w:p w:rsidR="00E43340" w:rsidRDefault="00E43340" w:rsidP="00C0238B">
      <w:pPr>
        <w:pStyle w:val="af"/>
        <w:jc w:val="right"/>
        <w:rPr>
          <w:rFonts w:ascii="Times New Roman" w:hAnsi="Times New Roman"/>
        </w:rPr>
      </w:pPr>
    </w:p>
    <w:p w:rsidR="00E43340" w:rsidRDefault="00E43340" w:rsidP="00C0238B">
      <w:pPr>
        <w:pStyle w:val="af"/>
        <w:jc w:val="right"/>
        <w:rPr>
          <w:rFonts w:ascii="Times New Roman" w:hAnsi="Times New Roman"/>
        </w:rPr>
      </w:pPr>
    </w:p>
    <w:p w:rsidR="00E43340" w:rsidRDefault="00E43340" w:rsidP="00C0238B">
      <w:pPr>
        <w:pStyle w:val="af"/>
        <w:jc w:val="right"/>
        <w:rPr>
          <w:rFonts w:ascii="Times New Roman" w:hAnsi="Times New Roman"/>
        </w:rPr>
      </w:pPr>
    </w:p>
    <w:p w:rsidR="00E43340" w:rsidRDefault="00E43340" w:rsidP="00C0238B">
      <w:pPr>
        <w:pStyle w:val="af"/>
        <w:jc w:val="right"/>
        <w:rPr>
          <w:rFonts w:ascii="Times New Roman" w:hAnsi="Times New Roman"/>
        </w:rPr>
      </w:pPr>
    </w:p>
    <w:p w:rsidR="00E43340" w:rsidRDefault="00E43340" w:rsidP="00C0238B">
      <w:pPr>
        <w:pStyle w:val="af"/>
        <w:jc w:val="right"/>
        <w:rPr>
          <w:rFonts w:ascii="Times New Roman" w:hAnsi="Times New Roman"/>
        </w:rPr>
      </w:pPr>
    </w:p>
    <w:p w:rsidR="00E43340" w:rsidRDefault="00E43340" w:rsidP="00C0238B">
      <w:pPr>
        <w:pStyle w:val="af"/>
        <w:jc w:val="right"/>
        <w:rPr>
          <w:rFonts w:ascii="Times New Roman" w:hAnsi="Times New Roman"/>
        </w:rPr>
      </w:pPr>
    </w:p>
    <w:p w:rsidR="00E43340" w:rsidRDefault="00E43340" w:rsidP="00C0238B">
      <w:pPr>
        <w:pStyle w:val="af"/>
        <w:jc w:val="right"/>
        <w:rPr>
          <w:rFonts w:ascii="Times New Roman" w:hAnsi="Times New Roman"/>
          <w:sz w:val="20"/>
          <w:szCs w:val="20"/>
        </w:rPr>
      </w:pPr>
    </w:p>
    <w:p w:rsidR="00E43340" w:rsidRDefault="00E43340" w:rsidP="00C0238B">
      <w:pPr>
        <w:pStyle w:val="af"/>
        <w:jc w:val="right"/>
        <w:rPr>
          <w:rFonts w:ascii="Times New Roman" w:hAnsi="Times New Roman"/>
          <w:sz w:val="20"/>
          <w:szCs w:val="20"/>
        </w:rPr>
      </w:pPr>
    </w:p>
    <w:p w:rsidR="00E43340" w:rsidRDefault="00E43340" w:rsidP="00C0238B">
      <w:pPr>
        <w:pStyle w:val="af"/>
        <w:jc w:val="right"/>
        <w:rPr>
          <w:rFonts w:ascii="Times New Roman" w:hAnsi="Times New Roman"/>
          <w:sz w:val="20"/>
          <w:szCs w:val="20"/>
        </w:rPr>
      </w:pPr>
    </w:p>
    <w:p w:rsidR="00E43340" w:rsidRDefault="00E43340" w:rsidP="00C0238B">
      <w:pPr>
        <w:pStyle w:val="af"/>
        <w:jc w:val="right"/>
        <w:rPr>
          <w:rFonts w:ascii="Times New Roman" w:hAnsi="Times New Roman"/>
          <w:sz w:val="20"/>
          <w:szCs w:val="20"/>
        </w:rPr>
      </w:pPr>
    </w:p>
    <w:p w:rsidR="00E43340" w:rsidRDefault="00E43340" w:rsidP="00C0238B">
      <w:pPr>
        <w:pStyle w:val="af"/>
        <w:jc w:val="right"/>
        <w:rPr>
          <w:rFonts w:ascii="Times New Roman" w:hAnsi="Times New Roman"/>
          <w:sz w:val="20"/>
          <w:szCs w:val="20"/>
        </w:rPr>
      </w:pPr>
    </w:p>
    <w:p w:rsidR="00E43340" w:rsidRDefault="00E43340" w:rsidP="00C0238B">
      <w:pPr>
        <w:pStyle w:val="af"/>
        <w:jc w:val="right"/>
        <w:rPr>
          <w:rFonts w:ascii="Times New Roman" w:hAnsi="Times New Roman"/>
          <w:sz w:val="20"/>
          <w:szCs w:val="20"/>
        </w:rPr>
      </w:pPr>
    </w:p>
    <w:p w:rsidR="00E43340" w:rsidRDefault="00E43340" w:rsidP="00C0238B">
      <w:pPr>
        <w:pStyle w:val="af"/>
        <w:jc w:val="right"/>
        <w:rPr>
          <w:rFonts w:ascii="Times New Roman" w:hAnsi="Times New Roman"/>
          <w:sz w:val="20"/>
          <w:szCs w:val="20"/>
        </w:rPr>
      </w:pPr>
    </w:p>
    <w:p w:rsidR="00E43340" w:rsidRDefault="00E43340" w:rsidP="00C0238B">
      <w:pPr>
        <w:pStyle w:val="af"/>
        <w:jc w:val="right"/>
        <w:rPr>
          <w:rFonts w:ascii="Times New Roman" w:hAnsi="Times New Roman"/>
          <w:sz w:val="20"/>
          <w:szCs w:val="20"/>
        </w:rPr>
      </w:pPr>
    </w:p>
    <w:p w:rsidR="00E43340" w:rsidRDefault="00E43340" w:rsidP="00C0238B">
      <w:pPr>
        <w:pStyle w:val="af"/>
        <w:jc w:val="right"/>
        <w:rPr>
          <w:rFonts w:ascii="Times New Roman" w:hAnsi="Times New Roman"/>
          <w:sz w:val="20"/>
          <w:szCs w:val="20"/>
        </w:rPr>
      </w:pPr>
    </w:p>
    <w:p w:rsidR="00E43340" w:rsidRPr="00012C5E" w:rsidRDefault="00E43340" w:rsidP="00C0238B">
      <w:pPr>
        <w:pStyle w:val="af"/>
        <w:jc w:val="right"/>
        <w:rPr>
          <w:rFonts w:ascii="Times New Roman" w:hAnsi="Times New Roman"/>
          <w:sz w:val="20"/>
          <w:szCs w:val="20"/>
        </w:rPr>
      </w:pPr>
      <w:r w:rsidRPr="00012C5E">
        <w:rPr>
          <w:rFonts w:ascii="Times New Roman" w:hAnsi="Times New Roman"/>
          <w:sz w:val="20"/>
          <w:szCs w:val="20"/>
        </w:rPr>
        <w:lastRenderedPageBreak/>
        <w:t>Приложение № 1</w:t>
      </w:r>
    </w:p>
    <w:p w:rsidR="00E43340" w:rsidRPr="00012C5E" w:rsidRDefault="00E43340" w:rsidP="006B4B24">
      <w:pPr>
        <w:pStyle w:val="af"/>
        <w:jc w:val="right"/>
        <w:rPr>
          <w:rFonts w:ascii="Times New Roman" w:hAnsi="Times New Roman"/>
          <w:sz w:val="20"/>
          <w:szCs w:val="20"/>
        </w:rPr>
      </w:pPr>
      <w:r w:rsidRPr="00012C5E">
        <w:rPr>
          <w:rFonts w:ascii="Times New Roman" w:hAnsi="Times New Roman"/>
          <w:sz w:val="20"/>
          <w:szCs w:val="20"/>
        </w:rPr>
        <w:t>к Муниципальному контракту</w:t>
      </w:r>
    </w:p>
    <w:p w:rsidR="00E43340" w:rsidRPr="00012C5E" w:rsidRDefault="00E43340" w:rsidP="006B4B24">
      <w:pPr>
        <w:pStyle w:val="af"/>
        <w:jc w:val="right"/>
        <w:rPr>
          <w:rFonts w:ascii="Times New Roman" w:hAnsi="Times New Roman"/>
          <w:b/>
          <w:sz w:val="20"/>
          <w:szCs w:val="20"/>
        </w:rPr>
      </w:pPr>
      <w:r w:rsidRPr="00012C5E">
        <w:rPr>
          <w:rFonts w:ascii="Times New Roman" w:hAnsi="Times New Roman"/>
          <w:sz w:val="20"/>
          <w:szCs w:val="20"/>
        </w:rPr>
        <w:t>№ ______________ от «_____» ____________  г</w:t>
      </w:r>
      <w:r w:rsidRPr="00012C5E">
        <w:rPr>
          <w:rFonts w:ascii="Times New Roman" w:hAnsi="Times New Roman"/>
          <w:b/>
          <w:sz w:val="20"/>
          <w:szCs w:val="20"/>
        </w:rPr>
        <w:t>.</w:t>
      </w:r>
    </w:p>
    <w:p w:rsidR="00E43340" w:rsidRPr="00012C5E" w:rsidRDefault="00E43340" w:rsidP="006B4B24">
      <w:pPr>
        <w:jc w:val="both"/>
        <w:rPr>
          <w:sz w:val="22"/>
          <w:szCs w:val="22"/>
        </w:rPr>
      </w:pPr>
    </w:p>
    <w:p w:rsidR="00E43340" w:rsidRPr="00012C5E" w:rsidRDefault="00E43340" w:rsidP="006B4B24">
      <w:pPr>
        <w:jc w:val="center"/>
        <w:rPr>
          <w:b/>
          <w:sz w:val="22"/>
          <w:szCs w:val="22"/>
        </w:rPr>
      </w:pPr>
    </w:p>
    <w:p w:rsidR="00E43340" w:rsidRPr="00012C5E" w:rsidRDefault="00E43340" w:rsidP="00C0238B">
      <w:pPr>
        <w:pStyle w:val="aa"/>
        <w:tabs>
          <w:tab w:val="clear" w:pos="4677"/>
          <w:tab w:val="clear" w:pos="9355"/>
          <w:tab w:val="center" w:pos="9360"/>
        </w:tabs>
        <w:jc w:val="center"/>
        <w:rPr>
          <w:b/>
          <w:sz w:val="22"/>
          <w:szCs w:val="22"/>
        </w:rPr>
      </w:pPr>
      <w:r w:rsidRPr="00012C5E">
        <w:rPr>
          <w:b/>
          <w:sz w:val="22"/>
          <w:szCs w:val="22"/>
        </w:rPr>
        <w:t xml:space="preserve">Техническое задание </w:t>
      </w:r>
    </w:p>
    <w:p w:rsidR="00E43340" w:rsidRPr="00012C5E" w:rsidRDefault="00E43340" w:rsidP="00C0238B">
      <w:pPr>
        <w:pStyle w:val="aa"/>
        <w:tabs>
          <w:tab w:val="clear" w:pos="4677"/>
          <w:tab w:val="clear" w:pos="9355"/>
          <w:tab w:val="center" w:pos="9360"/>
        </w:tabs>
        <w:jc w:val="center"/>
        <w:rPr>
          <w:b/>
          <w:sz w:val="22"/>
          <w:szCs w:val="22"/>
        </w:rPr>
      </w:pPr>
    </w:p>
    <w:p w:rsidR="00E43340" w:rsidRPr="00012C5E" w:rsidRDefault="00E43340" w:rsidP="00C0238B">
      <w:pPr>
        <w:pStyle w:val="aa"/>
        <w:tabs>
          <w:tab w:val="clear" w:pos="4677"/>
          <w:tab w:val="clear" w:pos="9355"/>
          <w:tab w:val="center" w:pos="9360"/>
        </w:tabs>
        <w:jc w:val="center"/>
        <w:rPr>
          <w:b/>
          <w:sz w:val="22"/>
          <w:szCs w:val="22"/>
        </w:rPr>
      </w:pPr>
      <w:r w:rsidRPr="00012C5E">
        <w:rPr>
          <w:b/>
          <w:sz w:val="22"/>
          <w:szCs w:val="22"/>
        </w:rPr>
        <w:t>на поставку (приобретени</w:t>
      </w:r>
      <w:r>
        <w:rPr>
          <w:b/>
          <w:sz w:val="22"/>
          <w:szCs w:val="22"/>
        </w:rPr>
        <w:t>е) расходных материалов (тонеры</w:t>
      </w:r>
      <w:r w:rsidRPr="00012C5E">
        <w:rPr>
          <w:b/>
          <w:sz w:val="22"/>
          <w:szCs w:val="22"/>
        </w:rPr>
        <w:t>/картриджи) для нужд администрации Ленинского района города Перми в 2014 году</w:t>
      </w:r>
    </w:p>
    <w:p w:rsidR="00E43340" w:rsidRPr="00012C5E" w:rsidRDefault="00E43340" w:rsidP="00C0238B">
      <w:pPr>
        <w:pStyle w:val="aa"/>
        <w:tabs>
          <w:tab w:val="clear" w:pos="4677"/>
          <w:tab w:val="clear" w:pos="9355"/>
          <w:tab w:val="center" w:pos="9360"/>
        </w:tabs>
        <w:ind w:firstLine="900"/>
        <w:rPr>
          <w:b/>
          <w:bCs/>
          <w:sz w:val="22"/>
          <w:szCs w:val="22"/>
        </w:rPr>
      </w:pPr>
    </w:p>
    <w:tbl>
      <w:tblPr>
        <w:tblW w:w="10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240"/>
        <w:gridCol w:w="845"/>
        <w:gridCol w:w="775"/>
        <w:gridCol w:w="4790"/>
      </w:tblGrid>
      <w:tr w:rsidR="00E43340" w:rsidRPr="00012C5E" w:rsidTr="00E45183">
        <w:trPr>
          <w:trHeight w:val="127"/>
        </w:trPr>
        <w:tc>
          <w:tcPr>
            <w:tcW w:w="648" w:type="dxa"/>
            <w:vAlign w:val="center"/>
          </w:tcPr>
          <w:p w:rsidR="00E43340" w:rsidRPr="00012C5E" w:rsidRDefault="00E43340" w:rsidP="00FC0985">
            <w:pPr>
              <w:pStyle w:val="aa"/>
              <w:tabs>
                <w:tab w:val="clear" w:pos="4677"/>
                <w:tab w:val="clear" w:pos="9355"/>
                <w:tab w:val="center" w:pos="9360"/>
              </w:tabs>
              <w:jc w:val="center"/>
              <w:rPr>
                <w:b/>
                <w:bCs/>
                <w:sz w:val="22"/>
                <w:szCs w:val="22"/>
              </w:rPr>
            </w:pPr>
          </w:p>
        </w:tc>
        <w:tc>
          <w:tcPr>
            <w:tcW w:w="3240" w:type="dxa"/>
            <w:vAlign w:val="center"/>
          </w:tcPr>
          <w:p w:rsidR="00E43340" w:rsidRPr="00012C5E" w:rsidRDefault="00E43340" w:rsidP="00FC0985">
            <w:pPr>
              <w:jc w:val="center"/>
              <w:rPr>
                <w:b/>
                <w:sz w:val="22"/>
                <w:szCs w:val="22"/>
                <w:lang w:val="en-US"/>
              </w:rPr>
            </w:pPr>
            <w:r w:rsidRPr="00012C5E">
              <w:rPr>
                <w:b/>
                <w:sz w:val="22"/>
                <w:szCs w:val="22"/>
              </w:rPr>
              <w:t>Наименование</w:t>
            </w:r>
            <w:r w:rsidRPr="00012C5E">
              <w:rPr>
                <w:b/>
                <w:sz w:val="22"/>
                <w:szCs w:val="22"/>
                <w:lang w:val="en-US"/>
              </w:rPr>
              <w:t>*</w:t>
            </w:r>
          </w:p>
        </w:tc>
        <w:tc>
          <w:tcPr>
            <w:tcW w:w="845" w:type="dxa"/>
            <w:vAlign w:val="center"/>
          </w:tcPr>
          <w:p w:rsidR="00E43340" w:rsidRPr="00012C5E" w:rsidRDefault="00E43340" w:rsidP="00FC0985">
            <w:pPr>
              <w:pStyle w:val="aa"/>
              <w:tabs>
                <w:tab w:val="clear" w:pos="4677"/>
                <w:tab w:val="clear" w:pos="9355"/>
                <w:tab w:val="center" w:pos="9360"/>
              </w:tabs>
              <w:jc w:val="center"/>
              <w:rPr>
                <w:b/>
                <w:bCs/>
                <w:sz w:val="22"/>
                <w:szCs w:val="22"/>
              </w:rPr>
            </w:pPr>
            <w:r w:rsidRPr="00012C5E">
              <w:rPr>
                <w:b/>
                <w:bCs/>
                <w:sz w:val="22"/>
                <w:szCs w:val="22"/>
              </w:rPr>
              <w:t>Кол-во</w:t>
            </w:r>
          </w:p>
        </w:tc>
        <w:tc>
          <w:tcPr>
            <w:tcW w:w="775" w:type="dxa"/>
            <w:vAlign w:val="center"/>
          </w:tcPr>
          <w:p w:rsidR="00E43340" w:rsidRPr="00012C5E" w:rsidRDefault="00E43340" w:rsidP="00FC0985">
            <w:pPr>
              <w:pStyle w:val="aa"/>
              <w:tabs>
                <w:tab w:val="clear" w:pos="4677"/>
                <w:tab w:val="clear" w:pos="9355"/>
                <w:tab w:val="center" w:pos="9360"/>
              </w:tabs>
              <w:jc w:val="center"/>
              <w:rPr>
                <w:b/>
                <w:bCs/>
                <w:sz w:val="22"/>
                <w:szCs w:val="22"/>
              </w:rPr>
            </w:pPr>
            <w:r w:rsidRPr="00012C5E">
              <w:rPr>
                <w:b/>
                <w:bCs/>
                <w:sz w:val="22"/>
                <w:szCs w:val="22"/>
              </w:rPr>
              <w:t>Ед.</w:t>
            </w:r>
          </w:p>
        </w:tc>
        <w:tc>
          <w:tcPr>
            <w:tcW w:w="4790" w:type="dxa"/>
            <w:vAlign w:val="center"/>
          </w:tcPr>
          <w:p w:rsidR="00E43340" w:rsidRPr="00012C5E" w:rsidRDefault="00E43340" w:rsidP="00FC0985">
            <w:pPr>
              <w:pStyle w:val="ConsPlusNormal"/>
              <w:ind w:firstLine="0"/>
              <w:jc w:val="center"/>
              <w:rPr>
                <w:rFonts w:ascii="Times New Roman" w:hAnsi="Times New Roman"/>
                <w:b/>
                <w:lang w:eastAsia="en-US"/>
              </w:rPr>
            </w:pPr>
            <w:r w:rsidRPr="00012C5E">
              <w:rPr>
                <w:rFonts w:ascii="Times New Roman" w:hAnsi="Times New Roman"/>
                <w:b/>
                <w:lang w:eastAsia="en-US"/>
              </w:rPr>
              <w:t>Требования к качеству, техническим характеристикам товара, к его безопасности, требования к функциональным характеристикам (потребительским свойствам) товара</w:t>
            </w:r>
          </w:p>
        </w:tc>
      </w:tr>
      <w:tr w:rsidR="00E43340" w:rsidRPr="00012C5E" w:rsidTr="00E45183">
        <w:trPr>
          <w:trHeight w:val="127"/>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w:t>
            </w:r>
          </w:p>
        </w:tc>
        <w:tc>
          <w:tcPr>
            <w:tcW w:w="3240" w:type="dxa"/>
            <w:vAlign w:val="center"/>
          </w:tcPr>
          <w:p w:rsidR="00E43340" w:rsidRPr="00012C5E" w:rsidRDefault="00E43340" w:rsidP="00FC0985">
            <w:pPr>
              <w:jc w:val="center"/>
              <w:rPr>
                <w:sz w:val="22"/>
                <w:szCs w:val="22"/>
                <w:lang w:val="en-US"/>
              </w:rPr>
            </w:pPr>
            <w:r w:rsidRPr="00012C5E">
              <w:rPr>
                <w:sz w:val="22"/>
                <w:szCs w:val="22"/>
                <w:lang w:val="en-US"/>
              </w:rPr>
              <w:t>2</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3</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4</w:t>
            </w:r>
          </w:p>
        </w:tc>
        <w:tc>
          <w:tcPr>
            <w:tcW w:w="4790" w:type="dxa"/>
            <w:vAlign w:val="center"/>
          </w:tcPr>
          <w:p w:rsidR="00E43340" w:rsidRPr="00012C5E" w:rsidRDefault="00E43340" w:rsidP="00FC0985">
            <w:pPr>
              <w:pStyle w:val="ConsPlusNormal"/>
              <w:ind w:firstLine="0"/>
              <w:jc w:val="center"/>
              <w:rPr>
                <w:rFonts w:ascii="Times New Roman" w:hAnsi="Times New Roman"/>
                <w:lang w:val="en-US" w:eastAsia="en-US"/>
              </w:rPr>
            </w:pPr>
            <w:r w:rsidRPr="00012C5E">
              <w:rPr>
                <w:rFonts w:ascii="Times New Roman" w:hAnsi="Times New Roman"/>
                <w:lang w:val="en-US" w:eastAsia="en-US"/>
              </w:rPr>
              <w:t>5</w:t>
            </w:r>
          </w:p>
        </w:tc>
      </w:tr>
      <w:tr w:rsidR="00E43340" w:rsidRPr="00012C5E" w:rsidTr="00E45183">
        <w:trPr>
          <w:trHeight w:val="52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Q2612А НР</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44</w:t>
            </w:r>
          </w:p>
        </w:tc>
        <w:tc>
          <w:tcPr>
            <w:tcW w:w="775" w:type="dxa"/>
            <w:vAlign w:val="center"/>
          </w:tcPr>
          <w:p w:rsidR="00E43340" w:rsidRPr="00012C5E" w:rsidRDefault="00E43340" w:rsidP="00FC0985">
            <w:pPr>
              <w:pStyle w:val="aa"/>
              <w:tabs>
                <w:tab w:val="clear" w:pos="4677"/>
                <w:tab w:val="clear" w:pos="9355"/>
                <w:tab w:val="center" w:pos="2052"/>
              </w:tabs>
              <w:jc w:val="center"/>
              <w:rPr>
                <w:bCs/>
                <w:sz w:val="22"/>
                <w:szCs w:val="22"/>
              </w:rPr>
            </w:pPr>
            <w:r w:rsidRPr="00012C5E">
              <w:rPr>
                <w:bCs/>
                <w:sz w:val="22"/>
                <w:szCs w:val="22"/>
              </w:rPr>
              <w:t>Шт.</w:t>
            </w:r>
          </w:p>
        </w:tc>
        <w:tc>
          <w:tcPr>
            <w:tcW w:w="4790" w:type="dxa"/>
            <w:vMerge w:val="restart"/>
          </w:tcPr>
          <w:p w:rsidR="00E43340" w:rsidRPr="00012C5E" w:rsidRDefault="00E43340" w:rsidP="00E45183">
            <w:pPr>
              <w:pStyle w:val="aa"/>
              <w:tabs>
                <w:tab w:val="center" w:pos="2052"/>
              </w:tabs>
              <w:ind w:firstLine="432"/>
              <w:jc w:val="both"/>
              <w:rPr>
                <w:sz w:val="22"/>
                <w:szCs w:val="22"/>
              </w:rPr>
            </w:pPr>
            <w:r w:rsidRPr="00012C5E">
              <w:rPr>
                <w:sz w:val="22"/>
                <w:szCs w:val="22"/>
              </w:rPr>
              <w:t>Картридж должен быть произведен производителем печатающей техники, для которой  этот картридж предназначен.</w:t>
            </w:r>
          </w:p>
          <w:p w:rsidR="00E43340" w:rsidRPr="00012C5E" w:rsidRDefault="00E43340" w:rsidP="00E45183">
            <w:pPr>
              <w:pStyle w:val="aa"/>
              <w:tabs>
                <w:tab w:val="center" w:pos="2052"/>
              </w:tabs>
              <w:ind w:firstLine="432"/>
              <w:jc w:val="both"/>
              <w:rPr>
                <w:sz w:val="22"/>
                <w:szCs w:val="22"/>
              </w:rPr>
            </w:pPr>
            <w:r w:rsidRPr="00012C5E">
              <w:rPr>
                <w:sz w:val="22"/>
                <w:szCs w:val="22"/>
              </w:rPr>
              <w:t>Поставляемые картриджи новые, не восстановленные</w:t>
            </w:r>
            <w:r w:rsidRPr="00012C5E">
              <w:rPr>
                <w:bCs/>
                <w:iCs/>
                <w:sz w:val="22"/>
                <w:szCs w:val="22"/>
              </w:rPr>
              <w:t>, не бывшими в употреблении, неперезаправленные, оригинального заводского производства, даты выпуска не ранее 2013 года.</w:t>
            </w:r>
          </w:p>
          <w:p w:rsidR="00E43340" w:rsidRPr="00012C5E" w:rsidRDefault="00E43340" w:rsidP="00E45183">
            <w:pPr>
              <w:tabs>
                <w:tab w:val="left" w:pos="720"/>
              </w:tabs>
              <w:ind w:firstLine="432"/>
              <w:jc w:val="both"/>
              <w:rPr>
                <w:sz w:val="22"/>
                <w:szCs w:val="22"/>
              </w:rPr>
            </w:pPr>
            <w:r w:rsidRPr="00012C5E">
              <w:rPr>
                <w:sz w:val="22"/>
                <w:szCs w:val="22"/>
              </w:rPr>
              <w:t xml:space="preserve">Не допускается поставка товара с истёкшим гарантийным сроком, установленным производителем данного товара. </w:t>
            </w:r>
            <w:r w:rsidRPr="00012C5E">
              <w:rPr>
                <w:iCs/>
                <w:sz w:val="22"/>
                <w:szCs w:val="22"/>
              </w:rPr>
              <w:t xml:space="preserve">Срок годности использования не может быть менее 1 года с даты подписания Контракта. </w:t>
            </w:r>
          </w:p>
          <w:p w:rsidR="00E43340" w:rsidRPr="00012C5E" w:rsidRDefault="00E43340" w:rsidP="00E45183">
            <w:pPr>
              <w:tabs>
                <w:tab w:val="left" w:pos="720"/>
              </w:tabs>
              <w:ind w:firstLine="432"/>
              <w:jc w:val="both"/>
              <w:rPr>
                <w:sz w:val="22"/>
                <w:szCs w:val="22"/>
              </w:rPr>
            </w:pPr>
            <w:r w:rsidRPr="00012C5E">
              <w:rPr>
                <w:sz w:val="22"/>
                <w:szCs w:val="22"/>
              </w:rPr>
              <w:t>Корпус картриджа не имеет потертостей, царапин, сколов и следов вскрытия. На корпусе картриджа нет следов отлома чеки.  Чека с запорной лентой (в случае их наличия) должны составлять одно целое с боковиной картриджа, и иметь одну консистенцию пластика с общим корпусом картриджа. Недопустимы посторонние шумы, скрип, треск, просыпание тонера.</w:t>
            </w:r>
          </w:p>
          <w:p w:rsidR="00E43340" w:rsidRPr="00012C5E" w:rsidRDefault="00E43340" w:rsidP="00E45183">
            <w:pPr>
              <w:pStyle w:val="aa"/>
              <w:tabs>
                <w:tab w:val="center" w:pos="2052"/>
              </w:tabs>
              <w:ind w:firstLine="432"/>
              <w:jc w:val="both"/>
              <w:rPr>
                <w:sz w:val="22"/>
                <w:szCs w:val="22"/>
              </w:rPr>
            </w:pPr>
            <w:r w:rsidRPr="00012C5E">
              <w:rPr>
                <w:sz w:val="22"/>
                <w:szCs w:val="22"/>
              </w:rPr>
              <w:t>Фотовал имеет ровное глянцевое покрытие, не допускается наличие полос, царапин и т.п. на валу. При повороте фотовала на нем нет следов тонера.</w:t>
            </w:r>
          </w:p>
          <w:p w:rsidR="00E43340" w:rsidRPr="00012C5E" w:rsidRDefault="00E43340" w:rsidP="00E45183">
            <w:pPr>
              <w:tabs>
                <w:tab w:val="left" w:pos="720"/>
              </w:tabs>
              <w:ind w:firstLine="432"/>
              <w:jc w:val="both"/>
              <w:rPr>
                <w:sz w:val="22"/>
                <w:szCs w:val="22"/>
              </w:rPr>
            </w:pPr>
            <w:r w:rsidRPr="00012C5E">
              <w:rPr>
                <w:sz w:val="22"/>
                <w:szCs w:val="22"/>
              </w:rPr>
              <w:t>Ресурс печати поставляемого картриджа не может быть менее ресурса печати стандартного картриджа, определенного фирмой-производителем печатающей техники.</w:t>
            </w:r>
          </w:p>
          <w:p w:rsidR="00E43340" w:rsidRPr="00012C5E" w:rsidRDefault="00E43340" w:rsidP="00E45183">
            <w:pPr>
              <w:tabs>
                <w:tab w:val="left" w:pos="720"/>
              </w:tabs>
              <w:ind w:firstLine="432"/>
              <w:jc w:val="both"/>
              <w:rPr>
                <w:sz w:val="22"/>
                <w:szCs w:val="22"/>
              </w:rPr>
            </w:pPr>
            <w:r w:rsidRPr="00012C5E">
              <w:rPr>
                <w:sz w:val="22"/>
                <w:szCs w:val="22"/>
              </w:rPr>
              <w:t xml:space="preserve">Картридж должен быть упакован в индивидуальную, картонную, качественную тару, без механических повреждений,  обеспечивающую его сохранность. Картридж внутри тары должен быть упакован в неповрежденную вакуумную упаковку, предохраняющую от повреждения, от воздействия влаги и света, а так же в зависимости от модели должен быть снабжен вкладышами, исключающими его перемещение внутри коробки. </w:t>
            </w:r>
          </w:p>
          <w:p w:rsidR="00E43340" w:rsidRPr="00012C5E" w:rsidRDefault="00E43340" w:rsidP="00E45183">
            <w:pPr>
              <w:ind w:firstLine="432"/>
              <w:jc w:val="both"/>
              <w:rPr>
                <w:sz w:val="22"/>
                <w:szCs w:val="22"/>
              </w:rPr>
            </w:pPr>
            <w:r w:rsidRPr="00012C5E">
              <w:rPr>
                <w:sz w:val="22"/>
                <w:szCs w:val="22"/>
              </w:rPr>
              <w:t xml:space="preserve">Упаковка и маркировка расходных </w:t>
            </w:r>
            <w:r w:rsidRPr="00012C5E">
              <w:rPr>
                <w:sz w:val="22"/>
                <w:szCs w:val="22"/>
              </w:rPr>
              <w:lastRenderedPageBreak/>
              <w:t>материалов должны содержать все признаки оригинальности, установленные производителями: голограммы, защитные пломбы, марки, содержащие все элементы защиты от подделок (микротекст, изменяемый под углом зрения цвет логотипа, термополоса и т.п.);</w:t>
            </w:r>
          </w:p>
          <w:p w:rsidR="00E43340" w:rsidRPr="00012C5E" w:rsidRDefault="00E43340" w:rsidP="00E45183">
            <w:pPr>
              <w:ind w:firstLine="432"/>
              <w:jc w:val="both"/>
              <w:rPr>
                <w:sz w:val="22"/>
                <w:szCs w:val="22"/>
              </w:rPr>
            </w:pPr>
            <w:r w:rsidRPr="00012C5E">
              <w:rPr>
                <w:sz w:val="22"/>
                <w:szCs w:val="22"/>
              </w:rPr>
              <w:t xml:space="preserve">На упаковочной коробке </w:t>
            </w:r>
            <w:r w:rsidRPr="00012C5E">
              <w:rPr>
                <w:sz w:val="22"/>
                <w:szCs w:val="22"/>
                <w:lang w:eastAsia="en-US"/>
              </w:rPr>
              <w:t>типографским</w:t>
            </w:r>
            <w:r w:rsidRPr="00012C5E">
              <w:rPr>
                <w:sz w:val="22"/>
                <w:szCs w:val="22"/>
              </w:rPr>
              <w:t xml:space="preserve"> способом должна быть нанесена информация о типе картриджа и его совместимость с принтерами, информация о производителе, его товарный знак, гарантийный срок хранения до ввода картриджа в эксплуатацию (если установлен производителем) и/или дата изготовления, иная информация, которую производитель сочтет необходимым разместить.</w:t>
            </w:r>
          </w:p>
          <w:p w:rsidR="00E43340" w:rsidRPr="00012C5E" w:rsidRDefault="00E43340" w:rsidP="00E45183">
            <w:pPr>
              <w:pStyle w:val="afa"/>
              <w:tabs>
                <w:tab w:val="left" w:pos="708"/>
              </w:tabs>
              <w:ind w:left="0" w:firstLine="432"/>
              <w:rPr>
                <w:sz w:val="22"/>
                <w:szCs w:val="22"/>
              </w:rPr>
            </w:pPr>
            <w:r w:rsidRPr="00012C5E">
              <w:rPr>
                <w:sz w:val="22"/>
                <w:szCs w:val="22"/>
              </w:rPr>
              <w:t>Номер партии на коробке и на картридже должны совпадать.</w:t>
            </w:r>
          </w:p>
          <w:p w:rsidR="00E43340" w:rsidRPr="00012C5E" w:rsidRDefault="00E43340" w:rsidP="00E45183">
            <w:pPr>
              <w:jc w:val="both"/>
              <w:rPr>
                <w:iCs/>
                <w:sz w:val="22"/>
                <w:szCs w:val="22"/>
              </w:rPr>
            </w:pPr>
            <w:r w:rsidRPr="00012C5E">
              <w:rPr>
                <w:iCs/>
                <w:sz w:val="22"/>
                <w:szCs w:val="22"/>
              </w:rPr>
              <w:t>Каждый картридж должен поставляться с комплектом технической документации и руководством пользователя. Все необходимые руководства пользователя должны быть на русском языке. Техническая документация должна быть на русском языке. Во всех случаях недопустимо предоставление технической документации и руководств пользователя в виде светокопий.</w:t>
            </w:r>
          </w:p>
          <w:p w:rsidR="00E43340" w:rsidRPr="00012C5E" w:rsidRDefault="00E43340" w:rsidP="00E45183">
            <w:pPr>
              <w:pStyle w:val="aa"/>
              <w:tabs>
                <w:tab w:val="center" w:pos="2052"/>
              </w:tabs>
              <w:ind w:firstLine="432"/>
              <w:jc w:val="both"/>
              <w:rPr>
                <w:b/>
                <w:sz w:val="22"/>
                <w:szCs w:val="22"/>
              </w:rPr>
            </w:pPr>
            <w:r w:rsidRPr="00012C5E">
              <w:rPr>
                <w:b/>
                <w:sz w:val="22"/>
                <w:szCs w:val="22"/>
              </w:rPr>
              <w:t>При поставке «эквивалента», такой эквивалент должен удовлетворять следующим требованиям:</w:t>
            </w:r>
          </w:p>
          <w:p w:rsidR="00E43340" w:rsidRPr="00012C5E" w:rsidRDefault="00E43340" w:rsidP="00E45183">
            <w:pPr>
              <w:pStyle w:val="aa"/>
              <w:tabs>
                <w:tab w:val="center" w:pos="2052"/>
              </w:tabs>
              <w:jc w:val="both"/>
              <w:rPr>
                <w:sz w:val="22"/>
                <w:szCs w:val="22"/>
              </w:rPr>
            </w:pPr>
            <w:r w:rsidRPr="00012C5E">
              <w:rPr>
                <w:sz w:val="22"/>
                <w:szCs w:val="22"/>
              </w:rPr>
              <w:t>1. Поставляемые картриджи новые, не восстановленные</w:t>
            </w:r>
            <w:r w:rsidRPr="00012C5E">
              <w:rPr>
                <w:bCs/>
                <w:iCs/>
                <w:sz w:val="22"/>
                <w:szCs w:val="22"/>
              </w:rPr>
              <w:t>, не бывшими в употреблении, неперезаправленные, оригинального заводского производства, даты выпуска не ранее 2013 года.</w:t>
            </w:r>
          </w:p>
          <w:p w:rsidR="00E43340" w:rsidRPr="00012C5E" w:rsidRDefault="00E43340" w:rsidP="00E45183">
            <w:pPr>
              <w:tabs>
                <w:tab w:val="left" w:pos="720"/>
              </w:tabs>
              <w:jc w:val="both"/>
              <w:rPr>
                <w:sz w:val="22"/>
                <w:szCs w:val="22"/>
              </w:rPr>
            </w:pPr>
            <w:r w:rsidRPr="00012C5E">
              <w:rPr>
                <w:sz w:val="22"/>
                <w:szCs w:val="22"/>
              </w:rPr>
              <w:t xml:space="preserve">Не допускается поставка товара с истёкшим гарантийным сроком, установленным производителем данного товара. </w:t>
            </w:r>
            <w:r w:rsidRPr="00012C5E">
              <w:rPr>
                <w:iCs/>
                <w:sz w:val="22"/>
                <w:szCs w:val="22"/>
              </w:rPr>
              <w:t xml:space="preserve">Срок годности использования не может быть менее 1 года с даты подписания Контракта. </w:t>
            </w:r>
          </w:p>
          <w:p w:rsidR="00E43340" w:rsidRPr="00012C5E" w:rsidRDefault="00E43340" w:rsidP="00E45183">
            <w:pPr>
              <w:tabs>
                <w:tab w:val="left" w:pos="720"/>
              </w:tabs>
              <w:jc w:val="both"/>
              <w:rPr>
                <w:sz w:val="22"/>
                <w:szCs w:val="22"/>
              </w:rPr>
            </w:pPr>
            <w:r w:rsidRPr="00012C5E">
              <w:rPr>
                <w:sz w:val="22"/>
                <w:szCs w:val="22"/>
              </w:rPr>
              <w:t>Корпус картриджа не имеет потертостей, царапин, сколов и следов вскрытия. На корпусе картриджа нет следов отлома чеки.  Чека с запорной лентой (в случае их наличия) должны составлять одно целое с боковиной картриджа, и иметь одну консистенцию пластика с общим корпусом картриджа. Недопустимы посторонние шумы, скрип, треск, просыпание тонера.</w:t>
            </w:r>
          </w:p>
          <w:p w:rsidR="00E43340" w:rsidRPr="00012C5E" w:rsidRDefault="00E43340" w:rsidP="00E45183">
            <w:pPr>
              <w:pStyle w:val="aa"/>
              <w:tabs>
                <w:tab w:val="center" w:pos="2052"/>
              </w:tabs>
              <w:ind w:firstLine="432"/>
              <w:jc w:val="both"/>
              <w:rPr>
                <w:sz w:val="22"/>
                <w:szCs w:val="22"/>
              </w:rPr>
            </w:pPr>
            <w:r w:rsidRPr="00012C5E">
              <w:rPr>
                <w:sz w:val="22"/>
                <w:szCs w:val="22"/>
              </w:rPr>
              <w:t>Фотовал имеет ровное глянцевое покрытие, не допускается наличие полос, царапин и т.п. на валу. При повороте фотовала на нем нет следов тонера.</w:t>
            </w:r>
          </w:p>
          <w:p w:rsidR="00E43340" w:rsidRPr="00012C5E" w:rsidRDefault="00E43340" w:rsidP="00E45183">
            <w:pPr>
              <w:tabs>
                <w:tab w:val="left" w:pos="720"/>
              </w:tabs>
              <w:ind w:firstLine="432"/>
              <w:jc w:val="both"/>
              <w:rPr>
                <w:sz w:val="22"/>
                <w:szCs w:val="22"/>
              </w:rPr>
            </w:pPr>
            <w:r w:rsidRPr="00012C5E">
              <w:rPr>
                <w:sz w:val="22"/>
                <w:szCs w:val="22"/>
              </w:rPr>
              <w:t xml:space="preserve">Картридж должен быть упакован в индивидуальную, картонную, качественную тару, без механических повреждений,  обеспечивающую его сохранность. Картридж внутри тары должен быть упакован в </w:t>
            </w:r>
            <w:r w:rsidRPr="00012C5E">
              <w:rPr>
                <w:sz w:val="22"/>
                <w:szCs w:val="22"/>
              </w:rPr>
              <w:lastRenderedPageBreak/>
              <w:t xml:space="preserve">неповрежденную вакуумную упаковку, предохраняющую от повреждения, от воздействия влаги и света, а так же в зависимости от модели должен быть снабжен вкладышами, исключающими его перемещение внутри коробки. </w:t>
            </w:r>
          </w:p>
          <w:p w:rsidR="00E43340" w:rsidRPr="00012C5E" w:rsidRDefault="00E43340" w:rsidP="00E45183">
            <w:pPr>
              <w:jc w:val="both"/>
              <w:rPr>
                <w:sz w:val="22"/>
                <w:szCs w:val="22"/>
              </w:rPr>
            </w:pPr>
            <w:r w:rsidRPr="00012C5E">
              <w:rPr>
                <w:bCs/>
                <w:sz w:val="22"/>
                <w:szCs w:val="22"/>
              </w:rPr>
              <w:t xml:space="preserve">2. </w:t>
            </w:r>
            <w:r w:rsidRPr="00012C5E">
              <w:rPr>
                <w:sz w:val="22"/>
                <w:szCs w:val="22"/>
              </w:rPr>
              <w:t xml:space="preserve">На упаковочной коробке </w:t>
            </w:r>
            <w:r w:rsidRPr="00012C5E">
              <w:rPr>
                <w:sz w:val="22"/>
                <w:szCs w:val="22"/>
                <w:lang w:eastAsia="en-US"/>
              </w:rPr>
              <w:t>типографским</w:t>
            </w:r>
            <w:r w:rsidRPr="00012C5E">
              <w:rPr>
                <w:sz w:val="22"/>
                <w:szCs w:val="22"/>
              </w:rPr>
              <w:t xml:space="preserve"> способом должна быть нанесена информация о типе картриджа и его совместимость с принтерами, информация о производителе, его товарный знак, гарантийный срок хранения до ввода картриджа в эксплуатацию (если установлен производителем) и/или дата изготовления, иная информация, которую производитель сочтет необходимым разместить.</w:t>
            </w:r>
          </w:p>
          <w:p w:rsidR="00E43340" w:rsidRPr="00012C5E" w:rsidRDefault="00E43340" w:rsidP="00E45183">
            <w:pPr>
              <w:pStyle w:val="aa"/>
              <w:tabs>
                <w:tab w:val="center" w:pos="2052"/>
              </w:tabs>
              <w:jc w:val="both"/>
              <w:rPr>
                <w:bCs/>
                <w:sz w:val="22"/>
                <w:szCs w:val="22"/>
              </w:rPr>
            </w:pPr>
            <w:r w:rsidRPr="00012C5E">
              <w:rPr>
                <w:bCs/>
                <w:sz w:val="22"/>
                <w:szCs w:val="22"/>
              </w:rPr>
              <w:t>3. Каждый эквивалентный картридж должен быть совместим с тем же принтером что и оригинальный картридж, указанный в соответствующей строке столбца № 2 настоящей таблицы, и его применение не должно лишать Заказчика гарантии на принтер, предоставленную его производителем.</w:t>
            </w:r>
          </w:p>
          <w:p w:rsidR="00E43340" w:rsidRPr="00012C5E" w:rsidRDefault="00E43340" w:rsidP="00E45183">
            <w:pPr>
              <w:pStyle w:val="aa"/>
              <w:tabs>
                <w:tab w:val="center" w:pos="2052"/>
              </w:tabs>
              <w:jc w:val="both"/>
              <w:rPr>
                <w:bCs/>
                <w:sz w:val="22"/>
                <w:szCs w:val="22"/>
              </w:rPr>
            </w:pPr>
            <w:r w:rsidRPr="00012C5E">
              <w:rPr>
                <w:bCs/>
                <w:sz w:val="22"/>
                <w:szCs w:val="22"/>
              </w:rPr>
              <w:t>4. Каждый эквивалентный картридж должен быть рассчитан на тоже или большее количество копий, что и оригинальный картридж, указанный в соответствующей строке столбца № 2 настоящей таблицы или соответственно иметь тот же или больший объем чернил.</w:t>
            </w:r>
          </w:p>
          <w:p w:rsidR="00E43340" w:rsidRPr="00012C5E" w:rsidRDefault="00E43340" w:rsidP="00E45183">
            <w:pPr>
              <w:pStyle w:val="aa"/>
              <w:tabs>
                <w:tab w:val="center" w:pos="2052"/>
              </w:tabs>
              <w:jc w:val="both"/>
              <w:rPr>
                <w:bCs/>
                <w:sz w:val="22"/>
                <w:szCs w:val="22"/>
              </w:rPr>
            </w:pPr>
            <w:r w:rsidRPr="00012C5E">
              <w:rPr>
                <w:bCs/>
                <w:sz w:val="22"/>
                <w:szCs w:val="22"/>
              </w:rPr>
              <w:t>5. Каждый эквивалентный картридж должен совпадать по цвету чернил с оригинальным картриджем, указанным в соответствующей строке столбца № 2 настоящей таблицы.</w:t>
            </w: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2.</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С3906А НР</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10</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3.</w:t>
            </w:r>
          </w:p>
        </w:tc>
        <w:tc>
          <w:tcPr>
            <w:tcW w:w="3240" w:type="dxa"/>
            <w:vAlign w:val="center"/>
          </w:tcPr>
          <w:p w:rsidR="00E43340" w:rsidRPr="00012C5E" w:rsidRDefault="00E43340" w:rsidP="00FC0985">
            <w:pPr>
              <w:rPr>
                <w:sz w:val="22"/>
                <w:szCs w:val="22"/>
              </w:rPr>
            </w:pPr>
            <w:r w:rsidRPr="00012C5E">
              <w:rPr>
                <w:sz w:val="22"/>
                <w:szCs w:val="22"/>
                <w:lang w:val="en-US"/>
              </w:rPr>
              <w:t>Картридж СВ 436А НР</w:t>
            </w:r>
            <w:r w:rsidRPr="00012C5E">
              <w:rPr>
                <w:sz w:val="22"/>
                <w:szCs w:val="22"/>
              </w:rPr>
              <w:t>30</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20</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4.</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С 7115А НР</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15</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5.</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С 4092А НР</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14</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6.</w:t>
            </w:r>
          </w:p>
        </w:tc>
        <w:tc>
          <w:tcPr>
            <w:tcW w:w="3240" w:type="dxa"/>
            <w:vAlign w:val="center"/>
          </w:tcPr>
          <w:p w:rsidR="00E43340" w:rsidRPr="00012C5E" w:rsidRDefault="00E43340" w:rsidP="00FC0985">
            <w:pPr>
              <w:rPr>
                <w:sz w:val="22"/>
                <w:szCs w:val="22"/>
                <w:lang w:val="en-US"/>
              </w:rPr>
            </w:pPr>
            <w:r w:rsidRPr="00012C5E">
              <w:rPr>
                <w:sz w:val="22"/>
                <w:szCs w:val="22"/>
                <w:lang w:val="en-US"/>
              </w:rPr>
              <w:t xml:space="preserve">Картридж СЕ285А НР  </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26</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7.</w:t>
            </w:r>
          </w:p>
        </w:tc>
        <w:tc>
          <w:tcPr>
            <w:tcW w:w="3240" w:type="dxa"/>
            <w:vAlign w:val="center"/>
          </w:tcPr>
          <w:p w:rsidR="00E43340" w:rsidRPr="00012C5E" w:rsidRDefault="00E43340" w:rsidP="00FC0985">
            <w:pPr>
              <w:rPr>
                <w:sz w:val="22"/>
                <w:szCs w:val="22"/>
              </w:rPr>
            </w:pPr>
            <w:r w:rsidRPr="00012C5E">
              <w:rPr>
                <w:sz w:val="22"/>
                <w:szCs w:val="22"/>
              </w:rPr>
              <w:t>Картридж д/струйного прин.С6578</w:t>
            </w:r>
            <w:r w:rsidRPr="00012C5E">
              <w:rPr>
                <w:sz w:val="22"/>
                <w:szCs w:val="22"/>
                <w:lang w:val="en-US"/>
              </w:rPr>
              <w:t>D</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8.</w:t>
            </w:r>
          </w:p>
        </w:tc>
        <w:tc>
          <w:tcPr>
            <w:tcW w:w="3240" w:type="dxa"/>
            <w:vAlign w:val="center"/>
          </w:tcPr>
          <w:p w:rsidR="00E43340" w:rsidRPr="00012C5E" w:rsidRDefault="00E43340" w:rsidP="00FC0985">
            <w:pPr>
              <w:rPr>
                <w:sz w:val="22"/>
                <w:szCs w:val="22"/>
              </w:rPr>
            </w:pPr>
            <w:r w:rsidRPr="00012C5E">
              <w:rPr>
                <w:sz w:val="22"/>
                <w:szCs w:val="22"/>
              </w:rPr>
              <w:t>Картридж д/струйного прин.НР 177   Черный</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9.</w:t>
            </w:r>
          </w:p>
        </w:tc>
        <w:tc>
          <w:tcPr>
            <w:tcW w:w="3240" w:type="dxa"/>
            <w:vAlign w:val="center"/>
          </w:tcPr>
          <w:p w:rsidR="00E43340" w:rsidRPr="00012C5E" w:rsidRDefault="00E43340" w:rsidP="00FC0985">
            <w:pPr>
              <w:rPr>
                <w:sz w:val="22"/>
                <w:szCs w:val="22"/>
              </w:rPr>
            </w:pPr>
            <w:r w:rsidRPr="00012C5E">
              <w:rPr>
                <w:sz w:val="22"/>
                <w:szCs w:val="22"/>
              </w:rPr>
              <w:t>Картридж д/струйного прин.НР 177   Голубой</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10.</w:t>
            </w:r>
          </w:p>
        </w:tc>
        <w:tc>
          <w:tcPr>
            <w:tcW w:w="3240" w:type="dxa"/>
            <w:vAlign w:val="center"/>
          </w:tcPr>
          <w:p w:rsidR="00E43340" w:rsidRPr="00012C5E" w:rsidRDefault="00E43340" w:rsidP="00FC0985">
            <w:pPr>
              <w:rPr>
                <w:sz w:val="22"/>
                <w:szCs w:val="22"/>
              </w:rPr>
            </w:pPr>
            <w:r w:rsidRPr="00012C5E">
              <w:rPr>
                <w:sz w:val="22"/>
                <w:szCs w:val="22"/>
              </w:rPr>
              <w:t>Картридж д/струйного прин.НР 177   Св.-голубой</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11.</w:t>
            </w:r>
          </w:p>
        </w:tc>
        <w:tc>
          <w:tcPr>
            <w:tcW w:w="3240" w:type="dxa"/>
            <w:vAlign w:val="center"/>
          </w:tcPr>
          <w:p w:rsidR="00E43340" w:rsidRPr="00012C5E" w:rsidRDefault="00E43340" w:rsidP="00FC0985">
            <w:pPr>
              <w:rPr>
                <w:sz w:val="22"/>
                <w:szCs w:val="22"/>
              </w:rPr>
            </w:pPr>
            <w:r w:rsidRPr="00012C5E">
              <w:rPr>
                <w:sz w:val="22"/>
                <w:szCs w:val="22"/>
              </w:rPr>
              <w:t>Картридж д/струйного прин.НР 177   Пурпурный</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12.</w:t>
            </w:r>
          </w:p>
        </w:tc>
        <w:tc>
          <w:tcPr>
            <w:tcW w:w="3240" w:type="dxa"/>
            <w:vAlign w:val="center"/>
          </w:tcPr>
          <w:p w:rsidR="00E43340" w:rsidRPr="00012C5E" w:rsidRDefault="00E43340" w:rsidP="00FC0985">
            <w:pPr>
              <w:rPr>
                <w:sz w:val="22"/>
                <w:szCs w:val="22"/>
              </w:rPr>
            </w:pPr>
            <w:r w:rsidRPr="00012C5E">
              <w:rPr>
                <w:sz w:val="22"/>
                <w:szCs w:val="22"/>
              </w:rPr>
              <w:t>Картридж д/струйного прин.НР 177   Св.-пурпурный</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13.</w:t>
            </w:r>
          </w:p>
        </w:tc>
        <w:tc>
          <w:tcPr>
            <w:tcW w:w="3240" w:type="dxa"/>
            <w:vAlign w:val="center"/>
          </w:tcPr>
          <w:p w:rsidR="00E43340" w:rsidRPr="00012C5E" w:rsidRDefault="00E43340" w:rsidP="00FC0985">
            <w:pPr>
              <w:rPr>
                <w:sz w:val="22"/>
                <w:szCs w:val="22"/>
              </w:rPr>
            </w:pPr>
            <w:r w:rsidRPr="00012C5E">
              <w:rPr>
                <w:sz w:val="22"/>
                <w:szCs w:val="22"/>
              </w:rPr>
              <w:t>Картридж д/струйного прин.НР 177   Желтый</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2</w:t>
            </w:r>
          </w:p>
        </w:tc>
        <w:tc>
          <w:tcPr>
            <w:tcW w:w="775" w:type="dxa"/>
            <w:vAlign w:val="center"/>
          </w:tcPr>
          <w:p w:rsidR="00E43340" w:rsidRPr="00012C5E" w:rsidRDefault="00E43340" w:rsidP="00FC0985">
            <w:pPr>
              <w:jc w:val="center"/>
              <w:rPr>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14.</w:t>
            </w:r>
          </w:p>
        </w:tc>
        <w:tc>
          <w:tcPr>
            <w:tcW w:w="3240" w:type="dxa"/>
            <w:vAlign w:val="center"/>
          </w:tcPr>
          <w:p w:rsidR="00E43340" w:rsidRPr="00012C5E" w:rsidRDefault="00E43340" w:rsidP="00FC0985">
            <w:pPr>
              <w:rPr>
                <w:sz w:val="22"/>
                <w:szCs w:val="22"/>
              </w:rPr>
            </w:pPr>
            <w:r w:rsidRPr="00012C5E">
              <w:rPr>
                <w:sz w:val="22"/>
                <w:szCs w:val="22"/>
              </w:rPr>
              <w:t>Картридж НР С9351 АЕ № 21черн</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3</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15.</w:t>
            </w:r>
          </w:p>
        </w:tc>
        <w:tc>
          <w:tcPr>
            <w:tcW w:w="3240" w:type="dxa"/>
            <w:vAlign w:val="center"/>
          </w:tcPr>
          <w:p w:rsidR="00E43340" w:rsidRPr="00012C5E" w:rsidRDefault="00E43340" w:rsidP="00FC0985">
            <w:pPr>
              <w:rPr>
                <w:sz w:val="22"/>
                <w:szCs w:val="22"/>
              </w:rPr>
            </w:pPr>
            <w:r w:rsidRPr="00012C5E">
              <w:rPr>
                <w:sz w:val="22"/>
                <w:szCs w:val="22"/>
              </w:rPr>
              <w:t>Картридж НР С9352 АЕ № 22цв</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3</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16.</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НР Color Laser Let Q6000A</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3</w:t>
            </w:r>
          </w:p>
        </w:tc>
        <w:tc>
          <w:tcPr>
            <w:tcW w:w="775" w:type="dxa"/>
            <w:vAlign w:val="center"/>
          </w:tcPr>
          <w:p w:rsidR="00E43340" w:rsidRPr="00012C5E" w:rsidRDefault="00E43340" w:rsidP="00FC0985">
            <w:pPr>
              <w:pStyle w:val="aa"/>
              <w:tabs>
                <w:tab w:val="clear" w:pos="4677"/>
                <w:tab w:val="clear" w:pos="9355"/>
                <w:tab w:val="center" w:pos="2052"/>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17.</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НР Color Laser Let Q6001A</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3</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18.</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НР Color Laser Let Q6002A</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3</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19.</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 НР Color Laser Let Q6003A</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3</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20.</w:t>
            </w:r>
          </w:p>
        </w:tc>
        <w:tc>
          <w:tcPr>
            <w:tcW w:w="3240" w:type="dxa"/>
            <w:vAlign w:val="center"/>
          </w:tcPr>
          <w:p w:rsidR="00E43340" w:rsidRPr="00012C5E" w:rsidRDefault="00E43340" w:rsidP="00FC0985">
            <w:pPr>
              <w:rPr>
                <w:sz w:val="22"/>
                <w:szCs w:val="22"/>
                <w:lang w:val="en-US"/>
              </w:rPr>
            </w:pPr>
            <w:r w:rsidRPr="00012C5E">
              <w:rPr>
                <w:sz w:val="22"/>
                <w:szCs w:val="22"/>
                <w:lang w:val="en-US"/>
              </w:rPr>
              <w:t>Картридж-копи ХEROX С118</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4</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21.</w:t>
            </w:r>
          </w:p>
        </w:tc>
        <w:tc>
          <w:tcPr>
            <w:tcW w:w="3240" w:type="dxa"/>
            <w:vAlign w:val="center"/>
          </w:tcPr>
          <w:p w:rsidR="00E43340" w:rsidRPr="00012C5E" w:rsidRDefault="00E43340" w:rsidP="00FC0985">
            <w:pPr>
              <w:rPr>
                <w:sz w:val="22"/>
                <w:szCs w:val="22"/>
                <w:lang w:val="en-US"/>
              </w:rPr>
            </w:pPr>
            <w:r w:rsidRPr="00012C5E">
              <w:rPr>
                <w:sz w:val="22"/>
                <w:szCs w:val="22"/>
                <w:lang w:val="en-US"/>
              </w:rPr>
              <w:t>Тонер-картридж ХEROX С118</w:t>
            </w:r>
          </w:p>
        </w:tc>
        <w:tc>
          <w:tcPr>
            <w:tcW w:w="845" w:type="dxa"/>
            <w:vAlign w:val="center"/>
          </w:tcPr>
          <w:p w:rsidR="00E43340" w:rsidRPr="00012C5E" w:rsidRDefault="00A65D9B" w:rsidP="00FC0985">
            <w:pPr>
              <w:pStyle w:val="aa"/>
              <w:tabs>
                <w:tab w:val="clear" w:pos="4677"/>
                <w:tab w:val="clear" w:pos="9355"/>
                <w:tab w:val="center" w:pos="9360"/>
              </w:tabs>
              <w:jc w:val="center"/>
              <w:rPr>
                <w:bCs/>
                <w:sz w:val="22"/>
                <w:szCs w:val="22"/>
              </w:rPr>
            </w:pPr>
            <w:r>
              <w:rPr>
                <w:bCs/>
                <w:sz w:val="22"/>
                <w:szCs w:val="22"/>
              </w:rPr>
              <w:t>3</w:t>
            </w:r>
          </w:p>
        </w:tc>
        <w:tc>
          <w:tcPr>
            <w:tcW w:w="775" w:type="dxa"/>
            <w:vAlign w:val="center"/>
          </w:tcPr>
          <w:p w:rsidR="00E43340" w:rsidRPr="00012C5E" w:rsidRDefault="00E43340" w:rsidP="00FC0985">
            <w:pPr>
              <w:pStyle w:val="aa"/>
              <w:tabs>
                <w:tab w:val="clear" w:pos="4677"/>
                <w:tab w:val="clear" w:pos="9355"/>
                <w:tab w:val="center" w:pos="2052"/>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22.</w:t>
            </w:r>
          </w:p>
        </w:tc>
        <w:tc>
          <w:tcPr>
            <w:tcW w:w="3240" w:type="dxa"/>
            <w:vAlign w:val="center"/>
          </w:tcPr>
          <w:p w:rsidR="00E43340" w:rsidRPr="00012C5E" w:rsidRDefault="00E43340" w:rsidP="00FC0985">
            <w:pPr>
              <w:rPr>
                <w:sz w:val="22"/>
                <w:szCs w:val="22"/>
              </w:rPr>
            </w:pPr>
            <w:r w:rsidRPr="00012C5E">
              <w:rPr>
                <w:sz w:val="22"/>
                <w:szCs w:val="22"/>
              </w:rPr>
              <w:t xml:space="preserve">Тонер-картридж д/факса </w:t>
            </w:r>
            <w:r w:rsidRPr="00012C5E">
              <w:rPr>
                <w:sz w:val="22"/>
                <w:szCs w:val="22"/>
                <w:lang w:val="en-US"/>
              </w:rPr>
              <w:t>Panasonic</w:t>
            </w:r>
            <w:r w:rsidRPr="00012C5E">
              <w:rPr>
                <w:sz w:val="22"/>
                <w:szCs w:val="22"/>
              </w:rPr>
              <w:t xml:space="preserve"> КХ-</w:t>
            </w:r>
            <w:r w:rsidRPr="00012C5E">
              <w:rPr>
                <w:sz w:val="22"/>
                <w:szCs w:val="22"/>
                <w:lang w:val="en-US"/>
              </w:rPr>
              <w:t>F</w:t>
            </w:r>
            <w:r w:rsidRPr="00012C5E">
              <w:rPr>
                <w:sz w:val="22"/>
                <w:szCs w:val="22"/>
              </w:rPr>
              <w:t>А52А20</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3</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упаковка</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23.</w:t>
            </w:r>
          </w:p>
        </w:tc>
        <w:tc>
          <w:tcPr>
            <w:tcW w:w="3240" w:type="dxa"/>
            <w:vAlign w:val="center"/>
          </w:tcPr>
          <w:p w:rsidR="00E43340" w:rsidRPr="00012C5E" w:rsidRDefault="00E43340" w:rsidP="00FC0985">
            <w:pPr>
              <w:rPr>
                <w:sz w:val="22"/>
                <w:szCs w:val="22"/>
                <w:lang w:val="en-US"/>
              </w:rPr>
            </w:pPr>
            <w:r w:rsidRPr="00012C5E">
              <w:rPr>
                <w:sz w:val="22"/>
                <w:szCs w:val="22"/>
                <w:lang w:val="en-US"/>
              </w:rPr>
              <w:t>XEROX Wc 5222  106R013413</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4</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24.</w:t>
            </w:r>
          </w:p>
        </w:tc>
        <w:tc>
          <w:tcPr>
            <w:tcW w:w="3240" w:type="dxa"/>
            <w:vAlign w:val="center"/>
          </w:tcPr>
          <w:p w:rsidR="00E43340" w:rsidRDefault="00E43340" w:rsidP="00FC0985">
            <w:pPr>
              <w:rPr>
                <w:sz w:val="22"/>
                <w:szCs w:val="22"/>
              </w:rPr>
            </w:pPr>
            <w:r w:rsidRPr="00012C5E">
              <w:rPr>
                <w:sz w:val="22"/>
                <w:szCs w:val="22"/>
                <w:lang w:val="en-US"/>
              </w:rPr>
              <w:t>Тонер ТК-130 (KYOCERA)</w:t>
            </w:r>
            <w:r w:rsidRPr="00012C5E">
              <w:rPr>
                <w:sz w:val="22"/>
                <w:szCs w:val="22"/>
              </w:rPr>
              <w:t>5</w:t>
            </w:r>
          </w:p>
          <w:p w:rsidR="00E43340" w:rsidRPr="00012C5E" w:rsidRDefault="00E43340" w:rsidP="00FC0985">
            <w:pPr>
              <w:rPr>
                <w:sz w:val="22"/>
                <w:szCs w:val="22"/>
              </w:rPr>
            </w:pP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4</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lang w:val="en-US"/>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lastRenderedPageBreak/>
              <w:t>25.</w:t>
            </w:r>
          </w:p>
        </w:tc>
        <w:tc>
          <w:tcPr>
            <w:tcW w:w="3240" w:type="dxa"/>
            <w:vAlign w:val="center"/>
          </w:tcPr>
          <w:p w:rsidR="00E43340" w:rsidRPr="00012C5E" w:rsidRDefault="00E43340" w:rsidP="00FC0985">
            <w:pPr>
              <w:rPr>
                <w:sz w:val="22"/>
                <w:szCs w:val="22"/>
              </w:rPr>
            </w:pPr>
            <w:r w:rsidRPr="00012C5E">
              <w:rPr>
                <w:sz w:val="22"/>
                <w:szCs w:val="22"/>
              </w:rPr>
              <w:t xml:space="preserve">Расходный материал д/глаз.принт.факсов </w:t>
            </w:r>
            <w:r w:rsidRPr="00012C5E">
              <w:rPr>
                <w:sz w:val="22"/>
                <w:szCs w:val="22"/>
                <w:lang w:val="en-US"/>
              </w:rPr>
              <w:t>Brother</w:t>
            </w:r>
            <w:r w:rsidRPr="00012C5E">
              <w:rPr>
                <w:sz w:val="22"/>
                <w:szCs w:val="22"/>
              </w:rPr>
              <w:t xml:space="preserve"> </w:t>
            </w:r>
            <w:r w:rsidRPr="00012C5E">
              <w:rPr>
                <w:sz w:val="22"/>
                <w:szCs w:val="22"/>
                <w:lang w:val="en-US"/>
              </w:rPr>
              <w:t>TN</w:t>
            </w:r>
            <w:r w:rsidRPr="00012C5E">
              <w:rPr>
                <w:sz w:val="22"/>
                <w:szCs w:val="22"/>
              </w:rPr>
              <w:t xml:space="preserve"> 2075 черн </w:t>
            </w:r>
            <w:r w:rsidRPr="00012C5E">
              <w:rPr>
                <w:sz w:val="22"/>
                <w:szCs w:val="22"/>
                <w:lang w:val="en-US"/>
              </w:rPr>
              <w:t>HL</w:t>
            </w:r>
            <w:r w:rsidRPr="00012C5E">
              <w:rPr>
                <w:sz w:val="22"/>
                <w:szCs w:val="22"/>
              </w:rPr>
              <w:t>2030/2040/2070</w:t>
            </w: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r w:rsidRPr="00012C5E">
              <w:rPr>
                <w:bCs/>
                <w:sz w:val="22"/>
                <w:szCs w:val="22"/>
                <w:lang w:val="en-US"/>
              </w:rPr>
              <w:t>4</w:t>
            </w:r>
          </w:p>
        </w:tc>
        <w:tc>
          <w:tcPr>
            <w:tcW w:w="775"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t>Шт.</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268"/>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rPr>
            </w:pPr>
            <w:r w:rsidRPr="00012C5E">
              <w:rPr>
                <w:bCs/>
                <w:sz w:val="22"/>
                <w:szCs w:val="22"/>
              </w:rPr>
              <w:lastRenderedPageBreak/>
              <w:t>26</w:t>
            </w:r>
          </w:p>
        </w:tc>
        <w:tc>
          <w:tcPr>
            <w:tcW w:w="3240" w:type="dxa"/>
            <w:vAlign w:val="center"/>
          </w:tcPr>
          <w:p w:rsidR="00E43340" w:rsidRPr="00012C5E" w:rsidRDefault="00E43340" w:rsidP="00FC0985">
            <w:pPr>
              <w:rPr>
                <w:sz w:val="22"/>
                <w:szCs w:val="22"/>
                <w:lang w:val="en-US"/>
              </w:rPr>
            </w:pPr>
            <w:r w:rsidRPr="00012C5E">
              <w:rPr>
                <w:sz w:val="22"/>
                <w:szCs w:val="22"/>
                <w:lang w:val="en-US"/>
              </w:rPr>
              <w:t>Panasonic KX-FAT411A</w:t>
            </w:r>
          </w:p>
        </w:tc>
        <w:tc>
          <w:tcPr>
            <w:tcW w:w="845" w:type="dxa"/>
            <w:vAlign w:val="center"/>
          </w:tcPr>
          <w:p w:rsidR="00E43340" w:rsidRPr="00A65D9B" w:rsidRDefault="00A65D9B" w:rsidP="00FC0985">
            <w:pPr>
              <w:pStyle w:val="aa"/>
              <w:tabs>
                <w:tab w:val="clear" w:pos="4677"/>
                <w:tab w:val="clear" w:pos="9355"/>
                <w:tab w:val="center" w:pos="9360"/>
              </w:tabs>
              <w:jc w:val="center"/>
              <w:rPr>
                <w:bCs/>
                <w:sz w:val="22"/>
                <w:szCs w:val="22"/>
              </w:rPr>
            </w:pPr>
            <w:r>
              <w:rPr>
                <w:bCs/>
                <w:sz w:val="22"/>
                <w:szCs w:val="22"/>
              </w:rPr>
              <w:t>4</w:t>
            </w:r>
          </w:p>
        </w:tc>
        <w:tc>
          <w:tcPr>
            <w:tcW w:w="775" w:type="dxa"/>
            <w:vAlign w:val="center"/>
          </w:tcPr>
          <w:p w:rsidR="00E43340" w:rsidRPr="00012C5E" w:rsidRDefault="00E43340" w:rsidP="00FC0985">
            <w:pPr>
              <w:pStyle w:val="aa"/>
              <w:tabs>
                <w:tab w:val="clear" w:pos="4677"/>
                <w:tab w:val="clear" w:pos="9355"/>
                <w:tab w:val="center" w:pos="2052"/>
              </w:tabs>
              <w:jc w:val="center"/>
              <w:rPr>
                <w:bCs/>
                <w:sz w:val="22"/>
                <w:szCs w:val="22"/>
                <w:lang w:val="en-US"/>
              </w:rPr>
            </w:pPr>
            <w:r w:rsidRPr="00012C5E">
              <w:rPr>
                <w:bCs/>
                <w:sz w:val="22"/>
                <w:szCs w:val="22"/>
                <w:lang w:val="en-US"/>
              </w:rPr>
              <w:t>In/</w:t>
            </w: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r w:rsidR="00E43340" w:rsidRPr="00012C5E" w:rsidTr="00E45183">
        <w:trPr>
          <w:trHeight w:val="713"/>
        </w:trPr>
        <w:tc>
          <w:tcPr>
            <w:tcW w:w="648" w:type="dxa"/>
            <w:vAlign w:val="center"/>
          </w:tcPr>
          <w:p w:rsidR="00E43340" w:rsidRPr="00012C5E" w:rsidRDefault="00E43340" w:rsidP="00FC0985">
            <w:pPr>
              <w:pStyle w:val="aa"/>
              <w:tabs>
                <w:tab w:val="clear" w:pos="4677"/>
                <w:tab w:val="clear" w:pos="9355"/>
                <w:tab w:val="center" w:pos="9360"/>
              </w:tabs>
              <w:jc w:val="center"/>
              <w:rPr>
                <w:bCs/>
                <w:sz w:val="22"/>
                <w:szCs w:val="22"/>
              </w:rPr>
            </w:pPr>
          </w:p>
        </w:tc>
        <w:tc>
          <w:tcPr>
            <w:tcW w:w="3240" w:type="dxa"/>
            <w:vAlign w:val="center"/>
          </w:tcPr>
          <w:p w:rsidR="00E43340" w:rsidRPr="00012C5E" w:rsidRDefault="00E43340" w:rsidP="00FC0985">
            <w:pPr>
              <w:rPr>
                <w:sz w:val="22"/>
                <w:szCs w:val="22"/>
                <w:lang w:val="en-US"/>
              </w:rPr>
            </w:pPr>
          </w:p>
        </w:tc>
        <w:tc>
          <w:tcPr>
            <w:tcW w:w="845" w:type="dxa"/>
            <w:vAlign w:val="center"/>
          </w:tcPr>
          <w:p w:rsidR="00E43340" w:rsidRPr="00012C5E" w:rsidRDefault="00E43340" w:rsidP="00FC0985">
            <w:pPr>
              <w:pStyle w:val="aa"/>
              <w:tabs>
                <w:tab w:val="clear" w:pos="4677"/>
                <w:tab w:val="clear" w:pos="9355"/>
                <w:tab w:val="center" w:pos="9360"/>
              </w:tabs>
              <w:jc w:val="center"/>
              <w:rPr>
                <w:bCs/>
                <w:sz w:val="22"/>
                <w:szCs w:val="22"/>
                <w:lang w:val="en-US"/>
              </w:rPr>
            </w:pPr>
          </w:p>
        </w:tc>
        <w:tc>
          <w:tcPr>
            <w:tcW w:w="775" w:type="dxa"/>
            <w:vAlign w:val="center"/>
          </w:tcPr>
          <w:p w:rsidR="00E43340" w:rsidRPr="00012C5E" w:rsidRDefault="00E43340" w:rsidP="00FC0985">
            <w:pPr>
              <w:pStyle w:val="aa"/>
              <w:tabs>
                <w:tab w:val="clear" w:pos="4677"/>
                <w:tab w:val="clear" w:pos="9355"/>
                <w:tab w:val="center" w:pos="2052"/>
              </w:tabs>
              <w:jc w:val="center"/>
              <w:rPr>
                <w:bCs/>
                <w:sz w:val="22"/>
                <w:szCs w:val="22"/>
                <w:lang w:val="en-US"/>
              </w:rPr>
            </w:pPr>
          </w:p>
        </w:tc>
        <w:tc>
          <w:tcPr>
            <w:tcW w:w="4790" w:type="dxa"/>
            <w:vMerge/>
          </w:tcPr>
          <w:p w:rsidR="00E43340" w:rsidRPr="00012C5E" w:rsidRDefault="00E43340" w:rsidP="00FC0985">
            <w:pPr>
              <w:pStyle w:val="aa"/>
              <w:tabs>
                <w:tab w:val="clear" w:pos="4677"/>
                <w:tab w:val="clear" w:pos="9355"/>
                <w:tab w:val="center" w:pos="9360"/>
              </w:tabs>
              <w:rPr>
                <w:bCs/>
                <w:sz w:val="22"/>
                <w:szCs w:val="22"/>
              </w:rPr>
            </w:pPr>
          </w:p>
        </w:tc>
      </w:tr>
    </w:tbl>
    <w:p w:rsidR="00E43340" w:rsidRPr="00012C5E" w:rsidRDefault="00E43340" w:rsidP="00C0238B">
      <w:pPr>
        <w:rPr>
          <w:sz w:val="22"/>
          <w:szCs w:val="22"/>
        </w:rPr>
      </w:pPr>
    </w:p>
    <w:p w:rsidR="00E43340" w:rsidRPr="00012C5E" w:rsidRDefault="00E43340" w:rsidP="00C0238B">
      <w:pPr>
        <w:rPr>
          <w:sz w:val="22"/>
          <w:szCs w:val="22"/>
        </w:rPr>
      </w:pPr>
      <w:r w:rsidRPr="00012C5E">
        <w:rPr>
          <w:sz w:val="22"/>
          <w:szCs w:val="22"/>
        </w:rPr>
        <w:t xml:space="preserve">*Примечание: при прочтении столбца № 2 настоящей таблицы после марки каждого картриджа читать либо эквивалент. </w:t>
      </w:r>
    </w:p>
    <w:p w:rsidR="00E43340" w:rsidRPr="00012C5E" w:rsidRDefault="00E43340" w:rsidP="00C0238B">
      <w:pPr>
        <w:rPr>
          <w:sz w:val="22"/>
          <w:szCs w:val="22"/>
        </w:rPr>
      </w:pPr>
      <w:r w:rsidRPr="00012C5E">
        <w:rPr>
          <w:sz w:val="22"/>
          <w:szCs w:val="22"/>
        </w:rPr>
        <w:t>Поставка картриджей производится по заявке Заказчика.</w:t>
      </w:r>
    </w:p>
    <w:p w:rsidR="00E43340" w:rsidRPr="00012C5E" w:rsidRDefault="00E43340" w:rsidP="00C0238B">
      <w:pPr>
        <w:rPr>
          <w:sz w:val="22"/>
          <w:szCs w:val="22"/>
        </w:rPr>
      </w:pPr>
    </w:p>
    <w:p w:rsidR="00E43340" w:rsidRPr="00012C5E" w:rsidRDefault="00E43340" w:rsidP="00BF695F">
      <w:pPr>
        <w:widowControl w:val="0"/>
        <w:autoSpaceDE w:val="0"/>
        <w:autoSpaceDN w:val="0"/>
        <w:adjustRightInd w:val="0"/>
        <w:jc w:val="center"/>
        <w:outlineLvl w:val="0"/>
        <w:rPr>
          <w:b/>
          <w:sz w:val="22"/>
          <w:szCs w:val="22"/>
        </w:rPr>
      </w:pPr>
    </w:p>
    <w:p w:rsidR="00E43340" w:rsidRPr="00012C5E" w:rsidRDefault="00E43340" w:rsidP="00BF695F">
      <w:pPr>
        <w:widowControl w:val="0"/>
        <w:autoSpaceDE w:val="0"/>
        <w:autoSpaceDN w:val="0"/>
        <w:adjustRightInd w:val="0"/>
        <w:jc w:val="center"/>
        <w:outlineLvl w:val="0"/>
        <w:rPr>
          <w:b/>
          <w:sz w:val="22"/>
          <w:szCs w:val="22"/>
        </w:rPr>
      </w:pPr>
    </w:p>
    <w:p w:rsidR="00E43340" w:rsidRPr="00012C5E" w:rsidRDefault="00E43340" w:rsidP="00BF695F">
      <w:pPr>
        <w:widowControl w:val="0"/>
        <w:autoSpaceDE w:val="0"/>
        <w:autoSpaceDN w:val="0"/>
        <w:adjustRightInd w:val="0"/>
        <w:jc w:val="center"/>
        <w:outlineLvl w:val="0"/>
        <w:rPr>
          <w:b/>
          <w:sz w:val="22"/>
          <w:szCs w:val="22"/>
        </w:rPr>
      </w:pPr>
    </w:p>
    <w:p w:rsidR="00E43340" w:rsidRPr="00012C5E" w:rsidRDefault="00E43340" w:rsidP="00BF695F">
      <w:pPr>
        <w:widowControl w:val="0"/>
        <w:autoSpaceDE w:val="0"/>
        <w:autoSpaceDN w:val="0"/>
        <w:adjustRightInd w:val="0"/>
        <w:jc w:val="center"/>
        <w:outlineLvl w:val="0"/>
        <w:rPr>
          <w:b/>
          <w:sz w:val="22"/>
          <w:szCs w:val="22"/>
        </w:rPr>
      </w:pPr>
    </w:p>
    <w:p w:rsidR="00E43340" w:rsidRPr="00012C5E" w:rsidRDefault="00E43340" w:rsidP="00BF695F">
      <w:pPr>
        <w:widowControl w:val="0"/>
        <w:autoSpaceDE w:val="0"/>
        <w:autoSpaceDN w:val="0"/>
        <w:adjustRightInd w:val="0"/>
        <w:jc w:val="center"/>
        <w:outlineLvl w:val="0"/>
        <w:rPr>
          <w:b/>
          <w:sz w:val="22"/>
          <w:szCs w:val="22"/>
        </w:rPr>
      </w:pPr>
    </w:p>
    <w:p w:rsidR="00E43340" w:rsidRPr="00012C5E" w:rsidRDefault="00E43340" w:rsidP="00BF695F">
      <w:pPr>
        <w:widowControl w:val="0"/>
        <w:autoSpaceDE w:val="0"/>
        <w:autoSpaceDN w:val="0"/>
        <w:adjustRightInd w:val="0"/>
        <w:jc w:val="center"/>
        <w:outlineLvl w:val="0"/>
        <w:rPr>
          <w:b/>
          <w:sz w:val="22"/>
          <w:szCs w:val="22"/>
        </w:rPr>
      </w:pPr>
    </w:p>
    <w:p w:rsidR="00E43340" w:rsidRPr="00012C5E" w:rsidRDefault="00E43340" w:rsidP="00BF695F">
      <w:pPr>
        <w:widowControl w:val="0"/>
        <w:autoSpaceDE w:val="0"/>
        <w:autoSpaceDN w:val="0"/>
        <w:adjustRightInd w:val="0"/>
        <w:jc w:val="center"/>
        <w:outlineLvl w:val="0"/>
        <w:rPr>
          <w:b/>
          <w:sz w:val="22"/>
          <w:szCs w:val="22"/>
        </w:rPr>
      </w:pPr>
    </w:p>
    <w:p w:rsidR="00E43340" w:rsidRPr="00012C5E" w:rsidRDefault="00E43340" w:rsidP="00341297">
      <w:pPr>
        <w:widowControl w:val="0"/>
        <w:autoSpaceDE w:val="0"/>
        <w:autoSpaceDN w:val="0"/>
        <w:adjustRightInd w:val="0"/>
        <w:rPr>
          <w:b/>
          <w:sz w:val="22"/>
          <w:szCs w:val="22"/>
        </w:rPr>
      </w:pPr>
    </w:p>
    <w:tbl>
      <w:tblPr>
        <w:tblW w:w="0" w:type="auto"/>
        <w:tblLayout w:type="fixed"/>
        <w:tblLook w:val="01E0" w:firstRow="1" w:lastRow="1" w:firstColumn="1" w:lastColumn="1" w:noHBand="0" w:noVBand="0"/>
      </w:tblPr>
      <w:tblGrid>
        <w:gridCol w:w="5068"/>
        <w:gridCol w:w="5069"/>
      </w:tblGrid>
      <w:tr w:rsidR="00E43340" w:rsidRPr="00012C5E" w:rsidTr="006429C7">
        <w:tc>
          <w:tcPr>
            <w:tcW w:w="5068" w:type="dxa"/>
          </w:tcPr>
          <w:p w:rsidR="00E43340" w:rsidRPr="00012C5E" w:rsidRDefault="00E43340" w:rsidP="006429C7">
            <w:pPr>
              <w:widowControl w:val="0"/>
              <w:tabs>
                <w:tab w:val="left" w:pos="4536"/>
              </w:tabs>
              <w:autoSpaceDE w:val="0"/>
              <w:autoSpaceDN w:val="0"/>
              <w:adjustRightInd w:val="0"/>
              <w:rPr>
                <w:b/>
                <w:bCs/>
                <w:sz w:val="22"/>
                <w:szCs w:val="22"/>
              </w:rPr>
            </w:pPr>
            <w:r w:rsidRPr="00012C5E">
              <w:rPr>
                <w:b/>
                <w:bCs/>
                <w:sz w:val="22"/>
                <w:szCs w:val="22"/>
              </w:rPr>
              <w:t>Заказчик:</w:t>
            </w:r>
          </w:p>
          <w:p w:rsidR="00E43340" w:rsidRPr="00012C5E" w:rsidRDefault="00E43340" w:rsidP="006429C7">
            <w:pPr>
              <w:widowControl w:val="0"/>
              <w:tabs>
                <w:tab w:val="left" w:pos="4536"/>
              </w:tabs>
              <w:autoSpaceDE w:val="0"/>
              <w:autoSpaceDN w:val="0"/>
              <w:adjustRightInd w:val="0"/>
              <w:rPr>
                <w:b/>
                <w:bCs/>
                <w:sz w:val="22"/>
                <w:szCs w:val="22"/>
              </w:rPr>
            </w:pPr>
          </w:p>
          <w:p w:rsidR="00E43340" w:rsidRPr="00012C5E" w:rsidRDefault="00E43340" w:rsidP="006429C7">
            <w:pPr>
              <w:widowControl w:val="0"/>
              <w:tabs>
                <w:tab w:val="left" w:pos="4536"/>
              </w:tabs>
              <w:autoSpaceDE w:val="0"/>
              <w:autoSpaceDN w:val="0"/>
              <w:adjustRightInd w:val="0"/>
              <w:rPr>
                <w:b/>
                <w:bCs/>
                <w:sz w:val="22"/>
                <w:szCs w:val="22"/>
              </w:rPr>
            </w:pPr>
          </w:p>
          <w:p w:rsidR="00E43340" w:rsidRPr="00012C5E" w:rsidRDefault="00E43340" w:rsidP="006429C7">
            <w:pPr>
              <w:widowControl w:val="0"/>
              <w:tabs>
                <w:tab w:val="left" w:pos="4536"/>
              </w:tabs>
              <w:autoSpaceDE w:val="0"/>
              <w:autoSpaceDN w:val="0"/>
              <w:adjustRightInd w:val="0"/>
              <w:rPr>
                <w:b/>
                <w:bCs/>
                <w:sz w:val="22"/>
                <w:szCs w:val="22"/>
              </w:rPr>
            </w:pPr>
            <w:r w:rsidRPr="00012C5E">
              <w:rPr>
                <w:b/>
                <w:bCs/>
                <w:sz w:val="22"/>
                <w:szCs w:val="22"/>
              </w:rPr>
              <w:t xml:space="preserve"> </w:t>
            </w:r>
          </w:p>
          <w:p w:rsidR="00E43340" w:rsidRPr="00012C5E" w:rsidRDefault="00E43340" w:rsidP="006429C7">
            <w:pPr>
              <w:widowControl w:val="0"/>
              <w:tabs>
                <w:tab w:val="left" w:pos="4536"/>
              </w:tabs>
              <w:autoSpaceDE w:val="0"/>
              <w:autoSpaceDN w:val="0"/>
              <w:adjustRightInd w:val="0"/>
              <w:rPr>
                <w:b/>
                <w:bCs/>
                <w:sz w:val="22"/>
                <w:szCs w:val="22"/>
              </w:rPr>
            </w:pPr>
            <w:r w:rsidRPr="00012C5E">
              <w:rPr>
                <w:b/>
                <w:bCs/>
                <w:sz w:val="22"/>
                <w:szCs w:val="22"/>
              </w:rPr>
              <w:t xml:space="preserve">_______________/___________________/     </w:t>
            </w:r>
          </w:p>
          <w:p w:rsidR="00E43340" w:rsidRPr="00012C5E" w:rsidRDefault="00E43340" w:rsidP="006429C7">
            <w:pPr>
              <w:widowControl w:val="0"/>
              <w:tabs>
                <w:tab w:val="left" w:pos="4536"/>
              </w:tabs>
              <w:autoSpaceDE w:val="0"/>
              <w:autoSpaceDN w:val="0"/>
              <w:adjustRightInd w:val="0"/>
              <w:jc w:val="both"/>
              <w:rPr>
                <w:b/>
                <w:bCs/>
                <w:sz w:val="22"/>
                <w:szCs w:val="22"/>
              </w:rPr>
            </w:pPr>
            <w:r w:rsidRPr="00012C5E">
              <w:rPr>
                <w:b/>
                <w:bCs/>
                <w:sz w:val="22"/>
                <w:szCs w:val="22"/>
              </w:rPr>
              <w:t xml:space="preserve">М.П.                         </w:t>
            </w:r>
          </w:p>
        </w:tc>
        <w:tc>
          <w:tcPr>
            <w:tcW w:w="5069" w:type="dxa"/>
          </w:tcPr>
          <w:p w:rsidR="00E43340" w:rsidRPr="00012C5E" w:rsidRDefault="00E43340" w:rsidP="006429C7">
            <w:pPr>
              <w:widowControl w:val="0"/>
              <w:tabs>
                <w:tab w:val="left" w:pos="4536"/>
              </w:tabs>
              <w:autoSpaceDE w:val="0"/>
              <w:autoSpaceDN w:val="0"/>
              <w:adjustRightInd w:val="0"/>
              <w:rPr>
                <w:b/>
                <w:bCs/>
                <w:sz w:val="22"/>
                <w:szCs w:val="22"/>
              </w:rPr>
            </w:pPr>
            <w:r w:rsidRPr="00012C5E">
              <w:rPr>
                <w:b/>
                <w:bCs/>
                <w:sz w:val="22"/>
                <w:szCs w:val="22"/>
              </w:rPr>
              <w:t>Поставщик:</w:t>
            </w:r>
          </w:p>
          <w:p w:rsidR="00E43340" w:rsidRPr="00012C5E" w:rsidRDefault="00E43340" w:rsidP="006429C7">
            <w:pPr>
              <w:widowControl w:val="0"/>
              <w:tabs>
                <w:tab w:val="left" w:pos="4536"/>
              </w:tabs>
              <w:autoSpaceDE w:val="0"/>
              <w:autoSpaceDN w:val="0"/>
              <w:adjustRightInd w:val="0"/>
              <w:rPr>
                <w:b/>
                <w:bCs/>
                <w:sz w:val="22"/>
                <w:szCs w:val="22"/>
              </w:rPr>
            </w:pPr>
          </w:p>
          <w:p w:rsidR="00E43340" w:rsidRPr="00012C5E" w:rsidRDefault="00E43340" w:rsidP="006429C7">
            <w:pPr>
              <w:widowControl w:val="0"/>
              <w:tabs>
                <w:tab w:val="left" w:pos="4536"/>
              </w:tabs>
              <w:autoSpaceDE w:val="0"/>
              <w:autoSpaceDN w:val="0"/>
              <w:adjustRightInd w:val="0"/>
              <w:rPr>
                <w:b/>
                <w:bCs/>
                <w:sz w:val="22"/>
                <w:szCs w:val="22"/>
              </w:rPr>
            </w:pPr>
          </w:p>
          <w:p w:rsidR="00E43340" w:rsidRPr="00012C5E" w:rsidRDefault="00E43340" w:rsidP="006429C7">
            <w:pPr>
              <w:widowControl w:val="0"/>
              <w:tabs>
                <w:tab w:val="left" w:pos="4536"/>
              </w:tabs>
              <w:autoSpaceDE w:val="0"/>
              <w:autoSpaceDN w:val="0"/>
              <w:adjustRightInd w:val="0"/>
              <w:rPr>
                <w:b/>
                <w:bCs/>
                <w:sz w:val="22"/>
                <w:szCs w:val="22"/>
              </w:rPr>
            </w:pPr>
          </w:p>
          <w:p w:rsidR="00E43340" w:rsidRPr="00012C5E" w:rsidRDefault="00E43340" w:rsidP="006429C7">
            <w:pPr>
              <w:widowControl w:val="0"/>
              <w:tabs>
                <w:tab w:val="left" w:pos="4536"/>
              </w:tabs>
              <w:autoSpaceDE w:val="0"/>
              <w:autoSpaceDN w:val="0"/>
              <w:adjustRightInd w:val="0"/>
              <w:rPr>
                <w:b/>
                <w:bCs/>
                <w:sz w:val="22"/>
                <w:szCs w:val="22"/>
              </w:rPr>
            </w:pPr>
            <w:r w:rsidRPr="00012C5E">
              <w:rPr>
                <w:b/>
                <w:bCs/>
                <w:sz w:val="22"/>
                <w:szCs w:val="22"/>
              </w:rPr>
              <w:t xml:space="preserve"> _______________/___________________/     </w:t>
            </w:r>
          </w:p>
          <w:p w:rsidR="00E43340" w:rsidRPr="00012C5E" w:rsidRDefault="00E43340" w:rsidP="006429C7">
            <w:pPr>
              <w:widowControl w:val="0"/>
              <w:autoSpaceDE w:val="0"/>
              <w:autoSpaceDN w:val="0"/>
              <w:adjustRightInd w:val="0"/>
              <w:ind w:right="7"/>
              <w:rPr>
                <w:b/>
                <w:bCs/>
                <w:sz w:val="22"/>
                <w:szCs w:val="22"/>
              </w:rPr>
            </w:pPr>
            <w:r w:rsidRPr="00012C5E">
              <w:rPr>
                <w:b/>
                <w:bCs/>
                <w:sz w:val="22"/>
                <w:szCs w:val="22"/>
              </w:rPr>
              <w:t>М.П.</w:t>
            </w:r>
            <w:r w:rsidRPr="00012C5E">
              <w:rPr>
                <w:bCs/>
                <w:sz w:val="22"/>
                <w:szCs w:val="22"/>
              </w:rPr>
              <w:t xml:space="preserve">                         </w:t>
            </w:r>
          </w:p>
        </w:tc>
      </w:tr>
    </w:tbl>
    <w:p w:rsidR="00E43340" w:rsidRPr="00012C5E" w:rsidRDefault="00E43340" w:rsidP="00341297">
      <w:pPr>
        <w:pStyle w:val="af"/>
        <w:rPr>
          <w:rFonts w:ascii="Times New Roman" w:hAnsi="Times New Roman"/>
        </w:rPr>
      </w:pPr>
    </w:p>
    <w:p w:rsidR="00E43340" w:rsidRPr="00012C5E" w:rsidRDefault="00E43340" w:rsidP="00341297">
      <w:pPr>
        <w:pStyle w:val="af"/>
        <w:rPr>
          <w:rFonts w:ascii="Times New Roman" w:hAnsi="Times New Roman"/>
        </w:rPr>
      </w:pPr>
    </w:p>
    <w:p w:rsidR="00E43340" w:rsidRPr="00012C5E" w:rsidRDefault="00E43340" w:rsidP="00341297">
      <w:pPr>
        <w:pStyle w:val="af"/>
        <w:rPr>
          <w:rFonts w:ascii="Times New Roman" w:hAnsi="Times New Roman"/>
        </w:rPr>
      </w:pPr>
    </w:p>
    <w:p w:rsidR="00E43340" w:rsidRPr="00012C5E" w:rsidRDefault="00E43340" w:rsidP="00341297">
      <w:pPr>
        <w:pStyle w:val="af"/>
        <w:rPr>
          <w:rFonts w:ascii="Times New Roman" w:hAnsi="Times New Roman"/>
        </w:rPr>
      </w:pPr>
    </w:p>
    <w:p w:rsidR="00E43340" w:rsidRPr="00012C5E" w:rsidRDefault="00E43340" w:rsidP="00341297">
      <w:pPr>
        <w:pStyle w:val="af"/>
        <w:rPr>
          <w:rFonts w:ascii="Times New Roman" w:hAnsi="Times New Roman"/>
        </w:rPr>
      </w:pPr>
    </w:p>
    <w:p w:rsidR="00E43340" w:rsidRPr="00012C5E" w:rsidRDefault="00E43340" w:rsidP="000A6869">
      <w:pPr>
        <w:pStyle w:val="af"/>
        <w:jc w:val="right"/>
        <w:rPr>
          <w:rFonts w:ascii="Times New Roman" w:hAnsi="Times New Roman"/>
          <w:sz w:val="20"/>
          <w:szCs w:val="20"/>
        </w:rPr>
      </w:pPr>
      <w:r w:rsidRPr="00012C5E">
        <w:rPr>
          <w:rFonts w:ascii="Times New Roman" w:hAnsi="Times New Roman"/>
          <w:sz w:val="20"/>
          <w:szCs w:val="20"/>
        </w:rPr>
        <w:lastRenderedPageBreak/>
        <w:t>Приложение № 2</w:t>
      </w:r>
    </w:p>
    <w:p w:rsidR="00E43340" w:rsidRPr="00012C5E" w:rsidRDefault="00E43340" w:rsidP="000A6869">
      <w:pPr>
        <w:pStyle w:val="af"/>
        <w:jc w:val="right"/>
        <w:rPr>
          <w:rFonts w:ascii="Times New Roman" w:hAnsi="Times New Roman"/>
          <w:sz w:val="20"/>
          <w:szCs w:val="20"/>
        </w:rPr>
      </w:pPr>
      <w:r w:rsidRPr="00012C5E">
        <w:rPr>
          <w:rFonts w:ascii="Times New Roman" w:hAnsi="Times New Roman"/>
          <w:sz w:val="20"/>
          <w:szCs w:val="20"/>
        </w:rPr>
        <w:t>к Муниципальному контракту</w:t>
      </w:r>
    </w:p>
    <w:p w:rsidR="00E43340" w:rsidRPr="00012C5E" w:rsidRDefault="00E43340" w:rsidP="000A6869">
      <w:pPr>
        <w:pStyle w:val="af"/>
        <w:jc w:val="right"/>
        <w:rPr>
          <w:rFonts w:ascii="Times New Roman" w:hAnsi="Times New Roman"/>
          <w:b/>
          <w:sz w:val="20"/>
          <w:szCs w:val="20"/>
        </w:rPr>
      </w:pPr>
      <w:r w:rsidRPr="00012C5E">
        <w:rPr>
          <w:rFonts w:ascii="Times New Roman" w:hAnsi="Times New Roman"/>
          <w:sz w:val="20"/>
          <w:szCs w:val="20"/>
        </w:rPr>
        <w:t>№ ______________ от «_____» ____________  г</w:t>
      </w:r>
      <w:r w:rsidRPr="00012C5E">
        <w:rPr>
          <w:rFonts w:ascii="Times New Roman" w:hAnsi="Times New Roman"/>
          <w:b/>
          <w:sz w:val="20"/>
          <w:szCs w:val="20"/>
        </w:rPr>
        <w:t>.</w:t>
      </w:r>
    </w:p>
    <w:p w:rsidR="00E43340" w:rsidRPr="00012C5E" w:rsidRDefault="00E43340" w:rsidP="00341297">
      <w:pPr>
        <w:pStyle w:val="af"/>
        <w:rPr>
          <w:rFonts w:ascii="Times New Roman" w:hAnsi="Times New Roman"/>
          <w:sz w:val="20"/>
          <w:szCs w:val="20"/>
        </w:rPr>
      </w:pPr>
    </w:p>
    <w:p w:rsidR="00E43340" w:rsidRPr="00012C5E" w:rsidRDefault="00E43340" w:rsidP="00341297">
      <w:pPr>
        <w:pStyle w:val="af"/>
        <w:rPr>
          <w:rFonts w:ascii="Times New Roman" w:hAnsi="Times New Roman"/>
        </w:rPr>
      </w:pPr>
    </w:p>
    <w:p w:rsidR="00E43340" w:rsidRPr="00012C5E" w:rsidRDefault="00E43340" w:rsidP="00341297">
      <w:pPr>
        <w:pStyle w:val="af"/>
        <w:rPr>
          <w:rFonts w:ascii="Times New Roman" w:hAnsi="Times New Roman"/>
        </w:rPr>
      </w:pPr>
    </w:p>
    <w:p w:rsidR="00E43340" w:rsidRPr="00012C5E" w:rsidRDefault="00E43340" w:rsidP="000A6869">
      <w:pPr>
        <w:pStyle w:val="af"/>
        <w:jc w:val="center"/>
        <w:rPr>
          <w:rFonts w:ascii="Times New Roman" w:hAnsi="Times New Roman"/>
          <w:b/>
        </w:rPr>
      </w:pPr>
      <w:r w:rsidRPr="00012C5E">
        <w:rPr>
          <w:rFonts w:ascii="Times New Roman" w:hAnsi="Times New Roman"/>
          <w:b/>
        </w:rPr>
        <w:t>Спецификация</w:t>
      </w:r>
    </w:p>
    <w:p w:rsidR="00E43340" w:rsidRPr="00012C5E" w:rsidRDefault="00E43340" w:rsidP="000A6869">
      <w:pPr>
        <w:pStyle w:val="af"/>
        <w:jc w:val="center"/>
        <w:rPr>
          <w:rFonts w:ascii="Times New Roman" w:hAnsi="Times New Roman"/>
          <w:b/>
        </w:rPr>
      </w:pPr>
    </w:p>
    <w:p w:rsidR="00E43340" w:rsidRPr="00012C5E" w:rsidRDefault="00E43340" w:rsidP="000A6869">
      <w:pPr>
        <w:pStyle w:val="af"/>
        <w:jc w:val="center"/>
        <w:rPr>
          <w:rFonts w:ascii="Times New Roman" w:hAnsi="Times New Roman"/>
        </w:rPr>
      </w:pPr>
      <w:r w:rsidRPr="00012C5E">
        <w:rPr>
          <w:rFonts w:ascii="Times New Roman" w:hAnsi="Times New Roman"/>
        </w:rPr>
        <w:t>Поставка (приобретени</w:t>
      </w:r>
      <w:r>
        <w:rPr>
          <w:rFonts w:ascii="Times New Roman" w:hAnsi="Times New Roman"/>
        </w:rPr>
        <w:t>е) расходных материалов (тонеры</w:t>
      </w:r>
      <w:r w:rsidRPr="00012C5E">
        <w:rPr>
          <w:rFonts w:ascii="Times New Roman" w:hAnsi="Times New Roman"/>
        </w:rPr>
        <w:t>/картриджи) для нужд администрации Ленинского района города Перми в 2014 году</w:t>
      </w:r>
    </w:p>
    <w:p w:rsidR="00E43340" w:rsidRPr="00012C5E" w:rsidRDefault="00E43340" w:rsidP="000A6869">
      <w:pPr>
        <w:pStyle w:val="af"/>
        <w:jc w:val="center"/>
        <w:rPr>
          <w:rFonts w:ascii="Times New Roman" w:hAnsi="Times New Roman"/>
        </w:rPr>
      </w:pPr>
    </w:p>
    <w:p w:rsidR="00E43340" w:rsidRPr="00012C5E" w:rsidRDefault="00E43340" w:rsidP="000A6869">
      <w:pPr>
        <w:pStyle w:val="af"/>
        <w:jc w:val="cente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1"/>
        <w:gridCol w:w="4067"/>
        <w:gridCol w:w="1260"/>
        <w:gridCol w:w="1210"/>
        <w:gridCol w:w="1350"/>
        <w:gridCol w:w="1401"/>
      </w:tblGrid>
      <w:tr w:rsidR="00E43340" w:rsidRPr="00012C5E" w:rsidTr="005E35A8">
        <w:trPr>
          <w:trHeight w:val="869"/>
        </w:trPr>
        <w:tc>
          <w:tcPr>
            <w:tcW w:w="1081" w:type="dxa"/>
            <w:vAlign w:val="center"/>
          </w:tcPr>
          <w:p w:rsidR="00E43340" w:rsidRPr="00012C5E" w:rsidRDefault="00E43340" w:rsidP="005E35A8">
            <w:pPr>
              <w:pStyle w:val="af"/>
              <w:jc w:val="center"/>
              <w:rPr>
                <w:rFonts w:ascii="Times New Roman" w:hAnsi="Times New Roman"/>
                <w:b/>
              </w:rPr>
            </w:pPr>
            <w:r w:rsidRPr="00012C5E">
              <w:rPr>
                <w:rFonts w:ascii="Times New Roman" w:hAnsi="Times New Roman"/>
                <w:b/>
              </w:rPr>
              <w:t>№ п/п</w:t>
            </w:r>
          </w:p>
        </w:tc>
        <w:tc>
          <w:tcPr>
            <w:tcW w:w="4067" w:type="dxa"/>
            <w:vAlign w:val="center"/>
          </w:tcPr>
          <w:p w:rsidR="00E43340" w:rsidRPr="00012C5E" w:rsidRDefault="00E43340" w:rsidP="005E35A8">
            <w:pPr>
              <w:pStyle w:val="af"/>
              <w:jc w:val="center"/>
              <w:rPr>
                <w:rFonts w:ascii="Times New Roman" w:hAnsi="Times New Roman"/>
                <w:b/>
              </w:rPr>
            </w:pPr>
            <w:r w:rsidRPr="00012C5E">
              <w:rPr>
                <w:rFonts w:ascii="Times New Roman" w:hAnsi="Times New Roman"/>
                <w:b/>
              </w:rPr>
              <w:t>Наименование</w:t>
            </w:r>
          </w:p>
        </w:tc>
        <w:tc>
          <w:tcPr>
            <w:tcW w:w="1260" w:type="dxa"/>
            <w:vAlign w:val="center"/>
          </w:tcPr>
          <w:p w:rsidR="00E43340" w:rsidRPr="00012C5E" w:rsidRDefault="00E43340" w:rsidP="005E35A8">
            <w:pPr>
              <w:pStyle w:val="af"/>
              <w:jc w:val="center"/>
              <w:rPr>
                <w:rFonts w:ascii="Times New Roman" w:hAnsi="Times New Roman"/>
                <w:b/>
              </w:rPr>
            </w:pPr>
            <w:r w:rsidRPr="00012C5E">
              <w:rPr>
                <w:rFonts w:ascii="Times New Roman" w:hAnsi="Times New Roman"/>
                <w:b/>
              </w:rPr>
              <w:t>Ед. изм.</w:t>
            </w:r>
          </w:p>
        </w:tc>
        <w:tc>
          <w:tcPr>
            <w:tcW w:w="1210" w:type="dxa"/>
            <w:vAlign w:val="center"/>
          </w:tcPr>
          <w:p w:rsidR="00E43340" w:rsidRPr="00012C5E" w:rsidRDefault="00E43340" w:rsidP="005E35A8">
            <w:pPr>
              <w:pStyle w:val="af"/>
              <w:jc w:val="center"/>
              <w:rPr>
                <w:rFonts w:ascii="Times New Roman" w:hAnsi="Times New Roman"/>
                <w:b/>
              </w:rPr>
            </w:pPr>
            <w:r w:rsidRPr="00012C5E">
              <w:rPr>
                <w:rFonts w:ascii="Times New Roman" w:hAnsi="Times New Roman"/>
                <w:b/>
              </w:rPr>
              <w:t>Кол-во</w:t>
            </w:r>
          </w:p>
        </w:tc>
        <w:tc>
          <w:tcPr>
            <w:tcW w:w="1350" w:type="dxa"/>
            <w:vAlign w:val="center"/>
          </w:tcPr>
          <w:p w:rsidR="00E43340" w:rsidRPr="00012C5E" w:rsidRDefault="00E43340" w:rsidP="005E35A8">
            <w:pPr>
              <w:pStyle w:val="af"/>
              <w:jc w:val="center"/>
              <w:rPr>
                <w:rFonts w:ascii="Times New Roman" w:hAnsi="Times New Roman"/>
                <w:b/>
              </w:rPr>
            </w:pPr>
            <w:r w:rsidRPr="00012C5E">
              <w:rPr>
                <w:rFonts w:ascii="Times New Roman" w:hAnsi="Times New Roman"/>
                <w:b/>
              </w:rPr>
              <w:t>Цена за ед.</w:t>
            </w:r>
          </w:p>
        </w:tc>
        <w:tc>
          <w:tcPr>
            <w:tcW w:w="1401" w:type="dxa"/>
            <w:vAlign w:val="center"/>
          </w:tcPr>
          <w:p w:rsidR="00E43340" w:rsidRPr="00012C5E" w:rsidRDefault="00E43340" w:rsidP="005E35A8">
            <w:pPr>
              <w:pStyle w:val="af"/>
              <w:jc w:val="center"/>
              <w:rPr>
                <w:rFonts w:ascii="Times New Roman" w:hAnsi="Times New Roman"/>
                <w:b/>
              </w:rPr>
            </w:pPr>
            <w:r w:rsidRPr="00012C5E">
              <w:rPr>
                <w:rFonts w:ascii="Times New Roman" w:hAnsi="Times New Roman"/>
                <w:b/>
              </w:rPr>
              <w:t>Стоимость с НДС</w:t>
            </w:r>
          </w:p>
        </w:tc>
      </w:tr>
      <w:tr w:rsidR="00E43340" w:rsidRPr="00012C5E" w:rsidTr="005E35A8">
        <w:tc>
          <w:tcPr>
            <w:tcW w:w="1081" w:type="dxa"/>
            <w:vAlign w:val="center"/>
          </w:tcPr>
          <w:p w:rsidR="00E43340" w:rsidRPr="00012C5E" w:rsidRDefault="00E43340" w:rsidP="005E35A8">
            <w:pPr>
              <w:pStyle w:val="af"/>
              <w:jc w:val="center"/>
              <w:rPr>
                <w:rFonts w:ascii="Times New Roman" w:hAnsi="Times New Roman"/>
              </w:rPr>
            </w:pPr>
            <w:r w:rsidRPr="00012C5E">
              <w:rPr>
                <w:rFonts w:ascii="Times New Roman" w:hAnsi="Times New Roman"/>
              </w:rPr>
              <w:t>1</w:t>
            </w:r>
          </w:p>
        </w:tc>
        <w:tc>
          <w:tcPr>
            <w:tcW w:w="4067" w:type="dxa"/>
          </w:tcPr>
          <w:p w:rsidR="00E43340" w:rsidRPr="00012C5E" w:rsidRDefault="00E43340" w:rsidP="000A6869">
            <w:pPr>
              <w:pStyle w:val="af"/>
              <w:rPr>
                <w:rFonts w:ascii="Times New Roman" w:hAnsi="Times New Roman"/>
              </w:rPr>
            </w:pPr>
          </w:p>
        </w:tc>
        <w:tc>
          <w:tcPr>
            <w:tcW w:w="1260" w:type="dxa"/>
            <w:vAlign w:val="center"/>
          </w:tcPr>
          <w:p w:rsidR="00E43340" w:rsidRPr="00012C5E" w:rsidRDefault="00E43340" w:rsidP="005E35A8">
            <w:pPr>
              <w:pStyle w:val="af"/>
              <w:jc w:val="center"/>
              <w:rPr>
                <w:rFonts w:ascii="Times New Roman" w:hAnsi="Times New Roman"/>
              </w:rPr>
            </w:pPr>
          </w:p>
        </w:tc>
        <w:tc>
          <w:tcPr>
            <w:tcW w:w="1210" w:type="dxa"/>
            <w:vAlign w:val="center"/>
          </w:tcPr>
          <w:p w:rsidR="00E43340" w:rsidRPr="00012C5E" w:rsidRDefault="00E43340" w:rsidP="005E35A8">
            <w:pPr>
              <w:pStyle w:val="af"/>
              <w:jc w:val="center"/>
              <w:rPr>
                <w:rFonts w:ascii="Times New Roman" w:hAnsi="Times New Roman"/>
              </w:rPr>
            </w:pPr>
          </w:p>
        </w:tc>
        <w:tc>
          <w:tcPr>
            <w:tcW w:w="1350" w:type="dxa"/>
          </w:tcPr>
          <w:p w:rsidR="00E43340" w:rsidRPr="00012C5E" w:rsidRDefault="00E43340" w:rsidP="000A6869">
            <w:pPr>
              <w:pStyle w:val="af"/>
              <w:rPr>
                <w:rFonts w:ascii="Times New Roman" w:hAnsi="Times New Roman"/>
              </w:rPr>
            </w:pPr>
          </w:p>
        </w:tc>
        <w:tc>
          <w:tcPr>
            <w:tcW w:w="1401" w:type="dxa"/>
          </w:tcPr>
          <w:p w:rsidR="00E43340" w:rsidRPr="00012C5E" w:rsidRDefault="00E43340" w:rsidP="000A6869">
            <w:pPr>
              <w:pStyle w:val="af"/>
              <w:rPr>
                <w:rFonts w:ascii="Times New Roman" w:hAnsi="Times New Roman"/>
              </w:rPr>
            </w:pPr>
          </w:p>
        </w:tc>
      </w:tr>
      <w:tr w:rsidR="00E43340" w:rsidRPr="00012C5E" w:rsidTr="005E35A8">
        <w:tc>
          <w:tcPr>
            <w:tcW w:w="1081" w:type="dxa"/>
            <w:vAlign w:val="center"/>
          </w:tcPr>
          <w:p w:rsidR="00E43340" w:rsidRPr="00012C5E" w:rsidRDefault="00E43340" w:rsidP="005E35A8">
            <w:pPr>
              <w:pStyle w:val="af"/>
              <w:jc w:val="center"/>
              <w:rPr>
                <w:rFonts w:ascii="Times New Roman" w:hAnsi="Times New Roman"/>
              </w:rPr>
            </w:pPr>
            <w:r w:rsidRPr="00012C5E">
              <w:rPr>
                <w:rFonts w:ascii="Times New Roman" w:hAnsi="Times New Roman"/>
              </w:rPr>
              <w:t>2</w:t>
            </w:r>
          </w:p>
        </w:tc>
        <w:tc>
          <w:tcPr>
            <w:tcW w:w="4067" w:type="dxa"/>
          </w:tcPr>
          <w:p w:rsidR="00E43340" w:rsidRPr="00012C5E" w:rsidRDefault="00E43340" w:rsidP="000A6869">
            <w:pPr>
              <w:pStyle w:val="af"/>
              <w:rPr>
                <w:rFonts w:ascii="Times New Roman" w:hAnsi="Times New Roman"/>
              </w:rPr>
            </w:pPr>
          </w:p>
        </w:tc>
        <w:tc>
          <w:tcPr>
            <w:tcW w:w="1260" w:type="dxa"/>
            <w:vAlign w:val="center"/>
          </w:tcPr>
          <w:p w:rsidR="00E43340" w:rsidRPr="00012C5E" w:rsidRDefault="00E43340" w:rsidP="005E35A8">
            <w:pPr>
              <w:pStyle w:val="af"/>
              <w:jc w:val="center"/>
              <w:rPr>
                <w:rFonts w:ascii="Times New Roman" w:hAnsi="Times New Roman"/>
              </w:rPr>
            </w:pPr>
          </w:p>
        </w:tc>
        <w:tc>
          <w:tcPr>
            <w:tcW w:w="1210" w:type="dxa"/>
            <w:vAlign w:val="center"/>
          </w:tcPr>
          <w:p w:rsidR="00E43340" w:rsidRPr="00012C5E" w:rsidRDefault="00E43340" w:rsidP="005E35A8">
            <w:pPr>
              <w:pStyle w:val="af"/>
              <w:jc w:val="center"/>
              <w:rPr>
                <w:rFonts w:ascii="Times New Roman" w:hAnsi="Times New Roman"/>
              </w:rPr>
            </w:pPr>
          </w:p>
        </w:tc>
        <w:tc>
          <w:tcPr>
            <w:tcW w:w="1350" w:type="dxa"/>
          </w:tcPr>
          <w:p w:rsidR="00E43340" w:rsidRPr="00012C5E" w:rsidRDefault="00E43340" w:rsidP="000A6869">
            <w:pPr>
              <w:pStyle w:val="af"/>
              <w:rPr>
                <w:rFonts w:ascii="Times New Roman" w:hAnsi="Times New Roman"/>
              </w:rPr>
            </w:pPr>
          </w:p>
        </w:tc>
        <w:tc>
          <w:tcPr>
            <w:tcW w:w="1401" w:type="dxa"/>
          </w:tcPr>
          <w:p w:rsidR="00E43340" w:rsidRPr="00012C5E" w:rsidRDefault="00E43340" w:rsidP="000A6869">
            <w:pPr>
              <w:pStyle w:val="af"/>
              <w:rPr>
                <w:rFonts w:ascii="Times New Roman" w:hAnsi="Times New Roman"/>
              </w:rPr>
            </w:pPr>
          </w:p>
        </w:tc>
      </w:tr>
      <w:tr w:rsidR="00E43340" w:rsidRPr="00012C5E" w:rsidTr="005E35A8">
        <w:tc>
          <w:tcPr>
            <w:tcW w:w="1081" w:type="dxa"/>
            <w:vAlign w:val="center"/>
          </w:tcPr>
          <w:p w:rsidR="00E43340" w:rsidRPr="00012C5E" w:rsidRDefault="00E43340" w:rsidP="005E35A8">
            <w:pPr>
              <w:pStyle w:val="af"/>
              <w:jc w:val="center"/>
              <w:rPr>
                <w:rFonts w:ascii="Times New Roman" w:hAnsi="Times New Roman"/>
              </w:rPr>
            </w:pPr>
            <w:r w:rsidRPr="00012C5E">
              <w:rPr>
                <w:rFonts w:ascii="Times New Roman" w:hAnsi="Times New Roman"/>
              </w:rPr>
              <w:t>3</w:t>
            </w:r>
          </w:p>
        </w:tc>
        <w:tc>
          <w:tcPr>
            <w:tcW w:w="4067" w:type="dxa"/>
          </w:tcPr>
          <w:p w:rsidR="00E43340" w:rsidRPr="00012C5E" w:rsidRDefault="00E43340" w:rsidP="00B11602">
            <w:pPr>
              <w:pStyle w:val="af"/>
              <w:rPr>
                <w:rFonts w:ascii="Times New Roman" w:hAnsi="Times New Roman"/>
              </w:rPr>
            </w:pPr>
          </w:p>
        </w:tc>
        <w:tc>
          <w:tcPr>
            <w:tcW w:w="1260" w:type="dxa"/>
            <w:vAlign w:val="center"/>
          </w:tcPr>
          <w:p w:rsidR="00E43340" w:rsidRPr="00012C5E" w:rsidRDefault="00E43340" w:rsidP="005E35A8">
            <w:pPr>
              <w:pStyle w:val="af"/>
              <w:jc w:val="center"/>
              <w:rPr>
                <w:rFonts w:ascii="Times New Roman" w:hAnsi="Times New Roman"/>
              </w:rPr>
            </w:pPr>
          </w:p>
        </w:tc>
        <w:tc>
          <w:tcPr>
            <w:tcW w:w="1210" w:type="dxa"/>
            <w:vAlign w:val="center"/>
          </w:tcPr>
          <w:p w:rsidR="00E43340" w:rsidRPr="00012C5E" w:rsidRDefault="00E43340" w:rsidP="005E35A8">
            <w:pPr>
              <w:pStyle w:val="af"/>
              <w:jc w:val="center"/>
              <w:rPr>
                <w:rFonts w:ascii="Times New Roman" w:hAnsi="Times New Roman"/>
              </w:rPr>
            </w:pPr>
          </w:p>
        </w:tc>
        <w:tc>
          <w:tcPr>
            <w:tcW w:w="1350" w:type="dxa"/>
          </w:tcPr>
          <w:p w:rsidR="00E43340" w:rsidRPr="00012C5E" w:rsidRDefault="00E43340" w:rsidP="00B11602">
            <w:pPr>
              <w:pStyle w:val="af"/>
              <w:rPr>
                <w:rFonts w:ascii="Times New Roman" w:hAnsi="Times New Roman"/>
              </w:rPr>
            </w:pPr>
          </w:p>
        </w:tc>
        <w:tc>
          <w:tcPr>
            <w:tcW w:w="1401" w:type="dxa"/>
          </w:tcPr>
          <w:p w:rsidR="00E43340" w:rsidRPr="00012C5E" w:rsidRDefault="00E43340" w:rsidP="00B11602">
            <w:pPr>
              <w:pStyle w:val="af"/>
              <w:rPr>
                <w:rFonts w:ascii="Times New Roman" w:hAnsi="Times New Roman"/>
              </w:rPr>
            </w:pPr>
          </w:p>
        </w:tc>
      </w:tr>
      <w:tr w:rsidR="00E43340" w:rsidRPr="00012C5E" w:rsidTr="005E35A8">
        <w:tc>
          <w:tcPr>
            <w:tcW w:w="1081" w:type="dxa"/>
            <w:vAlign w:val="center"/>
          </w:tcPr>
          <w:p w:rsidR="00E43340" w:rsidRPr="00012C5E" w:rsidRDefault="00E43340" w:rsidP="005E35A8">
            <w:pPr>
              <w:pStyle w:val="af"/>
              <w:jc w:val="center"/>
              <w:rPr>
                <w:rFonts w:ascii="Times New Roman" w:hAnsi="Times New Roman"/>
              </w:rPr>
            </w:pPr>
            <w:r w:rsidRPr="00012C5E">
              <w:rPr>
                <w:rFonts w:ascii="Times New Roman" w:hAnsi="Times New Roman"/>
              </w:rPr>
              <w:t>4</w:t>
            </w:r>
          </w:p>
        </w:tc>
        <w:tc>
          <w:tcPr>
            <w:tcW w:w="4067" w:type="dxa"/>
          </w:tcPr>
          <w:p w:rsidR="00E43340" w:rsidRPr="00012C5E" w:rsidRDefault="00E43340" w:rsidP="00B11602">
            <w:pPr>
              <w:pStyle w:val="af"/>
              <w:rPr>
                <w:rFonts w:ascii="Times New Roman" w:hAnsi="Times New Roman"/>
              </w:rPr>
            </w:pPr>
          </w:p>
        </w:tc>
        <w:tc>
          <w:tcPr>
            <w:tcW w:w="1260" w:type="dxa"/>
            <w:vAlign w:val="center"/>
          </w:tcPr>
          <w:p w:rsidR="00E43340" w:rsidRPr="00012C5E" w:rsidRDefault="00E43340" w:rsidP="005E35A8">
            <w:pPr>
              <w:pStyle w:val="af"/>
              <w:jc w:val="center"/>
              <w:rPr>
                <w:rFonts w:ascii="Times New Roman" w:hAnsi="Times New Roman"/>
              </w:rPr>
            </w:pPr>
          </w:p>
        </w:tc>
        <w:tc>
          <w:tcPr>
            <w:tcW w:w="1210" w:type="dxa"/>
            <w:vAlign w:val="center"/>
          </w:tcPr>
          <w:p w:rsidR="00E43340" w:rsidRPr="00012C5E" w:rsidRDefault="00E43340" w:rsidP="005E35A8">
            <w:pPr>
              <w:pStyle w:val="af"/>
              <w:jc w:val="center"/>
              <w:rPr>
                <w:rFonts w:ascii="Times New Roman" w:hAnsi="Times New Roman"/>
              </w:rPr>
            </w:pPr>
          </w:p>
        </w:tc>
        <w:tc>
          <w:tcPr>
            <w:tcW w:w="1350" w:type="dxa"/>
          </w:tcPr>
          <w:p w:rsidR="00E43340" w:rsidRPr="00012C5E" w:rsidRDefault="00E43340" w:rsidP="00B11602">
            <w:pPr>
              <w:pStyle w:val="af"/>
              <w:rPr>
                <w:rFonts w:ascii="Times New Roman" w:hAnsi="Times New Roman"/>
              </w:rPr>
            </w:pPr>
          </w:p>
        </w:tc>
        <w:tc>
          <w:tcPr>
            <w:tcW w:w="1401" w:type="dxa"/>
          </w:tcPr>
          <w:p w:rsidR="00E43340" w:rsidRPr="00012C5E" w:rsidRDefault="00E43340" w:rsidP="00B11602">
            <w:pPr>
              <w:pStyle w:val="af"/>
              <w:rPr>
                <w:rFonts w:ascii="Times New Roman" w:hAnsi="Times New Roman"/>
              </w:rPr>
            </w:pPr>
          </w:p>
        </w:tc>
      </w:tr>
      <w:tr w:rsidR="00E43340" w:rsidRPr="00012C5E" w:rsidTr="005E35A8">
        <w:tc>
          <w:tcPr>
            <w:tcW w:w="1081" w:type="dxa"/>
            <w:vAlign w:val="center"/>
          </w:tcPr>
          <w:p w:rsidR="00E43340" w:rsidRPr="00012C5E" w:rsidRDefault="00E43340" w:rsidP="005E35A8">
            <w:pPr>
              <w:pStyle w:val="af"/>
              <w:jc w:val="center"/>
              <w:rPr>
                <w:rFonts w:ascii="Times New Roman" w:hAnsi="Times New Roman"/>
              </w:rPr>
            </w:pPr>
            <w:r w:rsidRPr="00012C5E">
              <w:rPr>
                <w:rFonts w:ascii="Times New Roman" w:hAnsi="Times New Roman"/>
              </w:rPr>
              <w:t>5</w:t>
            </w:r>
          </w:p>
        </w:tc>
        <w:tc>
          <w:tcPr>
            <w:tcW w:w="4067" w:type="dxa"/>
          </w:tcPr>
          <w:p w:rsidR="00E43340" w:rsidRPr="00012C5E" w:rsidRDefault="00E43340" w:rsidP="00B11602">
            <w:pPr>
              <w:pStyle w:val="af"/>
              <w:rPr>
                <w:rFonts w:ascii="Times New Roman" w:hAnsi="Times New Roman"/>
              </w:rPr>
            </w:pPr>
          </w:p>
        </w:tc>
        <w:tc>
          <w:tcPr>
            <w:tcW w:w="1260" w:type="dxa"/>
            <w:vAlign w:val="center"/>
          </w:tcPr>
          <w:p w:rsidR="00E43340" w:rsidRPr="00012C5E" w:rsidRDefault="00E43340" w:rsidP="005E35A8">
            <w:pPr>
              <w:pStyle w:val="af"/>
              <w:jc w:val="center"/>
              <w:rPr>
                <w:rFonts w:ascii="Times New Roman" w:hAnsi="Times New Roman"/>
              </w:rPr>
            </w:pPr>
          </w:p>
        </w:tc>
        <w:tc>
          <w:tcPr>
            <w:tcW w:w="1210" w:type="dxa"/>
            <w:vAlign w:val="center"/>
          </w:tcPr>
          <w:p w:rsidR="00E43340" w:rsidRPr="00012C5E" w:rsidRDefault="00E43340" w:rsidP="005E35A8">
            <w:pPr>
              <w:pStyle w:val="af"/>
              <w:jc w:val="center"/>
              <w:rPr>
                <w:rFonts w:ascii="Times New Roman" w:hAnsi="Times New Roman"/>
              </w:rPr>
            </w:pPr>
          </w:p>
        </w:tc>
        <w:tc>
          <w:tcPr>
            <w:tcW w:w="1350" w:type="dxa"/>
          </w:tcPr>
          <w:p w:rsidR="00E43340" w:rsidRPr="00012C5E" w:rsidRDefault="00E43340" w:rsidP="00B11602">
            <w:pPr>
              <w:pStyle w:val="af"/>
              <w:rPr>
                <w:rFonts w:ascii="Times New Roman" w:hAnsi="Times New Roman"/>
              </w:rPr>
            </w:pPr>
          </w:p>
        </w:tc>
        <w:tc>
          <w:tcPr>
            <w:tcW w:w="1401" w:type="dxa"/>
          </w:tcPr>
          <w:p w:rsidR="00E43340" w:rsidRPr="00012C5E" w:rsidRDefault="00E43340" w:rsidP="00B11602">
            <w:pPr>
              <w:pStyle w:val="af"/>
              <w:rPr>
                <w:rFonts w:ascii="Times New Roman" w:hAnsi="Times New Roman"/>
              </w:rPr>
            </w:pPr>
          </w:p>
        </w:tc>
      </w:tr>
      <w:tr w:rsidR="00E43340" w:rsidRPr="00012C5E" w:rsidTr="005E35A8">
        <w:tc>
          <w:tcPr>
            <w:tcW w:w="1081" w:type="dxa"/>
            <w:vAlign w:val="center"/>
          </w:tcPr>
          <w:p w:rsidR="00E43340" w:rsidRPr="00012C5E" w:rsidRDefault="00E43340" w:rsidP="005E35A8">
            <w:pPr>
              <w:pStyle w:val="af"/>
              <w:jc w:val="center"/>
              <w:rPr>
                <w:rFonts w:ascii="Times New Roman" w:hAnsi="Times New Roman"/>
              </w:rPr>
            </w:pPr>
            <w:r w:rsidRPr="00012C5E">
              <w:rPr>
                <w:rFonts w:ascii="Times New Roman" w:hAnsi="Times New Roman"/>
              </w:rPr>
              <w:t>6</w:t>
            </w:r>
          </w:p>
        </w:tc>
        <w:tc>
          <w:tcPr>
            <w:tcW w:w="4067" w:type="dxa"/>
          </w:tcPr>
          <w:p w:rsidR="00E43340" w:rsidRPr="00012C5E" w:rsidRDefault="00E43340" w:rsidP="00B11602">
            <w:pPr>
              <w:pStyle w:val="af"/>
              <w:rPr>
                <w:rFonts w:ascii="Times New Roman" w:hAnsi="Times New Roman"/>
              </w:rPr>
            </w:pPr>
          </w:p>
        </w:tc>
        <w:tc>
          <w:tcPr>
            <w:tcW w:w="1260" w:type="dxa"/>
            <w:vAlign w:val="center"/>
          </w:tcPr>
          <w:p w:rsidR="00E43340" w:rsidRPr="00012C5E" w:rsidRDefault="00E43340" w:rsidP="005E35A8">
            <w:pPr>
              <w:pStyle w:val="af"/>
              <w:jc w:val="center"/>
              <w:rPr>
                <w:rFonts w:ascii="Times New Roman" w:hAnsi="Times New Roman"/>
              </w:rPr>
            </w:pPr>
          </w:p>
        </w:tc>
        <w:tc>
          <w:tcPr>
            <w:tcW w:w="1210" w:type="dxa"/>
            <w:vAlign w:val="center"/>
          </w:tcPr>
          <w:p w:rsidR="00E43340" w:rsidRPr="00012C5E" w:rsidRDefault="00E43340" w:rsidP="005E35A8">
            <w:pPr>
              <w:pStyle w:val="af"/>
              <w:jc w:val="center"/>
              <w:rPr>
                <w:rFonts w:ascii="Times New Roman" w:hAnsi="Times New Roman"/>
              </w:rPr>
            </w:pPr>
          </w:p>
        </w:tc>
        <w:tc>
          <w:tcPr>
            <w:tcW w:w="1350" w:type="dxa"/>
          </w:tcPr>
          <w:p w:rsidR="00E43340" w:rsidRPr="00012C5E" w:rsidRDefault="00E43340" w:rsidP="00B11602">
            <w:pPr>
              <w:pStyle w:val="af"/>
              <w:rPr>
                <w:rFonts w:ascii="Times New Roman" w:hAnsi="Times New Roman"/>
              </w:rPr>
            </w:pPr>
          </w:p>
        </w:tc>
        <w:tc>
          <w:tcPr>
            <w:tcW w:w="1401" w:type="dxa"/>
          </w:tcPr>
          <w:p w:rsidR="00E43340" w:rsidRPr="00012C5E" w:rsidRDefault="00E43340" w:rsidP="00B11602">
            <w:pPr>
              <w:pStyle w:val="af"/>
              <w:rPr>
                <w:rFonts w:ascii="Times New Roman" w:hAnsi="Times New Roman"/>
              </w:rPr>
            </w:pPr>
          </w:p>
        </w:tc>
      </w:tr>
      <w:tr w:rsidR="00592A0E" w:rsidRPr="00012C5E" w:rsidTr="005E35A8">
        <w:tc>
          <w:tcPr>
            <w:tcW w:w="1081" w:type="dxa"/>
            <w:vAlign w:val="center"/>
          </w:tcPr>
          <w:p w:rsidR="00592A0E" w:rsidRPr="00012C5E" w:rsidRDefault="00592A0E" w:rsidP="005E35A8">
            <w:pPr>
              <w:pStyle w:val="af"/>
              <w:jc w:val="center"/>
              <w:rPr>
                <w:rFonts w:ascii="Times New Roman" w:hAnsi="Times New Roman"/>
              </w:rPr>
            </w:pPr>
            <w:r>
              <w:rPr>
                <w:rFonts w:ascii="Times New Roman" w:hAnsi="Times New Roman"/>
              </w:rPr>
              <w:t>…</w:t>
            </w:r>
          </w:p>
        </w:tc>
        <w:tc>
          <w:tcPr>
            <w:tcW w:w="4067" w:type="dxa"/>
          </w:tcPr>
          <w:p w:rsidR="00592A0E" w:rsidRPr="00012C5E" w:rsidRDefault="00592A0E" w:rsidP="00B11602">
            <w:pPr>
              <w:pStyle w:val="af"/>
              <w:rPr>
                <w:rFonts w:ascii="Times New Roman" w:hAnsi="Times New Roman"/>
              </w:rPr>
            </w:pPr>
          </w:p>
        </w:tc>
        <w:tc>
          <w:tcPr>
            <w:tcW w:w="1260" w:type="dxa"/>
            <w:vAlign w:val="center"/>
          </w:tcPr>
          <w:p w:rsidR="00592A0E" w:rsidRPr="00012C5E" w:rsidRDefault="00592A0E" w:rsidP="005E35A8">
            <w:pPr>
              <w:pStyle w:val="af"/>
              <w:jc w:val="center"/>
              <w:rPr>
                <w:rFonts w:ascii="Times New Roman" w:hAnsi="Times New Roman"/>
              </w:rPr>
            </w:pPr>
          </w:p>
        </w:tc>
        <w:tc>
          <w:tcPr>
            <w:tcW w:w="1210" w:type="dxa"/>
            <w:vAlign w:val="center"/>
          </w:tcPr>
          <w:p w:rsidR="00592A0E" w:rsidRPr="00012C5E" w:rsidRDefault="00592A0E" w:rsidP="005E35A8">
            <w:pPr>
              <w:pStyle w:val="af"/>
              <w:jc w:val="center"/>
              <w:rPr>
                <w:rFonts w:ascii="Times New Roman" w:hAnsi="Times New Roman"/>
              </w:rPr>
            </w:pPr>
          </w:p>
        </w:tc>
        <w:tc>
          <w:tcPr>
            <w:tcW w:w="1350" w:type="dxa"/>
          </w:tcPr>
          <w:p w:rsidR="00592A0E" w:rsidRPr="00012C5E" w:rsidRDefault="00592A0E" w:rsidP="00B11602">
            <w:pPr>
              <w:pStyle w:val="af"/>
              <w:rPr>
                <w:rFonts w:ascii="Times New Roman" w:hAnsi="Times New Roman"/>
              </w:rPr>
            </w:pPr>
          </w:p>
        </w:tc>
        <w:tc>
          <w:tcPr>
            <w:tcW w:w="1401" w:type="dxa"/>
          </w:tcPr>
          <w:p w:rsidR="00592A0E" w:rsidRPr="00012C5E" w:rsidRDefault="00592A0E" w:rsidP="00B11602">
            <w:pPr>
              <w:pStyle w:val="af"/>
              <w:rPr>
                <w:rFonts w:ascii="Times New Roman" w:hAnsi="Times New Roman"/>
              </w:rPr>
            </w:pPr>
          </w:p>
        </w:tc>
      </w:tr>
      <w:tr w:rsidR="00592A0E" w:rsidRPr="00012C5E" w:rsidTr="005E35A8">
        <w:tc>
          <w:tcPr>
            <w:tcW w:w="1081" w:type="dxa"/>
            <w:vAlign w:val="center"/>
          </w:tcPr>
          <w:p w:rsidR="00592A0E" w:rsidRPr="00012C5E" w:rsidRDefault="00592A0E" w:rsidP="005E35A8">
            <w:pPr>
              <w:pStyle w:val="af"/>
              <w:jc w:val="center"/>
              <w:rPr>
                <w:rFonts w:ascii="Times New Roman" w:hAnsi="Times New Roman"/>
              </w:rPr>
            </w:pPr>
            <w:r>
              <w:rPr>
                <w:rFonts w:ascii="Times New Roman" w:hAnsi="Times New Roman"/>
              </w:rPr>
              <w:t>…</w:t>
            </w:r>
          </w:p>
        </w:tc>
        <w:tc>
          <w:tcPr>
            <w:tcW w:w="4067" w:type="dxa"/>
          </w:tcPr>
          <w:p w:rsidR="00592A0E" w:rsidRPr="00012C5E" w:rsidRDefault="00592A0E" w:rsidP="00B11602">
            <w:pPr>
              <w:pStyle w:val="af"/>
              <w:rPr>
                <w:rFonts w:ascii="Times New Roman" w:hAnsi="Times New Roman"/>
              </w:rPr>
            </w:pPr>
          </w:p>
        </w:tc>
        <w:tc>
          <w:tcPr>
            <w:tcW w:w="1260" w:type="dxa"/>
            <w:vAlign w:val="center"/>
          </w:tcPr>
          <w:p w:rsidR="00592A0E" w:rsidRPr="00012C5E" w:rsidRDefault="00592A0E" w:rsidP="005E35A8">
            <w:pPr>
              <w:pStyle w:val="af"/>
              <w:jc w:val="center"/>
              <w:rPr>
                <w:rFonts w:ascii="Times New Roman" w:hAnsi="Times New Roman"/>
              </w:rPr>
            </w:pPr>
          </w:p>
        </w:tc>
        <w:tc>
          <w:tcPr>
            <w:tcW w:w="1210" w:type="dxa"/>
            <w:vAlign w:val="center"/>
          </w:tcPr>
          <w:p w:rsidR="00592A0E" w:rsidRPr="00012C5E" w:rsidRDefault="00592A0E" w:rsidP="005E35A8">
            <w:pPr>
              <w:pStyle w:val="af"/>
              <w:jc w:val="center"/>
              <w:rPr>
                <w:rFonts w:ascii="Times New Roman" w:hAnsi="Times New Roman"/>
              </w:rPr>
            </w:pPr>
          </w:p>
        </w:tc>
        <w:tc>
          <w:tcPr>
            <w:tcW w:w="1350" w:type="dxa"/>
          </w:tcPr>
          <w:p w:rsidR="00592A0E" w:rsidRPr="00012C5E" w:rsidRDefault="00592A0E" w:rsidP="00B11602">
            <w:pPr>
              <w:pStyle w:val="af"/>
              <w:rPr>
                <w:rFonts w:ascii="Times New Roman" w:hAnsi="Times New Roman"/>
              </w:rPr>
            </w:pPr>
          </w:p>
        </w:tc>
        <w:tc>
          <w:tcPr>
            <w:tcW w:w="1401" w:type="dxa"/>
          </w:tcPr>
          <w:p w:rsidR="00592A0E" w:rsidRPr="00012C5E" w:rsidRDefault="00592A0E" w:rsidP="00B11602">
            <w:pPr>
              <w:pStyle w:val="af"/>
              <w:rPr>
                <w:rFonts w:ascii="Times New Roman" w:hAnsi="Times New Roman"/>
              </w:rPr>
            </w:pPr>
          </w:p>
        </w:tc>
      </w:tr>
      <w:tr w:rsidR="00E43340" w:rsidRPr="00012C5E" w:rsidTr="005E35A8">
        <w:tc>
          <w:tcPr>
            <w:tcW w:w="1081" w:type="dxa"/>
            <w:vAlign w:val="center"/>
          </w:tcPr>
          <w:p w:rsidR="00E43340" w:rsidRPr="00012C5E" w:rsidRDefault="00592A0E" w:rsidP="005E35A8">
            <w:pPr>
              <w:pStyle w:val="af"/>
              <w:jc w:val="center"/>
              <w:rPr>
                <w:rFonts w:ascii="Times New Roman" w:hAnsi="Times New Roman"/>
              </w:rPr>
            </w:pPr>
            <w:r>
              <w:rPr>
                <w:rFonts w:ascii="Times New Roman" w:hAnsi="Times New Roman"/>
              </w:rPr>
              <w:t>…</w:t>
            </w:r>
          </w:p>
        </w:tc>
        <w:tc>
          <w:tcPr>
            <w:tcW w:w="4067" w:type="dxa"/>
          </w:tcPr>
          <w:p w:rsidR="00E43340" w:rsidRPr="00012C5E" w:rsidRDefault="00E43340" w:rsidP="00B11602">
            <w:pPr>
              <w:pStyle w:val="af"/>
              <w:rPr>
                <w:rFonts w:ascii="Times New Roman" w:hAnsi="Times New Roman"/>
              </w:rPr>
            </w:pPr>
          </w:p>
        </w:tc>
        <w:tc>
          <w:tcPr>
            <w:tcW w:w="1260" w:type="dxa"/>
            <w:vAlign w:val="center"/>
          </w:tcPr>
          <w:p w:rsidR="00E43340" w:rsidRPr="00012C5E" w:rsidRDefault="00E43340" w:rsidP="005E35A8">
            <w:pPr>
              <w:pStyle w:val="af"/>
              <w:jc w:val="center"/>
              <w:rPr>
                <w:rFonts w:ascii="Times New Roman" w:hAnsi="Times New Roman"/>
              </w:rPr>
            </w:pPr>
          </w:p>
        </w:tc>
        <w:tc>
          <w:tcPr>
            <w:tcW w:w="1210" w:type="dxa"/>
            <w:vAlign w:val="center"/>
          </w:tcPr>
          <w:p w:rsidR="00E43340" w:rsidRPr="00012C5E" w:rsidRDefault="00E43340" w:rsidP="005E35A8">
            <w:pPr>
              <w:pStyle w:val="af"/>
              <w:jc w:val="center"/>
              <w:rPr>
                <w:rFonts w:ascii="Times New Roman" w:hAnsi="Times New Roman"/>
              </w:rPr>
            </w:pPr>
          </w:p>
        </w:tc>
        <w:tc>
          <w:tcPr>
            <w:tcW w:w="1350" w:type="dxa"/>
          </w:tcPr>
          <w:p w:rsidR="00E43340" w:rsidRPr="00012C5E" w:rsidRDefault="00E43340" w:rsidP="00B11602">
            <w:pPr>
              <w:pStyle w:val="af"/>
              <w:rPr>
                <w:rFonts w:ascii="Times New Roman" w:hAnsi="Times New Roman"/>
              </w:rPr>
            </w:pPr>
          </w:p>
        </w:tc>
        <w:tc>
          <w:tcPr>
            <w:tcW w:w="1401" w:type="dxa"/>
          </w:tcPr>
          <w:p w:rsidR="00E43340" w:rsidRPr="00012C5E" w:rsidRDefault="00E43340" w:rsidP="00B11602">
            <w:pPr>
              <w:pStyle w:val="af"/>
              <w:rPr>
                <w:rFonts w:ascii="Times New Roman" w:hAnsi="Times New Roman"/>
              </w:rPr>
            </w:pPr>
          </w:p>
        </w:tc>
      </w:tr>
      <w:tr w:rsidR="00E43340" w:rsidRPr="00012C5E" w:rsidTr="005E35A8">
        <w:tc>
          <w:tcPr>
            <w:tcW w:w="5148" w:type="dxa"/>
            <w:gridSpan w:val="2"/>
          </w:tcPr>
          <w:p w:rsidR="00E43340" w:rsidRPr="00012C5E" w:rsidRDefault="00E43340" w:rsidP="00B11602">
            <w:pPr>
              <w:pStyle w:val="af"/>
              <w:rPr>
                <w:rFonts w:ascii="Times New Roman" w:hAnsi="Times New Roman"/>
                <w:b/>
              </w:rPr>
            </w:pPr>
            <w:r w:rsidRPr="00012C5E">
              <w:rPr>
                <w:rFonts w:ascii="Times New Roman" w:hAnsi="Times New Roman"/>
                <w:b/>
              </w:rPr>
              <w:t>ИТОГО:</w:t>
            </w:r>
          </w:p>
        </w:tc>
        <w:tc>
          <w:tcPr>
            <w:tcW w:w="1260" w:type="dxa"/>
          </w:tcPr>
          <w:p w:rsidR="00E43340" w:rsidRPr="00012C5E" w:rsidRDefault="00E43340" w:rsidP="00B11602">
            <w:pPr>
              <w:pStyle w:val="af"/>
              <w:rPr>
                <w:rFonts w:ascii="Times New Roman" w:hAnsi="Times New Roman"/>
              </w:rPr>
            </w:pPr>
          </w:p>
        </w:tc>
        <w:tc>
          <w:tcPr>
            <w:tcW w:w="1210" w:type="dxa"/>
          </w:tcPr>
          <w:p w:rsidR="00E43340" w:rsidRPr="00012C5E" w:rsidRDefault="00E43340" w:rsidP="00B11602">
            <w:pPr>
              <w:pStyle w:val="af"/>
              <w:rPr>
                <w:rFonts w:ascii="Times New Roman" w:hAnsi="Times New Roman"/>
              </w:rPr>
            </w:pPr>
          </w:p>
        </w:tc>
        <w:tc>
          <w:tcPr>
            <w:tcW w:w="1350" w:type="dxa"/>
          </w:tcPr>
          <w:p w:rsidR="00E43340" w:rsidRPr="00012C5E" w:rsidRDefault="00E43340" w:rsidP="00B11602">
            <w:pPr>
              <w:pStyle w:val="af"/>
              <w:rPr>
                <w:rFonts w:ascii="Times New Roman" w:hAnsi="Times New Roman"/>
              </w:rPr>
            </w:pPr>
          </w:p>
        </w:tc>
        <w:tc>
          <w:tcPr>
            <w:tcW w:w="1401" w:type="dxa"/>
          </w:tcPr>
          <w:p w:rsidR="00E43340" w:rsidRPr="00012C5E" w:rsidRDefault="00E43340" w:rsidP="00B11602">
            <w:pPr>
              <w:pStyle w:val="af"/>
              <w:rPr>
                <w:rFonts w:ascii="Times New Roman" w:hAnsi="Times New Roman"/>
              </w:rPr>
            </w:pPr>
          </w:p>
        </w:tc>
      </w:tr>
    </w:tbl>
    <w:p w:rsidR="00E43340" w:rsidRDefault="00E43340" w:rsidP="000A6869">
      <w:pPr>
        <w:pStyle w:val="af"/>
        <w:rPr>
          <w:rFonts w:ascii="Times New Roman" w:hAnsi="Times New Roman"/>
        </w:rPr>
      </w:pPr>
    </w:p>
    <w:tbl>
      <w:tblPr>
        <w:tblW w:w="0" w:type="auto"/>
        <w:tblLayout w:type="fixed"/>
        <w:tblLook w:val="01E0" w:firstRow="1" w:lastRow="1" w:firstColumn="1" w:lastColumn="1" w:noHBand="0" w:noVBand="0"/>
      </w:tblPr>
      <w:tblGrid>
        <w:gridCol w:w="5068"/>
        <w:gridCol w:w="5069"/>
      </w:tblGrid>
      <w:tr w:rsidR="00592A0E" w:rsidRPr="00012C5E" w:rsidTr="00115DC4">
        <w:tc>
          <w:tcPr>
            <w:tcW w:w="5068" w:type="dxa"/>
          </w:tcPr>
          <w:p w:rsidR="00592A0E" w:rsidRPr="00012C5E" w:rsidRDefault="00592A0E" w:rsidP="00115DC4">
            <w:pPr>
              <w:widowControl w:val="0"/>
              <w:tabs>
                <w:tab w:val="left" w:pos="4536"/>
              </w:tabs>
              <w:autoSpaceDE w:val="0"/>
              <w:autoSpaceDN w:val="0"/>
              <w:adjustRightInd w:val="0"/>
              <w:rPr>
                <w:b/>
                <w:bCs/>
                <w:sz w:val="22"/>
                <w:szCs w:val="22"/>
              </w:rPr>
            </w:pPr>
            <w:r w:rsidRPr="00012C5E">
              <w:rPr>
                <w:b/>
                <w:bCs/>
                <w:sz w:val="22"/>
                <w:szCs w:val="22"/>
              </w:rPr>
              <w:t>Заказчик:</w:t>
            </w:r>
          </w:p>
          <w:p w:rsidR="00592A0E" w:rsidRPr="00012C5E" w:rsidRDefault="00592A0E" w:rsidP="00115DC4">
            <w:pPr>
              <w:widowControl w:val="0"/>
              <w:tabs>
                <w:tab w:val="left" w:pos="4536"/>
              </w:tabs>
              <w:autoSpaceDE w:val="0"/>
              <w:autoSpaceDN w:val="0"/>
              <w:adjustRightInd w:val="0"/>
              <w:rPr>
                <w:b/>
                <w:bCs/>
                <w:sz w:val="22"/>
                <w:szCs w:val="22"/>
              </w:rPr>
            </w:pPr>
          </w:p>
          <w:p w:rsidR="00592A0E" w:rsidRPr="00012C5E" w:rsidRDefault="00592A0E" w:rsidP="00115DC4">
            <w:pPr>
              <w:widowControl w:val="0"/>
              <w:tabs>
                <w:tab w:val="left" w:pos="4536"/>
              </w:tabs>
              <w:autoSpaceDE w:val="0"/>
              <w:autoSpaceDN w:val="0"/>
              <w:adjustRightInd w:val="0"/>
              <w:rPr>
                <w:b/>
                <w:bCs/>
                <w:sz w:val="22"/>
                <w:szCs w:val="22"/>
              </w:rPr>
            </w:pPr>
          </w:p>
          <w:p w:rsidR="00592A0E" w:rsidRPr="00012C5E" w:rsidRDefault="00592A0E" w:rsidP="00115DC4">
            <w:pPr>
              <w:widowControl w:val="0"/>
              <w:tabs>
                <w:tab w:val="left" w:pos="4536"/>
              </w:tabs>
              <w:autoSpaceDE w:val="0"/>
              <w:autoSpaceDN w:val="0"/>
              <w:adjustRightInd w:val="0"/>
              <w:rPr>
                <w:b/>
                <w:bCs/>
                <w:sz w:val="22"/>
                <w:szCs w:val="22"/>
              </w:rPr>
            </w:pPr>
            <w:r w:rsidRPr="00012C5E">
              <w:rPr>
                <w:b/>
                <w:bCs/>
                <w:sz w:val="22"/>
                <w:szCs w:val="22"/>
              </w:rPr>
              <w:t xml:space="preserve"> </w:t>
            </w:r>
          </w:p>
          <w:p w:rsidR="00592A0E" w:rsidRPr="00012C5E" w:rsidRDefault="00592A0E" w:rsidP="00115DC4">
            <w:pPr>
              <w:widowControl w:val="0"/>
              <w:tabs>
                <w:tab w:val="left" w:pos="4536"/>
              </w:tabs>
              <w:autoSpaceDE w:val="0"/>
              <w:autoSpaceDN w:val="0"/>
              <w:adjustRightInd w:val="0"/>
              <w:rPr>
                <w:b/>
                <w:bCs/>
                <w:sz w:val="22"/>
                <w:szCs w:val="22"/>
              </w:rPr>
            </w:pPr>
            <w:r w:rsidRPr="00012C5E">
              <w:rPr>
                <w:b/>
                <w:bCs/>
                <w:sz w:val="22"/>
                <w:szCs w:val="22"/>
              </w:rPr>
              <w:t xml:space="preserve">_______________/___________________/     </w:t>
            </w:r>
          </w:p>
          <w:p w:rsidR="00592A0E" w:rsidRPr="00012C5E" w:rsidRDefault="00592A0E" w:rsidP="00115DC4">
            <w:pPr>
              <w:widowControl w:val="0"/>
              <w:tabs>
                <w:tab w:val="left" w:pos="4536"/>
              </w:tabs>
              <w:autoSpaceDE w:val="0"/>
              <w:autoSpaceDN w:val="0"/>
              <w:adjustRightInd w:val="0"/>
              <w:jc w:val="both"/>
              <w:rPr>
                <w:b/>
                <w:bCs/>
                <w:sz w:val="22"/>
                <w:szCs w:val="22"/>
              </w:rPr>
            </w:pPr>
            <w:r w:rsidRPr="00012C5E">
              <w:rPr>
                <w:b/>
                <w:bCs/>
                <w:sz w:val="22"/>
                <w:szCs w:val="22"/>
              </w:rPr>
              <w:t xml:space="preserve">М.П.                         </w:t>
            </w:r>
          </w:p>
        </w:tc>
        <w:tc>
          <w:tcPr>
            <w:tcW w:w="5069" w:type="dxa"/>
          </w:tcPr>
          <w:p w:rsidR="00592A0E" w:rsidRPr="00012C5E" w:rsidRDefault="00592A0E" w:rsidP="00115DC4">
            <w:pPr>
              <w:widowControl w:val="0"/>
              <w:tabs>
                <w:tab w:val="left" w:pos="4536"/>
              </w:tabs>
              <w:autoSpaceDE w:val="0"/>
              <w:autoSpaceDN w:val="0"/>
              <w:adjustRightInd w:val="0"/>
              <w:rPr>
                <w:b/>
                <w:bCs/>
                <w:sz w:val="22"/>
                <w:szCs w:val="22"/>
              </w:rPr>
            </w:pPr>
            <w:r w:rsidRPr="00012C5E">
              <w:rPr>
                <w:b/>
                <w:bCs/>
                <w:sz w:val="22"/>
                <w:szCs w:val="22"/>
              </w:rPr>
              <w:t>Поставщик:</w:t>
            </w:r>
          </w:p>
          <w:p w:rsidR="00592A0E" w:rsidRPr="00012C5E" w:rsidRDefault="00592A0E" w:rsidP="00115DC4">
            <w:pPr>
              <w:widowControl w:val="0"/>
              <w:tabs>
                <w:tab w:val="left" w:pos="4536"/>
              </w:tabs>
              <w:autoSpaceDE w:val="0"/>
              <w:autoSpaceDN w:val="0"/>
              <w:adjustRightInd w:val="0"/>
              <w:rPr>
                <w:b/>
                <w:bCs/>
                <w:sz w:val="22"/>
                <w:szCs w:val="22"/>
              </w:rPr>
            </w:pPr>
          </w:p>
          <w:p w:rsidR="00592A0E" w:rsidRPr="00012C5E" w:rsidRDefault="00592A0E" w:rsidP="00115DC4">
            <w:pPr>
              <w:widowControl w:val="0"/>
              <w:tabs>
                <w:tab w:val="left" w:pos="4536"/>
              </w:tabs>
              <w:autoSpaceDE w:val="0"/>
              <w:autoSpaceDN w:val="0"/>
              <w:adjustRightInd w:val="0"/>
              <w:rPr>
                <w:b/>
                <w:bCs/>
                <w:sz w:val="22"/>
                <w:szCs w:val="22"/>
              </w:rPr>
            </w:pPr>
          </w:p>
          <w:p w:rsidR="00592A0E" w:rsidRPr="00012C5E" w:rsidRDefault="00592A0E" w:rsidP="00115DC4">
            <w:pPr>
              <w:widowControl w:val="0"/>
              <w:tabs>
                <w:tab w:val="left" w:pos="4536"/>
              </w:tabs>
              <w:autoSpaceDE w:val="0"/>
              <w:autoSpaceDN w:val="0"/>
              <w:adjustRightInd w:val="0"/>
              <w:rPr>
                <w:b/>
                <w:bCs/>
                <w:sz w:val="22"/>
                <w:szCs w:val="22"/>
              </w:rPr>
            </w:pPr>
          </w:p>
          <w:p w:rsidR="00592A0E" w:rsidRPr="00012C5E" w:rsidRDefault="00592A0E" w:rsidP="00115DC4">
            <w:pPr>
              <w:widowControl w:val="0"/>
              <w:tabs>
                <w:tab w:val="left" w:pos="4536"/>
              </w:tabs>
              <w:autoSpaceDE w:val="0"/>
              <w:autoSpaceDN w:val="0"/>
              <w:adjustRightInd w:val="0"/>
              <w:rPr>
                <w:b/>
                <w:bCs/>
                <w:sz w:val="22"/>
                <w:szCs w:val="22"/>
              </w:rPr>
            </w:pPr>
            <w:r w:rsidRPr="00012C5E">
              <w:rPr>
                <w:b/>
                <w:bCs/>
                <w:sz w:val="22"/>
                <w:szCs w:val="22"/>
              </w:rPr>
              <w:t xml:space="preserve"> _______________/___________________/     </w:t>
            </w:r>
          </w:p>
          <w:p w:rsidR="00592A0E" w:rsidRPr="00012C5E" w:rsidRDefault="00592A0E" w:rsidP="00115DC4">
            <w:pPr>
              <w:widowControl w:val="0"/>
              <w:autoSpaceDE w:val="0"/>
              <w:autoSpaceDN w:val="0"/>
              <w:adjustRightInd w:val="0"/>
              <w:ind w:right="7"/>
              <w:rPr>
                <w:b/>
                <w:bCs/>
                <w:sz w:val="22"/>
                <w:szCs w:val="22"/>
              </w:rPr>
            </w:pPr>
            <w:r w:rsidRPr="00012C5E">
              <w:rPr>
                <w:b/>
                <w:bCs/>
                <w:sz w:val="22"/>
                <w:szCs w:val="22"/>
              </w:rPr>
              <w:t>М.П.</w:t>
            </w:r>
            <w:r w:rsidRPr="00012C5E">
              <w:rPr>
                <w:bCs/>
                <w:sz w:val="22"/>
                <w:szCs w:val="22"/>
              </w:rPr>
              <w:t xml:space="preserve">                         </w:t>
            </w:r>
          </w:p>
        </w:tc>
      </w:tr>
    </w:tbl>
    <w:p w:rsidR="00592A0E" w:rsidRPr="00012C5E" w:rsidRDefault="00592A0E" w:rsidP="000A6869">
      <w:pPr>
        <w:pStyle w:val="af"/>
        <w:rPr>
          <w:rFonts w:ascii="Times New Roman" w:hAnsi="Times New Roman"/>
        </w:rPr>
      </w:pPr>
    </w:p>
    <w:sectPr w:rsidR="00592A0E" w:rsidRPr="00012C5E" w:rsidSect="00BB2BC4">
      <w:footerReference w:type="even" r:id="rId8"/>
      <w:footerReference w:type="default" r:id="rId9"/>
      <w:pgSz w:w="11906" w:h="16838"/>
      <w:pgMar w:top="1134" w:right="851" w:bottom="113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A69" w:rsidRDefault="00844A69" w:rsidP="0001403B">
      <w:r>
        <w:separator/>
      </w:r>
    </w:p>
  </w:endnote>
  <w:endnote w:type="continuationSeparator" w:id="0">
    <w:p w:rsidR="00844A69" w:rsidRDefault="00844A69" w:rsidP="0001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340" w:rsidRDefault="004C7639">
    <w:pPr>
      <w:pStyle w:val="a7"/>
      <w:framePr w:wrap="around" w:vAnchor="text" w:hAnchor="margin" w:xAlign="center" w:y="1"/>
      <w:rPr>
        <w:rStyle w:val="a9"/>
      </w:rPr>
    </w:pPr>
    <w:r>
      <w:rPr>
        <w:rStyle w:val="a9"/>
      </w:rPr>
      <w:fldChar w:fldCharType="begin"/>
    </w:r>
    <w:r w:rsidR="00E43340">
      <w:rPr>
        <w:rStyle w:val="a9"/>
      </w:rPr>
      <w:instrText xml:space="preserve">PAGE  </w:instrText>
    </w:r>
    <w:r>
      <w:rPr>
        <w:rStyle w:val="a9"/>
      </w:rPr>
      <w:fldChar w:fldCharType="end"/>
    </w:r>
  </w:p>
  <w:p w:rsidR="00E43340" w:rsidRDefault="00E4334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340" w:rsidRDefault="004C7639">
    <w:pPr>
      <w:pStyle w:val="a7"/>
      <w:framePr w:wrap="around" w:vAnchor="text" w:hAnchor="margin" w:xAlign="center" w:y="1"/>
      <w:rPr>
        <w:rStyle w:val="a9"/>
      </w:rPr>
    </w:pPr>
    <w:r>
      <w:rPr>
        <w:rStyle w:val="a9"/>
      </w:rPr>
      <w:fldChar w:fldCharType="begin"/>
    </w:r>
    <w:r w:rsidR="00E43340">
      <w:rPr>
        <w:rStyle w:val="a9"/>
      </w:rPr>
      <w:instrText xml:space="preserve">PAGE  </w:instrText>
    </w:r>
    <w:r>
      <w:rPr>
        <w:rStyle w:val="a9"/>
      </w:rPr>
      <w:fldChar w:fldCharType="separate"/>
    </w:r>
    <w:r w:rsidR="00443258">
      <w:rPr>
        <w:rStyle w:val="a9"/>
        <w:noProof/>
      </w:rPr>
      <w:t>4</w:t>
    </w:r>
    <w:r>
      <w:rPr>
        <w:rStyle w:val="a9"/>
      </w:rPr>
      <w:fldChar w:fldCharType="end"/>
    </w:r>
  </w:p>
  <w:p w:rsidR="00E43340" w:rsidRDefault="00E4334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A69" w:rsidRDefault="00844A69" w:rsidP="0001403B">
      <w:r>
        <w:separator/>
      </w:r>
    </w:p>
  </w:footnote>
  <w:footnote w:type="continuationSeparator" w:id="0">
    <w:p w:rsidR="00844A69" w:rsidRDefault="00844A69" w:rsidP="000140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73249BB2"/>
    <w:lvl w:ilvl="0">
      <w:start w:val="1"/>
      <w:numFmt w:val="decimal"/>
      <w:lvlText w:val="%1."/>
      <w:lvlJc w:val="left"/>
      <w:pPr>
        <w:tabs>
          <w:tab w:val="num" w:pos="643"/>
        </w:tabs>
        <w:ind w:left="643"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0"/>
        </w:tabs>
        <w:ind w:left="3480" w:hanging="360"/>
      </w:pPr>
      <w:rPr>
        <w:rFonts w:cs="Times New Roman"/>
      </w:rPr>
    </w:lvl>
  </w:abstractNum>
  <w:abstractNum w:abstractNumId="2">
    <w:nsid w:val="00000005"/>
    <w:multiLevelType w:val="singleLevel"/>
    <w:tmpl w:val="00000005"/>
    <w:name w:val="WW8Num5"/>
    <w:lvl w:ilvl="0">
      <w:start w:val="7"/>
      <w:numFmt w:val="decimal"/>
      <w:lvlText w:val="%1."/>
      <w:lvlJc w:val="left"/>
      <w:pPr>
        <w:tabs>
          <w:tab w:val="num" w:pos="0"/>
        </w:tabs>
        <w:ind w:left="3840" w:hanging="360"/>
      </w:pPr>
      <w:rPr>
        <w:rFonts w:cs="Times New Roman"/>
      </w:rPr>
    </w:lvl>
  </w:abstractNum>
  <w:abstractNum w:abstractNumId="3">
    <w:nsid w:val="00000006"/>
    <w:multiLevelType w:val="multilevel"/>
    <w:tmpl w:val="00000006"/>
    <w:name w:val="WW8Num6"/>
    <w:lvl w:ilvl="0">
      <w:start w:val="9"/>
      <w:numFmt w:val="decimal"/>
      <w:lvlText w:val="%1."/>
      <w:lvlJc w:val="left"/>
      <w:pPr>
        <w:tabs>
          <w:tab w:val="num" w:pos="0"/>
        </w:tabs>
        <w:ind w:left="2484" w:hanging="360"/>
      </w:pPr>
      <w:rPr>
        <w:rFonts w:cs="Times New Roman"/>
      </w:rPr>
    </w:lvl>
    <w:lvl w:ilvl="1">
      <w:start w:val="1"/>
      <w:numFmt w:val="decimal"/>
      <w:lvlText w:val="%2."/>
      <w:lvlJc w:val="left"/>
      <w:pPr>
        <w:tabs>
          <w:tab w:val="num" w:pos="3204"/>
        </w:tabs>
        <w:ind w:left="3204" w:hanging="360"/>
      </w:pPr>
      <w:rPr>
        <w:rFonts w:cs="Times New Roman"/>
      </w:rPr>
    </w:lvl>
    <w:lvl w:ilvl="2">
      <w:start w:val="1"/>
      <w:numFmt w:val="decimal"/>
      <w:lvlText w:val="%3."/>
      <w:lvlJc w:val="left"/>
      <w:pPr>
        <w:tabs>
          <w:tab w:val="num" w:pos="3924"/>
        </w:tabs>
        <w:ind w:left="3924" w:hanging="360"/>
      </w:pPr>
      <w:rPr>
        <w:rFonts w:cs="Times New Roman"/>
      </w:rPr>
    </w:lvl>
    <w:lvl w:ilvl="3">
      <w:start w:val="1"/>
      <w:numFmt w:val="decimal"/>
      <w:lvlText w:val="%4."/>
      <w:lvlJc w:val="left"/>
      <w:pPr>
        <w:tabs>
          <w:tab w:val="num" w:pos="4644"/>
        </w:tabs>
        <w:ind w:left="4644" w:hanging="360"/>
      </w:pPr>
      <w:rPr>
        <w:rFonts w:cs="Times New Roman"/>
      </w:rPr>
    </w:lvl>
    <w:lvl w:ilvl="4">
      <w:start w:val="1"/>
      <w:numFmt w:val="decimal"/>
      <w:lvlText w:val="%5."/>
      <w:lvlJc w:val="left"/>
      <w:pPr>
        <w:tabs>
          <w:tab w:val="num" w:pos="5364"/>
        </w:tabs>
        <w:ind w:left="5364" w:hanging="360"/>
      </w:pPr>
      <w:rPr>
        <w:rFonts w:cs="Times New Roman"/>
      </w:rPr>
    </w:lvl>
    <w:lvl w:ilvl="5">
      <w:start w:val="1"/>
      <w:numFmt w:val="decimal"/>
      <w:lvlText w:val="%6."/>
      <w:lvlJc w:val="left"/>
      <w:pPr>
        <w:tabs>
          <w:tab w:val="num" w:pos="6084"/>
        </w:tabs>
        <w:ind w:left="6084" w:hanging="360"/>
      </w:pPr>
      <w:rPr>
        <w:rFonts w:cs="Times New Roman"/>
      </w:rPr>
    </w:lvl>
    <w:lvl w:ilvl="6">
      <w:start w:val="1"/>
      <w:numFmt w:val="decimal"/>
      <w:lvlText w:val="%7."/>
      <w:lvlJc w:val="left"/>
      <w:pPr>
        <w:tabs>
          <w:tab w:val="num" w:pos="6804"/>
        </w:tabs>
        <w:ind w:left="6804" w:hanging="360"/>
      </w:pPr>
      <w:rPr>
        <w:rFonts w:cs="Times New Roman"/>
      </w:rPr>
    </w:lvl>
    <w:lvl w:ilvl="7">
      <w:start w:val="1"/>
      <w:numFmt w:val="decimal"/>
      <w:lvlText w:val="%8."/>
      <w:lvlJc w:val="left"/>
      <w:pPr>
        <w:tabs>
          <w:tab w:val="num" w:pos="7524"/>
        </w:tabs>
        <w:ind w:left="7524" w:hanging="360"/>
      </w:pPr>
      <w:rPr>
        <w:rFonts w:cs="Times New Roman"/>
      </w:rPr>
    </w:lvl>
    <w:lvl w:ilvl="8">
      <w:start w:val="1"/>
      <w:numFmt w:val="decimal"/>
      <w:lvlText w:val="%9."/>
      <w:lvlJc w:val="left"/>
      <w:pPr>
        <w:tabs>
          <w:tab w:val="num" w:pos="8244"/>
        </w:tabs>
        <w:ind w:left="8244" w:hanging="360"/>
      </w:pPr>
      <w:rPr>
        <w:rFonts w:cs="Times New Roman"/>
      </w:rPr>
    </w:lvl>
  </w:abstractNum>
  <w:abstractNum w:abstractNumId="4">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5">
    <w:nsid w:val="00000015"/>
    <w:multiLevelType w:val="multilevel"/>
    <w:tmpl w:val="90C2FC46"/>
    <w:name w:val="WW8Num21"/>
    <w:lvl w:ilvl="0">
      <w:start w:val="3"/>
      <w:numFmt w:val="decimal"/>
      <w:lvlText w:val="%1."/>
      <w:lvlJc w:val="left"/>
      <w:pPr>
        <w:tabs>
          <w:tab w:val="num" w:pos="1920"/>
        </w:tabs>
        <w:ind w:left="1920" w:hanging="360"/>
      </w:pPr>
      <w:rPr>
        <w:rFonts w:cs="Times New Roman" w:hint="default"/>
        <w:b w:val="0"/>
        <w:sz w:val="24"/>
        <w:szCs w:val="24"/>
      </w:rPr>
    </w:lvl>
    <w:lvl w:ilvl="1">
      <w:start w:val="3"/>
      <w:numFmt w:val="decimal"/>
      <w:lvlText w:val="3.%2."/>
      <w:lvlJc w:val="left"/>
      <w:pPr>
        <w:ind w:left="1920" w:hanging="360"/>
      </w:pPr>
      <w:rPr>
        <w:rFonts w:cs="Times New Roman" w:hint="default"/>
        <w:i w:val="0"/>
      </w:rPr>
    </w:lvl>
    <w:lvl w:ilvl="2">
      <w:start w:val="1"/>
      <w:numFmt w:val="decimal"/>
      <w:lvlText w:val="2.2.%3."/>
      <w:lvlJc w:val="left"/>
      <w:pPr>
        <w:ind w:left="22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2640" w:hanging="1080"/>
      </w:pPr>
      <w:rPr>
        <w:rFonts w:cs="Times New Roman" w:hint="default"/>
      </w:rPr>
    </w:lvl>
    <w:lvl w:ilvl="5">
      <w:start w:val="1"/>
      <w:numFmt w:val="decimal"/>
      <w:isLgl/>
      <w:lvlText w:val="%1.%2.%3.%4.%5.%6."/>
      <w:lvlJc w:val="left"/>
      <w:pPr>
        <w:ind w:left="2640" w:hanging="1080"/>
      </w:pPr>
      <w:rPr>
        <w:rFonts w:cs="Times New Roman" w:hint="default"/>
      </w:rPr>
    </w:lvl>
    <w:lvl w:ilvl="6">
      <w:start w:val="1"/>
      <w:numFmt w:val="decimal"/>
      <w:isLgl/>
      <w:lvlText w:val="%1.%2.%3.%4.%5.%6.%7."/>
      <w:lvlJc w:val="left"/>
      <w:pPr>
        <w:ind w:left="3000" w:hanging="1440"/>
      </w:pPr>
      <w:rPr>
        <w:rFonts w:cs="Times New Roman" w:hint="default"/>
      </w:rPr>
    </w:lvl>
    <w:lvl w:ilvl="7">
      <w:start w:val="1"/>
      <w:numFmt w:val="decimal"/>
      <w:isLgl/>
      <w:lvlText w:val="%1.%2.%3.%4.%5.%6.%7.%8."/>
      <w:lvlJc w:val="left"/>
      <w:pPr>
        <w:ind w:left="3000" w:hanging="1440"/>
      </w:pPr>
      <w:rPr>
        <w:rFonts w:cs="Times New Roman" w:hint="default"/>
      </w:rPr>
    </w:lvl>
    <w:lvl w:ilvl="8">
      <w:start w:val="1"/>
      <w:numFmt w:val="decimal"/>
      <w:isLgl/>
      <w:lvlText w:val="%1.%2.%3.%4.%5.%6.%7.%8.%9."/>
      <w:lvlJc w:val="left"/>
      <w:pPr>
        <w:ind w:left="3360" w:hanging="1800"/>
      </w:pPr>
      <w:rPr>
        <w:rFonts w:cs="Times New Roman" w:hint="default"/>
      </w:rPr>
    </w:lvl>
  </w:abstractNum>
  <w:abstractNum w:abstractNumId="6">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6E94F92"/>
    <w:multiLevelType w:val="hybridMultilevel"/>
    <w:tmpl w:val="C97ADA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6">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8"/>
  </w:num>
  <w:num w:numId="11">
    <w:abstractNumId w:val="19"/>
  </w:num>
  <w:num w:numId="12">
    <w:abstractNumId w:val="13"/>
  </w:num>
  <w:num w:numId="13">
    <w:abstractNumId w:val="10"/>
  </w:num>
  <w:num w:numId="14">
    <w:abstractNumId w:val="14"/>
  </w:num>
  <w:num w:numId="15">
    <w:abstractNumId w:val="12"/>
  </w:num>
  <w:num w:numId="16">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03B"/>
    <w:rsid w:val="00001DAF"/>
    <w:rsid w:val="00002AD4"/>
    <w:rsid w:val="00002FF7"/>
    <w:rsid w:val="00003E0F"/>
    <w:rsid w:val="000040E4"/>
    <w:rsid w:val="0000550E"/>
    <w:rsid w:val="00011479"/>
    <w:rsid w:val="00011D1D"/>
    <w:rsid w:val="000127E5"/>
    <w:rsid w:val="00012C5E"/>
    <w:rsid w:val="0001403B"/>
    <w:rsid w:val="00015C07"/>
    <w:rsid w:val="00017D7D"/>
    <w:rsid w:val="00022D79"/>
    <w:rsid w:val="000253B0"/>
    <w:rsid w:val="00025AA2"/>
    <w:rsid w:val="00026AD6"/>
    <w:rsid w:val="00027066"/>
    <w:rsid w:val="0003199A"/>
    <w:rsid w:val="00034ACC"/>
    <w:rsid w:val="0003616A"/>
    <w:rsid w:val="000539BD"/>
    <w:rsid w:val="00055F53"/>
    <w:rsid w:val="00061EC1"/>
    <w:rsid w:val="00065DB6"/>
    <w:rsid w:val="000706C1"/>
    <w:rsid w:val="00071224"/>
    <w:rsid w:val="00072271"/>
    <w:rsid w:val="00073B6A"/>
    <w:rsid w:val="00075FDB"/>
    <w:rsid w:val="00077337"/>
    <w:rsid w:val="00077C01"/>
    <w:rsid w:val="000812EE"/>
    <w:rsid w:val="0008249D"/>
    <w:rsid w:val="00084A36"/>
    <w:rsid w:val="00095F00"/>
    <w:rsid w:val="000A5208"/>
    <w:rsid w:val="000A5A7E"/>
    <w:rsid w:val="000A6869"/>
    <w:rsid w:val="000B0A13"/>
    <w:rsid w:val="000B15A8"/>
    <w:rsid w:val="000B3338"/>
    <w:rsid w:val="000B7B0E"/>
    <w:rsid w:val="000C0679"/>
    <w:rsid w:val="000C124C"/>
    <w:rsid w:val="000C3A3E"/>
    <w:rsid w:val="000C72DB"/>
    <w:rsid w:val="000C7DC0"/>
    <w:rsid w:val="000D1466"/>
    <w:rsid w:val="000D6505"/>
    <w:rsid w:val="000D6843"/>
    <w:rsid w:val="000D6D90"/>
    <w:rsid w:val="000E677B"/>
    <w:rsid w:val="000E6ACF"/>
    <w:rsid w:val="000F3A87"/>
    <w:rsid w:val="00101296"/>
    <w:rsid w:val="00103710"/>
    <w:rsid w:val="00107093"/>
    <w:rsid w:val="0010712B"/>
    <w:rsid w:val="001073BB"/>
    <w:rsid w:val="001102CD"/>
    <w:rsid w:val="00111DBC"/>
    <w:rsid w:val="00114DBD"/>
    <w:rsid w:val="00120B7A"/>
    <w:rsid w:val="001262CC"/>
    <w:rsid w:val="001270D6"/>
    <w:rsid w:val="001318D5"/>
    <w:rsid w:val="00132282"/>
    <w:rsid w:val="00133306"/>
    <w:rsid w:val="001406DC"/>
    <w:rsid w:val="0014351C"/>
    <w:rsid w:val="00146583"/>
    <w:rsid w:val="00146783"/>
    <w:rsid w:val="00150643"/>
    <w:rsid w:val="0015670E"/>
    <w:rsid w:val="00165064"/>
    <w:rsid w:val="0016687B"/>
    <w:rsid w:val="0017316B"/>
    <w:rsid w:val="00173F1B"/>
    <w:rsid w:val="00177FCA"/>
    <w:rsid w:val="0018048A"/>
    <w:rsid w:val="00192D38"/>
    <w:rsid w:val="00197196"/>
    <w:rsid w:val="00197E28"/>
    <w:rsid w:val="001A1833"/>
    <w:rsid w:val="001A54EA"/>
    <w:rsid w:val="001B7E04"/>
    <w:rsid w:val="001C0C69"/>
    <w:rsid w:val="001C3DAB"/>
    <w:rsid w:val="001C4ED7"/>
    <w:rsid w:val="001C4F07"/>
    <w:rsid w:val="001C5C70"/>
    <w:rsid w:val="001C63D7"/>
    <w:rsid w:val="001C727A"/>
    <w:rsid w:val="001D369A"/>
    <w:rsid w:val="001D7C09"/>
    <w:rsid w:val="001E1401"/>
    <w:rsid w:val="001E1E11"/>
    <w:rsid w:val="001E2EBE"/>
    <w:rsid w:val="001E3B4B"/>
    <w:rsid w:val="001E5C88"/>
    <w:rsid w:val="001F336A"/>
    <w:rsid w:val="001F58AA"/>
    <w:rsid w:val="001F6135"/>
    <w:rsid w:val="0020007A"/>
    <w:rsid w:val="002067DF"/>
    <w:rsid w:val="002132F9"/>
    <w:rsid w:val="0023037E"/>
    <w:rsid w:val="002355A9"/>
    <w:rsid w:val="002362A0"/>
    <w:rsid w:val="0024498F"/>
    <w:rsid w:val="002479C5"/>
    <w:rsid w:val="00251A68"/>
    <w:rsid w:val="00260E14"/>
    <w:rsid w:val="0028224C"/>
    <w:rsid w:val="002952F2"/>
    <w:rsid w:val="002A4593"/>
    <w:rsid w:val="002A6383"/>
    <w:rsid w:val="002B0369"/>
    <w:rsid w:val="002B5861"/>
    <w:rsid w:val="002C0C28"/>
    <w:rsid w:val="002C0EF6"/>
    <w:rsid w:val="002E04AE"/>
    <w:rsid w:val="002E4775"/>
    <w:rsid w:val="002F1D35"/>
    <w:rsid w:val="002F5B96"/>
    <w:rsid w:val="002F72BC"/>
    <w:rsid w:val="00304ABC"/>
    <w:rsid w:val="00305B44"/>
    <w:rsid w:val="003072D5"/>
    <w:rsid w:val="00320E29"/>
    <w:rsid w:val="0033381E"/>
    <w:rsid w:val="00341297"/>
    <w:rsid w:val="00344B81"/>
    <w:rsid w:val="00346835"/>
    <w:rsid w:val="0034707C"/>
    <w:rsid w:val="003553C7"/>
    <w:rsid w:val="00364AE8"/>
    <w:rsid w:val="00375918"/>
    <w:rsid w:val="003814CE"/>
    <w:rsid w:val="00383B52"/>
    <w:rsid w:val="00385753"/>
    <w:rsid w:val="003944B0"/>
    <w:rsid w:val="003967CD"/>
    <w:rsid w:val="003A1425"/>
    <w:rsid w:val="003A482E"/>
    <w:rsid w:val="003C0FBD"/>
    <w:rsid w:val="003D09C8"/>
    <w:rsid w:val="003E417F"/>
    <w:rsid w:val="003E4226"/>
    <w:rsid w:val="003E7F03"/>
    <w:rsid w:val="003F2F17"/>
    <w:rsid w:val="00400BAC"/>
    <w:rsid w:val="0040517F"/>
    <w:rsid w:val="004102C6"/>
    <w:rsid w:val="00410AF7"/>
    <w:rsid w:val="00416543"/>
    <w:rsid w:val="004203CF"/>
    <w:rsid w:val="0042081D"/>
    <w:rsid w:val="00423170"/>
    <w:rsid w:val="00440F5F"/>
    <w:rsid w:val="00443258"/>
    <w:rsid w:val="00444229"/>
    <w:rsid w:val="00446503"/>
    <w:rsid w:val="004500E0"/>
    <w:rsid w:val="00453962"/>
    <w:rsid w:val="0045734E"/>
    <w:rsid w:val="0046035E"/>
    <w:rsid w:val="00462F83"/>
    <w:rsid w:val="00465D33"/>
    <w:rsid w:val="00466F64"/>
    <w:rsid w:val="004762C9"/>
    <w:rsid w:val="00484503"/>
    <w:rsid w:val="00497101"/>
    <w:rsid w:val="004A4069"/>
    <w:rsid w:val="004A633E"/>
    <w:rsid w:val="004A6A32"/>
    <w:rsid w:val="004A74A9"/>
    <w:rsid w:val="004B1499"/>
    <w:rsid w:val="004B36B4"/>
    <w:rsid w:val="004C17DB"/>
    <w:rsid w:val="004C1CA1"/>
    <w:rsid w:val="004C62A3"/>
    <w:rsid w:val="004C7639"/>
    <w:rsid w:val="004D10BB"/>
    <w:rsid w:val="004D4679"/>
    <w:rsid w:val="004D4A81"/>
    <w:rsid w:val="004D7837"/>
    <w:rsid w:val="004E3346"/>
    <w:rsid w:val="004F382B"/>
    <w:rsid w:val="004F5413"/>
    <w:rsid w:val="004F5911"/>
    <w:rsid w:val="00501BB9"/>
    <w:rsid w:val="005026C1"/>
    <w:rsid w:val="00504D09"/>
    <w:rsid w:val="0050777C"/>
    <w:rsid w:val="00520C3E"/>
    <w:rsid w:val="005245EC"/>
    <w:rsid w:val="00526D44"/>
    <w:rsid w:val="005320FC"/>
    <w:rsid w:val="005477E6"/>
    <w:rsid w:val="00551BEC"/>
    <w:rsid w:val="0055215E"/>
    <w:rsid w:val="00564662"/>
    <w:rsid w:val="005652B1"/>
    <w:rsid w:val="005710C7"/>
    <w:rsid w:val="00573BF0"/>
    <w:rsid w:val="00574439"/>
    <w:rsid w:val="005750FF"/>
    <w:rsid w:val="00577D4D"/>
    <w:rsid w:val="005829A6"/>
    <w:rsid w:val="005829ED"/>
    <w:rsid w:val="005855BC"/>
    <w:rsid w:val="00592571"/>
    <w:rsid w:val="00592A0E"/>
    <w:rsid w:val="00596810"/>
    <w:rsid w:val="005A5ADF"/>
    <w:rsid w:val="005A7B0B"/>
    <w:rsid w:val="005B111C"/>
    <w:rsid w:val="005E35A8"/>
    <w:rsid w:val="005E4F70"/>
    <w:rsid w:val="005E545B"/>
    <w:rsid w:val="005E6240"/>
    <w:rsid w:val="005E686F"/>
    <w:rsid w:val="005F068A"/>
    <w:rsid w:val="005F5930"/>
    <w:rsid w:val="00606294"/>
    <w:rsid w:val="0061088D"/>
    <w:rsid w:val="00612E51"/>
    <w:rsid w:val="006158CB"/>
    <w:rsid w:val="00620FD5"/>
    <w:rsid w:val="0062103C"/>
    <w:rsid w:val="00627005"/>
    <w:rsid w:val="00627E73"/>
    <w:rsid w:val="00630014"/>
    <w:rsid w:val="00632057"/>
    <w:rsid w:val="006371ED"/>
    <w:rsid w:val="006429C7"/>
    <w:rsid w:val="0064319C"/>
    <w:rsid w:val="0064424D"/>
    <w:rsid w:val="006544A7"/>
    <w:rsid w:val="0065753B"/>
    <w:rsid w:val="00666E02"/>
    <w:rsid w:val="0067366D"/>
    <w:rsid w:val="00674C28"/>
    <w:rsid w:val="006801C8"/>
    <w:rsid w:val="006867AB"/>
    <w:rsid w:val="00694AEF"/>
    <w:rsid w:val="00695DB9"/>
    <w:rsid w:val="00696E3F"/>
    <w:rsid w:val="006A3A57"/>
    <w:rsid w:val="006A7CD8"/>
    <w:rsid w:val="006B0B33"/>
    <w:rsid w:val="006B1581"/>
    <w:rsid w:val="006B3BC7"/>
    <w:rsid w:val="006B46DA"/>
    <w:rsid w:val="006B4B24"/>
    <w:rsid w:val="006B5924"/>
    <w:rsid w:val="006C19DC"/>
    <w:rsid w:val="006C2339"/>
    <w:rsid w:val="006C3E1E"/>
    <w:rsid w:val="006D0B8D"/>
    <w:rsid w:val="006D7541"/>
    <w:rsid w:val="006E60CF"/>
    <w:rsid w:val="006E7F83"/>
    <w:rsid w:val="006F02FF"/>
    <w:rsid w:val="006F1450"/>
    <w:rsid w:val="006F3C19"/>
    <w:rsid w:val="006F5D62"/>
    <w:rsid w:val="006F7B14"/>
    <w:rsid w:val="00713F27"/>
    <w:rsid w:val="00721090"/>
    <w:rsid w:val="00721A75"/>
    <w:rsid w:val="00721EE0"/>
    <w:rsid w:val="00725697"/>
    <w:rsid w:val="007316FB"/>
    <w:rsid w:val="00732F64"/>
    <w:rsid w:val="00732F99"/>
    <w:rsid w:val="00750255"/>
    <w:rsid w:val="007543EF"/>
    <w:rsid w:val="0075624D"/>
    <w:rsid w:val="00765A8D"/>
    <w:rsid w:val="007742EE"/>
    <w:rsid w:val="0078098A"/>
    <w:rsid w:val="00786F21"/>
    <w:rsid w:val="0079453C"/>
    <w:rsid w:val="00794D6C"/>
    <w:rsid w:val="007978B9"/>
    <w:rsid w:val="007A0B71"/>
    <w:rsid w:val="007A4F38"/>
    <w:rsid w:val="007B3F44"/>
    <w:rsid w:val="007C09E5"/>
    <w:rsid w:val="007C0D7E"/>
    <w:rsid w:val="007C1A8F"/>
    <w:rsid w:val="007C58C7"/>
    <w:rsid w:val="007D0D73"/>
    <w:rsid w:val="007D0D8B"/>
    <w:rsid w:val="007E0955"/>
    <w:rsid w:val="007E6632"/>
    <w:rsid w:val="007E6F2F"/>
    <w:rsid w:val="007E71C2"/>
    <w:rsid w:val="008044AD"/>
    <w:rsid w:val="00804AFA"/>
    <w:rsid w:val="00805231"/>
    <w:rsid w:val="00810AA7"/>
    <w:rsid w:val="008123CF"/>
    <w:rsid w:val="008203C8"/>
    <w:rsid w:val="00823CD3"/>
    <w:rsid w:val="00823D28"/>
    <w:rsid w:val="008250C3"/>
    <w:rsid w:val="00825B9C"/>
    <w:rsid w:val="00827A15"/>
    <w:rsid w:val="00827D86"/>
    <w:rsid w:val="00836E58"/>
    <w:rsid w:val="008375FB"/>
    <w:rsid w:val="00840CB3"/>
    <w:rsid w:val="008424D3"/>
    <w:rsid w:val="008430A4"/>
    <w:rsid w:val="00843423"/>
    <w:rsid w:val="008447B3"/>
    <w:rsid w:val="00844A69"/>
    <w:rsid w:val="008512D8"/>
    <w:rsid w:val="00851CCB"/>
    <w:rsid w:val="008531CC"/>
    <w:rsid w:val="00853924"/>
    <w:rsid w:val="00855ED8"/>
    <w:rsid w:val="00865489"/>
    <w:rsid w:val="008733E0"/>
    <w:rsid w:val="008846CA"/>
    <w:rsid w:val="00884B8A"/>
    <w:rsid w:val="00886D73"/>
    <w:rsid w:val="00893DAB"/>
    <w:rsid w:val="008942EA"/>
    <w:rsid w:val="0089461F"/>
    <w:rsid w:val="008A3D8C"/>
    <w:rsid w:val="008A4EED"/>
    <w:rsid w:val="008B0BE7"/>
    <w:rsid w:val="008B17FD"/>
    <w:rsid w:val="008B18E4"/>
    <w:rsid w:val="008B2F04"/>
    <w:rsid w:val="008B6397"/>
    <w:rsid w:val="008C2C07"/>
    <w:rsid w:val="008C5DEB"/>
    <w:rsid w:val="008C668B"/>
    <w:rsid w:val="008C7CA9"/>
    <w:rsid w:val="008D5BE6"/>
    <w:rsid w:val="008D7E15"/>
    <w:rsid w:val="008E5C3F"/>
    <w:rsid w:val="008F3284"/>
    <w:rsid w:val="008F3ABD"/>
    <w:rsid w:val="008F76A0"/>
    <w:rsid w:val="008F7D3C"/>
    <w:rsid w:val="00900631"/>
    <w:rsid w:val="0090511F"/>
    <w:rsid w:val="00915EC9"/>
    <w:rsid w:val="00920BCC"/>
    <w:rsid w:val="00920E20"/>
    <w:rsid w:val="00921CD5"/>
    <w:rsid w:val="009247E2"/>
    <w:rsid w:val="00931627"/>
    <w:rsid w:val="00937740"/>
    <w:rsid w:val="009442EC"/>
    <w:rsid w:val="009449AF"/>
    <w:rsid w:val="009458A0"/>
    <w:rsid w:val="00947B6A"/>
    <w:rsid w:val="00955B58"/>
    <w:rsid w:val="009618C9"/>
    <w:rsid w:val="00962693"/>
    <w:rsid w:val="00963755"/>
    <w:rsid w:val="00973EBF"/>
    <w:rsid w:val="00975CD7"/>
    <w:rsid w:val="00980FD2"/>
    <w:rsid w:val="00986620"/>
    <w:rsid w:val="00987315"/>
    <w:rsid w:val="0098752F"/>
    <w:rsid w:val="00991B87"/>
    <w:rsid w:val="00992F39"/>
    <w:rsid w:val="009972A8"/>
    <w:rsid w:val="009A15DD"/>
    <w:rsid w:val="009A49F6"/>
    <w:rsid w:val="009A6793"/>
    <w:rsid w:val="009A7762"/>
    <w:rsid w:val="009B32C7"/>
    <w:rsid w:val="009B6990"/>
    <w:rsid w:val="009C0A0C"/>
    <w:rsid w:val="009C7ABF"/>
    <w:rsid w:val="009D5280"/>
    <w:rsid w:val="009D65F5"/>
    <w:rsid w:val="009D701D"/>
    <w:rsid w:val="009D71F9"/>
    <w:rsid w:val="009E013B"/>
    <w:rsid w:val="009E2BCA"/>
    <w:rsid w:val="009E359B"/>
    <w:rsid w:val="009E3BB9"/>
    <w:rsid w:val="009E6F60"/>
    <w:rsid w:val="009F1723"/>
    <w:rsid w:val="009F3560"/>
    <w:rsid w:val="00A00603"/>
    <w:rsid w:val="00A03F0D"/>
    <w:rsid w:val="00A05B87"/>
    <w:rsid w:val="00A05F65"/>
    <w:rsid w:val="00A06D5F"/>
    <w:rsid w:val="00A10556"/>
    <w:rsid w:val="00A11F4B"/>
    <w:rsid w:val="00A13B73"/>
    <w:rsid w:val="00A154CC"/>
    <w:rsid w:val="00A2560D"/>
    <w:rsid w:val="00A31679"/>
    <w:rsid w:val="00A33E55"/>
    <w:rsid w:val="00A34F6E"/>
    <w:rsid w:val="00A3692A"/>
    <w:rsid w:val="00A43CDB"/>
    <w:rsid w:val="00A52C0B"/>
    <w:rsid w:val="00A56C8E"/>
    <w:rsid w:val="00A57531"/>
    <w:rsid w:val="00A6527F"/>
    <w:rsid w:val="00A65B81"/>
    <w:rsid w:val="00A65D9B"/>
    <w:rsid w:val="00A666FB"/>
    <w:rsid w:val="00A66E73"/>
    <w:rsid w:val="00A836E4"/>
    <w:rsid w:val="00A91497"/>
    <w:rsid w:val="00A918B1"/>
    <w:rsid w:val="00A92E00"/>
    <w:rsid w:val="00AA7F2B"/>
    <w:rsid w:val="00AB2637"/>
    <w:rsid w:val="00AB2E9E"/>
    <w:rsid w:val="00AB39F5"/>
    <w:rsid w:val="00AB6BB3"/>
    <w:rsid w:val="00AC12C8"/>
    <w:rsid w:val="00AD23D7"/>
    <w:rsid w:val="00AD60DE"/>
    <w:rsid w:val="00AF5668"/>
    <w:rsid w:val="00B00481"/>
    <w:rsid w:val="00B006F7"/>
    <w:rsid w:val="00B0075A"/>
    <w:rsid w:val="00B07974"/>
    <w:rsid w:val="00B11602"/>
    <w:rsid w:val="00B17003"/>
    <w:rsid w:val="00B2523E"/>
    <w:rsid w:val="00B30C91"/>
    <w:rsid w:val="00B32FC8"/>
    <w:rsid w:val="00B508BF"/>
    <w:rsid w:val="00B518BD"/>
    <w:rsid w:val="00B65195"/>
    <w:rsid w:val="00B6547D"/>
    <w:rsid w:val="00B76836"/>
    <w:rsid w:val="00B769AD"/>
    <w:rsid w:val="00B779ED"/>
    <w:rsid w:val="00B80D89"/>
    <w:rsid w:val="00B82F69"/>
    <w:rsid w:val="00B863E5"/>
    <w:rsid w:val="00B8657A"/>
    <w:rsid w:val="00B9084D"/>
    <w:rsid w:val="00B9141A"/>
    <w:rsid w:val="00B94148"/>
    <w:rsid w:val="00BA1017"/>
    <w:rsid w:val="00BB2BC4"/>
    <w:rsid w:val="00BB2CD9"/>
    <w:rsid w:val="00BC218C"/>
    <w:rsid w:val="00BD1703"/>
    <w:rsid w:val="00BD3871"/>
    <w:rsid w:val="00BD61FD"/>
    <w:rsid w:val="00BE08C8"/>
    <w:rsid w:val="00BE536F"/>
    <w:rsid w:val="00BE7C2C"/>
    <w:rsid w:val="00BF5FCE"/>
    <w:rsid w:val="00BF695F"/>
    <w:rsid w:val="00C0238B"/>
    <w:rsid w:val="00C054CB"/>
    <w:rsid w:val="00C05FA5"/>
    <w:rsid w:val="00C0633D"/>
    <w:rsid w:val="00C07C68"/>
    <w:rsid w:val="00C111C0"/>
    <w:rsid w:val="00C121E7"/>
    <w:rsid w:val="00C12BD3"/>
    <w:rsid w:val="00C2112F"/>
    <w:rsid w:val="00C2128B"/>
    <w:rsid w:val="00C234CB"/>
    <w:rsid w:val="00C24010"/>
    <w:rsid w:val="00C24FB9"/>
    <w:rsid w:val="00C27D9B"/>
    <w:rsid w:val="00C36F03"/>
    <w:rsid w:val="00C407C0"/>
    <w:rsid w:val="00C505E9"/>
    <w:rsid w:val="00C568CA"/>
    <w:rsid w:val="00C623AB"/>
    <w:rsid w:val="00C719C8"/>
    <w:rsid w:val="00C73378"/>
    <w:rsid w:val="00C87FE3"/>
    <w:rsid w:val="00C91AED"/>
    <w:rsid w:val="00C92B19"/>
    <w:rsid w:val="00C93FBC"/>
    <w:rsid w:val="00C96D21"/>
    <w:rsid w:val="00CA1CAC"/>
    <w:rsid w:val="00CA22BF"/>
    <w:rsid w:val="00CA3CE6"/>
    <w:rsid w:val="00CA5C43"/>
    <w:rsid w:val="00CB0560"/>
    <w:rsid w:val="00CB2D50"/>
    <w:rsid w:val="00CB357E"/>
    <w:rsid w:val="00CB4D98"/>
    <w:rsid w:val="00CB6159"/>
    <w:rsid w:val="00CC5C90"/>
    <w:rsid w:val="00CC5E01"/>
    <w:rsid w:val="00CC7E03"/>
    <w:rsid w:val="00CD0505"/>
    <w:rsid w:val="00CE7825"/>
    <w:rsid w:val="00CF2D76"/>
    <w:rsid w:val="00CF39B9"/>
    <w:rsid w:val="00D001D3"/>
    <w:rsid w:val="00D01B90"/>
    <w:rsid w:val="00D02184"/>
    <w:rsid w:val="00D02CF4"/>
    <w:rsid w:val="00D05031"/>
    <w:rsid w:val="00D11F33"/>
    <w:rsid w:val="00D14CB8"/>
    <w:rsid w:val="00D21F74"/>
    <w:rsid w:val="00D261FA"/>
    <w:rsid w:val="00D274AB"/>
    <w:rsid w:val="00D2785D"/>
    <w:rsid w:val="00D30B6B"/>
    <w:rsid w:val="00D30C74"/>
    <w:rsid w:val="00D33BE3"/>
    <w:rsid w:val="00D40453"/>
    <w:rsid w:val="00D43C02"/>
    <w:rsid w:val="00D464CB"/>
    <w:rsid w:val="00D475F6"/>
    <w:rsid w:val="00D51B57"/>
    <w:rsid w:val="00D52234"/>
    <w:rsid w:val="00D52D6F"/>
    <w:rsid w:val="00D54194"/>
    <w:rsid w:val="00D57BCE"/>
    <w:rsid w:val="00D613A6"/>
    <w:rsid w:val="00D634A2"/>
    <w:rsid w:val="00D765A6"/>
    <w:rsid w:val="00D768D8"/>
    <w:rsid w:val="00D82D53"/>
    <w:rsid w:val="00D95CDE"/>
    <w:rsid w:val="00DA292A"/>
    <w:rsid w:val="00DA4045"/>
    <w:rsid w:val="00DA7C9E"/>
    <w:rsid w:val="00DB731A"/>
    <w:rsid w:val="00DB7B6A"/>
    <w:rsid w:val="00DC0EE6"/>
    <w:rsid w:val="00DC28A4"/>
    <w:rsid w:val="00DC72B9"/>
    <w:rsid w:val="00DD2BBF"/>
    <w:rsid w:val="00DD2BC2"/>
    <w:rsid w:val="00DD3DA2"/>
    <w:rsid w:val="00DE1EF6"/>
    <w:rsid w:val="00DF0064"/>
    <w:rsid w:val="00DF1B08"/>
    <w:rsid w:val="00DF1F3F"/>
    <w:rsid w:val="00DF5336"/>
    <w:rsid w:val="00DF6EED"/>
    <w:rsid w:val="00E0366A"/>
    <w:rsid w:val="00E04365"/>
    <w:rsid w:val="00E0511F"/>
    <w:rsid w:val="00E068D5"/>
    <w:rsid w:val="00E06AE7"/>
    <w:rsid w:val="00E11DF5"/>
    <w:rsid w:val="00E12A5A"/>
    <w:rsid w:val="00E2167E"/>
    <w:rsid w:val="00E35177"/>
    <w:rsid w:val="00E35E73"/>
    <w:rsid w:val="00E3621E"/>
    <w:rsid w:val="00E41CBE"/>
    <w:rsid w:val="00E43340"/>
    <w:rsid w:val="00E45183"/>
    <w:rsid w:val="00E46D8C"/>
    <w:rsid w:val="00E4770F"/>
    <w:rsid w:val="00E519CD"/>
    <w:rsid w:val="00E60A39"/>
    <w:rsid w:val="00E61B8D"/>
    <w:rsid w:val="00E71844"/>
    <w:rsid w:val="00E77953"/>
    <w:rsid w:val="00E80FD3"/>
    <w:rsid w:val="00E81CF0"/>
    <w:rsid w:val="00E87435"/>
    <w:rsid w:val="00E9549A"/>
    <w:rsid w:val="00E971A4"/>
    <w:rsid w:val="00EA3D6F"/>
    <w:rsid w:val="00EA538D"/>
    <w:rsid w:val="00EB0415"/>
    <w:rsid w:val="00EB1BE4"/>
    <w:rsid w:val="00EB4ACB"/>
    <w:rsid w:val="00EC1B43"/>
    <w:rsid w:val="00EC2F7C"/>
    <w:rsid w:val="00EC55AB"/>
    <w:rsid w:val="00ED2300"/>
    <w:rsid w:val="00ED4435"/>
    <w:rsid w:val="00ED7F8F"/>
    <w:rsid w:val="00EE1579"/>
    <w:rsid w:val="00EE49CF"/>
    <w:rsid w:val="00EE5B07"/>
    <w:rsid w:val="00EF2A7A"/>
    <w:rsid w:val="00EF35E0"/>
    <w:rsid w:val="00EF4CCE"/>
    <w:rsid w:val="00EF7ED9"/>
    <w:rsid w:val="00F10243"/>
    <w:rsid w:val="00F12C6F"/>
    <w:rsid w:val="00F177F8"/>
    <w:rsid w:val="00F17B9F"/>
    <w:rsid w:val="00F20C38"/>
    <w:rsid w:val="00F2362A"/>
    <w:rsid w:val="00F26A37"/>
    <w:rsid w:val="00F32D00"/>
    <w:rsid w:val="00F33BA7"/>
    <w:rsid w:val="00F3689C"/>
    <w:rsid w:val="00F36F19"/>
    <w:rsid w:val="00F435EB"/>
    <w:rsid w:val="00F4587C"/>
    <w:rsid w:val="00F46BFB"/>
    <w:rsid w:val="00F51C4C"/>
    <w:rsid w:val="00F521C3"/>
    <w:rsid w:val="00F54BEC"/>
    <w:rsid w:val="00F559BC"/>
    <w:rsid w:val="00F61C5F"/>
    <w:rsid w:val="00F671B5"/>
    <w:rsid w:val="00F71A2F"/>
    <w:rsid w:val="00F71EA5"/>
    <w:rsid w:val="00F71FC1"/>
    <w:rsid w:val="00F72F95"/>
    <w:rsid w:val="00F77CC3"/>
    <w:rsid w:val="00F86271"/>
    <w:rsid w:val="00F871B3"/>
    <w:rsid w:val="00F871C7"/>
    <w:rsid w:val="00F94483"/>
    <w:rsid w:val="00F965F4"/>
    <w:rsid w:val="00FA11CD"/>
    <w:rsid w:val="00FA6571"/>
    <w:rsid w:val="00FC0985"/>
    <w:rsid w:val="00FC1DD9"/>
    <w:rsid w:val="00FC2E9E"/>
    <w:rsid w:val="00FD21F7"/>
    <w:rsid w:val="00FD2BA3"/>
    <w:rsid w:val="00FE109A"/>
    <w:rsid w:val="00FE5AE5"/>
    <w:rsid w:val="00FE61BE"/>
    <w:rsid w:val="00FF1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5:docId w15:val="{184BEAAE-1063-47A0-8AF8-82E59F571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03B"/>
    <w:rPr>
      <w:rFonts w:ascii="Times New Roman" w:eastAsia="Times New Roman" w:hAnsi="Times New Roman"/>
    </w:rPr>
  </w:style>
  <w:style w:type="paragraph" w:styleId="10">
    <w:name w:val="heading 1"/>
    <w:basedOn w:val="a"/>
    <w:next w:val="a"/>
    <w:link w:val="11"/>
    <w:uiPriority w:val="99"/>
    <w:qFormat/>
    <w:rsid w:val="00B94148"/>
    <w:pPr>
      <w:keepNext/>
      <w:spacing w:before="240" w:after="60" w:line="276" w:lineRule="auto"/>
      <w:outlineLvl w:val="0"/>
    </w:pPr>
    <w:rPr>
      <w:rFonts w:ascii="Cambria" w:eastAsia="Calibri" w:hAnsi="Cambria"/>
      <w:b/>
      <w:bCs/>
      <w:color w:val="365F91"/>
      <w:sz w:val="28"/>
      <w:szCs w:val="28"/>
    </w:rPr>
  </w:style>
  <w:style w:type="paragraph" w:styleId="20">
    <w:name w:val="heading 2"/>
    <w:basedOn w:val="a"/>
    <w:next w:val="a"/>
    <w:link w:val="21"/>
    <w:uiPriority w:val="99"/>
    <w:qFormat/>
    <w:rsid w:val="00133306"/>
    <w:pPr>
      <w:keepNext/>
      <w:tabs>
        <w:tab w:val="left" w:pos="510"/>
        <w:tab w:val="num" w:pos="1836"/>
      </w:tabs>
      <w:suppressAutoHyphens/>
      <w:spacing w:before="240" w:after="60"/>
      <w:outlineLvl w:val="1"/>
    </w:pPr>
    <w:rPr>
      <w:rFonts w:ascii="Arial" w:eastAsia="Calibri"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133306"/>
    <w:rPr>
      <w:rFonts w:ascii="Cambria" w:hAnsi="Cambria" w:cs="Times New Roman"/>
      <w:b/>
      <w:color w:val="365F91"/>
      <w:sz w:val="28"/>
    </w:rPr>
  </w:style>
  <w:style w:type="character" w:customStyle="1" w:styleId="21">
    <w:name w:val="Заголовок 2 Знак"/>
    <w:link w:val="20"/>
    <w:uiPriority w:val="99"/>
    <w:semiHidden/>
    <w:locked/>
    <w:rsid w:val="00133306"/>
    <w:rPr>
      <w:rFonts w:ascii="Arial" w:hAnsi="Arial" w:cs="Times New Roman"/>
      <w:b/>
      <w:i/>
      <w:sz w:val="28"/>
      <w:lang w:eastAsia="ar-SA" w:bidi="ar-SA"/>
    </w:rPr>
  </w:style>
  <w:style w:type="paragraph" w:styleId="a3">
    <w:name w:val="Body Text"/>
    <w:aliases w:val="Список 1"/>
    <w:basedOn w:val="a"/>
    <w:link w:val="a4"/>
    <w:uiPriority w:val="99"/>
    <w:rsid w:val="0001403B"/>
    <w:pPr>
      <w:jc w:val="both"/>
    </w:pPr>
    <w:rPr>
      <w:rFonts w:eastAsia="Calibri"/>
    </w:rPr>
  </w:style>
  <w:style w:type="character" w:customStyle="1" w:styleId="a4">
    <w:name w:val="Основной текст Знак"/>
    <w:aliases w:val="Список 1 Знак"/>
    <w:link w:val="a3"/>
    <w:uiPriority w:val="99"/>
    <w:locked/>
    <w:rsid w:val="0001403B"/>
    <w:rPr>
      <w:rFonts w:ascii="Times New Roman" w:hAnsi="Times New Roman" w:cs="Times New Roman"/>
      <w:sz w:val="20"/>
      <w:lang w:eastAsia="ru-RU"/>
    </w:rPr>
  </w:style>
  <w:style w:type="paragraph" w:styleId="a5">
    <w:name w:val="Body Text Indent"/>
    <w:basedOn w:val="a"/>
    <w:link w:val="a6"/>
    <w:uiPriority w:val="99"/>
    <w:rsid w:val="0001403B"/>
    <w:pPr>
      <w:spacing w:after="120"/>
      <w:ind w:left="283"/>
    </w:pPr>
    <w:rPr>
      <w:rFonts w:eastAsia="Calibri"/>
    </w:rPr>
  </w:style>
  <w:style w:type="character" w:customStyle="1" w:styleId="a6">
    <w:name w:val="Основной текст с отступом Знак"/>
    <w:link w:val="a5"/>
    <w:uiPriority w:val="99"/>
    <w:locked/>
    <w:rsid w:val="0001403B"/>
    <w:rPr>
      <w:rFonts w:ascii="Times New Roman" w:hAnsi="Times New Roman" w:cs="Times New Roman"/>
      <w:sz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hAnsi="Arial"/>
      <w:sz w:val="22"/>
      <w:szCs w:val="22"/>
    </w:rPr>
  </w:style>
  <w:style w:type="paragraph" w:customStyle="1" w:styleId="1">
    <w:name w:val="Стиль1"/>
    <w:basedOn w:val="a"/>
    <w:uiPriority w:val="99"/>
    <w:rsid w:val="0001403B"/>
    <w:pPr>
      <w:keepNext/>
      <w:keepLines/>
      <w:widowControl w:val="0"/>
      <w:numPr>
        <w:numId w:val="11"/>
      </w:numPr>
      <w:suppressLineNumbers/>
      <w:suppressAutoHyphens/>
      <w:spacing w:after="60"/>
    </w:pPr>
    <w:rPr>
      <w:b/>
      <w:bCs/>
      <w:sz w:val="28"/>
      <w:szCs w:val="28"/>
    </w:rPr>
  </w:style>
  <w:style w:type="paragraph" w:customStyle="1" w:styleId="2">
    <w:name w:val="Стиль2"/>
    <w:basedOn w:val="22"/>
    <w:uiPriority w:val="99"/>
    <w:rsid w:val="0001403B"/>
    <w:pPr>
      <w:keepNext/>
      <w:keepLines/>
      <w:widowControl w:val="0"/>
      <w:numPr>
        <w:ilvl w:val="1"/>
        <w:numId w:val="11"/>
      </w:numPr>
      <w:suppressLineNumbers/>
      <w:tabs>
        <w:tab w:val="num" w:pos="792"/>
      </w:tabs>
      <w:suppressAutoHyphens/>
      <w:spacing w:after="60"/>
      <w:contextualSpacing w:val="0"/>
      <w:jc w:val="both"/>
    </w:pPr>
    <w:rPr>
      <w:b/>
      <w:bCs/>
      <w:sz w:val="24"/>
      <w:szCs w:val="24"/>
    </w:rPr>
  </w:style>
  <w:style w:type="paragraph" w:customStyle="1" w:styleId="3">
    <w:name w:val="Стиль3"/>
    <w:basedOn w:val="23"/>
    <w:uiPriority w:val="99"/>
    <w:rsid w:val="0001403B"/>
    <w:pPr>
      <w:widowControl w:val="0"/>
      <w:numPr>
        <w:ilvl w:val="2"/>
        <w:numId w:val="11"/>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rPr>
  </w:style>
  <w:style w:type="paragraph" w:styleId="a7">
    <w:name w:val="footer"/>
    <w:basedOn w:val="a"/>
    <w:link w:val="a8"/>
    <w:uiPriority w:val="99"/>
    <w:rsid w:val="0001403B"/>
    <w:pPr>
      <w:tabs>
        <w:tab w:val="center" w:pos="4677"/>
        <w:tab w:val="right" w:pos="9355"/>
      </w:tabs>
    </w:pPr>
    <w:rPr>
      <w:rFonts w:eastAsia="Calibri"/>
    </w:rPr>
  </w:style>
  <w:style w:type="character" w:customStyle="1" w:styleId="a8">
    <w:name w:val="Нижний колонтитул Знак"/>
    <w:link w:val="a7"/>
    <w:uiPriority w:val="99"/>
    <w:locked/>
    <w:rsid w:val="0001403B"/>
    <w:rPr>
      <w:rFonts w:ascii="Times New Roman" w:hAnsi="Times New Roman" w:cs="Times New Roman"/>
      <w:sz w:val="20"/>
      <w:lang w:eastAsia="ru-RU"/>
    </w:rPr>
  </w:style>
  <w:style w:type="character" w:styleId="a9">
    <w:name w:val="page number"/>
    <w:uiPriority w:val="99"/>
    <w:rsid w:val="0001403B"/>
    <w:rPr>
      <w:rFonts w:cs="Times New Roman"/>
    </w:rPr>
  </w:style>
  <w:style w:type="paragraph" w:styleId="aa">
    <w:name w:val="header"/>
    <w:basedOn w:val="a"/>
    <w:link w:val="ab"/>
    <w:uiPriority w:val="99"/>
    <w:rsid w:val="0001403B"/>
    <w:pPr>
      <w:tabs>
        <w:tab w:val="center" w:pos="4677"/>
        <w:tab w:val="right" w:pos="9355"/>
      </w:tabs>
    </w:pPr>
    <w:rPr>
      <w:rFonts w:eastAsia="Calibri"/>
    </w:rPr>
  </w:style>
  <w:style w:type="character" w:customStyle="1" w:styleId="ab">
    <w:name w:val="Верхний колонтитул Знак"/>
    <w:link w:val="aa"/>
    <w:uiPriority w:val="99"/>
    <w:locked/>
    <w:rsid w:val="0001403B"/>
    <w:rPr>
      <w:rFonts w:ascii="Times New Roman" w:hAnsi="Times New Roman" w:cs="Times New Roman"/>
      <w:sz w:val="20"/>
      <w:lang w:eastAsia="ru-RU"/>
    </w:rPr>
  </w:style>
  <w:style w:type="paragraph" w:customStyle="1" w:styleId="ConsNormal">
    <w:name w:val="ConsNormal"/>
    <w:uiPriority w:val="99"/>
    <w:rsid w:val="0001403B"/>
    <w:pPr>
      <w:ind w:firstLine="720"/>
    </w:pPr>
    <w:rPr>
      <w:rFonts w:ascii="Consultant" w:eastAsia="Times New Roman" w:hAnsi="Consultant"/>
    </w:rPr>
  </w:style>
  <w:style w:type="paragraph" w:customStyle="1" w:styleId="12">
    <w:name w:val="заголовок 1"/>
    <w:basedOn w:val="a"/>
    <w:next w:val="a"/>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rPr>
  </w:style>
  <w:style w:type="paragraph" w:styleId="ac">
    <w:name w:val="footnote text"/>
    <w:basedOn w:val="a"/>
    <w:link w:val="ad"/>
    <w:uiPriority w:val="99"/>
    <w:semiHidden/>
    <w:rsid w:val="0001403B"/>
    <w:rPr>
      <w:rFonts w:eastAsia="Calibri"/>
    </w:rPr>
  </w:style>
  <w:style w:type="character" w:customStyle="1" w:styleId="ad">
    <w:name w:val="Текст сноски Знак"/>
    <w:link w:val="ac"/>
    <w:uiPriority w:val="99"/>
    <w:semiHidden/>
    <w:locked/>
    <w:rsid w:val="0001403B"/>
    <w:rPr>
      <w:rFonts w:ascii="Times New Roman" w:hAnsi="Times New Roman" w:cs="Times New Roman"/>
      <w:sz w:val="20"/>
      <w:lang w:eastAsia="ru-RU"/>
    </w:rPr>
  </w:style>
  <w:style w:type="character" w:styleId="ae">
    <w:name w:val="footnote reference"/>
    <w:uiPriority w:val="99"/>
    <w:semiHidden/>
    <w:rsid w:val="0001403B"/>
    <w:rPr>
      <w:rFonts w:cs="Times New Roman"/>
      <w:vertAlign w:val="superscript"/>
    </w:rPr>
  </w:style>
  <w:style w:type="paragraph" w:styleId="22">
    <w:name w:val="List Number 2"/>
    <w:basedOn w:val="a"/>
    <w:uiPriority w:val="99"/>
    <w:semiHidden/>
    <w:rsid w:val="0001403B"/>
    <w:pPr>
      <w:tabs>
        <w:tab w:val="num" w:pos="1248"/>
      </w:tabs>
      <w:ind w:left="1248" w:hanging="360"/>
      <w:contextualSpacing/>
    </w:pPr>
  </w:style>
  <w:style w:type="paragraph" w:styleId="23">
    <w:name w:val="Body Text Indent 2"/>
    <w:basedOn w:val="a"/>
    <w:link w:val="24"/>
    <w:uiPriority w:val="99"/>
    <w:semiHidden/>
    <w:rsid w:val="0001403B"/>
    <w:pPr>
      <w:spacing w:after="120" w:line="480" w:lineRule="auto"/>
      <w:ind w:left="283"/>
    </w:pPr>
    <w:rPr>
      <w:rFonts w:eastAsia="Calibri"/>
    </w:rPr>
  </w:style>
  <w:style w:type="character" w:customStyle="1" w:styleId="24">
    <w:name w:val="Основной текст с отступом 2 Знак"/>
    <w:link w:val="23"/>
    <w:uiPriority w:val="99"/>
    <w:semiHidden/>
    <w:locked/>
    <w:rsid w:val="0001403B"/>
    <w:rPr>
      <w:rFonts w:ascii="Times New Roman" w:hAnsi="Times New Roman" w:cs="Times New Roman"/>
      <w:sz w:val="20"/>
      <w:lang w:eastAsia="ru-RU"/>
    </w:rPr>
  </w:style>
  <w:style w:type="character" w:customStyle="1" w:styleId="ConsPlusNormal0">
    <w:name w:val="ConsPlusNormal Знак"/>
    <w:link w:val="ConsPlusNormal"/>
    <w:uiPriority w:val="99"/>
    <w:locked/>
    <w:rsid w:val="0018048A"/>
    <w:rPr>
      <w:rFonts w:ascii="Arial" w:hAnsi="Arial"/>
      <w:sz w:val="22"/>
      <w:szCs w:val="22"/>
      <w:lang w:val="ru-RU" w:eastAsia="ru-RU" w:bidi="ar-SA"/>
    </w:rPr>
  </w:style>
  <w:style w:type="paragraph" w:styleId="af">
    <w:name w:val="No Spacing"/>
    <w:uiPriority w:val="99"/>
    <w:qFormat/>
    <w:rsid w:val="00750255"/>
    <w:rPr>
      <w:rFonts w:eastAsia="Times New Roman"/>
      <w:sz w:val="22"/>
      <w:szCs w:val="22"/>
    </w:rPr>
  </w:style>
  <w:style w:type="table" w:styleId="af0">
    <w:name w:val="Table Grid"/>
    <w:basedOn w:val="a1"/>
    <w:uiPriority w:val="99"/>
    <w:rsid w:val="0075025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rmal (Web)"/>
    <w:basedOn w:val="a"/>
    <w:uiPriority w:val="99"/>
    <w:rsid w:val="00133306"/>
    <w:pPr>
      <w:suppressAutoHyphens/>
      <w:ind w:firstLine="489"/>
      <w:jc w:val="both"/>
    </w:pPr>
    <w:rPr>
      <w:rFonts w:ascii="Arial Unicode MS" w:eastAsia="Calibri" w:hAnsi="Arial Unicode MS" w:cs="Arial Unicode MS"/>
      <w:sz w:val="23"/>
      <w:szCs w:val="23"/>
      <w:lang w:eastAsia="ar-SA"/>
    </w:rPr>
  </w:style>
  <w:style w:type="paragraph" w:styleId="af2">
    <w:name w:val="List Paragraph"/>
    <w:basedOn w:val="a"/>
    <w:uiPriority w:val="99"/>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lang w:eastAsia="ar-SA"/>
    </w:rPr>
  </w:style>
  <w:style w:type="paragraph" w:customStyle="1" w:styleId="31">
    <w:name w:val="Основной текст 31"/>
    <w:basedOn w:val="a"/>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lang w:eastAsia="ar-SA"/>
    </w:rPr>
  </w:style>
  <w:style w:type="paragraph" w:styleId="af3">
    <w:name w:val="Revision"/>
    <w:hidden/>
    <w:uiPriority w:val="99"/>
    <w:semiHidden/>
    <w:rsid w:val="00133306"/>
    <w:rPr>
      <w:rFonts w:ascii="Times New Roman" w:eastAsia="Times New Roman" w:hAnsi="Times New Roman"/>
      <w:lang w:eastAsia="ar-SA"/>
    </w:rPr>
  </w:style>
  <w:style w:type="paragraph" w:styleId="af4">
    <w:name w:val="Balloon Text"/>
    <w:basedOn w:val="a"/>
    <w:link w:val="af5"/>
    <w:uiPriority w:val="99"/>
    <w:semiHidden/>
    <w:rsid w:val="00133306"/>
    <w:pPr>
      <w:suppressAutoHyphens/>
    </w:pPr>
    <w:rPr>
      <w:rFonts w:ascii="Tahoma" w:eastAsia="Calibri" w:hAnsi="Tahoma" w:cs="Tahoma"/>
      <w:sz w:val="16"/>
      <w:szCs w:val="16"/>
      <w:lang w:eastAsia="ar-SA"/>
    </w:rPr>
  </w:style>
  <w:style w:type="character" w:customStyle="1" w:styleId="af5">
    <w:name w:val="Текст выноски Знак"/>
    <w:link w:val="af4"/>
    <w:uiPriority w:val="99"/>
    <w:semiHidden/>
    <w:locked/>
    <w:rsid w:val="00133306"/>
    <w:rPr>
      <w:rFonts w:ascii="Tahoma" w:hAnsi="Tahoma" w:cs="Times New Roman"/>
      <w:sz w:val="16"/>
      <w:lang w:eastAsia="ar-SA" w:bidi="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uiPriority w:val="99"/>
    <w:locked/>
    <w:rsid w:val="00B94148"/>
    <w:rPr>
      <w:rFonts w:ascii="Cambria" w:hAnsi="Cambria"/>
      <w:b/>
      <w:color w:val="365F91"/>
      <w:sz w:val="28"/>
      <w:lang w:eastAsia="ru-RU"/>
    </w:rPr>
  </w:style>
  <w:style w:type="character" w:customStyle="1" w:styleId="propvalue">
    <w:name w:val="propvalue"/>
    <w:uiPriority w:val="99"/>
    <w:rsid w:val="00DF0064"/>
    <w:rPr>
      <w:color w:val="800000"/>
    </w:rPr>
  </w:style>
  <w:style w:type="character" w:styleId="af7">
    <w:name w:val="Hyperlink"/>
    <w:uiPriority w:val="99"/>
    <w:rsid w:val="00CB6159"/>
    <w:rPr>
      <w:rFonts w:cs="Times New Roman"/>
      <w:color w:val="0000FF"/>
      <w:u w:val="single"/>
    </w:rPr>
  </w:style>
  <w:style w:type="paragraph" w:styleId="25">
    <w:name w:val="Body Text 2"/>
    <w:basedOn w:val="a"/>
    <w:link w:val="26"/>
    <w:uiPriority w:val="99"/>
    <w:rsid w:val="00A154CC"/>
    <w:pPr>
      <w:spacing w:after="120" w:line="480" w:lineRule="auto"/>
    </w:pPr>
    <w:rPr>
      <w:rFonts w:eastAsia="Calibri"/>
    </w:rPr>
  </w:style>
  <w:style w:type="character" w:customStyle="1" w:styleId="26">
    <w:name w:val="Основной текст 2 Знак"/>
    <w:link w:val="25"/>
    <w:uiPriority w:val="99"/>
    <w:locked/>
    <w:rsid w:val="00A154CC"/>
    <w:rPr>
      <w:rFonts w:ascii="Times New Roman" w:hAnsi="Times New Roman" w:cs="Times New Roman"/>
      <w:sz w:val="20"/>
      <w:lang w:eastAsia="ru-RU"/>
    </w:rPr>
  </w:style>
  <w:style w:type="paragraph" w:customStyle="1" w:styleId="310">
    <w:name w:val="аголовок 31"/>
    <w:basedOn w:val="a"/>
    <w:next w:val="a"/>
    <w:uiPriority w:val="99"/>
    <w:rsid w:val="00E87435"/>
    <w:pPr>
      <w:keepNext/>
      <w:jc w:val="both"/>
    </w:pPr>
    <w:rPr>
      <w:sz w:val="24"/>
    </w:rPr>
  </w:style>
  <w:style w:type="paragraph" w:customStyle="1" w:styleId="13">
    <w:name w:val="Без интервала1"/>
    <w:uiPriority w:val="99"/>
    <w:rsid w:val="00D30B6B"/>
    <w:rPr>
      <w:sz w:val="22"/>
      <w:szCs w:val="22"/>
    </w:rPr>
  </w:style>
  <w:style w:type="paragraph" w:customStyle="1" w:styleId="Heading">
    <w:name w:val="Heading"/>
    <w:uiPriority w:val="99"/>
    <w:rsid w:val="000B15A8"/>
    <w:rPr>
      <w:rFonts w:ascii="Arial" w:hAnsi="Arial"/>
      <w:b/>
      <w:sz w:val="22"/>
    </w:rPr>
  </w:style>
  <w:style w:type="paragraph" w:customStyle="1" w:styleId="af8">
    <w:name w:val="Знак"/>
    <w:basedOn w:val="a"/>
    <w:uiPriority w:val="99"/>
    <w:rsid w:val="00DA7C9E"/>
    <w:pPr>
      <w:spacing w:before="100" w:beforeAutospacing="1" w:after="100" w:afterAutospacing="1"/>
    </w:pPr>
    <w:rPr>
      <w:rFonts w:ascii="Tahoma" w:hAnsi="Tahoma"/>
      <w:lang w:val="en-US" w:eastAsia="en-US"/>
    </w:rPr>
  </w:style>
  <w:style w:type="character" w:customStyle="1" w:styleId="af9">
    <w:name w:val="Не вступил в силу"/>
    <w:uiPriority w:val="99"/>
    <w:rsid w:val="003814CE"/>
    <w:rPr>
      <w:rFonts w:ascii="Times New Roman" w:hAnsi="Times New Roman"/>
      <w:color w:val="008080"/>
      <w:sz w:val="20"/>
    </w:rPr>
  </w:style>
  <w:style w:type="character" w:customStyle="1" w:styleId="voting">
    <w:name w:val="voting"/>
    <w:uiPriority w:val="99"/>
    <w:rsid w:val="00CA5C43"/>
  </w:style>
  <w:style w:type="paragraph" w:customStyle="1" w:styleId="afa">
    <w:name w:val="Пункт"/>
    <w:basedOn w:val="a"/>
    <w:uiPriority w:val="99"/>
    <w:rsid w:val="005F5930"/>
    <w:pPr>
      <w:tabs>
        <w:tab w:val="num" w:pos="1980"/>
      </w:tabs>
      <w:ind w:left="1404" w:hanging="504"/>
      <w:jc w:val="both"/>
    </w:pPr>
    <w:rPr>
      <w:sz w:val="24"/>
      <w:szCs w:val="24"/>
    </w:rPr>
  </w:style>
  <w:style w:type="paragraph" w:customStyle="1" w:styleId="27">
    <w:name w:val="Знак Знак Знак2 Знак"/>
    <w:basedOn w:val="a"/>
    <w:uiPriority w:val="99"/>
    <w:rsid w:val="00E11DF5"/>
    <w:pPr>
      <w:widowControl w:val="0"/>
      <w:adjustRightInd w:val="0"/>
      <w:spacing w:after="160" w:line="240" w:lineRule="exact"/>
      <w:jc w:val="right"/>
    </w:pPr>
    <w:rPr>
      <w:rFonts w:eastAsia="Calibri"/>
      <w:lang w:val="en-GB" w:eastAsia="en-US"/>
    </w:rPr>
  </w:style>
  <w:style w:type="paragraph" w:customStyle="1" w:styleId="28">
    <w:name w:val="Без интервала2"/>
    <w:uiPriority w:val="99"/>
    <w:rsid w:val="0090511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994476">
      <w:marLeft w:val="0"/>
      <w:marRight w:val="0"/>
      <w:marTop w:val="0"/>
      <w:marBottom w:val="0"/>
      <w:divBdr>
        <w:top w:val="none" w:sz="0" w:space="0" w:color="auto"/>
        <w:left w:val="none" w:sz="0" w:space="0" w:color="auto"/>
        <w:bottom w:val="none" w:sz="0" w:space="0" w:color="auto"/>
        <w:right w:val="none" w:sz="0" w:space="0" w:color="auto"/>
      </w:divBdr>
    </w:div>
    <w:div w:id="600994477">
      <w:marLeft w:val="0"/>
      <w:marRight w:val="0"/>
      <w:marTop w:val="0"/>
      <w:marBottom w:val="0"/>
      <w:divBdr>
        <w:top w:val="none" w:sz="0" w:space="0" w:color="auto"/>
        <w:left w:val="none" w:sz="0" w:space="0" w:color="auto"/>
        <w:bottom w:val="none" w:sz="0" w:space="0" w:color="auto"/>
        <w:right w:val="none" w:sz="0" w:space="0" w:color="auto"/>
      </w:divBdr>
    </w:div>
    <w:div w:id="600994478">
      <w:marLeft w:val="0"/>
      <w:marRight w:val="0"/>
      <w:marTop w:val="0"/>
      <w:marBottom w:val="0"/>
      <w:divBdr>
        <w:top w:val="none" w:sz="0" w:space="0" w:color="auto"/>
        <w:left w:val="none" w:sz="0" w:space="0" w:color="auto"/>
        <w:bottom w:val="none" w:sz="0" w:space="0" w:color="auto"/>
        <w:right w:val="none" w:sz="0" w:space="0" w:color="auto"/>
      </w:divBdr>
    </w:div>
    <w:div w:id="600994479">
      <w:marLeft w:val="0"/>
      <w:marRight w:val="0"/>
      <w:marTop w:val="0"/>
      <w:marBottom w:val="0"/>
      <w:divBdr>
        <w:top w:val="none" w:sz="0" w:space="0" w:color="auto"/>
        <w:left w:val="none" w:sz="0" w:space="0" w:color="auto"/>
        <w:bottom w:val="none" w:sz="0" w:space="0" w:color="auto"/>
        <w:right w:val="none" w:sz="0" w:space="0" w:color="auto"/>
      </w:divBdr>
    </w:div>
    <w:div w:id="600994480">
      <w:marLeft w:val="0"/>
      <w:marRight w:val="0"/>
      <w:marTop w:val="0"/>
      <w:marBottom w:val="0"/>
      <w:divBdr>
        <w:top w:val="none" w:sz="0" w:space="0" w:color="auto"/>
        <w:left w:val="none" w:sz="0" w:space="0" w:color="auto"/>
        <w:bottom w:val="none" w:sz="0" w:space="0" w:color="auto"/>
        <w:right w:val="none" w:sz="0" w:space="0" w:color="auto"/>
      </w:divBdr>
    </w:div>
    <w:div w:id="600994481">
      <w:marLeft w:val="0"/>
      <w:marRight w:val="0"/>
      <w:marTop w:val="0"/>
      <w:marBottom w:val="0"/>
      <w:divBdr>
        <w:top w:val="none" w:sz="0" w:space="0" w:color="auto"/>
        <w:left w:val="none" w:sz="0" w:space="0" w:color="auto"/>
        <w:bottom w:val="none" w:sz="0" w:space="0" w:color="auto"/>
        <w:right w:val="none" w:sz="0" w:space="0" w:color="auto"/>
      </w:divBdr>
    </w:div>
    <w:div w:id="600994482">
      <w:marLeft w:val="0"/>
      <w:marRight w:val="0"/>
      <w:marTop w:val="0"/>
      <w:marBottom w:val="0"/>
      <w:divBdr>
        <w:top w:val="none" w:sz="0" w:space="0" w:color="auto"/>
        <w:left w:val="none" w:sz="0" w:space="0" w:color="auto"/>
        <w:bottom w:val="none" w:sz="0" w:space="0" w:color="auto"/>
        <w:right w:val="none" w:sz="0" w:space="0" w:color="auto"/>
      </w:divBdr>
    </w:div>
    <w:div w:id="600994483">
      <w:marLeft w:val="0"/>
      <w:marRight w:val="0"/>
      <w:marTop w:val="0"/>
      <w:marBottom w:val="0"/>
      <w:divBdr>
        <w:top w:val="none" w:sz="0" w:space="0" w:color="auto"/>
        <w:left w:val="none" w:sz="0" w:space="0" w:color="auto"/>
        <w:bottom w:val="none" w:sz="0" w:space="0" w:color="auto"/>
        <w:right w:val="none" w:sz="0" w:space="0" w:color="auto"/>
      </w:divBdr>
    </w:div>
    <w:div w:id="600994484">
      <w:marLeft w:val="0"/>
      <w:marRight w:val="0"/>
      <w:marTop w:val="0"/>
      <w:marBottom w:val="0"/>
      <w:divBdr>
        <w:top w:val="none" w:sz="0" w:space="0" w:color="auto"/>
        <w:left w:val="none" w:sz="0" w:space="0" w:color="auto"/>
        <w:bottom w:val="none" w:sz="0" w:space="0" w:color="auto"/>
        <w:right w:val="none" w:sz="0" w:space="0" w:color="auto"/>
      </w:divBdr>
    </w:div>
    <w:div w:id="600994485">
      <w:marLeft w:val="0"/>
      <w:marRight w:val="0"/>
      <w:marTop w:val="0"/>
      <w:marBottom w:val="0"/>
      <w:divBdr>
        <w:top w:val="none" w:sz="0" w:space="0" w:color="auto"/>
        <w:left w:val="none" w:sz="0" w:space="0" w:color="auto"/>
        <w:bottom w:val="none" w:sz="0" w:space="0" w:color="auto"/>
        <w:right w:val="none" w:sz="0" w:space="0" w:color="auto"/>
      </w:divBdr>
    </w:div>
    <w:div w:id="600994486">
      <w:marLeft w:val="0"/>
      <w:marRight w:val="0"/>
      <w:marTop w:val="0"/>
      <w:marBottom w:val="0"/>
      <w:divBdr>
        <w:top w:val="none" w:sz="0" w:space="0" w:color="auto"/>
        <w:left w:val="none" w:sz="0" w:space="0" w:color="auto"/>
        <w:bottom w:val="none" w:sz="0" w:space="0" w:color="auto"/>
        <w:right w:val="none" w:sz="0" w:space="0" w:color="auto"/>
      </w:divBdr>
    </w:div>
    <w:div w:id="600994487">
      <w:marLeft w:val="0"/>
      <w:marRight w:val="0"/>
      <w:marTop w:val="0"/>
      <w:marBottom w:val="0"/>
      <w:divBdr>
        <w:top w:val="none" w:sz="0" w:space="0" w:color="auto"/>
        <w:left w:val="none" w:sz="0" w:space="0" w:color="auto"/>
        <w:bottom w:val="none" w:sz="0" w:space="0" w:color="auto"/>
        <w:right w:val="none" w:sz="0" w:space="0" w:color="auto"/>
      </w:divBdr>
    </w:div>
    <w:div w:id="600994488">
      <w:marLeft w:val="0"/>
      <w:marRight w:val="0"/>
      <w:marTop w:val="0"/>
      <w:marBottom w:val="0"/>
      <w:divBdr>
        <w:top w:val="none" w:sz="0" w:space="0" w:color="auto"/>
        <w:left w:val="none" w:sz="0" w:space="0" w:color="auto"/>
        <w:bottom w:val="none" w:sz="0" w:space="0" w:color="auto"/>
        <w:right w:val="none" w:sz="0" w:space="0" w:color="auto"/>
      </w:divBdr>
    </w:div>
    <w:div w:id="600994489">
      <w:marLeft w:val="0"/>
      <w:marRight w:val="0"/>
      <w:marTop w:val="0"/>
      <w:marBottom w:val="0"/>
      <w:divBdr>
        <w:top w:val="none" w:sz="0" w:space="0" w:color="auto"/>
        <w:left w:val="none" w:sz="0" w:space="0" w:color="auto"/>
        <w:bottom w:val="none" w:sz="0" w:space="0" w:color="auto"/>
        <w:right w:val="none" w:sz="0" w:space="0" w:color="auto"/>
      </w:divBdr>
    </w:div>
    <w:div w:id="600994490">
      <w:marLeft w:val="0"/>
      <w:marRight w:val="0"/>
      <w:marTop w:val="0"/>
      <w:marBottom w:val="0"/>
      <w:divBdr>
        <w:top w:val="none" w:sz="0" w:space="0" w:color="auto"/>
        <w:left w:val="none" w:sz="0" w:space="0" w:color="auto"/>
        <w:bottom w:val="none" w:sz="0" w:space="0" w:color="auto"/>
        <w:right w:val="none" w:sz="0" w:space="0" w:color="auto"/>
      </w:divBdr>
    </w:div>
    <w:div w:id="600994491">
      <w:marLeft w:val="0"/>
      <w:marRight w:val="0"/>
      <w:marTop w:val="0"/>
      <w:marBottom w:val="0"/>
      <w:divBdr>
        <w:top w:val="none" w:sz="0" w:space="0" w:color="auto"/>
        <w:left w:val="none" w:sz="0" w:space="0" w:color="auto"/>
        <w:bottom w:val="none" w:sz="0" w:space="0" w:color="auto"/>
        <w:right w:val="none" w:sz="0" w:space="0" w:color="auto"/>
      </w:divBdr>
    </w:div>
    <w:div w:id="600994492">
      <w:marLeft w:val="0"/>
      <w:marRight w:val="0"/>
      <w:marTop w:val="0"/>
      <w:marBottom w:val="0"/>
      <w:divBdr>
        <w:top w:val="none" w:sz="0" w:space="0" w:color="auto"/>
        <w:left w:val="none" w:sz="0" w:space="0" w:color="auto"/>
        <w:bottom w:val="none" w:sz="0" w:space="0" w:color="auto"/>
        <w:right w:val="none" w:sz="0" w:space="0" w:color="auto"/>
      </w:divBdr>
    </w:div>
    <w:div w:id="600994493">
      <w:marLeft w:val="0"/>
      <w:marRight w:val="0"/>
      <w:marTop w:val="0"/>
      <w:marBottom w:val="0"/>
      <w:divBdr>
        <w:top w:val="none" w:sz="0" w:space="0" w:color="auto"/>
        <w:left w:val="none" w:sz="0" w:space="0" w:color="auto"/>
        <w:bottom w:val="none" w:sz="0" w:space="0" w:color="auto"/>
        <w:right w:val="none" w:sz="0" w:space="0" w:color="auto"/>
      </w:divBdr>
    </w:div>
    <w:div w:id="600994494">
      <w:marLeft w:val="0"/>
      <w:marRight w:val="0"/>
      <w:marTop w:val="0"/>
      <w:marBottom w:val="0"/>
      <w:divBdr>
        <w:top w:val="none" w:sz="0" w:space="0" w:color="auto"/>
        <w:left w:val="none" w:sz="0" w:space="0" w:color="auto"/>
        <w:bottom w:val="none" w:sz="0" w:space="0" w:color="auto"/>
        <w:right w:val="none" w:sz="0" w:space="0" w:color="auto"/>
      </w:divBdr>
    </w:div>
    <w:div w:id="600994495">
      <w:marLeft w:val="0"/>
      <w:marRight w:val="0"/>
      <w:marTop w:val="0"/>
      <w:marBottom w:val="0"/>
      <w:divBdr>
        <w:top w:val="none" w:sz="0" w:space="0" w:color="auto"/>
        <w:left w:val="none" w:sz="0" w:space="0" w:color="auto"/>
        <w:bottom w:val="none" w:sz="0" w:space="0" w:color="auto"/>
        <w:right w:val="none" w:sz="0" w:space="0" w:color="auto"/>
      </w:divBdr>
    </w:div>
    <w:div w:id="600994496">
      <w:marLeft w:val="0"/>
      <w:marRight w:val="0"/>
      <w:marTop w:val="0"/>
      <w:marBottom w:val="0"/>
      <w:divBdr>
        <w:top w:val="none" w:sz="0" w:space="0" w:color="auto"/>
        <w:left w:val="none" w:sz="0" w:space="0" w:color="auto"/>
        <w:bottom w:val="none" w:sz="0" w:space="0" w:color="auto"/>
        <w:right w:val="none" w:sz="0" w:space="0" w:color="auto"/>
      </w:divBdr>
    </w:div>
    <w:div w:id="600994497">
      <w:marLeft w:val="0"/>
      <w:marRight w:val="0"/>
      <w:marTop w:val="0"/>
      <w:marBottom w:val="0"/>
      <w:divBdr>
        <w:top w:val="none" w:sz="0" w:space="0" w:color="auto"/>
        <w:left w:val="none" w:sz="0" w:space="0" w:color="auto"/>
        <w:bottom w:val="none" w:sz="0" w:space="0" w:color="auto"/>
        <w:right w:val="none" w:sz="0" w:space="0" w:color="auto"/>
      </w:divBdr>
    </w:div>
    <w:div w:id="6009944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1077;&#1082;&#1086;nomika_lenadm@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3357</TotalTime>
  <Pages>1</Pages>
  <Words>8643</Words>
  <Characters>49267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Боронникова Вера Николаевна</cp:lastModifiedBy>
  <cp:revision>212</cp:revision>
  <cp:lastPrinted>2013-10-31T04:01:00Z</cp:lastPrinted>
  <dcterms:created xsi:type="dcterms:W3CDTF">2011-02-01T06:22:00Z</dcterms:created>
  <dcterms:modified xsi:type="dcterms:W3CDTF">2013-10-31T05:51:00Z</dcterms:modified>
</cp:coreProperties>
</file>