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049B" w:rsidRDefault="0051049B" w:rsidP="0051049B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51049B" w:rsidRDefault="0051049B" w:rsidP="0051049B">
      <w:pPr>
        <w:jc w:val="right"/>
        <w:rPr>
          <w:sz w:val="20"/>
          <w:szCs w:val="20"/>
        </w:rPr>
      </w:pPr>
      <w:r>
        <w:rPr>
          <w:sz w:val="20"/>
          <w:szCs w:val="20"/>
        </w:rPr>
        <w:t>к документации об открытом аукционе в электронной форме</w:t>
      </w:r>
    </w:p>
    <w:p w:rsidR="00AD1053" w:rsidRDefault="0043668E" w:rsidP="00F81400">
      <w:pPr>
        <w:pStyle w:val="af4"/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</w:p>
    <w:tbl>
      <w:tblPr>
        <w:tblW w:w="10221" w:type="dxa"/>
        <w:tblInd w:w="93" w:type="dxa"/>
        <w:tblLook w:val="04A0"/>
      </w:tblPr>
      <w:tblGrid>
        <w:gridCol w:w="760"/>
        <w:gridCol w:w="9461"/>
      </w:tblGrid>
      <w:tr w:rsidR="00BB70F2" w:rsidRPr="00BB70F2" w:rsidTr="00F81400">
        <w:trPr>
          <w:trHeight w:val="8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0F2" w:rsidRPr="00BB70F2" w:rsidRDefault="00BB70F2" w:rsidP="00BB70F2">
            <w:pPr>
              <w:suppressAutoHyphens w:val="0"/>
              <w:rPr>
                <w:sz w:val="22"/>
                <w:szCs w:val="22"/>
                <w:lang w:eastAsia="ru-RU"/>
              </w:rPr>
            </w:pPr>
            <w:bookmarkStart w:id="0" w:name="RANGE!A1:C73"/>
            <w:bookmarkEnd w:id="0"/>
          </w:p>
        </w:tc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0F2" w:rsidRPr="00BB70F2" w:rsidRDefault="00BB70F2" w:rsidP="00BB70F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</w:tbl>
    <w:p w:rsidR="00C85258" w:rsidRDefault="00C85258" w:rsidP="00C852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C85258" w:rsidRDefault="00C85258" w:rsidP="00C852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оказание услуг по </w:t>
      </w:r>
      <w:r w:rsidR="00D82959">
        <w:rPr>
          <w:b/>
          <w:sz w:val="22"/>
          <w:szCs w:val="22"/>
        </w:rPr>
        <w:t xml:space="preserve">сбору, обезвреживанию и транспортировке </w:t>
      </w:r>
      <w:r>
        <w:rPr>
          <w:b/>
          <w:sz w:val="22"/>
          <w:szCs w:val="22"/>
        </w:rPr>
        <w:t>медицинских отходов класса «Б»</w:t>
      </w:r>
    </w:p>
    <w:p w:rsidR="00C85258" w:rsidRDefault="00C85258" w:rsidP="00C852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D22CC0" w:rsidRDefault="00991CFA" w:rsidP="00D22CC0">
      <w:pPr>
        <w:ind w:firstLine="708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Планируемый </w:t>
      </w:r>
      <w:r w:rsidR="00C85258">
        <w:rPr>
          <w:spacing w:val="-4"/>
          <w:sz w:val="22"/>
          <w:szCs w:val="22"/>
        </w:rPr>
        <w:t xml:space="preserve"> объем удаления медицинских отходов </w:t>
      </w:r>
      <w:r w:rsidR="00C85258">
        <w:rPr>
          <w:sz w:val="22"/>
          <w:szCs w:val="22"/>
        </w:rPr>
        <w:t xml:space="preserve">класса «Б» на </w:t>
      </w:r>
      <w:r>
        <w:rPr>
          <w:sz w:val="22"/>
          <w:szCs w:val="22"/>
        </w:rPr>
        <w:t xml:space="preserve">2014 год </w:t>
      </w:r>
      <w:r w:rsidR="00C85258">
        <w:rPr>
          <w:sz w:val="22"/>
          <w:szCs w:val="22"/>
        </w:rPr>
        <w:t xml:space="preserve"> </w:t>
      </w:r>
      <w:r w:rsidR="00C85258">
        <w:rPr>
          <w:spacing w:val="-4"/>
          <w:sz w:val="22"/>
          <w:szCs w:val="22"/>
        </w:rPr>
        <w:t>составляет –</w:t>
      </w:r>
      <w:r w:rsidR="00222DD0" w:rsidRPr="00991CFA">
        <w:rPr>
          <w:spacing w:val="-4"/>
          <w:sz w:val="22"/>
          <w:szCs w:val="22"/>
        </w:rPr>
        <w:t>7200</w:t>
      </w:r>
      <w:r w:rsidR="00CE0E31">
        <w:rPr>
          <w:spacing w:val="-4"/>
          <w:sz w:val="22"/>
          <w:szCs w:val="22"/>
        </w:rPr>
        <w:t>,00</w:t>
      </w:r>
      <w:r w:rsidR="00222DD0" w:rsidRPr="00991CFA">
        <w:rPr>
          <w:spacing w:val="-4"/>
          <w:sz w:val="22"/>
          <w:szCs w:val="22"/>
        </w:rPr>
        <w:t xml:space="preserve"> </w:t>
      </w:r>
      <w:r w:rsidR="00C85258" w:rsidRPr="00991CFA">
        <w:rPr>
          <w:spacing w:val="-4"/>
          <w:sz w:val="22"/>
          <w:szCs w:val="22"/>
        </w:rPr>
        <w:t>кг.</w:t>
      </w:r>
    </w:p>
    <w:p w:rsidR="00CB0AFD" w:rsidRDefault="00CB0AFD" w:rsidP="00D22CC0">
      <w:pPr>
        <w:ind w:firstLine="708"/>
        <w:jc w:val="both"/>
        <w:rPr>
          <w:spacing w:val="-4"/>
          <w:sz w:val="22"/>
          <w:szCs w:val="22"/>
        </w:rPr>
      </w:pPr>
    </w:p>
    <w:p w:rsidR="00D22CC0" w:rsidRDefault="00D22CC0" w:rsidP="00D22CC0">
      <w:pPr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1.Вывоз медицинских отходов </w:t>
      </w:r>
      <w:r w:rsidRPr="00CB0AFD">
        <w:rPr>
          <w:spacing w:val="-4"/>
          <w:sz w:val="22"/>
          <w:szCs w:val="22"/>
        </w:rPr>
        <w:t>производится ежедневно.</w:t>
      </w:r>
    </w:p>
    <w:p w:rsidR="00A07FFC" w:rsidRDefault="00A07FFC" w:rsidP="00D22CC0">
      <w:pPr>
        <w:jc w:val="both"/>
        <w:rPr>
          <w:spacing w:val="-4"/>
          <w:sz w:val="22"/>
          <w:szCs w:val="22"/>
        </w:rPr>
      </w:pPr>
    </w:p>
    <w:p w:rsidR="00173587" w:rsidRDefault="00173587" w:rsidP="00A07FFC">
      <w:pPr>
        <w:suppressAutoHyphens w:val="0"/>
        <w:jc w:val="both"/>
        <w:rPr>
          <w:sz w:val="22"/>
          <w:szCs w:val="22"/>
        </w:rPr>
      </w:pPr>
      <w:r w:rsidRPr="00173587">
        <w:rPr>
          <w:spacing w:val="-4"/>
          <w:sz w:val="22"/>
          <w:szCs w:val="22"/>
        </w:rPr>
        <w:t>2.</w:t>
      </w:r>
      <w:r w:rsidRPr="00173587">
        <w:rPr>
          <w:sz w:val="22"/>
          <w:szCs w:val="22"/>
        </w:rPr>
        <w:t xml:space="preserve"> </w:t>
      </w:r>
      <w:proofErr w:type="gramStart"/>
      <w:r w:rsidRPr="00173587">
        <w:rPr>
          <w:sz w:val="22"/>
          <w:szCs w:val="22"/>
        </w:rPr>
        <w:t xml:space="preserve">Услуги оказываются по следующим адресам: ул. Бушмакина,19, 22, 18, 26;   ул. А. Щербакова, 27, 20; ул. А. Веденеева, 80, 13 а, 75,  71, 73,  71;  ул. М. </w:t>
      </w:r>
      <w:proofErr w:type="spellStart"/>
      <w:r w:rsidRPr="00173587">
        <w:rPr>
          <w:sz w:val="22"/>
          <w:szCs w:val="22"/>
        </w:rPr>
        <w:t>Толбухина</w:t>
      </w:r>
      <w:proofErr w:type="spellEnd"/>
      <w:r w:rsidRPr="00173587">
        <w:rPr>
          <w:sz w:val="22"/>
          <w:szCs w:val="22"/>
        </w:rPr>
        <w:t xml:space="preserve">, 9, 11, 44, 33;    ул. Уссурийская, 23;  ул. Васнецова, 9; ул. </w:t>
      </w:r>
      <w:proofErr w:type="spellStart"/>
      <w:r w:rsidRPr="00173587">
        <w:rPr>
          <w:sz w:val="22"/>
          <w:szCs w:val="22"/>
        </w:rPr>
        <w:t>Колвинская</w:t>
      </w:r>
      <w:proofErr w:type="spellEnd"/>
      <w:r w:rsidRPr="00173587">
        <w:rPr>
          <w:sz w:val="22"/>
          <w:szCs w:val="22"/>
        </w:rPr>
        <w:t xml:space="preserve">, 23; ул. Социалистическая, 10 а, 6;  ул. </w:t>
      </w:r>
      <w:proofErr w:type="spellStart"/>
      <w:r w:rsidRPr="00173587">
        <w:rPr>
          <w:sz w:val="22"/>
          <w:szCs w:val="22"/>
        </w:rPr>
        <w:t>Трясолобова</w:t>
      </w:r>
      <w:proofErr w:type="spellEnd"/>
      <w:r w:rsidRPr="00173587">
        <w:rPr>
          <w:sz w:val="22"/>
          <w:szCs w:val="22"/>
        </w:rPr>
        <w:t>, 65;</w:t>
      </w:r>
      <w:proofErr w:type="gramEnd"/>
      <w:r w:rsidRPr="00173587">
        <w:rPr>
          <w:sz w:val="22"/>
          <w:szCs w:val="22"/>
        </w:rPr>
        <w:t xml:space="preserve">  </w:t>
      </w:r>
      <w:proofErr w:type="gramStart"/>
      <w:r w:rsidRPr="00173587">
        <w:rPr>
          <w:sz w:val="22"/>
          <w:szCs w:val="22"/>
        </w:rPr>
        <w:t xml:space="preserve">ул. Водозаборная, 1;  ул. Никитина, 18 б, 22;   ул. Пархоменко, 6, 2;   ул. Репина, 6, 10 а, 23,  68, 67 а, 12;  ул. Г. Черняховского, 80, 51, 72;    ул. </w:t>
      </w:r>
      <w:proofErr w:type="spellStart"/>
      <w:r w:rsidRPr="00173587">
        <w:rPr>
          <w:sz w:val="22"/>
          <w:szCs w:val="22"/>
        </w:rPr>
        <w:t>Карбышева</w:t>
      </w:r>
      <w:proofErr w:type="spellEnd"/>
      <w:r w:rsidRPr="00173587">
        <w:rPr>
          <w:sz w:val="22"/>
          <w:szCs w:val="22"/>
        </w:rPr>
        <w:t xml:space="preserve">, 34, 78 а;  ул. </w:t>
      </w:r>
      <w:proofErr w:type="spellStart"/>
      <w:r w:rsidRPr="00173587">
        <w:rPr>
          <w:sz w:val="22"/>
          <w:szCs w:val="22"/>
        </w:rPr>
        <w:t>Оршанская</w:t>
      </w:r>
      <w:proofErr w:type="spellEnd"/>
      <w:r w:rsidRPr="00173587">
        <w:rPr>
          <w:sz w:val="22"/>
          <w:szCs w:val="22"/>
        </w:rPr>
        <w:t xml:space="preserve">, 17; ул. Газонная, 1; ул. Вильямса, 47, 40; ул. </w:t>
      </w:r>
      <w:proofErr w:type="spellStart"/>
      <w:r w:rsidRPr="00173587">
        <w:rPr>
          <w:sz w:val="22"/>
          <w:szCs w:val="22"/>
        </w:rPr>
        <w:t>Гайвинская</w:t>
      </w:r>
      <w:proofErr w:type="spellEnd"/>
      <w:r w:rsidRPr="00173587">
        <w:rPr>
          <w:sz w:val="22"/>
          <w:szCs w:val="22"/>
        </w:rPr>
        <w:t>, 16;  ул. Воркутинская, 78;  ул. Можайского, 8;</w:t>
      </w:r>
      <w:proofErr w:type="gramEnd"/>
      <w:r w:rsidRPr="00173587">
        <w:rPr>
          <w:sz w:val="22"/>
          <w:szCs w:val="22"/>
        </w:rPr>
        <w:t xml:space="preserve">  </w:t>
      </w:r>
      <w:proofErr w:type="gramStart"/>
      <w:r w:rsidRPr="00173587">
        <w:rPr>
          <w:sz w:val="22"/>
          <w:szCs w:val="22"/>
        </w:rPr>
        <w:t xml:space="preserve">ул. Томская, 30;  ул. Таймырская, 3; ул. </w:t>
      </w:r>
      <w:proofErr w:type="spellStart"/>
      <w:r w:rsidRPr="00173587">
        <w:rPr>
          <w:sz w:val="22"/>
          <w:szCs w:val="22"/>
        </w:rPr>
        <w:t>Сестрорецкая</w:t>
      </w:r>
      <w:proofErr w:type="spellEnd"/>
      <w:r w:rsidRPr="00173587">
        <w:rPr>
          <w:sz w:val="22"/>
          <w:szCs w:val="22"/>
        </w:rPr>
        <w:t xml:space="preserve">, 13; ул. </w:t>
      </w:r>
      <w:proofErr w:type="spellStart"/>
      <w:r w:rsidRPr="00173587">
        <w:rPr>
          <w:sz w:val="22"/>
          <w:szCs w:val="22"/>
        </w:rPr>
        <w:t>Доватора</w:t>
      </w:r>
      <w:proofErr w:type="spellEnd"/>
      <w:r w:rsidRPr="00173587">
        <w:rPr>
          <w:sz w:val="22"/>
          <w:szCs w:val="22"/>
        </w:rPr>
        <w:t xml:space="preserve">, 42; ул. Кабельщиков, 21 а; ул. </w:t>
      </w:r>
      <w:proofErr w:type="spellStart"/>
      <w:r w:rsidRPr="00173587">
        <w:rPr>
          <w:sz w:val="22"/>
          <w:szCs w:val="22"/>
        </w:rPr>
        <w:t>Барнаульская</w:t>
      </w:r>
      <w:proofErr w:type="spellEnd"/>
      <w:r w:rsidRPr="00173587">
        <w:rPr>
          <w:sz w:val="22"/>
          <w:szCs w:val="22"/>
        </w:rPr>
        <w:t xml:space="preserve">, 4;  ул. </w:t>
      </w:r>
      <w:proofErr w:type="spellStart"/>
      <w:r w:rsidRPr="00173587">
        <w:rPr>
          <w:sz w:val="22"/>
          <w:szCs w:val="22"/>
        </w:rPr>
        <w:t>Читалина</w:t>
      </w:r>
      <w:proofErr w:type="spellEnd"/>
      <w:r w:rsidRPr="00173587">
        <w:rPr>
          <w:sz w:val="22"/>
          <w:szCs w:val="22"/>
        </w:rPr>
        <w:t xml:space="preserve">, 10; ул. </w:t>
      </w:r>
      <w:proofErr w:type="spellStart"/>
      <w:r w:rsidRPr="00173587">
        <w:rPr>
          <w:sz w:val="22"/>
          <w:szCs w:val="22"/>
        </w:rPr>
        <w:t>Звенигородская</w:t>
      </w:r>
      <w:proofErr w:type="spellEnd"/>
      <w:r w:rsidRPr="00173587">
        <w:rPr>
          <w:sz w:val="22"/>
          <w:szCs w:val="22"/>
        </w:rPr>
        <w:t xml:space="preserve">, 11; ул. Писарева, 35; ул. </w:t>
      </w:r>
      <w:proofErr w:type="spellStart"/>
      <w:r w:rsidRPr="00173587">
        <w:rPr>
          <w:sz w:val="22"/>
          <w:szCs w:val="22"/>
        </w:rPr>
        <w:t>Валежная</w:t>
      </w:r>
      <w:proofErr w:type="spellEnd"/>
      <w:r w:rsidRPr="00173587">
        <w:rPr>
          <w:sz w:val="22"/>
          <w:szCs w:val="22"/>
        </w:rPr>
        <w:t>, 15.</w:t>
      </w:r>
      <w:proofErr w:type="gramEnd"/>
    </w:p>
    <w:p w:rsidR="00A07FFC" w:rsidRDefault="00A07FFC" w:rsidP="00A07FFC">
      <w:pPr>
        <w:suppressAutoHyphens w:val="0"/>
        <w:jc w:val="both"/>
        <w:rPr>
          <w:spacing w:val="-4"/>
          <w:sz w:val="22"/>
          <w:szCs w:val="22"/>
        </w:rPr>
      </w:pPr>
    </w:p>
    <w:p w:rsidR="00D22CC0" w:rsidRDefault="00A07FFC" w:rsidP="00D22CC0">
      <w:pPr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3</w:t>
      </w:r>
      <w:r w:rsidR="00D22CC0">
        <w:rPr>
          <w:spacing w:val="-4"/>
          <w:sz w:val="22"/>
          <w:szCs w:val="22"/>
        </w:rPr>
        <w:t>.</w:t>
      </w:r>
      <w:r w:rsidR="00147621">
        <w:rPr>
          <w:spacing w:val="-4"/>
          <w:sz w:val="22"/>
          <w:szCs w:val="22"/>
        </w:rPr>
        <w:t>Период оказания услуг: с момента заключения договора по 31.12.2014 г.</w:t>
      </w:r>
    </w:p>
    <w:p w:rsidR="00A07FFC" w:rsidRDefault="00A07FFC" w:rsidP="00D22CC0">
      <w:pPr>
        <w:jc w:val="both"/>
        <w:rPr>
          <w:spacing w:val="-4"/>
          <w:sz w:val="22"/>
          <w:szCs w:val="22"/>
        </w:rPr>
      </w:pPr>
    </w:p>
    <w:p w:rsidR="00D92EB3" w:rsidRDefault="00A07FFC" w:rsidP="00D22CC0">
      <w:pPr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4</w:t>
      </w:r>
      <w:r w:rsidR="00D92EB3">
        <w:rPr>
          <w:spacing w:val="-4"/>
          <w:sz w:val="22"/>
          <w:szCs w:val="22"/>
        </w:rPr>
        <w:t xml:space="preserve">.Обеспечивается смена пластиковых контейнеров объемом 120 л. </w:t>
      </w:r>
      <w:r w:rsidR="00271CE7">
        <w:rPr>
          <w:spacing w:val="-4"/>
          <w:sz w:val="22"/>
          <w:szCs w:val="22"/>
        </w:rPr>
        <w:t>и</w:t>
      </w:r>
      <w:r w:rsidR="00D92EB3">
        <w:rPr>
          <w:spacing w:val="-4"/>
          <w:sz w:val="22"/>
          <w:szCs w:val="22"/>
        </w:rPr>
        <w:t xml:space="preserve"> 240 л. с последующей  дезинфекцией.</w:t>
      </w:r>
    </w:p>
    <w:p w:rsidR="00A07FFC" w:rsidRDefault="00A07FFC" w:rsidP="00D22CC0">
      <w:pPr>
        <w:jc w:val="both"/>
        <w:rPr>
          <w:spacing w:val="-4"/>
          <w:sz w:val="22"/>
          <w:szCs w:val="22"/>
        </w:rPr>
      </w:pPr>
    </w:p>
    <w:p w:rsidR="00222DD0" w:rsidRDefault="00A07FFC" w:rsidP="00925064">
      <w:pPr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>5</w:t>
      </w:r>
      <w:r w:rsidR="0031481D">
        <w:rPr>
          <w:spacing w:val="-4"/>
          <w:sz w:val="22"/>
          <w:szCs w:val="22"/>
        </w:rPr>
        <w:t>. Исполнитель</w:t>
      </w:r>
      <w:r w:rsidR="00925064">
        <w:rPr>
          <w:spacing w:val="-4"/>
          <w:sz w:val="22"/>
          <w:szCs w:val="22"/>
        </w:rPr>
        <w:t xml:space="preserve"> предоставляет  Заказчику расходные материалы для первичного сбора отходов, принятых к удалению:</w:t>
      </w:r>
    </w:p>
    <w:p w:rsidR="005A2259" w:rsidRPr="002675BB" w:rsidRDefault="00222DD0" w:rsidP="002675BB">
      <w:pPr>
        <w:numPr>
          <w:ilvl w:val="0"/>
          <w:numId w:val="35"/>
        </w:numPr>
        <w:tabs>
          <w:tab w:val="clear" w:pos="720"/>
          <w:tab w:val="num" w:pos="0"/>
        </w:tabs>
        <w:suppressAutoHyphens w:val="0"/>
        <w:ind w:left="0" w:firstLine="0"/>
        <w:rPr>
          <w:sz w:val="22"/>
          <w:szCs w:val="22"/>
        </w:rPr>
      </w:pPr>
      <w:r w:rsidRPr="002675BB">
        <w:rPr>
          <w:sz w:val="22"/>
          <w:szCs w:val="22"/>
        </w:rPr>
        <w:t>Пакет для сбора отходов класса</w:t>
      </w:r>
      <w:proofErr w:type="gramStart"/>
      <w:r w:rsidRPr="002675BB">
        <w:rPr>
          <w:sz w:val="22"/>
          <w:szCs w:val="22"/>
        </w:rPr>
        <w:t xml:space="preserve"> /Б</w:t>
      </w:r>
      <w:proofErr w:type="gramEnd"/>
      <w:r w:rsidRPr="002675BB">
        <w:rPr>
          <w:sz w:val="22"/>
          <w:szCs w:val="22"/>
        </w:rPr>
        <w:t>/- 500*600. Характеристика: Пакет</w:t>
      </w:r>
      <w:r w:rsidR="002675BB">
        <w:rPr>
          <w:sz w:val="22"/>
          <w:szCs w:val="22"/>
        </w:rPr>
        <w:t xml:space="preserve"> </w:t>
      </w:r>
      <w:r w:rsidR="007D604D">
        <w:rPr>
          <w:sz w:val="22"/>
          <w:szCs w:val="22"/>
        </w:rPr>
        <w:t>белого</w:t>
      </w:r>
      <w:r w:rsidRPr="002675BB">
        <w:rPr>
          <w:sz w:val="22"/>
          <w:szCs w:val="22"/>
        </w:rPr>
        <w:t xml:space="preserve">/желтого/красного/черного цвета с нанесенной на поверхность выдержкой из </w:t>
      </w:r>
      <w:proofErr w:type="spellStart"/>
      <w:r w:rsidRPr="002675BB">
        <w:rPr>
          <w:sz w:val="22"/>
          <w:szCs w:val="22"/>
        </w:rPr>
        <w:t>СанПин</w:t>
      </w:r>
      <w:proofErr w:type="spellEnd"/>
      <w:r w:rsidRPr="002675BB">
        <w:rPr>
          <w:sz w:val="22"/>
          <w:szCs w:val="22"/>
        </w:rPr>
        <w:t xml:space="preserve"> 2.1.7.2790-10с указаниями по сбору медицинских отходов, сведениями о текущем классе опасности, информационным окном для нанесения маркировки в соответствии с ГОСТ </w:t>
      </w:r>
      <w:proofErr w:type="gramStart"/>
      <w:r w:rsidRPr="002675BB">
        <w:rPr>
          <w:sz w:val="22"/>
          <w:szCs w:val="22"/>
        </w:rPr>
        <w:t>Р</w:t>
      </w:r>
      <w:proofErr w:type="gramEnd"/>
      <w:r w:rsidRPr="002675BB">
        <w:rPr>
          <w:sz w:val="22"/>
          <w:szCs w:val="22"/>
        </w:rPr>
        <w:t xml:space="preserve"> 50962, размер 500</w:t>
      </w:r>
      <w:r w:rsidR="007D604D">
        <w:rPr>
          <w:sz w:val="22"/>
          <w:szCs w:val="22"/>
        </w:rPr>
        <w:t>,0</w:t>
      </w:r>
      <w:r w:rsidRPr="002675BB">
        <w:rPr>
          <w:sz w:val="22"/>
          <w:szCs w:val="22"/>
        </w:rPr>
        <w:t>*600</w:t>
      </w:r>
      <w:r w:rsidR="007D604D">
        <w:rPr>
          <w:sz w:val="22"/>
          <w:szCs w:val="22"/>
        </w:rPr>
        <w:t>,0</w:t>
      </w:r>
      <w:r w:rsidRPr="002675BB">
        <w:rPr>
          <w:sz w:val="22"/>
          <w:szCs w:val="22"/>
        </w:rPr>
        <w:t xml:space="preserve"> мм</w:t>
      </w:r>
      <w:r w:rsidR="007D604D">
        <w:rPr>
          <w:sz w:val="22"/>
          <w:szCs w:val="22"/>
        </w:rPr>
        <w:t>.</w:t>
      </w:r>
      <w:r w:rsidRPr="002675BB">
        <w:rPr>
          <w:sz w:val="22"/>
          <w:szCs w:val="22"/>
        </w:rPr>
        <w:t>, выдерживает нагрузку до 20 кг. Рулонная намотка по 100 шт., разделение перфорацией и скрепление двойным сварным швом каждого пакета в рулоне. Обязательно наличие стяжки для герметизации. Изготовлен из смеси полиэтилена высокого и низкого давления, толщина двойной пленки не менее 50 мкН по ТУ</w:t>
      </w:r>
      <w:r w:rsidR="00EE07FE">
        <w:rPr>
          <w:sz w:val="22"/>
          <w:szCs w:val="22"/>
        </w:rPr>
        <w:t>.</w:t>
      </w:r>
    </w:p>
    <w:p w:rsidR="00222DD0" w:rsidRPr="002675BB" w:rsidRDefault="005A2259" w:rsidP="005A2259">
      <w:pPr>
        <w:suppressAutoHyphens w:val="0"/>
        <w:ind w:left="720"/>
        <w:rPr>
          <w:sz w:val="22"/>
          <w:szCs w:val="22"/>
        </w:rPr>
      </w:pPr>
      <w:r w:rsidRPr="00F409DE">
        <w:rPr>
          <w:sz w:val="22"/>
          <w:szCs w:val="22"/>
        </w:rPr>
        <w:t xml:space="preserve">Количество </w:t>
      </w:r>
      <w:r w:rsidR="00271CE7" w:rsidRPr="00F409DE">
        <w:rPr>
          <w:sz w:val="22"/>
          <w:szCs w:val="22"/>
        </w:rPr>
        <w:t>–</w:t>
      </w:r>
      <w:r w:rsidRPr="00F409DE">
        <w:rPr>
          <w:sz w:val="22"/>
          <w:szCs w:val="22"/>
        </w:rPr>
        <w:t xml:space="preserve"> </w:t>
      </w:r>
      <w:r w:rsidR="00271CE7" w:rsidRPr="00F409DE">
        <w:rPr>
          <w:sz w:val="22"/>
          <w:szCs w:val="22"/>
        </w:rPr>
        <w:t>9000 шт.</w:t>
      </w:r>
    </w:p>
    <w:p w:rsidR="00222DD0" w:rsidRPr="002675BB" w:rsidRDefault="00222DD0" w:rsidP="002675BB">
      <w:pPr>
        <w:numPr>
          <w:ilvl w:val="0"/>
          <w:numId w:val="35"/>
        </w:numPr>
        <w:tabs>
          <w:tab w:val="clear" w:pos="720"/>
          <w:tab w:val="num" w:pos="0"/>
        </w:tabs>
        <w:suppressAutoHyphens w:val="0"/>
        <w:ind w:left="0" w:firstLine="0"/>
        <w:rPr>
          <w:sz w:val="22"/>
          <w:szCs w:val="22"/>
        </w:rPr>
      </w:pPr>
      <w:r w:rsidRPr="002675BB">
        <w:rPr>
          <w:sz w:val="22"/>
          <w:szCs w:val="22"/>
        </w:rPr>
        <w:t>Пакет для сбора отходов класса</w:t>
      </w:r>
      <w:proofErr w:type="gramStart"/>
      <w:r w:rsidRPr="002675BB">
        <w:rPr>
          <w:sz w:val="22"/>
          <w:szCs w:val="22"/>
        </w:rPr>
        <w:t xml:space="preserve"> /Б</w:t>
      </w:r>
      <w:proofErr w:type="gramEnd"/>
      <w:r w:rsidRPr="002675BB">
        <w:rPr>
          <w:sz w:val="22"/>
          <w:szCs w:val="22"/>
        </w:rPr>
        <w:t xml:space="preserve">/- 800*900. Характеристика: Пакет </w:t>
      </w:r>
      <w:r w:rsidR="002675BB">
        <w:rPr>
          <w:sz w:val="22"/>
          <w:szCs w:val="22"/>
        </w:rPr>
        <w:t xml:space="preserve"> </w:t>
      </w:r>
      <w:r w:rsidRPr="002675BB">
        <w:rPr>
          <w:sz w:val="22"/>
          <w:szCs w:val="22"/>
        </w:rPr>
        <w:t xml:space="preserve">белого/желтого/красного/черного цвета с нанесенной на поверхность выдержкой из </w:t>
      </w:r>
      <w:proofErr w:type="spellStart"/>
      <w:r w:rsidRPr="002675BB">
        <w:rPr>
          <w:sz w:val="22"/>
          <w:szCs w:val="22"/>
        </w:rPr>
        <w:t>СанПин</w:t>
      </w:r>
      <w:proofErr w:type="spellEnd"/>
      <w:r w:rsidRPr="002675BB">
        <w:rPr>
          <w:sz w:val="22"/>
          <w:szCs w:val="22"/>
        </w:rPr>
        <w:t xml:space="preserve"> 2.1.7.2790-10 с указаниями по сбору медицинских отходов, сведениями о текущем классе опасности, информационным окном для нанесения маркировки в соответствии с ГОСТ </w:t>
      </w:r>
      <w:proofErr w:type="gramStart"/>
      <w:r w:rsidRPr="002675BB">
        <w:rPr>
          <w:sz w:val="22"/>
          <w:szCs w:val="22"/>
        </w:rPr>
        <w:t>Р</w:t>
      </w:r>
      <w:proofErr w:type="gramEnd"/>
      <w:r w:rsidRPr="002675BB">
        <w:rPr>
          <w:sz w:val="22"/>
          <w:szCs w:val="22"/>
        </w:rPr>
        <w:t xml:space="preserve"> 50962, размер 800</w:t>
      </w:r>
      <w:r w:rsidR="007D604D">
        <w:rPr>
          <w:sz w:val="22"/>
          <w:szCs w:val="22"/>
        </w:rPr>
        <w:t>,0</w:t>
      </w:r>
      <w:r w:rsidRPr="002675BB">
        <w:rPr>
          <w:sz w:val="22"/>
          <w:szCs w:val="22"/>
        </w:rPr>
        <w:t>*900</w:t>
      </w:r>
      <w:r w:rsidR="007D604D">
        <w:rPr>
          <w:sz w:val="22"/>
          <w:szCs w:val="22"/>
        </w:rPr>
        <w:t>,0</w:t>
      </w:r>
      <w:r w:rsidRPr="002675BB">
        <w:rPr>
          <w:sz w:val="22"/>
          <w:szCs w:val="22"/>
        </w:rPr>
        <w:t xml:space="preserve"> мм</w:t>
      </w:r>
      <w:r w:rsidR="007D604D">
        <w:rPr>
          <w:sz w:val="22"/>
          <w:szCs w:val="22"/>
        </w:rPr>
        <w:t>.</w:t>
      </w:r>
      <w:r w:rsidRPr="002675BB">
        <w:rPr>
          <w:sz w:val="22"/>
          <w:szCs w:val="22"/>
        </w:rPr>
        <w:t>, выдерживает нагрузку до 20 кг. Рулонная намотка по 50</w:t>
      </w:r>
      <w:r w:rsidR="007D604D">
        <w:rPr>
          <w:sz w:val="22"/>
          <w:szCs w:val="22"/>
        </w:rPr>
        <w:t xml:space="preserve"> </w:t>
      </w:r>
      <w:proofErr w:type="spellStart"/>
      <w:proofErr w:type="gramStart"/>
      <w:r w:rsidRPr="002675BB">
        <w:rPr>
          <w:sz w:val="22"/>
          <w:szCs w:val="22"/>
        </w:rPr>
        <w:t>шт</w:t>
      </w:r>
      <w:proofErr w:type="spellEnd"/>
      <w:proofErr w:type="gramEnd"/>
      <w:r w:rsidRPr="002675BB">
        <w:rPr>
          <w:sz w:val="22"/>
          <w:szCs w:val="22"/>
        </w:rPr>
        <w:t>, разделение перфорацией и скрепление двойным сварным швом каждого пакета в рулоне. Обязательно наличие стяжки для герметизации. Изготовлен из смеси полиэтилена высокого и низкого давления, толщина двойной пленки не менее 50 мкН по ТУ</w:t>
      </w:r>
      <w:r w:rsidR="00EE07FE">
        <w:rPr>
          <w:sz w:val="22"/>
          <w:szCs w:val="22"/>
        </w:rPr>
        <w:t>.</w:t>
      </w:r>
      <w:r w:rsidRPr="002675BB">
        <w:rPr>
          <w:sz w:val="22"/>
          <w:szCs w:val="22"/>
        </w:rPr>
        <w:t xml:space="preserve"> </w:t>
      </w:r>
    </w:p>
    <w:p w:rsidR="005A2259" w:rsidRPr="002675BB" w:rsidRDefault="005A2259" w:rsidP="005A2259">
      <w:pPr>
        <w:suppressAutoHyphens w:val="0"/>
        <w:ind w:left="720"/>
        <w:rPr>
          <w:sz w:val="22"/>
          <w:szCs w:val="22"/>
        </w:rPr>
      </w:pPr>
      <w:r w:rsidRPr="00F409DE">
        <w:rPr>
          <w:sz w:val="22"/>
          <w:szCs w:val="22"/>
        </w:rPr>
        <w:t xml:space="preserve">Количество </w:t>
      </w:r>
      <w:r w:rsidR="00271CE7" w:rsidRPr="00F409DE">
        <w:rPr>
          <w:sz w:val="22"/>
          <w:szCs w:val="22"/>
        </w:rPr>
        <w:t>–</w:t>
      </w:r>
      <w:r w:rsidRPr="00F409DE">
        <w:rPr>
          <w:sz w:val="22"/>
          <w:szCs w:val="22"/>
        </w:rPr>
        <w:t xml:space="preserve"> </w:t>
      </w:r>
      <w:r w:rsidR="00271CE7" w:rsidRPr="00F409DE">
        <w:rPr>
          <w:sz w:val="22"/>
          <w:szCs w:val="22"/>
        </w:rPr>
        <w:t>4500 шт.</w:t>
      </w:r>
    </w:p>
    <w:p w:rsidR="00222DD0" w:rsidRPr="002675BB" w:rsidRDefault="00222DD0" w:rsidP="002675BB">
      <w:pPr>
        <w:numPr>
          <w:ilvl w:val="0"/>
          <w:numId w:val="35"/>
        </w:numPr>
        <w:tabs>
          <w:tab w:val="clear" w:pos="720"/>
          <w:tab w:val="num" w:pos="426"/>
        </w:tabs>
        <w:suppressAutoHyphens w:val="0"/>
        <w:ind w:left="0" w:firstLine="0"/>
        <w:rPr>
          <w:sz w:val="22"/>
          <w:szCs w:val="22"/>
        </w:rPr>
      </w:pPr>
      <w:r w:rsidRPr="002675BB">
        <w:rPr>
          <w:sz w:val="22"/>
          <w:szCs w:val="22"/>
        </w:rPr>
        <w:t>Контейнер для сбора игл 0,25л. Характеристика: емкость объемом 0,25</w:t>
      </w:r>
      <w:r w:rsidR="00EE07FE">
        <w:rPr>
          <w:sz w:val="22"/>
          <w:szCs w:val="22"/>
        </w:rPr>
        <w:t xml:space="preserve"> л.</w:t>
      </w:r>
      <w:r w:rsidRPr="002675BB">
        <w:rPr>
          <w:sz w:val="22"/>
          <w:szCs w:val="22"/>
        </w:rPr>
        <w:t xml:space="preserve">, прямоугольно-выпуклой формы (длина </w:t>
      </w:r>
      <w:r w:rsidR="00EE07FE">
        <w:rPr>
          <w:sz w:val="22"/>
          <w:szCs w:val="22"/>
        </w:rPr>
        <w:t xml:space="preserve">не менее </w:t>
      </w:r>
      <w:r w:rsidRPr="002675BB">
        <w:rPr>
          <w:sz w:val="22"/>
          <w:szCs w:val="22"/>
        </w:rPr>
        <w:t>11,2 см</w:t>
      </w:r>
      <w:r w:rsidR="00EE07FE">
        <w:rPr>
          <w:sz w:val="22"/>
          <w:szCs w:val="22"/>
        </w:rPr>
        <w:t>.</w:t>
      </w:r>
      <w:r w:rsidRPr="002675BB">
        <w:rPr>
          <w:sz w:val="22"/>
          <w:szCs w:val="22"/>
        </w:rPr>
        <w:t>; шир</w:t>
      </w:r>
      <w:r w:rsidR="00EE07FE">
        <w:rPr>
          <w:sz w:val="22"/>
          <w:szCs w:val="22"/>
        </w:rPr>
        <w:t xml:space="preserve">ина не менее </w:t>
      </w:r>
      <w:r w:rsidRPr="002675BB">
        <w:rPr>
          <w:sz w:val="22"/>
          <w:szCs w:val="22"/>
        </w:rPr>
        <w:t>0,98 см</w:t>
      </w:r>
      <w:r w:rsidR="00EE07FE">
        <w:rPr>
          <w:sz w:val="22"/>
          <w:szCs w:val="22"/>
        </w:rPr>
        <w:t>.</w:t>
      </w:r>
      <w:r w:rsidRPr="002675BB">
        <w:rPr>
          <w:sz w:val="22"/>
          <w:szCs w:val="22"/>
        </w:rPr>
        <w:t>; выс</w:t>
      </w:r>
      <w:r w:rsidR="00EE07FE">
        <w:rPr>
          <w:sz w:val="22"/>
          <w:szCs w:val="22"/>
        </w:rPr>
        <w:t xml:space="preserve">ота не менее </w:t>
      </w:r>
      <w:r w:rsidRPr="002675BB">
        <w:rPr>
          <w:sz w:val="22"/>
          <w:szCs w:val="22"/>
        </w:rPr>
        <w:t xml:space="preserve"> 11,38 см</w:t>
      </w:r>
      <w:r w:rsidR="00EE07FE">
        <w:rPr>
          <w:sz w:val="22"/>
          <w:szCs w:val="22"/>
        </w:rPr>
        <w:t>.</w:t>
      </w:r>
      <w:r w:rsidRPr="002675BB">
        <w:rPr>
          <w:sz w:val="22"/>
          <w:szCs w:val="22"/>
        </w:rPr>
        <w:t>)</w:t>
      </w:r>
      <w:r w:rsidR="00EE07FE">
        <w:rPr>
          <w:sz w:val="22"/>
          <w:szCs w:val="22"/>
        </w:rPr>
        <w:t xml:space="preserve"> </w:t>
      </w:r>
      <w:r w:rsidRPr="002675BB">
        <w:rPr>
          <w:sz w:val="22"/>
          <w:szCs w:val="22"/>
        </w:rPr>
        <w:t xml:space="preserve">желтого цвета, обязательно наличие основной крышки с насадками, позволяющими бесконтактно отделять иглы от шприца после проведения инъекции и закрывающейся герметично при помощи кнопочного механизма. Все части контейнера должны обеспечивать 100%-ю герметизацию отходов и </w:t>
      </w:r>
      <w:proofErr w:type="spellStart"/>
      <w:r w:rsidRPr="002675BB">
        <w:rPr>
          <w:sz w:val="22"/>
          <w:szCs w:val="22"/>
        </w:rPr>
        <w:t>дезраствора</w:t>
      </w:r>
      <w:proofErr w:type="spellEnd"/>
      <w:r w:rsidRPr="002675BB">
        <w:rPr>
          <w:sz w:val="22"/>
          <w:szCs w:val="22"/>
        </w:rPr>
        <w:t xml:space="preserve"> внутри, использоваться однократно по назначению и ломаться при попытке вскрытия. Изготовлено из полипропилена марки 01300R в соответствии с ТУ</w:t>
      </w:r>
      <w:r w:rsidR="00EE07FE">
        <w:rPr>
          <w:sz w:val="22"/>
          <w:szCs w:val="22"/>
        </w:rPr>
        <w:t>.</w:t>
      </w:r>
      <w:r w:rsidRPr="002675BB">
        <w:rPr>
          <w:sz w:val="22"/>
          <w:szCs w:val="22"/>
        </w:rPr>
        <w:t xml:space="preserve"> </w:t>
      </w:r>
    </w:p>
    <w:p w:rsidR="005A2259" w:rsidRPr="002675BB" w:rsidRDefault="005A2259" w:rsidP="005A2259">
      <w:pPr>
        <w:suppressAutoHyphens w:val="0"/>
        <w:ind w:left="720"/>
        <w:rPr>
          <w:sz w:val="22"/>
          <w:szCs w:val="22"/>
        </w:rPr>
      </w:pPr>
      <w:r w:rsidRPr="002675BB">
        <w:rPr>
          <w:sz w:val="22"/>
          <w:szCs w:val="22"/>
        </w:rPr>
        <w:t xml:space="preserve">Количество </w:t>
      </w:r>
      <w:r w:rsidR="00271CE7">
        <w:rPr>
          <w:sz w:val="22"/>
          <w:szCs w:val="22"/>
        </w:rPr>
        <w:t>–</w:t>
      </w:r>
      <w:r w:rsidRPr="002675BB">
        <w:rPr>
          <w:sz w:val="22"/>
          <w:szCs w:val="22"/>
        </w:rPr>
        <w:t xml:space="preserve"> </w:t>
      </w:r>
      <w:r w:rsidR="00271CE7">
        <w:rPr>
          <w:sz w:val="22"/>
          <w:szCs w:val="22"/>
        </w:rPr>
        <w:t>1000 шт.</w:t>
      </w:r>
    </w:p>
    <w:p w:rsidR="00222DD0" w:rsidRPr="002675BB" w:rsidRDefault="00222DD0" w:rsidP="002675BB">
      <w:pPr>
        <w:numPr>
          <w:ilvl w:val="0"/>
          <w:numId w:val="35"/>
        </w:numPr>
        <w:tabs>
          <w:tab w:val="clear" w:pos="720"/>
          <w:tab w:val="num" w:pos="0"/>
        </w:tabs>
        <w:suppressAutoHyphens w:val="0"/>
        <w:ind w:left="0" w:firstLine="0"/>
        <w:rPr>
          <w:sz w:val="22"/>
          <w:szCs w:val="22"/>
        </w:rPr>
      </w:pPr>
      <w:r w:rsidRPr="002675BB">
        <w:rPr>
          <w:sz w:val="22"/>
          <w:szCs w:val="22"/>
        </w:rPr>
        <w:t>Контейнер для безопасного сбора игл 1,0 л. Характеристика:</w:t>
      </w:r>
    </w:p>
    <w:p w:rsidR="00222DD0" w:rsidRPr="002675BB" w:rsidRDefault="00222DD0" w:rsidP="002675BB">
      <w:pPr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>А).  Плотная основа из полипропилена с загнутыми краями для фиксации крышки, объем 1,0</w:t>
      </w:r>
      <w:r w:rsidR="005B168E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л</w:t>
      </w:r>
      <w:r w:rsidR="005B168E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br/>
        <w:t>Б).  Основная крышка с  зубчатыми краями, отверстиями для сброса всех типов игл и ободом для фиксации по нижнему краю</w:t>
      </w:r>
      <w:r w:rsidR="005B168E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br/>
        <w:t>В). Двойная крышка-заглушка, одной стороной закрепленная на основной крышке, фиксируется в двух положениях: «временно закрытая» и  «окончательно закрытая», должна иметь мембранный контроль вскрытия.</w:t>
      </w:r>
      <w:r w:rsidRPr="002675BB">
        <w:rPr>
          <w:color w:val="000000"/>
          <w:sz w:val="22"/>
          <w:szCs w:val="22"/>
        </w:rPr>
        <w:br/>
        <w:t>Г). Маркировочная наклейка с графами для внесения данных о дате сбора и ответственном за сбор сотруднике.</w:t>
      </w:r>
      <w:r w:rsidRPr="002675BB">
        <w:rPr>
          <w:color w:val="000000"/>
          <w:sz w:val="22"/>
          <w:szCs w:val="22"/>
        </w:rPr>
        <w:br/>
        <w:t>Д). Кронштейн для закрепления на поверхности</w:t>
      </w:r>
      <w:r w:rsidR="00065654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br/>
        <w:t xml:space="preserve">Все части контейнера должны обеспечивать 100%-ю герметизацию отходов и </w:t>
      </w:r>
      <w:proofErr w:type="spellStart"/>
      <w:r w:rsidRPr="002675BB">
        <w:rPr>
          <w:color w:val="000000"/>
          <w:sz w:val="22"/>
          <w:szCs w:val="22"/>
        </w:rPr>
        <w:t>дезраствора</w:t>
      </w:r>
      <w:proofErr w:type="spellEnd"/>
      <w:r w:rsidRPr="002675BB">
        <w:rPr>
          <w:color w:val="000000"/>
          <w:sz w:val="22"/>
          <w:szCs w:val="22"/>
        </w:rPr>
        <w:t xml:space="preserve"> внутри, </w:t>
      </w:r>
      <w:r w:rsidRPr="002675BB">
        <w:rPr>
          <w:color w:val="000000"/>
          <w:sz w:val="22"/>
          <w:szCs w:val="22"/>
        </w:rPr>
        <w:lastRenderedPageBreak/>
        <w:t>использоваться однократно по назначению и ломаться при попытке вскрытия.  Изготовлено из полипропилена марки 01300R в соответствии с ТУ</w:t>
      </w:r>
      <w:r w:rsidR="00065654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 </w:t>
      </w:r>
    </w:p>
    <w:p w:rsidR="005A2259" w:rsidRPr="002675BB" w:rsidRDefault="005A2259" w:rsidP="00222DD0">
      <w:pPr>
        <w:ind w:left="783"/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Количество </w:t>
      </w:r>
      <w:r w:rsidR="00271CE7">
        <w:rPr>
          <w:color w:val="000000"/>
          <w:sz w:val="22"/>
          <w:szCs w:val="22"/>
        </w:rPr>
        <w:t>–</w:t>
      </w:r>
      <w:r w:rsidRPr="002675BB">
        <w:rPr>
          <w:color w:val="000000"/>
          <w:sz w:val="22"/>
          <w:szCs w:val="22"/>
        </w:rPr>
        <w:t xml:space="preserve"> </w:t>
      </w:r>
      <w:r w:rsidR="00271CE7">
        <w:rPr>
          <w:color w:val="000000"/>
          <w:sz w:val="22"/>
          <w:szCs w:val="22"/>
        </w:rPr>
        <w:t>5000 шт.</w:t>
      </w:r>
    </w:p>
    <w:p w:rsidR="00222DD0" w:rsidRPr="002675BB" w:rsidRDefault="00222DD0" w:rsidP="002675BB">
      <w:pPr>
        <w:numPr>
          <w:ilvl w:val="0"/>
          <w:numId w:val="35"/>
        </w:numPr>
        <w:tabs>
          <w:tab w:val="clear" w:pos="720"/>
        </w:tabs>
        <w:suppressAutoHyphens w:val="0"/>
        <w:ind w:left="0" w:firstLine="0"/>
        <w:rPr>
          <w:sz w:val="22"/>
          <w:szCs w:val="22"/>
        </w:rPr>
      </w:pPr>
      <w:r w:rsidRPr="002675BB">
        <w:rPr>
          <w:sz w:val="22"/>
          <w:szCs w:val="22"/>
        </w:rPr>
        <w:t>Герметичная емкость однократного применения для сбора острого инструментария объемом 3,0 л. Характеристика:</w:t>
      </w:r>
    </w:p>
    <w:p w:rsidR="00222DD0" w:rsidRPr="002675BB" w:rsidRDefault="00222DD0" w:rsidP="002675BB">
      <w:pPr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>емкость 3,0 л., (высота</w:t>
      </w:r>
      <w:r w:rsidR="002D1708">
        <w:rPr>
          <w:color w:val="000000"/>
          <w:sz w:val="22"/>
          <w:szCs w:val="22"/>
        </w:rPr>
        <w:t xml:space="preserve"> не менее </w:t>
      </w:r>
      <w:r w:rsidRPr="002675BB">
        <w:rPr>
          <w:color w:val="000000"/>
          <w:sz w:val="22"/>
          <w:szCs w:val="22"/>
        </w:rPr>
        <w:t xml:space="preserve"> 21</w:t>
      </w:r>
      <w:r w:rsidR="002D1708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2D1708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, нижний диаметр </w:t>
      </w:r>
      <w:r w:rsidR="002D1708">
        <w:rPr>
          <w:color w:val="000000"/>
          <w:sz w:val="22"/>
          <w:szCs w:val="22"/>
        </w:rPr>
        <w:t xml:space="preserve"> не менее </w:t>
      </w:r>
      <w:r w:rsidRPr="002675BB">
        <w:rPr>
          <w:color w:val="000000"/>
          <w:sz w:val="22"/>
          <w:szCs w:val="22"/>
        </w:rPr>
        <w:t>13</w:t>
      </w:r>
      <w:r w:rsidR="002D1708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2D1708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, верхний диаметр </w:t>
      </w:r>
      <w:r w:rsidR="002D1708">
        <w:rPr>
          <w:color w:val="000000"/>
          <w:sz w:val="22"/>
          <w:szCs w:val="22"/>
        </w:rPr>
        <w:t xml:space="preserve">не менее </w:t>
      </w:r>
      <w:r w:rsidRPr="002675BB">
        <w:rPr>
          <w:color w:val="000000"/>
          <w:sz w:val="22"/>
          <w:szCs w:val="22"/>
        </w:rPr>
        <w:t>17</w:t>
      </w:r>
      <w:r w:rsidR="002D1708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2D1708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>), цвет желтый, толщина стенки не менее 0,2 см. Обязательно наличие: основной крышки диаметром 18 см</w:t>
      </w:r>
      <w:r w:rsidR="00E51BFB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 с отверстиями, </w:t>
      </w:r>
      <w:r w:rsidR="00E51BFB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позволяющими бесконтактно отделять иглы от шприца, закрывающейся герметично  и имеющей насечки по ободу; маркировочной наклейки и дополнительной  овальной крышки, обеспечивающей окончательную герметизацию контейнера. Дополнительная овальная крышка должна укрепляться на основной пластиковыми жгутами для удобства эксплуатации. Дно контейнера должно иметь возможность многократного закрепления с принципом накручивания на резьбу ответной части для устойчивого закрепления на рабочей поверхности. Вес изделия не должен превышать</w:t>
      </w:r>
      <w:r w:rsidR="00E51BFB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161</w:t>
      </w:r>
      <w:r w:rsidR="00E51BFB">
        <w:rPr>
          <w:color w:val="000000"/>
          <w:sz w:val="22"/>
          <w:szCs w:val="22"/>
        </w:rPr>
        <w:t xml:space="preserve">,0 </w:t>
      </w:r>
      <w:r w:rsidRPr="002675BB">
        <w:rPr>
          <w:color w:val="000000"/>
          <w:sz w:val="22"/>
          <w:szCs w:val="22"/>
        </w:rPr>
        <w:t>грамм.</w:t>
      </w:r>
      <w:r w:rsidRPr="002675BB">
        <w:rPr>
          <w:color w:val="000000"/>
          <w:sz w:val="22"/>
          <w:szCs w:val="22"/>
        </w:rPr>
        <w:br/>
        <w:t xml:space="preserve">Все части контейнера должны обеспечивать 100%-ю герметизацию отходов и </w:t>
      </w:r>
      <w:proofErr w:type="spellStart"/>
      <w:r w:rsidRPr="002675BB">
        <w:rPr>
          <w:color w:val="000000"/>
          <w:sz w:val="22"/>
          <w:szCs w:val="22"/>
        </w:rPr>
        <w:t>дезраствора</w:t>
      </w:r>
      <w:proofErr w:type="spellEnd"/>
      <w:r w:rsidRPr="002675BB">
        <w:rPr>
          <w:color w:val="000000"/>
          <w:sz w:val="22"/>
          <w:szCs w:val="22"/>
        </w:rPr>
        <w:t xml:space="preserve"> внутри, использоваться однократно по назначению и ломаться при попытке вскрытия.  Изготовлено из полипропилена марки 01300R в соответствии с ТУ</w:t>
      </w:r>
      <w:r w:rsidR="002123E2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 </w:t>
      </w:r>
    </w:p>
    <w:p w:rsidR="005A2259" w:rsidRPr="002675BB" w:rsidRDefault="005A2259" w:rsidP="00222DD0">
      <w:pPr>
        <w:ind w:left="783"/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Количество </w:t>
      </w:r>
      <w:r w:rsidR="00271CE7">
        <w:rPr>
          <w:color w:val="000000"/>
          <w:sz w:val="22"/>
          <w:szCs w:val="22"/>
        </w:rPr>
        <w:t>–</w:t>
      </w:r>
      <w:r w:rsidRPr="002675BB">
        <w:rPr>
          <w:color w:val="000000"/>
          <w:sz w:val="22"/>
          <w:szCs w:val="22"/>
        </w:rPr>
        <w:t xml:space="preserve"> </w:t>
      </w:r>
      <w:r w:rsidR="00271CE7">
        <w:rPr>
          <w:color w:val="000000"/>
          <w:sz w:val="22"/>
          <w:szCs w:val="22"/>
        </w:rPr>
        <w:t>1500 шт.</w:t>
      </w:r>
    </w:p>
    <w:p w:rsidR="00222DD0" w:rsidRPr="002675BB" w:rsidRDefault="00222DD0" w:rsidP="00222DD0">
      <w:pPr>
        <w:numPr>
          <w:ilvl w:val="0"/>
          <w:numId w:val="35"/>
        </w:numPr>
        <w:suppressAutoHyphens w:val="0"/>
        <w:rPr>
          <w:sz w:val="22"/>
          <w:szCs w:val="22"/>
        </w:rPr>
      </w:pPr>
      <w:r w:rsidRPr="002675BB">
        <w:rPr>
          <w:sz w:val="22"/>
          <w:szCs w:val="22"/>
        </w:rPr>
        <w:t>Герметичная емкость однократного применения для сбора острого инструментария объемом 6,0 л. Характеристика:</w:t>
      </w:r>
    </w:p>
    <w:p w:rsidR="00222DD0" w:rsidRPr="002675BB" w:rsidRDefault="00222DD0" w:rsidP="002675BB">
      <w:pPr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емкость 6,0 л. (высота </w:t>
      </w:r>
      <w:r w:rsidR="007C5AD2">
        <w:rPr>
          <w:color w:val="000000"/>
          <w:sz w:val="22"/>
          <w:szCs w:val="22"/>
        </w:rPr>
        <w:t xml:space="preserve">не менее </w:t>
      </w:r>
      <w:r w:rsidRPr="002675BB">
        <w:rPr>
          <w:color w:val="000000"/>
          <w:sz w:val="22"/>
          <w:szCs w:val="22"/>
        </w:rPr>
        <w:t>25</w:t>
      </w:r>
      <w:r w:rsidR="007C5AD2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7C5AD2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>, нижний диаметр</w:t>
      </w:r>
      <w:r w:rsidR="007C5AD2">
        <w:rPr>
          <w:color w:val="000000"/>
          <w:sz w:val="22"/>
          <w:szCs w:val="22"/>
        </w:rPr>
        <w:t xml:space="preserve"> не менее </w:t>
      </w:r>
      <w:r w:rsidRPr="002675BB">
        <w:rPr>
          <w:color w:val="000000"/>
          <w:sz w:val="22"/>
          <w:szCs w:val="22"/>
        </w:rPr>
        <w:t xml:space="preserve"> 16</w:t>
      </w:r>
      <w:r w:rsidR="007C5AD2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7C5AD2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, верхний диаметр </w:t>
      </w:r>
      <w:r w:rsidR="007C5AD2">
        <w:rPr>
          <w:color w:val="000000"/>
          <w:sz w:val="22"/>
          <w:szCs w:val="22"/>
        </w:rPr>
        <w:t xml:space="preserve">не менее </w:t>
      </w:r>
      <w:r w:rsidRPr="002675BB">
        <w:rPr>
          <w:color w:val="000000"/>
          <w:sz w:val="22"/>
          <w:szCs w:val="22"/>
        </w:rPr>
        <w:t>21</w:t>
      </w:r>
      <w:r w:rsidR="007C5AD2">
        <w:rPr>
          <w:color w:val="000000"/>
          <w:sz w:val="22"/>
          <w:szCs w:val="22"/>
        </w:rPr>
        <w:t>,0</w:t>
      </w:r>
      <w:r w:rsidRPr="002675BB">
        <w:rPr>
          <w:color w:val="000000"/>
          <w:sz w:val="22"/>
          <w:szCs w:val="22"/>
        </w:rPr>
        <w:t xml:space="preserve"> см</w:t>
      </w:r>
      <w:r w:rsidR="007C5AD2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>)</w:t>
      </w:r>
      <w:r w:rsidR="007C5AD2">
        <w:rPr>
          <w:color w:val="000000"/>
          <w:sz w:val="22"/>
          <w:szCs w:val="22"/>
        </w:rPr>
        <w:t xml:space="preserve">, </w:t>
      </w:r>
      <w:r w:rsidRPr="002675BB">
        <w:rPr>
          <w:color w:val="000000"/>
          <w:sz w:val="22"/>
          <w:szCs w:val="22"/>
        </w:rPr>
        <w:t xml:space="preserve"> цвет желтый. Обязательно наличие: основной крышки с отверстиями, позволяющими бесконтактно отделять иглы от шприца, закрывающейся герметично  и имеющей 4 крючка по ободу; маркировочной наклейки и дополнительной овальной крышки, обеспечивающей окончательную герметизацию контейнера. Дополнительная овальная крышка должна укрепляться на основной пластиковыми жгутами для удобства эксплуатации. На верхнем ободе  основы контейнера  имеются 4 разъема для герметизации основной крышки при помощи крючков. Дно основы должно иметь возможность многократного закрепления с принципом накручивания на резьбу ответной части для устойчивого закрепления на рабочей поверхности.</w:t>
      </w:r>
      <w:r w:rsidRPr="002675BB">
        <w:rPr>
          <w:color w:val="000000"/>
          <w:sz w:val="22"/>
          <w:szCs w:val="22"/>
        </w:rPr>
        <w:br/>
        <w:t>Все части контейнера должны обеспечивать 100</w:t>
      </w:r>
      <w:r w:rsidR="002E3E09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%-</w:t>
      </w:r>
      <w:proofErr w:type="spellStart"/>
      <w:r w:rsidRPr="002675BB">
        <w:rPr>
          <w:color w:val="000000"/>
          <w:sz w:val="22"/>
          <w:szCs w:val="22"/>
        </w:rPr>
        <w:t>ю</w:t>
      </w:r>
      <w:proofErr w:type="spellEnd"/>
      <w:r w:rsidRPr="002675BB">
        <w:rPr>
          <w:color w:val="000000"/>
          <w:sz w:val="22"/>
          <w:szCs w:val="22"/>
        </w:rPr>
        <w:t xml:space="preserve"> герметизацию отходов и </w:t>
      </w:r>
      <w:proofErr w:type="spellStart"/>
      <w:r w:rsidRPr="002675BB">
        <w:rPr>
          <w:color w:val="000000"/>
          <w:sz w:val="22"/>
          <w:szCs w:val="22"/>
        </w:rPr>
        <w:t>дезраствора</w:t>
      </w:r>
      <w:proofErr w:type="spellEnd"/>
      <w:r w:rsidRPr="002675BB">
        <w:rPr>
          <w:color w:val="000000"/>
          <w:sz w:val="22"/>
          <w:szCs w:val="22"/>
        </w:rPr>
        <w:t xml:space="preserve"> внутри, использоваться однократно по назначению и ломаться при попытке вскрытия.  Изготовлено из полипропилена марки 01300R в соответствии с ТУ.</w:t>
      </w:r>
    </w:p>
    <w:p w:rsidR="005A2259" w:rsidRPr="002675BB" w:rsidRDefault="005A2259" w:rsidP="00222DD0">
      <w:pPr>
        <w:ind w:left="783"/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Количество </w:t>
      </w:r>
      <w:r w:rsidR="00271CE7">
        <w:rPr>
          <w:color w:val="000000"/>
          <w:sz w:val="22"/>
          <w:szCs w:val="22"/>
        </w:rPr>
        <w:t>–</w:t>
      </w:r>
      <w:r w:rsidRPr="002675BB">
        <w:rPr>
          <w:color w:val="000000"/>
          <w:sz w:val="22"/>
          <w:szCs w:val="22"/>
        </w:rPr>
        <w:t xml:space="preserve"> </w:t>
      </w:r>
      <w:r w:rsidR="00271CE7">
        <w:rPr>
          <w:color w:val="000000"/>
          <w:sz w:val="22"/>
          <w:szCs w:val="22"/>
        </w:rPr>
        <w:t>1500 шт.</w:t>
      </w:r>
    </w:p>
    <w:p w:rsidR="00222DD0" w:rsidRPr="002675BB" w:rsidRDefault="00222DD0" w:rsidP="00222DD0">
      <w:pPr>
        <w:numPr>
          <w:ilvl w:val="0"/>
          <w:numId w:val="35"/>
        </w:numPr>
        <w:suppressAutoHyphens w:val="0"/>
        <w:rPr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Герметичная емкость-контейнер </w:t>
      </w:r>
      <w:r w:rsidRPr="002675BB">
        <w:rPr>
          <w:sz w:val="22"/>
          <w:szCs w:val="22"/>
        </w:rPr>
        <w:t>для сбора острого инструментария объемом 1,3 л. Характеристика:</w:t>
      </w:r>
    </w:p>
    <w:p w:rsidR="005A2259" w:rsidRPr="002675BB" w:rsidRDefault="00222DD0" w:rsidP="002675BB">
      <w:pPr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>А). Основа прямоугольной формы с загнутыми краями, ребрами жесткости, отверстием для крепления на поверхности и удвоенной по толщине нижней третью, объем 1,3</w:t>
      </w:r>
      <w:r w:rsidR="002E3E09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л</w:t>
      </w:r>
      <w:r w:rsidR="002E3E09">
        <w:rPr>
          <w:color w:val="000000"/>
          <w:sz w:val="22"/>
          <w:szCs w:val="22"/>
        </w:rPr>
        <w:t>., цвет – желтый.</w:t>
      </w:r>
      <w:r w:rsidRPr="002675BB">
        <w:rPr>
          <w:color w:val="000000"/>
          <w:sz w:val="22"/>
          <w:szCs w:val="22"/>
        </w:rPr>
        <w:br/>
        <w:t>Б). Основная крышка с загнутыми краями  для герметизации по ободу и отверст</w:t>
      </w:r>
      <w:r w:rsidR="002E3E09">
        <w:rPr>
          <w:color w:val="000000"/>
          <w:sz w:val="22"/>
          <w:szCs w:val="22"/>
        </w:rPr>
        <w:t>иями для сброса всех типов игл.</w:t>
      </w:r>
      <w:r w:rsidRPr="002675BB">
        <w:rPr>
          <w:color w:val="000000"/>
          <w:sz w:val="22"/>
          <w:szCs w:val="22"/>
        </w:rPr>
        <w:br/>
        <w:t>В). Полуавтоматический крепеж-рамка и  герметизирующая кнопка однократного использования; форма контейнера – прямоугольна</w:t>
      </w:r>
      <w:r w:rsidR="00BD46A3">
        <w:rPr>
          <w:color w:val="000000"/>
          <w:sz w:val="22"/>
          <w:szCs w:val="22"/>
        </w:rPr>
        <w:t>я; емкость 1,3 л.</w:t>
      </w:r>
      <w:r w:rsidRPr="002675BB">
        <w:rPr>
          <w:color w:val="000000"/>
          <w:sz w:val="22"/>
          <w:szCs w:val="22"/>
        </w:rPr>
        <w:br/>
        <w:t>Г). Маркировочная наклейка с графами для внесения данных о дате сбора и ответственном за сбор сотруднике.</w:t>
      </w:r>
      <w:r w:rsidRPr="002675BB">
        <w:rPr>
          <w:color w:val="000000"/>
          <w:sz w:val="22"/>
          <w:szCs w:val="22"/>
        </w:rPr>
        <w:br/>
        <w:t>Д). Кронштейн для закрепления на поверхности</w:t>
      </w:r>
      <w:r w:rsidR="00BD46A3">
        <w:rPr>
          <w:color w:val="000000"/>
          <w:sz w:val="22"/>
          <w:szCs w:val="22"/>
        </w:rPr>
        <w:t>.</w:t>
      </w:r>
    </w:p>
    <w:p w:rsidR="00222DD0" w:rsidRPr="002675BB" w:rsidRDefault="00222DD0" w:rsidP="00BD46A3">
      <w:pPr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>Все части контейнера должны обеспечивать 100</w:t>
      </w:r>
      <w:r w:rsidR="00BD46A3">
        <w:rPr>
          <w:color w:val="000000"/>
          <w:sz w:val="22"/>
          <w:szCs w:val="22"/>
        </w:rPr>
        <w:t xml:space="preserve"> </w:t>
      </w:r>
      <w:r w:rsidRPr="002675BB">
        <w:rPr>
          <w:color w:val="000000"/>
          <w:sz w:val="22"/>
          <w:szCs w:val="22"/>
        </w:rPr>
        <w:t>%-</w:t>
      </w:r>
      <w:proofErr w:type="spellStart"/>
      <w:r w:rsidRPr="002675BB">
        <w:rPr>
          <w:color w:val="000000"/>
          <w:sz w:val="22"/>
          <w:szCs w:val="22"/>
        </w:rPr>
        <w:t>ю</w:t>
      </w:r>
      <w:proofErr w:type="spellEnd"/>
      <w:r w:rsidRPr="002675BB">
        <w:rPr>
          <w:color w:val="000000"/>
          <w:sz w:val="22"/>
          <w:szCs w:val="22"/>
        </w:rPr>
        <w:t xml:space="preserve"> герметизацию отходов и </w:t>
      </w:r>
      <w:proofErr w:type="spellStart"/>
      <w:r w:rsidRPr="002675BB">
        <w:rPr>
          <w:color w:val="000000"/>
          <w:sz w:val="22"/>
          <w:szCs w:val="22"/>
        </w:rPr>
        <w:t>дезраствора</w:t>
      </w:r>
      <w:proofErr w:type="spellEnd"/>
      <w:r w:rsidRPr="002675BB">
        <w:rPr>
          <w:color w:val="000000"/>
          <w:sz w:val="22"/>
          <w:szCs w:val="22"/>
        </w:rPr>
        <w:t xml:space="preserve"> внутри, использоваться однократно по назначению и ломаться при попытке вскрытия. Изготовлено из полипропилена марки 01300R в соответствии с ТУ</w:t>
      </w:r>
      <w:r w:rsidR="00BD46A3">
        <w:rPr>
          <w:color w:val="000000"/>
          <w:sz w:val="22"/>
          <w:szCs w:val="22"/>
        </w:rPr>
        <w:t>.</w:t>
      </w:r>
      <w:r w:rsidRPr="002675BB">
        <w:rPr>
          <w:color w:val="000000"/>
          <w:sz w:val="22"/>
          <w:szCs w:val="22"/>
        </w:rPr>
        <w:t xml:space="preserve"> </w:t>
      </w:r>
    </w:p>
    <w:p w:rsidR="005A2259" w:rsidRDefault="005A2259" w:rsidP="00222DD0">
      <w:pPr>
        <w:ind w:left="783"/>
        <w:rPr>
          <w:color w:val="000000"/>
          <w:sz w:val="22"/>
          <w:szCs w:val="22"/>
        </w:rPr>
      </w:pPr>
      <w:r w:rsidRPr="002675BB">
        <w:rPr>
          <w:color w:val="000000"/>
          <w:sz w:val="22"/>
          <w:szCs w:val="22"/>
        </w:rPr>
        <w:t xml:space="preserve">Количество </w:t>
      </w:r>
      <w:r w:rsidR="00271CE7">
        <w:rPr>
          <w:color w:val="000000"/>
          <w:sz w:val="22"/>
          <w:szCs w:val="22"/>
        </w:rPr>
        <w:t>–</w:t>
      </w:r>
      <w:r w:rsidRPr="002675BB">
        <w:rPr>
          <w:color w:val="000000"/>
          <w:sz w:val="22"/>
          <w:szCs w:val="22"/>
        </w:rPr>
        <w:t xml:space="preserve"> </w:t>
      </w:r>
      <w:bookmarkStart w:id="1" w:name="_GoBack"/>
      <w:bookmarkEnd w:id="1"/>
      <w:r w:rsidR="00271CE7">
        <w:rPr>
          <w:color w:val="000000"/>
          <w:sz w:val="22"/>
          <w:szCs w:val="22"/>
        </w:rPr>
        <w:t>5000 шт.</w:t>
      </w:r>
    </w:p>
    <w:p w:rsidR="00D45FB4" w:rsidRPr="00BD46A3" w:rsidRDefault="00BD46A3" w:rsidP="00BD46A3">
      <w:pPr>
        <w:jc w:val="both"/>
        <w:rPr>
          <w:color w:val="000000"/>
          <w:sz w:val="22"/>
          <w:szCs w:val="22"/>
        </w:rPr>
      </w:pPr>
      <w:r w:rsidRPr="00BD46A3">
        <w:rPr>
          <w:spacing w:val="-4"/>
          <w:sz w:val="22"/>
          <w:szCs w:val="22"/>
        </w:rPr>
        <w:t xml:space="preserve">6. Исполнитель предоставляет  Заказчику  </w:t>
      </w:r>
      <w:r w:rsidR="00D45FB4" w:rsidRPr="00BD46A3">
        <w:rPr>
          <w:color w:val="000000"/>
          <w:sz w:val="22"/>
          <w:szCs w:val="22"/>
        </w:rPr>
        <w:t>стойки-тележки в</w:t>
      </w:r>
      <w:r w:rsidRPr="00BD46A3">
        <w:rPr>
          <w:color w:val="000000"/>
          <w:sz w:val="22"/>
          <w:szCs w:val="22"/>
        </w:rPr>
        <w:t xml:space="preserve"> количестве 7</w:t>
      </w:r>
      <w:r w:rsidR="00835B93">
        <w:rPr>
          <w:color w:val="000000"/>
          <w:sz w:val="22"/>
          <w:szCs w:val="22"/>
        </w:rPr>
        <w:t>0</w:t>
      </w:r>
      <w:r w:rsidRPr="00BD46A3">
        <w:rPr>
          <w:color w:val="000000"/>
          <w:sz w:val="22"/>
          <w:szCs w:val="22"/>
        </w:rPr>
        <w:t xml:space="preserve"> шт.</w:t>
      </w:r>
    </w:p>
    <w:p w:rsidR="005A2259" w:rsidRPr="00881F81" w:rsidRDefault="005A2259" w:rsidP="00222DD0">
      <w:pPr>
        <w:ind w:left="783"/>
        <w:rPr>
          <w:color w:val="000000"/>
          <w:sz w:val="18"/>
          <w:szCs w:val="18"/>
        </w:rPr>
      </w:pPr>
    </w:p>
    <w:p w:rsidR="00222DD0" w:rsidRPr="00DB517C" w:rsidRDefault="00222DD0" w:rsidP="00222DD0">
      <w:pPr>
        <w:ind w:left="783" w:hanging="360"/>
        <w:rPr>
          <w:rFonts w:ascii="Arial" w:hAnsi="Arial" w:cs="Arial"/>
          <w:i/>
          <w:color w:val="000000"/>
          <w:sz w:val="22"/>
          <w:szCs w:val="22"/>
        </w:rPr>
      </w:pPr>
      <w:r w:rsidRPr="00DB517C">
        <w:rPr>
          <w:rFonts w:ascii="Arial" w:hAnsi="Arial" w:cs="Arial"/>
          <w:i/>
          <w:color w:val="000000"/>
          <w:sz w:val="22"/>
          <w:szCs w:val="22"/>
        </w:rPr>
        <w:t>Для всего предоставляемого расходного</w:t>
      </w:r>
      <w:r w:rsidR="005A2259" w:rsidRPr="00DB517C">
        <w:rPr>
          <w:rFonts w:ascii="Arial" w:hAnsi="Arial" w:cs="Arial"/>
          <w:i/>
          <w:color w:val="000000"/>
          <w:sz w:val="22"/>
          <w:szCs w:val="22"/>
        </w:rPr>
        <w:t xml:space="preserve"> материала </w:t>
      </w:r>
      <w:r w:rsidR="00DB517C">
        <w:rPr>
          <w:rFonts w:ascii="Arial" w:hAnsi="Arial" w:cs="Arial"/>
          <w:i/>
          <w:color w:val="000000"/>
          <w:sz w:val="22"/>
          <w:szCs w:val="22"/>
        </w:rPr>
        <w:t>имеется</w:t>
      </w:r>
      <w:r w:rsidRPr="00DB517C"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222DD0" w:rsidRPr="00DB517C" w:rsidRDefault="00222DD0" w:rsidP="00222DD0">
      <w:pPr>
        <w:numPr>
          <w:ilvl w:val="0"/>
          <w:numId w:val="35"/>
        </w:numPr>
        <w:suppressAutoHyphens w:val="0"/>
        <w:rPr>
          <w:i/>
          <w:sz w:val="22"/>
          <w:szCs w:val="22"/>
        </w:rPr>
      </w:pPr>
      <w:r w:rsidRPr="00DB517C">
        <w:rPr>
          <w:color w:val="000000"/>
          <w:sz w:val="22"/>
          <w:szCs w:val="22"/>
        </w:rPr>
        <w:t>Регистрационно</w:t>
      </w:r>
      <w:r w:rsidR="000064B5">
        <w:rPr>
          <w:color w:val="000000"/>
          <w:sz w:val="22"/>
          <w:szCs w:val="22"/>
        </w:rPr>
        <w:t>е</w:t>
      </w:r>
      <w:r w:rsidRPr="00DB517C">
        <w:rPr>
          <w:color w:val="000000"/>
          <w:sz w:val="22"/>
          <w:szCs w:val="22"/>
        </w:rPr>
        <w:t xml:space="preserve"> удостоверени</w:t>
      </w:r>
      <w:r w:rsidR="000064B5">
        <w:rPr>
          <w:color w:val="000000"/>
          <w:sz w:val="22"/>
          <w:szCs w:val="22"/>
        </w:rPr>
        <w:t>е</w:t>
      </w:r>
      <w:r w:rsidRPr="00DB517C">
        <w:rPr>
          <w:color w:val="000000"/>
          <w:sz w:val="22"/>
          <w:szCs w:val="22"/>
        </w:rPr>
        <w:t>;</w:t>
      </w:r>
    </w:p>
    <w:p w:rsidR="00222DD0" w:rsidRPr="00DB517C" w:rsidRDefault="00222DD0" w:rsidP="00222DD0">
      <w:pPr>
        <w:numPr>
          <w:ilvl w:val="0"/>
          <w:numId w:val="35"/>
        </w:numPr>
        <w:suppressAutoHyphens w:val="0"/>
        <w:rPr>
          <w:i/>
          <w:sz w:val="22"/>
          <w:szCs w:val="22"/>
        </w:rPr>
      </w:pPr>
      <w:r w:rsidRPr="00DB517C">
        <w:rPr>
          <w:color w:val="000000"/>
          <w:sz w:val="22"/>
          <w:szCs w:val="22"/>
        </w:rPr>
        <w:t>Сертификат соответствия нормативному документу – ТУ;</w:t>
      </w:r>
    </w:p>
    <w:p w:rsidR="00222DD0" w:rsidRPr="00DB517C" w:rsidRDefault="00222DD0" w:rsidP="00222DD0">
      <w:pPr>
        <w:numPr>
          <w:ilvl w:val="0"/>
          <w:numId w:val="35"/>
        </w:numPr>
        <w:suppressAutoHyphens w:val="0"/>
        <w:rPr>
          <w:b/>
          <w:bCs/>
          <w:i/>
          <w:iCs/>
          <w:color w:val="000000"/>
          <w:sz w:val="22"/>
          <w:szCs w:val="22"/>
        </w:rPr>
      </w:pPr>
      <w:r w:rsidRPr="00DB517C">
        <w:rPr>
          <w:color w:val="000000"/>
          <w:sz w:val="22"/>
          <w:szCs w:val="22"/>
        </w:rPr>
        <w:t xml:space="preserve">У производителя изделия действующего Сертификата системы управления качеством по ГОСТ </w:t>
      </w:r>
      <w:proofErr w:type="gramStart"/>
      <w:r w:rsidRPr="00DB517C">
        <w:rPr>
          <w:color w:val="000000"/>
          <w:sz w:val="22"/>
          <w:szCs w:val="22"/>
        </w:rPr>
        <w:t>Р</w:t>
      </w:r>
      <w:proofErr w:type="gramEnd"/>
      <w:r w:rsidRPr="00DB517C">
        <w:rPr>
          <w:color w:val="000000"/>
          <w:sz w:val="22"/>
          <w:szCs w:val="22"/>
        </w:rPr>
        <w:t xml:space="preserve"> ИСО 9001, выданный международным органом сертификации, </w:t>
      </w:r>
    </w:p>
    <w:p w:rsidR="000064B5" w:rsidRPr="000064B5" w:rsidRDefault="00222DD0" w:rsidP="000064B5">
      <w:pPr>
        <w:numPr>
          <w:ilvl w:val="1"/>
          <w:numId w:val="35"/>
        </w:numPr>
        <w:tabs>
          <w:tab w:val="left" w:pos="660"/>
          <w:tab w:val="left" w:pos="726"/>
        </w:tabs>
        <w:suppressAutoHyphens w:val="0"/>
        <w:rPr>
          <w:bCs/>
          <w:sz w:val="22"/>
          <w:szCs w:val="22"/>
        </w:rPr>
      </w:pPr>
      <w:r w:rsidRPr="00DB517C">
        <w:rPr>
          <w:color w:val="000000"/>
          <w:sz w:val="22"/>
          <w:szCs w:val="22"/>
        </w:rPr>
        <w:t xml:space="preserve">У производителя изделия действующего Сертификата системы управления качеством по ГОСТ </w:t>
      </w:r>
      <w:proofErr w:type="gramStart"/>
      <w:r w:rsidRPr="00DB517C">
        <w:rPr>
          <w:color w:val="000000"/>
          <w:sz w:val="22"/>
          <w:szCs w:val="22"/>
        </w:rPr>
        <w:t>Р</w:t>
      </w:r>
      <w:proofErr w:type="gramEnd"/>
      <w:r w:rsidRPr="00DB517C">
        <w:rPr>
          <w:color w:val="000000"/>
          <w:sz w:val="22"/>
          <w:szCs w:val="22"/>
        </w:rPr>
        <w:t xml:space="preserve"> ИСО 13485 на производство и продажу медицинских изделий для сбора, хранения и удаления отходов, выданный международным органом сертификации</w:t>
      </w:r>
      <w:r w:rsidR="000064B5">
        <w:rPr>
          <w:color w:val="000000"/>
          <w:sz w:val="22"/>
          <w:szCs w:val="22"/>
        </w:rPr>
        <w:t>.</w:t>
      </w:r>
    </w:p>
    <w:p w:rsidR="00222DD0" w:rsidRDefault="000064B5" w:rsidP="00222DD0">
      <w:pPr>
        <w:jc w:val="both"/>
      </w:pPr>
      <w:r>
        <w:t>7. Право собственности на отходы переходит от Заказчика к исполнителю в момент их отгрузки.</w:t>
      </w:r>
    </w:p>
    <w:p w:rsidR="000064B5" w:rsidRDefault="000064B5" w:rsidP="00222DD0">
      <w:pPr>
        <w:jc w:val="both"/>
      </w:pPr>
      <w:r>
        <w:t>8. При заключении договора Исполнитель предоставляет Заказчику:</w:t>
      </w:r>
    </w:p>
    <w:p w:rsidR="000064B5" w:rsidRDefault="000064B5" w:rsidP="00222DD0">
      <w:pPr>
        <w:jc w:val="both"/>
      </w:pPr>
      <w:r>
        <w:t>-заверенную копию документа подтверждающего поверку весового оборудования Исполнителя, действующего на момент проведения ОАЭФ, на срок действия договора;</w:t>
      </w:r>
    </w:p>
    <w:p w:rsidR="000064B5" w:rsidRDefault="000064B5" w:rsidP="00222DD0">
      <w:pPr>
        <w:jc w:val="both"/>
      </w:pPr>
      <w:r>
        <w:t>-заверенные копии действующих сертификатов соответствия на весь расходный материал.</w:t>
      </w:r>
    </w:p>
    <w:p w:rsidR="000064B5" w:rsidRDefault="000064B5" w:rsidP="00222DD0">
      <w:pPr>
        <w:jc w:val="both"/>
      </w:pPr>
    </w:p>
    <w:p w:rsidR="000064B5" w:rsidRDefault="000064B5" w:rsidP="00222DD0">
      <w:pPr>
        <w:jc w:val="both"/>
      </w:pPr>
      <w:r>
        <w:lastRenderedPageBreak/>
        <w:t>На момент поставки расходные материалы для первичного сбора отходов должны иметь остаточный  срок годности не менее 70 % от срока реализации.</w:t>
      </w:r>
    </w:p>
    <w:p w:rsidR="000064B5" w:rsidRDefault="000064B5" w:rsidP="00222DD0">
      <w:pPr>
        <w:jc w:val="both"/>
      </w:pPr>
      <w:r>
        <w:t xml:space="preserve">Расходные материалы для первичного сбора отходов предоставляются по адресу: 614047, г. Пермь, ул. </w:t>
      </w:r>
      <w:proofErr w:type="spellStart"/>
      <w:r>
        <w:t>Бушмакина</w:t>
      </w:r>
      <w:proofErr w:type="spellEnd"/>
      <w:r>
        <w:t>, 19, партиями, по предварительной заявке Заказчика. Время и дата поставки согласовывается с Заказчиком.</w:t>
      </w:r>
    </w:p>
    <w:p w:rsidR="00206D5B" w:rsidRDefault="00206D5B" w:rsidP="00222DD0">
      <w:pPr>
        <w:jc w:val="both"/>
      </w:pPr>
    </w:p>
    <w:p w:rsidR="00E90C7C" w:rsidRPr="00E64F24" w:rsidRDefault="00E90C7C" w:rsidP="00104EBF">
      <w:pPr>
        <w:jc w:val="both"/>
      </w:pPr>
      <w:r w:rsidRPr="00E64F24">
        <w:t xml:space="preserve"> </w:t>
      </w:r>
      <w:r w:rsidR="00E64F24">
        <w:t>Исполнитель д</w:t>
      </w:r>
      <w:r w:rsidRPr="00E64F24">
        <w:t xml:space="preserve">ля перевозки необеззараженных отходов класса </w:t>
      </w:r>
      <w:r w:rsidR="00B70C8A" w:rsidRPr="00E64F24">
        <w:t>«</w:t>
      </w:r>
      <w:r w:rsidRPr="00E64F24">
        <w:t>Б</w:t>
      </w:r>
      <w:r w:rsidR="00B70C8A" w:rsidRPr="00E64F24">
        <w:t>»</w:t>
      </w:r>
      <w:r w:rsidRPr="00E64F24">
        <w:t xml:space="preserve"> использ</w:t>
      </w:r>
      <w:r w:rsidR="00E64F24">
        <w:t xml:space="preserve">ует </w:t>
      </w:r>
      <w:r w:rsidRPr="00E64F24">
        <w:t xml:space="preserve"> специализированные транспортные средства, использование их для других целей не допускается.</w:t>
      </w:r>
    </w:p>
    <w:p w:rsidR="00C85258" w:rsidRPr="00E64F24" w:rsidRDefault="00E64F24" w:rsidP="00C043D4">
      <w:pPr>
        <w:jc w:val="both"/>
      </w:pPr>
      <w:r>
        <w:t>Исполнитель о</w:t>
      </w:r>
      <w:r w:rsidR="00104EBF" w:rsidRPr="00E64F24">
        <w:t>беспечи</w:t>
      </w:r>
      <w:r>
        <w:t xml:space="preserve">вает </w:t>
      </w:r>
      <w:r w:rsidR="00104EBF" w:rsidRPr="00E64F24">
        <w:t xml:space="preserve"> соблюдение норм техники безопасности и охраны труда при работе собственных со</w:t>
      </w:r>
      <w:r>
        <w:t>трудников с отходами Заказчика:</w:t>
      </w:r>
    </w:p>
    <w:p w:rsidR="00C043D4" w:rsidRDefault="00C043D4" w:rsidP="00C043D4">
      <w:pPr>
        <w:pStyle w:val="ab"/>
        <w:snapToGrid w:val="0"/>
        <w:spacing w:after="0"/>
        <w:jc w:val="both"/>
      </w:pPr>
      <w:r w:rsidRPr="00E64F24">
        <w:t>- наличие копии санитарных книжек и прививочных сертификатов персонала, занятого транспортированием м</w:t>
      </w:r>
      <w:r w:rsidR="007D11F6">
        <w:t>едицинских отходов класса «Б»;</w:t>
      </w:r>
    </w:p>
    <w:p w:rsidR="007D11F6" w:rsidRDefault="007D11F6" w:rsidP="00C043D4">
      <w:pPr>
        <w:pStyle w:val="ab"/>
        <w:snapToGrid w:val="0"/>
        <w:spacing w:after="0"/>
        <w:jc w:val="both"/>
      </w:pPr>
      <w:r>
        <w:t>-наличие копии документа, подтверждающего право владения и пользования на установки по обезвреживанию (сжиганию) медицинских отходов класса «Б» или наличие копии документа, подтверждающего право владения и пользования на установки по обеззараживанию (обработке) медицинских отходов класса «Б».</w:t>
      </w:r>
    </w:p>
    <w:p w:rsidR="004A7C22" w:rsidRDefault="004A7C22" w:rsidP="00C043D4">
      <w:pPr>
        <w:pStyle w:val="ab"/>
        <w:snapToGrid w:val="0"/>
        <w:spacing w:after="0"/>
        <w:jc w:val="both"/>
      </w:pPr>
    </w:p>
    <w:p w:rsidR="004A7C22" w:rsidRDefault="004A7C22" w:rsidP="00C043D4">
      <w:pPr>
        <w:pStyle w:val="ab"/>
        <w:snapToGrid w:val="0"/>
        <w:spacing w:after="0"/>
        <w:jc w:val="both"/>
      </w:pPr>
    </w:p>
    <w:p w:rsidR="004A7C22" w:rsidRDefault="004A7C22" w:rsidP="00C043D4">
      <w:pPr>
        <w:pStyle w:val="ab"/>
        <w:snapToGrid w:val="0"/>
        <w:spacing w:after="0"/>
        <w:jc w:val="both"/>
      </w:pPr>
    </w:p>
    <w:p w:rsidR="004A7C22" w:rsidRDefault="004A7C22" w:rsidP="00C043D4">
      <w:pPr>
        <w:pStyle w:val="ab"/>
        <w:snapToGrid w:val="0"/>
        <w:spacing w:after="0"/>
        <w:jc w:val="both"/>
      </w:pPr>
    </w:p>
    <w:p w:rsidR="004A7C22" w:rsidRDefault="004A7C22" w:rsidP="00C043D4">
      <w:pPr>
        <w:pStyle w:val="ab"/>
        <w:snapToGrid w:val="0"/>
        <w:spacing w:after="0"/>
        <w:jc w:val="both"/>
      </w:pPr>
    </w:p>
    <w:p w:rsidR="004A7C22" w:rsidRPr="00E64F24" w:rsidRDefault="004A7C22" w:rsidP="00C043D4">
      <w:pPr>
        <w:pStyle w:val="ab"/>
        <w:snapToGrid w:val="0"/>
        <w:spacing w:after="0"/>
        <w:jc w:val="both"/>
      </w:pPr>
      <w:r>
        <w:t>Главный врач</w:t>
      </w:r>
      <w:r w:rsidR="001B6B52">
        <w:t xml:space="preserve"> МБУЗ «ГДП № 3»                                  С.С. Наговицын</w:t>
      </w:r>
    </w:p>
    <w:p w:rsidR="00E64F24" w:rsidRPr="00E64F24" w:rsidRDefault="00E64F24"/>
    <w:sectPr w:rsidR="00E64F24" w:rsidRPr="00E64F24" w:rsidSect="002675BB">
      <w:pgSz w:w="11906" w:h="16838" w:code="9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2E1F5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41" w:firstLine="567"/>
      </w:pPr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2"/>
        <w:szCs w:val="22"/>
        <w:u w:val="none"/>
        <w:vertAlign w:val="baseline"/>
      </w:rPr>
    </w:lvl>
    <w:lvl w:ilvl="2">
      <w:numFmt w:val="none"/>
      <w:pStyle w:val="-3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pStyle w:val="-4"/>
      <w:lvlText w:val="%1.%2.%4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5.2.6.1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decimal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cs="Times New Roman"/>
      </w:rPr>
    </w:lvl>
    <w:lvl w:ilvl="6">
      <w:start w:val="1"/>
      <w:numFmt w:val="lowerLetter"/>
      <w:pStyle w:val="-7"/>
      <w:lvlText w:val="%7)"/>
      <w:lvlJc w:val="left"/>
      <w:pPr>
        <w:tabs>
          <w:tab w:val="num" w:pos="1701"/>
        </w:tabs>
        <w:ind w:left="0" w:firstLine="567"/>
      </w:p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/>
        <w:color w:val="auto"/>
      </w:rPr>
    </w:lvl>
    <w:lvl w:ilvl="8">
      <w:start w:val="1"/>
      <w:numFmt w:val="decimal"/>
      <w:lvlText w:val="%1.%2.%4.%5.%6.%7.%8.%9."/>
      <w:lvlJc w:val="left"/>
      <w:pPr>
        <w:tabs>
          <w:tab w:val="num" w:pos="4986"/>
        </w:tabs>
        <w:ind w:left="3186" w:hanging="1440"/>
      </w:p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4"/>
    <w:multiLevelType w:val="singleLevel"/>
    <w:tmpl w:val="00000004"/>
    <w:name w:val="WW8Num6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5">
    <w:nsid w:val="00000005"/>
    <w:multiLevelType w:val="multilevel"/>
    <w:tmpl w:val="8DF21D3A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6"/>
    <w:multiLevelType w:val="singleLevel"/>
    <w:tmpl w:val="00000006"/>
    <w:name w:val="WW8Num10"/>
    <w:lvl w:ilvl="0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/>
        <w:sz w:val="22"/>
        <w:szCs w:val="22"/>
      </w:rPr>
    </w:lvl>
  </w:abstractNum>
  <w:abstractNum w:abstractNumId="7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08"/>
    <w:multiLevelType w:val="multilevel"/>
    <w:tmpl w:val="00000008"/>
    <w:name w:val="WW8Num22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567" w:firstLine="0"/>
      </w:pPr>
      <w:rPr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0000009"/>
    <w:multiLevelType w:val="multilevel"/>
    <w:tmpl w:val="00000009"/>
    <w:name w:val="WW8Num23"/>
    <w:lvl w:ilvl="0">
      <w:start w:val="2"/>
      <w:numFmt w:val="decimal"/>
      <w:pStyle w:val="6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0">
    <w:nsid w:val="0000000A"/>
    <w:multiLevelType w:val="singleLevel"/>
    <w:tmpl w:val="0000000A"/>
    <w:name w:val="WW8Num2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1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2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3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01885DC7"/>
    <w:multiLevelType w:val="multilevel"/>
    <w:tmpl w:val="B86A73A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567" w:firstLine="0"/>
      </w:pPr>
      <w:rPr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3EC58B9"/>
    <w:multiLevelType w:val="hybridMultilevel"/>
    <w:tmpl w:val="F138A2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4144683"/>
    <w:multiLevelType w:val="hybridMultilevel"/>
    <w:tmpl w:val="8E64F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F439E"/>
    <w:multiLevelType w:val="multilevel"/>
    <w:tmpl w:val="97B0D0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8">
    <w:nsid w:val="36D37D70"/>
    <w:multiLevelType w:val="hybridMultilevel"/>
    <w:tmpl w:val="3E1E68A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9773F97"/>
    <w:multiLevelType w:val="multilevel"/>
    <w:tmpl w:val="8BC22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0">
    <w:nsid w:val="3CEC64D9"/>
    <w:multiLevelType w:val="hybridMultilevel"/>
    <w:tmpl w:val="E6866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90C84"/>
    <w:multiLevelType w:val="multilevel"/>
    <w:tmpl w:val="B78CEA9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567" w:firstLine="0"/>
      </w:pPr>
      <w:rPr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06A5DE3"/>
    <w:multiLevelType w:val="hybridMultilevel"/>
    <w:tmpl w:val="202C9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35F16"/>
    <w:multiLevelType w:val="hybridMultilevel"/>
    <w:tmpl w:val="25F0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91B7A"/>
    <w:multiLevelType w:val="multilevel"/>
    <w:tmpl w:val="A5ECE9D0"/>
    <w:lvl w:ilvl="0">
      <w:start w:val="1"/>
      <w:numFmt w:val="bullet"/>
      <w:lvlText w:val=""/>
      <w:lvlJc w:val="left"/>
      <w:pPr>
        <w:tabs>
          <w:tab w:val="num" w:pos="375"/>
        </w:tabs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5">
    <w:nsid w:val="4931282E"/>
    <w:multiLevelType w:val="hybridMultilevel"/>
    <w:tmpl w:val="6B9E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034930"/>
    <w:multiLevelType w:val="hybridMultilevel"/>
    <w:tmpl w:val="16D09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8D454C"/>
    <w:multiLevelType w:val="hybridMultilevel"/>
    <w:tmpl w:val="6054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237A7"/>
    <w:multiLevelType w:val="hybridMultilevel"/>
    <w:tmpl w:val="6016A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8927DC"/>
    <w:multiLevelType w:val="hybridMultilevel"/>
    <w:tmpl w:val="A7C254F2"/>
    <w:lvl w:ilvl="0" w:tplc="6A5CAB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B1B7F06"/>
    <w:multiLevelType w:val="hybridMultilevel"/>
    <w:tmpl w:val="1162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CE0EEA"/>
    <w:multiLevelType w:val="hybridMultilevel"/>
    <w:tmpl w:val="AC3E54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E803915"/>
    <w:multiLevelType w:val="hybridMultilevel"/>
    <w:tmpl w:val="3C2E21C6"/>
    <w:lvl w:ilvl="0" w:tplc="6D4682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8E0741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4D8206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516DFA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2DC6944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25E4175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08A2E6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862BC7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5936EDE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3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9"/>
  </w:num>
  <w:num w:numId="20">
    <w:abstractNumId w:val="23"/>
  </w:num>
  <w:num w:numId="21">
    <w:abstractNumId w:val="30"/>
  </w:num>
  <w:num w:numId="22">
    <w:abstractNumId w:val="25"/>
  </w:num>
  <w:num w:numId="23">
    <w:abstractNumId w:val="15"/>
  </w:num>
  <w:num w:numId="24">
    <w:abstractNumId w:val="20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2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4"/>
  </w:num>
  <w:num w:numId="31">
    <w:abstractNumId w:val="17"/>
  </w:num>
  <w:num w:numId="32">
    <w:abstractNumId w:val="24"/>
  </w:num>
  <w:num w:numId="33">
    <w:abstractNumId w:val="28"/>
  </w:num>
  <w:num w:numId="34">
    <w:abstractNumId w:val="31"/>
  </w:num>
  <w:num w:numId="35">
    <w:abstractNumId w:val="16"/>
  </w:num>
  <w:num w:numId="36">
    <w:abstractNumId w:val="29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54BC2"/>
    <w:rsid w:val="00000D78"/>
    <w:rsid w:val="000064B5"/>
    <w:rsid w:val="0001043C"/>
    <w:rsid w:val="00014D08"/>
    <w:rsid w:val="00021F38"/>
    <w:rsid w:val="00032701"/>
    <w:rsid w:val="00041C45"/>
    <w:rsid w:val="000541B8"/>
    <w:rsid w:val="000568F2"/>
    <w:rsid w:val="000609CC"/>
    <w:rsid w:val="000633DE"/>
    <w:rsid w:val="00063A31"/>
    <w:rsid w:val="00064B01"/>
    <w:rsid w:val="00065654"/>
    <w:rsid w:val="00071DF5"/>
    <w:rsid w:val="000728FD"/>
    <w:rsid w:val="00076050"/>
    <w:rsid w:val="000829CC"/>
    <w:rsid w:val="0008610B"/>
    <w:rsid w:val="00086972"/>
    <w:rsid w:val="00092319"/>
    <w:rsid w:val="00093B2F"/>
    <w:rsid w:val="000A129B"/>
    <w:rsid w:val="000A2E00"/>
    <w:rsid w:val="000A5AFD"/>
    <w:rsid w:val="000A7BE8"/>
    <w:rsid w:val="000B0AC7"/>
    <w:rsid w:val="000B0F72"/>
    <w:rsid w:val="000B6410"/>
    <w:rsid w:val="000C29D8"/>
    <w:rsid w:val="000C3AF2"/>
    <w:rsid w:val="000C4543"/>
    <w:rsid w:val="000E42FB"/>
    <w:rsid w:val="000F0969"/>
    <w:rsid w:val="000F6A90"/>
    <w:rsid w:val="000F7369"/>
    <w:rsid w:val="00102F95"/>
    <w:rsid w:val="00104EBF"/>
    <w:rsid w:val="001074CB"/>
    <w:rsid w:val="00115E3E"/>
    <w:rsid w:val="001277D7"/>
    <w:rsid w:val="00132403"/>
    <w:rsid w:val="00135C6D"/>
    <w:rsid w:val="00140D42"/>
    <w:rsid w:val="001412CF"/>
    <w:rsid w:val="001423EE"/>
    <w:rsid w:val="001467C2"/>
    <w:rsid w:val="00146DA8"/>
    <w:rsid w:val="00147621"/>
    <w:rsid w:val="001553DF"/>
    <w:rsid w:val="00161405"/>
    <w:rsid w:val="00163D8D"/>
    <w:rsid w:val="00164B5A"/>
    <w:rsid w:val="001713E4"/>
    <w:rsid w:val="00173587"/>
    <w:rsid w:val="001864A2"/>
    <w:rsid w:val="00195B82"/>
    <w:rsid w:val="001B179C"/>
    <w:rsid w:val="001B6B52"/>
    <w:rsid w:val="001B7A92"/>
    <w:rsid w:val="001C0CF0"/>
    <w:rsid w:val="001C3614"/>
    <w:rsid w:val="001C492E"/>
    <w:rsid w:val="001C6E5D"/>
    <w:rsid w:val="001D4B08"/>
    <w:rsid w:val="001E1CCB"/>
    <w:rsid w:val="001E7BAC"/>
    <w:rsid w:val="001F2ECF"/>
    <w:rsid w:val="001F5783"/>
    <w:rsid w:val="001F5AC6"/>
    <w:rsid w:val="001F6BA1"/>
    <w:rsid w:val="00201278"/>
    <w:rsid w:val="00206D5B"/>
    <w:rsid w:val="002123E2"/>
    <w:rsid w:val="002156A5"/>
    <w:rsid w:val="00216F27"/>
    <w:rsid w:val="00222DD0"/>
    <w:rsid w:val="00231DA2"/>
    <w:rsid w:val="0023217E"/>
    <w:rsid w:val="00235F14"/>
    <w:rsid w:val="00241CF7"/>
    <w:rsid w:val="0024261F"/>
    <w:rsid w:val="00246414"/>
    <w:rsid w:val="00252DBE"/>
    <w:rsid w:val="00263D12"/>
    <w:rsid w:val="002675BB"/>
    <w:rsid w:val="00267BFF"/>
    <w:rsid w:val="00271CE7"/>
    <w:rsid w:val="00274ED8"/>
    <w:rsid w:val="00275E54"/>
    <w:rsid w:val="002807FE"/>
    <w:rsid w:val="002908A3"/>
    <w:rsid w:val="00296028"/>
    <w:rsid w:val="002A24D8"/>
    <w:rsid w:val="002A3453"/>
    <w:rsid w:val="002B5531"/>
    <w:rsid w:val="002C3B4C"/>
    <w:rsid w:val="002C5F27"/>
    <w:rsid w:val="002C643E"/>
    <w:rsid w:val="002C7952"/>
    <w:rsid w:val="002D06A0"/>
    <w:rsid w:val="002D1708"/>
    <w:rsid w:val="002D342E"/>
    <w:rsid w:val="002D5CD3"/>
    <w:rsid w:val="002E3E09"/>
    <w:rsid w:val="002F1987"/>
    <w:rsid w:val="002F6764"/>
    <w:rsid w:val="00303488"/>
    <w:rsid w:val="00310992"/>
    <w:rsid w:val="00311D22"/>
    <w:rsid w:val="00312B4A"/>
    <w:rsid w:val="0031481D"/>
    <w:rsid w:val="0031664D"/>
    <w:rsid w:val="00327583"/>
    <w:rsid w:val="00327895"/>
    <w:rsid w:val="00330377"/>
    <w:rsid w:val="0035222D"/>
    <w:rsid w:val="00355124"/>
    <w:rsid w:val="003600C3"/>
    <w:rsid w:val="00363858"/>
    <w:rsid w:val="0036787B"/>
    <w:rsid w:val="00371326"/>
    <w:rsid w:val="00374603"/>
    <w:rsid w:val="00382BA6"/>
    <w:rsid w:val="003857F4"/>
    <w:rsid w:val="0039145E"/>
    <w:rsid w:val="003A0860"/>
    <w:rsid w:val="003A25EA"/>
    <w:rsid w:val="003A6338"/>
    <w:rsid w:val="003A6841"/>
    <w:rsid w:val="003A7229"/>
    <w:rsid w:val="003A7568"/>
    <w:rsid w:val="003B42A1"/>
    <w:rsid w:val="003C01B6"/>
    <w:rsid w:val="003C1B63"/>
    <w:rsid w:val="003C3E70"/>
    <w:rsid w:val="003E010D"/>
    <w:rsid w:val="003E3551"/>
    <w:rsid w:val="00403FBD"/>
    <w:rsid w:val="00407824"/>
    <w:rsid w:val="004215A6"/>
    <w:rsid w:val="0043668E"/>
    <w:rsid w:val="00436967"/>
    <w:rsid w:val="00440E37"/>
    <w:rsid w:val="00444CC2"/>
    <w:rsid w:val="00446A5F"/>
    <w:rsid w:val="00447DF7"/>
    <w:rsid w:val="00452501"/>
    <w:rsid w:val="004566A7"/>
    <w:rsid w:val="00456E95"/>
    <w:rsid w:val="004636A4"/>
    <w:rsid w:val="004637F9"/>
    <w:rsid w:val="0046507F"/>
    <w:rsid w:val="00466998"/>
    <w:rsid w:val="00471CA7"/>
    <w:rsid w:val="00473B86"/>
    <w:rsid w:val="0047710F"/>
    <w:rsid w:val="0049183C"/>
    <w:rsid w:val="00495A69"/>
    <w:rsid w:val="00497BEE"/>
    <w:rsid w:val="004A0EB8"/>
    <w:rsid w:val="004A7C22"/>
    <w:rsid w:val="004B250E"/>
    <w:rsid w:val="004C1047"/>
    <w:rsid w:val="004C2A13"/>
    <w:rsid w:val="004C46AF"/>
    <w:rsid w:val="004C7AD0"/>
    <w:rsid w:val="004C7C43"/>
    <w:rsid w:val="004D0AD8"/>
    <w:rsid w:val="004D41A7"/>
    <w:rsid w:val="004D49F3"/>
    <w:rsid w:val="004E4122"/>
    <w:rsid w:val="004E470C"/>
    <w:rsid w:val="004F2529"/>
    <w:rsid w:val="00501D7F"/>
    <w:rsid w:val="0051049B"/>
    <w:rsid w:val="00524312"/>
    <w:rsid w:val="00534E79"/>
    <w:rsid w:val="00542831"/>
    <w:rsid w:val="005468BF"/>
    <w:rsid w:val="00572F64"/>
    <w:rsid w:val="0057797A"/>
    <w:rsid w:val="005869F6"/>
    <w:rsid w:val="0059078F"/>
    <w:rsid w:val="00590D43"/>
    <w:rsid w:val="005926FE"/>
    <w:rsid w:val="005A2259"/>
    <w:rsid w:val="005B168E"/>
    <w:rsid w:val="005C0A44"/>
    <w:rsid w:val="005C26B6"/>
    <w:rsid w:val="005C5573"/>
    <w:rsid w:val="005D6A64"/>
    <w:rsid w:val="005E330A"/>
    <w:rsid w:val="005F0C66"/>
    <w:rsid w:val="005F25B9"/>
    <w:rsid w:val="00617BA0"/>
    <w:rsid w:val="00625194"/>
    <w:rsid w:val="00642ABB"/>
    <w:rsid w:val="0064615F"/>
    <w:rsid w:val="006461CA"/>
    <w:rsid w:val="00651439"/>
    <w:rsid w:val="00654A42"/>
    <w:rsid w:val="006618E3"/>
    <w:rsid w:val="0066247E"/>
    <w:rsid w:val="006744E0"/>
    <w:rsid w:val="00675435"/>
    <w:rsid w:val="0068027A"/>
    <w:rsid w:val="00682E68"/>
    <w:rsid w:val="006859CB"/>
    <w:rsid w:val="006916D1"/>
    <w:rsid w:val="006920F3"/>
    <w:rsid w:val="00693AC6"/>
    <w:rsid w:val="006A17EC"/>
    <w:rsid w:val="006A6F88"/>
    <w:rsid w:val="006B74FE"/>
    <w:rsid w:val="006C6286"/>
    <w:rsid w:val="006D0629"/>
    <w:rsid w:val="006E0E5F"/>
    <w:rsid w:val="006E7B73"/>
    <w:rsid w:val="006F4F96"/>
    <w:rsid w:val="006F790D"/>
    <w:rsid w:val="00700DDB"/>
    <w:rsid w:val="007055AF"/>
    <w:rsid w:val="00712D35"/>
    <w:rsid w:val="0071584A"/>
    <w:rsid w:val="00724251"/>
    <w:rsid w:val="007258F5"/>
    <w:rsid w:val="00725D46"/>
    <w:rsid w:val="00735C40"/>
    <w:rsid w:val="00737638"/>
    <w:rsid w:val="00740B13"/>
    <w:rsid w:val="007639D5"/>
    <w:rsid w:val="007648EC"/>
    <w:rsid w:val="00766571"/>
    <w:rsid w:val="0077455C"/>
    <w:rsid w:val="00774B7D"/>
    <w:rsid w:val="007813BD"/>
    <w:rsid w:val="00781A3A"/>
    <w:rsid w:val="00790320"/>
    <w:rsid w:val="007A5609"/>
    <w:rsid w:val="007B0D53"/>
    <w:rsid w:val="007B74E4"/>
    <w:rsid w:val="007C4FA1"/>
    <w:rsid w:val="007C50DE"/>
    <w:rsid w:val="007C5AD2"/>
    <w:rsid w:val="007C70CE"/>
    <w:rsid w:val="007D11F6"/>
    <w:rsid w:val="007D30CD"/>
    <w:rsid w:val="007D604D"/>
    <w:rsid w:val="007E5459"/>
    <w:rsid w:val="008025F3"/>
    <w:rsid w:val="008051C4"/>
    <w:rsid w:val="00811B47"/>
    <w:rsid w:val="0081304F"/>
    <w:rsid w:val="00814AAD"/>
    <w:rsid w:val="00820C6A"/>
    <w:rsid w:val="00826A2D"/>
    <w:rsid w:val="008274A9"/>
    <w:rsid w:val="00834F33"/>
    <w:rsid w:val="00835B93"/>
    <w:rsid w:val="00845885"/>
    <w:rsid w:val="00853B40"/>
    <w:rsid w:val="00864AFE"/>
    <w:rsid w:val="00866D10"/>
    <w:rsid w:val="00870AA0"/>
    <w:rsid w:val="0089184E"/>
    <w:rsid w:val="0089196A"/>
    <w:rsid w:val="008B2A97"/>
    <w:rsid w:val="008B3996"/>
    <w:rsid w:val="008C27B6"/>
    <w:rsid w:val="008D2168"/>
    <w:rsid w:val="008D3080"/>
    <w:rsid w:val="008D3E21"/>
    <w:rsid w:val="008E6394"/>
    <w:rsid w:val="008E6DC4"/>
    <w:rsid w:val="008E7A41"/>
    <w:rsid w:val="008F7741"/>
    <w:rsid w:val="009050C5"/>
    <w:rsid w:val="009051F4"/>
    <w:rsid w:val="00907CC0"/>
    <w:rsid w:val="00910F87"/>
    <w:rsid w:val="00917BF2"/>
    <w:rsid w:val="0092265E"/>
    <w:rsid w:val="00925064"/>
    <w:rsid w:val="00937358"/>
    <w:rsid w:val="009467B4"/>
    <w:rsid w:val="0096332F"/>
    <w:rsid w:val="0096485C"/>
    <w:rsid w:val="00991CFA"/>
    <w:rsid w:val="009934FB"/>
    <w:rsid w:val="009A3276"/>
    <w:rsid w:val="009A6C1E"/>
    <w:rsid w:val="009B25BA"/>
    <w:rsid w:val="009B473B"/>
    <w:rsid w:val="009B4A79"/>
    <w:rsid w:val="009B64BE"/>
    <w:rsid w:val="009C14D5"/>
    <w:rsid w:val="009C1D2D"/>
    <w:rsid w:val="009E0A3B"/>
    <w:rsid w:val="009E0A7D"/>
    <w:rsid w:val="009E7493"/>
    <w:rsid w:val="00A00B8C"/>
    <w:rsid w:val="00A05224"/>
    <w:rsid w:val="00A07FFC"/>
    <w:rsid w:val="00A14B3B"/>
    <w:rsid w:val="00A17356"/>
    <w:rsid w:val="00A20A85"/>
    <w:rsid w:val="00A31882"/>
    <w:rsid w:val="00A337E2"/>
    <w:rsid w:val="00A338A7"/>
    <w:rsid w:val="00A43CB1"/>
    <w:rsid w:val="00A55837"/>
    <w:rsid w:val="00A66BC7"/>
    <w:rsid w:val="00A873EE"/>
    <w:rsid w:val="00A92772"/>
    <w:rsid w:val="00AA1491"/>
    <w:rsid w:val="00AA2FB5"/>
    <w:rsid w:val="00AB762A"/>
    <w:rsid w:val="00AD1053"/>
    <w:rsid w:val="00AE2BB3"/>
    <w:rsid w:val="00AE3FBE"/>
    <w:rsid w:val="00AF29B1"/>
    <w:rsid w:val="00B06435"/>
    <w:rsid w:val="00B07AE8"/>
    <w:rsid w:val="00B24000"/>
    <w:rsid w:val="00B242CB"/>
    <w:rsid w:val="00B274E3"/>
    <w:rsid w:val="00B33494"/>
    <w:rsid w:val="00B37605"/>
    <w:rsid w:val="00B40CFA"/>
    <w:rsid w:val="00B40D3E"/>
    <w:rsid w:val="00B473BE"/>
    <w:rsid w:val="00B62461"/>
    <w:rsid w:val="00B62981"/>
    <w:rsid w:val="00B70C8A"/>
    <w:rsid w:val="00B71BBB"/>
    <w:rsid w:val="00B80E12"/>
    <w:rsid w:val="00B84581"/>
    <w:rsid w:val="00B93553"/>
    <w:rsid w:val="00B954EA"/>
    <w:rsid w:val="00BA1133"/>
    <w:rsid w:val="00BB70F2"/>
    <w:rsid w:val="00BB78AB"/>
    <w:rsid w:val="00BC744A"/>
    <w:rsid w:val="00BD46A3"/>
    <w:rsid w:val="00BD6B8B"/>
    <w:rsid w:val="00BE0D04"/>
    <w:rsid w:val="00BE3D6A"/>
    <w:rsid w:val="00BF2904"/>
    <w:rsid w:val="00BF482E"/>
    <w:rsid w:val="00C043D4"/>
    <w:rsid w:val="00C36439"/>
    <w:rsid w:val="00C44C2D"/>
    <w:rsid w:val="00C51CD2"/>
    <w:rsid w:val="00C54783"/>
    <w:rsid w:val="00C61398"/>
    <w:rsid w:val="00C61C93"/>
    <w:rsid w:val="00C63A1D"/>
    <w:rsid w:val="00C66D03"/>
    <w:rsid w:val="00C83D43"/>
    <w:rsid w:val="00C85258"/>
    <w:rsid w:val="00C91E6E"/>
    <w:rsid w:val="00C9350B"/>
    <w:rsid w:val="00C94CF8"/>
    <w:rsid w:val="00C954ED"/>
    <w:rsid w:val="00CA49B4"/>
    <w:rsid w:val="00CA5A10"/>
    <w:rsid w:val="00CA5F09"/>
    <w:rsid w:val="00CA7667"/>
    <w:rsid w:val="00CA7D00"/>
    <w:rsid w:val="00CB0AFD"/>
    <w:rsid w:val="00CB4F3D"/>
    <w:rsid w:val="00CD258A"/>
    <w:rsid w:val="00CD50A5"/>
    <w:rsid w:val="00CD633C"/>
    <w:rsid w:val="00CD71CC"/>
    <w:rsid w:val="00CD75EB"/>
    <w:rsid w:val="00CD7628"/>
    <w:rsid w:val="00CE0E31"/>
    <w:rsid w:val="00CE2EE5"/>
    <w:rsid w:val="00CE4F65"/>
    <w:rsid w:val="00CE54D9"/>
    <w:rsid w:val="00CE7DF4"/>
    <w:rsid w:val="00CF02AA"/>
    <w:rsid w:val="00CF6D57"/>
    <w:rsid w:val="00CF76E7"/>
    <w:rsid w:val="00D0096E"/>
    <w:rsid w:val="00D03E43"/>
    <w:rsid w:val="00D12698"/>
    <w:rsid w:val="00D16A86"/>
    <w:rsid w:val="00D2179F"/>
    <w:rsid w:val="00D22CC0"/>
    <w:rsid w:val="00D259FA"/>
    <w:rsid w:val="00D306F6"/>
    <w:rsid w:val="00D42E82"/>
    <w:rsid w:val="00D45FB4"/>
    <w:rsid w:val="00D51503"/>
    <w:rsid w:val="00D54717"/>
    <w:rsid w:val="00D55A36"/>
    <w:rsid w:val="00D71C4A"/>
    <w:rsid w:val="00D74D81"/>
    <w:rsid w:val="00D75EF8"/>
    <w:rsid w:val="00D82959"/>
    <w:rsid w:val="00D8316B"/>
    <w:rsid w:val="00D92315"/>
    <w:rsid w:val="00D92EB3"/>
    <w:rsid w:val="00DA03C6"/>
    <w:rsid w:val="00DA78B2"/>
    <w:rsid w:val="00DB18CF"/>
    <w:rsid w:val="00DB517C"/>
    <w:rsid w:val="00DB6231"/>
    <w:rsid w:val="00DC13FA"/>
    <w:rsid w:val="00DC32BE"/>
    <w:rsid w:val="00DC5DFD"/>
    <w:rsid w:val="00DD45AD"/>
    <w:rsid w:val="00DD4F9F"/>
    <w:rsid w:val="00DE74D0"/>
    <w:rsid w:val="00DF070B"/>
    <w:rsid w:val="00DF671B"/>
    <w:rsid w:val="00E06012"/>
    <w:rsid w:val="00E11BBA"/>
    <w:rsid w:val="00E178A0"/>
    <w:rsid w:val="00E2091A"/>
    <w:rsid w:val="00E20B4D"/>
    <w:rsid w:val="00E21B10"/>
    <w:rsid w:val="00E24859"/>
    <w:rsid w:val="00E2568A"/>
    <w:rsid w:val="00E32381"/>
    <w:rsid w:val="00E348CA"/>
    <w:rsid w:val="00E44436"/>
    <w:rsid w:val="00E44A55"/>
    <w:rsid w:val="00E5193A"/>
    <w:rsid w:val="00E51BFB"/>
    <w:rsid w:val="00E52988"/>
    <w:rsid w:val="00E631D2"/>
    <w:rsid w:val="00E64F24"/>
    <w:rsid w:val="00E67064"/>
    <w:rsid w:val="00E710DB"/>
    <w:rsid w:val="00E77DB8"/>
    <w:rsid w:val="00E831DB"/>
    <w:rsid w:val="00E84049"/>
    <w:rsid w:val="00E84465"/>
    <w:rsid w:val="00E90C7C"/>
    <w:rsid w:val="00E953F7"/>
    <w:rsid w:val="00EA6CAE"/>
    <w:rsid w:val="00EB33AD"/>
    <w:rsid w:val="00ED3F51"/>
    <w:rsid w:val="00ED475D"/>
    <w:rsid w:val="00EE07FE"/>
    <w:rsid w:val="00EE37AF"/>
    <w:rsid w:val="00EF0D26"/>
    <w:rsid w:val="00EF6E8B"/>
    <w:rsid w:val="00F068B1"/>
    <w:rsid w:val="00F115E8"/>
    <w:rsid w:val="00F24FD3"/>
    <w:rsid w:val="00F25951"/>
    <w:rsid w:val="00F34143"/>
    <w:rsid w:val="00F409DE"/>
    <w:rsid w:val="00F54BC2"/>
    <w:rsid w:val="00F64619"/>
    <w:rsid w:val="00F67FD4"/>
    <w:rsid w:val="00F7019F"/>
    <w:rsid w:val="00F70E9A"/>
    <w:rsid w:val="00F724F1"/>
    <w:rsid w:val="00F753DA"/>
    <w:rsid w:val="00F766D4"/>
    <w:rsid w:val="00F81400"/>
    <w:rsid w:val="00F91B1A"/>
    <w:rsid w:val="00F92BDA"/>
    <w:rsid w:val="00F932EB"/>
    <w:rsid w:val="00F96FB1"/>
    <w:rsid w:val="00FA0193"/>
    <w:rsid w:val="00FA5093"/>
    <w:rsid w:val="00FA5FB9"/>
    <w:rsid w:val="00FB24F4"/>
    <w:rsid w:val="00FB5953"/>
    <w:rsid w:val="00FB6009"/>
    <w:rsid w:val="00FB79F1"/>
    <w:rsid w:val="00FC013D"/>
    <w:rsid w:val="00FC294B"/>
    <w:rsid w:val="00FC34C2"/>
    <w:rsid w:val="00FD2F9F"/>
    <w:rsid w:val="00FD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1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91B1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91B1A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91B1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F91B1A"/>
    <w:pPr>
      <w:keepNext/>
      <w:tabs>
        <w:tab w:val="left" w:pos="1664"/>
      </w:tabs>
      <w:suppressAutoHyphens w:val="0"/>
      <w:spacing w:before="240" w:after="60"/>
      <w:ind w:left="1664" w:hanging="864"/>
      <w:jc w:val="both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"/>
    <w:qFormat/>
    <w:rsid w:val="00F91B1A"/>
    <w:pPr>
      <w:tabs>
        <w:tab w:val="left" w:pos="1008"/>
      </w:tabs>
      <w:suppressAutoHyphens w:val="0"/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60">
    <w:name w:val="heading 6"/>
    <w:basedOn w:val="a"/>
    <w:next w:val="a"/>
    <w:qFormat/>
    <w:rsid w:val="00F91B1A"/>
    <w:pPr>
      <w:tabs>
        <w:tab w:val="left" w:pos="1152"/>
      </w:tabs>
      <w:suppressAutoHyphens w:val="0"/>
      <w:spacing w:before="240" w:after="60"/>
      <w:ind w:left="1152" w:hanging="1152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F91B1A"/>
    <w:pPr>
      <w:tabs>
        <w:tab w:val="left" w:pos="1296"/>
      </w:tabs>
      <w:suppressAutoHyphens w:val="0"/>
      <w:spacing w:before="240" w:after="60"/>
      <w:ind w:left="129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qFormat/>
    <w:rsid w:val="00F91B1A"/>
    <w:pPr>
      <w:tabs>
        <w:tab w:val="left" w:pos="1620"/>
      </w:tabs>
      <w:suppressAutoHyphens w:val="0"/>
      <w:spacing w:before="240" w:after="60"/>
      <w:ind w:left="1620" w:hanging="1440"/>
      <w:jc w:val="both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"/>
    <w:qFormat/>
    <w:rsid w:val="00F91B1A"/>
    <w:pPr>
      <w:tabs>
        <w:tab w:val="left" w:pos="1584"/>
      </w:tabs>
      <w:suppressAutoHyphens w:val="0"/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F91B1A"/>
    <w:rPr>
      <w:rFonts w:ascii="Symbol" w:hAnsi="Symbol" w:cs="Symbol"/>
    </w:rPr>
  </w:style>
  <w:style w:type="character" w:customStyle="1" w:styleId="WW8Num7z1">
    <w:name w:val="WW8Num7z1"/>
    <w:rsid w:val="00F91B1A"/>
    <w:rPr>
      <w:rFonts w:ascii="Courier New" w:hAnsi="Courier New" w:cs="Courier New"/>
    </w:rPr>
  </w:style>
  <w:style w:type="character" w:customStyle="1" w:styleId="WW8Num8z0">
    <w:name w:val="WW8Num8z0"/>
    <w:rsid w:val="00F91B1A"/>
    <w:rPr>
      <w:b w:val="0"/>
    </w:rPr>
  </w:style>
  <w:style w:type="character" w:customStyle="1" w:styleId="WW8Num10z0">
    <w:name w:val="WW8Num10z0"/>
    <w:rsid w:val="00F91B1A"/>
    <w:rPr>
      <w:rFonts w:ascii="Wingdings" w:hAnsi="Wingdings" w:cs="Wingdings"/>
      <w:sz w:val="22"/>
      <w:szCs w:val="22"/>
    </w:rPr>
  </w:style>
  <w:style w:type="character" w:customStyle="1" w:styleId="WW8Num10z1">
    <w:name w:val="WW8Num10z1"/>
    <w:rsid w:val="00F91B1A"/>
    <w:rPr>
      <w:sz w:val="22"/>
      <w:szCs w:val="22"/>
    </w:rPr>
  </w:style>
  <w:style w:type="character" w:customStyle="1" w:styleId="WW8Num10z2">
    <w:name w:val="WW8Num10z2"/>
    <w:rsid w:val="00F91B1A"/>
    <w:rPr>
      <w:rFonts w:ascii="Wingdings" w:hAnsi="Wingdings" w:cs="Wingdings"/>
    </w:rPr>
  </w:style>
  <w:style w:type="character" w:customStyle="1" w:styleId="WW8Num10z3">
    <w:name w:val="WW8Num10z3"/>
    <w:rsid w:val="00F91B1A"/>
    <w:rPr>
      <w:rFonts w:ascii="Symbol" w:hAnsi="Symbol" w:cs="Symbol"/>
    </w:rPr>
  </w:style>
  <w:style w:type="character" w:customStyle="1" w:styleId="WW8Num10z4">
    <w:name w:val="WW8Num10z4"/>
    <w:rsid w:val="00F91B1A"/>
    <w:rPr>
      <w:rFonts w:ascii="Courier New" w:hAnsi="Courier New" w:cs="Courier New"/>
    </w:rPr>
  </w:style>
  <w:style w:type="character" w:customStyle="1" w:styleId="WW8Num12z1">
    <w:name w:val="WW8Num12z1"/>
    <w:rsid w:val="00F91B1A"/>
    <w:rPr>
      <w:rFonts w:ascii="Symbol" w:hAnsi="Symbol" w:cs="Symbol"/>
    </w:rPr>
  </w:style>
  <w:style w:type="character" w:customStyle="1" w:styleId="WW8Num12z2">
    <w:name w:val="WW8Num12z2"/>
    <w:rsid w:val="00F91B1A"/>
    <w:rPr>
      <w:rFonts w:ascii="Wingdings" w:hAnsi="Wingdings" w:cs="Wingdings"/>
    </w:rPr>
  </w:style>
  <w:style w:type="character" w:customStyle="1" w:styleId="WW8Num12z4">
    <w:name w:val="WW8Num12z4"/>
    <w:rsid w:val="00F91B1A"/>
    <w:rPr>
      <w:rFonts w:ascii="Courier New" w:hAnsi="Courier New" w:cs="Courier New"/>
    </w:rPr>
  </w:style>
  <w:style w:type="character" w:customStyle="1" w:styleId="WW8Num13z0">
    <w:name w:val="WW8Num13z0"/>
    <w:rsid w:val="00F91B1A"/>
    <w:rPr>
      <w:b w:val="0"/>
      <w:i w:val="0"/>
      <w:color w:val="auto"/>
      <w:sz w:val="22"/>
    </w:rPr>
  </w:style>
  <w:style w:type="character" w:customStyle="1" w:styleId="WW8Num14z1">
    <w:name w:val="WW8Num14z1"/>
    <w:rsid w:val="00F91B1A"/>
    <w:rPr>
      <w:rFonts w:ascii="Symbol" w:hAnsi="Symbol" w:cs="Symbol"/>
    </w:rPr>
  </w:style>
  <w:style w:type="character" w:customStyle="1" w:styleId="WW8Num14z2">
    <w:name w:val="WW8Num14z2"/>
    <w:rsid w:val="00F91B1A"/>
    <w:rPr>
      <w:rFonts w:ascii="Wingdings" w:hAnsi="Wingdings" w:cs="Wingdings"/>
    </w:rPr>
  </w:style>
  <w:style w:type="character" w:customStyle="1" w:styleId="WW8Num14z4">
    <w:name w:val="WW8Num14z4"/>
    <w:rsid w:val="00F91B1A"/>
    <w:rPr>
      <w:rFonts w:ascii="Courier New" w:hAnsi="Courier New" w:cs="Courier New"/>
    </w:rPr>
  </w:style>
  <w:style w:type="character" w:customStyle="1" w:styleId="WW8Num15z0">
    <w:name w:val="WW8Num15z0"/>
    <w:rsid w:val="00F91B1A"/>
    <w:rPr>
      <w:b w:val="0"/>
      <w:color w:val="000000"/>
    </w:rPr>
  </w:style>
  <w:style w:type="character" w:customStyle="1" w:styleId="WW8Num16z0">
    <w:name w:val="WW8Num16z0"/>
    <w:rsid w:val="00F91B1A"/>
    <w:rPr>
      <w:rFonts w:ascii="Times New Roman" w:eastAsia="Calibri" w:hAnsi="Times New Roman" w:cs="Times New Roman"/>
    </w:rPr>
  </w:style>
  <w:style w:type="character" w:customStyle="1" w:styleId="WW8Num16z2">
    <w:name w:val="WW8Num16z2"/>
    <w:rsid w:val="00F91B1A"/>
    <w:rPr>
      <w:rFonts w:ascii="Wingdings" w:hAnsi="Wingdings" w:cs="Wingdings"/>
    </w:rPr>
  </w:style>
  <w:style w:type="character" w:customStyle="1" w:styleId="WW8Num16z3">
    <w:name w:val="WW8Num16z3"/>
    <w:rsid w:val="00F91B1A"/>
    <w:rPr>
      <w:rFonts w:ascii="Symbol" w:hAnsi="Symbol" w:cs="Symbol"/>
    </w:rPr>
  </w:style>
  <w:style w:type="character" w:customStyle="1" w:styleId="WW8Num16z4">
    <w:name w:val="WW8Num16z4"/>
    <w:rsid w:val="00F91B1A"/>
    <w:rPr>
      <w:rFonts w:ascii="Courier New" w:hAnsi="Courier New" w:cs="Courier New"/>
    </w:rPr>
  </w:style>
  <w:style w:type="character" w:customStyle="1" w:styleId="WW8Num17z0">
    <w:name w:val="WW8Num17z0"/>
    <w:rsid w:val="00F91B1A"/>
    <w:rPr>
      <w:color w:val="000000"/>
    </w:rPr>
  </w:style>
  <w:style w:type="character" w:customStyle="1" w:styleId="WW8Num18z0">
    <w:name w:val="WW8Num18z0"/>
    <w:rsid w:val="00F91B1A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8z1">
    <w:name w:val="WW8Num18z1"/>
    <w:rsid w:val="00F91B1A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2"/>
      <w:szCs w:val="22"/>
      <w:u w:val="none"/>
      <w:vertAlign w:val="baseline"/>
    </w:rPr>
  </w:style>
  <w:style w:type="character" w:customStyle="1" w:styleId="WW8Num18z3">
    <w:name w:val="WW8Num18z3"/>
    <w:rsid w:val="00F91B1A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18z4">
    <w:name w:val="WW8Num18z4"/>
    <w:rsid w:val="00F91B1A"/>
    <w:rPr>
      <w:b w:val="0"/>
      <w:bCs w:val="0"/>
      <w:i w:val="0"/>
      <w:iCs w:val="0"/>
    </w:rPr>
  </w:style>
  <w:style w:type="character" w:customStyle="1" w:styleId="WW8Num18z5">
    <w:name w:val="WW8Num18z5"/>
    <w:rsid w:val="00F91B1A"/>
    <w:rPr>
      <w:rFonts w:cs="Times New Roman"/>
    </w:rPr>
  </w:style>
  <w:style w:type="character" w:customStyle="1" w:styleId="WW8Num18z7">
    <w:name w:val="WW8Num18z7"/>
    <w:rsid w:val="00F91B1A"/>
    <w:rPr>
      <w:rFonts w:ascii="Symbol" w:hAnsi="Symbol" w:cs="Symbol"/>
      <w:color w:val="auto"/>
    </w:rPr>
  </w:style>
  <w:style w:type="character" w:customStyle="1" w:styleId="WW8Num19z0">
    <w:name w:val="WW8Num19z0"/>
    <w:rsid w:val="00F91B1A"/>
    <w:rPr>
      <w:rFonts w:ascii="Symbol" w:hAnsi="Symbol" w:cs="Symbol"/>
    </w:rPr>
  </w:style>
  <w:style w:type="character" w:customStyle="1" w:styleId="WW8Num19z1">
    <w:name w:val="WW8Num19z1"/>
    <w:rsid w:val="00F91B1A"/>
    <w:rPr>
      <w:rFonts w:ascii="Courier New" w:hAnsi="Courier New" w:cs="Courier New"/>
    </w:rPr>
  </w:style>
  <w:style w:type="character" w:customStyle="1" w:styleId="WW8Num19z2">
    <w:name w:val="WW8Num19z2"/>
    <w:rsid w:val="00F91B1A"/>
    <w:rPr>
      <w:rFonts w:ascii="Wingdings" w:hAnsi="Wingdings" w:cs="Wingdings"/>
    </w:rPr>
  </w:style>
  <w:style w:type="character" w:customStyle="1" w:styleId="WW8Num20z1">
    <w:name w:val="WW8Num20z1"/>
    <w:rsid w:val="00F91B1A"/>
    <w:rPr>
      <w:rFonts w:ascii="Courier New" w:hAnsi="Courier New" w:cs="Courier New"/>
    </w:rPr>
  </w:style>
  <w:style w:type="character" w:customStyle="1" w:styleId="WW8Num20z2">
    <w:name w:val="WW8Num20z2"/>
    <w:rsid w:val="00F91B1A"/>
    <w:rPr>
      <w:rFonts w:ascii="Wingdings" w:hAnsi="Wingdings" w:cs="Wingdings"/>
    </w:rPr>
  </w:style>
  <w:style w:type="character" w:customStyle="1" w:styleId="WW8Num20z3">
    <w:name w:val="WW8Num20z3"/>
    <w:rsid w:val="00F91B1A"/>
    <w:rPr>
      <w:rFonts w:ascii="Symbol" w:hAnsi="Symbol" w:cs="Symbol"/>
    </w:rPr>
  </w:style>
  <w:style w:type="character" w:customStyle="1" w:styleId="WW8Num21z0">
    <w:name w:val="WW8Num21z0"/>
    <w:rsid w:val="00F91B1A"/>
    <w:rPr>
      <w:rFonts w:ascii="Symbol" w:hAnsi="Symbol" w:cs="Symbol"/>
    </w:rPr>
  </w:style>
  <w:style w:type="character" w:customStyle="1" w:styleId="WW8Num21z1">
    <w:name w:val="WW8Num21z1"/>
    <w:rsid w:val="00F91B1A"/>
    <w:rPr>
      <w:rFonts w:ascii="Courier New" w:hAnsi="Courier New" w:cs="Courier New"/>
    </w:rPr>
  </w:style>
  <w:style w:type="character" w:customStyle="1" w:styleId="WW8Num21z2">
    <w:name w:val="WW8Num21z2"/>
    <w:rsid w:val="00F91B1A"/>
    <w:rPr>
      <w:rFonts w:ascii="Wingdings" w:hAnsi="Wingdings" w:cs="Wingdings"/>
    </w:rPr>
  </w:style>
  <w:style w:type="character" w:customStyle="1" w:styleId="WW8Num22z0">
    <w:name w:val="WW8Num22z0"/>
    <w:rsid w:val="00F91B1A"/>
    <w:rPr>
      <w:b/>
      <w:i w:val="0"/>
    </w:rPr>
  </w:style>
  <w:style w:type="character" w:customStyle="1" w:styleId="WW8Num22z2">
    <w:name w:val="WW8Num22z2"/>
    <w:rsid w:val="00F91B1A"/>
    <w:rPr>
      <w:sz w:val="20"/>
      <w:szCs w:val="20"/>
    </w:rPr>
  </w:style>
  <w:style w:type="character" w:customStyle="1" w:styleId="WW8Num23z0">
    <w:name w:val="WW8Num23z0"/>
    <w:rsid w:val="00F91B1A"/>
    <w:rPr>
      <w:b/>
    </w:rPr>
  </w:style>
  <w:style w:type="character" w:customStyle="1" w:styleId="WW8Num23z2">
    <w:name w:val="WW8Num23z2"/>
    <w:rsid w:val="00F91B1A"/>
    <w:rPr>
      <w:b w:val="0"/>
    </w:rPr>
  </w:style>
  <w:style w:type="character" w:customStyle="1" w:styleId="WW8Num24z0">
    <w:name w:val="WW8Num24z0"/>
    <w:rsid w:val="00F91B1A"/>
    <w:rPr>
      <w:rFonts w:ascii="Symbol" w:hAnsi="Symbol" w:cs="Symbol"/>
    </w:rPr>
  </w:style>
  <w:style w:type="character" w:customStyle="1" w:styleId="WW8Num24z1">
    <w:name w:val="WW8Num24z1"/>
    <w:rsid w:val="00F91B1A"/>
    <w:rPr>
      <w:rFonts w:ascii="Courier New" w:hAnsi="Courier New" w:cs="Courier New"/>
    </w:rPr>
  </w:style>
  <w:style w:type="character" w:customStyle="1" w:styleId="WW8Num24z2">
    <w:name w:val="WW8Num24z2"/>
    <w:rsid w:val="00F91B1A"/>
    <w:rPr>
      <w:rFonts w:ascii="Wingdings" w:hAnsi="Wingdings" w:cs="Wingdings"/>
    </w:rPr>
  </w:style>
  <w:style w:type="character" w:customStyle="1" w:styleId="30">
    <w:name w:val="Основной шрифт абзаца3"/>
    <w:rsid w:val="00F91B1A"/>
  </w:style>
  <w:style w:type="character" w:customStyle="1" w:styleId="Absatz-Standardschriftart">
    <w:name w:val="Absatz-Standardschriftart"/>
    <w:rsid w:val="00F91B1A"/>
  </w:style>
  <w:style w:type="character" w:customStyle="1" w:styleId="WW-Absatz-Standardschriftart">
    <w:name w:val="WW-Absatz-Standardschriftart"/>
    <w:rsid w:val="00F91B1A"/>
  </w:style>
  <w:style w:type="character" w:customStyle="1" w:styleId="WW8Num4z0">
    <w:name w:val="WW8Num4z0"/>
    <w:rsid w:val="00F91B1A"/>
    <w:rPr>
      <w:rFonts w:ascii="Symbol" w:hAnsi="Symbol" w:cs="Symbol"/>
    </w:rPr>
  </w:style>
  <w:style w:type="character" w:customStyle="1" w:styleId="WW8Num5z0">
    <w:name w:val="WW8Num5z0"/>
    <w:rsid w:val="00F91B1A"/>
    <w:rPr>
      <w:rFonts w:ascii="Symbol" w:hAnsi="Symbol" w:cs="Symbol"/>
    </w:rPr>
  </w:style>
  <w:style w:type="character" w:customStyle="1" w:styleId="WW8Num5z1">
    <w:name w:val="WW8Num5z1"/>
    <w:rsid w:val="00F91B1A"/>
    <w:rPr>
      <w:rFonts w:ascii="Courier New" w:hAnsi="Courier New" w:cs="Courier New"/>
    </w:rPr>
  </w:style>
  <w:style w:type="character" w:customStyle="1" w:styleId="WW8Num6z1">
    <w:name w:val="WW8Num6z1"/>
    <w:rsid w:val="00F91B1A"/>
    <w:rPr>
      <w:rFonts w:ascii="Courier New" w:hAnsi="Courier New" w:cs="Courier New"/>
    </w:rPr>
  </w:style>
  <w:style w:type="character" w:customStyle="1" w:styleId="20">
    <w:name w:val="Основной шрифт абзаца2"/>
    <w:rsid w:val="00F91B1A"/>
  </w:style>
  <w:style w:type="character" w:customStyle="1" w:styleId="WW-Absatz-Standardschriftart1">
    <w:name w:val="WW-Absatz-Standardschriftart1"/>
    <w:rsid w:val="00F91B1A"/>
  </w:style>
  <w:style w:type="character" w:customStyle="1" w:styleId="WW-Absatz-Standardschriftart11">
    <w:name w:val="WW-Absatz-Standardschriftart11"/>
    <w:rsid w:val="00F91B1A"/>
  </w:style>
  <w:style w:type="character" w:customStyle="1" w:styleId="WW-Absatz-Standardschriftart111">
    <w:name w:val="WW-Absatz-Standardschriftart111"/>
    <w:rsid w:val="00F91B1A"/>
  </w:style>
  <w:style w:type="character" w:customStyle="1" w:styleId="WW-Absatz-Standardschriftart1111">
    <w:name w:val="WW-Absatz-Standardschriftart1111"/>
    <w:rsid w:val="00F91B1A"/>
  </w:style>
  <w:style w:type="character" w:customStyle="1" w:styleId="WW-Absatz-Standardschriftart11111">
    <w:name w:val="WW-Absatz-Standardschriftart11111"/>
    <w:rsid w:val="00F91B1A"/>
  </w:style>
  <w:style w:type="character" w:customStyle="1" w:styleId="WW-Absatz-Standardschriftart111111">
    <w:name w:val="WW-Absatz-Standardschriftart111111"/>
    <w:rsid w:val="00F91B1A"/>
  </w:style>
  <w:style w:type="character" w:customStyle="1" w:styleId="WW-Absatz-Standardschriftart1111111">
    <w:name w:val="WW-Absatz-Standardschriftart1111111"/>
    <w:rsid w:val="00F91B1A"/>
  </w:style>
  <w:style w:type="character" w:customStyle="1" w:styleId="WW-Absatz-Standardschriftart11111111">
    <w:name w:val="WW-Absatz-Standardschriftart11111111"/>
    <w:rsid w:val="00F91B1A"/>
  </w:style>
  <w:style w:type="character" w:customStyle="1" w:styleId="WW-Absatz-Standardschriftart111111111">
    <w:name w:val="WW-Absatz-Standardschriftart111111111"/>
    <w:rsid w:val="00F91B1A"/>
  </w:style>
  <w:style w:type="character" w:customStyle="1" w:styleId="WW-Absatz-Standardschriftart1111111111">
    <w:name w:val="WW-Absatz-Standardschriftart1111111111"/>
    <w:rsid w:val="00F91B1A"/>
  </w:style>
  <w:style w:type="character" w:customStyle="1" w:styleId="WW-Absatz-Standardschriftart11111111111">
    <w:name w:val="WW-Absatz-Standardschriftart11111111111"/>
    <w:rsid w:val="00F91B1A"/>
  </w:style>
  <w:style w:type="character" w:customStyle="1" w:styleId="WW-Absatz-Standardschriftart111111111111">
    <w:name w:val="WW-Absatz-Standardschriftart111111111111"/>
    <w:rsid w:val="00F91B1A"/>
  </w:style>
  <w:style w:type="character" w:customStyle="1" w:styleId="WW8Num5z2">
    <w:name w:val="WW8Num5z2"/>
    <w:rsid w:val="00F91B1A"/>
    <w:rPr>
      <w:rFonts w:ascii="Wingdings" w:hAnsi="Wingdings" w:cs="Wingdings"/>
    </w:rPr>
  </w:style>
  <w:style w:type="character" w:customStyle="1" w:styleId="WW8Num6z2">
    <w:name w:val="WW8Num6z2"/>
    <w:rsid w:val="00F91B1A"/>
    <w:rPr>
      <w:rFonts w:ascii="Wingdings" w:hAnsi="Wingdings" w:cs="Wingdings"/>
    </w:rPr>
  </w:style>
  <w:style w:type="character" w:customStyle="1" w:styleId="WW8Num7z0">
    <w:name w:val="WW8Num7z0"/>
    <w:rsid w:val="00F91B1A"/>
    <w:rPr>
      <w:rFonts w:ascii="Symbol" w:hAnsi="Symbol" w:cs="Symbol"/>
    </w:rPr>
  </w:style>
  <w:style w:type="character" w:customStyle="1" w:styleId="WW8Num7z2">
    <w:name w:val="WW8Num7z2"/>
    <w:rsid w:val="00F91B1A"/>
    <w:rPr>
      <w:rFonts w:ascii="Wingdings" w:hAnsi="Wingdings" w:cs="Wingdings"/>
    </w:rPr>
  </w:style>
  <w:style w:type="character" w:customStyle="1" w:styleId="11">
    <w:name w:val="Основной шрифт абзаца1"/>
    <w:rsid w:val="00F91B1A"/>
  </w:style>
  <w:style w:type="character" w:customStyle="1" w:styleId="a3">
    <w:name w:val="Маркеры списка"/>
    <w:rsid w:val="00F91B1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91B1A"/>
  </w:style>
  <w:style w:type="character" w:customStyle="1" w:styleId="iceouttxt">
    <w:name w:val="iceouttxt"/>
    <w:basedOn w:val="20"/>
    <w:rsid w:val="00F91B1A"/>
  </w:style>
  <w:style w:type="character" w:customStyle="1" w:styleId="WW-1">
    <w:name w:val="WW-Основной шрифт абзаца1"/>
    <w:rsid w:val="00F91B1A"/>
  </w:style>
  <w:style w:type="character" w:customStyle="1" w:styleId="postbody">
    <w:name w:val="postbody"/>
    <w:basedOn w:val="WW-1"/>
    <w:rsid w:val="00F91B1A"/>
  </w:style>
  <w:style w:type="character" w:customStyle="1" w:styleId="50">
    <w:name w:val="Знак Знак5"/>
    <w:rsid w:val="00F91B1A"/>
    <w:rPr>
      <w:sz w:val="24"/>
      <w:szCs w:val="24"/>
    </w:rPr>
  </w:style>
  <w:style w:type="character" w:customStyle="1" w:styleId="40">
    <w:name w:val="Знак Знак4"/>
    <w:rsid w:val="00F91B1A"/>
    <w:rPr>
      <w:sz w:val="24"/>
      <w:szCs w:val="24"/>
    </w:rPr>
  </w:style>
  <w:style w:type="character" w:customStyle="1" w:styleId="31">
    <w:name w:val="Стиль3 Знак"/>
    <w:rsid w:val="00F91B1A"/>
    <w:rPr>
      <w:rFonts w:ascii="Arial" w:hAnsi="Arial" w:cs="Arial"/>
      <w:sz w:val="24"/>
      <w:szCs w:val="24"/>
      <w:lang w:val="ru-RU" w:bidi="ar-SA"/>
    </w:rPr>
  </w:style>
  <w:style w:type="character" w:customStyle="1" w:styleId="32">
    <w:name w:val="Знак Знак3"/>
    <w:rsid w:val="00F91B1A"/>
    <w:rPr>
      <w:sz w:val="24"/>
      <w:szCs w:val="24"/>
    </w:rPr>
  </w:style>
  <w:style w:type="character" w:styleId="a5">
    <w:name w:val="Placeholder Text"/>
    <w:rsid w:val="00F91B1A"/>
    <w:rPr>
      <w:color w:val="808080"/>
    </w:rPr>
  </w:style>
  <w:style w:type="character" w:customStyle="1" w:styleId="21">
    <w:name w:val="Знак Знак2"/>
    <w:rsid w:val="00F91B1A"/>
    <w:rPr>
      <w:sz w:val="16"/>
      <w:szCs w:val="16"/>
    </w:rPr>
  </w:style>
  <w:style w:type="character" w:styleId="a6">
    <w:name w:val="Strong"/>
    <w:qFormat/>
    <w:rsid w:val="00F91B1A"/>
    <w:rPr>
      <w:b/>
      <w:bCs/>
    </w:rPr>
  </w:style>
  <w:style w:type="character" w:customStyle="1" w:styleId="a7">
    <w:name w:val="Знак Знак"/>
    <w:rsid w:val="00F91B1A"/>
    <w:rPr>
      <w:rFonts w:ascii="Courier New" w:hAnsi="Courier New" w:cs="Courier New"/>
    </w:rPr>
  </w:style>
  <w:style w:type="character" w:styleId="a8">
    <w:name w:val="Hyperlink"/>
    <w:uiPriority w:val="99"/>
    <w:rsid w:val="00F91B1A"/>
    <w:rPr>
      <w:color w:val="0000FF"/>
      <w:u w:val="single"/>
    </w:rPr>
  </w:style>
  <w:style w:type="character" w:customStyle="1" w:styleId="rvts9">
    <w:name w:val="rvts9"/>
    <w:rsid w:val="00F91B1A"/>
    <w:rPr>
      <w:rFonts w:ascii="Times New Roman" w:hAnsi="Times New Roman" w:cs="Times New Roman"/>
      <w:sz w:val="24"/>
      <w:szCs w:val="24"/>
    </w:rPr>
  </w:style>
  <w:style w:type="character" w:customStyle="1" w:styleId="90">
    <w:name w:val="Знак Знак9"/>
    <w:rsid w:val="00F91B1A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H3">
    <w:name w:val="H3 Знак"/>
    <w:rsid w:val="00F91B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30"/>
    <w:rsid w:val="00F91B1A"/>
  </w:style>
  <w:style w:type="character" w:customStyle="1" w:styleId="apple-converted-space">
    <w:name w:val="apple-converted-space"/>
    <w:basedOn w:val="30"/>
    <w:rsid w:val="00F91B1A"/>
  </w:style>
  <w:style w:type="character" w:customStyle="1" w:styleId="H4">
    <w:name w:val="H4 Знак"/>
    <w:rsid w:val="00F91B1A"/>
    <w:rPr>
      <w:rFonts w:ascii="Arial" w:hAnsi="Arial" w:cs="Arial"/>
      <w:sz w:val="24"/>
    </w:rPr>
  </w:style>
  <w:style w:type="character" w:customStyle="1" w:styleId="H5">
    <w:name w:val="H5 Знак"/>
    <w:rsid w:val="00F91B1A"/>
    <w:rPr>
      <w:sz w:val="22"/>
    </w:rPr>
  </w:style>
  <w:style w:type="character" w:customStyle="1" w:styleId="Italic">
    <w:name w:val="Italic Знак"/>
    <w:rsid w:val="00F91B1A"/>
    <w:rPr>
      <w:i/>
      <w:sz w:val="22"/>
    </w:rPr>
  </w:style>
  <w:style w:type="character" w:customStyle="1" w:styleId="80">
    <w:name w:val="Знак Знак8"/>
    <w:rsid w:val="00F91B1A"/>
    <w:rPr>
      <w:rFonts w:ascii="Arial" w:hAnsi="Arial" w:cs="Arial"/>
    </w:rPr>
  </w:style>
  <w:style w:type="character" w:customStyle="1" w:styleId="70">
    <w:name w:val="Знак Знак7"/>
    <w:rsid w:val="00F91B1A"/>
    <w:rPr>
      <w:rFonts w:ascii="Arial" w:hAnsi="Arial" w:cs="Arial"/>
      <w:i/>
    </w:rPr>
  </w:style>
  <w:style w:type="character" w:customStyle="1" w:styleId="Notinuse">
    <w:name w:val="Not in use Знак Знак"/>
    <w:rsid w:val="00F91B1A"/>
    <w:rPr>
      <w:rFonts w:ascii="Arial" w:hAnsi="Arial" w:cs="Arial"/>
      <w:b/>
      <w:i/>
      <w:sz w:val="18"/>
    </w:rPr>
  </w:style>
  <w:style w:type="character" w:styleId="a9">
    <w:name w:val="FollowedHyperlink"/>
    <w:uiPriority w:val="99"/>
    <w:rsid w:val="00F91B1A"/>
    <w:rPr>
      <w:color w:val="800080"/>
      <w:u w:val="single"/>
    </w:rPr>
  </w:style>
  <w:style w:type="character" w:customStyle="1" w:styleId="12">
    <w:name w:val="Знак Знак1"/>
    <w:rsid w:val="00F91B1A"/>
    <w:rPr>
      <w:sz w:val="16"/>
      <w:szCs w:val="16"/>
    </w:rPr>
  </w:style>
  <w:style w:type="character" w:customStyle="1" w:styleId="61">
    <w:name w:val="Знак Знак6"/>
    <w:rsid w:val="00F91B1A"/>
    <w:rPr>
      <w:sz w:val="24"/>
      <w:szCs w:val="24"/>
    </w:rPr>
  </w:style>
  <w:style w:type="character" w:customStyle="1" w:styleId="b-serp-urlitem1">
    <w:name w:val="b-serp-url__item1"/>
    <w:basedOn w:val="30"/>
    <w:rsid w:val="00F91B1A"/>
  </w:style>
  <w:style w:type="character" w:customStyle="1" w:styleId="13">
    <w:name w:val="Список 1 Знак Знак"/>
    <w:rsid w:val="00F91B1A"/>
    <w:rPr>
      <w:sz w:val="24"/>
      <w:szCs w:val="24"/>
    </w:rPr>
  </w:style>
  <w:style w:type="character" w:customStyle="1" w:styleId="ConsPlusNormal">
    <w:name w:val="ConsPlusNormal Знак"/>
    <w:rsid w:val="00F91B1A"/>
    <w:rPr>
      <w:rFonts w:ascii="Arial" w:eastAsia="Arial" w:hAnsi="Arial" w:cs="Arial"/>
      <w:kern w:val="1"/>
      <w:lang w:val="ru-RU" w:bidi="ar-SA"/>
    </w:rPr>
  </w:style>
  <w:style w:type="paragraph" w:customStyle="1" w:styleId="aa">
    <w:name w:val="Заголовок"/>
    <w:basedOn w:val="a"/>
    <w:next w:val="ab"/>
    <w:rsid w:val="00F91B1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b">
    <w:name w:val="Body Text"/>
    <w:aliases w:val="Список 1 Знак,Список 1"/>
    <w:basedOn w:val="a"/>
    <w:link w:val="ac"/>
    <w:rsid w:val="00F91B1A"/>
    <w:pPr>
      <w:spacing w:after="120"/>
    </w:pPr>
  </w:style>
  <w:style w:type="paragraph" w:styleId="ad">
    <w:name w:val="List"/>
    <w:basedOn w:val="ab"/>
    <w:rsid w:val="00F91B1A"/>
    <w:rPr>
      <w:rFonts w:cs="Tahoma"/>
    </w:rPr>
  </w:style>
  <w:style w:type="paragraph" w:styleId="ae">
    <w:name w:val="caption"/>
    <w:basedOn w:val="a"/>
    <w:next w:val="af"/>
    <w:qFormat/>
    <w:rsid w:val="00F91B1A"/>
    <w:pPr>
      <w:suppressAutoHyphens w:val="0"/>
      <w:jc w:val="center"/>
    </w:pPr>
    <w:rPr>
      <w:b/>
      <w:sz w:val="28"/>
      <w:szCs w:val="20"/>
    </w:rPr>
  </w:style>
  <w:style w:type="paragraph" w:customStyle="1" w:styleId="33">
    <w:name w:val="Указатель3"/>
    <w:basedOn w:val="a"/>
    <w:rsid w:val="00F91B1A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F91B1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F91B1A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F91B1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rsid w:val="00F91B1A"/>
    <w:pPr>
      <w:suppressLineNumbers/>
    </w:pPr>
    <w:rPr>
      <w:rFonts w:cs="Tahoma"/>
    </w:rPr>
  </w:style>
  <w:style w:type="paragraph" w:customStyle="1" w:styleId="ConsNonformat">
    <w:name w:val="ConsNonformat"/>
    <w:rsid w:val="00F91B1A"/>
    <w:pPr>
      <w:widowControl w:val="0"/>
      <w:suppressAutoHyphens/>
      <w:snapToGrid w:val="0"/>
      <w:ind w:right="19772"/>
    </w:pPr>
    <w:rPr>
      <w:rFonts w:ascii="Courier New" w:eastAsia="Arial" w:hAnsi="Courier New" w:cs="Courier New"/>
      <w:lang w:eastAsia="zh-CN"/>
    </w:rPr>
  </w:style>
  <w:style w:type="paragraph" w:styleId="af0">
    <w:name w:val="footer"/>
    <w:basedOn w:val="a"/>
    <w:rsid w:val="00F91B1A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paragraph" w:customStyle="1" w:styleId="210">
    <w:name w:val="Продолжение списка 21"/>
    <w:basedOn w:val="a"/>
    <w:rsid w:val="00F91B1A"/>
    <w:pPr>
      <w:widowControl w:val="0"/>
      <w:tabs>
        <w:tab w:val="left" w:pos="9982"/>
      </w:tabs>
      <w:spacing w:after="120" w:line="300" w:lineRule="auto"/>
      <w:ind w:left="566"/>
    </w:pPr>
    <w:rPr>
      <w:sz w:val="22"/>
      <w:szCs w:val="22"/>
    </w:rPr>
  </w:style>
  <w:style w:type="paragraph" w:customStyle="1" w:styleId="af1">
    <w:name w:val="Содержимое таблицы"/>
    <w:basedOn w:val="a"/>
    <w:rsid w:val="00F91B1A"/>
    <w:pPr>
      <w:suppressLineNumbers/>
    </w:pPr>
  </w:style>
  <w:style w:type="paragraph" w:customStyle="1" w:styleId="310">
    <w:name w:val="Основной текст с отступом 31"/>
    <w:basedOn w:val="a"/>
    <w:rsid w:val="00F91B1A"/>
    <w:pPr>
      <w:widowControl w:val="0"/>
      <w:ind w:firstLine="708"/>
      <w:jc w:val="both"/>
    </w:pPr>
    <w:rPr>
      <w:rFonts w:ascii="Arial" w:eastAsia="Arial Unicode MS" w:hAnsi="Arial" w:cs="Arial"/>
      <w:kern w:val="1"/>
      <w:sz w:val="28"/>
    </w:rPr>
  </w:style>
  <w:style w:type="paragraph" w:customStyle="1" w:styleId="ConsPlusNonformat">
    <w:name w:val="ConsPlusNonformat"/>
    <w:rsid w:val="00F91B1A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zh-CN"/>
    </w:rPr>
  </w:style>
  <w:style w:type="paragraph" w:customStyle="1" w:styleId="ConsPlusNormal0">
    <w:name w:val="ConsPlusNormal"/>
    <w:rsid w:val="00F91B1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paragraph" w:customStyle="1" w:styleId="Web">
    <w:name w:val="Обычный (Web)"/>
    <w:basedOn w:val="a"/>
    <w:rsid w:val="00F91B1A"/>
    <w:pPr>
      <w:widowControl w:val="0"/>
      <w:spacing w:before="280" w:after="280"/>
    </w:pPr>
    <w:rPr>
      <w:rFonts w:ascii="Arial" w:eastAsia="Arial Unicode MS" w:hAnsi="Arial" w:cs="Arial"/>
      <w:kern w:val="1"/>
      <w:sz w:val="20"/>
    </w:rPr>
  </w:style>
  <w:style w:type="paragraph" w:customStyle="1" w:styleId="ConsNormal">
    <w:name w:val="ConsNormal"/>
    <w:rsid w:val="00F91B1A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zh-CN"/>
    </w:rPr>
  </w:style>
  <w:style w:type="paragraph" w:customStyle="1" w:styleId="110">
    <w:name w:val="заголовок 11"/>
    <w:basedOn w:val="a"/>
    <w:next w:val="a"/>
    <w:rsid w:val="00F91B1A"/>
    <w:pPr>
      <w:keepNext/>
      <w:jc w:val="center"/>
    </w:pPr>
  </w:style>
  <w:style w:type="paragraph" w:styleId="af2">
    <w:name w:val="Balloon Text"/>
    <w:basedOn w:val="a"/>
    <w:rsid w:val="00F91B1A"/>
    <w:rPr>
      <w:rFonts w:ascii="Tahoma" w:hAnsi="Tahoma" w:cs="Tahoma"/>
      <w:sz w:val="16"/>
      <w:szCs w:val="16"/>
    </w:rPr>
  </w:style>
  <w:style w:type="paragraph" w:customStyle="1" w:styleId="af3">
    <w:name w:val="Заголовок таблицы"/>
    <w:basedOn w:val="af1"/>
    <w:rsid w:val="00F91B1A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F91B1A"/>
    <w:pPr>
      <w:spacing w:after="120" w:line="480" w:lineRule="auto"/>
      <w:ind w:left="283"/>
    </w:pPr>
  </w:style>
  <w:style w:type="paragraph" w:customStyle="1" w:styleId="16">
    <w:name w:val="Обычный1"/>
    <w:rsid w:val="00F91B1A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4">
    <w:name w:val="......."/>
    <w:basedOn w:val="16"/>
    <w:next w:val="16"/>
    <w:rsid w:val="00F91B1A"/>
    <w:rPr>
      <w:color w:val="auto"/>
    </w:rPr>
  </w:style>
  <w:style w:type="paragraph" w:styleId="af5">
    <w:name w:val="Body Text Indent"/>
    <w:basedOn w:val="a"/>
    <w:link w:val="af6"/>
    <w:rsid w:val="00F91B1A"/>
    <w:pPr>
      <w:spacing w:after="120"/>
      <w:ind w:left="283"/>
    </w:pPr>
  </w:style>
  <w:style w:type="paragraph" w:customStyle="1" w:styleId="211">
    <w:name w:val="Основной текст 21"/>
    <w:basedOn w:val="a"/>
    <w:rsid w:val="00F91B1A"/>
    <w:pPr>
      <w:spacing w:after="120" w:line="480" w:lineRule="auto"/>
    </w:pPr>
  </w:style>
  <w:style w:type="paragraph" w:customStyle="1" w:styleId="PlainText1">
    <w:name w:val="Plain Text1"/>
    <w:basedOn w:val="16"/>
    <w:next w:val="16"/>
    <w:rsid w:val="00F91B1A"/>
    <w:rPr>
      <w:rFonts w:eastAsia="Calibri"/>
      <w:color w:val="auto"/>
    </w:rPr>
  </w:style>
  <w:style w:type="paragraph" w:customStyle="1" w:styleId="af7">
    <w:name w:val="....... (...)"/>
    <w:basedOn w:val="16"/>
    <w:next w:val="16"/>
    <w:rsid w:val="00F91B1A"/>
    <w:rPr>
      <w:rFonts w:eastAsia="Calibri"/>
      <w:color w:val="auto"/>
    </w:rPr>
  </w:style>
  <w:style w:type="paragraph" w:customStyle="1" w:styleId="10">
    <w:name w:val="Стиль1"/>
    <w:basedOn w:val="a"/>
    <w:rsid w:val="00F91B1A"/>
    <w:pPr>
      <w:keepNext/>
      <w:keepLines/>
      <w:widowControl w:val="0"/>
      <w:numPr>
        <w:numId w:val="8"/>
      </w:numPr>
      <w:suppressLineNumbers/>
      <w:spacing w:after="60"/>
    </w:pPr>
    <w:rPr>
      <w:b/>
      <w:sz w:val="28"/>
    </w:rPr>
  </w:style>
  <w:style w:type="paragraph" w:styleId="24">
    <w:name w:val="List Number 2"/>
    <w:basedOn w:val="a"/>
    <w:rsid w:val="00F91B1A"/>
    <w:pPr>
      <w:tabs>
        <w:tab w:val="num" w:pos="432"/>
      </w:tabs>
      <w:ind w:left="432" w:hanging="432"/>
    </w:pPr>
  </w:style>
  <w:style w:type="paragraph" w:customStyle="1" w:styleId="25">
    <w:name w:val="Стиль2"/>
    <w:basedOn w:val="24"/>
    <w:rsid w:val="00F91B1A"/>
    <w:pPr>
      <w:keepNext/>
      <w:keepLines/>
      <w:widowControl w:val="0"/>
      <w:suppressLineNumbers/>
      <w:spacing w:after="60"/>
      <w:jc w:val="both"/>
    </w:pPr>
    <w:rPr>
      <w:b/>
      <w:szCs w:val="20"/>
    </w:rPr>
  </w:style>
  <w:style w:type="paragraph" w:customStyle="1" w:styleId="34">
    <w:name w:val="Стиль3"/>
    <w:basedOn w:val="220"/>
    <w:rsid w:val="00F91B1A"/>
    <w:pPr>
      <w:widowControl w:val="0"/>
      <w:tabs>
        <w:tab w:val="num" w:pos="432"/>
        <w:tab w:val="left" w:pos="1080"/>
      </w:tabs>
      <w:suppressAutoHyphens w:val="0"/>
      <w:spacing w:after="0" w:line="240" w:lineRule="auto"/>
      <w:ind w:left="1080" w:hanging="360"/>
      <w:jc w:val="both"/>
    </w:pPr>
    <w:rPr>
      <w:rFonts w:ascii="Arial" w:hAnsi="Arial" w:cs="Arial"/>
    </w:rPr>
  </w:style>
  <w:style w:type="paragraph" w:styleId="af8">
    <w:name w:val="header"/>
    <w:basedOn w:val="a"/>
    <w:rsid w:val="00F91B1A"/>
    <w:pPr>
      <w:tabs>
        <w:tab w:val="center" w:pos="4677"/>
        <w:tab w:val="right" w:pos="9355"/>
      </w:tabs>
      <w:suppressAutoHyphens w:val="0"/>
    </w:pPr>
  </w:style>
  <w:style w:type="paragraph" w:customStyle="1" w:styleId="1-3">
    <w:name w:val="Текст1-3"/>
    <w:basedOn w:val="a"/>
    <w:rsid w:val="00F91B1A"/>
    <w:pPr>
      <w:suppressAutoHyphens w:val="0"/>
      <w:spacing w:after="60" w:line="288" w:lineRule="auto"/>
      <w:ind w:firstLine="709"/>
      <w:jc w:val="both"/>
    </w:pPr>
    <w:rPr>
      <w:rFonts w:ascii="Times New Roman CYR" w:hAnsi="Times New Roman CYR" w:cs="Times New Roman CYR"/>
      <w:szCs w:val="20"/>
    </w:rPr>
  </w:style>
  <w:style w:type="paragraph" w:customStyle="1" w:styleId="320">
    <w:name w:val="Основной текст с отступом 32"/>
    <w:basedOn w:val="a"/>
    <w:rsid w:val="00F91B1A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17">
    <w:name w:val="Текст1"/>
    <w:basedOn w:val="ae"/>
    <w:rsid w:val="00F91B1A"/>
  </w:style>
  <w:style w:type="paragraph" w:customStyle="1" w:styleId="WW-">
    <w:name w:val="WW-Текст"/>
    <w:basedOn w:val="a"/>
    <w:rsid w:val="00F91B1A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rvps5">
    <w:name w:val="rvps5"/>
    <w:basedOn w:val="a"/>
    <w:rsid w:val="00F91B1A"/>
    <w:pPr>
      <w:suppressAutoHyphens w:val="0"/>
      <w:spacing w:after="120"/>
      <w:jc w:val="both"/>
    </w:pPr>
  </w:style>
  <w:style w:type="paragraph" w:customStyle="1" w:styleId="2-11">
    <w:name w:val="содержание2-11"/>
    <w:basedOn w:val="a"/>
    <w:rsid w:val="00F91B1A"/>
    <w:pPr>
      <w:spacing w:after="60"/>
      <w:jc w:val="both"/>
    </w:pPr>
  </w:style>
  <w:style w:type="paragraph" w:customStyle="1" w:styleId="af9">
    <w:name w:val="Адресат"/>
    <w:basedOn w:val="a"/>
    <w:rsid w:val="00F91B1A"/>
    <w:pPr>
      <w:spacing w:line="240" w:lineRule="exact"/>
    </w:pPr>
    <w:rPr>
      <w:sz w:val="28"/>
      <w:szCs w:val="20"/>
    </w:rPr>
  </w:style>
  <w:style w:type="paragraph" w:customStyle="1" w:styleId="-3">
    <w:name w:val="Пункт-3"/>
    <w:basedOn w:val="a"/>
    <w:rsid w:val="00F91B1A"/>
    <w:pPr>
      <w:numPr>
        <w:ilvl w:val="2"/>
        <w:numId w:val="1"/>
      </w:numPr>
      <w:suppressAutoHyphens w:val="0"/>
      <w:spacing w:after="120"/>
      <w:jc w:val="both"/>
      <w:outlineLvl w:val="2"/>
    </w:pPr>
    <w:rPr>
      <w:sz w:val="22"/>
    </w:rPr>
  </w:style>
  <w:style w:type="paragraph" w:customStyle="1" w:styleId="-4">
    <w:name w:val="Пункт-4"/>
    <w:basedOn w:val="a"/>
    <w:rsid w:val="00F91B1A"/>
    <w:pPr>
      <w:numPr>
        <w:ilvl w:val="3"/>
        <w:numId w:val="1"/>
      </w:numPr>
      <w:suppressAutoHyphens w:val="0"/>
      <w:spacing w:after="120"/>
      <w:jc w:val="both"/>
      <w:outlineLvl w:val="3"/>
    </w:pPr>
    <w:rPr>
      <w:sz w:val="22"/>
    </w:rPr>
  </w:style>
  <w:style w:type="paragraph" w:customStyle="1" w:styleId="-6">
    <w:name w:val="Пункт-6"/>
    <w:basedOn w:val="a"/>
    <w:rsid w:val="00F91B1A"/>
    <w:pPr>
      <w:numPr>
        <w:ilvl w:val="5"/>
        <w:numId w:val="1"/>
      </w:numPr>
      <w:suppressAutoHyphens w:val="0"/>
      <w:spacing w:after="120"/>
      <w:jc w:val="both"/>
      <w:outlineLvl w:val="5"/>
    </w:pPr>
    <w:rPr>
      <w:sz w:val="22"/>
    </w:rPr>
  </w:style>
  <w:style w:type="paragraph" w:customStyle="1" w:styleId="-7">
    <w:name w:val="Пункт-7"/>
    <w:basedOn w:val="a"/>
    <w:rsid w:val="00F91B1A"/>
    <w:pPr>
      <w:numPr>
        <w:ilvl w:val="6"/>
        <w:numId w:val="1"/>
      </w:numPr>
      <w:suppressAutoHyphens w:val="0"/>
      <w:spacing w:after="120"/>
      <w:jc w:val="both"/>
      <w:outlineLvl w:val="6"/>
    </w:pPr>
    <w:rPr>
      <w:sz w:val="22"/>
    </w:rPr>
  </w:style>
  <w:style w:type="paragraph" w:customStyle="1" w:styleId="afa">
    <w:name w:val="Словарная статья"/>
    <w:basedOn w:val="a"/>
    <w:next w:val="a"/>
    <w:rsid w:val="00F91B1A"/>
    <w:pPr>
      <w:suppressAutoHyphens w:val="0"/>
      <w:autoSpaceDE w:val="0"/>
      <w:ind w:right="118"/>
      <w:jc w:val="both"/>
    </w:pPr>
    <w:rPr>
      <w:rFonts w:ascii="Arial" w:hAnsi="Arial" w:cs="Arial"/>
      <w:sz w:val="20"/>
      <w:szCs w:val="20"/>
    </w:rPr>
  </w:style>
  <w:style w:type="paragraph" w:styleId="afb">
    <w:name w:val="List Paragraph"/>
    <w:basedOn w:val="a"/>
    <w:qFormat/>
    <w:rsid w:val="00F91B1A"/>
    <w:pPr>
      <w:suppressAutoHyphens w:val="0"/>
      <w:ind w:left="708"/>
    </w:pPr>
  </w:style>
  <w:style w:type="paragraph" w:customStyle="1" w:styleId="afc">
    <w:name w:val="Заголовок к тексту"/>
    <w:basedOn w:val="a"/>
    <w:next w:val="ab"/>
    <w:rsid w:val="00F91B1A"/>
    <w:pPr>
      <w:spacing w:after="480" w:line="240" w:lineRule="exact"/>
    </w:pPr>
    <w:rPr>
      <w:b/>
      <w:sz w:val="28"/>
      <w:szCs w:val="20"/>
    </w:rPr>
  </w:style>
  <w:style w:type="paragraph" w:styleId="18">
    <w:name w:val="toc 1"/>
    <w:basedOn w:val="a"/>
    <w:next w:val="a"/>
    <w:rsid w:val="00F91B1A"/>
    <w:pPr>
      <w:tabs>
        <w:tab w:val="left" w:pos="567"/>
        <w:tab w:val="right" w:leader="dot" w:pos="9344"/>
      </w:tabs>
      <w:suppressAutoHyphens w:val="0"/>
      <w:spacing w:before="120" w:after="120"/>
      <w:ind w:right="1134"/>
    </w:pPr>
    <w:rPr>
      <w:bCs/>
      <w:szCs w:val="20"/>
      <w:lang w:eastAsia="ru-RU"/>
    </w:rPr>
  </w:style>
  <w:style w:type="paragraph" w:styleId="26">
    <w:name w:val="toc 2"/>
    <w:basedOn w:val="a"/>
    <w:next w:val="a"/>
    <w:rsid w:val="00F91B1A"/>
    <w:pPr>
      <w:tabs>
        <w:tab w:val="left" w:pos="1260"/>
        <w:tab w:val="right" w:leader="dot" w:pos="9344"/>
      </w:tabs>
      <w:suppressAutoHyphens w:val="0"/>
      <w:spacing w:after="120"/>
      <w:ind w:left="1260" w:right="1134" w:hanging="720"/>
    </w:pPr>
    <w:rPr>
      <w:szCs w:val="20"/>
      <w:lang w:eastAsia="ru-RU"/>
    </w:rPr>
  </w:style>
  <w:style w:type="paragraph" w:customStyle="1" w:styleId="41">
    <w:name w:val="Стиль4"/>
    <w:basedOn w:val="1"/>
    <w:rsid w:val="00F91B1A"/>
    <w:pPr>
      <w:numPr>
        <w:numId w:val="0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51">
    <w:name w:val="Стиль5"/>
    <w:basedOn w:val="1"/>
    <w:rsid w:val="00F91B1A"/>
    <w:pPr>
      <w:numPr>
        <w:numId w:val="0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1166">
    <w:name w:val="Стиль 11 пт полужирный По ширине Перед:  6 пт После:  6 пт"/>
    <w:basedOn w:val="1"/>
    <w:rsid w:val="00F91B1A"/>
    <w:pPr>
      <w:numPr>
        <w:numId w:val="0"/>
      </w:numPr>
      <w:spacing w:before="120" w:after="120"/>
      <w:jc w:val="both"/>
    </w:pPr>
    <w:rPr>
      <w:rFonts w:ascii="Times New Roman" w:hAnsi="Times New Roman" w:cs="Times New Roman"/>
      <w:b w:val="0"/>
      <w:bCs w:val="0"/>
      <w:sz w:val="22"/>
      <w:szCs w:val="20"/>
    </w:rPr>
  </w:style>
  <w:style w:type="paragraph" w:customStyle="1" w:styleId="6">
    <w:name w:val="Стиль6"/>
    <w:basedOn w:val="2"/>
    <w:rsid w:val="00F91B1A"/>
    <w:pPr>
      <w:numPr>
        <w:ilvl w:val="0"/>
        <w:numId w:val="9"/>
      </w:numPr>
      <w:tabs>
        <w:tab w:val="left" w:pos="567"/>
      </w:tabs>
      <w:ind w:left="0" w:firstLine="0"/>
    </w:pPr>
    <w:rPr>
      <w:rFonts w:eastAsia="Calibri"/>
      <w:b w:val="0"/>
    </w:rPr>
  </w:style>
  <w:style w:type="paragraph" w:customStyle="1" w:styleId="71">
    <w:name w:val="Стиль7"/>
    <w:basedOn w:val="51"/>
    <w:next w:val="2"/>
    <w:rsid w:val="00F91B1A"/>
    <w:pPr>
      <w:tabs>
        <w:tab w:val="clear" w:pos="851"/>
        <w:tab w:val="num" w:pos="360"/>
        <w:tab w:val="left" w:pos="567"/>
      </w:tabs>
    </w:pPr>
    <w:rPr>
      <w:rFonts w:eastAsia="Calibri"/>
      <w:b/>
    </w:rPr>
  </w:style>
  <w:style w:type="paragraph" w:customStyle="1" w:styleId="default">
    <w:name w:val="default"/>
    <w:basedOn w:val="a"/>
    <w:rsid w:val="00F91B1A"/>
    <w:pPr>
      <w:suppressAutoHyphens w:val="0"/>
      <w:spacing w:before="280" w:after="280"/>
    </w:pPr>
  </w:style>
  <w:style w:type="paragraph" w:customStyle="1" w:styleId="300">
    <w:name w:val="30"/>
    <w:basedOn w:val="a"/>
    <w:rsid w:val="00F91B1A"/>
    <w:pPr>
      <w:suppressAutoHyphens w:val="0"/>
      <w:spacing w:before="280" w:after="280"/>
    </w:pPr>
  </w:style>
  <w:style w:type="paragraph" w:customStyle="1" w:styleId="1TimesNewRoman11">
    <w:name w:val="Стиль Заголовок 1 + (латиница) Times New Roman 11 пт не полужирный"/>
    <w:basedOn w:val="a"/>
    <w:rsid w:val="00F91B1A"/>
    <w:rPr>
      <w:b/>
      <w:bCs/>
      <w:kern w:val="1"/>
      <w:sz w:val="22"/>
    </w:rPr>
  </w:style>
  <w:style w:type="paragraph" w:customStyle="1" w:styleId="311">
    <w:name w:val="аголовок 31"/>
    <w:basedOn w:val="a"/>
    <w:next w:val="a"/>
    <w:rsid w:val="00F91B1A"/>
    <w:pPr>
      <w:keepNext/>
      <w:suppressAutoHyphens w:val="0"/>
      <w:snapToGrid w:val="0"/>
      <w:jc w:val="both"/>
    </w:pPr>
    <w:rPr>
      <w:szCs w:val="20"/>
    </w:rPr>
  </w:style>
  <w:style w:type="paragraph" w:customStyle="1" w:styleId="312">
    <w:name w:val="Основной текст 31"/>
    <w:basedOn w:val="a"/>
    <w:rsid w:val="00F91B1A"/>
    <w:pPr>
      <w:suppressAutoHyphens w:val="0"/>
      <w:spacing w:after="120"/>
    </w:pPr>
    <w:rPr>
      <w:sz w:val="16"/>
      <w:szCs w:val="16"/>
    </w:rPr>
  </w:style>
  <w:style w:type="paragraph" w:customStyle="1" w:styleId="ConsTitle">
    <w:name w:val="ConsTitle"/>
    <w:rsid w:val="00F91B1A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Iauiue">
    <w:name w:val="Iau?iue"/>
    <w:rsid w:val="00F91B1A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212">
    <w:name w:val="Основной текст с отступом 21"/>
    <w:basedOn w:val="a"/>
    <w:rsid w:val="00F91B1A"/>
    <w:pPr>
      <w:suppressAutoHyphens w:val="0"/>
      <w:ind w:left="540" w:hanging="540"/>
      <w:jc w:val="both"/>
    </w:pPr>
    <w:rPr>
      <w:sz w:val="22"/>
    </w:rPr>
  </w:style>
  <w:style w:type="paragraph" w:customStyle="1" w:styleId="12pt">
    <w:name w:val="Основной текст с отступом + 12 pt"/>
    <w:basedOn w:val="af5"/>
    <w:rsid w:val="00F91B1A"/>
    <w:pPr>
      <w:tabs>
        <w:tab w:val="left" w:pos="7242"/>
      </w:tabs>
      <w:suppressAutoHyphens w:val="0"/>
      <w:spacing w:after="0"/>
      <w:ind w:left="426" w:hanging="426"/>
      <w:jc w:val="both"/>
    </w:pPr>
    <w:rPr>
      <w:sz w:val="22"/>
      <w:szCs w:val="20"/>
    </w:rPr>
  </w:style>
  <w:style w:type="paragraph" w:styleId="af">
    <w:name w:val="Subtitle"/>
    <w:basedOn w:val="a"/>
    <w:next w:val="ab"/>
    <w:qFormat/>
    <w:rsid w:val="00F91B1A"/>
    <w:pPr>
      <w:spacing w:after="60"/>
      <w:jc w:val="center"/>
    </w:pPr>
    <w:rPr>
      <w:rFonts w:ascii="Arial" w:hAnsi="Arial" w:cs="Arial"/>
    </w:rPr>
  </w:style>
  <w:style w:type="paragraph" w:customStyle="1" w:styleId="afd">
    <w:name w:val="Содержимое врезки"/>
    <w:basedOn w:val="ab"/>
    <w:rsid w:val="00F91B1A"/>
  </w:style>
  <w:style w:type="character" w:customStyle="1" w:styleId="ac">
    <w:name w:val="Основной текст Знак"/>
    <w:aliases w:val="Список 1 Знак Знак1,Список 1 Знак1"/>
    <w:link w:val="ab"/>
    <w:rsid w:val="004E4122"/>
    <w:rPr>
      <w:sz w:val="24"/>
      <w:szCs w:val="24"/>
      <w:lang w:eastAsia="zh-CN"/>
    </w:rPr>
  </w:style>
  <w:style w:type="paragraph" w:styleId="afe">
    <w:name w:val="Normal (Web)"/>
    <w:basedOn w:val="a"/>
    <w:unhideWhenUsed/>
    <w:rsid w:val="006461C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annotation reference"/>
    <w:uiPriority w:val="99"/>
    <w:semiHidden/>
    <w:unhideWhenUsed/>
    <w:rsid w:val="002C5F27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5F27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2C5F27"/>
    <w:rPr>
      <w:lang w:eastAsia="zh-C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5F27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2C5F27"/>
    <w:rPr>
      <w:b/>
      <w:bCs/>
      <w:lang w:eastAsia="zh-CN"/>
    </w:rPr>
  </w:style>
  <w:style w:type="character" w:customStyle="1" w:styleId="af6">
    <w:name w:val="Основной текст с отступом Знак"/>
    <w:link w:val="af5"/>
    <w:rsid w:val="00617BA0"/>
    <w:rPr>
      <w:sz w:val="24"/>
      <w:szCs w:val="24"/>
      <w:lang w:eastAsia="zh-CN"/>
    </w:rPr>
  </w:style>
  <w:style w:type="paragraph" w:customStyle="1" w:styleId="font5">
    <w:name w:val="font5"/>
    <w:basedOn w:val="a"/>
    <w:rsid w:val="00853B4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853B40"/>
    <w:pPr>
      <w:suppressAutoHyphens w:val="0"/>
      <w:spacing w:before="100" w:beforeAutospacing="1" w:after="100" w:afterAutospacing="1"/>
    </w:pPr>
    <w:rPr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7">
    <w:name w:val="xl6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8">
    <w:name w:val="xl6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9">
    <w:name w:val="xl69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0">
    <w:name w:val="xl70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1">
    <w:name w:val="xl71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853B40"/>
    <w:pPr>
      <w:shd w:val="clear" w:color="000000" w:fill="CCFFCC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3">
    <w:name w:val="xl73"/>
    <w:basedOn w:val="a"/>
    <w:rsid w:val="00853B40"/>
    <w:pP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lang w:eastAsia="ru-RU"/>
    </w:rPr>
  </w:style>
  <w:style w:type="paragraph" w:customStyle="1" w:styleId="xl75">
    <w:name w:val="xl75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6">
    <w:name w:val="xl76"/>
    <w:basedOn w:val="a"/>
    <w:rsid w:val="00853B40"/>
    <w:pPr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7">
    <w:name w:val="xl7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8">
    <w:name w:val="xl7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79">
    <w:name w:val="xl79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customStyle="1" w:styleId="xl80">
    <w:name w:val="xl80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lang w:eastAsia="ru-RU"/>
    </w:rPr>
  </w:style>
  <w:style w:type="paragraph" w:customStyle="1" w:styleId="xl82">
    <w:name w:val="xl82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83">
    <w:name w:val="xl83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4">
    <w:name w:val="xl84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6">
    <w:name w:val="xl86"/>
    <w:basedOn w:val="a"/>
    <w:rsid w:val="00853B40"/>
    <w:pPr>
      <w:shd w:val="clear" w:color="000000" w:fill="CCFFCC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eastAsia="ru-RU"/>
    </w:rPr>
  </w:style>
  <w:style w:type="paragraph" w:styleId="aff4">
    <w:name w:val="Title"/>
    <w:basedOn w:val="a"/>
    <w:link w:val="aff5"/>
    <w:qFormat/>
    <w:rsid w:val="00263D12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5">
    <w:name w:val="Название Знак"/>
    <w:link w:val="aff4"/>
    <w:rsid w:val="00263D12"/>
    <w:rPr>
      <w:b/>
      <w:sz w:val="28"/>
    </w:rPr>
  </w:style>
  <w:style w:type="paragraph" w:customStyle="1" w:styleId="TimesNewRoman">
    <w:name w:val="Обычный + Times New Roman"/>
    <w:aliases w:val="вправо"/>
    <w:basedOn w:val="a"/>
    <w:rsid w:val="00263D12"/>
    <w:pPr>
      <w:suppressAutoHyphens w:val="0"/>
      <w:spacing w:after="200" w:line="276" w:lineRule="auto"/>
      <w:jc w:val="right"/>
    </w:pPr>
    <w:rPr>
      <w:rFonts w:eastAsia="Calibri"/>
      <w:sz w:val="22"/>
      <w:szCs w:val="22"/>
      <w:lang w:eastAsia="en-US"/>
    </w:rPr>
  </w:style>
  <w:style w:type="paragraph" w:customStyle="1" w:styleId="aff6">
    <w:name w:val="Обычный + полужирный"/>
    <w:basedOn w:val="a"/>
    <w:rsid w:val="00263D12"/>
    <w:pPr>
      <w:widowControl w:val="0"/>
      <w:suppressAutoHyphens w:val="0"/>
      <w:autoSpaceDE w:val="0"/>
      <w:autoSpaceDN w:val="0"/>
      <w:adjustRightInd w:val="0"/>
    </w:pPr>
    <w:rPr>
      <w:b/>
      <w:lang w:eastAsia="ru-RU"/>
    </w:rPr>
  </w:style>
  <w:style w:type="paragraph" w:customStyle="1" w:styleId="aff7">
    <w:name w:val="А_обычный"/>
    <w:basedOn w:val="a"/>
    <w:rsid w:val="00231DA2"/>
    <w:pPr>
      <w:suppressAutoHyphens w:val="0"/>
      <w:ind w:firstLine="709"/>
      <w:jc w:val="both"/>
    </w:pPr>
    <w:rPr>
      <w:lang w:eastAsia="ru-RU"/>
    </w:rPr>
  </w:style>
  <w:style w:type="character" w:customStyle="1" w:styleId="WW-Absatz-Standardschriftart1111111111111111111111111111111">
    <w:name w:val="WW-Absatz-Standardschriftart1111111111111111111111111111111"/>
    <w:rsid w:val="00C85258"/>
  </w:style>
  <w:style w:type="character" w:customStyle="1" w:styleId="aff8">
    <w:name w:val="А_обычный Знак"/>
    <w:rsid w:val="00C85258"/>
    <w:rPr>
      <w:sz w:val="24"/>
      <w:lang w:val="ru-RU"/>
    </w:rPr>
  </w:style>
  <w:style w:type="paragraph" w:customStyle="1" w:styleId="19">
    <w:name w:val="заголовок 1"/>
    <w:basedOn w:val="a"/>
    <w:next w:val="a"/>
    <w:rsid w:val="00104EBF"/>
    <w:pPr>
      <w:keepNext/>
      <w:suppressAutoHyphens w:val="0"/>
      <w:autoSpaceDE w:val="0"/>
      <w:autoSpaceDN w:val="0"/>
    </w:pPr>
    <w:rPr>
      <w:lang w:eastAsia="ru-RU"/>
    </w:rPr>
  </w:style>
  <w:style w:type="paragraph" w:customStyle="1" w:styleId="1a">
    <w:name w:val="Название объекта1"/>
    <w:basedOn w:val="a"/>
    <w:next w:val="af"/>
    <w:rsid w:val="00104EBF"/>
    <w:pPr>
      <w:suppressAutoHyphens w:val="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1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91B1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91B1A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91B1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F91B1A"/>
    <w:pPr>
      <w:keepNext/>
      <w:tabs>
        <w:tab w:val="left" w:pos="1664"/>
      </w:tabs>
      <w:suppressAutoHyphens w:val="0"/>
      <w:spacing w:before="240" w:after="60"/>
      <w:ind w:left="1664" w:hanging="864"/>
      <w:jc w:val="both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"/>
    <w:qFormat/>
    <w:rsid w:val="00F91B1A"/>
    <w:pPr>
      <w:tabs>
        <w:tab w:val="left" w:pos="1008"/>
      </w:tabs>
      <w:suppressAutoHyphens w:val="0"/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60">
    <w:name w:val="heading 6"/>
    <w:basedOn w:val="a"/>
    <w:next w:val="a"/>
    <w:qFormat/>
    <w:rsid w:val="00F91B1A"/>
    <w:pPr>
      <w:tabs>
        <w:tab w:val="left" w:pos="1152"/>
      </w:tabs>
      <w:suppressAutoHyphens w:val="0"/>
      <w:spacing w:before="240" w:after="60"/>
      <w:ind w:left="1152" w:hanging="1152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F91B1A"/>
    <w:pPr>
      <w:tabs>
        <w:tab w:val="left" w:pos="1296"/>
      </w:tabs>
      <w:suppressAutoHyphens w:val="0"/>
      <w:spacing w:before="240" w:after="60"/>
      <w:ind w:left="129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qFormat/>
    <w:rsid w:val="00F91B1A"/>
    <w:pPr>
      <w:tabs>
        <w:tab w:val="left" w:pos="1620"/>
      </w:tabs>
      <w:suppressAutoHyphens w:val="0"/>
      <w:spacing w:before="240" w:after="60"/>
      <w:ind w:left="1620" w:hanging="1440"/>
      <w:jc w:val="both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"/>
    <w:qFormat/>
    <w:rsid w:val="00F91B1A"/>
    <w:pPr>
      <w:tabs>
        <w:tab w:val="left" w:pos="1584"/>
      </w:tabs>
      <w:suppressAutoHyphens w:val="0"/>
      <w:spacing w:before="240" w:after="60"/>
      <w:ind w:left="1584" w:hanging="1584"/>
      <w:jc w:val="both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F91B1A"/>
    <w:rPr>
      <w:rFonts w:ascii="Symbol" w:hAnsi="Symbol" w:cs="Symbol"/>
    </w:rPr>
  </w:style>
  <w:style w:type="character" w:customStyle="1" w:styleId="WW8Num7z1">
    <w:name w:val="WW8Num7z1"/>
    <w:rsid w:val="00F91B1A"/>
    <w:rPr>
      <w:rFonts w:ascii="Courier New" w:hAnsi="Courier New" w:cs="Courier New"/>
    </w:rPr>
  </w:style>
  <w:style w:type="character" w:customStyle="1" w:styleId="WW8Num8z0">
    <w:name w:val="WW8Num8z0"/>
    <w:rsid w:val="00F91B1A"/>
    <w:rPr>
      <w:b w:val="0"/>
    </w:rPr>
  </w:style>
  <w:style w:type="character" w:customStyle="1" w:styleId="WW8Num10z0">
    <w:name w:val="WW8Num10z0"/>
    <w:rsid w:val="00F91B1A"/>
    <w:rPr>
      <w:rFonts w:ascii="Wingdings" w:hAnsi="Wingdings" w:cs="Wingdings"/>
      <w:sz w:val="22"/>
      <w:szCs w:val="22"/>
    </w:rPr>
  </w:style>
  <w:style w:type="character" w:customStyle="1" w:styleId="WW8Num10z1">
    <w:name w:val="WW8Num10z1"/>
    <w:rsid w:val="00F91B1A"/>
    <w:rPr>
      <w:sz w:val="22"/>
      <w:szCs w:val="22"/>
    </w:rPr>
  </w:style>
  <w:style w:type="character" w:customStyle="1" w:styleId="WW8Num10z2">
    <w:name w:val="WW8Num10z2"/>
    <w:rsid w:val="00F91B1A"/>
    <w:rPr>
      <w:rFonts w:ascii="Wingdings" w:hAnsi="Wingdings" w:cs="Wingdings"/>
    </w:rPr>
  </w:style>
  <w:style w:type="character" w:customStyle="1" w:styleId="WW8Num10z3">
    <w:name w:val="WW8Num10z3"/>
    <w:rsid w:val="00F91B1A"/>
    <w:rPr>
      <w:rFonts w:ascii="Symbol" w:hAnsi="Symbol" w:cs="Symbol"/>
    </w:rPr>
  </w:style>
  <w:style w:type="character" w:customStyle="1" w:styleId="WW8Num10z4">
    <w:name w:val="WW8Num10z4"/>
    <w:rsid w:val="00F91B1A"/>
    <w:rPr>
      <w:rFonts w:ascii="Courier New" w:hAnsi="Courier New" w:cs="Courier New"/>
    </w:rPr>
  </w:style>
  <w:style w:type="character" w:customStyle="1" w:styleId="WW8Num12z1">
    <w:name w:val="WW8Num12z1"/>
    <w:rsid w:val="00F91B1A"/>
    <w:rPr>
      <w:rFonts w:ascii="Symbol" w:hAnsi="Symbol" w:cs="Symbol"/>
    </w:rPr>
  </w:style>
  <w:style w:type="character" w:customStyle="1" w:styleId="WW8Num12z2">
    <w:name w:val="WW8Num12z2"/>
    <w:rsid w:val="00F91B1A"/>
    <w:rPr>
      <w:rFonts w:ascii="Wingdings" w:hAnsi="Wingdings" w:cs="Wingdings"/>
    </w:rPr>
  </w:style>
  <w:style w:type="character" w:customStyle="1" w:styleId="WW8Num12z4">
    <w:name w:val="WW8Num12z4"/>
    <w:rsid w:val="00F91B1A"/>
    <w:rPr>
      <w:rFonts w:ascii="Courier New" w:hAnsi="Courier New" w:cs="Courier New"/>
    </w:rPr>
  </w:style>
  <w:style w:type="character" w:customStyle="1" w:styleId="WW8Num13z0">
    <w:name w:val="WW8Num13z0"/>
    <w:rsid w:val="00F91B1A"/>
    <w:rPr>
      <w:b w:val="0"/>
      <w:i w:val="0"/>
      <w:color w:val="auto"/>
      <w:sz w:val="22"/>
    </w:rPr>
  </w:style>
  <w:style w:type="character" w:customStyle="1" w:styleId="WW8Num14z1">
    <w:name w:val="WW8Num14z1"/>
    <w:rsid w:val="00F91B1A"/>
    <w:rPr>
      <w:rFonts w:ascii="Symbol" w:hAnsi="Symbol" w:cs="Symbol"/>
    </w:rPr>
  </w:style>
  <w:style w:type="character" w:customStyle="1" w:styleId="WW8Num14z2">
    <w:name w:val="WW8Num14z2"/>
    <w:rsid w:val="00F91B1A"/>
    <w:rPr>
      <w:rFonts w:ascii="Wingdings" w:hAnsi="Wingdings" w:cs="Wingdings"/>
    </w:rPr>
  </w:style>
  <w:style w:type="character" w:customStyle="1" w:styleId="WW8Num14z4">
    <w:name w:val="WW8Num14z4"/>
    <w:rsid w:val="00F91B1A"/>
    <w:rPr>
      <w:rFonts w:ascii="Courier New" w:hAnsi="Courier New" w:cs="Courier New"/>
    </w:rPr>
  </w:style>
  <w:style w:type="character" w:customStyle="1" w:styleId="WW8Num15z0">
    <w:name w:val="WW8Num15z0"/>
    <w:rsid w:val="00F91B1A"/>
    <w:rPr>
      <w:b w:val="0"/>
      <w:color w:val="000000"/>
    </w:rPr>
  </w:style>
  <w:style w:type="character" w:customStyle="1" w:styleId="WW8Num16z0">
    <w:name w:val="WW8Num16z0"/>
    <w:rsid w:val="00F91B1A"/>
    <w:rPr>
      <w:rFonts w:ascii="Times New Roman" w:eastAsia="Calibri" w:hAnsi="Times New Roman" w:cs="Times New Roman"/>
    </w:rPr>
  </w:style>
  <w:style w:type="character" w:customStyle="1" w:styleId="WW8Num16z2">
    <w:name w:val="WW8Num16z2"/>
    <w:rsid w:val="00F91B1A"/>
    <w:rPr>
      <w:rFonts w:ascii="Wingdings" w:hAnsi="Wingdings" w:cs="Wingdings"/>
    </w:rPr>
  </w:style>
  <w:style w:type="character" w:customStyle="1" w:styleId="WW8Num16z3">
    <w:name w:val="WW8Num16z3"/>
    <w:rsid w:val="00F91B1A"/>
    <w:rPr>
      <w:rFonts w:ascii="Symbol" w:hAnsi="Symbol" w:cs="Symbol"/>
    </w:rPr>
  </w:style>
  <w:style w:type="character" w:customStyle="1" w:styleId="WW8Num16z4">
    <w:name w:val="WW8Num16z4"/>
    <w:rsid w:val="00F91B1A"/>
    <w:rPr>
      <w:rFonts w:ascii="Courier New" w:hAnsi="Courier New" w:cs="Courier New"/>
    </w:rPr>
  </w:style>
  <w:style w:type="character" w:customStyle="1" w:styleId="WW8Num17z0">
    <w:name w:val="WW8Num17z0"/>
    <w:rsid w:val="00F91B1A"/>
    <w:rPr>
      <w:color w:val="000000"/>
    </w:rPr>
  </w:style>
  <w:style w:type="character" w:customStyle="1" w:styleId="WW8Num18z0">
    <w:name w:val="WW8Num18z0"/>
    <w:rsid w:val="00F91B1A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8z1">
    <w:name w:val="WW8Num18z1"/>
    <w:rsid w:val="00F91B1A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2"/>
      <w:szCs w:val="22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3">
    <w:name w:val="WW8Num18z3"/>
    <w:rsid w:val="00F91B1A"/>
    <w:rPr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4">
    <w:name w:val="WW8Num18z4"/>
    <w:rsid w:val="00F91B1A"/>
    <w:rPr>
      <w:b w:val="0"/>
      <w:bCs w:val="0"/>
      <w:i w:val="0"/>
      <w:iCs w:val="0"/>
    </w:rPr>
  </w:style>
  <w:style w:type="character" w:customStyle="1" w:styleId="WW8Num18z5">
    <w:name w:val="WW8Num18z5"/>
    <w:rsid w:val="00F91B1A"/>
    <w:rPr>
      <w:rFonts w:cs="Times New Roman"/>
    </w:rPr>
  </w:style>
  <w:style w:type="character" w:customStyle="1" w:styleId="WW8Num18z7">
    <w:name w:val="WW8Num18z7"/>
    <w:rsid w:val="00F91B1A"/>
    <w:rPr>
      <w:rFonts w:ascii="Symbol" w:hAnsi="Symbol" w:cs="Symbol"/>
      <w:color w:val="auto"/>
    </w:rPr>
  </w:style>
  <w:style w:type="character" w:customStyle="1" w:styleId="WW8Num19z0">
    <w:name w:val="WW8Num19z0"/>
    <w:rsid w:val="00F91B1A"/>
    <w:rPr>
      <w:rFonts w:ascii="Symbol" w:hAnsi="Symbol" w:cs="Symbol"/>
    </w:rPr>
  </w:style>
  <w:style w:type="character" w:customStyle="1" w:styleId="WW8Num19z1">
    <w:name w:val="WW8Num19z1"/>
    <w:rsid w:val="00F91B1A"/>
    <w:rPr>
      <w:rFonts w:ascii="Courier New" w:hAnsi="Courier New" w:cs="Courier New"/>
    </w:rPr>
  </w:style>
  <w:style w:type="character" w:customStyle="1" w:styleId="WW8Num19z2">
    <w:name w:val="WW8Num19z2"/>
    <w:rsid w:val="00F91B1A"/>
    <w:rPr>
      <w:rFonts w:ascii="Wingdings" w:hAnsi="Wingdings" w:cs="Wingdings"/>
    </w:rPr>
  </w:style>
  <w:style w:type="character" w:customStyle="1" w:styleId="WW8Num20z1">
    <w:name w:val="WW8Num20z1"/>
    <w:rsid w:val="00F91B1A"/>
    <w:rPr>
      <w:rFonts w:ascii="Courier New" w:hAnsi="Courier New" w:cs="Courier New"/>
    </w:rPr>
  </w:style>
  <w:style w:type="character" w:customStyle="1" w:styleId="WW8Num20z2">
    <w:name w:val="WW8Num20z2"/>
    <w:rsid w:val="00F91B1A"/>
    <w:rPr>
      <w:rFonts w:ascii="Wingdings" w:hAnsi="Wingdings" w:cs="Wingdings"/>
    </w:rPr>
  </w:style>
  <w:style w:type="character" w:customStyle="1" w:styleId="WW8Num20z3">
    <w:name w:val="WW8Num20z3"/>
    <w:rsid w:val="00F91B1A"/>
    <w:rPr>
      <w:rFonts w:ascii="Symbol" w:hAnsi="Symbol" w:cs="Symbol"/>
    </w:rPr>
  </w:style>
  <w:style w:type="character" w:customStyle="1" w:styleId="WW8Num21z0">
    <w:name w:val="WW8Num21z0"/>
    <w:rsid w:val="00F91B1A"/>
    <w:rPr>
      <w:rFonts w:ascii="Symbol" w:hAnsi="Symbol" w:cs="Symbol"/>
    </w:rPr>
  </w:style>
  <w:style w:type="character" w:customStyle="1" w:styleId="WW8Num21z1">
    <w:name w:val="WW8Num21z1"/>
    <w:rsid w:val="00F91B1A"/>
    <w:rPr>
      <w:rFonts w:ascii="Courier New" w:hAnsi="Courier New" w:cs="Courier New"/>
    </w:rPr>
  </w:style>
  <w:style w:type="character" w:customStyle="1" w:styleId="WW8Num21z2">
    <w:name w:val="WW8Num21z2"/>
    <w:rsid w:val="00F91B1A"/>
    <w:rPr>
      <w:rFonts w:ascii="Wingdings" w:hAnsi="Wingdings" w:cs="Wingdings"/>
    </w:rPr>
  </w:style>
  <w:style w:type="character" w:customStyle="1" w:styleId="WW8Num22z0">
    <w:name w:val="WW8Num22z0"/>
    <w:rsid w:val="00F91B1A"/>
    <w:rPr>
      <w:b/>
      <w:i w:val="0"/>
    </w:rPr>
  </w:style>
  <w:style w:type="character" w:customStyle="1" w:styleId="WW8Num22z2">
    <w:name w:val="WW8Num22z2"/>
    <w:rsid w:val="00F91B1A"/>
    <w:rPr>
      <w:sz w:val="20"/>
      <w:szCs w:val="20"/>
    </w:rPr>
  </w:style>
  <w:style w:type="character" w:customStyle="1" w:styleId="WW8Num23z0">
    <w:name w:val="WW8Num23z0"/>
    <w:rsid w:val="00F91B1A"/>
    <w:rPr>
      <w:b/>
    </w:rPr>
  </w:style>
  <w:style w:type="character" w:customStyle="1" w:styleId="WW8Num23z2">
    <w:name w:val="WW8Num23z2"/>
    <w:rsid w:val="00F91B1A"/>
    <w:rPr>
      <w:b w:val="0"/>
    </w:rPr>
  </w:style>
  <w:style w:type="character" w:customStyle="1" w:styleId="WW8Num24z0">
    <w:name w:val="WW8Num24z0"/>
    <w:rsid w:val="00F91B1A"/>
    <w:rPr>
      <w:rFonts w:ascii="Symbol" w:hAnsi="Symbol" w:cs="Symbol"/>
    </w:rPr>
  </w:style>
  <w:style w:type="character" w:customStyle="1" w:styleId="WW8Num24z1">
    <w:name w:val="WW8Num24z1"/>
    <w:rsid w:val="00F91B1A"/>
    <w:rPr>
      <w:rFonts w:ascii="Courier New" w:hAnsi="Courier New" w:cs="Courier New"/>
    </w:rPr>
  </w:style>
  <w:style w:type="character" w:customStyle="1" w:styleId="WW8Num24z2">
    <w:name w:val="WW8Num24z2"/>
    <w:rsid w:val="00F91B1A"/>
    <w:rPr>
      <w:rFonts w:ascii="Wingdings" w:hAnsi="Wingdings" w:cs="Wingdings"/>
    </w:rPr>
  </w:style>
  <w:style w:type="character" w:customStyle="1" w:styleId="30">
    <w:name w:val="Основной шрифт абзаца3"/>
    <w:rsid w:val="00F91B1A"/>
  </w:style>
  <w:style w:type="character" w:customStyle="1" w:styleId="Absatz-Standardschriftart">
    <w:name w:val="Absatz-Standardschriftart"/>
    <w:rsid w:val="00F91B1A"/>
  </w:style>
  <w:style w:type="character" w:customStyle="1" w:styleId="WW-Absatz-Standardschriftart">
    <w:name w:val="WW-Absatz-Standardschriftart"/>
    <w:rsid w:val="00F91B1A"/>
  </w:style>
  <w:style w:type="character" w:customStyle="1" w:styleId="WW8Num4z0">
    <w:name w:val="WW8Num4z0"/>
    <w:rsid w:val="00F91B1A"/>
    <w:rPr>
      <w:rFonts w:ascii="Symbol" w:hAnsi="Symbol" w:cs="Symbol"/>
    </w:rPr>
  </w:style>
  <w:style w:type="character" w:customStyle="1" w:styleId="WW8Num5z0">
    <w:name w:val="WW8Num5z0"/>
    <w:rsid w:val="00F91B1A"/>
    <w:rPr>
      <w:rFonts w:ascii="Symbol" w:hAnsi="Symbol" w:cs="Symbol"/>
    </w:rPr>
  </w:style>
  <w:style w:type="character" w:customStyle="1" w:styleId="WW8Num5z1">
    <w:name w:val="WW8Num5z1"/>
    <w:rsid w:val="00F91B1A"/>
    <w:rPr>
      <w:rFonts w:ascii="Courier New" w:hAnsi="Courier New" w:cs="Courier New"/>
    </w:rPr>
  </w:style>
  <w:style w:type="character" w:customStyle="1" w:styleId="WW8Num6z1">
    <w:name w:val="WW8Num6z1"/>
    <w:rsid w:val="00F91B1A"/>
    <w:rPr>
      <w:rFonts w:ascii="Courier New" w:hAnsi="Courier New" w:cs="Courier New"/>
    </w:rPr>
  </w:style>
  <w:style w:type="character" w:customStyle="1" w:styleId="20">
    <w:name w:val="Основной шрифт абзаца2"/>
    <w:rsid w:val="00F91B1A"/>
  </w:style>
  <w:style w:type="character" w:customStyle="1" w:styleId="WW-Absatz-Standardschriftart1">
    <w:name w:val="WW-Absatz-Standardschriftart1"/>
    <w:rsid w:val="00F91B1A"/>
  </w:style>
  <w:style w:type="character" w:customStyle="1" w:styleId="WW-Absatz-Standardschriftart11">
    <w:name w:val="WW-Absatz-Standardschriftart11"/>
    <w:rsid w:val="00F91B1A"/>
  </w:style>
  <w:style w:type="character" w:customStyle="1" w:styleId="WW-Absatz-Standardschriftart111">
    <w:name w:val="WW-Absatz-Standardschriftart111"/>
    <w:rsid w:val="00F91B1A"/>
  </w:style>
  <w:style w:type="character" w:customStyle="1" w:styleId="WW-Absatz-Standardschriftart1111">
    <w:name w:val="WW-Absatz-Standardschriftart1111"/>
    <w:rsid w:val="00F91B1A"/>
  </w:style>
  <w:style w:type="character" w:customStyle="1" w:styleId="WW-Absatz-Standardschriftart11111">
    <w:name w:val="WW-Absatz-Standardschriftart11111"/>
    <w:rsid w:val="00F91B1A"/>
  </w:style>
  <w:style w:type="character" w:customStyle="1" w:styleId="WW-Absatz-Standardschriftart111111">
    <w:name w:val="WW-Absatz-Standardschriftart111111"/>
    <w:rsid w:val="00F91B1A"/>
  </w:style>
  <w:style w:type="character" w:customStyle="1" w:styleId="WW-Absatz-Standardschriftart1111111">
    <w:name w:val="WW-Absatz-Standardschriftart1111111"/>
    <w:rsid w:val="00F91B1A"/>
  </w:style>
  <w:style w:type="character" w:customStyle="1" w:styleId="WW-Absatz-Standardschriftart11111111">
    <w:name w:val="WW-Absatz-Standardschriftart11111111"/>
    <w:rsid w:val="00F91B1A"/>
  </w:style>
  <w:style w:type="character" w:customStyle="1" w:styleId="WW-Absatz-Standardschriftart111111111">
    <w:name w:val="WW-Absatz-Standardschriftart111111111"/>
    <w:rsid w:val="00F91B1A"/>
  </w:style>
  <w:style w:type="character" w:customStyle="1" w:styleId="WW-Absatz-Standardschriftart1111111111">
    <w:name w:val="WW-Absatz-Standardschriftart1111111111"/>
    <w:rsid w:val="00F91B1A"/>
  </w:style>
  <w:style w:type="character" w:customStyle="1" w:styleId="WW-Absatz-Standardschriftart11111111111">
    <w:name w:val="WW-Absatz-Standardschriftart11111111111"/>
    <w:rsid w:val="00F91B1A"/>
  </w:style>
  <w:style w:type="character" w:customStyle="1" w:styleId="WW-Absatz-Standardschriftart111111111111">
    <w:name w:val="WW-Absatz-Standardschriftart111111111111"/>
    <w:rsid w:val="00F91B1A"/>
  </w:style>
  <w:style w:type="character" w:customStyle="1" w:styleId="WW8Num5z2">
    <w:name w:val="WW8Num5z2"/>
    <w:rsid w:val="00F91B1A"/>
    <w:rPr>
      <w:rFonts w:ascii="Wingdings" w:hAnsi="Wingdings" w:cs="Wingdings"/>
    </w:rPr>
  </w:style>
  <w:style w:type="character" w:customStyle="1" w:styleId="WW8Num6z2">
    <w:name w:val="WW8Num6z2"/>
    <w:rsid w:val="00F91B1A"/>
    <w:rPr>
      <w:rFonts w:ascii="Wingdings" w:hAnsi="Wingdings" w:cs="Wingdings"/>
    </w:rPr>
  </w:style>
  <w:style w:type="character" w:customStyle="1" w:styleId="WW8Num7z0">
    <w:name w:val="WW8Num7z0"/>
    <w:rsid w:val="00F91B1A"/>
    <w:rPr>
      <w:rFonts w:ascii="Symbol" w:hAnsi="Symbol" w:cs="Symbol"/>
    </w:rPr>
  </w:style>
  <w:style w:type="character" w:customStyle="1" w:styleId="WW8Num7z2">
    <w:name w:val="WW8Num7z2"/>
    <w:rsid w:val="00F91B1A"/>
    <w:rPr>
      <w:rFonts w:ascii="Wingdings" w:hAnsi="Wingdings" w:cs="Wingdings"/>
    </w:rPr>
  </w:style>
  <w:style w:type="character" w:customStyle="1" w:styleId="11">
    <w:name w:val="Основной шрифт абзаца1"/>
    <w:rsid w:val="00F91B1A"/>
  </w:style>
  <w:style w:type="character" w:customStyle="1" w:styleId="a3">
    <w:name w:val="Маркеры списка"/>
    <w:rsid w:val="00F91B1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91B1A"/>
  </w:style>
  <w:style w:type="character" w:customStyle="1" w:styleId="iceouttxt">
    <w:name w:val="iceouttxt"/>
    <w:basedOn w:val="20"/>
    <w:rsid w:val="00F91B1A"/>
  </w:style>
  <w:style w:type="character" w:customStyle="1" w:styleId="WW-1">
    <w:name w:val="WW-Основной шрифт абзаца1"/>
    <w:rsid w:val="00F91B1A"/>
  </w:style>
  <w:style w:type="character" w:customStyle="1" w:styleId="postbody">
    <w:name w:val="postbody"/>
    <w:basedOn w:val="WW-1"/>
    <w:rsid w:val="00F91B1A"/>
  </w:style>
  <w:style w:type="character" w:customStyle="1" w:styleId="50">
    <w:name w:val="Знак Знак5"/>
    <w:rsid w:val="00F91B1A"/>
    <w:rPr>
      <w:sz w:val="24"/>
      <w:szCs w:val="24"/>
    </w:rPr>
  </w:style>
  <w:style w:type="character" w:customStyle="1" w:styleId="40">
    <w:name w:val="Знак Знак4"/>
    <w:rsid w:val="00F91B1A"/>
    <w:rPr>
      <w:sz w:val="24"/>
      <w:szCs w:val="24"/>
    </w:rPr>
  </w:style>
  <w:style w:type="character" w:customStyle="1" w:styleId="31">
    <w:name w:val="Стиль3 Знак"/>
    <w:rsid w:val="00F91B1A"/>
    <w:rPr>
      <w:rFonts w:ascii="Arial" w:hAnsi="Arial" w:cs="Arial"/>
      <w:sz w:val="24"/>
      <w:szCs w:val="24"/>
      <w:lang w:val="ru-RU" w:bidi="ar-SA"/>
    </w:rPr>
  </w:style>
  <w:style w:type="character" w:customStyle="1" w:styleId="32">
    <w:name w:val="Знак Знак3"/>
    <w:rsid w:val="00F91B1A"/>
    <w:rPr>
      <w:sz w:val="24"/>
      <w:szCs w:val="24"/>
    </w:rPr>
  </w:style>
  <w:style w:type="character" w:styleId="a5">
    <w:name w:val="Placeholder Text"/>
    <w:rsid w:val="00F91B1A"/>
    <w:rPr>
      <w:color w:val="808080"/>
    </w:rPr>
  </w:style>
  <w:style w:type="character" w:customStyle="1" w:styleId="21">
    <w:name w:val="Знак Знак2"/>
    <w:rsid w:val="00F91B1A"/>
    <w:rPr>
      <w:sz w:val="16"/>
      <w:szCs w:val="16"/>
    </w:rPr>
  </w:style>
  <w:style w:type="character" w:styleId="a6">
    <w:name w:val="Strong"/>
    <w:qFormat/>
    <w:rsid w:val="00F91B1A"/>
    <w:rPr>
      <w:b/>
      <w:bCs/>
    </w:rPr>
  </w:style>
  <w:style w:type="character" w:customStyle="1" w:styleId="a7">
    <w:name w:val="Знак Знак"/>
    <w:rsid w:val="00F91B1A"/>
    <w:rPr>
      <w:rFonts w:ascii="Courier New" w:hAnsi="Courier New" w:cs="Courier New"/>
    </w:rPr>
  </w:style>
  <w:style w:type="character" w:styleId="a8">
    <w:name w:val="Hyperlink"/>
    <w:uiPriority w:val="99"/>
    <w:rsid w:val="00F91B1A"/>
    <w:rPr>
      <w:color w:val="0000FF"/>
      <w:u w:val="single"/>
    </w:rPr>
  </w:style>
  <w:style w:type="character" w:customStyle="1" w:styleId="rvts9">
    <w:name w:val="rvts9"/>
    <w:rsid w:val="00F91B1A"/>
    <w:rPr>
      <w:rFonts w:ascii="Times New Roman" w:hAnsi="Times New Roman" w:cs="Times New Roman"/>
      <w:sz w:val="24"/>
      <w:szCs w:val="24"/>
    </w:rPr>
  </w:style>
  <w:style w:type="character" w:customStyle="1" w:styleId="90">
    <w:name w:val="Знак Знак9"/>
    <w:rsid w:val="00F91B1A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H3">
    <w:name w:val="H3 Знак"/>
    <w:rsid w:val="00F91B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30"/>
    <w:rsid w:val="00F91B1A"/>
  </w:style>
  <w:style w:type="character" w:customStyle="1" w:styleId="apple-converted-space">
    <w:name w:val="apple-converted-space"/>
    <w:basedOn w:val="30"/>
    <w:rsid w:val="00F91B1A"/>
  </w:style>
  <w:style w:type="character" w:customStyle="1" w:styleId="H4">
    <w:name w:val="H4 Знак"/>
    <w:rsid w:val="00F91B1A"/>
    <w:rPr>
      <w:rFonts w:ascii="Arial" w:hAnsi="Arial" w:cs="Arial"/>
      <w:sz w:val="24"/>
    </w:rPr>
  </w:style>
  <w:style w:type="character" w:customStyle="1" w:styleId="H5">
    <w:name w:val="H5 Знак"/>
    <w:rsid w:val="00F91B1A"/>
    <w:rPr>
      <w:sz w:val="22"/>
    </w:rPr>
  </w:style>
  <w:style w:type="character" w:customStyle="1" w:styleId="Italic">
    <w:name w:val="Italic Знак"/>
    <w:rsid w:val="00F91B1A"/>
    <w:rPr>
      <w:i/>
      <w:sz w:val="22"/>
    </w:rPr>
  </w:style>
  <w:style w:type="character" w:customStyle="1" w:styleId="80">
    <w:name w:val="Знак Знак8"/>
    <w:rsid w:val="00F91B1A"/>
    <w:rPr>
      <w:rFonts w:ascii="Arial" w:hAnsi="Arial" w:cs="Arial"/>
    </w:rPr>
  </w:style>
  <w:style w:type="character" w:customStyle="1" w:styleId="70">
    <w:name w:val="Знак Знак7"/>
    <w:rsid w:val="00F91B1A"/>
    <w:rPr>
      <w:rFonts w:ascii="Arial" w:hAnsi="Arial" w:cs="Arial"/>
      <w:i/>
    </w:rPr>
  </w:style>
  <w:style w:type="character" w:customStyle="1" w:styleId="Notinuse">
    <w:name w:val="Not in use Знак Знак"/>
    <w:rsid w:val="00F91B1A"/>
    <w:rPr>
      <w:rFonts w:ascii="Arial" w:hAnsi="Arial" w:cs="Arial"/>
      <w:b/>
      <w:i/>
      <w:sz w:val="18"/>
    </w:rPr>
  </w:style>
  <w:style w:type="character" w:styleId="a9">
    <w:name w:val="FollowedHyperlink"/>
    <w:uiPriority w:val="99"/>
    <w:rsid w:val="00F91B1A"/>
    <w:rPr>
      <w:color w:val="800080"/>
      <w:u w:val="single"/>
    </w:rPr>
  </w:style>
  <w:style w:type="character" w:customStyle="1" w:styleId="12">
    <w:name w:val="Знак Знак1"/>
    <w:rsid w:val="00F91B1A"/>
    <w:rPr>
      <w:sz w:val="16"/>
      <w:szCs w:val="16"/>
    </w:rPr>
  </w:style>
  <w:style w:type="character" w:customStyle="1" w:styleId="61">
    <w:name w:val="Знак Знак6"/>
    <w:rsid w:val="00F91B1A"/>
    <w:rPr>
      <w:sz w:val="24"/>
      <w:szCs w:val="24"/>
    </w:rPr>
  </w:style>
  <w:style w:type="character" w:customStyle="1" w:styleId="b-serp-urlitem1">
    <w:name w:val="b-serp-url__item1"/>
    <w:basedOn w:val="30"/>
    <w:rsid w:val="00F91B1A"/>
  </w:style>
  <w:style w:type="character" w:customStyle="1" w:styleId="13">
    <w:name w:val="Список 1 Знак Знак"/>
    <w:rsid w:val="00F91B1A"/>
    <w:rPr>
      <w:sz w:val="24"/>
      <w:szCs w:val="24"/>
    </w:rPr>
  </w:style>
  <w:style w:type="character" w:customStyle="1" w:styleId="ConsPlusNormal">
    <w:name w:val="ConsPlusNormal Знак"/>
    <w:rsid w:val="00F91B1A"/>
    <w:rPr>
      <w:rFonts w:ascii="Arial" w:eastAsia="Arial" w:hAnsi="Arial" w:cs="Arial"/>
      <w:kern w:val="1"/>
      <w:lang w:val="ru-RU" w:bidi="ar-SA"/>
    </w:rPr>
  </w:style>
  <w:style w:type="paragraph" w:customStyle="1" w:styleId="aa">
    <w:name w:val="Заголовок"/>
    <w:basedOn w:val="a"/>
    <w:next w:val="ab"/>
    <w:rsid w:val="00F91B1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b">
    <w:name w:val="Body Text"/>
    <w:aliases w:val="Список 1 Знак,Список 1"/>
    <w:basedOn w:val="a"/>
    <w:link w:val="ac"/>
    <w:rsid w:val="00F91B1A"/>
    <w:pPr>
      <w:spacing w:after="120"/>
    </w:pPr>
  </w:style>
  <w:style w:type="paragraph" w:styleId="ad">
    <w:name w:val="List"/>
    <w:basedOn w:val="ab"/>
    <w:rsid w:val="00F91B1A"/>
    <w:rPr>
      <w:rFonts w:cs="Tahoma"/>
    </w:rPr>
  </w:style>
  <w:style w:type="paragraph" w:styleId="ae">
    <w:name w:val="caption"/>
    <w:basedOn w:val="a"/>
    <w:next w:val="af"/>
    <w:qFormat/>
    <w:rsid w:val="00F91B1A"/>
    <w:pPr>
      <w:suppressAutoHyphens w:val="0"/>
      <w:jc w:val="center"/>
    </w:pPr>
    <w:rPr>
      <w:b/>
      <w:sz w:val="28"/>
      <w:szCs w:val="20"/>
    </w:rPr>
  </w:style>
  <w:style w:type="paragraph" w:customStyle="1" w:styleId="33">
    <w:name w:val="Указатель3"/>
    <w:basedOn w:val="a"/>
    <w:rsid w:val="00F91B1A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F91B1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F91B1A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F91B1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rsid w:val="00F91B1A"/>
    <w:pPr>
      <w:suppressLineNumbers/>
    </w:pPr>
    <w:rPr>
      <w:rFonts w:cs="Tahoma"/>
    </w:rPr>
  </w:style>
  <w:style w:type="paragraph" w:customStyle="1" w:styleId="ConsNonformat">
    <w:name w:val="ConsNonformat"/>
    <w:rsid w:val="00F91B1A"/>
    <w:pPr>
      <w:widowControl w:val="0"/>
      <w:suppressAutoHyphens/>
      <w:snapToGrid w:val="0"/>
      <w:ind w:right="19772"/>
    </w:pPr>
    <w:rPr>
      <w:rFonts w:ascii="Courier New" w:eastAsia="Arial" w:hAnsi="Courier New" w:cs="Courier New"/>
      <w:lang w:eastAsia="zh-CN"/>
    </w:rPr>
  </w:style>
  <w:style w:type="paragraph" w:styleId="af0">
    <w:name w:val="footer"/>
    <w:basedOn w:val="a"/>
    <w:rsid w:val="00F91B1A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paragraph" w:customStyle="1" w:styleId="210">
    <w:name w:val="Продолжение списка 21"/>
    <w:basedOn w:val="a"/>
    <w:rsid w:val="00F91B1A"/>
    <w:pPr>
      <w:widowControl w:val="0"/>
      <w:tabs>
        <w:tab w:val="left" w:pos="9982"/>
      </w:tabs>
      <w:spacing w:after="120" w:line="300" w:lineRule="auto"/>
      <w:ind w:left="566"/>
    </w:pPr>
    <w:rPr>
      <w:sz w:val="22"/>
      <w:szCs w:val="22"/>
    </w:rPr>
  </w:style>
  <w:style w:type="paragraph" w:customStyle="1" w:styleId="af1">
    <w:name w:val="Содержимое таблицы"/>
    <w:basedOn w:val="a"/>
    <w:rsid w:val="00F91B1A"/>
    <w:pPr>
      <w:suppressLineNumbers/>
    </w:pPr>
  </w:style>
  <w:style w:type="paragraph" w:customStyle="1" w:styleId="310">
    <w:name w:val="Основной текст с отступом 31"/>
    <w:basedOn w:val="a"/>
    <w:rsid w:val="00F91B1A"/>
    <w:pPr>
      <w:widowControl w:val="0"/>
      <w:ind w:firstLine="708"/>
      <w:jc w:val="both"/>
    </w:pPr>
    <w:rPr>
      <w:rFonts w:ascii="Arial" w:eastAsia="Arial Unicode MS" w:hAnsi="Arial" w:cs="Arial"/>
      <w:kern w:val="1"/>
      <w:sz w:val="28"/>
    </w:rPr>
  </w:style>
  <w:style w:type="paragraph" w:customStyle="1" w:styleId="ConsPlusNonformat">
    <w:name w:val="ConsPlusNonformat"/>
    <w:rsid w:val="00F91B1A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zh-CN"/>
    </w:rPr>
  </w:style>
  <w:style w:type="paragraph" w:customStyle="1" w:styleId="ConsPlusNormal0">
    <w:name w:val="ConsPlusNormal"/>
    <w:rsid w:val="00F91B1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paragraph" w:customStyle="1" w:styleId="Web">
    <w:name w:val="Обычный (Web)"/>
    <w:basedOn w:val="a"/>
    <w:rsid w:val="00F91B1A"/>
    <w:pPr>
      <w:widowControl w:val="0"/>
      <w:spacing w:before="280" w:after="280"/>
    </w:pPr>
    <w:rPr>
      <w:rFonts w:ascii="Arial" w:eastAsia="Arial Unicode MS" w:hAnsi="Arial" w:cs="Arial"/>
      <w:kern w:val="1"/>
      <w:sz w:val="20"/>
    </w:rPr>
  </w:style>
  <w:style w:type="paragraph" w:customStyle="1" w:styleId="ConsNormal">
    <w:name w:val="ConsNormal"/>
    <w:rsid w:val="00F91B1A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zh-CN"/>
    </w:rPr>
  </w:style>
  <w:style w:type="paragraph" w:customStyle="1" w:styleId="110">
    <w:name w:val="заголовок 11"/>
    <w:basedOn w:val="a"/>
    <w:next w:val="a"/>
    <w:rsid w:val="00F91B1A"/>
    <w:pPr>
      <w:keepNext/>
      <w:jc w:val="center"/>
    </w:pPr>
  </w:style>
  <w:style w:type="paragraph" w:styleId="af2">
    <w:name w:val="Balloon Text"/>
    <w:basedOn w:val="a"/>
    <w:rsid w:val="00F91B1A"/>
    <w:rPr>
      <w:rFonts w:ascii="Tahoma" w:hAnsi="Tahoma" w:cs="Tahoma"/>
      <w:sz w:val="16"/>
      <w:szCs w:val="16"/>
    </w:rPr>
  </w:style>
  <w:style w:type="paragraph" w:customStyle="1" w:styleId="af3">
    <w:name w:val="Заголовок таблицы"/>
    <w:basedOn w:val="af1"/>
    <w:rsid w:val="00F91B1A"/>
    <w:pPr>
      <w:jc w:val="center"/>
    </w:pPr>
    <w:rPr>
      <w:b/>
      <w:bCs/>
    </w:rPr>
  </w:style>
  <w:style w:type="paragraph" w:customStyle="1" w:styleId="220">
    <w:name w:val="Основной текст с отступом 22"/>
    <w:basedOn w:val="a"/>
    <w:rsid w:val="00F91B1A"/>
    <w:pPr>
      <w:spacing w:after="120" w:line="480" w:lineRule="auto"/>
      <w:ind w:left="283"/>
    </w:pPr>
  </w:style>
  <w:style w:type="paragraph" w:customStyle="1" w:styleId="16">
    <w:name w:val="Обычный1"/>
    <w:rsid w:val="00F91B1A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4">
    <w:name w:val="......."/>
    <w:basedOn w:val="16"/>
    <w:next w:val="16"/>
    <w:rsid w:val="00F91B1A"/>
    <w:rPr>
      <w:color w:val="auto"/>
    </w:rPr>
  </w:style>
  <w:style w:type="paragraph" w:styleId="af5">
    <w:name w:val="Body Text Indent"/>
    <w:basedOn w:val="a"/>
    <w:link w:val="af6"/>
    <w:rsid w:val="00F91B1A"/>
    <w:pPr>
      <w:spacing w:after="120"/>
      <w:ind w:left="283"/>
    </w:pPr>
  </w:style>
  <w:style w:type="paragraph" w:customStyle="1" w:styleId="211">
    <w:name w:val="Основной текст 21"/>
    <w:basedOn w:val="a"/>
    <w:rsid w:val="00F91B1A"/>
    <w:pPr>
      <w:spacing w:after="120" w:line="480" w:lineRule="auto"/>
    </w:pPr>
  </w:style>
  <w:style w:type="paragraph" w:customStyle="1" w:styleId="PlainText1">
    <w:name w:val="Plain Text1"/>
    <w:basedOn w:val="16"/>
    <w:next w:val="16"/>
    <w:rsid w:val="00F91B1A"/>
    <w:rPr>
      <w:rFonts w:eastAsia="Calibri"/>
      <w:color w:val="auto"/>
    </w:rPr>
  </w:style>
  <w:style w:type="paragraph" w:customStyle="1" w:styleId="af7">
    <w:name w:val="....... (...)"/>
    <w:basedOn w:val="16"/>
    <w:next w:val="16"/>
    <w:rsid w:val="00F91B1A"/>
    <w:rPr>
      <w:rFonts w:eastAsia="Calibri"/>
      <w:color w:val="auto"/>
    </w:rPr>
  </w:style>
  <w:style w:type="paragraph" w:customStyle="1" w:styleId="10">
    <w:name w:val="Стиль1"/>
    <w:basedOn w:val="a"/>
    <w:rsid w:val="00F91B1A"/>
    <w:pPr>
      <w:keepNext/>
      <w:keepLines/>
      <w:widowControl w:val="0"/>
      <w:numPr>
        <w:numId w:val="8"/>
      </w:numPr>
      <w:suppressLineNumbers/>
      <w:spacing w:after="60"/>
    </w:pPr>
    <w:rPr>
      <w:b/>
      <w:sz w:val="28"/>
    </w:rPr>
  </w:style>
  <w:style w:type="paragraph" w:styleId="24">
    <w:name w:val="List Number 2"/>
    <w:basedOn w:val="a"/>
    <w:rsid w:val="00F91B1A"/>
    <w:pPr>
      <w:tabs>
        <w:tab w:val="num" w:pos="432"/>
      </w:tabs>
      <w:ind w:left="432" w:hanging="432"/>
    </w:pPr>
  </w:style>
  <w:style w:type="paragraph" w:customStyle="1" w:styleId="25">
    <w:name w:val="Стиль2"/>
    <w:basedOn w:val="24"/>
    <w:rsid w:val="00F91B1A"/>
    <w:pPr>
      <w:keepNext/>
      <w:keepLines/>
      <w:widowControl w:val="0"/>
      <w:suppressLineNumbers/>
      <w:spacing w:after="60"/>
      <w:jc w:val="both"/>
    </w:pPr>
    <w:rPr>
      <w:b/>
      <w:szCs w:val="20"/>
    </w:rPr>
  </w:style>
  <w:style w:type="paragraph" w:customStyle="1" w:styleId="34">
    <w:name w:val="Стиль3"/>
    <w:basedOn w:val="220"/>
    <w:rsid w:val="00F91B1A"/>
    <w:pPr>
      <w:widowControl w:val="0"/>
      <w:tabs>
        <w:tab w:val="num" w:pos="432"/>
        <w:tab w:val="left" w:pos="1080"/>
      </w:tabs>
      <w:suppressAutoHyphens w:val="0"/>
      <w:spacing w:after="0" w:line="240" w:lineRule="auto"/>
      <w:ind w:left="1080" w:hanging="360"/>
      <w:jc w:val="both"/>
    </w:pPr>
    <w:rPr>
      <w:rFonts w:ascii="Arial" w:hAnsi="Arial" w:cs="Arial"/>
    </w:rPr>
  </w:style>
  <w:style w:type="paragraph" w:styleId="af8">
    <w:name w:val="header"/>
    <w:basedOn w:val="a"/>
    <w:rsid w:val="00F91B1A"/>
    <w:pPr>
      <w:tabs>
        <w:tab w:val="center" w:pos="4677"/>
        <w:tab w:val="right" w:pos="9355"/>
      </w:tabs>
      <w:suppressAutoHyphens w:val="0"/>
    </w:pPr>
  </w:style>
  <w:style w:type="paragraph" w:customStyle="1" w:styleId="1-3">
    <w:name w:val="Текст1-3"/>
    <w:basedOn w:val="a"/>
    <w:rsid w:val="00F91B1A"/>
    <w:pPr>
      <w:suppressAutoHyphens w:val="0"/>
      <w:spacing w:after="60" w:line="288" w:lineRule="auto"/>
      <w:ind w:firstLine="709"/>
      <w:jc w:val="both"/>
    </w:pPr>
    <w:rPr>
      <w:rFonts w:ascii="Times New Roman CYR" w:hAnsi="Times New Roman CYR" w:cs="Times New Roman CYR"/>
      <w:szCs w:val="20"/>
    </w:rPr>
  </w:style>
  <w:style w:type="paragraph" w:customStyle="1" w:styleId="320">
    <w:name w:val="Основной текст с отступом 32"/>
    <w:basedOn w:val="a"/>
    <w:rsid w:val="00F91B1A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17">
    <w:name w:val="Текст1"/>
    <w:basedOn w:val="ae"/>
    <w:rsid w:val="00F91B1A"/>
  </w:style>
  <w:style w:type="paragraph" w:customStyle="1" w:styleId="WW-">
    <w:name w:val="WW-Текст"/>
    <w:basedOn w:val="a"/>
    <w:rsid w:val="00F91B1A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rvps5">
    <w:name w:val="rvps5"/>
    <w:basedOn w:val="a"/>
    <w:rsid w:val="00F91B1A"/>
    <w:pPr>
      <w:suppressAutoHyphens w:val="0"/>
      <w:spacing w:after="120"/>
      <w:jc w:val="both"/>
    </w:pPr>
  </w:style>
  <w:style w:type="paragraph" w:customStyle="1" w:styleId="2-11">
    <w:name w:val="содержание2-11"/>
    <w:basedOn w:val="a"/>
    <w:rsid w:val="00F91B1A"/>
    <w:pPr>
      <w:spacing w:after="60"/>
      <w:jc w:val="both"/>
    </w:pPr>
  </w:style>
  <w:style w:type="paragraph" w:customStyle="1" w:styleId="af9">
    <w:name w:val="Адресат"/>
    <w:basedOn w:val="a"/>
    <w:rsid w:val="00F91B1A"/>
    <w:pPr>
      <w:spacing w:line="240" w:lineRule="exact"/>
    </w:pPr>
    <w:rPr>
      <w:sz w:val="28"/>
      <w:szCs w:val="20"/>
    </w:rPr>
  </w:style>
  <w:style w:type="paragraph" w:customStyle="1" w:styleId="-3">
    <w:name w:val="Пункт-3"/>
    <w:basedOn w:val="a"/>
    <w:rsid w:val="00F91B1A"/>
    <w:pPr>
      <w:numPr>
        <w:ilvl w:val="2"/>
        <w:numId w:val="1"/>
      </w:numPr>
      <w:suppressAutoHyphens w:val="0"/>
      <w:spacing w:after="120"/>
      <w:jc w:val="both"/>
      <w:outlineLvl w:val="2"/>
    </w:pPr>
    <w:rPr>
      <w:sz w:val="22"/>
    </w:rPr>
  </w:style>
  <w:style w:type="paragraph" w:customStyle="1" w:styleId="-4">
    <w:name w:val="Пункт-4"/>
    <w:basedOn w:val="a"/>
    <w:rsid w:val="00F91B1A"/>
    <w:pPr>
      <w:numPr>
        <w:ilvl w:val="3"/>
        <w:numId w:val="1"/>
      </w:numPr>
      <w:suppressAutoHyphens w:val="0"/>
      <w:spacing w:after="120"/>
      <w:jc w:val="both"/>
      <w:outlineLvl w:val="3"/>
    </w:pPr>
    <w:rPr>
      <w:sz w:val="22"/>
    </w:rPr>
  </w:style>
  <w:style w:type="paragraph" w:customStyle="1" w:styleId="-6">
    <w:name w:val="Пункт-6"/>
    <w:basedOn w:val="a"/>
    <w:rsid w:val="00F91B1A"/>
    <w:pPr>
      <w:numPr>
        <w:ilvl w:val="5"/>
        <w:numId w:val="1"/>
      </w:numPr>
      <w:suppressAutoHyphens w:val="0"/>
      <w:spacing w:after="120"/>
      <w:jc w:val="both"/>
      <w:outlineLvl w:val="5"/>
    </w:pPr>
    <w:rPr>
      <w:sz w:val="22"/>
    </w:rPr>
  </w:style>
  <w:style w:type="paragraph" w:customStyle="1" w:styleId="-7">
    <w:name w:val="Пункт-7"/>
    <w:basedOn w:val="a"/>
    <w:rsid w:val="00F91B1A"/>
    <w:pPr>
      <w:numPr>
        <w:ilvl w:val="6"/>
        <w:numId w:val="1"/>
      </w:numPr>
      <w:suppressAutoHyphens w:val="0"/>
      <w:spacing w:after="120"/>
      <w:jc w:val="both"/>
      <w:outlineLvl w:val="6"/>
    </w:pPr>
    <w:rPr>
      <w:sz w:val="22"/>
    </w:rPr>
  </w:style>
  <w:style w:type="paragraph" w:customStyle="1" w:styleId="afa">
    <w:name w:val="Словарная статья"/>
    <w:basedOn w:val="a"/>
    <w:next w:val="a"/>
    <w:rsid w:val="00F91B1A"/>
    <w:pPr>
      <w:suppressAutoHyphens w:val="0"/>
      <w:autoSpaceDE w:val="0"/>
      <w:ind w:right="118"/>
      <w:jc w:val="both"/>
    </w:pPr>
    <w:rPr>
      <w:rFonts w:ascii="Arial" w:hAnsi="Arial" w:cs="Arial"/>
      <w:sz w:val="20"/>
      <w:szCs w:val="20"/>
    </w:rPr>
  </w:style>
  <w:style w:type="paragraph" w:styleId="afb">
    <w:name w:val="List Paragraph"/>
    <w:basedOn w:val="a"/>
    <w:qFormat/>
    <w:rsid w:val="00F91B1A"/>
    <w:pPr>
      <w:suppressAutoHyphens w:val="0"/>
      <w:ind w:left="708"/>
    </w:pPr>
  </w:style>
  <w:style w:type="paragraph" w:customStyle="1" w:styleId="afc">
    <w:name w:val="Заголовок к тексту"/>
    <w:basedOn w:val="a"/>
    <w:next w:val="ab"/>
    <w:rsid w:val="00F91B1A"/>
    <w:pPr>
      <w:spacing w:after="480" w:line="240" w:lineRule="exact"/>
    </w:pPr>
    <w:rPr>
      <w:b/>
      <w:sz w:val="28"/>
      <w:szCs w:val="20"/>
    </w:rPr>
  </w:style>
  <w:style w:type="paragraph" w:styleId="18">
    <w:name w:val="toc 1"/>
    <w:basedOn w:val="a"/>
    <w:next w:val="a"/>
    <w:rsid w:val="00F91B1A"/>
    <w:pPr>
      <w:tabs>
        <w:tab w:val="left" w:pos="567"/>
        <w:tab w:val="right" w:leader="dot" w:pos="9344"/>
      </w:tabs>
      <w:suppressAutoHyphens w:val="0"/>
      <w:spacing w:before="120" w:after="120"/>
      <w:ind w:right="1134"/>
    </w:pPr>
    <w:rPr>
      <w:bCs/>
      <w:szCs w:val="20"/>
      <w:lang w:eastAsia="ru-RU"/>
    </w:rPr>
  </w:style>
  <w:style w:type="paragraph" w:styleId="26">
    <w:name w:val="toc 2"/>
    <w:basedOn w:val="a"/>
    <w:next w:val="a"/>
    <w:rsid w:val="00F91B1A"/>
    <w:pPr>
      <w:tabs>
        <w:tab w:val="left" w:pos="1260"/>
        <w:tab w:val="right" w:leader="dot" w:pos="9344"/>
      </w:tabs>
      <w:suppressAutoHyphens w:val="0"/>
      <w:spacing w:after="120"/>
      <w:ind w:left="1260" w:right="1134" w:hanging="720"/>
    </w:pPr>
    <w:rPr>
      <w:szCs w:val="20"/>
      <w:lang w:eastAsia="ru-RU"/>
    </w:rPr>
  </w:style>
  <w:style w:type="paragraph" w:customStyle="1" w:styleId="41">
    <w:name w:val="Стиль4"/>
    <w:basedOn w:val="1"/>
    <w:rsid w:val="00F91B1A"/>
    <w:pPr>
      <w:numPr>
        <w:numId w:val="0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51">
    <w:name w:val="Стиль5"/>
    <w:basedOn w:val="1"/>
    <w:rsid w:val="00F91B1A"/>
    <w:pPr>
      <w:numPr>
        <w:numId w:val="0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b w:val="0"/>
      <w:sz w:val="22"/>
      <w:szCs w:val="22"/>
    </w:rPr>
  </w:style>
  <w:style w:type="paragraph" w:customStyle="1" w:styleId="1166">
    <w:name w:val="Стиль 11 пт полужирный По ширине Перед:  6 пт После:  6 пт"/>
    <w:basedOn w:val="1"/>
    <w:rsid w:val="00F91B1A"/>
    <w:pPr>
      <w:numPr>
        <w:numId w:val="0"/>
      </w:numPr>
      <w:spacing w:before="120" w:after="120"/>
      <w:jc w:val="both"/>
    </w:pPr>
    <w:rPr>
      <w:rFonts w:ascii="Times New Roman" w:hAnsi="Times New Roman" w:cs="Times New Roman"/>
      <w:b w:val="0"/>
      <w:bCs w:val="0"/>
      <w:sz w:val="22"/>
      <w:szCs w:val="20"/>
    </w:rPr>
  </w:style>
  <w:style w:type="paragraph" w:customStyle="1" w:styleId="6">
    <w:name w:val="Стиль6"/>
    <w:basedOn w:val="2"/>
    <w:rsid w:val="00F91B1A"/>
    <w:pPr>
      <w:numPr>
        <w:ilvl w:val="0"/>
        <w:numId w:val="9"/>
      </w:numPr>
      <w:tabs>
        <w:tab w:val="left" w:pos="567"/>
      </w:tabs>
      <w:ind w:left="0" w:firstLine="0"/>
    </w:pPr>
    <w:rPr>
      <w:rFonts w:eastAsia="Calibri"/>
      <w:b w:val="0"/>
    </w:rPr>
  </w:style>
  <w:style w:type="paragraph" w:customStyle="1" w:styleId="71">
    <w:name w:val="Стиль7"/>
    <w:basedOn w:val="51"/>
    <w:next w:val="2"/>
    <w:rsid w:val="00F91B1A"/>
    <w:pPr>
      <w:tabs>
        <w:tab w:val="clear" w:pos="851"/>
        <w:tab w:val="num" w:pos="360"/>
        <w:tab w:val="left" w:pos="567"/>
      </w:tabs>
    </w:pPr>
    <w:rPr>
      <w:rFonts w:eastAsia="Calibri"/>
      <w:b/>
    </w:rPr>
  </w:style>
  <w:style w:type="paragraph" w:customStyle="1" w:styleId="default">
    <w:name w:val="default"/>
    <w:basedOn w:val="a"/>
    <w:rsid w:val="00F91B1A"/>
    <w:pPr>
      <w:suppressAutoHyphens w:val="0"/>
      <w:spacing w:before="280" w:after="280"/>
    </w:pPr>
  </w:style>
  <w:style w:type="paragraph" w:customStyle="1" w:styleId="300">
    <w:name w:val="30"/>
    <w:basedOn w:val="a"/>
    <w:rsid w:val="00F91B1A"/>
    <w:pPr>
      <w:suppressAutoHyphens w:val="0"/>
      <w:spacing w:before="280" w:after="280"/>
    </w:pPr>
  </w:style>
  <w:style w:type="paragraph" w:customStyle="1" w:styleId="1TimesNewRoman11">
    <w:name w:val="Стиль Заголовок 1 + (латиница) Times New Roman 11 пт не полужирный"/>
    <w:basedOn w:val="a"/>
    <w:rsid w:val="00F91B1A"/>
    <w:rPr>
      <w:b/>
      <w:bCs/>
      <w:kern w:val="1"/>
      <w:sz w:val="22"/>
    </w:rPr>
  </w:style>
  <w:style w:type="paragraph" w:customStyle="1" w:styleId="311">
    <w:name w:val="аголовок 31"/>
    <w:basedOn w:val="a"/>
    <w:next w:val="a"/>
    <w:rsid w:val="00F91B1A"/>
    <w:pPr>
      <w:keepNext/>
      <w:suppressAutoHyphens w:val="0"/>
      <w:snapToGrid w:val="0"/>
      <w:jc w:val="both"/>
    </w:pPr>
    <w:rPr>
      <w:szCs w:val="20"/>
    </w:rPr>
  </w:style>
  <w:style w:type="paragraph" w:customStyle="1" w:styleId="312">
    <w:name w:val="Основной текст 31"/>
    <w:basedOn w:val="a"/>
    <w:rsid w:val="00F91B1A"/>
    <w:pPr>
      <w:suppressAutoHyphens w:val="0"/>
      <w:spacing w:after="120"/>
    </w:pPr>
    <w:rPr>
      <w:sz w:val="16"/>
      <w:szCs w:val="16"/>
    </w:rPr>
  </w:style>
  <w:style w:type="paragraph" w:customStyle="1" w:styleId="ConsTitle">
    <w:name w:val="ConsTitle"/>
    <w:rsid w:val="00F91B1A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Iauiue">
    <w:name w:val="Iau?iue"/>
    <w:rsid w:val="00F91B1A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212">
    <w:name w:val="Основной текст с отступом 21"/>
    <w:basedOn w:val="a"/>
    <w:rsid w:val="00F91B1A"/>
    <w:pPr>
      <w:suppressAutoHyphens w:val="0"/>
      <w:ind w:left="540" w:hanging="540"/>
      <w:jc w:val="both"/>
    </w:pPr>
    <w:rPr>
      <w:sz w:val="22"/>
    </w:rPr>
  </w:style>
  <w:style w:type="paragraph" w:customStyle="1" w:styleId="12pt">
    <w:name w:val="Основной текст с отступом + 12 pt"/>
    <w:basedOn w:val="af5"/>
    <w:rsid w:val="00F91B1A"/>
    <w:pPr>
      <w:tabs>
        <w:tab w:val="left" w:pos="7242"/>
      </w:tabs>
      <w:suppressAutoHyphens w:val="0"/>
      <w:spacing w:after="0"/>
      <w:ind w:left="426" w:hanging="426"/>
      <w:jc w:val="both"/>
    </w:pPr>
    <w:rPr>
      <w:sz w:val="22"/>
      <w:szCs w:val="20"/>
    </w:rPr>
  </w:style>
  <w:style w:type="paragraph" w:styleId="af">
    <w:name w:val="Subtitle"/>
    <w:basedOn w:val="a"/>
    <w:next w:val="ab"/>
    <w:qFormat/>
    <w:rsid w:val="00F91B1A"/>
    <w:pPr>
      <w:spacing w:after="60"/>
      <w:jc w:val="center"/>
    </w:pPr>
    <w:rPr>
      <w:rFonts w:ascii="Arial" w:hAnsi="Arial" w:cs="Arial"/>
    </w:rPr>
  </w:style>
  <w:style w:type="paragraph" w:customStyle="1" w:styleId="afd">
    <w:name w:val="Содержимое врезки"/>
    <w:basedOn w:val="ab"/>
    <w:rsid w:val="00F91B1A"/>
  </w:style>
  <w:style w:type="character" w:customStyle="1" w:styleId="ac">
    <w:name w:val="Основной текст Знак"/>
    <w:aliases w:val="Список 1 Знак Знак1,Список 1 Знак1"/>
    <w:link w:val="ab"/>
    <w:rsid w:val="004E4122"/>
    <w:rPr>
      <w:sz w:val="24"/>
      <w:szCs w:val="24"/>
      <w:lang w:eastAsia="zh-CN"/>
    </w:rPr>
  </w:style>
  <w:style w:type="paragraph" w:styleId="afe">
    <w:name w:val="Normal (Web)"/>
    <w:basedOn w:val="a"/>
    <w:unhideWhenUsed/>
    <w:rsid w:val="006461C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annotation reference"/>
    <w:uiPriority w:val="99"/>
    <w:semiHidden/>
    <w:unhideWhenUsed/>
    <w:rsid w:val="002C5F27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5F27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2C5F27"/>
    <w:rPr>
      <w:lang w:eastAsia="zh-C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5F27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2C5F27"/>
    <w:rPr>
      <w:b/>
      <w:bCs/>
      <w:lang w:eastAsia="zh-CN"/>
    </w:rPr>
  </w:style>
  <w:style w:type="character" w:customStyle="1" w:styleId="af6">
    <w:name w:val="Основной текст с отступом Знак"/>
    <w:link w:val="af5"/>
    <w:rsid w:val="00617BA0"/>
    <w:rPr>
      <w:sz w:val="24"/>
      <w:szCs w:val="24"/>
      <w:lang w:eastAsia="zh-CN"/>
    </w:rPr>
  </w:style>
  <w:style w:type="paragraph" w:customStyle="1" w:styleId="font5">
    <w:name w:val="font5"/>
    <w:basedOn w:val="a"/>
    <w:rsid w:val="00853B4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853B40"/>
    <w:pPr>
      <w:suppressAutoHyphens w:val="0"/>
      <w:spacing w:before="100" w:beforeAutospacing="1" w:after="100" w:afterAutospacing="1"/>
    </w:pPr>
    <w:rPr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7">
    <w:name w:val="xl6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8">
    <w:name w:val="xl6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9">
    <w:name w:val="xl69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0">
    <w:name w:val="xl70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1">
    <w:name w:val="xl71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853B40"/>
    <w:pPr>
      <w:shd w:val="clear" w:color="000000" w:fill="CCFFCC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3">
    <w:name w:val="xl73"/>
    <w:basedOn w:val="a"/>
    <w:rsid w:val="00853B40"/>
    <w:pP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lang w:eastAsia="ru-RU"/>
    </w:rPr>
  </w:style>
  <w:style w:type="paragraph" w:customStyle="1" w:styleId="xl75">
    <w:name w:val="xl75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6">
    <w:name w:val="xl76"/>
    <w:basedOn w:val="a"/>
    <w:rsid w:val="00853B40"/>
    <w:pPr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customStyle="1" w:styleId="xl77">
    <w:name w:val="xl7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8">
    <w:name w:val="xl7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79">
    <w:name w:val="xl79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lang w:eastAsia="ru-RU"/>
    </w:rPr>
  </w:style>
  <w:style w:type="paragraph" w:customStyle="1" w:styleId="xl80">
    <w:name w:val="xl80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b/>
      <w:bCs/>
      <w:lang w:eastAsia="ru-RU"/>
    </w:rPr>
  </w:style>
  <w:style w:type="paragraph" w:customStyle="1" w:styleId="xl82">
    <w:name w:val="xl82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83">
    <w:name w:val="xl83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4">
    <w:name w:val="xl84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5">
    <w:name w:val="xl85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86">
    <w:name w:val="xl86"/>
    <w:basedOn w:val="a"/>
    <w:rsid w:val="00853B40"/>
    <w:pPr>
      <w:shd w:val="clear" w:color="000000" w:fill="CCFFCC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88">
    <w:name w:val="xl88"/>
    <w:basedOn w:val="a"/>
    <w:rsid w:val="00853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lang w:eastAsia="ru-RU"/>
    </w:rPr>
  </w:style>
  <w:style w:type="paragraph" w:styleId="aff4">
    <w:name w:val="Title"/>
    <w:basedOn w:val="a"/>
    <w:link w:val="aff5"/>
    <w:qFormat/>
    <w:rsid w:val="00263D12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5">
    <w:name w:val="Название Знак"/>
    <w:link w:val="aff4"/>
    <w:rsid w:val="00263D12"/>
    <w:rPr>
      <w:b/>
      <w:sz w:val="28"/>
    </w:rPr>
  </w:style>
  <w:style w:type="paragraph" w:customStyle="1" w:styleId="TimesNewRoman">
    <w:name w:val="Обычный + Times New Roman"/>
    <w:aliases w:val="вправо"/>
    <w:basedOn w:val="a"/>
    <w:rsid w:val="00263D12"/>
    <w:pPr>
      <w:suppressAutoHyphens w:val="0"/>
      <w:spacing w:after="200" w:line="276" w:lineRule="auto"/>
      <w:jc w:val="right"/>
    </w:pPr>
    <w:rPr>
      <w:rFonts w:eastAsia="Calibri"/>
      <w:sz w:val="22"/>
      <w:szCs w:val="22"/>
      <w:lang w:eastAsia="en-US"/>
    </w:rPr>
  </w:style>
  <w:style w:type="paragraph" w:customStyle="1" w:styleId="aff6">
    <w:name w:val="Обычный + полужирный"/>
    <w:basedOn w:val="a"/>
    <w:rsid w:val="00263D12"/>
    <w:pPr>
      <w:widowControl w:val="0"/>
      <w:suppressAutoHyphens w:val="0"/>
      <w:autoSpaceDE w:val="0"/>
      <w:autoSpaceDN w:val="0"/>
      <w:adjustRightInd w:val="0"/>
    </w:pPr>
    <w:rPr>
      <w:b/>
      <w:lang w:eastAsia="ru-RU"/>
    </w:rPr>
  </w:style>
  <w:style w:type="paragraph" w:customStyle="1" w:styleId="aff7">
    <w:name w:val="А_обычный"/>
    <w:basedOn w:val="a"/>
    <w:rsid w:val="00231DA2"/>
    <w:pPr>
      <w:suppressAutoHyphens w:val="0"/>
      <w:ind w:firstLine="709"/>
      <w:jc w:val="both"/>
    </w:pPr>
    <w:rPr>
      <w:lang w:eastAsia="ru-RU"/>
    </w:rPr>
  </w:style>
  <w:style w:type="character" w:customStyle="1" w:styleId="WW-Absatz-Standardschriftart1111111111111111111111111111111">
    <w:name w:val="WW-Absatz-Standardschriftart1111111111111111111111111111111"/>
    <w:rsid w:val="00C85258"/>
  </w:style>
  <w:style w:type="character" w:customStyle="1" w:styleId="aff8">
    <w:name w:val="А_обычный Знак"/>
    <w:rsid w:val="00C85258"/>
    <w:rPr>
      <w:sz w:val="24"/>
      <w:lang w:val="ru-RU"/>
    </w:rPr>
  </w:style>
  <w:style w:type="paragraph" w:customStyle="1" w:styleId="19">
    <w:name w:val="заголовок 1"/>
    <w:basedOn w:val="a"/>
    <w:next w:val="a"/>
    <w:rsid w:val="00104EBF"/>
    <w:pPr>
      <w:keepNext/>
      <w:suppressAutoHyphens w:val="0"/>
      <w:autoSpaceDE w:val="0"/>
      <w:autoSpaceDN w:val="0"/>
    </w:pPr>
    <w:rPr>
      <w:lang w:eastAsia="ru-RU"/>
    </w:rPr>
  </w:style>
  <w:style w:type="paragraph" w:customStyle="1" w:styleId="1a">
    <w:name w:val="Название объекта1"/>
    <w:basedOn w:val="a"/>
    <w:next w:val="af"/>
    <w:rsid w:val="00104EBF"/>
    <w:pPr>
      <w:suppressAutoHyphens w:val="0"/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2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2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ECB20-1A4B-41E8-9DA4-F6462306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2</Company>
  <LinksUpToDate>false</LinksUpToDate>
  <CharactersWithSpaces>9579</CharactersWithSpaces>
  <SharedDoc>false</SharedDoc>
  <HLinks>
    <vt:vector size="6" baseType="variant">
      <vt:variant>
        <vt:i4>6094952</vt:i4>
      </vt:variant>
      <vt:variant>
        <vt:i4>0</vt:i4>
      </vt:variant>
      <vt:variant>
        <vt:i4>0</vt:i4>
      </vt:variant>
      <vt:variant>
        <vt:i4>5</vt:i4>
      </vt:variant>
      <vt:variant>
        <vt:lpwstr>mailto:msch9b@perm.raid.ru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Пермская ТПП</dc:creator>
  <cp:lastModifiedBy>Alesia-1</cp:lastModifiedBy>
  <cp:revision>36</cp:revision>
  <cp:lastPrinted>2013-12-11T04:58:00Z</cp:lastPrinted>
  <dcterms:created xsi:type="dcterms:W3CDTF">2013-12-06T07:25:00Z</dcterms:created>
  <dcterms:modified xsi:type="dcterms:W3CDTF">2013-12-11T04:58:00Z</dcterms:modified>
</cp:coreProperties>
</file>