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D25" w:rsidRPr="00002FF7" w:rsidRDefault="00EC6C7B" w:rsidP="00EC6C7B">
      <w:pPr>
        <w:tabs>
          <w:tab w:val="left" w:pos="2080"/>
          <w:tab w:val="left" w:pos="6480"/>
          <w:tab w:val="left" w:pos="6660"/>
        </w:tabs>
        <w:snapToGrid w:val="0"/>
        <w:jc w:val="center"/>
        <w:rPr>
          <w:sz w:val="28"/>
          <w:szCs w:val="28"/>
        </w:rPr>
      </w:pPr>
      <w:r>
        <w:rPr>
          <w:b/>
          <w:sz w:val="28"/>
          <w:szCs w:val="28"/>
        </w:rPr>
        <w:t xml:space="preserve">                                                                                                                </w:t>
      </w:r>
      <w:r w:rsidR="00BC6D25" w:rsidRPr="00002FF7">
        <w:rPr>
          <w:b/>
          <w:sz w:val="28"/>
          <w:szCs w:val="28"/>
        </w:rPr>
        <w:t>УТВЕРЖДАЮ</w:t>
      </w:r>
    </w:p>
    <w:p w:rsidR="00BC6D25" w:rsidRPr="000253B0" w:rsidRDefault="000F2FC0" w:rsidP="00B80D89">
      <w:pPr>
        <w:tabs>
          <w:tab w:val="left" w:pos="9720"/>
        </w:tabs>
        <w:ind w:right="186"/>
        <w:jc w:val="right"/>
        <w:rPr>
          <w:bCs/>
          <w:sz w:val="28"/>
          <w:szCs w:val="28"/>
        </w:rPr>
      </w:pPr>
      <w:r>
        <w:rPr>
          <w:bCs/>
          <w:sz w:val="28"/>
          <w:szCs w:val="28"/>
        </w:rPr>
        <w:t>Глава</w:t>
      </w:r>
      <w:r w:rsidR="00BC6D25" w:rsidRPr="000253B0">
        <w:rPr>
          <w:bCs/>
          <w:sz w:val="28"/>
          <w:szCs w:val="28"/>
        </w:rPr>
        <w:t xml:space="preserve"> администрации</w:t>
      </w:r>
    </w:p>
    <w:p w:rsidR="00BC6D25" w:rsidRPr="000253B0" w:rsidRDefault="00BC6D25" w:rsidP="00B80D89">
      <w:pPr>
        <w:tabs>
          <w:tab w:val="left" w:pos="9720"/>
        </w:tabs>
        <w:ind w:right="186"/>
        <w:jc w:val="right"/>
        <w:rPr>
          <w:bCs/>
          <w:sz w:val="28"/>
          <w:szCs w:val="28"/>
        </w:rPr>
      </w:pPr>
      <w:r w:rsidRPr="000253B0">
        <w:rPr>
          <w:bCs/>
          <w:sz w:val="28"/>
          <w:szCs w:val="28"/>
        </w:rPr>
        <w:t>Ленинского района</w:t>
      </w:r>
    </w:p>
    <w:p w:rsidR="00BC6D25" w:rsidRPr="000253B0" w:rsidRDefault="00BC6D25" w:rsidP="00B80D89">
      <w:pPr>
        <w:tabs>
          <w:tab w:val="left" w:pos="9720"/>
        </w:tabs>
        <w:ind w:right="186"/>
        <w:jc w:val="right"/>
        <w:rPr>
          <w:bCs/>
          <w:sz w:val="28"/>
          <w:szCs w:val="28"/>
        </w:rPr>
      </w:pPr>
      <w:r w:rsidRPr="000253B0">
        <w:rPr>
          <w:bCs/>
          <w:sz w:val="28"/>
          <w:szCs w:val="28"/>
        </w:rPr>
        <w:t xml:space="preserve">    _____________________   </w:t>
      </w:r>
      <w:r w:rsidR="000F2FC0">
        <w:rPr>
          <w:bCs/>
          <w:sz w:val="28"/>
          <w:szCs w:val="28"/>
        </w:rPr>
        <w:t>Н.А.Истомин</w:t>
      </w:r>
    </w:p>
    <w:p w:rsidR="00BC6D25" w:rsidRPr="000253B0" w:rsidRDefault="00BC6D25" w:rsidP="00B80D89">
      <w:pPr>
        <w:tabs>
          <w:tab w:val="left" w:pos="9720"/>
        </w:tabs>
        <w:ind w:right="186"/>
        <w:jc w:val="right"/>
        <w:rPr>
          <w:bCs/>
          <w:sz w:val="28"/>
          <w:szCs w:val="28"/>
        </w:rPr>
      </w:pPr>
    </w:p>
    <w:p w:rsidR="00BC6D25" w:rsidRPr="000253B0" w:rsidRDefault="00BC6D25" w:rsidP="00B80D89">
      <w:pPr>
        <w:tabs>
          <w:tab w:val="left" w:pos="9720"/>
        </w:tabs>
        <w:ind w:right="186"/>
        <w:jc w:val="right"/>
        <w:rPr>
          <w:bCs/>
          <w:sz w:val="28"/>
          <w:szCs w:val="28"/>
        </w:rPr>
      </w:pPr>
      <w:r w:rsidRPr="000253B0">
        <w:rPr>
          <w:bCs/>
          <w:sz w:val="28"/>
          <w:szCs w:val="28"/>
        </w:rPr>
        <w:t>«____» ____________  г.</w:t>
      </w:r>
    </w:p>
    <w:p w:rsidR="00BC6D25" w:rsidRPr="000253B0" w:rsidRDefault="00BC6D25" w:rsidP="00B80D89">
      <w:pPr>
        <w:tabs>
          <w:tab w:val="left" w:pos="9720"/>
        </w:tabs>
        <w:ind w:right="186"/>
        <w:jc w:val="right"/>
        <w:rPr>
          <w:sz w:val="28"/>
          <w:szCs w:val="28"/>
        </w:rPr>
      </w:pPr>
      <w:r w:rsidRPr="000253B0">
        <w:rPr>
          <w:bCs/>
          <w:sz w:val="28"/>
          <w:szCs w:val="28"/>
        </w:rPr>
        <w:t>м.п.</w:t>
      </w:r>
    </w:p>
    <w:p w:rsidR="00BC6D25" w:rsidRDefault="00BC6D25" w:rsidP="0001403B">
      <w:pPr>
        <w:pStyle w:val="a4"/>
        <w:jc w:val="center"/>
        <w:rPr>
          <w:b/>
          <w:sz w:val="32"/>
          <w:szCs w:val="32"/>
        </w:rPr>
      </w:pPr>
    </w:p>
    <w:p w:rsidR="00BC6D25" w:rsidRDefault="00BC6D25" w:rsidP="0001403B">
      <w:pPr>
        <w:pStyle w:val="a4"/>
        <w:jc w:val="center"/>
        <w:rPr>
          <w:b/>
          <w:sz w:val="32"/>
          <w:szCs w:val="32"/>
        </w:rPr>
      </w:pPr>
    </w:p>
    <w:p w:rsidR="00BC6D25" w:rsidRDefault="00BC6D25" w:rsidP="0001403B">
      <w:pPr>
        <w:pStyle w:val="a4"/>
        <w:jc w:val="center"/>
        <w:rPr>
          <w:b/>
          <w:sz w:val="32"/>
          <w:szCs w:val="32"/>
        </w:rPr>
      </w:pPr>
    </w:p>
    <w:p w:rsidR="00BC6D25" w:rsidRDefault="00BC6D25" w:rsidP="0001403B">
      <w:pPr>
        <w:pStyle w:val="a4"/>
        <w:jc w:val="center"/>
        <w:rPr>
          <w:b/>
          <w:sz w:val="32"/>
          <w:szCs w:val="32"/>
        </w:rPr>
      </w:pPr>
    </w:p>
    <w:p w:rsidR="00BC6D25" w:rsidRDefault="00BC6D25" w:rsidP="00BE7C2C">
      <w:pPr>
        <w:pStyle w:val="a4"/>
        <w:jc w:val="center"/>
        <w:rPr>
          <w:b/>
          <w:sz w:val="32"/>
          <w:szCs w:val="32"/>
        </w:rPr>
      </w:pPr>
    </w:p>
    <w:p w:rsidR="00BC6D25" w:rsidRDefault="00BC6D25" w:rsidP="0001403B">
      <w:pPr>
        <w:pStyle w:val="a4"/>
        <w:jc w:val="center"/>
        <w:rPr>
          <w:b/>
          <w:sz w:val="32"/>
          <w:szCs w:val="32"/>
        </w:rPr>
      </w:pPr>
    </w:p>
    <w:p w:rsidR="00BC6D25" w:rsidRPr="001F336A" w:rsidRDefault="00BC6D25" w:rsidP="00E87435">
      <w:pPr>
        <w:jc w:val="center"/>
        <w:rPr>
          <w:rFonts w:ascii="Courier New" w:hAnsi="Courier New" w:cs="Courier New"/>
          <w:b/>
          <w:sz w:val="18"/>
          <w:szCs w:val="18"/>
        </w:rPr>
      </w:pPr>
    </w:p>
    <w:p w:rsidR="00BC6D25" w:rsidRPr="00F435EB" w:rsidRDefault="00BC6D25" w:rsidP="00E87435">
      <w:pPr>
        <w:jc w:val="center"/>
        <w:rPr>
          <w:b/>
          <w:bCs/>
          <w:sz w:val="24"/>
          <w:szCs w:val="24"/>
        </w:rPr>
      </w:pPr>
      <w:r w:rsidRPr="00F435EB">
        <w:rPr>
          <w:b/>
          <w:bCs/>
          <w:sz w:val="24"/>
          <w:szCs w:val="24"/>
        </w:rPr>
        <w:t>ДОКУМЕНТАЦИЯ ОБ ОТКРЫТОМ АУКЦИОНЕ В ЭЛЕКТРОННОЙ ФОРМЕ</w:t>
      </w:r>
    </w:p>
    <w:p w:rsidR="00BC6D25" w:rsidRPr="00F435EB" w:rsidRDefault="00D668E3" w:rsidP="00E87435">
      <w:pPr>
        <w:jc w:val="center"/>
        <w:rPr>
          <w:b/>
          <w:sz w:val="24"/>
          <w:szCs w:val="24"/>
        </w:rPr>
      </w:pPr>
      <w:r>
        <w:rPr>
          <w:b/>
          <w:sz w:val="24"/>
          <w:szCs w:val="24"/>
        </w:rPr>
        <w:t>(для субъектов малого предпринимательства)</w:t>
      </w:r>
    </w:p>
    <w:p w:rsidR="00BC6D25" w:rsidRPr="00F435EB" w:rsidRDefault="00BC6D25" w:rsidP="00E87435">
      <w:pPr>
        <w:jc w:val="center"/>
        <w:rPr>
          <w:b/>
          <w:sz w:val="24"/>
          <w:szCs w:val="24"/>
        </w:rPr>
      </w:pPr>
    </w:p>
    <w:p w:rsidR="00BC6D25" w:rsidRPr="00F435EB" w:rsidRDefault="00BC6D25" w:rsidP="00E87435">
      <w:pPr>
        <w:jc w:val="center"/>
        <w:rPr>
          <w:b/>
          <w:sz w:val="24"/>
          <w:szCs w:val="24"/>
        </w:rPr>
      </w:pPr>
    </w:p>
    <w:tbl>
      <w:tblPr>
        <w:tblW w:w="0" w:type="auto"/>
        <w:jc w:val="center"/>
        <w:tblLook w:val="01E0" w:firstRow="1" w:lastRow="1" w:firstColumn="1" w:lastColumn="1" w:noHBand="0" w:noVBand="0"/>
      </w:tblPr>
      <w:tblGrid>
        <w:gridCol w:w="4433"/>
        <w:gridCol w:w="5218"/>
      </w:tblGrid>
      <w:tr w:rsidR="00BC6D25" w:rsidRPr="00F435EB" w:rsidTr="006544A7">
        <w:trPr>
          <w:jc w:val="center"/>
        </w:trPr>
        <w:tc>
          <w:tcPr>
            <w:tcW w:w="4433" w:type="dxa"/>
            <w:vAlign w:val="bottom"/>
          </w:tcPr>
          <w:p w:rsidR="00BC6D25" w:rsidRPr="00F435EB" w:rsidRDefault="00BC6D25" w:rsidP="006544A7">
            <w:pPr>
              <w:rPr>
                <w:b/>
                <w:bCs/>
                <w:sz w:val="24"/>
                <w:szCs w:val="24"/>
              </w:rPr>
            </w:pPr>
          </w:p>
          <w:p w:rsidR="00BC6D25" w:rsidRPr="00F435EB" w:rsidRDefault="00BC6D25" w:rsidP="006544A7">
            <w:pPr>
              <w:rPr>
                <w:b/>
                <w:sz w:val="24"/>
                <w:szCs w:val="24"/>
              </w:rPr>
            </w:pPr>
            <w:r w:rsidRPr="00F435EB">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BC6D25" w:rsidRPr="001F7313" w:rsidRDefault="00F61DD9" w:rsidP="00F57BB1">
            <w:pPr>
              <w:suppressAutoHyphens/>
              <w:jc w:val="both"/>
              <w:rPr>
                <w:b/>
                <w:sz w:val="24"/>
                <w:szCs w:val="24"/>
                <w:highlight w:val="yellow"/>
              </w:rPr>
            </w:pPr>
            <w:r w:rsidRPr="00F57BB1">
              <w:rPr>
                <w:b/>
                <w:sz w:val="24"/>
                <w:szCs w:val="24"/>
              </w:rPr>
              <w:t>Орг</w:t>
            </w:r>
            <w:r w:rsidR="00EE1429" w:rsidRPr="00F57BB1">
              <w:rPr>
                <w:b/>
                <w:sz w:val="24"/>
                <w:szCs w:val="24"/>
              </w:rPr>
              <w:t xml:space="preserve">анизация и проведение физкультурно-оздоровительной работы </w:t>
            </w:r>
            <w:r w:rsidR="00662CC4" w:rsidRPr="00F57BB1">
              <w:rPr>
                <w:b/>
                <w:sz w:val="24"/>
                <w:szCs w:val="24"/>
              </w:rPr>
              <w:t>в Ленинском районе города Перми в 2014 году</w:t>
            </w:r>
            <w:r w:rsidR="0081572A" w:rsidRPr="00F57BB1">
              <w:rPr>
                <w:b/>
                <w:sz w:val="24"/>
                <w:szCs w:val="24"/>
              </w:rPr>
              <w:t xml:space="preserve"> </w:t>
            </w:r>
            <w:r w:rsidR="00EE1429" w:rsidRPr="00F57BB1">
              <w:rPr>
                <w:b/>
                <w:sz w:val="24"/>
                <w:szCs w:val="24"/>
              </w:rPr>
              <w:t>(в рамках реализации п. 1.2.2</w:t>
            </w:r>
            <w:r w:rsidRPr="00F57BB1">
              <w:rPr>
                <w:b/>
                <w:sz w:val="24"/>
                <w:szCs w:val="24"/>
              </w:rPr>
              <w:t>.1 муниципальной программы «</w:t>
            </w:r>
            <w:r w:rsidR="00EE1429" w:rsidRPr="00F57BB1">
              <w:rPr>
                <w:b/>
                <w:sz w:val="24"/>
                <w:szCs w:val="24"/>
              </w:rPr>
              <w:t>Развитие физической культуры и спорта в городе Перми</w:t>
            </w:r>
            <w:r w:rsidR="00F57BB1" w:rsidRPr="00F57BB1">
              <w:rPr>
                <w:b/>
                <w:sz w:val="24"/>
                <w:szCs w:val="24"/>
              </w:rPr>
              <w:t>»</w:t>
            </w:r>
            <w:r w:rsidRPr="00F57BB1">
              <w:rPr>
                <w:b/>
                <w:sz w:val="24"/>
                <w:szCs w:val="24"/>
              </w:rPr>
              <w:t xml:space="preserve">, утвержденной постановлением </w:t>
            </w:r>
            <w:r w:rsidR="00F57BB1" w:rsidRPr="00F57BB1">
              <w:rPr>
                <w:b/>
                <w:sz w:val="24"/>
                <w:szCs w:val="24"/>
              </w:rPr>
              <w:t>администрации города Перми от 17.10.2013 №870</w:t>
            </w:r>
            <w:r w:rsidRPr="00F57BB1">
              <w:rPr>
                <w:b/>
                <w:sz w:val="24"/>
                <w:szCs w:val="24"/>
              </w:rPr>
              <w:t>)</w:t>
            </w:r>
          </w:p>
        </w:tc>
      </w:tr>
      <w:tr w:rsidR="00BC6D25" w:rsidRPr="00F435EB" w:rsidTr="006544A7">
        <w:trPr>
          <w:trHeight w:val="387"/>
          <w:jc w:val="center"/>
        </w:trPr>
        <w:tc>
          <w:tcPr>
            <w:tcW w:w="4433" w:type="dxa"/>
            <w:vAlign w:val="bottom"/>
          </w:tcPr>
          <w:p w:rsidR="00BC6D25" w:rsidRPr="00F435EB" w:rsidRDefault="00BC6D25" w:rsidP="006544A7">
            <w:pPr>
              <w:pStyle w:val="311"/>
              <w:keepNext w:val="0"/>
              <w:jc w:val="left"/>
              <w:rPr>
                <w:b/>
                <w:bCs/>
                <w:szCs w:val="24"/>
              </w:rPr>
            </w:pPr>
          </w:p>
          <w:p w:rsidR="00BC6D25" w:rsidRPr="00F435EB" w:rsidRDefault="00BC6D25" w:rsidP="006544A7">
            <w:pPr>
              <w:pStyle w:val="311"/>
              <w:keepNext w:val="0"/>
              <w:jc w:val="left"/>
              <w:rPr>
                <w:b/>
                <w:bCs/>
                <w:szCs w:val="24"/>
              </w:rPr>
            </w:pPr>
            <w:r w:rsidRPr="00F435EB">
              <w:rPr>
                <w:b/>
                <w:bCs/>
                <w:szCs w:val="24"/>
              </w:rPr>
              <w:t>Номер извещения</w:t>
            </w:r>
          </w:p>
        </w:tc>
        <w:tc>
          <w:tcPr>
            <w:tcW w:w="5218" w:type="dxa"/>
            <w:tcBorders>
              <w:bottom w:val="single" w:sz="4" w:space="0" w:color="auto"/>
            </w:tcBorders>
          </w:tcPr>
          <w:p w:rsidR="00BC6D25" w:rsidRPr="00F435EB" w:rsidRDefault="00BC6D25" w:rsidP="006544A7">
            <w:pPr>
              <w:suppressAutoHyphens/>
              <w:jc w:val="both"/>
              <w:rPr>
                <w:b/>
                <w:sz w:val="24"/>
                <w:szCs w:val="24"/>
              </w:rPr>
            </w:pPr>
          </w:p>
        </w:tc>
      </w:tr>
      <w:tr w:rsidR="00BC6D25" w:rsidRPr="00F435EB" w:rsidTr="006544A7">
        <w:trPr>
          <w:jc w:val="center"/>
        </w:trPr>
        <w:tc>
          <w:tcPr>
            <w:tcW w:w="4433" w:type="dxa"/>
            <w:vAlign w:val="bottom"/>
          </w:tcPr>
          <w:p w:rsidR="00BC6D25" w:rsidRPr="00F435EB" w:rsidRDefault="00BC6D25" w:rsidP="006544A7">
            <w:pPr>
              <w:pStyle w:val="311"/>
              <w:keepNext w:val="0"/>
              <w:jc w:val="left"/>
              <w:rPr>
                <w:b/>
                <w:bCs/>
                <w:szCs w:val="24"/>
              </w:rPr>
            </w:pPr>
          </w:p>
          <w:p w:rsidR="00BC6D25" w:rsidRPr="00F435EB" w:rsidRDefault="00BC6D25"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BC6D25" w:rsidRPr="00F435EB" w:rsidRDefault="00BC6D25" w:rsidP="006544A7">
            <w:pPr>
              <w:pStyle w:val="311"/>
              <w:keepNext w:val="0"/>
              <w:jc w:val="left"/>
              <w:rPr>
                <w:b/>
                <w:bCs/>
                <w:szCs w:val="24"/>
              </w:rPr>
            </w:pPr>
            <w:r w:rsidRPr="00F435EB">
              <w:rPr>
                <w:b/>
                <w:szCs w:val="24"/>
              </w:rPr>
              <w:t>Администрация Ленинского района города Перми</w:t>
            </w:r>
          </w:p>
        </w:tc>
      </w:tr>
      <w:tr w:rsidR="00BC6D25" w:rsidRPr="00F435EB" w:rsidTr="006544A7">
        <w:trPr>
          <w:jc w:val="center"/>
        </w:trPr>
        <w:tc>
          <w:tcPr>
            <w:tcW w:w="4433" w:type="dxa"/>
            <w:vAlign w:val="bottom"/>
          </w:tcPr>
          <w:p w:rsidR="00BC6D25" w:rsidRPr="00F435EB" w:rsidRDefault="00BC6D25" w:rsidP="006544A7">
            <w:pPr>
              <w:pStyle w:val="311"/>
              <w:keepNext w:val="0"/>
              <w:jc w:val="left"/>
              <w:rPr>
                <w:b/>
                <w:bCs/>
                <w:szCs w:val="24"/>
              </w:rPr>
            </w:pPr>
          </w:p>
          <w:p w:rsidR="00BC6D25" w:rsidRPr="00F435EB" w:rsidRDefault="00BC6D25"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BC6D25" w:rsidRPr="00F435EB" w:rsidRDefault="00BC6D25" w:rsidP="006544A7">
            <w:pPr>
              <w:pStyle w:val="311"/>
              <w:keepNext w:val="0"/>
              <w:jc w:val="left"/>
              <w:rPr>
                <w:b/>
                <w:bCs/>
                <w:szCs w:val="24"/>
              </w:rPr>
            </w:pPr>
            <w:r w:rsidRPr="00F435EB">
              <w:rPr>
                <w:b/>
                <w:bCs/>
                <w:szCs w:val="24"/>
              </w:rPr>
              <w:t>Не привлекается</w:t>
            </w:r>
          </w:p>
        </w:tc>
      </w:tr>
    </w:tbl>
    <w:p w:rsidR="00BC6D25" w:rsidRPr="001A1833" w:rsidRDefault="00BC6D25" w:rsidP="00C505E9">
      <w:pPr>
        <w:jc w:val="center"/>
        <w:rPr>
          <w:sz w:val="24"/>
          <w:szCs w:val="24"/>
        </w:rPr>
      </w:pPr>
    </w:p>
    <w:p w:rsidR="00BC6D25" w:rsidRDefault="00BC6D25" w:rsidP="00C505E9">
      <w:pPr>
        <w:pStyle w:val="a4"/>
        <w:jc w:val="center"/>
        <w:rPr>
          <w:szCs w:val="24"/>
        </w:rPr>
      </w:pPr>
    </w:p>
    <w:p w:rsidR="00BC6D25" w:rsidRDefault="00BC6D25" w:rsidP="0001403B">
      <w:pPr>
        <w:pStyle w:val="a4"/>
        <w:jc w:val="center"/>
        <w:rPr>
          <w:sz w:val="28"/>
          <w:szCs w:val="28"/>
        </w:rPr>
      </w:pPr>
    </w:p>
    <w:p w:rsidR="00BC6D25" w:rsidRDefault="00BC6D25" w:rsidP="0001403B">
      <w:pPr>
        <w:pStyle w:val="a4"/>
        <w:jc w:val="center"/>
        <w:rPr>
          <w:sz w:val="28"/>
          <w:szCs w:val="28"/>
        </w:rPr>
      </w:pPr>
    </w:p>
    <w:p w:rsidR="00BC6D25" w:rsidRDefault="00BC6D25" w:rsidP="0001403B">
      <w:pPr>
        <w:pStyle w:val="a4"/>
        <w:jc w:val="center"/>
        <w:rPr>
          <w:sz w:val="28"/>
          <w:szCs w:val="28"/>
        </w:rPr>
      </w:pPr>
    </w:p>
    <w:p w:rsidR="00BC6D25" w:rsidRDefault="00BC6D25" w:rsidP="0001403B">
      <w:pPr>
        <w:pStyle w:val="a4"/>
        <w:jc w:val="center"/>
        <w:rPr>
          <w:sz w:val="28"/>
          <w:szCs w:val="28"/>
        </w:rPr>
      </w:pPr>
    </w:p>
    <w:p w:rsidR="00BC6D25" w:rsidRDefault="00BC6D25" w:rsidP="00526D44">
      <w:pPr>
        <w:pStyle w:val="a4"/>
        <w:rPr>
          <w:sz w:val="28"/>
          <w:szCs w:val="28"/>
        </w:rPr>
      </w:pPr>
    </w:p>
    <w:p w:rsidR="00BC6D25" w:rsidRDefault="00BC6D25" w:rsidP="0001403B">
      <w:pPr>
        <w:pStyle w:val="a4"/>
        <w:jc w:val="center"/>
        <w:rPr>
          <w:sz w:val="28"/>
          <w:szCs w:val="28"/>
        </w:rPr>
      </w:pPr>
    </w:p>
    <w:p w:rsidR="00BC6D25" w:rsidRDefault="00BC6D25" w:rsidP="0001403B">
      <w:pPr>
        <w:pStyle w:val="a4"/>
        <w:jc w:val="center"/>
        <w:rPr>
          <w:sz w:val="28"/>
          <w:szCs w:val="28"/>
        </w:rPr>
      </w:pPr>
    </w:p>
    <w:p w:rsidR="00F57BB1" w:rsidRDefault="00F57BB1" w:rsidP="0001403B">
      <w:pPr>
        <w:pStyle w:val="a4"/>
        <w:jc w:val="center"/>
        <w:rPr>
          <w:sz w:val="28"/>
          <w:szCs w:val="28"/>
        </w:rPr>
      </w:pPr>
    </w:p>
    <w:p w:rsidR="00F57BB1" w:rsidRDefault="00F57BB1" w:rsidP="0001403B">
      <w:pPr>
        <w:pStyle w:val="a4"/>
        <w:jc w:val="center"/>
        <w:rPr>
          <w:sz w:val="28"/>
          <w:szCs w:val="28"/>
        </w:rPr>
      </w:pPr>
    </w:p>
    <w:p w:rsidR="00BC6D25" w:rsidRDefault="00BC6D25" w:rsidP="0001403B">
      <w:pPr>
        <w:pStyle w:val="a4"/>
        <w:jc w:val="center"/>
        <w:rPr>
          <w:sz w:val="28"/>
          <w:szCs w:val="28"/>
        </w:rPr>
      </w:pPr>
    </w:p>
    <w:p w:rsidR="00BC6D25" w:rsidRDefault="00BC6D25" w:rsidP="0001403B">
      <w:pPr>
        <w:pStyle w:val="a4"/>
        <w:jc w:val="center"/>
        <w:rPr>
          <w:sz w:val="28"/>
          <w:szCs w:val="28"/>
        </w:rPr>
      </w:pPr>
    </w:p>
    <w:p w:rsidR="003001AD" w:rsidRDefault="003001AD" w:rsidP="00DB7B6A">
      <w:pPr>
        <w:pStyle w:val="a4"/>
        <w:rPr>
          <w:sz w:val="28"/>
          <w:szCs w:val="28"/>
        </w:rPr>
      </w:pPr>
    </w:p>
    <w:p w:rsidR="00BC6D25" w:rsidRDefault="00376212" w:rsidP="0001403B">
      <w:pPr>
        <w:pStyle w:val="a4"/>
        <w:jc w:val="center"/>
        <w:rPr>
          <w:sz w:val="28"/>
          <w:szCs w:val="28"/>
        </w:rPr>
      </w:pPr>
      <w:r>
        <w:rPr>
          <w:sz w:val="28"/>
          <w:szCs w:val="28"/>
        </w:rPr>
        <w:t>г. Пермь, 2013</w:t>
      </w:r>
      <w:r w:rsidR="00BC6D25">
        <w:rPr>
          <w:sz w:val="28"/>
          <w:szCs w:val="28"/>
        </w:rPr>
        <w:t xml:space="preserve"> год</w:t>
      </w:r>
    </w:p>
    <w:tbl>
      <w:tblPr>
        <w:tblW w:w="1075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65"/>
        <w:gridCol w:w="494"/>
        <w:gridCol w:w="1903"/>
        <w:gridCol w:w="785"/>
        <w:gridCol w:w="7504"/>
      </w:tblGrid>
      <w:tr w:rsidR="00BC6D25" w:rsidRPr="00D43C02" w:rsidTr="005E3683">
        <w:trPr>
          <w:tblCellSpacing w:w="20" w:type="dxa"/>
        </w:trPr>
        <w:tc>
          <w:tcPr>
            <w:tcW w:w="10686" w:type="dxa"/>
            <w:gridSpan w:val="5"/>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rPr>
              <w:lastRenderedPageBreak/>
              <w:t>Общие сведения.</w:t>
            </w:r>
          </w:p>
        </w:tc>
      </w:tr>
      <w:tr w:rsidR="00BC6D25" w:rsidRPr="00D43C02" w:rsidTr="005E3683">
        <w:trPr>
          <w:tblCellSpacing w:w="20" w:type="dxa"/>
        </w:trPr>
        <w:tc>
          <w:tcPr>
            <w:tcW w:w="10686" w:type="dxa"/>
            <w:gridSpan w:val="5"/>
            <w:shd w:val="clear" w:color="auto" w:fill="FFFFFF"/>
          </w:tcPr>
          <w:p w:rsidR="00BC6D25" w:rsidRPr="008141DD" w:rsidRDefault="00BC6D25" w:rsidP="006801C8">
            <w:pPr>
              <w:pStyle w:val="a4"/>
              <w:ind w:firstLine="360"/>
              <w:rPr>
                <w:szCs w:val="24"/>
              </w:rPr>
            </w:pPr>
            <w:r w:rsidRPr="008141DD">
              <w:rPr>
                <w:szCs w:val="24"/>
              </w:rPr>
              <w:t xml:space="preserve">Открытый аукцион проводится в соответствии со следующими нормативными </w:t>
            </w:r>
            <w:r w:rsidRPr="008141DD">
              <w:rPr>
                <w:color w:val="000000"/>
                <w:szCs w:val="24"/>
              </w:rPr>
              <w:t xml:space="preserve">правовыми </w:t>
            </w:r>
            <w:r w:rsidRPr="008141DD">
              <w:rPr>
                <w:szCs w:val="24"/>
              </w:rPr>
              <w:t>актами:</w:t>
            </w:r>
          </w:p>
          <w:p w:rsidR="00BC6D25" w:rsidRPr="008141DD" w:rsidRDefault="00BC6D25" w:rsidP="00D11D4E">
            <w:pPr>
              <w:pStyle w:val="a4"/>
              <w:numPr>
                <w:ilvl w:val="0"/>
                <w:numId w:val="1"/>
              </w:numPr>
              <w:tabs>
                <w:tab w:val="clear" w:pos="1248"/>
                <w:tab w:val="num" w:pos="540"/>
              </w:tabs>
              <w:ind w:left="0" w:firstLine="360"/>
              <w:rPr>
                <w:szCs w:val="24"/>
              </w:rPr>
            </w:pPr>
            <w:r w:rsidRPr="008141DD">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C6D25" w:rsidRPr="008141DD" w:rsidRDefault="00BC6D25" w:rsidP="00D11D4E">
            <w:pPr>
              <w:pStyle w:val="a4"/>
              <w:numPr>
                <w:ilvl w:val="0"/>
                <w:numId w:val="1"/>
              </w:numPr>
              <w:tabs>
                <w:tab w:val="clear" w:pos="1248"/>
                <w:tab w:val="num" w:pos="540"/>
              </w:tabs>
              <w:ind w:left="0" w:firstLine="360"/>
              <w:rPr>
                <w:szCs w:val="24"/>
              </w:rPr>
            </w:pPr>
            <w:r w:rsidRPr="008141DD">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C6D25" w:rsidRPr="008141DD" w:rsidRDefault="00BC6D25" w:rsidP="00D11D4E">
            <w:pPr>
              <w:pStyle w:val="ConsPlusNormal"/>
              <w:widowControl/>
              <w:numPr>
                <w:ilvl w:val="0"/>
                <w:numId w:val="1"/>
              </w:numPr>
              <w:tabs>
                <w:tab w:val="clear" w:pos="1248"/>
                <w:tab w:val="num" w:pos="557"/>
              </w:tabs>
              <w:ind w:left="0" w:firstLine="360"/>
              <w:jc w:val="both"/>
              <w:rPr>
                <w:rFonts w:ascii="Times New Roman" w:hAnsi="Times New Roman" w:cs="Times New Roman"/>
                <w:b/>
                <w:sz w:val="24"/>
                <w:szCs w:val="24"/>
              </w:rPr>
            </w:pPr>
            <w:r w:rsidRPr="008141DD">
              <w:rPr>
                <w:rFonts w:ascii="Times New Roman" w:hAnsi="Times New Roman" w:cs="Times New Roman"/>
                <w:sz w:val="24"/>
                <w:szCs w:val="24"/>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C6D25" w:rsidRPr="00D43C02" w:rsidTr="005E3683">
        <w:trPr>
          <w:tblCellSpacing w:w="20" w:type="dxa"/>
        </w:trPr>
        <w:tc>
          <w:tcPr>
            <w:tcW w:w="10686" w:type="dxa"/>
            <w:gridSpan w:val="5"/>
            <w:shd w:val="clear" w:color="auto" w:fill="00FFFF"/>
          </w:tcPr>
          <w:p w:rsidR="00BC6D25" w:rsidRPr="008141DD" w:rsidRDefault="00BC6D25" w:rsidP="006801C8">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2013 г"/>
              </w:smartTagPr>
              <w:r w:rsidRPr="008141DD">
                <w:rPr>
                  <w:rFonts w:ascii="Times New Roman" w:hAnsi="Times New Roman" w:cs="Times New Roman"/>
                  <w:b/>
                  <w:sz w:val="24"/>
                  <w:szCs w:val="24"/>
                  <w:lang w:val="en-US"/>
                </w:rPr>
                <w:t>I</w:t>
              </w:r>
              <w:r w:rsidRPr="008141DD">
                <w:rPr>
                  <w:rFonts w:ascii="Times New Roman" w:hAnsi="Times New Roman" w:cs="Times New Roman"/>
                  <w:b/>
                  <w:sz w:val="24"/>
                  <w:szCs w:val="24"/>
                </w:rPr>
                <w:t>.</w:t>
              </w:r>
            </w:smartTag>
            <w:r w:rsidRPr="008141DD">
              <w:rPr>
                <w:rFonts w:ascii="Times New Roman" w:hAnsi="Times New Roman" w:cs="Times New Roman"/>
                <w:b/>
                <w:sz w:val="24"/>
                <w:szCs w:val="24"/>
              </w:rPr>
              <w:t xml:space="preserve"> Сведения о заказчике</w:t>
            </w:r>
          </w:p>
        </w:tc>
      </w:tr>
      <w:tr w:rsidR="00BC6D25" w:rsidRPr="00D43C02" w:rsidTr="005E3683">
        <w:trPr>
          <w:tblCellSpacing w:w="20" w:type="dxa"/>
        </w:trPr>
        <w:tc>
          <w:tcPr>
            <w:tcW w:w="3190" w:type="dxa"/>
            <w:gridSpan w:val="4"/>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Наименование</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Администрация Ленинского района</w:t>
            </w:r>
            <w:r w:rsidR="00376212" w:rsidRPr="008141DD">
              <w:rPr>
                <w:rFonts w:ascii="Times New Roman" w:hAnsi="Times New Roman" w:cs="Times New Roman"/>
                <w:sz w:val="24"/>
                <w:szCs w:val="24"/>
              </w:rPr>
              <w:t xml:space="preserve"> города Перми</w:t>
            </w:r>
          </w:p>
        </w:tc>
      </w:tr>
      <w:tr w:rsidR="00BC6D25" w:rsidRPr="00D43C02" w:rsidTr="005E3683">
        <w:trPr>
          <w:tblCellSpacing w:w="20" w:type="dxa"/>
        </w:trPr>
        <w:tc>
          <w:tcPr>
            <w:tcW w:w="3190" w:type="dxa"/>
            <w:gridSpan w:val="4"/>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Место нахождения</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г. Пермь, ул. Пермская, 57</w:t>
            </w:r>
          </w:p>
        </w:tc>
      </w:tr>
      <w:tr w:rsidR="00BC6D25" w:rsidRPr="00D43C02" w:rsidTr="005E3683">
        <w:trPr>
          <w:tblCellSpacing w:w="20" w:type="dxa"/>
        </w:trPr>
        <w:tc>
          <w:tcPr>
            <w:tcW w:w="3190" w:type="dxa"/>
            <w:gridSpan w:val="4"/>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Почтовый адрес</w:t>
            </w:r>
          </w:p>
        </w:tc>
        <w:tc>
          <w:tcPr>
            <w:tcW w:w="7456" w:type="dxa"/>
            <w:shd w:val="clear" w:color="auto" w:fill="FFFFFF"/>
          </w:tcPr>
          <w:p w:rsidR="00BC6D25" w:rsidRPr="008141DD" w:rsidRDefault="00BC6D25" w:rsidP="006801C8">
            <w:pPr>
              <w:pStyle w:val="ConsPlusNormal"/>
              <w:widowControl/>
              <w:snapToGrid w:val="0"/>
              <w:ind w:firstLine="0"/>
              <w:jc w:val="both"/>
              <w:rPr>
                <w:rFonts w:ascii="Times New Roman" w:hAnsi="Times New Roman" w:cs="Times New Roman"/>
                <w:sz w:val="24"/>
                <w:szCs w:val="24"/>
              </w:rPr>
            </w:pPr>
            <w:smartTag w:uri="urn:schemas-microsoft-com:office:smarttags" w:element="metricconverter">
              <w:smartTagPr>
                <w:attr w:name="ProductID" w:val="614000, г"/>
              </w:smartTagPr>
              <w:r w:rsidRPr="008141DD">
                <w:rPr>
                  <w:rFonts w:ascii="Times New Roman" w:hAnsi="Times New Roman" w:cs="Times New Roman"/>
                  <w:sz w:val="24"/>
                  <w:szCs w:val="24"/>
                </w:rPr>
                <w:t>614000, г</w:t>
              </w:r>
            </w:smartTag>
            <w:r w:rsidRPr="008141DD">
              <w:rPr>
                <w:rFonts w:ascii="Times New Roman" w:hAnsi="Times New Roman" w:cs="Times New Roman"/>
                <w:sz w:val="24"/>
                <w:szCs w:val="24"/>
              </w:rPr>
              <w:t>. Пермь, ул. Пермская, 57</w:t>
            </w:r>
          </w:p>
        </w:tc>
      </w:tr>
      <w:tr w:rsidR="00BC6D25" w:rsidRPr="00D43C02" w:rsidTr="005E3683">
        <w:trPr>
          <w:tblCellSpacing w:w="20" w:type="dxa"/>
        </w:trPr>
        <w:tc>
          <w:tcPr>
            <w:tcW w:w="3190" w:type="dxa"/>
            <w:gridSpan w:val="4"/>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Адрес электронной почты</w:t>
            </w:r>
          </w:p>
        </w:tc>
        <w:tc>
          <w:tcPr>
            <w:tcW w:w="7456" w:type="dxa"/>
            <w:shd w:val="clear" w:color="auto" w:fill="FFFFFF"/>
          </w:tcPr>
          <w:p w:rsidR="00BC6D25" w:rsidRPr="008141DD" w:rsidRDefault="003001AD" w:rsidP="006801C8">
            <w:pPr>
              <w:pStyle w:val="ConsPlusNormal"/>
              <w:widowControl/>
              <w:ind w:firstLine="0"/>
              <w:jc w:val="both"/>
              <w:rPr>
                <w:rFonts w:ascii="Times New Roman" w:hAnsi="Times New Roman" w:cs="Times New Roman"/>
                <w:sz w:val="24"/>
                <w:szCs w:val="24"/>
                <w:lang w:val="en-US"/>
              </w:rPr>
            </w:pPr>
            <w:r w:rsidRPr="008141DD">
              <w:rPr>
                <w:rFonts w:ascii="Times New Roman" w:hAnsi="Times New Roman" w:cs="Times New Roman"/>
                <w:sz w:val="24"/>
                <w:szCs w:val="24"/>
                <w:lang w:val="en-US"/>
              </w:rPr>
              <w:t>economika_lenadm@mail.ru</w:t>
            </w:r>
          </w:p>
        </w:tc>
      </w:tr>
      <w:tr w:rsidR="00BC6D25" w:rsidRPr="00D43C02" w:rsidTr="005E3683">
        <w:trPr>
          <w:tblCellSpacing w:w="20" w:type="dxa"/>
        </w:trPr>
        <w:tc>
          <w:tcPr>
            <w:tcW w:w="3190" w:type="dxa"/>
            <w:gridSpan w:val="4"/>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Контактный телефон</w:t>
            </w:r>
          </w:p>
        </w:tc>
        <w:tc>
          <w:tcPr>
            <w:tcW w:w="7456" w:type="dxa"/>
            <w:shd w:val="clear" w:color="auto" w:fill="FFFFFF"/>
          </w:tcPr>
          <w:p w:rsidR="00BC6D25" w:rsidRPr="00EE170E" w:rsidRDefault="00BC6D25" w:rsidP="003001AD">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212-</w:t>
            </w:r>
            <w:r w:rsidR="00EE170E">
              <w:rPr>
                <w:rFonts w:ascii="Times New Roman" w:hAnsi="Times New Roman" w:cs="Times New Roman"/>
                <w:sz w:val="24"/>
                <w:szCs w:val="24"/>
              </w:rPr>
              <w:t>74-77</w:t>
            </w:r>
          </w:p>
        </w:tc>
      </w:tr>
      <w:tr w:rsidR="00BC6D25" w:rsidRPr="00D43C02" w:rsidTr="005E3683">
        <w:trPr>
          <w:tblCellSpacing w:w="20" w:type="dxa"/>
        </w:trPr>
        <w:tc>
          <w:tcPr>
            <w:tcW w:w="3190" w:type="dxa"/>
            <w:gridSpan w:val="4"/>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Контактное лицо</w:t>
            </w:r>
          </w:p>
        </w:tc>
        <w:tc>
          <w:tcPr>
            <w:tcW w:w="7456" w:type="dxa"/>
            <w:shd w:val="clear" w:color="auto" w:fill="FFFFFF"/>
          </w:tcPr>
          <w:p w:rsidR="00BC6D25" w:rsidRPr="008141DD" w:rsidRDefault="0004590F" w:rsidP="006801C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Боронникова Вера</w:t>
            </w:r>
            <w:r w:rsidR="003001AD" w:rsidRPr="008141DD">
              <w:rPr>
                <w:rFonts w:ascii="Times New Roman" w:hAnsi="Times New Roman" w:cs="Times New Roman"/>
                <w:sz w:val="24"/>
                <w:szCs w:val="24"/>
                <w:lang w:val="en-US"/>
              </w:rPr>
              <w:t xml:space="preserve"> Николаевна</w:t>
            </w:r>
          </w:p>
        </w:tc>
      </w:tr>
      <w:tr w:rsidR="00BC6D25" w:rsidRPr="00D43C02" w:rsidTr="005E3683">
        <w:trPr>
          <w:tblCellSpacing w:w="20" w:type="dxa"/>
        </w:trPr>
        <w:tc>
          <w:tcPr>
            <w:tcW w:w="10686" w:type="dxa"/>
            <w:gridSpan w:val="5"/>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lang w:val="en-US"/>
              </w:rPr>
              <w:t>II</w:t>
            </w:r>
            <w:r w:rsidRPr="008141DD">
              <w:rPr>
                <w:rFonts w:ascii="Times New Roman" w:hAnsi="Times New Roman" w:cs="Times New Roman"/>
                <w:b/>
                <w:sz w:val="24"/>
                <w:szCs w:val="24"/>
              </w:rPr>
              <w:t>. Сведения о предмете открытого аукциона</w:t>
            </w:r>
            <w:r w:rsidR="0002543C" w:rsidRPr="008141DD">
              <w:rPr>
                <w:rFonts w:ascii="Times New Roman" w:hAnsi="Times New Roman" w:cs="Times New Roman"/>
                <w:b/>
                <w:sz w:val="24"/>
                <w:szCs w:val="24"/>
              </w:rPr>
              <w:t xml:space="preserve"> </w:t>
            </w:r>
            <w:r w:rsidRPr="008141DD">
              <w:rPr>
                <w:rFonts w:ascii="Times New Roman" w:hAnsi="Times New Roman" w:cs="Times New Roman"/>
                <w:b/>
                <w:sz w:val="24"/>
                <w:szCs w:val="24"/>
              </w:rPr>
              <w:t>в электронной форме</w:t>
            </w:r>
          </w:p>
        </w:tc>
      </w:tr>
      <w:tr w:rsidR="00BC6D25" w:rsidRPr="00D43C02" w:rsidTr="005E3683">
        <w:trPr>
          <w:tblCellSpacing w:w="20" w:type="dxa"/>
        </w:trPr>
        <w:tc>
          <w:tcPr>
            <w:tcW w:w="3190" w:type="dxa"/>
            <w:gridSpan w:val="4"/>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Предмет контракта</w:t>
            </w:r>
          </w:p>
        </w:tc>
        <w:tc>
          <w:tcPr>
            <w:tcW w:w="7456" w:type="dxa"/>
            <w:shd w:val="clear" w:color="auto" w:fill="FFFFFF"/>
          </w:tcPr>
          <w:p w:rsidR="00BC6D25" w:rsidRPr="00F57BB1" w:rsidRDefault="00F57BB1" w:rsidP="0002543C">
            <w:pPr>
              <w:rPr>
                <w:sz w:val="24"/>
                <w:szCs w:val="24"/>
              </w:rPr>
            </w:pPr>
            <w:r w:rsidRPr="00F57BB1">
              <w:rPr>
                <w:sz w:val="24"/>
                <w:szCs w:val="24"/>
              </w:rPr>
              <w:t>Организация и проведение физкультурно-оздоровительной работы в Ленинском районе города Перми в 2014 году (в рамках реализации п. 1.2.2.1 муниципальной программы «Развитие физической культуры и спорта в городе Перми», утвержденной постановлением администрации города Перми от 17.10.2013 №870)</w:t>
            </w:r>
          </w:p>
        </w:tc>
      </w:tr>
      <w:tr w:rsidR="00BC6D25" w:rsidRPr="00D43C02" w:rsidTr="005E3683">
        <w:trPr>
          <w:tblCellSpacing w:w="20" w:type="dxa"/>
        </w:trPr>
        <w:tc>
          <w:tcPr>
            <w:tcW w:w="3190" w:type="dxa"/>
            <w:gridSpan w:val="4"/>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Начальная (максимальная) цена контракта</w:t>
            </w:r>
          </w:p>
        </w:tc>
        <w:tc>
          <w:tcPr>
            <w:tcW w:w="7456" w:type="dxa"/>
            <w:shd w:val="clear" w:color="auto" w:fill="FFFFFF"/>
          </w:tcPr>
          <w:p w:rsidR="00BC6D25" w:rsidRPr="008141DD" w:rsidRDefault="001F7313" w:rsidP="001F7313">
            <w:pPr>
              <w:pStyle w:val="ConsPlusNormal"/>
              <w:widowControl/>
              <w:ind w:firstLine="0"/>
              <w:jc w:val="both"/>
              <w:rPr>
                <w:rFonts w:ascii="Times New Roman" w:hAnsi="Times New Roman" w:cs="Times New Roman"/>
                <w:sz w:val="24"/>
                <w:szCs w:val="24"/>
              </w:rPr>
            </w:pPr>
            <w:r w:rsidRPr="00EE1429">
              <w:rPr>
                <w:rFonts w:ascii="Times New Roman" w:hAnsi="Times New Roman" w:cs="Times New Roman"/>
                <w:b/>
                <w:sz w:val="24"/>
                <w:szCs w:val="24"/>
              </w:rPr>
              <w:t>995 900 рублей 00</w:t>
            </w:r>
            <w:r w:rsidR="00376212" w:rsidRPr="00EE1429">
              <w:rPr>
                <w:rFonts w:ascii="Times New Roman" w:hAnsi="Times New Roman" w:cs="Times New Roman"/>
                <w:b/>
                <w:sz w:val="24"/>
                <w:szCs w:val="24"/>
              </w:rPr>
              <w:t xml:space="preserve"> копеек</w:t>
            </w:r>
            <w:r w:rsidR="002400D0" w:rsidRPr="00EE1429">
              <w:rPr>
                <w:rFonts w:ascii="Times New Roman" w:hAnsi="Times New Roman" w:cs="Times New Roman"/>
                <w:b/>
                <w:sz w:val="24"/>
                <w:szCs w:val="24"/>
              </w:rPr>
              <w:t xml:space="preserve"> (</w:t>
            </w:r>
            <w:r w:rsidRPr="00EE1429">
              <w:rPr>
                <w:rFonts w:ascii="Times New Roman" w:hAnsi="Times New Roman" w:cs="Times New Roman"/>
                <w:b/>
                <w:sz w:val="24"/>
                <w:szCs w:val="24"/>
              </w:rPr>
              <w:t>Девятьсот</w:t>
            </w:r>
            <w:r w:rsidR="00376212" w:rsidRPr="00EE1429">
              <w:rPr>
                <w:rFonts w:ascii="Times New Roman" w:hAnsi="Times New Roman" w:cs="Times New Roman"/>
                <w:b/>
                <w:sz w:val="24"/>
                <w:szCs w:val="24"/>
              </w:rPr>
              <w:t xml:space="preserve"> </w:t>
            </w:r>
            <w:r w:rsidRPr="00EE1429">
              <w:rPr>
                <w:rFonts w:ascii="Times New Roman" w:hAnsi="Times New Roman" w:cs="Times New Roman"/>
                <w:b/>
                <w:sz w:val="24"/>
                <w:szCs w:val="24"/>
              </w:rPr>
              <w:t>девяносто</w:t>
            </w:r>
            <w:r w:rsidR="00376212" w:rsidRPr="00EE1429">
              <w:rPr>
                <w:rFonts w:ascii="Times New Roman" w:hAnsi="Times New Roman" w:cs="Times New Roman"/>
                <w:b/>
                <w:sz w:val="24"/>
                <w:szCs w:val="24"/>
              </w:rPr>
              <w:t xml:space="preserve"> </w:t>
            </w:r>
            <w:r w:rsidRPr="00EE1429">
              <w:rPr>
                <w:rFonts w:ascii="Times New Roman" w:hAnsi="Times New Roman" w:cs="Times New Roman"/>
                <w:b/>
                <w:sz w:val="24"/>
                <w:szCs w:val="24"/>
              </w:rPr>
              <w:t>пять</w:t>
            </w:r>
            <w:r w:rsidR="00376212" w:rsidRPr="00EE1429">
              <w:rPr>
                <w:rFonts w:ascii="Times New Roman" w:hAnsi="Times New Roman" w:cs="Times New Roman"/>
                <w:b/>
                <w:sz w:val="24"/>
                <w:szCs w:val="24"/>
              </w:rPr>
              <w:t xml:space="preserve"> </w:t>
            </w:r>
            <w:r w:rsidRPr="00EE1429">
              <w:rPr>
                <w:rFonts w:ascii="Times New Roman" w:hAnsi="Times New Roman" w:cs="Times New Roman"/>
                <w:b/>
                <w:sz w:val="24"/>
                <w:szCs w:val="24"/>
              </w:rPr>
              <w:t>тысяч девятьсот</w:t>
            </w:r>
            <w:r w:rsidR="00376212" w:rsidRPr="00EE1429">
              <w:rPr>
                <w:rFonts w:ascii="Times New Roman" w:hAnsi="Times New Roman" w:cs="Times New Roman"/>
                <w:b/>
                <w:sz w:val="24"/>
                <w:szCs w:val="24"/>
              </w:rPr>
              <w:t xml:space="preserve"> </w:t>
            </w:r>
            <w:r w:rsidR="0002543C" w:rsidRPr="00EE1429">
              <w:rPr>
                <w:rFonts w:ascii="Times New Roman" w:hAnsi="Times New Roman" w:cs="Times New Roman"/>
                <w:b/>
                <w:sz w:val="24"/>
                <w:szCs w:val="24"/>
              </w:rPr>
              <w:t xml:space="preserve">рублей </w:t>
            </w:r>
            <w:r w:rsidRPr="00EE1429">
              <w:rPr>
                <w:rFonts w:ascii="Times New Roman" w:hAnsi="Times New Roman" w:cs="Times New Roman"/>
                <w:b/>
                <w:sz w:val="24"/>
                <w:szCs w:val="24"/>
              </w:rPr>
              <w:t>0</w:t>
            </w:r>
            <w:r w:rsidR="00376212" w:rsidRPr="00EE1429">
              <w:rPr>
                <w:rFonts w:ascii="Times New Roman" w:hAnsi="Times New Roman" w:cs="Times New Roman"/>
                <w:b/>
                <w:sz w:val="24"/>
                <w:szCs w:val="24"/>
              </w:rPr>
              <w:t>0 копеек)</w:t>
            </w:r>
          </w:p>
        </w:tc>
      </w:tr>
      <w:tr w:rsidR="00BC6D25" w:rsidRPr="00D43C02" w:rsidTr="005E3683">
        <w:trPr>
          <w:trHeight w:val="765"/>
          <w:tblCellSpacing w:w="20" w:type="dxa"/>
        </w:trPr>
        <w:tc>
          <w:tcPr>
            <w:tcW w:w="3190" w:type="dxa"/>
            <w:gridSpan w:val="4"/>
            <w:shd w:val="clear" w:color="auto" w:fill="FFFFFF"/>
          </w:tcPr>
          <w:p w:rsidR="00BC6D25" w:rsidRPr="008141DD" w:rsidRDefault="00BC6D25" w:rsidP="00CE7825">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Обоснование начальной (максимальной) цены контракта</w:t>
            </w:r>
          </w:p>
        </w:tc>
        <w:tc>
          <w:tcPr>
            <w:tcW w:w="7456" w:type="dxa"/>
            <w:shd w:val="clear" w:color="auto" w:fill="FFFFFF"/>
          </w:tcPr>
          <w:p w:rsidR="00BC6D25" w:rsidRPr="008141DD" w:rsidRDefault="008B12D7" w:rsidP="00CE782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Расчет стоимости (Приложение № 3</w:t>
            </w:r>
            <w:bookmarkStart w:id="0" w:name="_GoBack"/>
            <w:bookmarkEnd w:id="0"/>
            <w:r w:rsidR="00BC6D25" w:rsidRPr="008141DD">
              <w:rPr>
                <w:rFonts w:ascii="Times New Roman" w:hAnsi="Times New Roman" w:cs="Times New Roman"/>
                <w:sz w:val="24"/>
                <w:szCs w:val="24"/>
              </w:rPr>
              <w:t xml:space="preserve"> к документации об открытом аукционе в электронной форме)</w:t>
            </w:r>
          </w:p>
        </w:tc>
      </w:tr>
      <w:tr w:rsidR="00BC6D25" w:rsidRPr="00D43C02" w:rsidTr="005E3683">
        <w:trPr>
          <w:trHeight w:val="616"/>
          <w:tblCellSpacing w:w="20" w:type="dxa"/>
        </w:trPr>
        <w:tc>
          <w:tcPr>
            <w:tcW w:w="3190" w:type="dxa"/>
            <w:gridSpan w:val="4"/>
            <w:shd w:val="clear" w:color="auto" w:fill="FFFFFF"/>
          </w:tcPr>
          <w:p w:rsidR="00BC6D25" w:rsidRPr="008141DD" w:rsidRDefault="00BC6D25" w:rsidP="002355A9">
            <w:pPr>
              <w:pStyle w:val="ConsPlusNormal"/>
              <w:widowControl/>
              <w:ind w:firstLine="0"/>
              <w:rPr>
                <w:rFonts w:ascii="Times New Roman" w:hAnsi="Times New Roman" w:cs="Times New Roman"/>
                <w:b/>
                <w:sz w:val="24"/>
                <w:szCs w:val="24"/>
              </w:rPr>
            </w:pPr>
            <w:r w:rsidRPr="008141DD">
              <w:rPr>
                <w:rFonts w:ascii="Times New Roman" w:hAnsi="Times New Roman" w:cs="Times New Roman"/>
                <w:sz w:val="24"/>
                <w:szCs w:val="24"/>
              </w:rPr>
              <w:t>Объем выполняемых услуг</w:t>
            </w:r>
          </w:p>
          <w:p w:rsidR="00BC6D25" w:rsidRPr="008141DD" w:rsidRDefault="00BC6D25" w:rsidP="006801C8">
            <w:pPr>
              <w:rPr>
                <w:sz w:val="24"/>
                <w:szCs w:val="24"/>
              </w:rPr>
            </w:pP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Приложение № 1 к документации об открытом аукционе в электронной форме</w:t>
            </w:r>
          </w:p>
        </w:tc>
      </w:tr>
      <w:tr w:rsidR="00BC6D25" w:rsidRPr="00D43C02" w:rsidTr="005E3683">
        <w:trPr>
          <w:tblCellSpacing w:w="20" w:type="dxa"/>
        </w:trPr>
        <w:tc>
          <w:tcPr>
            <w:tcW w:w="3190" w:type="dxa"/>
            <w:gridSpan w:val="4"/>
            <w:shd w:val="clear" w:color="auto" w:fill="FFFFFF"/>
          </w:tcPr>
          <w:p w:rsidR="00BC6D25" w:rsidRPr="008141DD" w:rsidRDefault="00BC6D25" w:rsidP="00501BB9">
            <w:pPr>
              <w:pStyle w:val="ConsPlusNormal"/>
              <w:widowControl/>
              <w:ind w:firstLine="0"/>
              <w:rPr>
                <w:rFonts w:ascii="Times New Roman" w:hAnsi="Times New Roman" w:cs="Times New Roman"/>
                <w:b/>
                <w:sz w:val="24"/>
                <w:szCs w:val="24"/>
              </w:rPr>
            </w:pPr>
            <w:r w:rsidRPr="008141DD">
              <w:rPr>
                <w:rFonts w:ascii="Times New Roman" w:hAnsi="Times New Roman" w:cs="Times New Roman"/>
                <w:sz w:val="24"/>
                <w:szCs w:val="24"/>
              </w:rPr>
              <w:t>Требования к выполняемым услугам</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 xml:space="preserve">Приложение № 1 к документации об открытом аукционе в электронной форме </w:t>
            </w:r>
          </w:p>
          <w:p w:rsidR="00BC6D25" w:rsidRPr="008141DD" w:rsidRDefault="00BC6D25" w:rsidP="006801C8">
            <w:pPr>
              <w:pStyle w:val="ConsPlusNormal"/>
              <w:widowControl/>
              <w:ind w:firstLine="258"/>
              <w:jc w:val="both"/>
              <w:rPr>
                <w:rFonts w:ascii="Times New Roman" w:hAnsi="Times New Roman" w:cs="Times New Roman"/>
                <w:sz w:val="24"/>
                <w:szCs w:val="24"/>
              </w:rPr>
            </w:pPr>
            <w:r w:rsidRPr="008141DD">
              <w:rPr>
                <w:rFonts w:ascii="Times New Roman" w:hAnsi="Times New Roman" w:cs="Times New Roman"/>
                <w:sz w:val="24"/>
                <w:szCs w:val="24"/>
              </w:rPr>
              <w:t>Услуги должны быть выполнены в полном соответствии с требованиями документации об открытом аукционе в электронной форме (</w:t>
            </w:r>
            <w:r w:rsidRPr="008141DD">
              <w:rPr>
                <w:rFonts w:ascii="Times New Roman" w:hAnsi="Times New Roman" w:cs="Times New Roman"/>
                <w:color w:val="000000"/>
                <w:sz w:val="24"/>
                <w:szCs w:val="24"/>
              </w:rPr>
              <w:t>в том числе</w:t>
            </w:r>
            <w:r w:rsidR="002400D0" w:rsidRPr="008141DD">
              <w:rPr>
                <w:rFonts w:ascii="Times New Roman" w:hAnsi="Times New Roman" w:cs="Times New Roman"/>
                <w:color w:val="000000"/>
                <w:sz w:val="24"/>
                <w:szCs w:val="24"/>
              </w:rPr>
              <w:t xml:space="preserve"> </w:t>
            </w:r>
            <w:r w:rsidR="002400D0" w:rsidRPr="008141DD">
              <w:rPr>
                <w:rFonts w:ascii="Times New Roman" w:hAnsi="Times New Roman" w:cs="Times New Roman"/>
                <w:sz w:val="24"/>
                <w:szCs w:val="24"/>
              </w:rPr>
              <w:t>Т</w:t>
            </w:r>
            <w:r w:rsidRPr="008141DD">
              <w:rPr>
                <w:rFonts w:ascii="Times New Roman" w:hAnsi="Times New Roman" w:cs="Times New Roman"/>
                <w:sz w:val="24"/>
                <w:szCs w:val="24"/>
              </w:rPr>
              <w:t>ехническим заданием) и условиями контракта, являющегося приложением к документации об аукционе.</w:t>
            </w:r>
          </w:p>
        </w:tc>
      </w:tr>
      <w:tr w:rsidR="00BC6D25" w:rsidRPr="00D43C02" w:rsidTr="005E3683">
        <w:trPr>
          <w:tblCellSpacing w:w="20" w:type="dxa"/>
        </w:trPr>
        <w:tc>
          <w:tcPr>
            <w:tcW w:w="3190" w:type="dxa"/>
            <w:gridSpan w:val="4"/>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Место выполнения услуг</w:t>
            </w:r>
          </w:p>
          <w:p w:rsidR="00BC6D25" w:rsidRPr="008141DD" w:rsidRDefault="00BC6D25" w:rsidP="006801C8">
            <w:pPr>
              <w:pStyle w:val="ConsPlusNormal"/>
              <w:widowControl/>
              <w:ind w:firstLine="0"/>
              <w:rPr>
                <w:rFonts w:ascii="Times New Roman" w:hAnsi="Times New Roman" w:cs="Times New Roman"/>
                <w:sz w:val="24"/>
                <w:szCs w:val="24"/>
              </w:rPr>
            </w:pPr>
          </w:p>
        </w:tc>
        <w:tc>
          <w:tcPr>
            <w:tcW w:w="7456" w:type="dxa"/>
            <w:shd w:val="clear" w:color="auto" w:fill="FFFFFF"/>
          </w:tcPr>
          <w:p w:rsidR="00BC6D25" w:rsidRPr="008141DD" w:rsidRDefault="00346C2C" w:rsidP="0078098A">
            <w:pPr>
              <w:pStyle w:val="a4"/>
              <w:rPr>
                <w:color w:val="000000"/>
                <w:szCs w:val="24"/>
              </w:rPr>
            </w:pPr>
            <w:r w:rsidRPr="008141DD">
              <w:rPr>
                <w:color w:val="000000"/>
                <w:szCs w:val="24"/>
              </w:rPr>
              <w:t xml:space="preserve">город </w:t>
            </w:r>
            <w:r w:rsidR="00BC6D25" w:rsidRPr="008141DD">
              <w:rPr>
                <w:color w:val="000000"/>
                <w:szCs w:val="24"/>
              </w:rPr>
              <w:t>Пермь, Ленинский район</w:t>
            </w:r>
          </w:p>
        </w:tc>
      </w:tr>
      <w:tr w:rsidR="00BC6D25" w:rsidRPr="00D43C02" w:rsidTr="005E3683">
        <w:trPr>
          <w:tblCellSpacing w:w="20" w:type="dxa"/>
        </w:trPr>
        <w:tc>
          <w:tcPr>
            <w:tcW w:w="3190" w:type="dxa"/>
            <w:gridSpan w:val="4"/>
            <w:shd w:val="clear" w:color="auto" w:fill="FFFFFF"/>
          </w:tcPr>
          <w:p w:rsidR="00BC6D25" w:rsidRPr="008141DD" w:rsidRDefault="00BC6D25" w:rsidP="00501BB9">
            <w:pPr>
              <w:pStyle w:val="ConsPlusNormal"/>
              <w:widowControl/>
              <w:ind w:firstLine="0"/>
              <w:rPr>
                <w:rFonts w:ascii="Times New Roman" w:hAnsi="Times New Roman" w:cs="Times New Roman"/>
                <w:b/>
                <w:sz w:val="24"/>
                <w:szCs w:val="24"/>
              </w:rPr>
            </w:pPr>
            <w:r w:rsidRPr="008141DD">
              <w:rPr>
                <w:rFonts w:ascii="Times New Roman" w:hAnsi="Times New Roman" w:cs="Times New Roman"/>
                <w:sz w:val="24"/>
                <w:szCs w:val="24"/>
              </w:rPr>
              <w:t>Условия и сроки (периоды) выполнения услуг</w:t>
            </w:r>
          </w:p>
        </w:tc>
        <w:tc>
          <w:tcPr>
            <w:tcW w:w="7456" w:type="dxa"/>
            <w:shd w:val="clear" w:color="auto" w:fill="FFFFFF"/>
          </w:tcPr>
          <w:p w:rsidR="00BC6D25" w:rsidRPr="008141DD" w:rsidRDefault="00893D6D" w:rsidP="0078098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С момента заключения Муниципального контракта по</w:t>
            </w:r>
            <w:r w:rsidR="0002543C" w:rsidRPr="00D12796">
              <w:rPr>
                <w:rFonts w:ascii="Times New Roman" w:hAnsi="Times New Roman" w:cs="Times New Roman"/>
                <w:sz w:val="24"/>
                <w:szCs w:val="24"/>
              </w:rPr>
              <w:t xml:space="preserve"> 20</w:t>
            </w:r>
            <w:r w:rsidR="00376212" w:rsidRPr="00D12796">
              <w:rPr>
                <w:rFonts w:ascii="Times New Roman" w:hAnsi="Times New Roman" w:cs="Times New Roman"/>
                <w:sz w:val="24"/>
                <w:szCs w:val="24"/>
              </w:rPr>
              <w:t>.12.2014</w:t>
            </w:r>
            <w:r w:rsidR="00BC6D25" w:rsidRPr="00D12796">
              <w:rPr>
                <w:rFonts w:ascii="Times New Roman" w:hAnsi="Times New Roman" w:cs="Times New Roman"/>
                <w:sz w:val="24"/>
                <w:szCs w:val="24"/>
              </w:rPr>
              <w:t xml:space="preserve"> г.</w:t>
            </w:r>
          </w:p>
        </w:tc>
      </w:tr>
      <w:tr w:rsidR="00BC6D25" w:rsidRPr="00D43C02" w:rsidTr="005E3683">
        <w:trPr>
          <w:tblCellSpacing w:w="20" w:type="dxa"/>
        </w:trPr>
        <w:tc>
          <w:tcPr>
            <w:tcW w:w="3190" w:type="dxa"/>
            <w:gridSpan w:val="4"/>
            <w:shd w:val="clear" w:color="auto" w:fill="FFFFFF"/>
          </w:tcPr>
          <w:p w:rsidR="00BC6D25" w:rsidRPr="008141DD" w:rsidRDefault="00BC6D25" w:rsidP="006801C8">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 xml:space="preserve">Срок и (или) объем предоставления гарантий качества товара, работ, услуг, требования к обслуживанию товара, к </w:t>
            </w:r>
            <w:r w:rsidRPr="008141DD">
              <w:rPr>
                <w:rFonts w:ascii="Times New Roman" w:hAnsi="Times New Roman" w:cs="Times New Roman"/>
                <w:sz w:val="24"/>
                <w:szCs w:val="24"/>
              </w:rPr>
              <w:lastRenderedPageBreak/>
              <w:t xml:space="preserve">расходам на эксплуатацию товара </w:t>
            </w:r>
          </w:p>
        </w:tc>
        <w:tc>
          <w:tcPr>
            <w:tcW w:w="7456" w:type="dxa"/>
            <w:shd w:val="clear" w:color="auto" w:fill="FFFFFF"/>
          </w:tcPr>
          <w:p w:rsidR="00BC6D25" w:rsidRPr="008141DD" w:rsidRDefault="00BC6D25" w:rsidP="0078098A">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lastRenderedPageBreak/>
              <w:t>Согласно муниципальному контракту</w:t>
            </w:r>
          </w:p>
          <w:p w:rsidR="00BC6D25" w:rsidRPr="008141DD" w:rsidRDefault="00BC6D25" w:rsidP="006801C8">
            <w:pPr>
              <w:pStyle w:val="ConsPlusNormal"/>
              <w:widowControl/>
              <w:ind w:firstLine="258"/>
              <w:jc w:val="both"/>
              <w:rPr>
                <w:rFonts w:ascii="Times New Roman" w:hAnsi="Times New Roman" w:cs="Times New Roman"/>
                <w:sz w:val="24"/>
                <w:szCs w:val="24"/>
              </w:rPr>
            </w:pPr>
          </w:p>
        </w:tc>
      </w:tr>
      <w:tr w:rsidR="00BC6D25" w:rsidRPr="00D43C02" w:rsidTr="005E3683">
        <w:trPr>
          <w:tblCellSpacing w:w="20" w:type="dxa"/>
        </w:trPr>
        <w:tc>
          <w:tcPr>
            <w:tcW w:w="3190" w:type="dxa"/>
            <w:gridSpan w:val="4"/>
            <w:shd w:val="clear" w:color="auto" w:fill="FFFFFF"/>
          </w:tcPr>
          <w:p w:rsidR="00BC6D25" w:rsidRPr="008141DD" w:rsidRDefault="00BC6D25" w:rsidP="00501BB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lastRenderedPageBreak/>
              <w:t>Форма, сроки и порядок оплаты услуг</w:t>
            </w:r>
          </w:p>
        </w:tc>
        <w:tc>
          <w:tcPr>
            <w:tcW w:w="7456" w:type="dxa"/>
            <w:shd w:val="clear" w:color="auto" w:fill="FFFFFF"/>
          </w:tcPr>
          <w:p w:rsidR="00BC6D25" w:rsidRPr="008141DD" w:rsidRDefault="00BC6D25" w:rsidP="008A3D8C">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Форма оплаты: безналичный расчет.</w:t>
            </w:r>
          </w:p>
          <w:p w:rsidR="00BC6D25" w:rsidRPr="008141DD" w:rsidRDefault="00BC6D25" w:rsidP="0017316B">
            <w:pPr>
              <w:tabs>
                <w:tab w:val="left" w:pos="0"/>
              </w:tabs>
              <w:ind w:firstLine="227"/>
              <w:jc w:val="both"/>
              <w:rPr>
                <w:color w:val="000000"/>
                <w:sz w:val="24"/>
                <w:szCs w:val="24"/>
              </w:rPr>
            </w:pPr>
            <w:r w:rsidRPr="008141DD">
              <w:rPr>
                <w:color w:val="000000"/>
                <w:sz w:val="24"/>
                <w:szCs w:val="24"/>
              </w:rPr>
              <w:t>Оплата оказанных услуг по настоящему Муниципальному контракту производится Муниципальным заказчиком с учетом оценки качества оказанных услуг (Приложение № 1, раздел 2 к муниципальному контракту) по безналичному расчету перечислением денежных средств на счет Исполнителя платежными поручениями в следующем порядке:</w:t>
            </w:r>
          </w:p>
          <w:p w:rsidR="00BC6D25" w:rsidRPr="008141DD" w:rsidRDefault="00BC6D25" w:rsidP="0017316B">
            <w:pPr>
              <w:tabs>
                <w:tab w:val="left" w:pos="0"/>
              </w:tabs>
              <w:ind w:firstLine="227"/>
              <w:jc w:val="both"/>
              <w:rPr>
                <w:color w:val="000000"/>
                <w:sz w:val="24"/>
                <w:szCs w:val="24"/>
              </w:rPr>
            </w:pPr>
            <w:r w:rsidRPr="008141DD">
              <w:rPr>
                <w:color w:val="000000"/>
                <w:sz w:val="24"/>
                <w:szCs w:val="24"/>
              </w:rPr>
              <w:t>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BC6D25" w:rsidRPr="008141DD" w:rsidRDefault="00BC6D25" w:rsidP="0017316B">
            <w:pPr>
              <w:tabs>
                <w:tab w:val="left" w:pos="0"/>
              </w:tabs>
              <w:ind w:firstLine="227"/>
              <w:jc w:val="both"/>
              <w:rPr>
                <w:color w:val="000000"/>
                <w:sz w:val="24"/>
                <w:szCs w:val="24"/>
              </w:rPr>
            </w:pPr>
            <w:r w:rsidRPr="008141DD">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BC6D25" w:rsidRPr="008141DD" w:rsidRDefault="00BC6D25" w:rsidP="0017316B">
            <w:pPr>
              <w:pStyle w:val="ConsPlusNormal"/>
              <w:widowControl/>
              <w:tabs>
                <w:tab w:val="left" w:pos="752"/>
              </w:tabs>
              <w:ind w:firstLine="227"/>
              <w:jc w:val="both"/>
              <w:rPr>
                <w:rFonts w:ascii="Times New Roman" w:hAnsi="Times New Roman" w:cs="Times New Roman"/>
                <w:sz w:val="24"/>
                <w:szCs w:val="24"/>
              </w:rPr>
            </w:pPr>
            <w:r w:rsidRPr="008141DD">
              <w:rPr>
                <w:rFonts w:ascii="Times New Roman" w:hAnsi="Times New Roman" w:cs="Times New Roman"/>
                <w:sz w:val="24"/>
                <w:szCs w:val="24"/>
              </w:rPr>
              <w:t>Оплата по контракту, являющемуся приложением к документации об открытом аукционе в электронной форме, производится на счет поставщика (исполнителя), указанного в контракте. Оплата по контракту третьим лицам не допускается.</w:t>
            </w:r>
          </w:p>
        </w:tc>
      </w:tr>
      <w:tr w:rsidR="00BC6D25" w:rsidRPr="00D43C02" w:rsidTr="005E3683">
        <w:trPr>
          <w:tblCellSpacing w:w="20" w:type="dxa"/>
        </w:trPr>
        <w:tc>
          <w:tcPr>
            <w:tcW w:w="3190" w:type="dxa"/>
            <w:gridSpan w:val="4"/>
            <w:shd w:val="clear" w:color="auto" w:fill="FFFFFF"/>
          </w:tcPr>
          <w:p w:rsidR="00BC6D25" w:rsidRPr="008141DD" w:rsidRDefault="00BC6D25" w:rsidP="006801C8">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Источник финансирования заказа</w:t>
            </w:r>
          </w:p>
        </w:tc>
        <w:tc>
          <w:tcPr>
            <w:tcW w:w="7456" w:type="dxa"/>
            <w:shd w:val="clear" w:color="auto" w:fill="FFFFFF"/>
          </w:tcPr>
          <w:p w:rsidR="00BC6D25" w:rsidRPr="008141DD" w:rsidRDefault="00BC6D25" w:rsidP="006801C8">
            <w:pPr>
              <w:pStyle w:val="a4"/>
              <w:rPr>
                <w:szCs w:val="24"/>
              </w:rPr>
            </w:pPr>
            <w:r w:rsidRPr="008141DD">
              <w:rPr>
                <w:szCs w:val="24"/>
              </w:rPr>
              <w:t xml:space="preserve">Бюджет города Перми. </w:t>
            </w:r>
          </w:p>
          <w:p w:rsidR="00BC6D25" w:rsidRPr="008141DD" w:rsidRDefault="00BC6D25" w:rsidP="006801C8">
            <w:pPr>
              <w:pStyle w:val="a4"/>
              <w:rPr>
                <w:szCs w:val="24"/>
              </w:rPr>
            </w:pPr>
          </w:p>
        </w:tc>
      </w:tr>
      <w:tr w:rsidR="00BC6D25" w:rsidRPr="00D43C02" w:rsidTr="005E3683">
        <w:trPr>
          <w:tblCellSpacing w:w="20" w:type="dxa"/>
        </w:trPr>
        <w:tc>
          <w:tcPr>
            <w:tcW w:w="3190" w:type="dxa"/>
            <w:gridSpan w:val="4"/>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Порядок формирования цены контракта</w:t>
            </w:r>
          </w:p>
        </w:tc>
        <w:tc>
          <w:tcPr>
            <w:tcW w:w="7456" w:type="dxa"/>
            <w:shd w:val="clear" w:color="auto" w:fill="FFFFFF"/>
          </w:tcPr>
          <w:p w:rsidR="00BC6D25" w:rsidRPr="008141DD" w:rsidRDefault="00BC6D25" w:rsidP="0017316B">
            <w:pPr>
              <w:tabs>
                <w:tab w:val="left" w:pos="0"/>
              </w:tabs>
              <w:ind w:firstLine="227"/>
              <w:jc w:val="both"/>
              <w:rPr>
                <w:color w:val="000000"/>
                <w:sz w:val="24"/>
                <w:szCs w:val="24"/>
              </w:rPr>
            </w:pPr>
            <w:r w:rsidRPr="008141DD">
              <w:rPr>
                <w:color w:val="000000"/>
                <w:sz w:val="24"/>
                <w:szCs w:val="24"/>
              </w:rPr>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BC6D25" w:rsidRPr="008141DD" w:rsidRDefault="00BC6D25" w:rsidP="0017316B">
            <w:pPr>
              <w:autoSpaceDE w:val="0"/>
              <w:autoSpaceDN w:val="0"/>
              <w:adjustRightInd w:val="0"/>
              <w:ind w:firstLine="227"/>
              <w:jc w:val="both"/>
              <w:rPr>
                <w:i/>
                <w:sz w:val="24"/>
                <w:szCs w:val="24"/>
              </w:rPr>
            </w:pPr>
            <w:r w:rsidRPr="008141DD">
              <w:rPr>
                <w:color w:val="000000"/>
                <w:sz w:val="24"/>
                <w:szCs w:val="24"/>
              </w:rPr>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BC6D25" w:rsidRPr="00D43C02" w:rsidTr="005E3683">
        <w:trPr>
          <w:tblCellSpacing w:w="20" w:type="dxa"/>
        </w:trPr>
        <w:tc>
          <w:tcPr>
            <w:tcW w:w="3190" w:type="dxa"/>
            <w:gridSpan w:val="4"/>
            <w:shd w:val="clear" w:color="auto" w:fill="FFFFFF"/>
          </w:tcPr>
          <w:p w:rsidR="00BC6D25" w:rsidRPr="008141DD" w:rsidRDefault="00BC6D25" w:rsidP="006801C8">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Сведения о валюте, используемой для формирования цены контракта и расчетов с поставщиками (исполнителями, подрядчиками)</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Рубль РФ</w:t>
            </w:r>
          </w:p>
        </w:tc>
      </w:tr>
      <w:tr w:rsidR="00BC6D25" w:rsidRPr="00D43C02" w:rsidTr="005E3683">
        <w:trPr>
          <w:tblCellSpacing w:w="20" w:type="dxa"/>
        </w:trPr>
        <w:tc>
          <w:tcPr>
            <w:tcW w:w="3190" w:type="dxa"/>
            <w:gridSpan w:val="4"/>
            <w:shd w:val="clear" w:color="auto" w:fill="FFFFFF"/>
          </w:tcPr>
          <w:p w:rsidR="00BC6D25" w:rsidRPr="008141DD" w:rsidRDefault="00BC6D25" w:rsidP="006801C8">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Не применяется</w:t>
            </w:r>
          </w:p>
          <w:p w:rsidR="00BC6D25" w:rsidRPr="008141DD" w:rsidRDefault="00BC6D25" w:rsidP="006801C8">
            <w:pPr>
              <w:pStyle w:val="ConsPlusNormal"/>
              <w:widowControl/>
              <w:ind w:firstLine="0"/>
              <w:jc w:val="both"/>
              <w:rPr>
                <w:rFonts w:ascii="Times New Roman" w:hAnsi="Times New Roman" w:cs="Times New Roman"/>
                <w:sz w:val="24"/>
                <w:szCs w:val="24"/>
              </w:rPr>
            </w:pPr>
          </w:p>
        </w:tc>
      </w:tr>
      <w:tr w:rsidR="00BC6D25" w:rsidRPr="00D43C02" w:rsidTr="005E3683">
        <w:trPr>
          <w:tblCellSpacing w:w="20" w:type="dxa"/>
        </w:trPr>
        <w:tc>
          <w:tcPr>
            <w:tcW w:w="10686" w:type="dxa"/>
            <w:gridSpan w:val="5"/>
            <w:shd w:val="clear" w:color="auto" w:fill="00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b/>
                <w:sz w:val="24"/>
                <w:szCs w:val="24"/>
                <w:lang w:val="en-US"/>
              </w:rPr>
              <w:t>III</w:t>
            </w:r>
            <w:r w:rsidRPr="008141DD">
              <w:rPr>
                <w:rFonts w:ascii="Times New Roman" w:hAnsi="Times New Roman" w:cs="Times New Roman"/>
                <w:b/>
                <w:sz w:val="24"/>
                <w:szCs w:val="24"/>
              </w:rPr>
              <w:t>. Требования к участникам размещения заказа:</w:t>
            </w:r>
          </w:p>
        </w:tc>
      </w:tr>
      <w:tr w:rsidR="00BC6D25" w:rsidRPr="00D43C02" w:rsidTr="005E3683">
        <w:trPr>
          <w:trHeight w:val="325"/>
          <w:tblCellSpacing w:w="20" w:type="dxa"/>
        </w:trPr>
        <w:tc>
          <w:tcPr>
            <w:tcW w:w="10686" w:type="dxa"/>
            <w:gridSpan w:val="5"/>
            <w:tcBorders>
              <w:bottom w:val="inset" w:sz="6" w:space="0" w:color="auto"/>
            </w:tcBorders>
            <w:shd w:val="clear" w:color="auto" w:fill="FFFFFF"/>
          </w:tcPr>
          <w:p w:rsidR="00BC6D25" w:rsidRPr="008141DD" w:rsidRDefault="00BC6D25" w:rsidP="006801C8">
            <w:pPr>
              <w:autoSpaceDE w:val="0"/>
              <w:autoSpaceDN w:val="0"/>
              <w:adjustRightInd w:val="0"/>
              <w:ind w:firstLine="235"/>
              <w:jc w:val="both"/>
              <w:outlineLvl w:val="1"/>
              <w:rPr>
                <w:sz w:val="24"/>
                <w:szCs w:val="24"/>
              </w:rPr>
            </w:pPr>
            <w:r w:rsidRPr="008141DD">
              <w:rPr>
                <w:sz w:val="24"/>
                <w:szCs w:val="24"/>
              </w:rPr>
              <w:lastRenderedPageBreak/>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C6D25" w:rsidRPr="008141DD" w:rsidRDefault="00BC6D25" w:rsidP="006801C8">
            <w:pPr>
              <w:autoSpaceDE w:val="0"/>
              <w:autoSpaceDN w:val="0"/>
              <w:adjustRightInd w:val="0"/>
              <w:ind w:firstLine="235"/>
              <w:jc w:val="both"/>
              <w:outlineLvl w:val="1"/>
              <w:rPr>
                <w:sz w:val="24"/>
                <w:szCs w:val="24"/>
              </w:rPr>
            </w:pPr>
            <w:r w:rsidRPr="008141DD">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C6D25" w:rsidRPr="00D43C02" w:rsidTr="005E3683">
        <w:trPr>
          <w:trHeight w:val="168"/>
          <w:tblCellSpacing w:w="20" w:type="dxa"/>
        </w:trPr>
        <w:tc>
          <w:tcPr>
            <w:tcW w:w="10686" w:type="dxa"/>
            <w:gridSpan w:val="5"/>
            <w:tcBorders>
              <w:top w:val="inset" w:sz="6" w:space="0" w:color="auto"/>
            </w:tcBorders>
            <w:shd w:val="clear" w:color="auto" w:fill="FFFFFF"/>
          </w:tcPr>
          <w:p w:rsidR="00BC6D25" w:rsidRPr="008141DD" w:rsidRDefault="00BC6D25" w:rsidP="006801C8">
            <w:pPr>
              <w:pStyle w:val="ConsPlusNormal"/>
              <w:ind w:firstLine="197"/>
              <w:jc w:val="both"/>
              <w:rPr>
                <w:rFonts w:ascii="Times New Roman" w:hAnsi="Times New Roman" w:cs="Times New Roman"/>
                <w:sz w:val="24"/>
                <w:szCs w:val="24"/>
              </w:rPr>
            </w:pPr>
            <w:r w:rsidRPr="008141DD">
              <w:rPr>
                <w:rFonts w:ascii="Times New Roman" w:hAnsi="Times New Roman" w:cs="Times New Roman"/>
                <w:sz w:val="24"/>
                <w:szCs w:val="24"/>
              </w:rPr>
              <w:t>При размещении заказа путем проведения открытого аукциона в электронной</w:t>
            </w:r>
            <w:r w:rsidR="002400D0" w:rsidRPr="008141DD">
              <w:rPr>
                <w:rFonts w:ascii="Times New Roman" w:hAnsi="Times New Roman" w:cs="Times New Roman"/>
                <w:sz w:val="24"/>
                <w:szCs w:val="24"/>
              </w:rPr>
              <w:t xml:space="preserve"> </w:t>
            </w:r>
            <w:r w:rsidRPr="008141DD">
              <w:rPr>
                <w:rFonts w:ascii="Times New Roman" w:hAnsi="Times New Roman" w:cs="Times New Roman"/>
                <w:sz w:val="24"/>
                <w:szCs w:val="24"/>
              </w:rPr>
              <w:t>форме устанавливаются следующие обязательные требования к участникам размещения заказа:</w:t>
            </w:r>
          </w:p>
        </w:tc>
      </w:tr>
      <w:tr w:rsidR="00BC6D25" w:rsidRPr="00D43C02" w:rsidTr="005E3683">
        <w:trPr>
          <w:trHeight w:val="768"/>
          <w:tblCellSpacing w:w="20" w:type="dxa"/>
        </w:trPr>
        <w:tc>
          <w:tcPr>
            <w:tcW w:w="500" w:type="dxa"/>
            <w:gridSpan w:val="2"/>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3"/>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r w:rsidRPr="008141DD">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141DD">
              <w:rPr>
                <w:rFonts w:ascii="Times New Roman" w:hAnsi="Times New Roman" w:cs="Times New Roman"/>
                <w:color w:val="000000"/>
                <w:sz w:val="24"/>
                <w:szCs w:val="24"/>
              </w:rPr>
              <w:t>аукциона в электронной форме</w:t>
            </w:r>
            <w:r w:rsidRPr="008141DD">
              <w:rPr>
                <w:rFonts w:ascii="Times New Roman" w:hAnsi="Times New Roman" w:cs="Times New Roman"/>
                <w:sz w:val="24"/>
                <w:szCs w:val="24"/>
              </w:rPr>
              <w:t>;</w:t>
            </w:r>
          </w:p>
        </w:tc>
      </w:tr>
      <w:tr w:rsidR="00BC6D25" w:rsidRPr="00D43C02" w:rsidTr="005E3683">
        <w:trPr>
          <w:trHeight w:val="816"/>
          <w:tblCellSpacing w:w="20" w:type="dxa"/>
        </w:trPr>
        <w:tc>
          <w:tcPr>
            <w:tcW w:w="500" w:type="dxa"/>
            <w:gridSpan w:val="2"/>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3"/>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r w:rsidRPr="008141DD">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C6D25" w:rsidRPr="00D43C02" w:rsidTr="005E3683">
        <w:trPr>
          <w:trHeight w:val="840"/>
          <w:tblCellSpacing w:w="20" w:type="dxa"/>
        </w:trPr>
        <w:tc>
          <w:tcPr>
            <w:tcW w:w="500" w:type="dxa"/>
            <w:gridSpan w:val="2"/>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3"/>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r w:rsidRPr="008141DD">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C6D25" w:rsidRPr="00D43C02" w:rsidTr="005E3683">
        <w:trPr>
          <w:trHeight w:val="2076"/>
          <w:tblCellSpacing w:w="20" w:type="dxa"/>
        </w:trPr>
        <w:tc>
          <w:tcPr>
            <w:tcW w:w="500" w:type="dxa"/>
            <w:gridSpan w:val="2"/>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3"/>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r w:rsidRPr="008141DD">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C6D25" w:rsidRPr="00D43C02" w:rsidTr="005E3683">
        <w:trPr>
          <w:trHeight w:val="216"/>
          <w:tblCellSpacing w:w="20" w:type="dxa"/>
        </w:trPr>
        <w:tc>
          <w:tcPr>
            <w:tcW w:w="500" w:type="dxa"/>
            <w:gridSpan w:val="2"/>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3"/>
            <w:shd w:val="clear" w:color="auto" w:fill="FFFFFF"/>
          </w:tcPr>
          <w:p w:rsidR="00BC6D25" w:rsidRPr="008141DD" w:rsidRDefault="00BC6D25" w:rsidP="006801C8">
            <w:pPr>
              <w:pStyle w:val="ConsPlusNormal"/>
              <w:ind w:firstLine="0"/>
              <w:jc w:val="both"/>
              <w:rPr>
                <w:rFonts w:ascii="Times New Roman" w:hAnsi="Times New Roman" w:cs="Times New Roman"/>
                <w:i/>
                <w:sz w:val="24"/>
                <w:szCs w:val="24"/>
              </w:rPr>
            </w:pPr>
            <w:r w:rsidRPr="008141DD">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E173CC" w:rsidRPr="00D43C02" w:rsidTr="005E3683">
        <w:trPr>
          <w:trHeight w:val="216"/>
          <w:tblCellSpacing w:w="20" w:type="dxa"/>
        </w:trPr>
        <w:tc>
          <w:tcPr>
            <w:tcW w:w="500" w:type="dxa"/>
            <w:gridSpan w:val="2"/>
            <w:shd w:val="clear" w:color="auto" w:fill="FFFFFF"/>
          </w:tcPr>
          <w:p w:rsidR="00E173CC" w:rsidRPr="008141DD" w:rsidRDefault="00E173CC" w:rsidP="00D11D4E">
            <w:pPr>
              <w:pStyle w:val="ConsPlusNormal"/>
              <w:widowControl/>
              <w:numPr>
                <w:ilvl w:val="0"/>
                <w:numId w:val="3"/>
              </w:numPr>
              <w:rPr>
                <w:rFonts w:ascii="Times New Roman" w:hAnsi="Times New Roman" w:cs="Times New Roman"/>
                <w:sz w:val="24"/>
                <w:szCs w:val="24"/>
              </w:rPr>
            </w:pPr>
          </w:p>
        </w:tc>
        <w:tc>
          <w:tcPr>
            <w:tcW w:w="10146" w:type="dxa"/>
            <w:gridSpan w:val="3"/>
            <w:shd w:val="clear" w:color="auto" w:fill="FFFFFF"/>
          </w:tcPr>
          <w:p w:rsidR="00E173CC" w:rsidRPr="005E3683" w:rsidRDefault="00E173CC" w:rsidP="00E173CC">
            <w:pPr>
              <w:pStyle w:val="ConsPlusNormal"/>
              <w:spacing w:line="276" w:lineRule="auto"/>
              <w:ind w:firstLine="0"/>
              <w:jc w:val="both"/>
              <w:rPr>
                <w:rFonts w:ascii="Times New Roman" w:hAnsi="Times New Roman" w:cs="Times New Roman"/>
                <w:sz w:val="24"/>
                <w:szCs w:val="24"/>
                <w:lang w:eastAsia="en-US"/>
              </w:rPr>
            </w:pPr>
            <w:r w:rsidRPr="005E3683">
              <w:rPr>
                <w:rFonts w:ascii="Times New Roman" w:hAnsi="Times New Roman" w:cs="Times New Roman"/>
                <w:sz w:val="24"/>
                <w:szCs w:val="24"/>
                <w:lang w:eastAsia="en-US"/>
              </w:rPr>
              <w:t xml:space="preserve">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E173CC" w:rsidRPr="005E3683" w:rsidRDefault="00E173CC" w:rsidP="00E173CC">
            <w:pPr>
              <w:numPr>
                <w:ilvl w:val="1"/>
                <w:numId w:val="37"/>
              </w:numPr>
              <w:tabs>
                <w:tab w:val="clear" w:pos="1440"/>
                <w:tab w:val="num" w:pos="0"/>
              </w:tabs>
              <w:autoSpaceDE w:val="0"/>
              <w:autoSpaceDN w:val="0"/>
              <w:adjustRightInd w:val="0"/>
              <w:spacing w:line="276" w:lineRule="auto"/>
              <w:ind w:left="-6" w:firstLine="6"/>
              <w:jc w:val="both"/>
              <w:rPr>
                <w:sz w:val="24"/>
                <w:szCs w:val="24"/>
                <w:lang w:eastAsia="en-US"/>
              </w:rPr>
            </w:pPr>
            <w:r w:rsidRPr="005E3683">
              <w:rPr>
                <w:sz w:val="24"/>
                <w:szCs w:val="24"/>
                <w:lang w:eastAsia="en-US"/>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w:t>
            </w:r>
            <w:r w:rsidRPr="005E3683">
              <w:rPr>
                <w:sz w:val="24"/>
                <w:szCs w:val="24"/>
                <w:lang w:eastAsia="en-US"/>
              </w:rPr>
              <w:lastRenderedPageBreak/>
              <w:t>субъектами малого и среднего предпринимательства, не должна превышать двадцать пять процентов;</w:t>
            </w:r>
          </w:p>
          <w:p w:rsidR="00E173CC" w:rsidRPr="005E3683" w:rsidRDefault="00E173CC" w:rsidP="00E173CC">
            <w:pPr>
              <w:pStyle w:val="ConsPlusNormal"/>
              <w:widowControl/>
              <w:numPr>
                <w:ilvl w:val="1"/>
                <w:numId w:val="37"/>
              </w:numPr>
              <w:tabs>
                <w:tab w:val="clear" w:pos="1440"/>
                <w:tab w:val="num" w:pos="0"/>
                <w:tab w:val="num" w:pos="278"/>
              </w:tabs>
              <w:spacing w:line="276" w:lineRule="auto"/>
              <w:ind w:left="-6" w:firstLine="6"/>
              <w:jc w:val="both"/>
              <w:rPr>
                <w:rFonts w:ascii="Times New Roman" w:hAnsi="Times New Roman" w:cs="Times New Roman"/>
                <w:sz w:val="24"/>
                <w:szCs w:val="24"/>
                <w:lang w:eastAsia="en-US"/>
              </w:rPr>
            </w:pPr>
            <w:r w:rsidRPr="005E3683">
              <w:rPr>
                <w:rFonts w:ascii="Times New Roman" w:hAnsi="Times New Roman" w:cs="Times New Roman"/>
                <w:sz w:val="24"/>
                <w:szCs w:val="24"/>
                <w:lang w:eastAsia="en-US"/>
              </w:rPr>
              <w:t>средняя численность работников за предшествующий календарный год не должна превышать ста человек включительно;</w:t>
            </w:r>
          </w:p>
          <w:p w:rsidR="00E173CC" w:rsidRPr="008141DD" w:rsidRDefault="00E173CC" w:rsidP="00E173CC">
            <w:pPr>
              <w:pStyle w:val="ConsPlusNormal"/>
              <w:tabs>
                <w:tab w:val="num" w:pos="0"/>
              </w:tabs>
              <w:ind w:left="-6" w:firstLine="6"/>
              <w:jc w:val="both"/>
              <w:rPr>
                <w:rFonts w:ascii="Times New Roman" w:hAnsi="Times New Roman" w:cs="Times New Roman"/>
                <w:sz w:val="24"/>
                <w:szCs w:val="24"/>
              </w:rPr>
            </w:pPr>
            <w:r w:rsidRPr="005E3683">
              <w:rPr>
                <w:rFonts w:ascii="Times New Roman" w:hAnsi="Times New Roman" w:cs="Times New Roman"/>
                <w:sz w:val="24"/>
                <w:szCs w:val="24"/>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C6D25" w:rsidRPr="00D43C02" w:rsidTr="005E3683">
        <w:trPr>
          <w:tblCellSpacing w:w="20" w:type="dxa"/>
        </w:trPr>
        <w:tc>
          <w:tcPr>
            <w:tcW w:w="10686" w:type="dxa"/>
            <w:gridSpan w:val="5"/>
            <w:shd w:val="clear" w:color="auto" w:fill="00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b/>
                <w:sz w:val="24"/>
                <w:szCs w:val="24"/>
                <w:lang w:val="en-US"/>
              </w:rPr>
              <w:lastRenderedPageBreak/>
              <w:t>IV</w:t>
            </w:r>
            <w:r w:rsidRPr="008141DD">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BC6D25" w:rsidRPr="001C4F07" w:rsidTr="005E3683">
        <w:trPr>
          <w:tblCellSpacing w:w="20" w:type="dxa"/>
        </w:trPr>
        <w:tc>
          <w:tcPr>
            <w:tcW w:w="10686" w:type="dxa"/>
            <w:gridSpan w:val="5"/>
            <w:shd w:val="clear" w:color="auto" w:fill="FFFFFF"/>
          </w:tcPr>
          <w:p w:rsidR="00BC6D25" w:rsidRPr="008141DD" w:rsidRDefault="00BC6D25" w:rsidP="002F72BC">
            <w:pPr>
              <w:autoSpaceDE w:val="0"/>
              <w:autoSpaceDN w:val="0"/>
              <w:adjustRightInd w:val="0"/>
              <w:jc w:val="both"/>
              <w:outlineLvl w:val="1"/>
              <w:rPr>
                <w:sz w:val="24"/>
                <w:szCs w:val="24"/>
              </w:rPr>
            </w:pPr>
            <w:r w:rsidRPr="008141DD">
              <w:rPr>
                <w:sz w:val="24"/>
                <w:szCs w:val="24"/>
              </w:rPr>
              <w:t>Заявка на участие в открытом аукционе в электронной форме состоит из двух частей</w:t>
            </w:r>
          </w:p>
        </w:tc>
      </w:tr>
      <w:tr w:rsidR="00BC6D25" w:rsidRPr="001C4F07" w:rsidTr="005E3683">
        <w:trPr>
          <w:tblCellSpacing w:w="20" w:type="dxa"/>
        </w:trPr>
        <w:tc>
          <w:tcPr>
            <w:tcW w:w="10686" w:type="dxa"/>
            <w:gridSpan w:val="5"/>
            <w:shd w:val="clear" w:color="auto" w:fill="FFFFFF"/>
          </w:tcPr>
          <w:p w:rsidR="00BC6D25" w:rsidRPr="008141DD" w:rsidRDefault="00BC6D25" w:rsidP="00D11D4E">
            <w:pPr>
              <w:numPr>
                <w:ilvl w:val="0"/>
                <w:numId w:val="5"/>
              </w:numPr>
              <w:autoSpaceDE w:val="0"/>
              <w:autoSpaceDN w:val="0"/>
              <w:adjustRightInd w:val="0"/>
              <w:ind w:left="235" w:hanging="235"/>
              <w:jc w:val="both"/>
              <w:outlineLvl w:val="1"/>
              <w:rPr>
                <w:b/>
                <w:i/>
                <w:sz w:val="24"/>
                <w:szCs w:val="24"/>
              </w:rPr>
            </w:pPr>
            <w:r w:rsidRPr="008141DD">
              <w:rPr>
                <w:b/>
                <w:sz w:val="24"/>
                <w:szCs w:val="24"/>
                <w:u w:val="single"/>
              </w:rPr>
              <w:t>Первая часть заявки на участие в открытом аукционе в электронной форме</w:t>
            </w:r>
            <w:r w:rsidRPr="008141DD">
              <w:rPr>
                <w:sz w:val="24"/>
                <w:szCs w:val="24"/>
              </w:rPr>
              <w:t xml:space="preserve"> должна содержать указанные в одном из следующих пунктов сведения:</w:t>
            </w:r>
          </w:p>
        </w:tc>
      </w:tr>
      <w:tr w:rsidR="00BC6D25" w:rsidRPr="001C4F07" w:rsidTr="005E3683">
        <w:trPr>
          <w:tblCellSpacing w:w="20" w:type="dxa"/>
        </w:trPr>
        <w:tc>
          <w:tcPr>
            <w:tcW w:w="500" w:type="dxa"/>
            <w:gridSpan w:val="2"/>
            <w:shd w:val="clear" w:color="auto" w:fill="FFFFFF"/>
          </w:tcPr>
          <w:p w:rsidR="00BC6D25" w:rsidRPr="008141DD" w:rsidRDefault="00BC6D25" w:rsidP="00D11D4E">
            <w:pPr>
              <w:pStyle w:val="ConsPlusNormal"/>
              <w:widowControl/>
              <w:numPr>
                <w:ilvl w:val="0"/>
                <w:numId w:val="4"/>
              </w:numPr>
              <w:rPr>
                <w:rFonts w:ascii="Times New Roman" w:hAnsi="Times New Roman" w:cs="Times New Roman"/>
                <w:i/>
                <w:sz w:val="24"/>
                <w:szCs w:val="24"/>
              </w:rPr>
            </w:pPr>
          </w:p>
        </w:tc>
        <w:tc>
          <w:tcPr>
            <w:tcW w:w="10146" w:type="dxa"/>
            <w:gridSpan w:val="3"/>
            <w:shd w:val="clear" w:color="auto" w:fill="FFFFFF"/>
          </w:tcPr>
          <w:p w:rsidR="00BC6D25" w:rsidRPr="008141DD" w:rsidRDefault="00BC6D25" w:rsidP="009E038F">
            <w:pPr>
              <w:autoSpaceDE w:val="0"/>
              <w:autoSpaceDN w:val="0"/>
              <w:adjustRightInd w:val="0"/>
              <w:jc w:val="both"/>
              <w:outlineLvl w:val="1"/>
              <w:rPr>
                <w:sz w:val="24"/>
                <w:szCs w:val="24"/>
              </w:rPr>
            </w:pPr>
            <w:r w:rsidRPr="008141DD">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9E038F" w:rsidRPr="008141DD">
              <w:rPr>
                <w:sz w:val="24"/>
                <w:szCs w:val="24"/>
              </w:rPr>
              <w:t>.</w:t>
            </w:r>
            <w:r w:rsidRPr="008141DD">
              <w:rPr>
                <w:sz w:val="24"/>
                <w:szCs w:val="24"/>
              </w:rPr>
              <w:t xml:space="preserve"> </w:t>
            </w:r>
          </w:p>
        </w:tc>
      </w:tr>
      <w:tr w:rsidR="00BC6D25" w:rsidRPr="00D43C02" w:rsidTr="005E3683">
        <w:trPr>
          <w:tblCellSpacing w:w="20" w:type="dxa"/>
        </w:trPr>
        <w:tc>
          <w:tcPr>
            <w:tcW w:w="10686" w:type="dxa"/>
            <w:gridSpan w:val="5"/>
            <w:shd w:val="clear" w:color="auto" w:fill="FFFFFF"/>
          </w:tcPr>
          <w:p w:rsidR="00BC6D25" w:rsidRPr="008141DD" w:rsidRDefault="00BC6D25" w:rsidP="00D11D4E">
            <w:pPr>
              <w:numPr>
                <w:ilvl w:val="0"/>
                <w:numId w:val="5"/>
              </w:numPr>
              <w:autoSpaceDE w:val="0"/>
              <w:autoSpaceDN w:val="0"/>
              <w:adjustRightInd w:val="0"/>
              <w:ind w:left="235" w:hanging="235"/>
              <w:jc w:val="both"/>
              <w:outlineLvl w:val="1"/>
              <w:rPr>
                <w:sz w:val="24"/>
                <w:szCs w:val="24"/>
              </w:rPr>
            </w:pPr>
            <w:r w:rsidRPr="008141DD">
              <w:rPr>
                <w:b/>
                <w:sz w:val="24"/>
                <w:szCs w:val="24"/>
                <w:u w:val="single"/>
              </w:rPr>
              <w:t>Вторая часть заявки на участие в открытом аукционе в электронной форме</w:t>
            </w:r>
            <w:r w:rsidRPr="008141DD">
              <w:rPr>
                <w:sz w:val="24"/>
                <w:szCs w:val="24"/>
              </w:rPr>
              <w:t xml:space="preserve"> должна содержать следующие документы и сведения:</w:t>
            </w:r>
          </w:p>
        </w:tc>
      </w:tr>
      <w:tr w:rsidR="00BC6D25" w:rsidRPr="00D43C02" w:rsidTr="005E3683">
        <w:trPr>
          <w:tblCellSpacing w:w="20" w:type="dxa"/>
        </w:trPr>
        <w:tc>
          <w:tcPr>
            <w:tcW w:w="500" w:type="dxa"/>
            <w:gridSpan w:val="2"/>
            <w:shd w:val="clear" w:color="auto" w:fill="FFFFFF"/>
          </w:tcPr>
          <w:p w:rsidR="00BC6D25" w:rsidRPr="008141DD" w:rsidRDefault="00BC6D25" w:rsidP="00D11D4E">
            <w:pPr>
              <w:pStyle w:val="ConsPlusNormal"/>
              <w:widowControl/>
              <w:numPr>
                <w:ilvl w:val="0"/>
                <w:numId w:val="6"/>
              </w:numPr>
              <w:rPr>
                <w:rFonts w:ascii="Times New Roman" w:hAnsi="Times New Roman" w:cs="Times New Roman"/>
                <w:sz w:val="24"/>
                <w:szCs w:val="24"/>
              </w:rPr>
            </w:pPr>
          </w:p>
        </w:tc>
        <w:tc>
          <w:tcPr>
            <w:tcW w:w="10146" w:type="dxa"/>
            <w:gridSpan w:val="3"/>
            <w:shd w:val="clear" w:color="auto" w:fill="FFFFFF"/>
          </w:tcPr>
          <w:p w:rsidR="00BC6D25" w:rsidRPr="008141DD" w:rsidRDefault="00BC6D25" w:rsidP="006801C8">
            <w:pPr>
              <w:autoSpaceDE w:val="0"/>
              <w:autoSpaceDN w:val="0"/>
              <w:adjustRightInd w:val="0"/>
              <w:jc w:val="both"/>
              <w:outlineLvl w:val="1"/>
              <w:rPr>
                <w:i/>
                <w:sz w:val="24"/>
                <w:szCs w:val="24"/>
              </w:rPr>
            </w:pPr>
            <w:r w:rsidRPr="008141DD">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C6D25" w:rsidRPr="00D43C02" w:rsidTr="005E3683">
        <w:trPr>
          <w:tblCellSpacing w:w="20" w:type="dxa"/>
        </w:trPr>
        <w:tc>
          <w:tcPr>
            <w:tcW w:w="500" w:type="dxa"/>
            <w:gridSpan w:val="2"/>
            <w:shd w:val="clear" w:color="auto" w:fill="FFFFFF"/>
          </w:tcPr>
          <w:p w:rsidR="00BC6D25" w:rsidRPr="008141DD" w:rsidRDefault="00BC6D25" w:rsidP="00D11D4E">
            <w:pPr>
              <w:pStyle w:val="ConsPlusNormal"/>
              <w:widowControl/>
              <w:numPr>
                <w:ilvl w:val="0"/>
                <w:numId w:val="6"/>
              </w:numPr>
              <w:rPr>
                <w:rFonts w:ascii="Times New Roman" w:hAnsi="Times New Roman" w:cs="Times New Roman"/>
                <w:sz w:val="24"/>
                <w:szCs w:val="24"/>
              </w:rPr>
            </w:pPr>
          </w:p>
        </w:tc>
        <w:tc>
          <w:tcPr>
            <w:tcW w:w="10146" w:type="dxa"/>
            <w:gridSpan w:val="3"/>
            <w:shd w:val="clear" w:color="auto" w:fill="FFFFFF"/>
          </w:tcPr>
          <w:p w:rsidR="00BC6D25" w:rsidRPr="008141DD" w:rsidRDefault="00BC6D25" w:rsidP="006801C8">
            <w:pPr>
              <w:autoSpaceDE w:val="0"/>
              <w:autoSpaceDN w:val="0"/>
              <w:adjustRightInd w:val="0"/>
              <w:jc w:val="both"/>
              <w:outlineLvl w:val="1"/>
              <w:rPr>
                <w:sz w:val="24"/>
                <w:szCs w:val="24"/>
              </w:rPr>
            </w:pPr>
            <w:r w:rsidRPr="008141DD">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C6D25" w:rsidRPr="00D43C02" w:rsidTr="005E3683">
        <w:trPr>
          <w:tblCellSpacing w:w="20" w:type="dxa"/>
        </w:trPr>
        <w:tc>
          <w:tcPr>
            <w:tcW w:w="3190" w:type="dxa"/>
            <w:gridSpan w:val="4"/>
            <w:shd w:val="clear" w:color="auto" w:fill="FFFFFF"/>
          </w:tcPr>
          <w:p w:rsidR="00BC6D25" w:rsidRPr="008141DD" w:rsidRDefault="00BC6D25" w:rsidP="006801C8">
            <w:pPr>
              <w:pStyle w:val="a6"/>
              <w:spacing w:after="0"/>
              <w:ind w:left="0"/>
              <w:rPr>
                <w:sz w:val="24"/>
                <w:szCs w:val="24"/>
              </w:rPr>
            </w:pPr>
            <w:r w:rsidRPr="008141DD">
              <w:rPr>
                <w:iCs/>
                <w:sz w:val="24"/>
                <w:szCs w:val="24"/>
              </w:rPr>
              <w:t>Инструкция по заполнению заявки на участие в открытом аукционе в электронной форме</w:t>
            </w:r>
          </w:p>
        </w:tc>
        <w:tc>
          <w:tcPr>
            <w:tcW w:w="7456" w:type="dxa"/>
            <w:shd w:val="clear" w:color="auto" w:fill="FFFFFF"/>
          </w:tcPr>
          <w:p w:rsidR="00BC6D25" w:rsidRPr="008141DD" w:rsidRDefault="00BC6D25" w:rsidP="006801C8">
            <w:pPr>
              <w:autoSpaceDE w:val="0"/>
              <w:autoSpaceDN w:val="0"/>
              <w:adjustRightInd w:val="0"/>
              <w:ind w:firstLine="175"/>
              <w:jc w:val="both"/>
              <w:outlineLvl w:val="1"/>
              <w:rPr>
                <w:iCs/>
                <w:sz w:val="24"/>
                <w:szCs w:val="24"/>
              </w:rPr>
            </w:pPr>
            <w:r w:rsidRPr="008141DD">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C6D25" w:rsidRPr="008141DD" w:rsidRDefault="00BC6D25" w:rsidP="006801C8">
            <w:pPr>
              <w:autoSpaceDE w:val="0"/>
              <w:autoSpaceDN w:val="0"/>
              <w:adjustRightInd w:val="0"/>
              <w:ind w:firstLine="175"/>
              <w:jc w:val="both"/>
              <w:outlineLvl w:val="1"/>
              <w:rPr>
                <w:sz w:val="24"/>
                <w:szCs w:val="24"/>
              </w:rPr>
            </w:pPr>
            <w:r w:rsidRPr="008141DD">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141DD">
              <w:rPr>
                <w:sz w:val="24"/>
                <w:szCs w:val="24"/>
                <w:lang w:val="en-US"/>
              </w:rPr>
              <w:t>IV</w:t>
            </w:r>
            <w:r w:rsidRPr="008141DD">
              <w:rPr>
                <w:sz w:val="24"/>
                <w:szCs w:val="24"/>
              </w:rPr>
              <w:t xml:space="preserve"> документации части заявки. Указанные электронные документы подаются одновременно.</w:t>
            </w:r>
          </w:p>
          <w:p w:rsidR="00BC6D25" w:rsidRPr="008141DD" w:rsidRDefault="00BC6D25" w:rsidP="006801C8">
            <w:pPr>
              <w:autoSpaceDE w:val="0"/>
              <w:autoSpaceDN w:val="0"/>
              <w:adjustRightInd w:val="0"/>
              <w:ind w:firstLine="175"/>
              <w:jc w:val="both"/>
              <w:outlineLvl w:val="1"/>
              <w:rPr>
                <w:sz w:val="24"/>
                <w:szCs w:val="24"/>
              </w:rPr>
            </w:pPr>
            <w:r w:rsidRPr="008141DD">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BC6D25" w:rsidRPr="008141DD" w:rsidRDefault="00BC6D25" w:rsidP="006801C8">
            <w:pPr>
              <w:autoSpaceDE w:val="0"/>
              <w:autoSpaceDN w:val="0"/>
              <w:adjustRightInd w:val="0"/>
              <w:ind w:firstLine="175"/>
              <w:jc w:val="both"/>
              <w:outlineLvl w:val="1"/>
              <w:rPr>
                <w:sz w:val="24"/>
                <w:szCs w:val="24"/>
              </w:rPr>
            </w:pPr>
            <w:r w:rsidRPr="008141DD">
              <w:rPr>
                <w:sz w:val="24"/>
                <w:szCs w:val="24"/>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w:t>
            </w:r>
            <w:r w:rsidRPr="008141DD">
              <w:rPr>
                <w:sz w:val="24"/>
                <w:szCs w:val="24"/>
              </w:rPr>
              <w:lastRenderedPageBreak/>
              <w:t>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C6D25" w:rsidRPr="00D43C02" w:rsidTr="005E3683">
        <w:trPr>
          <w:tblCellSpacing w:w="20" w:type="dxa"/>
        </w:trPr>
        <w:tc>
          <w:tcPr>
            <w:tcW w:w="10686" w:type="dxa"/>
            <w:gridSpan w:val="5"/>
            <w:tcBorders>
              <w:top w:val="single" w:sz="4" w:space="0" w:color="auto"/>
              <w:left w:val="single" w:sz="4" w:space="0" w:color="auto"/>
              <w:bottom w:val="single" w:sz="4" w:space="0" w:color="auto"/>
              <w:right w:val="single" w:sz="4" w:space="0" w:color="auto"/>
            </w:tcBorders>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lang w:val="en-US"/>
              </w:rPr>
              <w:lastRenderedPageBreak/>
              <w:t>V</w:t>
            </w:r>
            <w:r w:rsidRPr="008141DD">
              <w:rPr>
                <w:rFonts w:ascii="Times New Roman" w:hAnsi="Times New Roman" w:cs="Times New Roman"/>
                <w:b/>
                <w:sz w:val="24"/>
                <w:szCs w:val="24"/>
              </w:rPr>
              <w:t>. Обеспечение заявки на участие в открытом аукционе в электронной форме</w:t>
            </w:r>
          </w:p>
        </w:tc>
      </w:tr>
      <w:tr w:rsidR="00BC6D25" w:rsidRPr="00D52D6F" w:rsidTr="005E3683">
        <w:trPr>
          <w:tblCellSpacing w:w="20" w:type="dxa"/>
        </w:trPr>
        <w:tc>
          <w:tcPr>
            <w:tcW w:w="3190" w:type="dxa"/>
            <w:gridSpan w:val="4"/>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 xml:space="preserve">Размер обеспечения заявки </w:t>
            </w:r>
          </w:p>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на участие в аукционе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E24EBA" w:rsidP="006801C8">
            <w:pPr>
              <w:autoSpaceDE w:val="0"/>
              <w:autoSpaceDN w:val="0"/>
              <w:adjustRightInd w:val="0"/>
              <w:jc w:val="both"/>
              <w:outlineLvl w:val="1"/>
              <w:rPr>
                <w:bCs/>
                <w:sz w:val="24"/>
                <w:szCs w:val="24"/>
              </w:rPr>
            </w:pPr>
            <w:r>
              <w:rPr>
                <w:b/>
                <w:bCs/>
                <w:sz w:val="24"/>
                <w:szCs w:val="24"/>
              </w:rPr>
              <w:t>2</w:t>
            </w:r>
            <w:r w:rsidR="00BC6D25" w:rsidRPr="008141DD">
              <w:rPr>
                <w:b/>
                <w:bCs/>
                <w:sz w:val="24"/>
                <w:szCs w:val="24"/>
              </w:rPr>
              <w:t>%</w:t>
            </w:r>
            <w:r w:rsidR="00BC6D25" w:rsidRPr="008141DD">
              <w:rPr>
                <w:bCs/>
                <w:sz w:val="24"/>
                <w:szCs w:val="24"/>
              </w:rPr>
              <w:t xml:space="preserve"> начальной (максимальной) цены договора, что составляет –</w:t>
            </w:r>
            <w:r>
              <w:rPr>
                <w:bCs/>
                <w:sz w:val="24"/>
                <w:szCs w:val="24"/>
              </w:rPr>
              <w:t xml:space="preserve"> </w:t>
            </w:r>
            <w:r>
              <w:rPr>
                <w:b/>
                <w:bCs/>
                <w:sz w:val="24"/>
                <w:szCs w:val="24"/>
              </w:rPr>
              <w:t>19 918</w:t>
            </w:r>
            <w:r w:rsidR="001F7313">
              <w:rPr>
                <w:bCs/>
                <w:sz w:val="24"/>
                <w:szCs w:val="24"/>
              </w:rPr>
              <w:t xml:space="preserve"> </w:t>
            </w:r>
            <w:r w:rsidR="0002543C" w:rsidRPr="008141DD">
              <w:rPr>
                <w:b/>
                <w:bCs/>
                <w:sz w:val="24"/>
                <w:szCs w:val="24"/>
              </w:rPr>
              <w:t>рублей</w:t>
            </w:r>
            <w:r w:rsidR="00BC6D25" w:rsidRPr="008141DD">
              <w:rPr>
                <w:b/>
                <w:bCs/>
                <w:sz w:val="24"/>
                <w:szCs w:val="24"/>
              </w:rPr>
              <w:t xml:space="preserve"> </w:t>
            </w:r>
            <w:r>
              <w:rPr>
                <w:b/>
                <w:bCs/>
                <w:sz w:val="24"/>
                <w:szCs w:val="24"/>
              </w:rPr>
              <w:t>00 копеек</w:t>
            </w:r>
            <w:r w:rsidR="00BC6D25" w:rsidRPr="008141DD">
              <w:rPr>
                <w:b/>
                <w:bCs/>
                <w:sz w:val="24"/>
                <w:szCs w:val="24"/>
              </w:rPr>
              <w:t>.</w:t>
            </w:r>
          </w:p>
          <w:p w:rsidR="00BC6D25" w:rsidRPr="008141DD" w:rsidRDefault="00BC6D25" w:rsidP="006801C8">
            <w:pPr>
              <w:autoSpaceDE w:val="0"/>
              <w:autoSpaceDN w:val="0"/>
              <w:adjustRightInd w:val="0"/>
              <w:ind w:firstLine="175"/>
              <w:jc w:val="both"/>
              <w:outlineLvl w:val="1"/>
              <w:rPr>
                <w:i/>
                <w:sz w:val="24"/>
                <w:szCs w:val="24"/>
              </w:rPr>
            </w:pPr>
            <w:r w:rsidRPr="008141DD">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BC6D25" w:rsidRPr="00D43C02" w:rsidTr="005E3683">
        <w:trPr>
          <w:tblCellSpacing w:w="20" w:type="dxa"/>
        </w:trPr>
        <w:tc>
          <w:tcPr>
            <w:tcW w:w="10686" w:type="dxa"/>
            <w:gridSpan w:val="5"/>
            <w:tcBorders>
              <w:top w:val="single" w:sz="4" w:space="0" w:color="auto"/>
              <w:left w:val="single" w:sz="4" w:space="0" w:color="auto"/>
              <w:bottom w:val="single" w:sz="4" w:space="0" w:color="auto"/>
              <w:right w:val="single" w:sz="4" w:space="0" w:color="auto"/>
            </w:tcBorders>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lang w:val="en-US"/>
              </w:rPr>
              <w:t>VI</w:t>
            </w:r>
            <w:r w:rsidRPr="008141DD">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C6D25" w:rsidRPr="00D43C02" w:rsidTr="005E3683">
        <w:trPr>
          <w:tblCellSpacing w:w="20" w:type="dxa"/>
        </w:trPr>
        <w:tc>
          <w:tcPr>
            <w:tcW w:w="3190" w:type="dxa"/>
            <w:gridSpan w:val="4"/>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6801C8">
            <w:pPr>
              <w:autoSpaceDE w:val="0"/>
              <w:autoSpaceDN w:val="0"/>
              <w:adjustRightInd w:val="0"/>
              <w:jc w:val="both"/>
              <w:outlineLvl w:val="1"/>
              <w:rPr>
                <w:sz w:val="24"/>
                <w:szCs w:val="24"/>
              </w:rPr>
            </w:pPr>
            <w:r w:rsidRPr="008141DD">
              <w:rPr>
                <w:sz w:val="24"/>
                <w:szCs w:val="24"/>
              </w:rPr>
              <w:t>Дата и время окончания срока подачи 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3B3055" w:rsidRDefault="003B3055" w:rsidP="006B46D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13.01.2014</w:t>
            </w:r>
            <w:r w:rsidR="005B45CA">
              <w:rPr>
                <w:rFonts w:ascii="Times New Roman" w:hAnsi="Times New Roman" w:cs="Times New Roman"/>
                <w:sz w:val="24"/>
                <w:szCs w:val="24"/>
              </w:rPr>
              <w:t xml:space="preserve"> 15:00</w:t>
            </w:r>
          </w:p>
        </w:tc>
      </w:tr>
      <w:tr w:rsidR="00BC6D25" w:rsidRPr="00D43C02" w:rsidTr="005E3683">
        <w:trPr>
          <w:tblCellSpacing w:w="20" w:type="dxa"/>
        </w:trPr>
        <w:tc>
          <w:tcPr>
            <w:tcW w:w="3190" w:type="dxa"/>
            <w:gridSpan w:val="4"/>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6801C8">
            <w:pPr>
              <w:autoSpaceDE w:val="0"/>
              <w:autoSpaceDN w:val="0"/>
              <w:adjustRightInd w:val="0"/>
              <w:outlineLvl w:val="1"/>
              <w:rPr>
                <w:sz w:val="24"/>
                <w:szCs w:val="24"/>
              </w:rPr>
            </w:pPr>
            <w:r w:rsidRPr="008141DD">
              <w:rPr>
                <w:sz w:val="24"/>
                <w:szCs w:val="24"/>
              </w:rPr>
              <w:t>Дата окончания срока рассмотрения первых частей</w:t>
            </w:r>
          </w:p>
          <w:p w:rsidR="00BC6D25" w:rsidRPr="008141DD" w:rsidRDefault="00BC6D25" w:rsidP="006801C8">
            <w:pPr>
              <w:autoSpaceDE w:val="0"/>
              <w:autoSpaceDN w:val="0"/>
              <w:adjustRightInd w:val="0"/>
              <w:outlineLvl w:val="1"/>
              <w:rPr>
                <w:sz w:val="24"/>
                <w:szCs w:val="24"/>
              </w:rPr>
            </w:pPr>
            <w:r w:rsidRPr="008141DD">
              <w:rPr>
                <w:sz w:val="24"/>
                <w:szCs w:val="24"/>
              </w:rPr>
              <w:t>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3B3055" w:rsidRDefault="003B3055" w:rsidP="006B46DA">
            <w:pPr>
              <w:pStyle w:val="ConsPlusNormal"/>
              <w:widowControl/>
              <w:ind w:firstLine="0"/>
              <w:jc w:val="both"/>
              <w:rPr>
                <w:rFonts w:ascii="Times New Roman" w:hAnsi="Times New Roman" w:cs="Times New Roman"/>
                <w:sz w:val="24"/>
                <w:szCs w:val="24"/>
              </w:rPr>
            </w:pPr>
            <w:r w:rsidRPr="003B3055">
              <w:rPr>
                <w:rFonts w:ascii="Times New Roman" w:hAnsi="Times New Roman" w:cs="Times New Roman"/>
                <w:sz w:val="24"/>
                <w:szCs w:val="24"/>
              </w:rPr>
              <w:t>17.01.2014</w:t>
            </w:r>
          </w:p>
        </w:tc>
      </w:tr>
      <w:tr w:rsidR="00BC6D25" w:rsidRPr="00D43C02" w:rsidTr="005E3683">
        <w:trPr>
          <w:tblCellSpacing w:w="20" w:type="dxa"/>
        </w:trPr>
        <w:tc>
          <w:tcPr>
            <w:tcW w:w="3190" w:type="dxa"/>
            <w:gridSpan w:val="4"/>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6801C8">
            <w:pPr>
              <w:autoSpaceDE w:val="0"/>
              <w:autoSpaceDN w:val="0"/>
              <w:adjustRightInd w:val="0"/>
              <w:jc w:val="both"/>
              <w:outlineLvl w:val="1"/>
              <w:rPr>
                <w:sz w:val="24"/>
                <w:szCs w:val="24"/>
              </w:rPr>
            </w:pPr>
            <w:r w:rsidRPr="008141DD">
              <w:rPr>
                <w:sz w:val="24"/>
                <w:szCs w:val="24"/>
              </w:rPr>
              <w:t>Дата проведения открытого аукциона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3B3055" w:rsidRDefault="003B3055" w:rsidP="006B46DA">
            <w:pPr>
              <w:autoSpaceDE w:val="0"/>
              <w:autoSpaceDN w:val="0"/>
              <w:adjustRightInd w:val="0"/>
              <w:jc w:val="both"/>
              <w:outlineLvl w:val="1"/>
              <w:rPr>
                <w:sz w:val="24"/>
                <w:szCs w:val="24"/>
              </w:rPr>
            </w:pPr>
            <w:r w:rsidRPr="003B3055">
              <w:rPr>
                <w:sz w:val="24"/>
                <w:szCs w:val="24"/>
              </w:rPr>
              <w:t>20.01.2014</w:t>
            </w:r>
          </w:p>
        </w:tc>
      </w:tr>
      <w:tr w:rsidR="001A7840" w:rsidRPr="001A7840" w:rsidTr="005E3683">
        <w:trPr>
          <w:tblCellSpacing w:w="20" w:type="dxa"/>
        </w:trPr>
        <w:tc>
          <w:tcPr>
            <w:tcW w:w="10686" w:type="dxa"/>
            <w:gridSpan w:val="5"/>
            <w:shd w:val="clear" w:color="auto" w:fill="B6DDE8"/>
          </w:tcPr>
          <w:p w:rsidR="001A7840" w:rsidRPr="001A7840" w:rsidRDefault="00BC6D25" w:rsidP="001A7840">
            <w:pPr>
              <w:widowControl w:val="0"/>
              <w:adjustRightInd w:val="0"/>
              <w:jc w:val="both"/>
              <w:textAlignment w:val="baseline"/>
              <w:rPr>
                <w:rFonts w:eastAsia="Calibri"/>
                <w:b/>
                <w:sz w:val="24"/>
                <w:szCs w:val="24"/>
                <w:highlight w:val="yellow"/>
              </w:rPr>
            </w:pPr>
            <w:r>
              <w:rPr>
                <w:szCs w:val="24"/>
              </w:rPr>
              <w:br w:type="page"/>
            </w:r>
            <w:r w:rsidR="001A7840" w:rsidRPr="001A7840">
              <w:rPr>
                <w:rFonts w:eastAsia="Calibri"/>
                <w:b/>
                <w:sz w:val="24"/>
                <w:szCs w:val="24"/>
                <w:highlight w:val="cyan"/>
                <w:lang w:val="en-US"/>
              </w:rPr>
              <w:t>VII</w:t>
            </w:r>
            <w:r w:rsidR="001A7840" w:rsidRPr="001A7840">
              <w:rPr>
                <w:rFonts w:eastAsia="Calibri"/>
                <w:b/>
                <w:sz w:val="24"/>
                <w:szCs w:val="24"/>
                <w:highlight w:val="cyan"/>
              </w:rPr>
              <w:t xml:space="preserve"> Обеспечение исполнения контракта</w:t>
            </w:r>
          </w:p>
        </w:tc>
      </w:tr>
      <w:tr w:rsidR="001A7840" w:rsidRPr="001A7840" w:rsidTr="005E3683">
        <w:trPr>
          <w:trHeight w:val="500"/>
          <w:tblCellSpacing w:w="20" w:type="dxa"/>
        </w:trPr>
        <w:tc>
          <w:tcPr>
            <w:tcW w:w="2404" w:type="dxa"/>
            <w:gridSpan w:val="3"/>
            <w:shd w:val="clear" w:color="auto" w:fill="FFFFFF"/>
          </w:tcPr>
          <w:p w:rsidR="001A7840" w:rsidRPr="001A7840" w:rsidRDefault="001A7840" w:rsidP="001A7840">
            <w:pPr>
              <w:autoSpaceDE w:val="0"/>
              <w:autoSpaceDN w:val="0"/>
              <w:adjustRightInd w:val="0"/>
              <w:rPr>
                <w:rFonts w:eastAsia="Calibri"/>
                <w:sz w:val="24"/>
                <w:szCs w:val="24"/>
              </w:rPr>
            </w:pPr>
            <w:r w:rsidRPr="001A7840">
              <w:rPr>
                <w:rFonts w:eastAsia="Calibri"/>
                <w:sz w:val="24"/>
                <w:szCs w:val="24"/>
              </w:rPr>
              <w:t xml:space="preserve">Размер обеспечения исполнения  </w:t>
            </w:r>
          </w:p>
          <w:p w:rsidR="001A7840" w:rsidRPr="001A7840" w:rsidRDefault="001A7840" w:rsidP="001A7840">
            <w:pPr>
              <w:autoSpaceDE w:val="0"/>
              <w:autoSpaceDN w:val="0"/>
              <w:adjustRightInd w:val="0"/>
              <w:rPr>
                <w:rFonts w:eastAsia="Calibri"/>
                <w:sz w:val="24"/>
                <w:szCs w:val="24"/>
              </w:rPr>
            </w:pPr>
            <w:r w:rsidRPr="001A7840">
              <w:rPr>
                <w:rFonts w:eastAsia="Calibri"/>
                <w:sz w:val="24"/>
                <w:szCs w:val="24"/>
              </w:rPr>
              <w:t xml:space="preserve">муниципального </w:t>
            </w:r>
          </w:p>
          <w:p w:rsidR="001A7840" w:rsidRPr="001A7840" w:rsidRDefault="001A7840" w:rsidP="001A7840">
            <w:pPr>
              <w:autoSpaceDE w:val="0"/>
              <w:autoSpaceDN w:val="0"/>
              <w:adjustRightInd w:val="0"/>
              <w:rPr>
                <w:rFonts w:eastAsia="Calibri"/>
                <w:sz w:val="24"/>
                <w:szCs w:val="24"/>
              </w:rPr>
            </w:pPr>
            <w:r w:rsidRPr="001A7840">
              <w:rPr>
                <w:rFonts w:eastAsia="Calibri"/>
                <w:sz w:val="24"/>
                <w:szCs w:val="24"/>
              </w:rPr>
              <w:t>контракта</w:t>
            </w:r>
          </w:p>
        </w:tc>
        <w:tc>
          <w:tcPr>
            <w:tcW w:w="8242" w:type="dxa"/>
            <w:gridSpan w:val="2"/>
            <w:shd w:val="clear" w:color="auto" w:fill="FFFFFF"/>
          </w:tcPr>
          <w:p w:rsidR="001A7840" w:rsidRPr="001A7840" w:rsidRDefault="001A7840" w:rsidP="001A7840">
            <w:pPr>
              <w:widowControl w:val="0"/>
              <w:adjustRightInd w:val="0"/>
              <w:jc w:val="both"/>
              <w:textAlignment w:val="baseline"/>
              <w:rPr>
                <w:rFonts w:eastAsia="Calibri"/>
                <w:b/>
                <w:sz w:val="24"/>
                <w:szCs w:val="24"/>
              </w:rPr>
            </w:pPr>
            <w:r w:rsidRPr="001A7840">
              <w:rPr>
                <w:rFonts w:eastAsia="Calibri"/>
                <w:b/>
                <w:sz w:val="24"/>
                <w:szCs w:val="24"/>
              </w:rPr>
              <w:t>10%</w:t>
            </w:r>
            <w:r w:rsidRPr="001A7840">
              <w:rPr>
                <w:rFonts w:eastAsia="Calibri"/>
                <w:sz w:val="24"/>
                <w:szCs w:val="24"/>
              </w:rPr>
              <w:t xml:space="preserve"> начальной (максимальной) цены контракта, что составляет: </w:t>
            </w:r>
            <w:r w:rsidRPr="001A7840">
              <w:rPr>
                <w:rFonts w:eastAsia="Calibri"/>
                <w:b/>
                <w:sz w:val="24"/>
                <w:szCs w:val="24"/>
              </w:rPr>
              <w:t>99 590</w:t>
            </w:r>
            <w:r>
              <w:rPr>
                <w:rFonts w:eastAsia="Calibri"/>
                <w:b/>
                <w:sz w:val="24"/>
                <w:szCs w:val="24"/>
              </w:rPr>
              <w:t xml:space="preserve"> рублей 00</w:t>
            </w:r>
            <w:r w:rsidRPr="001A7840">
              <w:rPr>
                <w:rFonts w:eastAsia="Calibri"/>
                <w:b/>
                <w:sz w:val="24"/>
                <w:szCs w:val="24"/>
              </w:rPr>
              <w:t xml:space="preserve"> копеек.</w:t>
            </w:r>
          </w:p>
          <w:p w:rsidR="001A7840" w:rsidRPr="001A7840" w:rsidRDefault="001A7840" w:rsidP="001A7840">
            <w:pPr>
              <w:widowControl w:val="0"/>
              <w:adjustRightInd w:val="0"/>
              <w:jc w:val="both"/>
              <w:textAlignment w:val="baseline"/>
              <w:rPr>
                <w:rFonts w:eastAsia="Calibri"/>
                <w:sz w:val="24"/>
                <w:szCs w:val="24"/>
                <w:highlight w:val="yellow"/>
              </w:rPr>
            </w:pPr>
            <w:r w:rsidRPr="001A7840">
              <w:rPr>
                <w:rFonts w:eastAsia="Calibri"/>
                <w:sz w:val="24"/>
                <w:szCs w:val="24"/>
              </w:rPr>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1A7840" w:rsidRPr="001A7840" w:rsidTr="005E3683">
        <w:trPr>
          <w:trHeight w:val="397"/>
          <w:tblCellSpacing w:w="20" w:type="dxa"/>
        </w:trPr>
        <w:tc>
          <w:tcPr>
            <w:tcW w:w="2404" w:type="dxa"/>
            <w:gridSpan w:val="3"/>
            <w:shd w:val="clear" w:color="auto" w:fill="FFFFFF"/>
          </w:tcPr>
          <w:p w:rsidR="001A7840" w:rsidRPr="001A7840" w:rsidRDefault="001A7840" w:rsidP="001A7840">
            <w:pPr>
              <w:autoSpaceDE w:val="0"/>
              <w:autoSpaceDN w:val="0"/>
              <w:adjustRightInd w:val="0"/>
              <w:rPr>
                <w:rFonts w:eastAsia="Calibri"/>
                <w:sz w:val="24"/>
                <w:szCs w:val="24"/>
              </w:rPr>
            </w:pPr>
            <w:r w:rsidRPr="001A7840">
              <w:rPr>
                <w:rFonts w:eastAsia="Calibri"/>
                <w:sz w:val="24"/>
                <w:szCs w:val="24"/>
              </w:rPr>
              <w:t xml:space="preserve">Срок предоставления обеспечения исполнения муниципального </w:t>
            </w:r>
          </w:p>
          <w:p w:rsidR="001A7840" w:rsidRPr="001A7840" w:rsidRDefault="001A7840" w:rsidP="001A7840">
            <w:pPr>
              <w:autoSpaceDE w:val="0"/>
              <w:autoSpaceDN w:val="0"/>
              <w:adjustRightInd w:val="0"/>
              <w:rPr>
                <w:rFonts w:eastAsia="Calibri"/>
                <w:sz w:val="24"/>
                <w:szCs w:val="24"/>
              </w:rPr>
            </w:pPr>
            <w:r w:rsidRPr="001A7840">
              <w:rPr>
                <w:rFonts w:eastAsia="Calibri"/>
                <w:sz w:val="24"/>
                <w:szCs w:val="24"/>
              </w:rPr>
              <w:t>контракта</w:t>
            </w:r>
          </w:p>
        </w:tc>
        <w:tc>
          <w:tcPr>
            <w:tcW w:w="8242" w:type="dxa"/>
            <w:gridSpan w:val="2"/>
            <w:shd w:val="clear" w:color="auto" w:fill="FFFFFF"/>
          </w:tcPr>
          <w:p w:rsidR="001A7840" w:rsidRPr="001A7840" w:rsidRDefault="001A7840" w:rsidP="001A7840">
            <w:pPr>
              <w:autoSpaceDE w:val="0"/>
              <w:autoSpaceDN w:val="0"/>
              <w:adjustRightInd w:val="0"/>
              <w:ind w:firstLine="175"/>
              <w:jc w:val="both"/>
              <w:outlineLvl w:val="1"/>
              <w:rPr>
                <w:sz w:val="24"/>
                <w:szCs w:val="24"/>
              </w:rPr>
            </w:pPr>
            <w:r w:rsidRPr="001A7840">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муниципального  контракта, подписанный электронной цифровой подписью лица, имеющего право действовать от имени участника открытого аукциона в электронной форме, а также подписанный электронной цифровой подписью указанного лица документ об обеспечении исполнения контракта, или протокол разногласий.</w:t>
            </w:r>
          </w:p>
          <w:p w:rsidR="001A7840" w:rsidRPr="001A7840" w:rsidRDefault="001A7840" w:rsidP="001A7840">
            <w:pPr>
              <w:widowControl w:val="0"/>
              <w:adjustRightInd w:val="0"/>
              <w:ind w:firstLine="241"/>
              <w:jc w:val="both"/>
              <w:textAlignment w:val="baseline"/>
              <w:rPr>
                <w:rFonts w:eastAsia="Calibri"/>
                <w:sz w:val="24"/>
                <w:szCs w:val="24"/>
                <w:highlight w:val="green"/>
              </w:rPr>
            </w:pPr>
            <w:r w:rsidRPr="001A7840">
              <w:rPr>
                <w:rFonts w:eastAsia="Calibri"/>
                <w:sz w:val="24"/>
                <w:szCs w:val="24"/>
              </w:rPr>
              <w:t>Обеспечение исполнения муниципального контракта предоставляется в сроки, определенные статьей 41.12 Федерального закона от 21.07.2005 № 94-ФЗ.</w:t>
            </w:r>
          </w:p>
        </w:tc>
      </w:tr>
      <w:tr w:rsidR="001A7840" w:rsidRPr="001A7840" w:rsidTr="005E3683">
        <w:trPr>
          <w:trHeight w:val="45"/>
          <w:tblCellSpacing w:w="20" w:type="dxa"/>
        </w:trPr>
        <w:tc>
          <w:tcPr>
            <w:tcW w:w="2404" w:type="dxa"/>
            <w:gridSpan w:val="3"/>
            <w:shd w:val="clear" w:color="auto" w:fill="FFFFFF"/>
          </w:tcPr>
          <w:p w:rsidR="001A7840" w:rsidRPr="001A7840" w:rsidRDefault="001A7840" w:rsidP="001A7840">
            <w:pPr>
              <w:autoSpaceDE w:val="0"/>
              <w:autoSpaceDN w:val="0"/>
              <w:adjustRightInd w:val="0"/>
              <w:rPr>
                <w:rFonts w:eastAsia="Calibri"/>
                <w:sz w:val="24"/>
                <w:szCs w:val="24"/>
              </w:rPr>
            </w:pPr>
            <w:r w:rsidRPr="001A7840">
              <w:rPr>
                <w:rFonts w:eastAsia="Calibri"/>
                <w:sz w:val="24"/>
                <w:szCs w:val="24"/>
              </w:rPr>
              <w:t xml:space="preserve">Порядок предоставления обеспечения исполнения </w:t>
            </w:r>
          </w:p>
          <w:p w:rsidR="001A7840" w:rsidRPr="001A7840" w:rsidRDefault="001A7840" w:rsidP="001A7840">
            <w:pPr>
              <w:autoSpaceDE w:val="0"/>
              <w:autoSpaceDN w:val="0"/>
              <w:adjustRightInd w:val="0"/>
              <w:rPr>
                <w:rFonts w:eastAsia="Calibri"/>
                <w:sz w:val="24"/>
                <w:szCs w:val="24"/>
              </w:rPr>
            </w:pPr>
            <w:r w:rsidRPr="001A7840">
              <w:rPr>
                <w:rFonts w:eastAsia="Calibri"/>
                <w:sz w:val="24"/>
                <w:szCs w:val="24"/>
              </w:rPr>
              <w:t xml:space="preserve">муниципального </w:t>
            </w:r>
          </w:p>
          <w:p w:rsidR="001A7840" w:rsidRPr="001A7840" w:rsidRDefault="001A7840" w:rsidP="001A7840">
            <w:pPr>
              <w:autoSpaceDE w:val="0"/>
              <w:autoSpaceDN w:val="0"/>
              <w:adjustRightInd w:val="0"/>
              <w:rPr>
                <w:rFonts w:eastAsia="Calibri"/>
                <w:sz w:val="24"/>
                <w:szCs w:val="24"/>
              </w:rPr>
            </w:pPr>
            <w:r w:rsidRPr="001A7840">
              <w:rPr>
                <w:rFonts w:eastAsia="Calibri"/>
                <w:sz w:val="24"/>
                <w:szCs w:val="24"/>
              </w:rPr>
              <w:t>контракта</w:t>
            </w: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p w:rsidR="001A7840" w:rsidRPr="001A7840" w:rsidRDefault="001A7840" w:rsidP="001A7840">
            <w:pPr>
              <w:autoSpaceDE w:val="0"/>
              <w:autoSpaceDN w:val="0"/>
              <w:adjustRightInd w:val="0"/>
              <w:rPr>
                <w:rFonts w:eastAsia="Calibri"/>
                <w:sz w:val="24"/>
                <w:szCs w:val="24"/>
              </w:rPr>
            </w:pPr>
          </w:p>
        </w:tc>
        <w:tc>
          <w:tcPr>
            <w:tcW w:w="8242" w:type="dxa"/>
            <w:gridSpan w:val="2"/>
            <w:shd w:val="clear" w:color="auto" w:fill="FFFFFF"/>
          </w:tcPr>
          <w:p w:rsidR="001A7840" w:rsidRPr="001A7840" w:rsidRDefault="001A7840" w:rsidP="001A7840">
            <w:pPr>
              <w:autoSpaceDE w:val="0"/>
              <w:autoSpaceDN w:val="0"/>
              <w:adjustRightInd w:val="0"/>
              <w:jc w:val="both"/>
              <w:outlineLvl w:val="1"/>
              <w:rPr>
                <w:sz w:val="24"/>
                <w:szCs w:val="24"/>
              </w:rPr>
            </w:pPr>
            <w:r w:rsidRPr="001A7840">
              <w:rPr>
                <w:sz w:val="24"/>
                <w:szCs w:val="24"/>
              </w:rPr>
              <w:lastRenderedPageBreak/>
              <w:t xml:space="preserve"> Обеспечение исполнения муниципального контракта предоставляется участником аукциона, с которым заключается муниципальный контракт в виде:</w:t>
            </w:r>
          </w:p>
          <w:p w:rsidR="001A7840" w:rsidRPr="001A7840" w:rsidRDefault="001A7840" w:rsidP="001A7840">
            <w:pPr>
              <w:numPr>
                <w:ilvl w:val="0"/>
                <w:numId w:val="33"/>
              </w:numPr>
              <w:autoSpaceDE w:val="0"/>
              <w:autoSpaceDN w:val="0"/>
              <w:adjustRightInd w:val="0"/>
              <w:jc w:val="both"/>
              <w:outlineLvl w:val="1"/>
              <w:rPr>
                <w:sz w:val="24"/>
                <w:szCs w:val="24"/>
              </w:rPr>
            </w:pPr>
            <w:r w:rsidRPr="001A7840">
              <w:rPr>
                <w:sz w:val="24"/>
                <w:szCs w:val="24"/>
              </w:rPr>
              <w:t xml:space="preserve">безотзывной банковской гарантии, выданной банком или иной кредитной организацией, </w:t>
            </w:r>
          </w:p>
          <w:p w:rsidR="001A7840" w:rsidRPr="001A7840" w:rsidRDefault="001A7840" w:rsidP="001A7840">
            <w:pPr>
              <w:numPr>
                <w:ilvl w:val="0"/>
                <w:numId w:val="33"/>
              </w:numPr>
              <w:autoSpaceDE w:val="0"/>
              <w:autoSpaceDN w:val="0"/>
              <w:adjustRightInd w:val="0"/>
              <w:jc w:val="both"/>
              <w:outlineLvl w:val="1"/>
              <w:rPr>
                <w:sz w:val="24"/>
                <w:szCs w:val="24"/>
              </w:rPr>
            </w:pPr>
            <w:r w:rsidRPr="001A7840">
              <w:rPr>
                <w:sz w:val="24"/>
                <w:szCs w:val="24"/>
              </w:rPr>
              <w:t xml:space="preserve">передачи заказчику в залог денежных средств, в том числе в форме вклада (депозита) </w:t>
            </w:r>
          </w:p>
          <w:p w:rsidR="001A7840" w:rsidRPr="001A7840" w:rsidRDefault="001A7840" w:rsidP="001A7840">
            <w:pPr>
              <w:autoSpaceDE w:val="0"/>
              <w:autoSpaceDN w:val="0"/>
              <w:adjustRightInd w:val="0"/>
              <w:jc w:val="both"/>
              <w:outlineLvl w:val="1"/>
              <w:rPr>
                <w:sz w:val="24"/>
                <w:szCs w:val="24"/>
              </w:rPr>
            </w:pPr>
            <w:r w:rsidRPr="001A7840">
              <w:rPr>
                <w:sz w:val="24"/>
                <w:szCs w:val="24"/>
              </w:rPr>
              <w:t xml:space="preserve"> в размере обеспечения исполнения муниципального контракта.</w:t>
            </w:r>
          </w:p>
          <w:p w:rsidR="001A7840" w:rsidRPr="001A7840" w:rsidRDefault="001A7840" w:rsidP="001A7840">
            <w:pPr>
              <w:autoSpaceDE w:val="0"/>
              <w:autoSpaceDN w:val="0"/>
              <w:adjustRightInd w:val="0"/>
              <w:jc w:val="both"/>
              <w:outlineLvl w:val="1"/>
              <w:rPr>
                <w:sz w:val="24"/>
                <w:szCs w:val="24"/>
              </w:rPr>
            </w:pPr>
            <w:r w:rsidRPr="001A7840">
              <w:rPr>
                <w:sz w:val="24"/>
                <w:szCs w:val="24"/>
              </w:rPr>
              <w:t xml:space="preserve"> Срок действия обеспечения исполнения муниципального контракта должен </w:t>
            </w:r>
            <w:r w:rsidRPr="001A7840">
              <w:rPr>
                <w:sz w:val="24"/>
                <w:szCs w:val="24"/>
              </w:rPr>
              <w:lastRenderedPageBreak/>
              <w:t>распространяться на весь срок действия муниципального контракта.</w:t>
            </w:r>
          </w:p>
          <w:p w:rsidR="001A7840" w:rsidRPr="001A7840" w:rsidRDefault="001A7840" w:rsidP="001A7840">
            <w:pPr>
              <w:autoSpaceDE w:val="0"/>
              <w:autoSpaceDN w:val="0"/>
              <w:adjustRightInd w:val="0"/>
              <w:jc w:val="both"/>
              <w:outlineLvl w:val="1"/>
              <w:rPr>
                <w:sz w:val="24"/>
                <w:szCs w:val="24"/>
              </w:rPr>
            </w:pPr>
            <w:r w:rsidRPr="001A7840">
              <w:rPr>
                <w:sz w:val="24"/>
                <w:szCs w:val="24"/>
              </w:rPr>
              <w:t xml:space="preserve"> Способ обеспечения исполнения муниципального контракта из перечисленных способов  определяется таким участником открытого аукциона в электронной форме самостоятельно.</w:t>
            </w:r>
          </w:p>
          <w:p w:rsidR="001A7840" w:rsidRPr="001A7840" w:rsidRDefault="001A7840" w:rsidP="001A7840">
            <w:pPr>
              <w:autoSpaceDE w:val="0"/>
              <w:autoSpaceDN w:val="0"/>
              <w:adjustRightInd w:val="0"/>
              <w:jc w:val="both"/>
              <w:outlineLvl w:val="1"/>
              <w:rPr>
                <w:i/>
                <w:sz w:val="24"/>
                <w:szCs w:val="24"/>
              </w:rPr>
            </w:pPr>
            <w:r w:rsidRPr="001A7840">
              <w:rPr>
                <w:sz w:val="24"/>
                <w:szCs w:val="24"/>
              </w:rPr>
              <w:t xml:space="preserve">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подрядчиком) своих обязательств по контракту, соответствующий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w:t>
            </w:r>
            <w:r w:rsidRPr="001A7840">
              <w:rPr>
                <w:i/>
                <w:sz w:val="24"/>
                <w:szCs w:val="24"/>
              </w:rPr>
              <w:t>.</w:t>
            </w:r>
          </w:p>
        </w:tc>
      </w:tr>
      <w:tr w:rsidR="001A7840" w:rsidRPr="001A7840" w:rsidTr="005E3683">
        <w:trPr>
          <w:trHeight w:val="2091"/>
          <w:tblCellSpacing w:w="20" w:type="dxa"/>
        </w:trPr>
        <w:tc>
          <w:tcPr>
            <w:tcW w:w="2404" w:type="dxa"/>
            <w:gridSpan w:val="3"/>
            <w:shd w:val="clear" w:color="auto" w:fill="FFFFFF"/>
          </w:tcPr>
          <w:p w:rsidR="001A7840" w:rsidRPr="001A7840" w:rsidRDefault="001A7840" w:rsidP="001A7840">
            <w:pPr>
              <w:autoSpaceDE w:val="0"/>
              <w:autoSpaceDN w:val="0"/>
              <w:adjustRightInd w:val="0"/>
              <w:rPr>
                <w:rFonts w:eastAsia="Calibri"/>
                <w:sz w:val="24"/>
                <w:szCs w:val="24"/>
              </w:rPr>
            </w:pPr>
            <w:r w:rsidRPr="001A7840">
              <w:rPr>
                <w:rFonts w:eastAsia="Calibri"/>
                <w:sz w:val="24"/>
                <w:szCs w:val="24"/>
              </w:rPr>
              <w:lastRenderedPageBreak/>
              <w:t>Безотзывная банковская гарантия</w:t>
            </w:r>
          </w:p>
        </w:tc>
        <w:tc>
          <w:tcPr>
            <w:tcW w:w="8242" w:type="dxa"/>
            <w:gridSpan w:val="2"/>
            <w:shd w:val="clear" w:color="auto" w:fill="FFFFFF"/>
          </w:tcPr>
          <w:p w:rsidR="001A7840" w:rsidRPr="001A7840" w:rsidRDefault="001A7840" w:rsidP="001A7840">
            <w:pPr>
              <w:widowControl w:val="0"/>
              <w:adjustRightInd w:val="0"/>
              <w:ind w:firstLine="258"/>
              <w:jc w:val="both"/>
              <w:textAlignment w:val="baseline"/>
              <w:rPr>
                <w:rFonts w:eastAsia="Calibri"/>
                <w:sz w:val="24"/>
                <w:szCs w:val="24"/>
              </w:rPr>
            </w:pPr>
            <w:r w:rsidRPr="001A7840">
              <w:rPr>
                <w:rFonts w:eastAsia="Calibri"/>
                <w:sz w:val="24"/>
                <w:szCs w:val="24"/>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муниципальному контракту. Банковская гарантия должна содержать следующие необходимые условия:</w:t>
            </w:r>
          </w:p>
          <w:p w:rsidR="001A7840" w:rsidRPr="001A7840" w:rsidRDefault="001A7840" w:rsidP="001A7840">
            <w:pPr>
              <w:widowControl w:val="0"/>
              <w:adjustRightInd w:val="0"/>
              <w:ind w:firstLine="258"/>
              <w:jc w:val="both"/>
              <w:textAlignment w:val="baseline"/>
              <w:rPr>
                <w:rFonts w:eastAsia="Calibri"/>
                <w:sz w:val="24"/>
                <w:szCs w:val="24"/>
              </w:rPr>
            </w:pPr>
            <w:r w:rsidRPr="001A7840">
              <w:rPr>
                <w:rFonts w:eastAsia="Calibri"/>
                <w:sz w:val="24"/>
                <w:szCs w:val="24"/>
              </w:rPr>
              <w:t>1.Указание на безотзывность гарантии;</w:t>
            </w:r>
          </w:p>
          <w:p w:rsidR="001A7840" w:rsidRPr="001A7840" w:rsidRDefault="001A7840" w:rsidP="001A7840">
            <w:pPr>
              <w:widowControl w:val="0"/>
              <w:adjustRightInd w:val="0"/>
              <w:ind w:firstLine="258"/>
              <w:jc w:val="both"/>
              <w:textAlignment w:val="baseline"/>
              <w:rPr>
                <w:rFonts w:eastAsia="Calibri"/>
                <w:sz w:val="24"/>
                <w:szCs w:val="24"/>
              </w:rPr>
            </w:pPr>
            <w:r w:rsidRPr="001A7840">
              <w:rPr>
                <w:rFonts w:eastAsia="Calibri"/>
                <w:sz w:val="24"/>
                <w:szCs w:val="24"/>
              </w:rPr>
              <w:t>2.Указание в качестве Бенефициара Администрации Ленинского района города Перми;</w:t>
            </w:r>
          </w:p>
          <w:p w:rsidR="001A7840" w:rsidRPr="001A7840" w:rsidRDefault="001A7840" w:rsidP="001A7840">
            <w:pPr>
              <w:widowControl w:val="0"/>
              <w:adjustRightInd w:val="0"/>
              <w:ind w:firstLine="258"/>
              <w:jc w:val="both"/>
              <w:textAlignment w:val="baseline"/>
              <w:rPr>
                <w:rFonts w:eastAsia="Calibri"/>
                <w:sz w:val="24"/>
                <w:szCs w:val="24"/>
              </w:rPr>
            </w:pPr>
            <w:r w:rsidRPr="001A7840">
              <w:rPr>
                <w:rFonts w:eastAsia="Calibri"/>
                <w:sz w:val="24"/>
                <w:szCs w:val="24"/>
              </w:rPr>
              <w:t>3. Ссылка на решения аукционной комиссии и муниципальный контракт;</w:t>
            </w:r>
          </w:p>
          <w:p w:rsidR="001A7840" w:rsidRPr="001A7840" w:rsidRDefault="001A7840" w:rsidP="001A7840">
            <w:pPr>
              <w:widowControl w:val="0"/>
              <w:adjustRightInd w:val="0"/>
              <w:ind w:firstLine="258"/>
              <w:jc w:val="both"/>
              <w:textAlignment w:val="baseline"/>
              <w:rPr>
                <w:rFonts w:eastAsia="Calibri"/>
                <w:sz w:val="24"/>
                <w:szCs w:val="24"/>
              </w:rPr>
            </w:pPr>
            <w:r w:rsidRPr="001A7840">
              <w:rPr>
                <w:rFonts w:eastAsia="Calibri"/>
                <w:sz w:val="24"/>
                <w:szCs w:val="24"/>
              </w:rPr>
              <w:t>4. Указание срока уплаты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1A7840" w:rsidRPr="001A7840" w:rsidRDefault="001A7840" w:rsidP="001A7840">
            <w:pPr>
              <w:widowControl w:val="0"/>
              <w:adjustRightInd w:val="0"/>
              <w:ind w:firstLine="258"/>
              <w:jc w:val="both"/>
              <w:textAlignment w:val="baseline"/>
              <w:rPr>
                <w:rFonts w:eastAsia="Calibri"/>
                <w:sz w:val="24"/>
                <w:szCs w:val="24"/>
              </w:rPr>
            </w:pPr>
            <w:r w:rsidRPr="001A7840">
              <w:rPr>
                <w:rFonts w:eastAsia="Calibri"/>
                <w:sz w:val="24"/>
                <w:szCs w:val="24"/>
              </w:rPr>
              <w:t>5.  Условие о предоставлении банковской гарантии в следующих размерах:</w:t>
            </w:r>
          </w:p>
          <w:p w:rsidR="001A7840" w:rsidRPr="001A7840" w:rsidRDefault="001A7840" w:rsidP="001A7840">
            <w:pPr>
              <w:widowControl w:val="0"/>
              <w:adjustRightInd w:val="0"/>
              <w:ind w:firstLine="258"/>
              <w:jc w:val="both"/>
              <w:textAlignment w:val="baseline"/>
              <w:rPr>
                <w:rFonts w:eastAsia="Calibri"/>
                <w:sz w:val="24"/>
                <w:szCs w:val="24"/>
              </w:rPr>
            </w:pPr>
            <w:r w:rsidRPr="001A7840">
              <w:rPr>
                <w:rFonts w:eastAsia="Calibri"/>
                <w:sz w:val="24"/>
                <w:szCs w:val="24"/>
              </w:rPr>
              <w:t xml:space="preserve">    -размер обеспечения исполнения муниципального контракта составляет 10% от начальной (максимальной) цены муниципального контракта.</w:t>
            </w:r>
          </w:p>
          <w:p w:rsidR="001A7840" w:rsidRPr="001A7840" w:rsidRDefault="001A7840" w:rsidP="001A7840">
            <w:pPr>
              <w:widowControl w:val="0"/>
              <w:adjustRightInd w:val="0"/>
              <w:ind w:firstLine="258"/>
              <w:jc w:val="both"/>
              <w:textAlignment w:val="baseline"/>
              <w:rPr>
                <w:rFonts w:eastAsia="Calibri"/>
                <w:sz w:val="24"/>
                <w:szCs w:val="24"/>
              </w:rPr>
            </w:pPr>
            <w:r w:rsidRPr="001A7840">
              <w:rPr>
                <w:rFonts w:eastAsia="Calibri"/>
                <w:sz w:val="24"/>
                <w:szCs w:val="24"/>
              </w:rPr>
              <w:t xml:space="preserve"> 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1A7840" w:rsidRPr="001A7840" w:rsidTr="005E3683">
        <w:trPr>
          <w:gridBefore w:val="1"/>
          <w:wBefore w:w="5" w:type="dxa"/>
          <w:trHeight w:val="397"/>
          <w:tblCellSpacing w:w="20" w:type="dxa"/>
        </w:trPr>
        <w:tc>
          <w:tcPr>
            <w:tcW w:w="2359" w:type="dxa"/>
            <w:gridSpan w:val="2"/>
            <w:shd w:val="clear" w:color="auto" w:fill="FFFFFF"/>
          </w:tcPr>
          <w:p w:rsidR="001A7840" w:rsidRPr="001A7840" w:rsidRDefault="001A7840" w:rsidP="001A7840">
            <w:pPr>
              <w:autoSpaceDE w:val="0"/>
              <w:autoSpaceDN w:val="0"/>
              <w:adjustRightInd w:val="0"/>
              <w:rPr>
                <w:rFonts w:eastAsia="Calibri"/>
                <w:sz w:val="24"/>
                <w:szCs w:val="24"/>
              </w:rPr>
            </w:pPr>
            <w:r w:rsidRPr="001A7840">
              <w:rPr>
                <w:rFonts w:eastAsia="Calibri"/>
                <w:sz w:val="24"/>
                <w:szCs w:val="24"/>
              </w:rPr>
              <w:t>Залог денежных средств</w:t>
            </w:r>
          </w:p>
        </w:tc>
        <w:tc>
          <w:tcPr>
            <w:tcW w:w="8242" w:type="dxa"/>
            <w:gridSpan w:val="2"/>
            <w:shd w:val="clear" w:color="auto" w:fill="FFFFFF"/>
          </w:tcPr>
          <w:p w:rsidR="001A7840" w:rsidRPr="001A7840" w:rsidRDefault="001A7840" w:rsidP="001A7840">
            <w:pPr>
              <w:jc w:val="both"/>
              <w:rPr>
                <w:sz w:val="24"/>
                <w:szCs w:val="24"/>
              </w:rPr>
            </w:pPr>
            <w:r w:rsidRPr="001A7840">
              <w:rPr>
                <w:sz w:val="24"/>
                <w:szCs w:val="24"/>
              </w:rPr>
              <w:t xml:space="preserve">    В случае передачи заказчику в залог денежных средств,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519"/>
              <w:gridCol w:w="108"/>
              <w:gridCol w:w="6034"/>
              <w:gridCol w:w="108"/>
            </w:tblGrid>
            <w:tr w:rsidR="00AD6784" w:rsidRPr="00AD6784" w:rsidTr="00AD6784">
              <w:trPr>
                <w:gridAfter w:val="1"/>
                <w:wAfter w:w="108" w:type="dxa"/>
              </w:trPr>
              <w:tc>
                <w:tcPr>
                  <w:tcW w:w="1411" w:type="dxa"/>
                  <w:tcBorders>
                    <w:top w:val="nil"/>
                    <w:left w:val="nil"/>
                    <w:bottom w:val="nil"/>
                    <w:right w:val="nil"/>
                  </w:tcBorders>
                  <w:shd w:val="clear" w:color="auto" w:fill="auto"/>
                  <w:hideMark/>
                </w:tcPr>
                <w:p w:rsidR="00AD6784" w:rsidRPr="00AD6784" w:rsidRDefault="00AD6784" w:rsidP="00B6102F">
                  <w:pPr>
                    <w:jc w:val="right"/>
                    <w:rPr>
                      <w:sz w:val="24"/>
                      <w:szCs w:val="24"/>
                    </w:rPr>
                  </w:pPr>
                  <w:r w:rsidRPr="00AD6784">
                    <w:rPr>
                      <w:b/>
                      <w:sz w:val="24"/>
                      <w:szCs w:val="24"/>
                    </w:rPr>
                    <w:br/>
                    <w:t>Получатель</w:t>
                  </w:r>
                </w:p>
              </w:tc>
              <w:tc>
                <w:tcPr>
                  <w:tcW w:w="6142" w:type="dxa"/>
                  <w:gridSpan w:val="2"/>
                  <w:tcBorders>
                    <w:top w:val="nil"/>
                    <w:left w:val="nil"/>
                    <w:bottom w:val="single" w:sz="4" w:space="0" w:color="auto"/>
                    <w:right w:val="nil"/>
                  </w:tcBorders>
                  <w:shd w:val="clear" w:color="auto" w:fill="auto"/>
                  <w:hideMark/>
                </w:tcPr>
                <w:p w:rsidR="00AD6784" w:rsidRPr="00AD6784" w:rsidRDefault="00AD6784" w:rsidP="00B6102F">
                  <w:pPr>
                    <w:jc w:val="both"/>
                    <w:rPr>
                      <w:sz w:val="24"/>
                      <w:szCs w:val="24"/>
                    </w:rPr>
                  </w:pPr>
                  <w:r w:rsidRPr="00AD6784">
                    <w:rPr>
                      <w:sz w:val="24"/>
                      <w:szCs w:val="24"/>
                    </w:rPr>
                    <w:br/>
                    <w:t>Департамент финансов администрации города Перми (Администрация Ленинского района л/с № 04931016602)</w:t>
                  </w:r>
                </w:p>
              </w:tc>
            </w:tr>
            <w:tr w:rsidR="00AD6784" w:rsidRPr="00AD6784" w:rsidTr="00AD6784">
              <w:trPr>
                <w:gridAfter w:val="1"/>
                <w:wAfter w:w="108" w:type="dxa"/>
              </w:trPr>
              <w:tc>
                <w:tcPr>
                  <w:tcW w:w="1411" w:type="dxa"/>
                  <w:tcBorders>
                    <w:top w:val="nil"/>
                    <w:left w:val="nil"/>
                    <w:bottom w:val="nil"/>
                    <w:right w:val="nil"/>
                  </w:tcBorders>
                  <w:shd w:val="clear" w:color="auto" w:fill="auto"/>
                  <w:hideMark/>
                </w:tcPr>
                <w:p w:rsidR="00AD6784" w:rsidRPr="00AD6784" w:rsidRDefault="00AD6784" w:rsidP="00B6102F">
                  <w:pPr>
                    <w:jc w:val="right"/>
                    <w:rPr>
                      <w:sz w:val="24"/>
                      <w:szCs w:val="24"/>
                    </w:rPr>
                  </w:pPr>
                  <w:r w:rsidRPr="00AD6784">
                    <w:rPr>
                      <w:b/>
                      <w:sz w:val="24"/>
                      <w:szCs w:val="24"/>
                    </w:rPr>
                    <w:t>ИНН</w:t>
                  </w:r>
                </w:p>
              </w:tc>
              <w:tc>
                <w:tcPr>
                  <w:tcW w:w="6142" w:type="dxa"/>
                  <w:gridSpan w:val="2"/>
                  <w:tcBorders>
                    <w:top w:val="single" w:sz="4" w:space="0" w:color="auto"/>
                    <w:left w:val="nil"/>
                    <w:bottom w:val="single" w:sz="4" w:space="0" w:color="auto"/>
                    <w:right w:val="nil"/>
                  </w:tcBorders>
                  <w:shd w:val="clear" w:color="auto" w:fill="auto"/>
                  <w:hideMark/>
                </w:tcPr>
                <w:p w:rsidR="00AD6784" w:rsidRPr="00AD6784" w:rsidRDefault="00AD6784" w:rsidP="00B6102F">
                  <w:pPr>
                    <w:jc w:val="both"/>
                    <w:rPr>
                      <w:sz w:val="24"/>
                      <w:szCs w:val="24"/>
                    </w:rPr>
                  </w:pPr>
                  <w:r w:rsidRPr="00AD6784">
                    <w:rPr>
                      <w:sz w:val="24"/>
                      <w:szCs w:val="24"/>
                    </w:rPr>
                    <w:t>5902290057</w:t>
                  </w:r>
                </w:p>
              </w:tc>
            </w:tr>
            <w:tr w:rsidR="00AD6784" w:rsidRPr="00AD6784" w:rsidTr="00AD6784">
              <w:trPr>
                <w:gridAfter w:val="1"/>
                <w:wAfter w:w="108" w:type="dxa"/>
              </w:trPr>
              <w:tc>
                <w:tcPr>
                  <w:tcW w:w="1411" w:type="dxa"/>
                  <w:tcBorders>
                    <w:top w:val="nil"/>
                    <w:left w:val="nil"/>
                    <w:bottom w:val="nil"/>
                    <w:right w:val="nil"/>
                  </w:tcBorders>
                  <w:shd w:val="clear" w:color="auto" w:fill="auto"/>
                  <w:hideMark/>
                </w:tcPr>
                <w:p w:rsidR="00AD6784" w:rsidRPr="00AD6784" w:rsidRDefault="00AD6784" w:rsidP="00B6102F">
                  <w:pPr>
                    <w:jc w:val="right"/>
                    <w:rPr>
                      <w:sz w:val="24"/>
                      <w:szCs w:val="24"/>
                    </w:rPr>
                  </w:pPr>
                  <w:r w:rsidRPr="00AD6784">
                    <w:rPr>
                      <w:b/>
                      <w:sz w:val="24"/>
                      <w:szCs w:val="24"/>
                    </w:rPr>
                    <w:t>КПП</w:t>
                  </w:r>
                </w:p>
              </w:tc>
              <w:tc>
                <w:tcPr>
                  <w:tcW w:w="6142" w:type="dxa"/>
                  <w:gridSpan w:val="2"/>
                  <w:tcBorders>
                    <w:top w:val="single" w:sz="4" w:space="0" w:color="auto"/>
                    <w:left w:val="nil"/>
                    <w:bottom w:val="single" w:sz="4" w:space="0" w:color="auto"/>
                    <w:right w:val="nil"/>
                  </w:tcBorders>
                  <w:shd w:val="clear" w:color="auto" w:fill="auto"/>
                  <w:hideMark/>
                </w:tcPr>
                <w:p w:rsidR="00AD6784" w:rsidRPr="00AD6784" w:rsidRDefault="00AD6784" w:rsidP="00B6102F">
                  <w:pPr>
                    <w:jc w:val="both"/>
                    <w:rPr>
                      <w:sz w:val="24"/>
                      <w:szCs w:val="24"/>
                    </w:rPr>
                  </w:pPr>
                  <w:r w:rsidRPr="00AD6784">
                    <w:rPr>
                      <w:sz w:val="24"/>
                      <w:szCs w:val="24"/>
                    </w:rPr>
                    <w:t>590201001</w:t>
                  </w:r>
                </w:p>
              </w:tc>
            </w:tr>
            <w:tr w:rsidR="00AD6784" w:rsidRPr="00AD6784" w:rsidTr="00AD6784">
              <w:trPr>
                <w:gridAfter w:val="1"/>
                <w:wAfter w:w="108" w:type="dxa"/>
              </w:trPr>
              <w:tc>
                <w:tcPr>
                  <w:tcW w:w="1411" w:type="dxa"/>
                  <w:tcBorders>
                    <w:top w:val="nil"/>
                    <w:left w:val="nil"/>
                    <w:bottom w:val="nil"/>
                    <w:right w:val="nil"/>
                  </w:tcBorders>
                  <w:shd w:val="clear" w:color="auto" w:fill="auto"/>
                  <w:hideMark/>
                </w:tcPr>
                <w:p w:rsidR="00AD6784" w:rsidRPr="00AD6784" w:rsidRDefault="00AD6784" w:rsidP="00B6102F">
                  <w:pPr>
                    <w:jc w:val="right"/>
                    <w:rPr>
                      <w:sz w:val="24"/>
                      <w:szCs w:val="24"/>
                    </w:rPr>
                  </w:pPr>
                  <w:r w:rsidRPr="00AD6784">
                    <w:rPr>
                      <w:b/>
                      <w:sz w:val="24"/>
                      <w:szCs w:val="24"/>
                    </w:rPr>
                    <w:t>Р/с</w:t>
                  </w:r>
                </w:p>
              </w:tc>
              <w:tc>
                <w:tcPr>
                  <w:tcW w:w="6142" w:type="dxa"/>
                  <w:gridSpan w:val="2"/>
                  <w:tcBorders>
                    <w:top w:val="single" w:sz="4" w:space="0" w:color="auto"/>
                    <w:left w:val="nil"/>
                    <w:bottom w:val="single" w:sz="4" w:space="0" w:color="auto"/>
                    <w:right w:val="nil"/>
                  </w:tcBorders>
                  <w:shd w:val="clear" w:color="auto" w:fill="auto"/>
                  <w:hideMark/>
                </w:tcPr>
                <w:p w:rsidR="00AD6784" w:rsidRPr="00AD6784" w:rsidRDefault="00AD6784" w:rsidP="00B6102F">
                  <w:pPr>
                    <w:jc w:val="both"/>
                    <w:rPr>
                      <w:sz w:val="24"/>
                      <w:szCs w:val="24"/>
                    </w:rPr>
                  </w:pPr>
                  <w:r w:rsidRPr="00AD6784">
                    <w:rPr>
                      <w:sz w:val="24"/>
                      <w:szCs w:val="24"/>
                    </w:rPr>
                    <w:t>40302810000005000009 в РКЦ ПЕРМЬ Г ПЕРМЬ</w:t>
                  </w:r>
                </w:p>
              </w:tc>
            </w:tr>
            <w:tr w:rsidR="00AD6784" w:rsidRPr="00AD6784" w:rsidTr="00AD6784">
              <w:trPr>
                <w:gridAfter w:val="1"/>
                <w:wAfter w:w="108" w:type="dxa"/>
              </w:trPr>
              <w:tc>
                <w:tcPr>
                  <w:tcW w:w="1411" w:type="dxa"/>
                  <w:tcBorders>
                    <w:top w:val="nil"/>
                    <w:left w:val="nil"/>
                    <w:bottom w:val="nil"/>
                    <w:right w:val="nil"/>
                  </w:tcBorders>
                  <w:shd w:val="clear" w:color="auto" w:fill="auto"/>
                  <w:hideMark/>
                </w:tcPr>
                <w:p w:rsidR="00AD6784" w:rsidRPr="00AD6784" w:rsidRDefault="00AD6784" w:rsidP="00B6102F">
                  <w:pPr>
                    <w:jc w:val="right"/>
                    <w:rPr>
                      <w:sz w:val="24"/>
                      <w:szCs w:val="24"/>
                    </w:rPr>
                  </w:pPr>
                  <w:r w:rsidRPr="00AD6784">
                    <w:rPr>
                      <w:b/>
                      <w:color w:val="000000"/>
                      <w:sz w:val="24"/>
                      <w:szCs w:val="24"/>
                    </w:rPr>
                    <w:t xml:space="preserve">БИК </w:t>
                  </w:r>
                </w:p>
              </w:tc>
              <w:tc>
                <w:tcPr>
                  <w:tcW w:w="6142" w:type="dxa"/>
                  <w:gridSpan w:val="2"/>
                  <w:tcBorders>
                    <w:top w:val="single" w:sz="4" w:space="0" w:color="auto"/>
                    <w:left w:val="nil"/>
                    <w:bottom w:val="single" w:sz="4" w:space="0" w:color="auto"/>
                    <w:right w:val="nil"/>
                  </w:tcBorders>
                  <w:shd w:val="clear" w:color="auto" w:fill="auto"/>
                  <w:hideMark/>
                </w:tcPr>
                <w:p w:rsidR="00AD6784" w:rsidRPr="00AD6784" w:rsidRDefault="00AD6784" w:rsidP="00B6102F">
                  <w:pPr>
                    <w:jc w:val="both"/>
                    <w:rPr>
                      <w:sz w:val="24"/>
                      <w:szCs w:val="24"/>
                    </w:rPr>
                  </w:pPr>
                  <w:r w:rsidRPr="00AD6784">
                    <w:rPr>
                      <w:sz w:val="24"/>
                      <w:szCs w:val="24"/>
                    </w:rPr>
                    <w:t>045744000</w:t>
                  </w:r>
                </w:p>
              </w:tc>
            </w:tr>
            <w:tr w:rsidR="001A7840" w:rsidRPr="001A7840" w:rsidTr="00AD6784">
              <w:trPr>
                <w:trHeight w:val="515"/>
              </w:trPr>
              <w:tc>
                <w:tcPr>
                  <w:tcW w:w="1519" w:type="dxa"/>
                  <w:gridSpan w:val="2"/>
                </w:tcPr>
                <w:p w:rsidR="001A7840" w:rsidRPr="001A7840" w:rsidRDefault="001A7840" w:rsidP="001A7840">
                  <w:pPr>
                    <w:jc w:val="right"/>
                    <w:rPr>
                      <w:b/>
                      <w:color w:val="000000"/>
                      <w:sz w:val="24"/>
                      <w:szCs w:val="24"/>
                    </w:rPr>
                  </w:pPr>
                  <w:r w:rsidRPr="001A7840">
                    <w:rPr>
                      <w:b/>
                      <w:color w:val="000000"/>
                      <w:sz w:val="24"/>
                      <w:szCs w:val="24"/>
                    </w:rPr>
                    <w:t>Назначение платежа</w:t>
                  </w:r>
                </w:p>
              </w:tc>
              <w:tc>
                <w:tcPr>
                  <w:tcW w:w="6142" w:type="dxa"/>
                  <w:gridSpan w:val="2"/>
                  <w:tcBorders>
                    <w:top w:val="single" w:sz="4" w:space="0" w:color="auto"/>
                  </w:tcBorders>
                </w:tcPr>
                <w:p w:rsidR="001A7840" w:rsidRPr="001A7840" w:rsidRDefault="001A7840" w:rsidP="001A7840">
                  <w:pPr>
                    <w:jc w:val="both"/>
                    <w:rPr>
                      <w:sz w:val="24"/>
                      <w:szCs w:val="24"/>
                    </w:rPr>
                  </w:pPr>
                  <w:r w:rsidRPr="001A7840">
                    <w:rPr>
                      <w:sz w:val="24"/>
                      <w:szCs w:val="24"/>
                    </w:rPr>
                    <w:t>Обеспечение исполнения контракта по договору залога от «____»_________№______</w:t>
                  </w:r>
                </w:p>
                <w:p w:rsidR="001A7840" w:rsidRPr="001A7840" w:rsidRDefault="001A7840" w:rsidP="001A7840">
                  <w:pPr>
                    <w:jc w:val="both"/>
                    <w:rPr>
                      <w:sz w:val="24"/>
                      <w:szCs w:val="24"/>
                    </w:rPr>
                  </w:pPr>
                  <w:r w:rsidRPr="001A7840">
                    <w:rPr>
                      <w:sz w:val="24"/>
                      <w:szCs w:val="24"/>
                    </w:rPr>
                    <w:t xml:space="preserve">Участник размещения заказа, с которым заключается муниципальный контракт, заключает с заказчиком договор залога по форме (Приложение № 2) к документации об аукционе в электронной форме. Передача в залог денежных средств осуществляется в порядке и в срок, установленный для предоставления обеспечения обязательств по муниципальному </w:t>
                  </w:r>
                  <w:r w:rsidRPr="001A7840">
                    <w:rPr>
                      <w:sz w:val="24"/>
                      <w:szCs w:val="24"/>
                    </w:rPr>
                    <w:lastRenderedPageBreak/>
                    <w:t>контракту.</w:t>
                  </w:r>
                </w:p>
                <w:p w:rsidR="001A7840" w:rsidRPr="001A7840" w:rsidRDefault="001A7840" w:rsidP="001A7840">
                  <w:pPr>
                    <w:jc w:val="both"/>
                    <w:rPr>
                      <w:sz w:val="24"/>
                      <w:szCs w:val="24"/>
                    </w:rPr>
                  </w:pPr>
                  <w:r w:rsidRPr="001A7840">
                    <w:rPr>
                      <w:sz w:val="24"/>
                      <w:szCs w:val="24"/>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предоставления обеспечения обязательств по муниципальному контракту.</w:t>
                  </w:r>
                </w:p>
                <w:p w:rsidR="001A7840" w:rsidRPr="001A7840" w:rsidRDefault="001A7840" w:rsidP="001A7840">
                  <w:pPr>
                    <w:jc w:val="both"/>
                    <w:rPr>
                      <w:i/>
                      <w:sz w:val="24"/>
                      <w:szCs w:val="24"/>
                    </w:rPr>
                  </w:pPr>
                  <w:r w:rsidRPr="001A7840">
                    <w:rPr>
                      <w:sz w:val="24"/>
                      <w:szCs w:val="24"/>
                    </w:rPr>
                    <w:t xml:space="preserve">Срок и порядок возврата денежных средств, внесенных в качестве обеспечения исполнения муниципального контракта, указан в Приложении № 2  к документации об аукционе в электронной форме. </w:t>
                  </w:r>
                </w:p>
              </w:tc>
            </w:tr>
          </w:tbl>
          <w:p w:rsidR="001A7840" w:rsidRPr="001A7840" w:rsidRDefault="001A7840" w:rsidP="001A7840">
            <w:pPr>
              <w:jc w:val="both"/>
              <w:rPr>
                <w:rFonts w:eastAsia="Calibri"/>
                <w:color w:val="FFFF00"/>
                <w:sz w:val="24"/>
                <w:szCs w:val="24"/>
                <w:highlight w:val="yellow"/>
              </w:rPr>
            </w:pPr>
          </w:p>
        </w:tc>
      </w:tr>
      <w:tr w:rsidR="001A7840" w:rsidRPr="001A7840" w:rsidTr="005E3683">
        <w:trPr>
          <w:gridBefore w:val="1"/>
          <w:wBefore w:w="5" w:type="dxa"/>
          <w:trHeight w:val="397"/>
          <w:tblCellSpacing w:w="20" w:type="dxa"/>
        </w:trPr>
        <w:tc>
          <w:tcPr>
            <w:tcW w:w="10641" w:type="dxa"/>
            <w:gridSpan w:val="4"/>
            <w:shd w:val="clear" w:color="auto" w:fill="FFFFFF"/>
          </w:tcPr>
          <w:p w:rsidR="001A7840" w:rsidRPr="001A7840" w:rsidRDefault="001A7840" w:rsidP="001A7840">
            <w:pPr>
              <w:jc w:val="both"/>
              <w:rPr>
                <w:sz w:val="24"/>
                <w:szCs w:val="24"/>
              </w:rPr>
            </w:pPr>
            <w:r w:rsidRPr="001A7840">
              <w:rPr>
                <w:sz w:val="24"/>
                <w:szCs w:val="24"/>
              </w:rPr>
              <w:lastRenderedPageBreak/>
              <w:t>Учреждениям уголовно-исполнительной системы и организациям инвалидов преимущества не предоставляются.</w:t>
            </w:r>
          </w:p>
        </w:tc>
      </w:tr>
    </w:tbl>
    <w:p w:rsidR="001A7840" w:rsidRDefault="001A7840" w:rsidP="00D30B6B">
      <w:pPr>
        <w:pStyle w:val="a4"/>
        <w:ind w:firstLine="540"/>
        <w:jc w:val="right"/>
        <w:rPr>
          <w:szCs w:val="24"/>
        </w:rPr>
      </w:pPr>
    </w:p>
    <w:p w:rsidR="001A7840" w:rsidRDefault="001A7840" w:rsidP="00D30B6B">
      <w:pPr>
        <w:pStyle w:val="a4"/>
        <w:ind w:firstLine="540"/>
        <w:jc w:val="right"/>
        <w:rPr>
          <w:szCs w:val="24"/>
        </w:rPr>
      </w:pPr>
    </w:p>
    <w:p w:rsidR="001A7840" w:rsidRDefault="001A7840" w:rsidP="00D30B6B">
      <w:pPr>
        <w:pStyle w:val="a4"/>
        <w:ind w:firstLine="540"/>
        <w:jc w:val="right"/>
        <w:rPr>
          <w:szCs w:val="24"/>
        </w:rPr>
      </w:pPr>
    </w:p>
    <w:p w:rsidR="001A7840" w:rsidRDefault="001A7840" w:rsidP="00D30B6B">
      <w:pPr>
        <w:pStyle w:val="a4"/>
        <w:ind w:firstLine="540"/>
        <w:jc w:val="right"/>
        <w:rPr>
          <w:szCs w:val="24"/>
        </w:rPr>
      </w:pPr>
    </w:p>
    <w:p w:rsidR="001A7840" w:rsidRDefault="001A7840" w:rsidP="00D30B6B">
      <w:pPr>
        <w:pStyle w:val="a4"/>
        <w:ind w:firstLine="540"/>
        <w:jc w:val="right"/>
        <w:rPr>
          <w:szCs w:val="24"/>
        </w:rPr>
      </w:pPr>
    </w:p>
    <w:p w:rsidR="001A7840" w:rsidRDefault="001A7840" w:rsidP="00D30B6B">
      <w:pPr>
        <w:pStyle w:val="a4"/>
        <w:ind w:firstLine="540"/>
        <w:jc w:val="right"/>
        <w:rPr>
          <w:szCs w:val="24"/>
        </w:rPr>
      </w:pPr>
    </w:p>
    <w:p w:rsidR="001A7840" w:rsidRDefault="001A7840" w:rsidP="00D30B6B">
      <w:pPr>
        <w:pStyle w:val="a4"/>
        <w:ind w:firstLine="540"/>
        <w:jc w:val="right"/>
        <w:rPr>
          <w:szCs w:val="24"/>
        </w:rPr>
      </w:pPr>
    </w:p>
    <w:p w:rsidR="001A7840" w:rsidRDefault="001A7840" w:rsidP="00D30B6B">
      <w:pPr>
        <w:pStyle w:val="a4"/>
        <w:ind w:firstLine="540"/>
        <w:jc w:val="right"/>
        <w:rPr>
          <w:szCs w:val="24"/>
        </w:rPr>
      </w:pPr>
    </w:p>
    <w:p w:rsidR="001A7840" w:rsidRDefault="001A7840" w:rsidP="00D30B6B">
      <w:pPr>
        <w:pStyle w:val="a4"/>
        <w:ind w:firstLine="540"/>
        <w:jc w:val="right"/>
        <w:rPr>
          <w:szCs w:val="24"/>
        </w:rPr>
      </w:pPr>
    </w:p>
    <w:p w:rsidR="001A7840" w:rsidRDefault="001A7840"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5E3683" w:rsidRDefault="005E3683" w:rsidP="00D30B6B">
      <w:pPr>
        <w:pStyle w:val="a4"/>
        <w:ind w:firstLine="540"/>
        <w:jc w:val="right"/>
        <w:rPr>
          <w:szCs w:val="24"/>
        </w:rPr>
      </w:pPr>
    </w:p>
    <w:p w:rsidR="00BC6D25" w:rsidRPr="002D2590" w:rsidRDefault="00BC6D25" w:rsidP="00D30B6B">
      <w:pPr>
        <w:pStyle w:val="a4"/>
        <w:ind w:firstLine="540"/>
        <w:jc w:val="right"/>
        <w:rPr>
          <w:b/>
          <w:szCs w:val="24"/>
        </w:rPr>
      </w:pPr>
      <w:r w:rsidRPr="002D2590">
        <w:rPr>
          <w:szCs w:val="24"/>
        </w:rPr>
        <w:lastRenderedPageBreak/>
        <w:t>Приложение № 1</w:t>
      </w:r>
    </w:p>
    <w:p w:rsidR="00BC6D25" w:rsidRPr="002D2590" w:rsidRDefault="00BC6D25" w:rsidP="00D30B6B">
      <w:pPr>
        <w:ind w:firstLine="567"/>
        <w:jc w:val="right"/>
        <w:rPr>
          <w:sz w:val="24"/>
          <w:szCs w:val="24"/>
        </w:rPr>
      </w:pPr>
      <w:r w:rsidRPr="002D2590">
        <w:rPr>
          <w:sz w:val="24"/>
          <w:szCs w:val="24"/>
        </w:rPr>
        <w:t>к документации об открытом</w:t>
      </w:r>
    </w:p>
    <w:p w:rsidR="00BC6D25" w:rsidRPr="002D2590" w:rsidRDefault="00BC6D25" w:rsidP="00D30B6B">
      <w:pPr>
        <w:ind w:firstLine="567"/>
        <w:jc w:val="right"/>
        <w:rPr>
          <w:sz w:val="24"/>
          <w:szCs w:val="24"/>
        </w:rPr>
      </w:pPr>
      <w:r w:rsidRPr="002D2590">
        <w:rPr>
          <w:sz w:val="24"/>
          <w:szCs w:val="24"/>
        </w:rPr>
        <w:t>аукционе в электронной форме</w:t>
      </w:r>
    </w:p>
    <w:p w:rsidR="00DE7E03" w:rsidRDefault="00DE7E03" w:rsidP="00DE7E03">
      <w:pPr>
        <w:jc w:val="center"/>
        <w:rPr>
          <w:b/>
          <w:sz w:val="28"/>
          <w:szCs w:val="28"/>
        </w:rPr>
      </w:pPr>
    </w:p>
    <w:p w:rsidR="00751C49" w:rsidRPr="00144555" w:rsidRDefault="00751C49" w:rsidP="00751C49">
      <w:pPr>
        <w:jc w:val="center"/>
        <w:rPr>
          <w:b/>
          <w:sz w:val="28"/>
          <w:szCs w:val="28"/>
        </w:rPr>
      </w:pPr>
      <w:r w:rsidRPr="00144555">
        <w:rPr>
          <w:b/>
          <w:sz w:val="28"/>
          <w:szCs w:val="28"/>
        </w:rPr>
        <w:t>Техническое задание</w:t>
      </w:r>
    </w:p>
    <w:p w:rsidR="00751C49" w:rsidRDefault="00751C49" w:rsidP="00751C49">
      <w:pPr>
        <w:pStyle w:val="Heading"/>
        <w:tabs>
          <w:tab w:val="left" w:pos="9360"/>
          <w:tab w:val="left" w:pos="9540"/>
          <w:tab w:val="left" w:pos="9637"/>
        </w:tabs>
        <w:ind w:right="-83"/>
        <w:jc w:val="center"/>
        <w:rPr>
          <w:rFonts w:ascii="Times New Roman" w:hAnsi="Times New Roman"/>
          <w:sz w:val="28"/>
          <w:szCs w:val="28"/>
        </w:rPr>
      </w:pPr>
    </w:p>
    <w:p w:rsidR="00751C49" w:rsidRPr="00144555" w:rsidRDefault="00751C49" w:rsidP="00751C49">
      <w:pPr>
        <w:pStyle w:val="Heading"/>
        <w:tabs>
          <w:tab w:val="left" w:pos="9360"/>
          <w:tab w:val="left" w:pos="9540"/>
          <w:tab w:val="left" w:pos="9637"/>
        </w:tabs>
        <w:ind w:right="-83"/>
        <w:jc w:val="center"/>
        <w:rPr>
          <w:rFonts w:ascii="Times New Roman" w:hAnsi="Times New Roman"/>
          <w:sz w:val="28"/>
          <w:szCs w:val="28"/>
        </w:rPr>
      </w:pPr>
      <w:r w:rsidRPr="00144555">
        <w:rPr>
          <w:rFonts w:ascii="Times New Roman" w:hAnsi="Times New Roman"/>
          <w:sz w:val="28"/>
          <w:szCs w:val="28"/>
        </w:rPr>
        <w:t>Раздел 1.</w:t>
      </w:r>
    </w:p>
    <w:p w:rsidR="00751C49" w:rsidRDefault="00751C49" w:rsidP="00751C49">
      <w:pPr>
        <w:pStyle w:val="Heading"/>
        <w:tabs>
          <w:tab w:val="left" w:pos="9360"/>
        </w:tabs>
        <w:ind w:right="1128"/>
        <w:rPr>
          <w:rFonts w:ascii="Times New Roman" w:hAnsi="Times New Roman"/>
          <w:sz w:val="24"/>
          <w:szCs w:val="28"/>
        </w:rPr>
      </w:pPr>
    </w:p>
    <w:p w:rsidR="00751C49" w:rsidRPr="00144555" w:rsidRDefault="00751C49" w:rsidP="00751C49">
      <w:pPr>
        <w:pStyle w:val="Heading"/>
        <w:tabs>
          <w:tab w:val="left" w:pos="720"/>
        </w:tabs>
        <w:ind w:right="-105"/>
        <w:jc w:val="both"/>
        <w:rPr>
          <w:rFonts w:ascii="Times New Roman" w:hAnsi="Times New Roman"/>
          <w:b w:val="0"/>
          <w:sz w:val="24"/>
          <w:szCs w:val="24"/>
        </w:rPr>
      </w:pPr>
      <w:r>
        <w:rPr>
          <w:rFonts w:ascii="Times New Roman" w:hAnsi="Times New Roman"/>
          <w:sz w:val="24"/>
          <w:szCs w:val="28"/>
        </w:rPr>
        <w:tab/>
      </w:r>
      <w:r w:rsidRPr="00144555">
        <w:rPr>
          <w:rFonts w:ascii="Times New Roman" w:hAnsi="Times New Roman"/>
          <w:sz w:val="24"/>
          <w:szCs w:val="24"/>
        </w:rPr>
        <w:t xml:space="preserve">Наименование услуг: </w:t>
      </w:r>
      <w:r w:rsidRPr="00F57BB1">
        <w:rPr>
          <w:rFonts w:ascii="Times New Roman" w:hAnsi="Times New Roman"/>
          <w:b w:val="0"/>
          <w:sz w:val="24"/>
          <w:szCs w:val="24"/>
        </w:rPr>
        <w:t>Организация и проведение физкультурно-оздоровительной работы в Ленинском районе города Перми в 2014 году (в рамках реализации п. 1.2.2.1 муниципальной программы «Развитие физической культуры и спорта в городе Перми», утвержденной постановлением администрации города Перми от 17.10.2013 №870)</w:t>
      </w:r>
    </w:p>
    <w:p w:rsidR="00751C49" w:rsidRDefault="00751C49" w:rsidP="00751C49">
      <w:pPr>
        <w:pStyle w:val="Heading"/>
        <w:tabs>
          <w:tab w:val="left" w:pos="720"/>
        </w:tabs>
        <w:ind w:right="-105"/>
        <w:rPr>
          <w:rFonts w:ascii="Times New Roman" w:hAnsi="Times New Roman"/>
          <w:sz w:val="24"/>
          <w:szCs w:val="24"/>
        </w:rPr>
      </w:pPr>
    </w:p>
    <w:p w:rsidR="00751C49" w:rsidRPr="00D12796" w:rsidRDefault="00751C49" w:rsidP="00751C49">
      <w:pPr>
        <w:pStyle w:val="Heading"/>
        <w:tabs>
          <w:tab w:val="left" w:pos="720"/>
        </w:tabs>
        <w:ind w:right="-105"/>
        <w:rPr>
          <w:rFonts w:ascii="Times New Roman" w:hAnsi="Times New Roman"/>
          <w:sz w:val="24"/>
          <w:szCs w:val="24"/>
        </w:rPr>
      </w:pPr>
      <w:r w:rsidRPr="00D12796">
        <w:rPr>
          <w:rFonts w:ascii="Times New Roman" w:hAnsi="Times New Roman"/>
          <w:sz w:val="24"/>
          <w:szCs w:val="24"/>
        </w:rPr>
        <w:t>Период оказания услуг:</w:t>
      </w:r>
      <w:r>
        <w:rPr>
          <w:rFonts w:ascii="Times New Roman" w:hAnsi="Times New Roman"/>
          <w:sz w:val="24"/>
          <w:szCs w:val="24"/>
        </w:rPr>
        <w:t xml:space="preserve"> с момента заключения Муниципального контракта</w:t>
      </w:r>
      <w:r w:rsidR="00742CE5">
        <w:rPr>
          <w:rFonts w:ascii="Times New Roman" w:hAnsi="Times New Roman"/>
          <w:sz w:val="24"/>
          <w:szCs w:val="24"/>
        </w:rPr>
        <w:t xml:space="preserve"> по</w:t>
      </w:r>
      <w:r w:rsidRPr="00D12796">
        <w:rPr>
          <w:rFonts w:ascii="Times New Roman" w:hAnsi="Times New Roman"/>
          <w:sz w:val="24"/>
          <w:szCs w:val="24"/>
        </w:rPr>
        <w:t xml:space="preserve"> 20 декабря 2014 года.    </w:t>
      </w:r>
    </w:p>
    <w:p w:rsidR="00751C49" w:rsidRPr="00D12796" w:rsidRDefault="00751C49" w:rsidP="00751C49">
      <w:pPr>
        <w:pStyle w:val="Heading"/>
        <w:tabs>
          <w:tab w:val="left" w:pos="720"/>
        </w:tabs>
        <w:ind w:right="-105"/>
        <w:rPr>
          <w:rFonts w:ascii="Times New Roman" w:hAnsi="Times New Roman"/>
          <w:sz w:val="24"/>
          <w:szCs w:val="24"/>
        </w:rPr>
      </w:pPr>
    </w:p>
    <w:p w:rsidR="00751C49" w:rsidRPr="00144555" w:rsidRDefault="00751C49" w:rsidP="00751C49">
      <w:pPr>
        <w:pStyle w:val="Heading"/>
        <w:tabs>
          <w:tab w:val="left" w:pos="720"/>
        </w:tabs>
        <w:ind w:right="-105"/>
        <w:rPr>
          <w:rFonts w:ascii="Times New Roman" w:hAnsi="Times New Roman"/>
          <w:b w:val="0"/>
          <w:sz w:val="24"/>
          <w:szCs w:val="24"/>
        </w:rPr>
      </w:pPr>
      <w:r w:rsidRPr="00D12796">
        <w:rPr>
          <w:rFonts w:ascii="Times New Roman" w:hAnsi="Times New Roman"/>
          <w:sz w:val="24"/>
          <w:szCs w:val="24"/>
        </w:rPr>
        <w:t>Стоимость:  995</w:t>
      </w:r>
      <w:r>
        <w:rPr>
          <w:rFonts w:ascii="Times New Roman" w:hAnsi="Times New Roman"/>
          <w:sz w:val="24"/>
          <w:szCs w:val="24"/>
        </w:rPr>
        <w:t> </w:t>
      </w:r>
      <w:r w:rsidRPr="00D12796">
        <w:rPr>
          <w:rFonts w:ascii="Times New Roman" w:hAnsi="Times New Roman"/>
          <w:sz w:val="24"/>
          <w:szCs w:val="24"/>
        </w:rPr>
        <w:t>900</w:t>
      </w:r>
      <w:r>
        <w:rPr>
          <w:rFonts w:ascii="Times New Roman" w:hAnsi="Times New Roman"/>
          <w:sz w:val="24"/>
          <w:szCs w:val="24"/>
        </w:rPr>
        <w:t>,00</w:t>
      </w:r>
    </w:p>
    <w:p w:rsidR="00751C49" w:rsidRPr="00144555" w:rsidRDefault="00751C49" w:rsidP="00751C49">
      <w:pPr>
        <w:pStyle w:val="ConsPlusNormal"/>
        <w:widowControl/>
        <w:ind w:firstLine="0"/>
        <w:jc w:val="both"/>
        <w:rPr>
          <w:rFonts w:ascii="Times New Roman" w:hAnsi="Times New Roman" w:cs="Times New Roman"/>
          <w:b/>
          <w:sz w:val="24"/>
          <w:szCs w:val="2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53"/>
        <w:gridCol w:w="5812"/>
      </w:tblGrid>
      <w:tr w:rsidR="00751C49" w:rsidRPr="00EB401A" w:rsidTr="00751C49">
        <w:trPr>
          <w:tblHeader/>
        </w:trPr>
        <w:tc>
          <w:tcPr>
            <w:tcW w:w="675" w:type="dxa"/>
            <w:vAlign w:val="center"/>
          </w:tcPr>
          <w:p w:rsidR="00751C49" w:rsidRPr="00EB401A" w:rsidRDefault="00751C49" w:rsidP="00751C49">
            <w:pPr>
              <w:jc w:val="center"/>
              <w:rPr>
                <w:sz w:val="24"/>
                <w:szCs w:val="24"/>
              </w:rPr>
            </w:pPr>
            <w:r w:rsidRPr="00EB401A">
              <w:rPr>
                <w:b/>
                <w:sz w:val="24"/>
                <w:szCs w:val="24"/>
              </w:rPr>
              <w:t>№ п\п</w:t>
            </w:r>
          </w:p>
        </w:tc>
        <w:tc>
          <w:tcPr>
            <w:tcW w:w="4253" w:type="dxa"/>
            <w:vAlign w:val="center"/>
          </w:tcPr>
          <w:p w:rsidR="00751C49" w:rsidRPr="00EB401A" w:rsidRDefault="00751C49" w:rsidP="00751C49">
            <w:pPr>
              <w:jc w:val="center"/>
              <w:rPr>
                <w:sz w:val="24"/>
                <w:szCs w:val="24"/>
              </w:rPr>
            </w:pPr>
            <w:r w:rsidRPr="00EB401A">
              <w:rPr>
                <w:b/>
                <w:sz w:val="24"/>
                <w:szCs w:val="24"/>
              </w:rPr>
              <w:t>Наименование показателя</w:t>
            </w:r>
          </w:p>
        </w:tc>
        <w:tc>
          <w:tcPr>
            <w:tcW w:w="5812" w:type="dxa"/>
            <w:vAlign w:val="center"/>
          </w:tcPr>
          <w:p w:rsidR="00751C49" w:rsidRPr="00EB401A" w:rsidRDefault="00751C49" w:rsidP="00751C49">
            <w:pPr>
              <w:jc w:val="center"/>
              <w:rPr>
                <w:sz w:val="24"/>
                <w:szCs w:val="24"/>
              </w:rPr>
            </w:pPr>
            <w:r w:rsidRPr="00EB401A">
              <w:rPr>
                <w:b/>
                <w:sz w:val="24"/>
                <w:szCs w:val="24"/>
              </w:rPr>
              <w:t>Требуемое значение</w:t>
            </w:r>
          </w:p>
        </w:tc>
      </w:tr>
      <w:tr w:rsidR="00751C49" w:rsidRPr="00EB401A" w:rsidTr="00751C49">
        <w:trPr>
          <w:tblHeader/>
        </w:trPr>
        <w:tc>
          <w:tcPr>
            <w:tcW w:w="675" w:type="dxa"/>
            <w:vAlign w:val="center"/>
          </w:tcPr>
          <w:p w:rsidR="00751C49" w:rsidRPr="00EB401A" w:rsidRDefault="00751C49" w:rsidP="00751C49">
            <w:pPr>
              <w:jc w:val="center"/>
              <w:rPr>
                <w:sz w:val="24"/>
                <w:szCs w:val="24"/>
              </w:rPr>
            </w:pPr>
            <w:r w:rsidRPr="00EB401A">
              <w:rPr>
                <w:sz w:val="24"/>
                <w:szCs w:val="24"/>
              </w:rPr>
              <w:t>1</w:t>
            </w:r>
          </w:p>
        </w:tc>
        <w:tc>
          <w:tcPr>
            <w:tcW w:w="4253" w:type="dxa"/>
            <w:vAlign w:val="center"/>
          </w:tcPr>
          <w:p w:rsidR="00751C49" w:rsidRPr="00EB401A" w:rsidRDefault="00751C49" w:rsidP="00751C49">
            <w:pPr>
              <w:jc w:val="center"/>
              <w:rPr>
                <w:sz w:val="24"/>
                <w:szCs w:val="24"/>
              </w:rPr>
            </w:pPr>
            <w:r w:rsidRPr="00EB401A">
              <w:rPr>
                <w:sz w:val="24"/>
                <w:szCs w:val="24"/>
              </w:rPr>
              <w:t>2</w:t>
            </w:r>
          </w:p>
        </w:tc>
        <w:tc>
          <w:tcPr>
            <w:tcW w:w="5812" w:type="dxa"/>
            <w:vAlign w:val="center"/>
          </w:tcPr>
          <w:p w:rsidR="00751C49" w:rsidRPr="00EB401A" w:rsidRDefault="00751C49" w:rsidP="00751C49">
            <w:pPr>
              <w:jc w:val="center"/>
              <w:rPr>
                <w:sz w:val="24"/>
                <w:szCs w:val="24"/>
              </w:rPr>
            </w:pPr>
            <w:r w:rsidRPr="00EB401A">
              <w:rPr>
                <w:sz w:val="24"/>
                <w:szCs w:val="24"/>
              </w:rPr>
              <w:t>3</w:t>
            </w:r>
          </w:p>
        </w:tc>
      </w:tr>
      <w:tr w:rsidR="00751C49" w:rsidRPr="00EB401A" w:rsidTr="00751C49">
        <w:tc>
          <w:tcPr>
            <w:tcW w:w="675" w:type="dxa"/>
          </w:tcPr>
          <w:p w:rsidR="00751C49" w:rsidRPr="00EB401A" w:rsidRDefault="00751C49" w:rsidP="00751C49">
            <w:pPr>
              <w:numPr>
                <w:ilvl w:val="0"/>
                <w:numId w:val="30"/>
              </w:numPr>
              <w:tabs>
                <w:tab w:val="num" w:pos="180"/>
              </w:tabs>
              <w:ind w:left="0" w:firstLine="0"/>
              <w:jc w:val="center"/>
              <w:rPr>
                <w:sz w:val="24"/>
                <w:szCs w:val="24"/>
              </w:rPr>
            </w:pPr>
          </w:p>
        </w:tc>
        <w:tc>
          <w:tcPr>
            <w:tcW w:w="4253" w:type="dxa"/>
          </w:tcPr>
          <w:p w:rsidR="00751C49" w:rsidRPr="00EB401A" w:rsidRDefault="00751C49" w:rsidP="00751C49">
            <w:pPr>
              <w:rPr>
                <w:sz w:val="24"/>
                <w:szCs w:val="24"/>
              </w:rPr>
            </w:pPr>
            <w:r w:rsidRPr="00EB401A">
              <w:rPr>
                <w:sz w:val="24"/>
                <w:szCs w:val="24"/>
              </w:rPr>
              <w:t>Требования к качеству услуг</w:t>
            </w:r>
          </w:p>
        </w:tc>
        <w:tc>
          <w:tcPr>
            <w:tcW w:w="5812" w:type="dxa"/>
          </w:tcPr>
          <w:p w:rsidR="00751C49" w:rsidRPr="00EB401A" w:rsidRDefault="00751C49" w:rsidP="00751C49">
            <w:pPr>
              <w:jc w:val="both"/>
              <w:rPr>
                <w:sz w:val="24"/>
                <w:szCs w:val="24"/>
              </w:rPr>
            </w:pPr>
            <w:r w:rsidRPr="00EB401A">
              <w:rPr>
                <w:sz w:val="24"/>
                <w:szCs w:val="24"/>
              </w:rPr>
              <w:t>Организация и проведение мероприятий для жителей должны быть осуществлены на профессиональном уровне в соответствии с приведёнными характеристиками услуг, а также в соответствии с утверждёнными Заказчиком сценариями (сценарными планами)</w:t>
            </w:r>
            <w:r>
              <w:rPr>
                <w:sz w:val="24"/>
                <w:szCs w:val="24"/>
              </w:rPr>
              <w:t>, программами</w:t>
            </w:r>
            <w:r w:rsidRPr="00EB401A">
              <w:rPr>
                <w:sz w:val="24"/>
                <w:szCs w:val="24"/>
              </w:rPr>
              <w:t xml:space="preserve"> мероприятий, Положениями о проведении спортивных мероприятий.</w:t>
            </w:r>
          </w:p>
          <w:p w:rsidR="00751C49" w:rsidRPr="00EB401A" w:rsidRDefault="00751C49" w:rsidP="00751C49">
            <w:pPr>
              <w:jc w:val="both"/>
              <w:rPr>
                <w:sz w:val="24"/>
                <w:szCs w:val="24"/>
              </w:rPr>
            </w:pPr>
            <w:r w:rsidRPr="00EB401A">
              <w:rPr>
                <w:sz w:val="24"/>
                <w:szCs w:val="24"/>
              </w:rPr>
              <w:t xml:space="preserve">Содержание сценариев (сценарных планов), </w:t>
            </w:r>
            <w:r>
              <w:rPr>
                <w:sz w:val="24"/>
                <w:szCs w:val="24"/>
              </w:rPr>
              <w:t>программы</w:t>
            </w:r>
            <w:r w:rsidRPr="00EB401A">
              <w:rPr>
                <w:sz w:val="24"/>
                <w:szCs w:val="24"/>
              </w:rPr>
              <w:t xml:space="preserve"> мероприятий должны соответствовать тематике мероприятий, а также социальному и возрастному составу аудитории.</w:t>
            </w:r>
          </w:p>
          <w:p w:rsidR="00751C49" w:rsidRPr="00EB401A" w:rsidRDefault="00751C49" w:rsidP="00751C49">
            <w:pPr>
              <w:jc w:val="both"/>
              <w:rPr>
                <w:sz w:val="24"/>
                <w:szCs w:val="24"/>
              </w:rPr>
            </w:pPr>
            <w:r w:rsidRPr="00EB401A">
              <w:rPr>
                <w:sz w:val="24"/>
                <w:szCs w:val="24"/>
              </w:rPr>
              <w:t>Исполнитель должен руководствоваться правилами проведения массовых мероприятий, установленных законодательством, включая требования к обеспечению безопасности.</w:t>
            </w:r>
          </w:p>
          <w:p w:rsidR="00751C49" w:rsidRPr="00EB401A" w:rsidRDefault="00751C49" w:rsidP="00751C49">
            <w:pPr>
              <w:jc w:val="both"/>
              <w:rPr>
                <w:sz w:val="24"/>
                <w:szCs w:val="24"/>
                <w:u w:val="single"/>
              </w:rPr>
            </w:pPr>
            <w:r w:rsidRPr="00EB401A">
              <w:rPr>
                <w:sz w:val="24"/>
                <w:szCs w:val="24"/>
                <w:u w:val="single"/>
              </w:rPr>
              <w:t>При проведении каждого мероприятия Исполнитель:</w:t>
            </w:r>
          </w:p>
          <w:p w:rsidR="00751C49" w:rsidRDefault="00751C49" w:rsidP="00751C49">
            <w:pPr>
              <w:jc w:val="both"/>
              <w:rPr>
                <w:sz w:val="24"/>
                <w:szCs w:val="24"/>
              </w:rPr>
            </w:pPr>
            <w:r w:rsidRPr="00EB401A">
              <w:rPr>
                <w:sz w:val="24"/>
                <w:szCs w:val="24"/>
              </w:rPr>
              <w:t>- назначает лицо, ответственное за проведение мероприятия из числа своих сотрудников (назначается руководителем, указывается в сценарии или ином документе);</w:t>
            </w:r>
          </w:p>
          <w:p w:rsidR="00751C49" w:rsidRPr="001370DF" w:rsidRDefault="00751C49" w:rsidP="00751C49">
            <w:pPr>
              <w:jc w:val="both"/>
              <w:rPr>
                <w:sz w:val="24"/>
                <w:szCs w:val="24"/>
              </w:rPr>
            </w:pPr>
            <w:r>
              <w:rPr>
                <w:sz w:val="24"/>
                <w:szCs w:val="24"/>
              </w:rPr>
              <w:t>- составляет положение, программу и сценарий, предоставляет заказчику;</w:t>
            </w:r>
          </w:p>
          <w:p w:rsidR="00751C49" w:rsidRPr="00EB401A" w:rsidRDefault="00751C49" w:rsidP="00751C49">
            <w:pPr>
              <w:jc w:val="both"/>
              <w:rPr>
                <w:sz w:val="24"/>
                <w:szCs w:val="24"/>
              </w:rPr>
            </w:pPr>
            <w:r w:rsidRPr="00EB401A">
              <w:rPr>
                <w:sz w:val="24"/>
                <w:szCs w:val="24"/>
              </w:rPr>
              <w:t>- утверждает расстановку ответственных лиц по определённым местам (зонам) проведения мероприятия;</w:t>
            </w:r>
          </w:p>
          <w:p w:rsidR="00751C49" w:rsidRPr="00EB401A" w:rsidRDefault="00751C49" w:rsidP="00751C49">
            <w:pPr>
              <w:jc w:val="both"/>
              <w:rPr>
                <w:sz w:val="24"/>
                <w:szCs w:val="24"/>
              </w:rPr>
            </w:pPr>
            <w:r w:rsidRPr="00EB401A">
              <w:rPr>
                <w:sz w:val="24"/>
                <w:szCs w:val="24"/>
              </w:rPr>
              <w:t xml:space="preserve"> - выставляет ответственных лиц заблаговременно до начала мероприятия;</w:t>
            </w:r>
          </w:p>
          <w:p w:rsidR="00751C49" w:rsidRDefault="00751C49" w:rsidP="00751C49">
            <w:pPr>
              <w:jc w:val="both"/>
              <w:rPr>
                <w:sz w:val="24"/>
                <w:szCs w:val="24"/>
              </w:rPr>
            </w:pPr>
            <w:r w:rsidRPr="00EB401A">
              <w:rPr>
                <w:sz w:val="24"/>
                <w:szCs w:val="24"/>
              </w:rPr>
              <w:t xml:space="preserve">- при подготовке к техническому и материальному обустройству мероприятия (установки сцен, их оформление, оборудование звукоусиливающей </w:t>
            </w:r>
            <w:r w:rsidRPr="00EB401A">
              <w:rPr>
                <w:sz w:val="24"/>
                <w:szCs w:val="24"/>
              </w:rPr>
              <w:lastRenderedPageBreak/>
              <w:t>аппаратурой, энергоснабжение и т.п.) обеспечивает соблюдение правил техники безопасности и противопожарной безопасности.</w:t>
            </w:r>
          </w:p>
          <w:p w:rsidR="00751C49" w:rsidRPr="00EB401A" w:rsidRDefault="00751C49" w:rsidP="00751C49">
            <w:pPr>
              <w:jc w:val="both"/>
              <w:rPr>
                <w:sz w:val="24"/>
                <w:szCs w:val="24"/>
              </w:rPr>
            </w:pPr>
            <w:r w:rsidRPr="00EB401A">
              <w:rPr>
                <w:sz w:val="24"/>
                <w:szCs w:val="24"/>
              </w:rPr>
              <w:t xml:space="preserve">- в случае возникновения в ходе подготовки или проведения мероприятия предпосылок к совершению противоправных действий (террористических актов, экстремистских проявлений, беспорядков и иных противоправных деяний) Исполнитель обязан незамедлительно сообщить об этом в районные правоохранительные органы, ответственные за </w:t>
            </w:r>
            <w:r>
              <w:rPr>
                <w:sz w:val="24"/>
                <w:szCs w:val="24"/>
              </w:rPr>
              <w:t>обеспечение</w:t>
            </w:r>
            <w:r w:rsidRPr="00EB401A">
              <w:rPr>
                <w:sz w:val="24"/>
                <w:szCs w:val="24"/>
              </w:rPr>
              <w:t xml:space="preserve"> безопасности граждан на мероприятии, Заказчику, оказывать им необходимую помощь и неукоснительно выполнять их указания.</w:t>
            </w:r>
          </w:p>
          <w:p w:rsidR="00751C49" w:rsidRDefault="00751C49" w:rsidP="00751C49">
            <w:pPr>
              <w:jc w:val="both"/>
              <w:rPr>
                <w:sz w:val="24"/>
                <w:szCs w:val="24"/>
              </w:rPr>
            </w:pPr>
            <w:r>
              <w:rPr>
                <w:sz w:val="24"/>
                <w:szCs w:val="24"/>
              </w:rPr>
              <w:t xml:space="preserve">- </w:t>
            </w:r>
            <w:r w:rsidRPr="00EB401A">
              <w:rPr>
                <w:sz w:val="24"/>
                <w:szCs w:val="24"/>
              </w:rPr>
              <w:t>совместно с администрацией объекта места проведения мероприятия</w:t>
            </w:r>
            <w:r>
              <w:rPr>
                <w:sz w:val="24"/>
                <w:szCs w:val="24"/>
              </w:rPr>
              <w:t>,</w:t>
            </w:r>
            <w:r w:rsidRPr="00EB401A">
              <w:rPr>
                <w:sz w:val="24"/>
                <w:szCs w:val="24"/>
              </w:rPr>
              <w:t xml:space="preserve"> сотрудниками органов внутренних дел,  принимает меры по пресечению продажи спиртных напитков, пива и прохладительных напитков в стеклянной таре в местах проведения мероприятия, а также меры по пресечению потребления спиртных напитков </w:t>
            </w:r>
            <w:r>
              <w:rPr>
                <w:sz w:val="24"/>
                <w:szCs w:val="24"/>
              </w:rPr>
              <w:t>и пива в неустановленных местах;</w:t>
            </w:r>
          </w:p>
          <w:p w:rsidR="00751C49" w:rsidRPr="00EB401A" w:rsidRDefault="00751C49" w:rsidP="00751C49">
            <w:pPr>
              <w:jc w:val="both"/>
              <w:rPr>
                <w:sz w:val="24"/>
                <w:szCs w:val="24"/>
              </w:rPr>
            </w:pPr>
            <w:r>
              <w:rPr>
                <w:sz w:val="24"/>
                <w:szCs w:val="24"/>
              </w:rPr>
              <w:t>-</w:t>
            </w:r>
            <w:r w:rsidRPr="00EB401A">
              <w:rPr>
                <w:sz w:val="24"/>
                <w:szCs w:val="24"/>
              </w:rPr>
              <w:t xml:space="preserve"> совместно с правоохранительными органами организует проверку готовности объекта и территории, прилегающей к месту проведения мероприятия на предмет безо</w:t>
            </w:r>
            <w:r>
              <w:rPr>
                <w:sz w:val="24"/>
                <w:szCs w:val="24"/>
              </w:rPr>
              <w:t>пасности проведения мероприятия;</w:t>
            </w:r>
          </w:p>
          <w:p w:rsidR="00751C49" w:rsidRDefault="00751C49" w:rsidP="00751C49">
            <w:pPr>
              <w:jc w:val="both"/>
              <w:rPr>
                <w:sz w:val="24"/>
                <w:szCs w:val="24"/>
              </w:rPr>
            </w:pPr>
            <w:r w:rsidRPr="00EB401A">
              <w:rPr>
                <w:sz w:val="24"/>
                <w:szCs w:val="24"/>
              </w:rPr>
              <w:t>- обеспечивает необходимые условия для организации оказания медицинской помощи участникам, зрителям, персоналу</w:t>
            </w:r>
            <w:r>
              <w:rPr>
                <w:sz w:val="24"/>
                <w:szCs w:val="24"/>
              </w:rPr>
              <w:t>;</w:t>
            </w:r>
          </w:p>
          <w:p w:rsidR="00751C49" w:rsidRPr="00EB401A" w:rsidRDefault="00751C49" w:rsidP="00751C49">
            <w:pPr>
              <w:jc w:val="both"/>
              <w:rPr>
                <w:sz w:val="24"/>
                <w:szCs w:val="24"/>
              </w:rPr>
            </w:pPr>
            <w:r>
              <w:rPr>
                <w:sz w:val="24"/>
                <w:szCs w:val="24"/>
              </w:rPr>
              <w:t xml:space="preserve">- </w:t>
            </w:r>
            <w:r w:rsidRPr="00EB401A">
              <w:rPr>
                <w:sz w:val="24"/>
                <w:szCs w:val="24"/>
              </w:rPr>
              <w:t>запрашивает и получает данные о погодных условиях и, при необходимости, совместно с Заказчиком, вносит корректив</w:t>
            </w:r>
            <w:r>
              <w:rPr>
                <w:sz w:val="24"/>
                <w:szCs w:val="24"/>
              </w:rPr>
              <w:t>ы в план проведения мероприятия;</w:t>
            </w:r>
          </w:p>
          <w:p w:rsidR="00751C49" w:rsidRPr="00EB401A" w:rsidRDefault="00751C49" w:rsidP="00751C49">
            <w:pPr>
              <w:jc w:val="both"/>
              <w:rPr>
                <w:sz w:val="24"/>
                <w:szCs w:val="24"/>
              </w:rPr>
            </w:pPr>
            <w:r w:rsidRPr="00EB401A">
              <w:rPr>
                <w:sz w:val="24"/>
                <w:szCs w:val="24"/>
              </w:rPr>
              <w:t xml:space="preserve">- при проведении мероприятия </w:t>
            </w:r>
            <w:r>
              <w:rPr>
                <w:sz w:val="24"/>
                <w:szCs w:val="24"/>
              </w:rPr>
              <w:t xml:space="preserve">на открытой площадке, а также по его окончанию </w:t>
            </w:r>
            <w:r w:rsidRPr="00EB401A">
              <w:rPr>
                <w:sz w:val="24"/>
                <w:szCs w:val="24"/>
              </w:rPr>
              <w:t xml:space="preserve"> обеспечивает выполнение работ по уборке места проведения мероприятия и прилегающей территории.</w:t>
            </w:r>
          </w:p>
        </w:tc>
      </w:tr>
      <w:tr w:rsidR="00751C49" w:rsidRPr="00EB401A" w:rsidTr="00751C49">
        <w:tc>
          <w:tcPr>
            <w:tcW w:w="675" w:type="dxa"/>
          </w:tcPr>
          <w:p w:rsidR="00751C49" w:rsidRPr="00EB401A" w:rsidRDefault="00751C49" w:rsidP="00751C49">
            <w:pPr>
              <w:numPr>
                <w:ilvl w:val="0"/>
                <w:numId w:val="30"/>
              </w:numPr>
              <w:tabs>
                <w:tab w:val="num" w:pos="180"/>
              </w:tabs>
              <w:ind w:left="0" w:firstLine="0"/>
              <w:jc w:val="center"/>
              <w:rPr>
                <w:sz w:val="24"/>
                <w:szCs w:val="24"/>
              </w:rPr>
            </w:pPr>
          </w:p>
        </w:tc>
        <w:tc>
          <w:tcPr>
            <w:tcW w:w="4253" w:type="dxa"/>
          </w:tcPr>
          <w:p w:rsidR="00751C49" w:rsidRPr="00EB401A" w:rsidRDefault="00751C49" w:rsidP="00751C49">
            <w:pPr>
              <w:rPr>
                <w:sz w:val="24"/>
                <w:szCs w:val="24"/>
              </w:rPr>
            </w:pPr>
            <w:r w:rsidRPr="00EB401A">
              <w:rPr>
                <w:sz w:val="24"/>
                <w:szCs w:val="24"/>
              </w:rPr>
              <w:t>Требования к безопасности услуг</w:t>
            </w:r>
          </w:p>
        </w:tc>
        <w:tc>
          <w:tcPr>
            <w:tcW w:w="5812" w:type="dxa"/>
          </w:tcPr>
          <w:p w:rsidR="00751C49" w:rsidRPr="00EB401A" w:rsidRDefault="00751C49" w:rsidP="00751C49">
            <w:pPr>
              <w:tabs>
                <w:tab w:val="left" w:pos="1620"/>
              </w:tabs>
              <w:jc w:val="both"/>
              <w:rPr>
                <w:color w:val="18394A"/>
                <w:sz w:val="24"/>
                <w:szCs w:val="24"/>
              </w:rPr>
            </w:pPr>
            <w:r w:rsidRPr="00EB401A">
              <w:rPr>
                <w:color w:val="000000"/>
                <w:sz w:val="24"/>
                <w:szCs w:val="24"/>
              </w:rPr>
              <w:t>Услуги должны отвечать требованиям качества, безопасности жизни и здоровья, квалифицированным судейством,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w:t>
            </w:r>
            <w:r w:rsidRPr="00EB401A">
              <w:rPr>
                <w:sz w:val="24"/>
                <w:szCs w:val="24"/>
              </w:rPr>
              <w:t xml:space="preserve"> в целях недопущения причинения вреда жизни, здоровью и имуществу участникам мероприятий и третьих лиц.</w:t>
            </w:r>
          </w:p>
          <w:p w:rsidR="00751C49" w:rsidRPr="00EB401A" w:rsidRDefault="00751C49" w:rsidP="00751C49">
            <w:pPr>
              <w:tabs>
                <w:tab w:val="left" w:pos="1620"/>
              </w:tabs>
              <w:jc w:val="both"/>
              <w:rPr>
                <w:sz w:val="24"/>
                <w:szCs w:val="24"/>
              </w:rPr>
            </w:pPr>
            <w:r w:rsidRPr="00EB401A">
              <w:rPr>
                <w:color w:val="000000"/>
                <w:sz w:val="24"/>
                <w:szCs w:val="24"/>
              </w:rPr>
              <w:t xml:space="preserve">Услуги должны быть оказаны в соответствии с настоящим Техническим заданием и Контрактом. </w:t>
            </w:r>
          </w:p>
          <w:p w:rsidR="00751C49" w:rsidRDefault="00751C49" w:rsidP="00751C49">
            <w:pPr>
              <w:jc w:val="both"/>
              <w:rPr>
                <w:sz w:val="24"/>
                <w:szCs w:val="24"/>
              </w:rPr>
            </w:pPr>
            <w:r w:rsidRPr="00EB401A">
              <w:rPr>
                <w:sz w:val="24"/>
                <w:szCs w:val="24"/>
              </w:rPr>
              <w:lastRenderedPageBreak/>
              <w:t>К проведению мероприятий допускаются лица, в отношении которых отсутствую</w:t>
            </w:r>
            <w:r>
              <w:rPr>
                <w:sz w:val="24"/>
                <w:szCs w:val="24"/>
              </w:rPr>
              <w:t>т медицинские противопоказания.</w:t>
            </w:r>
          </w:p>
          <w:p w:rsidR="00751C49" w:rsidRPr="00EB401A" w:rsidRDefault="00751C49" w:rsidP="00751C49">
            <w:pPr>
              <w:jc w:val="both"/>
              <w:rPr>
                <w:sz w:val="24"/>
                <w:szCs w:val="24"/>
              </w:rPr>
            </w:pPr>
            <w:r w:rsidRPr="00EB401A">
              <w:rPr>
                <w:sz w:val="24"/>
                <w:szCs w:val="24"/>
              </w:rPr>
              <w:t>Исполнитель обязан не допускать действий, создающих опасность для жизни и здоровья окружающих.</w:t>
            </w:r>
          </w:p>
          <w:p w:rsidR="00751C49" w:rsidRPr="00EB401A" w:rsidRDefault="00751C49" w:rsidP="00751C49">
            <w:pPr>
              <w:jc w:val="both"/>
              <w:rPr>
                <w:sz w:val="24"/>
                <w:szCs w:val="24"/>
              </w:rPr>
            </w:pPr>
            <w:r w:rsidRPr="00EB401A">
              <w:rPr>
                <w:sz w:val="24"/>
                <w:szCs w:val="24"/>
              </w:rPr>
              <w:t>Исполнитель обязан выполнять законные требования работников правоохранительных органов и администрации объекта, обусловленных их должностными обязанностями.</w:t>
            </w:r>
          </w:p>
          <w:p w:rsidR="00751C49" w:rsidRPr="00EB401A" w:rsidRDefault="00751C49" w:rsidP="00751C49">
            <w:pPr>
              <w:jc w:val="both"/>
              <w:rPr>
                <w:sz w:val="24"/>
                <w:szCs w:val="24"/>
              </w:rPr>
            </w:pPr>
            <w:r w:rsidRPr="00EB401A">
              <w:rPr>
                <w:sz w:val="24"/>
                <w:szCs w:val="24"/>
              </w:rPr>
              <w:t>Исполнитель незамедлительно должен сообщить администрации объекта</w:t>
            </w:r>
            <w:r>
              <w:rPr>
                <w:sz w:val="24"/>
                <w:szCs w:val="24"/>
              </w:rPr>
              <w:t>, где проводится мероприятие</w:t>
            </w:r>
            <w:r w:rsidRPr="00EB401A">
              <w:rPr>
                <w:sz w:val="24"/>
                <w:szCs w:val="24"/>
              </w:rPr>
              <w:t xml:space="preserve"> и в правоохранительные органы о случаях обнаружения подозрительных предметов, вещей, и обо всех случаях возникновения задымления или пожара.</w:t>
            </w:r>
          </w:p>
        </w:tc>
      </w:tr>
      <w:tr w:rsidR="00751C49" w:rsidRPr="00EB401A" w:rsidTr="00751C49">
        <w:trPr>
          <w:trHeight w:val="8565"/>
        </w:trPr>
        <w:tc>
          <w:tcPr>
            <w:tcW w:w="675" w:type="dxa"/>
          </w:tcPr>
          <w:p w:rsidR="00751C49" w:rsidRPr="00EB401A" w:rsidRDefault="00751C49" w:rsidP="00751C49">
            <w:pPr>
              <w:rPr>
                <w:sz w:val="24"/>
                <w:szCs w:val="24"/>
              </w:rPr>
            </w:pPr>
            <w:r>
              <w:rPr>
                <w:sz w:val="24"/>
                <w:szCs w:val="24"/>
              </w:rPr>
              <w:lastRenderedPageBreak/>
              <w:t>3.</w:t>
            </w:r>
          </w:p>
        </w:tc>
        <w:tc>
          <w:tcPr>
            <w:tcW w:w="4253" w:type="dxa"/>
          </w:tcPr>
          <w:p w:rsidR="00751C49" w:rsidRPr="00EB401A" w:rsidRDefault="00751C49" w:rsidP="00751C49">
            <w:pPr>
              <w:rPr>
                <w:sz w:val="24"/>
                <w:szCs w:val="24"/>
              </w:rPr>
            </w:pPr>
            <w:r w:rsidRPr="00EB401A">
              <w:rPr>
                <w:sz w:val="24"/>
                <w:szCs w:val="24"/>
              </w:rPr>
              <w:t xml:space="preserve">Иные </w:t>
            </w:r>
            <w:r>
              <w:rPr>
                <w:sz w:val="24"/>
                <w:szCs w:val="24"/>
              </w:rPr>
              <w:t>требования</w:t>
            </w:r>
          </w:p>
        </w:tc>
        <w:tc>
          <w:tcPr>
            <w:tcW w:w="5812" w:type="dxa"/>
          </w:tcPr>
          <w:p w:rsidR="00751C49" w:rsidRPr="00EB401A" w:rsidRDefault="00751C49" w:rsidP="00751C49">
            <w:pPr>
              <w:jc w:val="both"/>
              <w:rPr>
                <w:sz w:val="24"/>
                <w:szCs w:val="24"/>
              </w:rPr>
            </w:pPr>
            <w:r w:rsidRPr="00EB401A">
              <w:rPr>
                <w:sz w:val="24"/>
                <w:szCs w:val="24"/>
              </w:rPr>
              <w:t>Все подготовительные работы (установка оборудования, оформление) должны быть завершены не позднее, чем за 1 час до начала мероприятия.</w:t>
            </w:r>
          </w:p>
          <w:p w:rsidR="00751C49" w:rsidRPr="00EB401A" w:rsidRDefault="00751C49" w:rsidP="00751C49">
            <w:pPr>
              <w:widowControl w:val="0"/>
              <w:autoSpaceDE w:val="0"/>
              <w:autoSpaceDN w:val="0"/>
              <w:adjustRightInd w:val="0"/>
              <w:jc w:val="both"/>
              <w:rPr>
                <w:bCs/>
                <w:sz w:val="24"/>
                <w:szCs w:val="24"/>
              </w:rPr>
            </w:pPr>
            <w:r w:rsidRPr="00EB401A">
              <w:rPr>
                <w:bCs/>
                <w:sz w:val="24"/>
                <w:szCs w:val="24"/>
              </w:rPr>
              <w:t>При оформлении территории объектов для проведения мероприятий не допускается:</w:t>
            </w:r>
          </w:p>
          <w:p w:rsidR="00751C49" w:rsidRPr="00EB401A" w:rsidRDefault="00751C49" w:rsidP="00751C49">
            <w:pPr>
              <w:widowControl w:val="0"/>
              <w:autoSpaceDE w:val="0"/>
              <w:autoSpaceDN w:val="0"/>
              <w:adjustRightInd w:val="0"/>
              <w:jc w:val="both"/>
              <w:rPr>
                <w:bCs/>
                <w:sz w:val="24"/>
                <w:szCs w:val="24"/>
              </w:rPr>
            </w:pPr>
            <w:r w:rsidRPr="00EB401A">
              <w:rPr>
                <w:bCs/>
                <w:sz w:val="24"/>
                <w:szCs w:val="24"/>
              </w:rPr>
              <w:t>- повреждение мощёной поверхности, асфальта, газонов, зелёных насаждений, ограждений и имущества объекта;</w:t>
            </w:r>
          </w:p>
          <w:p w:rsidR="00751C49" w:rsidRPr="00EB401A" w:rsidRDefault="00751C49" w:rsidP="00751C49">
            <w:pPr>
              <w:jc w:val="both"/>
              <w:rPr>
                <w:sz w:val="24"/>
                <w:szCs w:val="24"/>
              </w:rPr>
            </w:pPr>
            <w:r w:rsidRPr="00EB401A">
              <w:rPr>
                <w:bCs/>
                <w:sz w:val="24"/>
                <w:szCs w:val="24"/>
              </w:rPr>
              <w:t>- крепление оборудования к стенам зданий и стволам деревьев.</w:t>
            </w:r>
          </w:p>
          <w:p w:rsidR="00751C49" w:rsidRDefault="00751C49" w:rsidP="00751C49">
            <w:pPr>
              <w:jc w:val="both"/>
              <w:rPr>
                <w:sz w:val="24"/>
                <w:szCs w:val="24"/>
              </w:rPr>
            </w:pPr>
            <w:r w:rsidRPr="00EB401A">
              <w:rPr>
                <w:sz w:val="24"/>
                <w:szCs w:val="24"/>
              </w:rPr>
              <w:t>Доставка участников и организаторов мероприятий, обслуживающего персонала, разнорабочих, оборудования, аппаратуры и материалов для оформления к месту проведения мероприятия осуществляется силами и транспортом Исполнителя Контракта.</w:t>
            </w:r>
          </w:p>
          <w:p w:rsidR="00751C49" w:rsidRDefault="00751C49" w:rsidP="00751C49">
            <w:pPr>
              <w:jc w:val="both"/>
              <w:rPr>
                <w:sz w:val="24"/>
                <w:szCs w:val="24"/>
              </w:rPr>
            </w:pPr>
            <w:r w:rsidRPr="00EB401A">
              <w:rPr>
                <w:sz w:val="24"/>
                <w:szCs w:val="24"/>
              </w:rPr>
              <w:t xml:space="preserve">Исполнитель вправе с письменного согласия Заказчика привлечь к исполнению своих обязательств по настоящему Контракту других лиц – соисполнителей, отвечающих требованиям оказания услуг. </w:t>
            </w:r>
          </w:p>
          <w:p w:rsidR="00751C49" w:rsidRDefault="00751C49" w:rsidP="00751C49">
            <w:pPr>
              <w:jc w:val="both"/>
              <w:rPr>
                <w:sz w:val="24"/>
                <w:szCs w:val="24"/>
              </w:rPr>
            </w:pPr>
            <w:r w:rsidRPr="00EB401A">
              <w:rPr>
                <w:sz w:val="24"/>
                <w:szCs w:val="24"/>
              </w:rPr>
              <w:t xml:space="preserve">Привлечение соисполнителей не влечёт изменение цены и (или) объёмов услуг по настоящему Контракту. </w:t>
            </w:r>
          </w:p>
          <w:p w:rsidR="00751C49" w:rsidRPr="00EB401A" w:rsidRDefault="00751C49" w:rsidP="00751C49">
            <w:pPr>
              <w:jc w:val="both"/>
              <w:rPr>
                <w:sz w:val="24"/>
                <w:szCs w:val="24"/>
              </w:rPr>
            </w:pPr>
            <w:r w:rsidRPr="00EB401A">
              <w:rPr>
                <w:sz w:val="24"/>
                <w:szCs w:val="24"/>
              </w:rPr>
              <w:t>Перечень оказываемых услуг, оказанных соисполнителями, и их стоимость Исполнитель указывает по требованию Заказчика в отчётной документации, представляемой Заказчику по результатам оказания услуг в порядке, установленном настоящим Контрактом.</w:t>
            </w:r>
          </w:p>
        </w:tc>
      </w:tr>
    </w:tbl>
    <w:p w:rsidR="00751C49" w:rsidRPr="00EB401A" w:rsidRDefault="00751C49" w:rsidP="00751C49">
      <w:pPr>
        <w:pStyle w:val="ConsPlusNormal"/>
        <w:widowControl/>
        <w:ind w:firstLine="0"/>
        <w:jc w:val="both"/>
        <w:rPr>
          <w:rFonts w:ascii="Times New Roman" w:hAnsi="Times New Roman" w:cs="Times New Roman"/>
          <w:b/>
          <w:sz w:val="24"/>
          <w:szCs w:val="24"/>
        </w:rPr>
      </w:pPr>
    </w:p>
    <w:p w:rsidR="00751C49" w:rsidRDefault="00751C49" w:rsidP="00751C49">
      <w:pPr>
        <w:pStyle w:val="ConsPlusNormal"/>
        <w:widowControl/>
        <w:ind w:firstLine="0"/>
        <w:jc w:val="both"/>
        <w:rPr>
          <w:rFonts w:ascii="Times New Roman" w:hAnsi="Times New Roman" w:cs="Times New Roman"/>
          <w:b/>
          <w:sz w:val="24"/>
          <w:szCs w:val="24"/>
        </w:rPr>
      </w:pPr>
    </w:p>
    <w:p w:rsidR="00751C49" w:rsidRPr="003D09C8" w:rsidRDefault="00751C49" w:rsidP="00751C49">
      <w:pPr>
        <w:pStyle w:val="Heading"/>
        <w:tabs>
          <w:tab w:val="left" w:pos="9360"/>
        </w:tabs>
        <w:ind w:right="1128"/>
        <w:rPr>
          <w:rFonts w:ascii="Times New Roman" w:hAnsi="Times New Roman"/>
          <w:b w:val="0"/>
          <w:sz w:val="24"/>
          <w:szCs w:val="28"/>
        </w:rPr>
      </w:pPr>
      <w:r>
        <w:rPr>
          <w:rFonts w:ascii="Times New Roman" w:hAnsi="Times New Roman"/>
          <w:sz w:val="24"/>
          <w:szCs w:val="28"/>
        </w:rPr>
        <w:lastRenderedPageBreak/>
        <w:t>Перечень, характеристика, объем, сроки и место проведения оказываемых услуг:</w:t>
      </w:r>
    </w:p>
    <w:p w:rsidR="00751C49" w:rsidRDefault="00751C49" w:rsidP="00751C49">
      <w:pPr>
        <w:pStyle w:val="Heading"/>
        <w:tabs>
          <w:tab w:val="left" w:pos="9360"/>
        </w:tabs>
        <w:ind w:right="1128"/>
        <w:rPr>
          <w:rFonts w:ascii="Times New Roman" w:hAnsi="Times New Roman"/>
          <w:sz w:val="24"/>
          <w:szCs w:val="28"/>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309"/>
        <w:gridCol w:w="5756"/>
      </w:tblGrid>
      <w:tr w:rsidR="00751C49" w:rsidRPr="00A03F0D" w:rsidTr="00751C49">
        <w:trPr>
          <w:trHeight w:val="1922"/>
        </w:trPr>
        <w:tc>
          <w:tcPr>
            <w:tcW w:w="709" w:type="dxa"/>
          </w:tcPr>
          <w:p w:rsidR="00751C49" w:rsidRDefault="00751C49" w:rsidP="00751C49">
            <w:pPr>
              <w:pStyle w:val="Heading"/>
              <w:tabs>
                <w:tab w:val="left" w:pos="9360"/>
              </w:tabs>
              <w:ind w:right="283"/>
              <w:rPr>
                <w:rFonts w:ascii="Times New Roman" w:hAnsi="Times New Roman"/>
                <w:szCs w:val="22"/>
              </w:rPr>
            </w:pPr>
            <w:r w:rsidRPr="00A03F0D">
              <w:rPr>
                <w:rFonts w:ascii="Times New Roman" w:hAnsi="Times New Roman"/>
                <w:sz w:val="24"/>
                <w:szCs w:val="28"/>
              </w:rPr>
              <w:t>№</w:t>
            </w:r>
          </w:p>
          <w:p w:rsidR="00751C49" w:rsidRPr="00AC41B7" w:rsidRDefault="00751C49" w:rsidP="00751C49">
            <w:pPr>
              <w:pStyle w:val="Heading"/>
              <w:tabs>
                <w:tab w:val="left" w:pos="9360"/>
              </w:tabs>
              <w:ind w:right="283"/>
              <w:rPr>
                <w:rFonts w:ascii="Times New Roman" w:hAnsi="Times New Roman"/>
                <w:szCs w:val="22"/>
              </w:rPr>
            </w:pPr>
          </w:p>
        </w:tc>
        <w:tc>
          <w:tcPr>
            <w:tcW w:w="4309" w:type="dxa"/>
          </w:tcPr>
          <w:p w:rsidR="00751C49" w:rsidRPr="00A03F0D" w:rsidRDefault="00751C49" w:rsidP="00751C49">
            <w:pPr>
              <w:pStyle w:val="Heading"/>
              <w:tabs>
                <w:tab w:val="left" w:pos="9360"/>
              </w:tabs>
              <w:ind w:right="283"/>
              <w:rPr>
                <w:rFonts w:ascii="Times New Roman" w:hAnsi="Times New Roman"/>
                <w:sz w:val="24"/>
                <w:szCs w:val="28"/>
              </w:rPr>
            </w:pPr>
            <w:r w:rsidRPr="00A03F0D">
              <w:rPr>
                <w:rFonts w:ascii="Times New Roman" w:hAnsi="Times New Roman"/>
                <w:sz w:val="24"/>
                <w:szCs w:val="28"/>
              </w:rPr>
              <w:t>Наименование мероприятия</w:t>
            </w:r>
          </w:p>
          <w:p w:rsidR="00751C49" w:rsidRPr="00A03F0D" w:rsidRDefault="00751C49" w:rsidP="00751C49">
            <w:pPr>
              <w:pStyle w:val="Heading"/>
              <w:tabs>
                <w:tab w:val="left" w:pos="9360"/>
              </w:tabs>
              <w:ind w:right="113"/>
              <w:rPr>
                <w:rFonts w:ascii="Times New Roman" w:hAnsi="Times New Roman"/>
                <w:sz w:val="24"/>
                <w:szCs w:val="28"/>
              </w:rPr>
            </w:pPr>
            <w:r w:rsidRPr="00A03F0D">
              <w:rPr>
                <w:rFonts w:ascii="Times New Roman" w:hAnsi="Times New Roman"/>
                <w:sz w:val="24"/>
                <w:szCs w:val="28"/>
              </w:rPr>
              <w:t>/место оказания/</w:t>
            </w:r>
          </w:p>
          <w:p w:rsidR="00751C49" w:rsidRPr="00A03F0D" w:rsidRDefault="00751C49" w:rsidP="00751C49">
            <w:pPr>
              <w:pStyle w:val="Heading"/>
              <w:tabs>
                <w:tab w:val="left" w:pos="9360"/>
              </w:tabs>
              <w:ind w:right="283"/>
              <w:rPr>
                <w:rFonts w:ascii="Times New Roman" w:hAnsi="Times New Roman"/>
                <w:sz w:val="24"/>
                <w:szCs w:val="28"/>
              </w:rPr>
            </w:pPr>
            <w:r w:rsidRPr="00A03F0D">
              <w:rPr>
                <w:rFonts w:ascii="Times New Roman" w:hAnsi="Times New Roman"/>
                <w:sz w:val="24"/>
                <w:szCs w:val="28"/>
              </w:rPr>
              <w:t>/сроки проведения/</w:t>
            </w:r>
          </w:p>
          <w:p w:rsidR="00751C49" w:rsidRPr="00A03F0D" w:rsidRDefault="00751C49" w:rsidP="00751C49">
            <w:pPr>
              <w:pStyle w:val="Heading"/>
              <w:tabs>
                <w:tab w:val="left" w:pos="9360"/>
              </w:tabs>
              <w:ind w:right="283"/>
              <w:rPr>
                <w:rFonts w:ascii="Times New Roman" w:hAnsi="Times New Roman"/>
                <w:sz w:val="24"/>
                <w:szCs w:val="28"/>
              </w:rPr>
            </w:pPr>
            <w:r>
              <w:rPr>
                <w:rFonts w:ascii="Times New Roman" w:hAnsi="Times New Roman"/>
                <w:sz w:val="24"/>
                <w:szCs w:val="28"/>
              </w:rPr>
              <w:t>/количество участников</w:t>
            </w:r>
            <w:r w:rsidRPr="00A03F0D">
              <w:rPr>
                <w:rFonts w:ascii="Times New Roman" w:hAnsi="Times New Roman"/>
                <w:sz w:val="24"/>
                <w:szCs w:val="28"/>
              </w:rPr>
              <w:t>/</w:t>
            </w:r>
          </w:p>
          <w:p w:rsidR="00751C49" w:rsidRPr="00A03F0D" w:rsidRDefault="00751C49" w:rsidP="00751C49">
            <w:pPr>
              <w:pStyle w:val="Heading"/>
              <w:tabs>
                <w:tab w:val="left" w:pos="9360"/>
              </w:tabs>
              <w:ind w:right="283"/>
              <w:rPr>
                <w:rFonts w:ascii="Times New Roman" w:hAnsi="Times New Roman"/>
                <w:sz w:val="24"/>
                <w:szCs w:val="28"/>
              </w:rPr>
            </w:pPr>
            <w:r w:rsidRPr="00A03F0D">
              <w:rPr>
                <w:rFonts w:ascii="Times New Roman" w:hAnsi="Times New Roman"/>
                <w:sz w:val="24"/>
                <w:szCs w:val="28"/>
              </w:rPr>
              <w:t>/периодичность проведения/</w:t>
            </w:r>
          </w:p>
          <w:p w:rsidR="00751C49" w:rsidRPr="00A03F0D" w:rsidRDefault="00751C49" w:rsidP="00751C49">
            <w:pPr>
              <w:pStyle w:val="Heading"/>
              <w:tabs>
                <w:tab w:val="left" w:pos="9360"/>
              </w:tabs>
              <w:ind w:right="283"/>
              <w:rPr>
                <w:rFonts w:ascii="Times New Roman" w:hAnsi="Times New Roman"/>
                <w:sz w:val="24"/>
                <w:szCs w:val="28"/>
              </w:rPr>
            </w:pPr>
            <w:r w:rsidRPr="00A03F0D">
              <w:rPr>
                <w:rFonts w:ascii="Times New Roman" w:hAnsi="Times New Roman"/>
                <w:sz w:val="24"/>
                <w:szCs w:val="28"/>
              </w:rPr>
              <w:t>/длительность мероприятия/</w:t>
            </w:r>
          </w:p>
          <w:p w:rsidR="00751C49" w:rsidRPr="00A03F0D" w:rsidRDefault="00751C49" w:rsidP="00751C49">
            <w:pPr>
              <w:pStyle w:val="Heading"/>
              <w:tabs>
                <w:tab w:val="left" w:pos="9360"/>
              </w:tabs>
              <w:ind w:right="283"/>
              <w:rPr>
                <w:rFonts w:ascii="Times New Roman" w:hAnsi="Times New Roman"/>
                <w:sz w:val="24"/>
                <w:szCs w:val="28"/>
              </w:rPr>
            </w:pPr>
            <w:r w:rsidRPr="00A03F0D">
              <w:rPr>
                <w:rFonts w:ascii="Times New Roman" w:hAnsi="Times New Roman"/>
                <w:sz w:val="24"/>
                <w:szCs w:val="28"/>
              </w:rPr>
              <w:t>/возрастной состав участников/</w:t>
            </w:r>
          </w:p>
        </w:tc>
        <w:tc>
          <w:tcPr>
            <w:tcW w:w="5756" w:type="dxa"/>
          </w:tcPr>
          <w:p w:rsidR="00751C49" w:rsidRPr="00A03F0D" w:rsidRDefault="00751C49" w:rsidP="00751C49">
            <w:pPr>
              <w:pStyle w:val="Heading"/>
              <w:tabs>
                <w:tab w:val="left" w:pos="9360"/>
              </w:tabs>
              <w:ind w:right="-57"/>
              <w:jc w:val="center"/>
              <w:rPr>
                <w:rFonts w:ascii="Times New Roman" w:hAnsi="Times New Roman"/>
                <w:sz w:val="24"/>
                <w:szCs w:val="28"/>
              </w:rPr>
            </w:pPr>
            <w:r w:rsidRPr="00A03F0D">
              <w:rPr>
                <w:rFonts w:ascii="Times New Roman" w:hAnsi="Times New Roman"/>
                <w:sz w:val="24"/>
                <w:szCs w:val="28"/>
              </w:rPr>
              <w:t>Характеристики (услуг); требования, предъявляемые к работам (услугам):</w:t>
            </w:r>
          </w:p>
        </w:tc>
      </w:tr>
      <w:tr w:rsidR="00751C49" w:rsidRPr="00A03F0D" w:rsidTr="00751C49">
        <w:trPr>
          <w:trHeight w:val="699"/>
        </w:trPr>
        <w:tc>
          <w:tcPr>
            <w:tcW w:w="709" w:type="dxa"/>
          </w:tcPr>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1</w:t>
            </w:r>
          </w:p>
          <w:p w:rsidR="00751C49" w:rsidRPr="00A03F0D" w:rsidRDefault="00751C49" w:rsidP="00751C49">
            <w:pPr>
              <w:pStyle w:val="Heading"/>
              <w:tabs>
                <w:tab w:val="left" w:pos="9360"/>
              </w:tabs>
              <w:ind w:right="1128"/>
              <w:jc w:val="both"/>
              <w:rPr>
                <w:rFonts w:ascii="Times New Roman" w:hAnsi="Times New Roman"/>
                <w:b w:val="0"/>
                <w:sz w:val="24"/>
                <w:szCs w:val="28"/>
              </w:rPr>
            </w:pPr>
          </w:p>
        </w:tc>
        <w:tc>
          <w:tcPr>
            <w:tcW w:w="4309" w:type="dxa"/>
          </w:tcPr>
          <w:p w:rsidR="00751C49" w:rsidRPr="00035004" w:rsidRDefault="00751C49" w:rsidP="00751C49">
            <w:pPr>
              <w:pStyle w:val="Heading"/>
              <w:tabs>
                <w:tab w:val="left" w:pos="3861"/>
                <w:tab w:val="left" w:pos="9360"/>
              </w:tabs>
              <w:ind w:right="232"/>
              <w:jc w:val="both"/>
              <w:rPr>
                <w:rFonts w:ascii="Times New Roman" w:hAnsi="Times New Roman"/>
                <w:i/>
              </w:rPr>
            </w:pPr>
            <w:r w:rsidRPr="00035004">
              <w:rPr>
                <w:rFonts w:ascii="Times New Roman" w:hAnsi="Times New Roman"/>
                <w:i/>
              </w:rPr>
              <w:t>Занятия по общефизической подготовке с жителями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/спортивные площадки Ленинского района/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/февраль</w:t>
            </w:r>
            <w:r>
              <w:rPr>
                <w:rFonts w:ascii="Times New Roman" w:hAnsi="Times New Roman"/>
                <w:b w:val="0"/>
                <w:sz w:val="24"/>
                <w:szCs w:val="24"/>
              </w:rPr>
              <w:t xml:space="preserve"> – декабрь </w:t>
            </w:r>
            <w:smartTag w:uri="urn:schemas-microsoft-com:office:smarttags" w:element="metricconverter">
              <w:smartTagPr>
                <w:attr w:name="ProductID" w:val="2014 г"/>
              </w:smartTagPr>
              <w:r>
                <w:rPr>
                  <w:rFonts w:ascii="Times New Roman" w:hAnsi="Times New Roman"/>
                  <w:b w:val="0"/>
                  <w:sz w:val="24"/>
                  <w:szCs w:val="24"/>
                </w:rPr>
                <w:t>2014</w:t>
              </w:r>
              <w:r w:rsidRPr="00E45988">
                <w:rPr>
                  <w:rFonts w:ascii="Times New Roman" w:hAnsi="Times New Roman"/>
                  <w:b w:val="0"/>
                  <w:sz w:val="24"/>
                  <w:szCs w:val="24"/>
                </w:rPr>
                <w:t xml:space="preserve"> г</w:t>
              </w:r>
            </w:smartTag>
            <w:r w:rsidRPr="00E45988">
              <w:rPr>
                <w:rFonts w:ascii="Times New Roman" w:hAnsi="Times New Roman"/>
                <w:b w:val="0"/>
                <w:sz w:val="24"/>
                <w:szCs w:val="24"/>
              </w:rPr>
              <w:t>./</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660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3-х раз в неделю/</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1,5 час./</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A03F0D" w:rsidRDefault="00751C49" w:rsidP="00751C49">
            <w:pPr>
              <w:pStyle w:val="Heading"/>
              <w:tabs>
                <w:tab w:val="left" w:pos="9360"/>
              </w:tabs>
              <w:ind w:right="1128"/>
              <w:jc w:val="both"/>
              <w:rPr>
                <w:rFonts w:ascii="Times New Roman" w:hAnsi="Times New Roman"/>
                <w:b w:val="0"/>
                <w:sz w:val="24"/>
                <w:szCs w:val="28"/>
              </w:rPr>
            </w:pPr>
            <w:r w:rsidRPr="00E45988">
              <w:rPr>
                <w:rFonts w:ascii="Times New Roman" w:hAnsi="Times New Roman"/>
                <w:b w:val="0"/>
                <w:sz w:val="24"/>
                <w:szCs w:val="24"/>
              </w:rPr>
              <w:t>/7-80 лет,  в том числе не менее 180 человек  7-17 лет, из них не менее 12 подростков, находящихся в социально-опасном положении или состоящих на учете в подразделении по делам несовершеннолетних/</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программу </w:t>
            </w:r>
            <w:r>
              <w:rPr>
                <w:rFonts w:ascii="Times New Roman" w:hAnsi="Times New Roman"/>
                <w:b w:val="0"/>
                <w:sz w:val="24"/>
                <w:szCs w:val="28"/>
              </w:rPr>
              <w:t xml:space="preserve">(положение) </w:t>
            </w:r>
            <w:r w:rsidRPr="00A03F0D">
              <w:rPr>
                <w:rFonts w:ascii="Times New Roman" w:hAnsi="Times New Roman"/>
                <w:b w:val="0"/>
                <w:sz w:val="24"/>
                <w:szCs w:val="28"/>
              </w:rPr>
              <w:t xml:space="preserve">мероприятия, включающую в себя календарный план проведения, возрастной состав и количество участников -  </w:t>
            </w:r>
            <w:r>
              <w:rPr>
                <w:rFonts w:ascii="Times New Roman" w:hAnsi="Times New Roman"/>
                <w:b w:val="0"/>
                <w:sz w:val="24"/>
                <w:szCs w:val="28"/>
              </w:rPr>
              <w:t>не позднее, чем за 10 дней до даты проведения мероприятия</w:t>
            </w:r>
            <w:r w:rsidRPr="00A03F0D">
              <w:rPr>
                <w:rFonts w:ascii="Times New Roman" w:hAnsi="Times New Roman"/>
                <w:b w:val="0"/>
                <w:sz w:val="24"/>
                <w:szCs w:val="28"/>
              </w:rPr>
              <w:t>.</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 п</w:t>
            </w:r>
            <w:r w:rsidRPr="00A03F0D">
              <w:rPr>
                <w:rFonts w:ascii="Times New Roman" w:hAnsi="Times New Roman"/>
                <w:b w:val="0"/>
                <w:sz w:val="24"/>
                <w:szCs w:val="28"/>
              </w:rPr>
              <w:t>роведение занятий по общефизической подготовке на спортивных площадках, отвечающих требованиям нормативно-правовых актов, действующих на территории Российской Федерации и направленных на обеспечениеобщественного порядка и безопасности участ</w:t>
            </w:r>
            <w:r>
              <w:rPr>
                <w:rFonts w:ascii="Times New Roman" w:hAnsi="Times New Roman"/>
                <w:b w:val="0"/>
                <w:sz w:val="24"/>
                <w:szCs w:val="28"/>
              </w:rPr>
              <w:t>ников;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соответствие выбранного места проведения мероприятия количеству участников, территориальную доступность и удобный для участников график проведения занятий;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журнала регистрации участников;</w:t>
            </w:r>
          </w:p>
          <w:p w:rsidR="00751C49" w:rsidRDefault="00751C49" w:rsidP="00751C49">
            <w:pPr>
              <w:pStyle w:val="Heading"/>
              <w:tabs>
                <w:tab w:val="left" w:pos="9360"/>
              </w:tabs>
              <w:ind w:right="34"/>
              <w:rPr>
                <w:rFonts w:ascii="Times New Roman" w:hAnsi="Times New Roman"/>
                <w:b w:val="0"/>
                <w:sz w:val="24"/>
                <w:szCs w:val="28"/>
              </w:rPr>
            </w:pPr>
            <w:r>
              <w:rPr>
                <w:rFonts w:ascii="Times New Roman" w:hAnsi="Times New Roman"/>
                <w:b w:val="0"/>
                <w:sz w:val="24"/>
                <w:szCs w:val="28"/>
              </w:rPr>
              <w:t>- работу тренера – инструктора (с высшим или средне-профессиональным образованием) на каждой площадке;</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необходимого спортивного инвентаря</w:t>
            </w:r>
            <w:r w:rsidRPr="00A03F0D">
              <w:rPr>
                <w:rFonts w:ascii="Times New Roman" w:hAnsi="Times New Roman"/>
                <w:b w:val="0"/>
                <w:sz w:val="24"/>
                <w:szCs w:val="28"/>
              </w:rPr>
              <w:t xml:space="preserve"> и спор</w:t>
            </w:r>
            <w:r>
              <w:rPr>
                <w:rFonts w:ascii="Times New Roman" w:hAnsi="Times New Roman"/>
                <w:b w:val="0"/>
                <w:sz w:val="24"/>
                <w:szCs w:val="28"/>
              </w:rPr>
              <w:t>тивного оборудования</w:t>
            </w:r>
            <w:r w:rsidRPr="00A03F0D">
              <w:rPr>
                <w:rFonts w:ascii="Times New Roman" w:hAnsi="Times New Roman"/>
                <w:b w:val="0"/>
                <w:sz w:val="24"/>
                <w:szCs w:val="28"/>
              </w:rPr>
              <w:t xml:space="preserve"> для проведения занятий по общефизической подготов</w:t>
            </w:r>
            <w:r>
              <w:rPr>
                <w:rFonts w:ascii="Times New Roman" w:hAnsi="Times New Roman"/>
                <w:b w:val="0"/>
                <w:sz w:val="24"/>
                <w:szCs w:val="28"/>
              </w:rPr>
              <w:t>ке;</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информирование населения в </w:t>
            </w:r>
            <w:r w:rsidRPr="00A03F0D">
              <w:rPr>
                <w:rFonts w:ascii="Times New Roman" w:hAnsi="Times New Roman"/>
                <w:b w:val="0"/>
                <w:sz w:val="24"/>
                <w:szCs w:val="28"/>
              </w:rPr>
              <w:t>мест</w:t>
            </w:r>
            <w:r>
              <w:rPr>
                <w:rFonts w:ascii="Times New Roman" w:hAnsi="Times New Roman"/>
                <w:b w:val="0"/>
                <w:sz w:val="24"/>
                <w:szCs w:val="28"/>
              </w:rPr>
              <w:t>ах проведения занятий;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накладные),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предоставление фото или видеоматериалов на электронном носителе.</w:t>
            </w:r>
          </w:p>
          <w:p w:rsidR="00751C49" w:rsidRPr="00E26B2D" w:rsidRDefault="00751C49" w:rsidP="00751C49">
            <w:pPr>
              <w:pStyle w:val="Heading"/>
              <w:tabs>
                <w:tab w:val="left" w:pos="9360"/>
              </w:tabs>
              <w:ind w:right="34"/>
              <w:jc w:val="both"/>
              <w:rPr>
                <w:rFonts w:ascii="Times New Roman" w:hAnsi="Times New Roman"/>
                <w:sz w:val="24"/>
                <w:szCs w:val="28"/>
              </w:rPr>
            </w:pPr>
            <w:r w:rsidRPr="00E26B2D">
              <w:rPr>
                <w:rFonts w:ascii="Times New Roman" w:hAnsi="Times New Roman"/>
                <w:sz w:val="24"/>
                <w:szCs w:val="28"/>
              </w:rPr>
              <w:t>Особые условия:</w:t>
            </w:r>
          </w:p>
          <w:p w:rsidR="00751C49" w:rsidRPr="00A03F0D" w:rsidRDefault="00751C49" w:rsidP="00751C49">
            <w:pPr>
              <w:pStyle w:val="Heading"/>
              <w:tabs>
                <w:tab w:val="left" w:pos="9360"/>
              </w:tabs>
              <w:ind w:right="34"/>
              <w:jc w:val="both"/>
              <w:rPr>
                <w:rFonts w:ascii="Times New Roman" w:hAnsi="Times New Roman"/>
                <w:b w:val="0"/>
                <w:sz w:val="24"/>
                <w:szCs w:val="28"/>
              </w:rPr>
            </w:pPr>
            <w:r w:rsidRPr="00A03F0D">
              <w:rPr>
                <w:rFonts w:ascii="Times New Roman" w:hAnsi="Times New Roman"/>
                <w:b w:val="0"/>
                <w:sz w:val="24"/>
                <w:szCs w:val="28"/>
              </w:rPr>
              <w:t>Организация и проведение соревнований на каждой спортивной площадке – не менее 1 раза в меся</w:t>
            </w:r>
            <w:r>
              <w:rPr>
                <w:rFonts w:ascii="Times New Roman" w:hAnsi="Times New Roman"/>
                <w:b w:val="0"/>
                <w:sz w:val="24"/>
                <w:szCs w:val="28"/>
              </w:rPr>
              <w:t xml:space="preserve">ц, продолжительностью не менее 1,5 </w:t>
            </w:r>
            <w:r w:rsidRPr="00A03F0D">
              <w:rPr>
                <w:rFonts w:ascii="Times New Roman" w:hAnsi="Times New Roman"/>
                <w:b w:val="0"/>
                <w:sz w:val="24"/>
                <w:szCs w:val="28"/>
              </w:rPr>
              <w:t xml:space="preserve">часов. </w:t>
            </w:r>
          </w:p>
        </w:tc>
      </w:tr>
      <w:tr w:rsidR="00751C49" w:rsidRPr="00A03F0D" w:rsidTr="00751C49">
        <w:trPr>
          <w:trHeight w:val="3208"/>
        </w:trPr>
        <w:tc>
          <w:tcPr>
            <w:tcW w:w="709" w:type="dxa"/>
          </w:tcPr>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2</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sz w:val="24"/>
                <w:szCs w:val="24"/>
              </w:rPr>
            </w:pPr>
            <w:r w:rsidRPr="00827068">
              <w:rPr>
                <w:rFonts w:ascii="Times New Roman" w:hAnsi="Times New Roman"/>
                <w:i/>
                <w:sz w:val="24"/>
                <w:szCs w:val="24"/>
              </w:rPr>
              <w:t>Проведение утренней физической зарядки</w:t>
            </w:r>
          </w:p>
          <w:p w:rsidR="00751C49" w:rsidRPr="001370DF"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открытая площадка (сквер, парк, площадь) на территории Ленинского района/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 xml:space="preserve">/июнь, июль, август  </w:t>
            </w:r>
            <w:smartTag w:uri="urn:schemas-microsoft-com:office:smarttags" w:element="metricconverter">
              <w:smartTagPr>
                <w:attr w:name="ProductID" w:val="2014 г"/>
              </w:smartTagPr>
              <w:r>
                <w:rPr>
                  <w:rFonts w:ascii="Times New Roman" w:hAnsi="Times New Roman"/>
                  <w:b w:val="0"/>
                  <w:sz w:val="24"/>
                  <w:szCs w:val="24"/>
                </w:rPr>
                <w:t>2014</w:t>
              </w:r>
              <w:r w:rsidRPr="00E45988">
                <w:rPr>
                  <w:rFonts w:ascii="Times New Roman" w:hAnsi="Times New Roman"/>
                  <w:b w:val="0"/>
                  <w:sz w:val="24"/>
                  <w:szCs w:val="24"/>
                </w:rPr>
                <w:t xml:space="preserve"> г</w:t>
              </w:r>
            </w:smartTag>
            <w:r w:rsidRPr="00E45988">
              <w:rPr>
                <w:rFonts w:ascii="Times New Roman" w:hAnsi="Times New Roman"/>
                <w:b w:val="0"/>
                <w:sz w:val="24"/>
                <w:szCs w:val="24"/>
              </w:rPr>
              <w:t>./</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100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xml:space="preserve">/ </w:t>
            </w:r>
            <w:r>
              <w:rPr>
                <w:rFonts w:ascii="Times New Roman" w:hAnsi="Times New Roman"/>
                <w:b w:val="0"/>
                <w:sz w:val="24"/>
                <w:szCs w:val="24"/>
              </w:rPr>
              <w:t>не менее 3 раз</w:t>
            </w:r>
            <w:r w:rsidRPr="00E45988">
              <w:rPr>
                <w:rFonts w:ascii="Times New Roman" w:hAnsi="Times New Roman"/>
                <w:b w:val="0"/>
                <w:sz w:val="24"/>
                <w:szCs w:val="24"/>
              </w:rPr>
              <w:t xml:space="preserve"> в неделю/</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не менее  1 часа/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sidRPr="00E45988">
              <w:rPr>
                <w:rFonts w:ascii="Times New Roman" w:hAnsi="Times New Roman"/>
                <w:b w:val="0"/>
                <w:sz w:val="24"/>
                <w:szCs w:val="24"/>
              </w:rPr>
              <w:t>/10 - 80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программу мероприятия, включающую в себя календарный план проведения, возрастной состав и количество участников -  </w:t>
            </w:r>
            <w:r>
              <w:rPr>
                <w:rFonts w:ascii="Times New Roman" w:hAnsi="Times New Roman"/>
                <w:b w:val="0"/>
                <w:sz w:val="24"/>
                <w:szCs w:val="28"/>
              </w:rPr>
              <w:t>не позднее, чем за 10 дней до даты проведения мероприятия</w:t>
            </w:r>
            <w:r w:rsidRPr="00A03F0D">
              <w:rPr>
                <w:rFonts w:ascii="Times New Roman" w:hAnsi="Times New Roman"/>
                <w:b w:val="0"/>
                <w:sz w:val="24"/>
                <w:szCs w:val="28"/>
              </w:rPr>
              <w:t>.</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 п</w:t>
            </w:r>
            <w:r w:rsidRPr="00A03F0D">
              <w:rPr>
                <w:rFonts w:ascii="Times New Roman" w:hAnsi="Times New Roman"/>
                <w:b w:val="0"/>
                <w:sz w:val="24"/>
                <w:szCs w:val="28"/>
              </w:rPr>
              <w:t xml:space="preserve">роведение занятий </w:t>
            </w:r>
            <w:r>
              <w:rPr>
                <w:rFonts w:ascii="Times New Roman" w:hAnsi="Times New Roman"/>
                <w:b w:val="0"/>
                <w:sz w:val="24"/>
                <w:szCs w:val="28"/>
              </w:rPr>
              <w:t xml:space="preserve">на открытой </w:t>
            </w:r>
            <w:r w:rsidRPr="00A03F0D">
              <w:rPr>
                <w:rFonts w:ascii="Times New Roman" w:hAnsi="Times New Roman"/>
                <w:b w:val="0"/>
                <w:sz w:val="24"/>
                <w:szCs w:val="28"/>
              </w:rPr>
              <w:t>спор</w:t>
            </w:r>
            <w:r>
              <w:rPr>
                <w:rFonts w:ascii="Times New Roman" w:hAnsi="Times New Roman"/>
                <w:b w:val="0"/>
                <w:sz w:val="24"/>
                <w:szCs w:val="28"/>
              </w:rPr>
              <w:t>тивной площадке, отвечающей</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соответствие выбранного места проведения мероприятия количеству участников, территориальную доступность и удобный для участников график проведения занятий;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журнала регистрации участников;</w:t>
            </w:r>
          </w:p>
          <w:p w:rsidR="00751C49" w:rsidRDefault="00751C49" w:rsidP="00751C49">
            <w:pPr>
              <w:pStyle w:val="Heading"/>
              <w:tabs>
                <w:tab w:val="left" w:pos="4830"/>
                <w:tab w:val="left" w:pos="9360"/>
              </w:tabs>
              <w:jc w:val="both"/>
              <w:rPr>
                <w:rFonts w:ascii="Times New Roman" w:hAnsi="Times New Roman"/>
                <w:b w:val="0"/>
                <w:sz w:val="24"/>
                <w:szCs w:val="28"/>
              </w:rPr>
            </w:pPr>
            <w:r>
              <w:rPr>
                <w:rFonts w:ascii="Times New Roman" w:hAnsi="Times New Roman"/>
                <w:b w:val="0"/>
                <w:sz w:val="24"/>
                <w:szCs w:val="28"/>
              </w:rPr>
              <w:t>-работу профессионального тренера-инструктора (с высшим или средне-профессиональным образованием), имеющих опыт работы с большой аудиторией;</w:t>
            </w:r>
          </w:p>
          <w:p w:rsidR="00751C49" w:rsidRDefault="00751C49" w:rsidP="00751C49">
            <w:pPr>
              <w:pStyle w:val="Heading"/>
              <w:tabs>
                <w:tab w:val="left" w:pos="5114"/>
                <w:tab w:val="left" w:pos="9360"/>
              </w:tabs>
              <w:jc w:val="both"/>
              <w:rPr>
                <w:rFonts w:ascii="Times New Roman" w:hAnsi="Times New Roman"/>
                <w:b w:val="0"/>
                <w:sz w:val="24"/>
                <w:szCs w:val="28"/>
              </w:rPr>
            </w:pPr>
            <w:r>
              <w:rPr>
                <w:rFonts w:ascii="Times New Roman" w:hAnsi="Times New Roman"/>
                <w:b w:val="0"/>
                <w:sz w:val="24"/>
                <w:szCs w:val="28"/>
              </w:rPr>
              <w:t>- установку звукоусиливающей аппаратуры (в том числе наличие  радио-микрофона) и музыкального сопровождения;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информирование населения в местах проведения занятий;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предоставление фото или видеоматериалов на электронном носителе.</w:t>
            </w:r>
          </w:p>
        </w:tc>
      </w:tr>
      <w:tr w:rsidR="00751C49" w:rsidRPr="00A03F0D" w:rsidTr="00751C49">
        <w:trPr>
          <w:trHeight w:val="3208"/>
        </w:trPr>
        <w:tc>
          <w:tcPr>
            <w:tcW w:w="709" w:type="dxa"/>
          </w:tcPr>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3</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sz w:val="24"/>
                <w:szCs w:val="24"/>
              </w:rPr>
            </w:pPr>
            <w:r w:rsidRPr="00827068">
              <w:rPr>
                <w:rFonts w:ascii="Times New Roman" w:hAnsi="Times New Roman"/>
                <w:i/>
                <w:sz w:val="24"/>
                <w:szCs w:val="24"/>
              </w:rPr>
              <w:t>Спортивно-массовые мероприятия по пляжным видам спорта (пляжный волейбол</w:t>
            </w:r>
            <w:r>
              <w:rPr>
                <w:rFonts w:ascii="Times New Roman" w:hAnsi="Times New Roman"/>
                <w:i/>
                <w:sz w:val="24"/>
                <w:szCs w:val="24"/>
              </w:rPr>
              <w:t>, пляжный футбол</w:t>
            </w:r>
            <w:r w:rsidRPr="00827068">
              <w:rPr>
                <w:rFonts w:ascii="Times New Roman" w:hAnsi="Times New Roman"/>
                <w:i/>
                <w:sz w:val="24"/>
                <w:szCs w:val="24"/>
              </w:rPr>
              <w:t>) на территории Ленинского района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/Городской пляж/</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/июнь, июль 201</w:t>
            </w:r>
            <w:r>
              <w:rPr>
                <w:rFonts w:ascii="Times New Roman" w:hAnsi="Times New Roman"/>
                <w:b w:val="0"/>
                <w:sz w:val="24"/>
                <w:szCs w:val="24"/>
              </w:rPr>
              <w:t>4</w:t>
            </w:r>
            <w:r w:rsidRPr="00E45988">
              <w:rPr>
                <w:rFonts w:ascii="Times New Roman" w:hAnsi="Times New Roman"/>
                <w:b w:val="0"/>
                <w:sz w:val="24"/>
                <w:szCs w:val="24"/>
              </w:rPr>
              <w:t xml:space="preserve"> г./</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300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1 раза в месяц/</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2 часов/</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/7-80 лет/</w:t>
            </w:r>
          </w:p>
          <w:p w:rsidR="00751C49" w:rsidRPr="00A03F0D" w:rsidRDefault="00751C49" w:rsidP="00751C49">
            <w:pPr>
              <w:pStyle w:val="Heading"/>
              <w:tabs>
                <w:tab w:val="left" w:pos="9360"/>
              </w:tabs>
              <w:ind w:right="1128"/>
              <w:jc w:val="both"/>
              <w:rPr>
                <w:rFonts w:ascii="Times New Roman" w:hAnsi="Times New Roman"/>
                <w:b w:val="0"/>
              </w:rPr>
            </w:pP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lastRenderedPageBreak/>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3862BC" w:rsidRDefault="00751C49" w:rsidP="00751C49">
            <w:pPr>
              <w:pStyle w:val="Heading"/>
              <w:tabs>
                <w:tab w:val="left" w:pos="9360"/>
              </w:tabs>
              <w:ind w:right="34"/>
              <w:jc w:val="both"/>
              <w:rPr>
                <w:rFonts w:ascii="Times New Roman" w:hAnsi="Times New Roman"/>
                <w:b w:val="0"/>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площадках, отвечающих</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lastRenderedPageBreak/>
              <w:t>- наличие заявок команд и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приобретение наградной (призовой) атрибутики; </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предоставление фото или видеоматериалов на электронном носителе.</w:t>
            </w:r>
          </w:p>
        </w:tc>
      </w:tr>
      <w:tr w:rsidR="00751C49" w:rsidRPr="00A03F0D" w:rsidTr="00751C49">
        <w:trPr>
          <w:trHeight w:val="698"/>
        </w:trPr>
        <w:tc>
          <w:tcPr>
            <w:tcW w:w="709" w:type="dxa"/>
          </w:tcPr>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4</w:t>
            </w:r>
          </w:p>
        </w:tc>
        <w:tc>
          <w:tcPr>
            <w:tcW w:w="4309" w:type="dxa"/>
          </w:tcPr>
          <w:p w:rsidR="00751C49" w:rsidRPr="00827068" w:rsidRDefault="00751C49" w:rsidP="00751C49">
            <w:pPr>
              <w:pStyle w:val="Heading"/>
              <w:tabs>
                <w:tab w:val="left" w:pos="9360"/>
              </w:tabs>
              <w:ind w:right="232"/>
              <w:jc w:val="both"/>
              <w:rPr>
                <w:rFonts w:ascii="Times New Roman" w:hAnsi="Times New Roman"/>
                <w:i/>
                <w:sz w:val="24"/>
                <w:szCs w:val="24"/>
              </w:rPr>
            </w:pPr>
            <w:r w:rsidRPr="00827068">
              <w:rPr>
                <w:rFonts w:ascii="Times New Roman" w:hAnsi="Times New Roman"/>
                <w:i/>
                <w:sz w:val="24"/>
                <w:szCs w:val="24"/>
              </w:rPr>
              <w:t>Спортивный праздник, посвященный Дню России и Дню города.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/открытая площадка на территории Ленинского района /</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 июнь 2014</w:t>
            </w:r>
            <w:r w:rsidRPr="00E45988">
              <w:rPr>
                <w:rFonts w:ascii="Times New Roman" w:hAnsi="Times New Roman"/>
                <w:b w:val="0"/>
                <w:sz w:val="24"/>
                <w:szCs w:val="24"/>
              </w:rPr>
              <w:t xml:space="preserve"> г./</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200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1 раз/</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2 часов/</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A03F0D" w:rsidRDefault="00751C49" w:rsidP="00751C49">
            <w:pPr>
              <w:pStyle w:val="Heading"/>
              <w:tabs>
                <w:tab w:val="left" w:pos="9360"/>
              </w:tabs>
              <w:ind w:right="1128"/>
              <w:jc w:val="both"/>
              <w:rPr>
                <w:rFonts w:ascii="Times New Roman" w:hAnsi="Times New Roman"/>
                <w:b w:val="0"/>
              </w:rPr>
            </w:pPr>
            <w:r w:rsidRPr="00E45988">
              <w:rPr>
                <w:rFonts w:ascii="Times New Roman" w:hAnsi="Times New Roman"/>
                <w:b w:val="0"/>
                <w:sz w:val="24"/>
                <w:szCs w:val="24"/>
              </w:rPr>
              <w:t>/ 7-80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мероприятия на </w:t>
            </w:r>
            <w:r w:rsidRPr="00A03F0D">
              <w:rPr>
                <w:rFonts w:ascii="Times New Roman" w:hAnsi="Times New Roman"/>
                <w:b w:val="0"/>
                <w:sz w:val="24"/>
                <w:szCs w:val="28"/>
              </w:rPr>
              <w:t>спор</w:t>
            </w:r>
            <w:r>
              <w:rPr>
                <w:rFonts w:ascii="Times New Roman" w:hAnsi="Times New Roman"/>
                <w:b w:val="0"/>
                <w:sz w:val="24"/>
                <w:szCs w:val="28"/>
              </w:rPr>
              <w:t>тивной площадке, отвечающей</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предоставление биотуалетов</w:t>
            </w:r>
            <w:r w:rsidRPr="00A03F0D">
              <w:rPr>
                <w:rFonts w:ascii="Times New Roman" w:hAnsi="Times New Roman"/>
                <w:b w:val="0"/>
                <w:sz w:val="24"/>
                <w:szCs w:val="28"/>
              </w:rPr>
              <w:t xml:space="preserve">;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w:t>
            </w:r>
            <w:r>
              <w:rPr>
                <w:rFonts w:ascii="Times New Roman" w:hAnsi="Times New Roman"/>
                <w:b w:val="0"/>
                <w:sz w:val="24"/>
                <w:szCs w:val="28"/>
              </w:rPr>
              <w:lastRenderedPageBreak/>
              <w:t xml:space="preserve">счет-фактура, накладные),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5114"/>
                <w:tab w:val="left" w:pos="9360"/>
              </w:tabs>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2113"/>
        </w:trPr>
        <w:tc>
          <w:tcPr>
            <w:tcW w:w="709" w:type="dxa"/>
          </w:tcPr>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5</w:t>
            </w:r>
          </w:p>
        </w:tc>
        <w:tc>
          <w:tcPr>
            <w:tcW w:w="4309" w:type="dxa"/>
          </w:tcPr>
          <w:p w:rsidR="00751C49" w:rsidRPr="00827068" w:rsidRDefault="00751C49" w:rsidP="00751C49">
            <w:pPr>
              <w:pStyle w:val="Heading"/>
              <w:tabs>
                <w:tab w:val="left" w:pos="9360"/>
              </w:tabs>
              <w:ind w:right="232"/>
              <w:jc w:val="both"/>
              <w:rPr>
                <w:rFonts w:ascii="Times New Roman" w:hAnsi="Times New Roman"/>
                <w:i/>
                <w:sz w:val="24"/>
                <w:szCs w:val="24"/>
              </w:rPr>
            </w:pPr>
            <w:r w:rsidRPr="00827068">
              <w:rPr>
                <w:rFonts w:ascii="Times New Roman" w:hAnsi="Times New Roman"/>
                <w:i/>
                <w:sz w:val="24"/>
                <w:szCs w:val="24"/>
              </w:rPr>
              <w:t>Спортивный праздник, посвященный Дню Физкультурника.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/открытая площадка на территории Ленинского района /</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август 201</w:t>
            </w:r>
            <w:r>
              <w:rPr>
                <w:rFonts w:ascii="Times New Roman" w:hAnsi="Times New Roman"/>
                <w:b w:val="0"/>
                <w:sz w:val="24"/>
                <w:szCs w:val="24"/>
              </w:rPr>
              <w:t>4</w:t>
            </w:r>
            <w:r w:rsidRPr="00E45988">
              <w:rPr>
                <w:rFonts w:ascii="Times New Roman" w:hAnsi="Times New Roman"/>
                <w:b w:val="0"/>
                <w:sz w:val="24"/>
                <w:szCs w:val="24"/>
              </w:rPr>
              <w:t xml:space="preserve"> г./</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200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1 раз/</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2 часов/</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7-80 лет/</w:t>
            </w:r>
          </w:p>
          <w:p w:rsidR="00751C49" w:rsidRDefault="00751C49" w:rsidP="00751C49">
            <w:pPr>
              <w:pStyle w:val="Heading"/>
              <w:tabs>
                <w:tab w:val="left" w:pos="9360"/>
              </w:tabs>
              <w:ind w:right="1128"/>
              <w:jc w:val="both"/>
              <w:rPr>
                <w:rFonts w:ascii="Times New Roman" w:hAnsi="Times New Roman"/>
                <w:b w:val="0"/>
              </w:rPr>
            </w:pP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мероприятия на </w:t>
            </w:r>
            <w:r w:rsidRPr="00A03F0D">
              <w:rPr>
                <w:rFonts w:ascii="Times New Roman" w:hAnsi="Times New Roman"/>
                <w:b w:val="0"/>
                <w:sz w:val="24"/>
                <w:szCs w:val="28"/>
              </w:rPr>
              <w:t>спор</w:t>
            </w:r>
            <w:r>
              <w:rPr>
                <w:rFonts w:ascii="Times New Roman" w:hAnsi="Times New Roman"/>
                <w:b w:val="0"/>
                <w:sz w:val="24"/>
                <w:szCs w:val="28"/>
              </w:rPr>
              <w:t>тивной площадке, отвечающей</w:t>
            </w:r>
            <w:r w:rsidRPr="00A03F0D">
              <w:rPr>
                <w:rFonts w:ascii="Times New Roman" w:hAnsi="Times New Roman"/>
                <w:b w:val="0"/>
                <w:sz w:val="24"/>
                <w:szCs w:val="28"/>
              </w:rPr>
              <w:t xml:space="preserve"> требованиям нормативно-правовых актов, действующ</w:t>
            </w:r>
            <w:r>
              <w:rPr>
                <w:rFonts w:ascii="Times New Roman" w:hAnsi="Times New Roman"/>
                <w:b w:val="0"/>
                <w:sz w:val="24"/>
                <w:szCs w:val="28"/>
              </w:rPr>
              <w:t>ей</w:t>
            </w:r>
            <w:r w:rsidRPr="00A03F0D">
              <w:rPr>
                <w:rFonts w:ascii="Times New Roman" w:hAnsi="Times New Roman"/>
                <w:b w:val="0"/>
                <w:sz w:val="24"/>
                <w:szCs w:val="28"/>
              </w:rPr>
              <w:t xml:space="preserve">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наличие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биотуалетов</w:t>
            </w:r>
            <w:r w:rsidRPr="00A03F0D">
              <w:rPr>
                <w:rFonts w:ascii="Times New Roman" w:hAnsi="Times New Roman"/>
                <w:b w:val="0"/>
                <w:sz w:val="24"/>
                <w:szCs w:val="28"/>
              </w:rPr>
              <w:t xml:space="preserve">;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накладные),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1124"/>
        </w:trPr>
        <w:tc>
          <w:tcPr>
            <w:tcW w:w="709" w:type="dxa"/>
          </w:tcPr>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6</w:t>
            </w:r>
          </w:p>
        </w:tc>
        <w:tc>
          <w:tcPr>
            <w:tcW w:w="4309" w:type="dxa"/>
          </w:tcPr>
          <w:p w:rsidR="00751C49" w:rsidRPr="00827068" w:rsidRDefault="00751C49" w:rsidP="00751C49">
            <w:pPr>
              <w:pStyle w:val="Heading"/>
              <w:tabs>
                <w:tab w:val="left" w:pos="9360"/>
              </w:tabs>
              <w:ind w:right="232"/>
              <w:jc w:val="both"/>
              <w:rPr>
                <w:rFonts w:ascii="Times New Roman" w:hAnsi="Times New Roman"/>
                <w:i/>
                <w:sz w:val="24"/>
                <w:szCs w:val="24"/>
              </w:rPr>
            </w:pPr>
            <w:r w:rsidRPr="00827068">
              <w:rPr>
                <w:rFonts w:ascii="Times New Roman" w:hAnsi="Times New Roman"/>
                <w:i/>
                <w:sz w:val="24"/>
                <w:szCs w:val="24"/>
              </w:rPr>
              <w:t>Соревнования по велокроссу</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/лесной массив на комплексе ПГТУ/</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/август</w:t>
            </w:r>
            <w:r>
              <w:rPr>
                <w:rFonts w:ascii="Times New Roman" w:hAnsi="Times New Roman"/>
                <w:b w:val="0"/>
                <w:sz w:val="24"/>
                <w:szCs w:val="24"/>
              </w:rPr>
              <w:t>-сентябрь</w:t>
            </w:r>
            <w:r w:rsidRPr="00E45988">
              <w:rPr>
                <w:rFonts w:ascii="Times New Roman" w:hAnsi="Times New Roman"/>
                <w:b w:val="0"/>
                <w:sz w:val="24"/>
                <w:szCs w:val="24"/>
              </w:rPr>
              <w:t xml:space="preserve"> 201</w:t>
            </w:r>
            <w:r>
              <w:rPr>
                <w:rFonts w:ascii="Times New Roman" w:hAnsi="Times New Roman"/>
                <w:b w:val="0"/>
                <w:sz w:val="24"/>
                <w:szCs w:val="24"/>
              </w:rPr>
              <w:t>4</w:t>
            </w:r>
            <w:r w:rsidRPr="00E45988">
              <w:rPr>
                <w:rFonts w:ascii="Times New Roman" w:hAnsi="Times New Roman"/>
                <w:b w:val="0"/>
                <w:sz w:val="24"/>
                <w:szCs w:val="24"/>
              </w:rPr>
              <w:t xml:space="preserve"> г./</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100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1 раз/</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не менее  2  часов/</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sidRPr="00E45988">
              <w:rPr>
                <w:rFonts w:ascii="Times New Roman" w:hAnsi="Times New Roman"/>
                <w:b w:val="0"/>
                <w:sz w:val="24"/>
                <w:szCs w:val="24"/>
              </w:rPr>
              <w:t>/10 - 80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lastRenderedPageBreak/>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-соблюдение </w:t>
            </w:r>
            <w:r w:rsidRPr="00A03F0D">
              <w:rPr>
                <w:rFonts w:ascii="Times New Roman" w:hAnsi="Times New Roman"/>
                <w:b w:val="0"/>
                <w:sz w:val="24"/>
                <w:szCs w:val="28"/>
              </w:rPr>
              <w:t>требовани</w:t>
            </w:r>
            <w:r>
              <w:rPr>
                <w:rFonts w:ascii="Times New Roman" w:hAnsi="Times New Roman"/>
                <w:b w:val="0"/>
                <w:sz w:val="24"/>
                <w:szCs w:val="28"/>
              </w:rPr>
              <w:t>й</w:t>
            </w:r>
            <w:r w:rsidRPr="00A03F0D">
              <w:rPr>
                <w:rFonts w:ascii="Times New Roman" w:hAnsi="Times New Roman"/>
                <w:b w:val="0"/>
                <w:sz w:val="24"/>
                <w:szCs w:val="28"/>
              </w:rPr>
              <w:t xml:space="preserve"> нормативно-правовых </w:t>
            </w:r>
            <w:r w:rsidRPr="00A03F0D">
              <w:rPr>
                <w:rFonts w:ascii="Times New Roman" w:hAnsi="Times New Roman"/>
                <w:b w:val="0"/>
                <w:sz w:val="24"/>
                <w:szCs w:val="28"/>
              </w:rPr>
              <w:lastRenderedPageBreak/>
              <w:t>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5114"/>
                <w:tab w:val="left" w:pos="9360"/>
              </w:tabs>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1832"/>
        </w:trPr>
        <w:tc>
          <w:tcPr>
            <w:tcW w:w="709" w:type="dxa"/>
          </w:tcPr>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7</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rPr>
            </w:pPr>
            <w:r w:rsidRPr="00827068">
              <w:rPr>
                <w:rFonts w:ascii="Times New Roman" w:hAnsi="Times New Roman"/>
                <w:i/>
              </w:rPr>
              <w:t>Соревнования по классическому волейболу среди любительских женских команд</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/спортивные залы, расположенные  на территории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/октябрь-ноябрь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200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не менее 1 раза в месяц/</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не менее 2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/10 - 80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соревнования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мероприятия на </w:t>
            </w:r>
            <w:r w:rsidRPr="00A03F0D">
              <w:rPr>
                <w:rFonts w:ascii="Times New Roman" w:hAnsi="Times New Roman"/>
                <w:b w:val="0"/>
                <w:sz w:val="24"/>
                <w:szCs w:val="28"/>
              </w:rPr>
              <w:t>спор</w:t>
            </w:r>
            <w:r>
              <w:rPr>
                <w:rFonts w:ascii="Times New Roman" w:hAnsi="Times New Roman"/>
                <w:b w:val="0"/>
                <w:sz w:val="24"/>
                <w:szCs w:val="28"/>
              </w:rPr>
              <w:t>тивном сооружении, отвечающем</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-проведение не менее 30 игр, с участием не менее 6 команд от организаций, предприятий, учреждений Ленинского района;</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команд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w:t>
            </w:r>
            <w:r>
              <w:rPr>
                <w:rFonts w:ascii="Times New Roman" w:hAnsi="Times New Roman"/>
                <w:b w:val="0"/>
                <w:sz w:val="24"/>
                <w:szCs w:val="28"/>
              </w:rPr>
              <w:lastRenderedPageBreak/>
              <w:t xml:space="preserve">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03F0D" w:rsidRDefault="00751C49" w:rsidP="00751C49">
            <w:pPr>
              <w:pStyle w:val="Heading"/>
              <w:tabs>
                <w:tab w:val="left" w:pos="9360"/>
              </w:tabs>
              <w:ind w:right="1128"/>
              <w:jc w:val="both"/>
              <w:rPr>
                <w:rFonts w:ascii="Times New Roman" w:hAnsi="Times New Roman"/>
                <w:b w:val="0"/>
                <w:sz w:val="24"/>
                <w:szCs w:val="28"/>
              </w:rPr>
            </w:pPr>
          </w:p>
        </w:tc>
      </w:tr>
      <w:tr w:rsidR="00751C49" w:rsidRPr="00A03F0D" w:rsidTr="00751C49">
        <w:trPr>
          <w:trHeight w:val="1687"/>
        </w:trPr>
        <w:tc>
          <w:tcPr>
            <w:tcW w:w="709" w:type="dxa"/>
          </w:tcPr>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8</w:t>
            </w:r>
          </w:p>
        </w:tc>
        <w:tc>
          <w:tcPr>
            <w:tcW w:w="4309" w:type="dxa"/>
          </w:tcPr>
          <w:p w:rsidR="00751C49" w:rsidRPr="00827068" w:rsidRDefault="00751C49" w:rsidP="00751C49">
            <w:pPr>
              <w:pStyle w:val="Heading"/>
              <w:tabs>
                <w:tab w:val="left" w:pos="9360"/>
              </w:tabs>
              <w:ind w:right="232"/>
              <w:jc w:val="both"/>
              <w:rPr>
                <w:rFonts w:ascii="Times New Roman" w:hAnsi="Times New Roman"/>
                <w:i/>
              </w:rPr>
            </w:pPr>
            <w:r w:rsidRPr="00827068">
              <w:rPr>
                <w:rFonts w:ascii="Times New Roman" w:hAnsi="Times New Roman"/>
                <w:i/>
              </w:rPr>
              <w:t>Соревнования среди ветеранов по многоборью</w:t>
            </w:r>
          </w:p>
          <w:p w:rsidR="00751C49" w:rsidRPr="00827068" w:rsidRDefault="00751C49" w:rsidP="00751C49">
            <w:pPr>
              <w:pStyle w:val="Heading"/>
              <w:tabs>
                <w:tab w:val="left" w:pos="9360"/>
              </w:tabs>
              <w:ind w:right="232"/>
              <w:jc w:val="both"/>
              <w:rPr>
                <w:rFonts w:ascii="Times New Roman" w:hAnsi="Times New Roman"/>
                <w:i/>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спортивные залы или спортивные сооружение  на территории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/февраль-ноябрь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100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4 раза/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не менее 2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/55 - 80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соревнования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сооружениях, отвечающим</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03F0D" w:rsidRDefault="00751C49" w:rsidP="00751C49">
            <w:pPr>
              <w:pStyle w:val="Heading"/>
              <w:tabs>
                <w:tab w:val="left" w:pos="9360"/>
              </w:tabs>
              <w:ind w:right="1128"/>
              <w:jc w:val="both"/>
              <w:rPr>
                <w:rFonts w:ascii="Times New Roman" w:hAnsi="Times New Roman"/>
                <w:b w:val="0"/>
                <w:sz w:val="24"/>
                <w:szCs w:val="28"/>
              </w:rPr>
            </w:pPr>
          </w:p>
        </w:tc>
      </w:tr>
      <w:tr w:rsidR="00751C49" w:rsidRPr="00A03F0D" w:rsidTr="00751C49">
        <w:trPr>
          <w:trHeight w:val="3208"/>
        </w:trPr>
        <w:tc>
          <w:tcPr>
            <w:tcW w:w="709" w:type="dxa"/>
          </w:tcPr>
          <w:p w:rsidR="00751C49" w:rsidRPr="00364D69" w:rsidRDefault="00751C49" w:rsidP="00751C49">
            <w:pPr>
              <w:pStyle w:val="Heading"/>
              <w:tabs>
                <w:tab w:val="left" w:pos="101"/>
                <w:tab w:val="left" w:pos="9360"/>
              </w:tabs>
              <w:rPr>
                <w:rFonts w:ascii="Times New Roman" w:hAnsi="Times New Roman"/>
                <w:b w:val="0"/>
                <w:szCs w:val="22"/>
              </w:rPr>
            </w:pPr>
            <w:r>
              <w:rPr>
                <w:rFonts w:ascii="Times New Roman" w:hAnsi="Times New Roman"/>
                <w:b w:val="0"/>
                <w:szCs w:val="22"/>
              </w:rPr>
              <w:t>9</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sz w:val="24"/>
                <w:szCs w:val="24"/>
              </w:rPr>
            </w:pPr>
            <w:r w:rsidRPr="00827068">
              <w:rPr>
                <w:rFonts w:ascii="Times New Roman" w:hAnsi="Times New Roman"/>
                <w:i/>
                <w:sz w:val="24"/>
                <w:szCs w:val="24"/>
              </w:rPr>
              <w:t>Соревнования по баскетболу среди муниципальных образовательных учреждений Ленинского района</w:t>
            </w:r>
            <w:r>
              <w:rPr>
                <w:rFonts w:ascii="Times New Roman" w:hAnsi="Times New Roman"/>
                <w:i/>
                <w:sz w:val="24"/>
                <w:szCs w:val="24"/>
              </w:rPr>
              <w:t xml:space="preserve"> и дворовых команд</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 xml:space="preserve">/спортивные </w:t>
            </w:r>
            <w:r w:rsidRPr="00364D69">
              <w:rPr>
                <w:rFonts w:ascii="Times New Roman" w:hAnsi="Times New Roman"/>
                <w:b w:val="0"/>
                <w:sz w:val="24"/>
                <w:szCs w:val="24"/>
              </w:rPr>
              <w:t xml:space="preserve">залы общеобразовательных </w:t>
            </w:r>
            <w:r>
              <w:rPr>
                <w:rFonts w:ascii="Times New Roman" w:hAnsi="Times New Roman"/>
                <w:b w:val="0"/>
                <w:sz w:val="24"/>
                <w:szCs w:val="24"/>
              </w:rPr>
              <w:t>учреждений</w:t>
            </w:r>
            <w:r w:rsidRPr="00364D69">
              <w:rPr>
                <w:rFonts w:ascii="Times New Roman" w:hAnsi="Times New Roman"/>
                <w:b w:val="0"/>
                <w:sz w:val="24"/>
                <w:szCs w:val="24"/>
              </w:rPr>
              <w:t xml:space="preserve"> на территории Ленинского района/</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/февраль-декабрь 2014</w:t>
            </w:r>
            <w:r w:rsidRPr="00364D69">
              <w:rPr>
                <w:rFonts w:ascii="Times New Roman" w:hAnsi="Times New Roman"/>
                <w:b w:val="0"/>
                <w:sz w:val="24"/>
                <w:szCs w:val="24"/>
              </w:rPr>
              <w:t xml:space="preserve"> г./</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lastRenderedPageBreak/>
              <w:t>/не менее 200 человек</w:t>
            </w:r>
            <w:r>
              <w:rPr>
                <w:rFonts w:ascii="Times New Roman" w:hAnsi="Times New Roman"/>
                <w:b w:val="0"/>
                <w:sz w:val="24"/>
                <w:szCs w:val="24"/>
              </w:rPr>
              <w:t xml:space="preserve">, </w:t>
            </w:r>
            <w:r w:rsidRPr="00E45988">
              <w:rPr>
                <w:rFonts w:ascii="Times New Roman" w:hAnsi="Times New Roman"/>
                <w:b w:val="0"/>
                <w:sz w:val="24"/>
                <w:szCs w:val="24"/>
              </w:rPr>
              <w:t>из них не менее 12 подростков, находящихся в социально-опасном положении или состоящих на учете в подразделении по делам несовершеннолетних</w:t>
            </w:r>
            <w:r w:rsidRPr="00364D69">
              <w:rPr>
                <w:rFonts w:ascii="Times New Roman" w:hAnsi="Times New Roman"/>
                <w:b w:val="0"/>
                <w:sz w:val="24"/>
                <w:szCs w:val="24"/>
              </w:rPr>
              <w:t xml:space="preserve"> /</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/не менее 1 раза в неделю /</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 не менее 1  часа/</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sidRPr="00364D69">
              <w:rPr>
                <w:rFonts w:ascii="Times New Roman" w:hAnsi="Times New Roman"/>
                <w:b w:val="0"/>
                <w:sz w:val="24"/>
                <w:szCs w:val="24"/>
              </w:rPr>
              <w:t>/7 - 17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lastRenderedPageBreak/>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соревнования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сооружениях, отвечающих</w:t>
            </w:r>
            <w:r w:rsidRPr="00A03F0D">
              <w:rPr>
                <w:rFonts w:ascii="Times New Roman" w:hAnsi="Times New Roman"/>
                <w:b w:val="0"/>
                <w:sz w:val="24"/>
                <w:szCs w:val="28"/>
              </w:rPr>
              <w:t xml:space="preserve"> требованиям нормативно-правовых актов, действующих на территории </w:t>
            </w:r>
            <w:r w:rsidRPr="00A03F0D">
              <w:rPr>
                <w:rFonts w:ascii="Times New Roman" w:hAnsi="Times New Roman"/>
                <w:b w:val="0"/>
                <w:sz w:val="24"/>
                <w:szCs w:val="28"/>
              </w:rPr>
              <w:lastRenderedPageBreak/>
              <w:t>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-проведение не менее 30 игр, с участием не менее 10 команд от муниципальных образовательных учреждений Ленинского района, дворовых команд с участием подростков, находящихся в социально-опасном положении;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команд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03F0D" w:rsidRDefault="00751C49" w:rsidP="00751C49">
            <w:pPr>
              <w:pStyle w:val="Heading"/>
              <w:tabs>
                <w:tab w:val="left" w:pos="9360"/>
              </w:tabs>
              <w:ind w:right="34"/>
              <w:jc w:val="both"/>
              <w:rPr>
                <w:rFonts w:ascii="Times New Roman" w:hAnsi="Times New Roman"/>
                <w:b w:val="0"/>
                <w:sz w:val="24"/>
                <w:szCs w:val="28"/>
              </w:rPr>
            </w:pPr>
          </w:p>
        </w:tc>
      </w:tr>
      <w:tr w:rsidR="00751C49" w:rsidRPr="00A03F0D" w:rsidTr="00751C49">
        <w:trPr>
          <w:trHeight w:val="983"/>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10</w:t>
            </w:r>
          </w:p>
        </w:tc>
        <w:tc>
          <w:tcPr>
            <w:tcW w:w="4309" w:type="dxa"/>
          </w:tcPr>
          <w:p w:rsidR="00751C49" w:rsidRPr="00827068" w:rsidRDefault="00751C49" w:rsidP="00751C49">
            <w:pPr>
              <w:pStyle w:val="Heading"/>
              <w:tabs>
                <w:tab w:val="left" w:pos="9360"/>
              </w:tabs>
              <w:ind w:right="232"/>
              <w:jc w:val="both"/>
              <w:rPr>
                <w:rFonts w:ascii="Times New Roman" w:hAnsi="Times New Roman"/>
                <w:i/>
                <w:sz w:val="24"/>
                <w:szCs w:val="24"/>
              </w:rPr>
            </w:pPr>
            <w:r w:rsidRPr="00827068">
              <w:rPr>
                <w:rFonts w:ascii="Times New Roman" w:hAnsi="Times New Roman"/>
                <w:i/>
                <w:sz w:val="24"/>
                <w:szCs w:val="24"/>
              </w:rPr>
              <w:t>Соревнования по плава</w:t>
            </w:r>
            <w:r>
              <w:rPr>
                <w:rFonts w:ascii="Times New Roman" w:hAnsi="Times New Roman"/>
                <w:i/>
                <w:sz w:val="24"/>
                <w:szCs w:val="24"/>
              </w:rPr>
              <w:t xml:space="preserve">нию в холодной воде «Рождественские </w:t>
            </w:r>
            <w:r w:rsidRPr="00827068">
              <w:rPr>
                <w:rFonts w:ascii="Times New Roman" w:hAnsi="Times New Roman"/>
                <w:i/>
                <w:sz w:val="24"/>
                <w:szCs w:val="24"/>
              </w:rPr>
              <w:t>заплывы»</w:t>
            </w:r>
          </w:p>
          <w:p w:rsidR="00751C49" w:rsidRPr="00364D69" w:rsidRDefault="00751C49" w:rsidP="00751C49">
            <w:pPr>
              <w:pStyle w:val="Heading"/>
              <w:tabs>
                <w:tab w:val="left" w:pos="9360"/>
              </w:tabs>
              <w:ind w:right="232"/>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 левый берег р.Кама в районе порта Пермь/</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/декабрь 201</w:t>
            </w:r>
            <w:r>
              <w:rPr>
                <w:rFonts w:ascii="Times New Roman" w:hAnsi="Times New Roman"/>
                <w:b w:val="0"/>
                <w:sz w:val="24"/>
                <w:szCs w:val="24"/>
              </w:rPr>
              <w:t>4</w:t>
            </w:r>
            <w:r w:rsidRPr="00364D69">
              <w:rPr>
                <w:rFonts w:ascii="Times New Roman" w:hAnsi="Times New Roman"/>
                <w:b w:val="0"/>
                <w:sz w:val="24"/>
                <w:szCs w:val="24"/>
              </w:rPr>
              <w:t xml:space="preserve"> г./</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/не менее 80 человек/</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 1 раз/</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 не менее 2 часов/</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sidRPr="00364D69">
              <w:rPr>
                <w:rFonts w:ascii="Times New Roman" w:hAnsi="Times New Roman"/>
                <w:b w:val="0"/>
                <w:sz w:val="24"/>
                <w:szCs w:val="24"/>
              </w:rPr>
              <w:t>/10 - 80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соревнований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соблюдение</w:t>
            </w:r>
            <w:r w:rsidRPr="00A03F0D">
              <w:rPr>
                <w:rFonts w:ascii="Times New Roman" w:hAnsi="Times New Roman"/>
                <w:b w:val="0"/>
                <w:sz w:val="24"/>
                <w:szCs w:val="28"/>
              </w:rPr>
              <w:t xml:space="preserve"> требовани</w:t>
            </w:r>
            <w:r>
              <w:rPr>
                <w:rFonts w:ascii="Times New Roman" w:hAnsi="Times New Roman"/>
                <w:b w:val="0"/>
                <w:sz w:val="24"/>
                <w:szCs w:val="28"/>
              </w:rPr>
              <w:t>й</w:t>
            </w:r>
            <w:r w:rsidRPr="00A03F0D">
              <w:rPr>
                <w:rFonts w:ascii="Times New Roman" w:hAnsi="Times New Roman"/>
                <w:b w:val="0"/>
                <w:sz w:val="24"/>
                <w:szCs w:val="28"/>
              </w:rPr>
              <w:t xml:space="preserve">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биотуалетов</w:t>
            </w:r>
            <w:r w:rsidRPr="00A03F0D">
              <w:rPr>
                <w:rFonts w:ascii="Times New Roman" w:hAnsi="Times New Roman"/>
                <w:b w:val="0"/>
                <w:sz w:val="24"/>
                <w:szCs w:val="28"/>
              </w:rPr>
              <w:t xml:space="preserve">;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w:t>
            </w:r>
            <w:r w:rsidRPr="00A03F0D">
              <w:rPr>
                <w:rFonts w:ascii="Times New Roman" w:hAnsi="Times New Roman"/>
                <w:b w:val="0"/>
                <w:sz w:val="24"/>
                <w:szCs w:val="28"/>
              </w:rPr>
              <w:lastRenderedPageBreak/>
              <w:t>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1266"/>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11</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sz w:val="24"/>
                <w:szCs w:val="24"/>
              </w:rPr>
            </w:pPr>
            <w:r w:rsidRPr="00827068">
              <w:rPr>
                <w:rFonts w:ascii="Times New Roman" w:hAnsi="Times New Roman"/>
                <w:i/>
                <w:sz w:val="24"/>
                <w:szCs w:val="24"/>
              </w:rPr>
              <w:t xml:space="preserve">Соревнования среди </w:t>
            </w:r>
            <w:r>
              <w:rPr>
                <w:rFonts w:ascii="Times New Roman" w:hAnsi="Times New Roman"/>
                <w:i/>
                <w:sz w:val="24"/>
                <w:szCs w:val="24"/>
              </w:rPr>
              <w:t xml:space="preserve">команд </w:t>
            </w:r>
            <w:r w:rsidRPr="00827068">
              <w:rPr>
                <w:rFonts w:ascii="Times New Roman" w:hAnsi="Times New Roman"/>
                <w:i/>
                <w:sz w:val="24"/>
                <w:szCs w:val="24"/>
              </w:rPr>
              <w:t>дошкольных общеобразовательных учреждений Ленинского района</w:t>
            </w:r>
            <w:r>
              <w:rPr>
                <w:rFonts w:ascii="Times New Roman" w:hAnsi="Times New Roman"/>
                <w:i/>
                <w:sz w:val="24"/>
                <w:szCs w:val="24"/>
              </w:rPr>
              <w:t xml:space="preserve"> и команд по месту жительства</w:t>
            </w:r>
            <w:r w:rsidRPr="00827068">
              <w:rPr>
                <w:rFonts w:ascii="Times New Roman" w:hAnsi="Times New Roman"/>
                <w:i/>
                <w:sz w:val="24"/>
                <w:szCs w:val="24"/>
              </w:rPr>
              <w:t xml:space="preserve"> «Веселые старты»</w:t>
            </w:r>
          </w:p>
          <w:p w:rsidR="00751C49" w:rsidRPr="00F51481" w:rsidRDefault="00751C49" w:rsidP="00751C49">
            <w:pPr>
              <w:pStyle w:val="Heading"/>
              <w:tabs>
                <w:tab w:val="left" w:pos="9360"/>
              </w:tabs>
              <w:ind w:right="1128"/>
              <w:jc w:val="both"/>
              <w:rPr>
                <w:rFonts w:ascii="Times New Roman" w:hAnsi="Times New Roman"/>
                <w:b w:val="0"/>
                <w:sz w:val="24"/>
                <w:szCs w:val="24"/>
              </w:rPr>
            </w:pPr>
          </w:p>
          <w:p w:rsidR="00751C49" w:rsidRPr="00F51481" w:rsidRDefault="00751C49" w:rsidP="00751C49">
            <w:pPr>
              <w:pStyle w:val="Heading"/>
              <w:tabs>
                <w:tab w:val="left" w:pos="9360"/>
              </w:tabs>
              <w:ind w:right="1128"/>
              <w:jc w:val="both"/>
              <w:rPr>
                <w:rFonts w:ascii="Times New Roman" w:hAnsi="Times New Roman"/>
                <w:b w:val="0"/>
                <w:sz w:val="24"/>
                <w:szCs w:val="24"/>
              </w:rPr>
            </w:pPr>
            <w:r w:rsidRPr="00F51481">
              <w:rPr>
                <w:rFonts w:ascii="Times New Roman" w:hAnsi="Times New Roman"/>
                <w:b w:val="0"/>
                <w:sz w:val="24"/>
                <w:szCs w:val="24"/>
              </w:rPr>
              <w:t>/</w:t>
            </w:r>
            <w:r>
              <w:rPr>
                <w:rFonts w:ascii="Times New Roman" w:hAnsi="Times New Roman"/>
                <w:b w:val="0"/>
                <w:sz w:val="24"/>
                <w:szCs w:val="24"/>
              </w:rPr>
              <w:t>спортивные</w:t>
            </w:r>
            <w:r w:rsidRPr="00F51481">
              <w:rPr>
                <w:rFonts w:ascii="Times New Roman" w:hAnsi="Times New Roman"/>
                <w:b w:val="0"/>
                <w:sz w:val="24"/>
                <w:szCs w:val="24"/>
              </w:rPr>
              <w:t xml:space="preserve"> залы общеобразовательных учреждений Ленинского района/</w:t>
            </w:r>
          </w:p>
          <w:p w:rsidR="00751C49" w:rsidRPr="00F51481" w:rsidRDefault="00751C49" w:rsidP="00751C49">
            <w:pPr>
              <w:pStyle w:val="Heading"/>
              <w:tabs>
                <w:tab w:val="left" w:pos="9360"/>
              </w:tabs>
              <w:ind w:right="1128"/>
              <w:jc w:val="both"/>
              <w:rPr>
                <w:rFonts w:ascii="Times New Roman" w:hAnsi="Times New Roman"/>
                <w:b w:val="0"/>
                <w:sz w:val="24"/>
                <w:szCs w:val="24"/>
              </w:rPr>
            </w:pPr>
          </w:p>
          <w:p w:rsidR="00751C49" w:rsidRPr="00F51481"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/апрель - декабрь 2014</w:t>
            </w:r>
            <w:r w:rsidRPr="00F51481">
              <w:rPr>
                <w:rFonts w:ascii="Times New Roman" w:hAnsi="Times New Roman"/>
                <w:b w:val="0"/>
                <w:sz w:val="24"/>
                <w:szCs w:val="24"/>
              </w:rPr>
              <w:t xml:space="preserve"> г./</w:t>
            </w:r>
          </w:p>
          <w:p w:rsidR="00751C49" w:rsidRPr="00F51481" w:rsidRDefault="00751C49" w:rsidP="00751C49">
            <w:pPr>
              <w:pStyle w:val="Heading"/>
              <w:tabs>
                <w:tab w:val="left" w:pos="9360"/>
              </w:tabs>
              <w:ind w:right="1128"/>
              <w:jc w:val="both"/>
              <w:rPr>
                <w:rFonts w:ascii="Times New Roman" w:hAnsi="Times New Roman"/>
                <w:b w:val="0"/>
                <w:sz w:val="24"/>
                <w:szCs w:val="24"/>
              </w:rPr>
            </w:pPr>
          </w:p>
          <w:p w:rsidR="00751C49" w:rsidRPr="00F51481"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/не менее 5</w:t>
            </w:r>
            <w:r w:rsidRPr="00F51481">
              <w:rPr>
                <w:rFonts w:ascii="Times New Roman" w:hAnsi="Times New Roman"/>
                <w:b w:val="0"/>
                <w:sz w:val="24"/>
                <w:szCs w:val="24"/>
              </w:rPr>
              <w:t>0 человек/</w:t>
            </w:r>
          </w:p>
          <w:p w:rsidR="00751C49" w:rsidRPr="00F51481"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в течение года/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не менее 2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/до 8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площадках, отвечающих</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команд участников;</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приобретение спортивного инвентаря, спортивного оборудования;</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установка звукоусиливающей аппаратуры;</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Pr="00A03F0D"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03F0D" w:rsidRDefault="00751C49" w:rsidP="00751C49">
            <w:pPr>
              <w:pStyle w:val="Heading"/>
              <w:tabs>
                <w:tab w:val="left" w:pos="9360"/>
              </w:tabs>
              <w:ind w:right="34"/>
              <w:jc w:val="both"/>
              <w:rPr>
                <w:rFonts w:ascii="Times New Roman" w:hAnsi="Times New Roman"/>
                <w:b w:val="0"/>
                <w:sz w:val="24"/>
                <w:szCs w:val="28"/>
              </w:rPr>
            </w:pPr>
          </w:p>
        </w:tc>
      </w:tr>
      <w:tr w:rsidR="00751C49" w:rsidRPr="00A03F0D" w:rsidTr="00751C49">
        <w:trPr>
          <w:trHeight w:val="1266"/>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t>12</w:t>
            </w:r>
          </w:p>
        </w:tc>
        <w:tc>
          <w:tcPr>
            <w:tcW w:w="4309" w:type="dxa"/>
          </w:tcPr>
          <w:p w:rsidR="00751C49" w:rsidRPr="00827068" w:rsidRDefault="00751C49" w:rsidP="00751C49">
            <w:pPr>
              <w:pStyle w:val="Heading"/>
              <w:tabs>
                <w:tab w:val="left" w:pos="9360"/>
              </w:tabs>
              <w:ind w:right="232"/>
              <w:jc w:val="both"/>
              <w:rPr>
                <w:rFonts w:ascii="Times New Roman" w:hAnsi="Times New Roman"/>
                <w:i/>
              </w:rPr>
            </w:pPr>
            <w:r w:rsidRPr="00827068">
              <w:rPr>
                <w:rFonts w:ascii="Times New Roman" w:hAnsi="Times New Roman"/>
                <w:i/>
              </w:rPr>
              <w:t>Соревнования по лыжным гонкам для жителей Ленинского района</w:t>
            </w:r>
          </w:p>
          <w:p w:rsidR="00751C49" w:rsidRDefault="00751C49" w:rsidP="00751C49">
            <w:pPr>
              <w:pStyle w:val="Heading"/>
              <w:tabs>
                <w:tab w:val="left" w:pos="9360"/>
              </w:tabs>
              <w:ind w:right="232"/>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/лесопарковые зоны на территории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/февраль-март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100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 /1 раз/</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2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/7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lastRenderedPageBreak/>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соблюдение</w:t>
            </w:r>
            <w:r w:rsidRPr="00A03F0D">
              <w:rPr>
                <w:rFonts w:ascii="Times New Roman" w:hAnsi="Times New Roman"/>
                <w:b w:val="0"/>
                <w:sz w:val="24"/>
                <w:szCs w:val="28"/>
              </w:rPr>
              <w:t xml:space="preserve"> требовани</w:t>
            </w:r>
            <w:r>
              <w:rPr>
                <w:rFonts w:ascii="Times New Roman" w:hAnsi="Times New Roman"/>
                <w:b w:val="0"/>
                <w:sz w:val="24"/>
                <w:szCs w:val="28"/>
              </w:rPr>
              <w:t>й</w:t>
            </w:r>
            <w:r w:rsidRPr="00A03F0D">
              <w:rPr>
                <w:rFonts w:ascii="Times New Roman" w:hAnsi="Times New Roman"/>
                <w:b w:val="0"/>
                <w:sz w:val="24"/>
                <w:szCs w:val="28"/>
              </w:rPr>
              <w:t xml:space="preserve"> нормативно-правовых актов, действующих на территории Российской </w:t>
            </w:r>
            <w:r w:rsidRPr="00A03F0D">
              <w:rPr>
                <w:rFonts w:ascii="Times New Roman" w:hAnsi="Times New Roman"/>
                <w:b w:val="0"/>
                <w:sz w:val="24"/>
                <w:szCs w:val="28"/>
              </w:rPr>
              <w:lastRenderedPageBreak/>
              <w:t>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соответствие выбранного места проведения мероприятия количеству участников;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 наличие заявок участников;</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накатку лыжни (протяженность согласовывается с Заказчиком дополнительно);</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установку указателей «Старт», «Финиш»</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установка звукоусиливающей аппаратуры;</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торговых точек;</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r w:rsidRPr="00A03F0D">
              <w:rPr>
                <w:rFonts w:ascii="Times New Roman" w:hAnsi="Times New Roman"/>
                <w:b w:val="0"/>
                <w:sz w:val="24"/>
                <w:szCs w:val="28"/>
              </w:rPr>
              <w:t xml:space="preserve">;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Pr="00A03F0D"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предоставление биотуалетов;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2257"/>
        </w:trPr>
        <w:tc>
          <w:tcPr>
            <w:tcW w:w="709" w:type="dxa"/>
          </w:tcPr>
          <w:p w:rsidR="00751C49" w:rsidRPr="008813D2"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13</w:t>
            </w:r>
          </w:p>
        </w:tc>
        <w:tc>
          <w:tcPr>
            <w:tcW w:w="4309" w:type="dxa"/>
          </w:tcPr>
          <w:p w:rsidR="00751C49" w:rsidRPr="00827068" w:rsidRDefault="00751C49" w:rsidP="00751C49">
            <w:pPr>
              <w:pStyle w:val="Heading"/>
              <w:tabs>
                <w:tab w:val="left" w:pos="9360"/>
              </w:tabs>
              <w:ind w:right="232"/>
              <w:jc w:val="both"/>
              <w:rPr>
                <w:rFonts w:ascii="Times New Roman" w:hAnsi="Times New Roman"/>
                <w:i/>
              </w:rPr>
            </w:pPr>
            <w:r w:rsidRPr="00827068">
              <w:rPr>
                <w:rFonts w:ascii="Times New Roman" w:hAnsi="Times New Roman"/>
                <w:i/>
              </w:rPr>
              <w:t>Соревнования по плаванию в холодной воде, посвященные Дню защитника Отечества</w:t>
            </w:r>
          </w:p>
          <w:p w:rsidR="00751C49" w:rsidRPr="00827068" w:rsidRDefault="00751C49" w:rsidP="00751C49">
            <w:pPr>
              <w:pStyle w:val="Heading"/>
              <w:tabs>
                <w:tab w:val="left" w:pos="9360"/>
              </w:tabs>
              <w:ind w:right="1128"/>
              <w:jc w:val="both"/>
              <w:rPr>
                <w:rFonts w:ascii="Times New Roman" w:hAnsi="Times New Roman"/>
                <w:i/>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/водоем на территории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/февраль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50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 /1 раз/</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2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/10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соблюдение</w:t>
            </w:r>
            <w:r w:rsidRPr="00A03F0D">
              <w:rPr>
                <w:rFonts w:ascii="Times New Roman" w:hAnsi="Times New Roman"/>
                <w:b w:val="0"/>
                <w:sz w:val="24"/>
                <w:szCs w:val="28"/>
              </w:rPr>
              <w:t xml:space="preserve"> требовани</w:t>
            </w:r>
            <w:r>
              <w:rPr>
                <w:rFonts w:ascii="Times New Roman" w:hAnsi="Times New Roman"/>
                <w:b w:val="0"/>
                <w:sz w:val="24"/>
                <w:szCs w:val="28"/>
              </w:rPr>
              <w:t>й</w:t>
            </w:r>
            <w:r w:rsidRPr="00A03F0D">
              <w:rPr>
                <w:rFonts w:ascii="Times New Roman" w:hAnsi="Times New Roman"/>
                <w:b w:val="0"/>
                <w:sz w:val="24"/>
                <w:szCs w:val="28"/>
              </w:rPr>
              <w:t xml:space="preserve">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участников;</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предоставление биотуалетов</w:t>
            </w:r>
            <w:r w:rsidRPr="00A03F0D">
              <w:rPr>
                <w:rFonts w:ascii="Times New Roman" w:hAnsi="Times New Roman"/>
                <w:b w:val="0"/>
                <w:sz w:val="24"/>
                <w:szCs w:val="28"/>
              </w:rPr>
              <w:t xml:space="preserve">;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lastRenderedPageBreak/>
              <w:t>-  изготовление афиш;</w:t>
            </w:r>
          </w:p>
          <w:p w:rsidR="00751C49" w:rsidRPr="00A03F0D"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A14CE" w:rsidRDefault="00751C49" w:rsidP="00751C49">
            <w:pPr>
              <w:pStyle w:val="Heading"/>
              <w:tabs>
                <w:tab w:val="left" w:pos="9360"/>
              </w:tabs>
              <w:ind w:right="34"/>
              <w:jc w:val="both"/>
              <w:rPr>
                <w:rFonts w:ascii="Times New Roman" w:hAnsi="Times New Roman"/>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556"/>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14</w:t>
            </w:r>
          </w:p>
        </w:tc>
        <w:tc>
          <w:tcPr>
            <w:tcW w:w="4309" w:type="dxa"/>
          </w:tcPr>
          <w:p w:rsidR="00751C49" w:rsidRPr="00827068" w:rsidRDefault="00751C49" w:rsidP="00751C49">
            <w:pPr>
              <w:pStyle w:val="Heading"/>
              <w:tabs>
                <w:tab w:val="left" w:pos="9360"/>
              </w:tabs>
              <w:ind w:right="232"/>
              <w:jc w:val="both"/>
              <w:rPr>
                <w:rFonts w:ascii="Times New Roman" w:hAnsi="Times New Roman"/>
                <w:i/>
              </w:rPr>
            </w:pPr>
            <w:r w:rsidRPr="00827068">
              <w:rPr>
                <w:rFonts w:ascii="Times New Roman" w:hAnsi="Times New Roman"/>
                <w:i/>
              </w:rPr>
              <w:t>Соревнования по</w:t>
            </w:r>
            <w:r>
              <w:rPr>
                <w:rFonts w:ascii="Times New Roman" w:hAnsi="Times New Roman"/>
                <w:i/>
              </w:rPr>
              <w:t xml:space="preserve"> мини</w:t>
            </w:r>
            <w:r w:rsidRPr="00827068">
              <w:rPr>
                <w:rFonts w:ascii="Times New Roman" w:hAnsi="Times New Roman"/>
                <w:i/>
              </w:rPr>
              <w:t xml:space="preserve"> футболу среди муниципальных образовательных учреждений Ленинского района</w:t>
            </w:r>
            <w:r>
              <w:rPr>
                <w:rFonts w:ascii="Times New Roman" w:hAnsi="Times New Roman"/>
                <w:i/>
              </w:rPr>
              <w:t xml:space="preserve"> и дворовых команд</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w:t>
            </w:r>
            <w:r>
              <w:rPr>
                <w:rFonts w:ascii="Times New Roman" w:hAnsi="Times New Roman"/>
                <w:b w:val="0"/>
                <w:sz w:val="24"/>
                <w:szCs w:val="24"/>
              </w:rPr>
              <w:t xml:space="preserve">спортивные </w:t>
            </w:r>
            <w:r w:rsidRPr="00364D69">
              <w:rPr>
                <w:rFonts w:ascii="Times New Roman" w:hAnsi="Times New Roman"/>
                <w:b w:val="0"/>
                <w:sz w:val="24"/>
                <w:szCs w:val="24"/>
              </w:rPr>
              <w:t>залы общеобразова</w:t>
            </w:r>
            <w:r>
              <w:rPr>
                <w:rFonts w:ascii="Times New Roman" w:hAnsi="Times New Roman"/>
                <w:b w:val="0"/>
                <w:sz w:val="24"/>
                <w:szCs w:val="24"/>
              </w:rPr>
              <w:t>тельных учреждений</w:t>
            </w:r>
            <w:r w:rsidRPr="00364D69">
              <w:rPr>
                <w:rFonts w:ascii="Times New Roman" w:hAnsi="Times New Roman"/>
                <w:b w:val="0"/>
                <w:sz w:val="24"/>
                <w:szCs w:val="24"/>
              </w:rPr>
              <w:t xml:space="preserve"> на территории Ленинского </w:t>
            </w:r>
            <w:r>
              <w:rPr>
                <w:rFonts w:ascii="Times New Roman" w:hAnsi="Times New Roman"/>
                <w:b w:val="0"/>
              </w:rPr>
              <w:t>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/март-апрель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/не менее 200 человек, </w:t>
            </w:r>
            <w:r w:rsidRPr="00E45988">
              <w:rPr>
                <w:rFonts w:ascii="Times New Roman" w:hAnsi="Times New Roman"/>
                <w:b w:val="0"/>
                <w:sz w:val="24"/>
                <w:szCs w:val="24"/>
              </w:rPr>
              <w:t>из них не менее 12 подростков, находящихся в социально-опасном положении или состоящих на учете в подразделении по делам несовершеннолетних</w:t>
            </w:r>
            <w:r>
              <w:rPr>
                <w:rFonts w:ascii="Times New Roman" w:hAnsi="Times New Roman"/>
                <w:b w:val="0"/>
              </w:rPr>
              <w:t xml:space="preserve"> /</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 /график проведения согласовывается дополнительно /</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1,5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/10 – 18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площадках, отвечающих</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-проведение не менее 30 игр, с участием не менее 4 команд  от  муниципальных образовательных учреждений Ленинского района, дворовые футбольные команды детей, подростков и молодежи, обязательное участие подростков, категории СОП и ГР;</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 наличие заявок команд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приобретение спортивного инвентаря, спортивного оборудования;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A14CE" w:rsidRDefault="00751C49" w:rsidP="00751C49">
            <w:pPr>
              <w:pStyle w:val="Heading"/>
              <w:tabs>
                <w:tab w:val="left" w:pos="9360"/>
              </w:tabs>
              <w:ind w:right="34"/>
              <w:jc w:val="both"/>
              <w:rPr>
                <w:rFonts w:ascii="Times New Roman" w:hAnsi="Times New Roman"/>
                <w:sz w:val="24"/>
                <w:szCs w:val="28"/>
              </w:rPr>
            </w:pPr>
          </w:p>
        </w:tc>
      </w:tr>
      <w:tr w:rsidR="00751C49" w:rsidRPr="00A03F0D" w:rsidTr="00751C49">
        <w:trPr>
          <w:trHeight w:val="3208"/>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15</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sz w:val="24"/>
                <w:szCs w:val="24"/>
              </w:rPr>
            </w:pPr>
            <w:r>
              <w:rPr>
                <w:rFonts w:ascii="Times New Roman" w:hAnsi="Times New Roman"/>
                <w:i/>
                <w:sz w:val="24"/>
                <w:szCs w:val="24"/>
              </w:rPr>
              <w:t>Спортивный ф</w:t>
            </w:r>
            <w:r w:rsidRPr="00827068">
              <w:rPr>
                <w:rFonts w:ascii="Times New Roman" w:hAnsi="Times New Roman"/>
                <w:i/>
                <w:sz w:val="24"/>
                <w:szCs w:val="24"/>
              </w:rPr>
              <w:t>естиваль трудящейся молодежи Ленинского района</w:t>
            </w:r>
          </w:p>
          <w:p w:rsidR="00751C49" w:rsidRDefault="00751C49" w:rsidP="00751C49">
            <w:pPr>
              <w:pStyle w:val="Heading"/>
              <w:tabs>
                <w:tab w:val="left" w:pos="9360"/>
              </w:tabs>
              <w:ind w:right="1128"/>
              <w:jc w:val="both"/>
              <w:rPr>
                <w:rFonts w:ascii="Times New Roman" w:hAnsi="Times New Roman"/>
                <w:i/>
                <w:sz w:val="24"/>
                <w:szCs w:val="24"/>
              </w:rPr>
            </w:pPr>
          </w:p>
          <w:p w:rsidR="00751C49" w:rsidRDefault="00751C49" w:rsidP="00751C49">
            <w:pPr>
              <w:pStyle w:val="Heading"/>
              <w:tabs>
                <w:tab w:val="left" w:pos="9360"/>
              </w:tabs>
              <w:ind w:right="1128"/>
              <w:jc w:val="both"/>
              <w:rPr>
                <w:rFonts w:ascii="Times New Roman" w:hAnsi="Times New Roman"/>
                <w:i/>
                <w:sz w:val="24"/>
                <w:szCs w:val="24"/>
              </w:rPr>
            </w:pPr>
            <w:r>
              <w:rPr>
                <w:rFonts w:ascii="Times New Roman" w:hAnsi="Times New Roman"/>
                <w:i/>
                <w:sz w:val="24"/>
                <w:szCs w:val="24"/>
              </w:rPr>
              <w:t>/</w:t>
            </w:r>
            <w:r w:rsidRPr="00B1753D">
              <w:rPr>
                <w:rFonts w:ascii="Times New Roman" w:hAnsi="Times New Roman"/>
                <w:b w:val="0"/>
                <w:sz w:val="24"/>
                <w:szCs w:val="24"/>
              </w:rPr>
              <w:t>спортивое сооружение на территории города Перми</w:t>
            </w:r>
            <w:r>
              <w:rPr>
                <w:rFonts w:ascii="Times New Roman" w:hAnsi="Times New Roman"/>
                <w:i/>
                <w:sz w:val="24"/>
                <w:szCs w:val="24"/>
              </w:rPr>
              <w:t>/</w:t>
            </w:r>
          </w:p>
          <w:p w:rsidR="00751C49" w:rsidRPr="00827068" w:rsidRDefault="00751C49" w:rsidP="00751C49">
            <w:pPr>
              <w:pStyle w:val="Heading"/>
              <w:tabs>
                <w:tab w:val="left" w:pos="9360"/>
              </w:tabs>
              <w:ind w:right="1128"/>
              <w:jc w:val="both"/>
              <w:rPr>
                <w:rFonts w:ascii="Times New Roman" w:hAnsi="Times New Roman"/>
                <w:i/>
                <w:sz w:val="24"/>
                <w:szCs w:val="24"/>
              </w:rPr>
            </w:pPr>
          </w:p>
          <w:p w:rsidR="00751C49" w:rsidRPr="008D1E69" w:rsidRDefault="00751C49" w:rsidP="00751C49">
            <w:pPr>
              <w:pStyle w:val="Heading"/>
              <w:tabs>
                <w:tab w:val="left" w:pos="9360"/>
              </w:tabs>
              <w:ind w:right="1128"/>
              <w:jc w:val="both"/>
              <w:rPr>
                <w:rFonts w:ascii="Times New Roman" w:hAnsi="Times New Roman"/>
                <w:b w:val="0"/>
                <w:sz w:val="24"/>
                <w:szCs w:val="24"/>
              </w:rPr>
            </w:pPr>
            <w:r w:rsidRPr="008D1E69">
              <w:rPr>
                <w:rFonts w:ascii="Times New Roman" w:hAnsi="Times New Roman"/>
                <w:b w:val="0"/>
                <w:sz w:val="24"/>
                <w:szCs w:val="24"/>
              </w:rPr>
              <w:t>/июль 201</w:t>
            </w:r>
            <w:r>
              <w:rPr>
                <w:rFonts w:ascii="Times New Roman" w:hAnsi="Times New Roman"/>
                <w:b w:val="0"/>
                <w:sz w:val="24"/>
                <w:szCs w:val="24"/>
              </w:rPr>
              <w:t>4 г.</w:t>
            </w:r>
            <w:r w:rsidRPr="008D1E69">
              <w:rPr>
                <w:rFonts w:ascii="Times New Roman" w:hAnsi="Times New Roman"/>
                <w:b w:val="0"/>
                <w:sz w:val="24"/>
                <w:szCs w:val="24"/>
              </w:rPr>
              <w:t>/</w:t>
            </w:r>
          </w:p>
          <w:p w:rsidR="00751C49" w:rsidRPr="008D1E69" w:rsidRDefault="00751C49" w:rsidP="00751C49">
            <w:pPr>
              <w:pStyle w:val="Heading"/>
              <w:tabs>
                <w:tab w:val="left" w:pos="9360"/>
              </w:tabs>
              <w:ind w:right="1128"/>
              <w:jc w:val="both"/>
              <w:rPr>
                <w:rFonts w:ascii="Times New Roman" w:hAnsi="Times New Roman"/>
                <w:b w:val="0"/>
                <w:sz w:val="24"/>
                <w:szCs w:val="24"/>
              </w:rPr>
            </w:pPr>
          </w:p>
          <w:p w:rsidR="00751C49" w:rsidRPr="008D1E69" w:rsidRDefault="00751C49" w:rsidP="00751C49">
            <w:pPr>
              <w:pStyle w:val="Heading"/>
              <w:tabs>
                <w:tab w:val="left" w:pos="9360"/>
              </w:tabs>
              <w:ind w:right="1128"/>
              <w:jc w:val="both"/>
              <w:rPr>
                <w:rFonts w:ascii="Times New Roman" w:hAnsi="Times New Roman"/>
                <w:b w:val="0"/>
                <w:sz w:val="24"/>
                <w:szCs w:val="24"/>
              </w:rPr>
            </w:pPr>
          </w:p>
          <w:p w:rsidR="00751C49" w:rsidRPr="008D1E69" w:rsidRDefault="00751C49" w:rsidP="00751C49">
            <w:pPr>
              <w:pStyle w:val="Heading"/>
              <w:tabs>
                <w:tab w:val="left" w:pos="9360"/>
              </w:tabs>
              <w:ind w:right="1128"/>
              <w:jc w:val="both"/>
              <w:rPr>
                <w:rFonts w:ascii="Times New Roman" w:hAnsi="Times New Roman"/>
                <w:b w:val="0"/>
                <w:sz w:val="24"/>
                <w:szCs w:val="24"/>
              </w:rPr>
            </w:pPr>
            <w:r w:rsidRPr="008D1E69">
              <w:rPr>
                <w:rFonts w:ascii="Times New Roman" w:hAnsi="Times New Roman"/>
                <w:b w:val="0"/>
                <w:sz w:val="24"/>
                <w:szCs w:val="24"/>
              </w:rPr>
              <w:t>/не менее 200 человек/</w:t>
            </w:r>
          </w:p>
          <w:p w:rsidR="00751C49" w:rsidRPr="008D1E69" w:rsidRDefault="00751C49" w:rsidP="00751C49">
            <w:pPr>
              <w:pStyle w:val="Heading"/>
              <w:tabs>
                <w:tab w:val="left" w:pos="9360"/>
              </w:tabs>
              <w:ind w:right="1128"/>
              <w:jc w:val="both"/>
              <w:rPr>
                <w:rFonts w:ascii="Times New Roman" w:hAnsi="Times New Roman"/>
                <w:b w:val="0"/>
                <w:sz w:val="24"/>
                <w:szCs w:val="24"/>
              </w:rPr>
            </w:pPr>
          </w:p>
          <w:p w:rsidR="00751C49" w:rsidRPr="008D1E69" w:rsidRDefault="00751C49" w:rsidP="00751C49">
            <w:pPr>
              <w:pStyle w:val="Heading"/>
              <w:tabs>
                <w:tab w:val="left" w:pos="9360"/>
              </w:tabs>
              <w:ind w:right="1128"/>
              <w:jc w:val="both"/>
              <w:rPr>
                <w:rFonts w:ascii="Times New Roman" w:hAnsi="Times New Roman"/>
                <w:b w:val="0"/>
                <w:sz w:val="24"/>
                <w:szCs w:val="24"/>
              </w:rPr>
            </w:pPr>
            <w:r w:rsidRPr="008D1E69">
              <w:rPr>
                <w:rFonts w:ascii="Times New Roman" w:hAnsi="Times New Roman"/>
                <w:b w:val="0"/>
                <w:sz w:val="24"/>
                <w:szCs w:val="24"/>
              </w:rPr>
              <w:t>/ 1 раз/</w:t>
            </w:r>
          </w:p>
          <w:p w:rsidR="00751C49" w:rsidRPr="008D1E69" w:rsidRDefault="00751C49" w:rsidP="00751C49">
            <w:pPr>
              <w:pStyle w:val="Heading"/>
              <w:tabs>
                <w:tab w:val="left" w:pos="9360"/>
              </w:tabs>
              <w:ind w:right="1128"/>
              <w:jc w:val="both"/>
              <w:rPr>
                <w:rFonts w:ascii="Times New Roman" w:hAnsi="Times New Roman"/>
                <w:b w:val="0"/>
                <w:sz w:val="24"/>
                <w:szCs w:val="24"/>
              </w:rPr>
            </w:pPr>
          </w:p>
          <w:p w:rsidR="00751C49" w:rsidRPr="008D1E69" w:rsidRDefault="00751C49" w:rsidP="00751C49">
            <w:pPr>
              <w:pStyle w:val="Heading"/>
              <w:tabs>
                <w:tab w:val="left" w:pos="9360"/>
              </w:tabs>
              <w:ind w:right="1128"/>
              <w:jc w:val="both"/>
              <w:rPr>
                <w:rFonts w:ascii="Times New Roman" w:hAnsi="Times New Roman"/>
                <w:b w:val="0"/>
                <w:sz w:val="24"/>
                <w:szCs w:val="24"/>
              </w:rPr>
            </w:pPr>
            <w:r w:rsidRPr="008D1E69">
              <w:rPr>
                <w:rFonts w:ascii="Times New Roman" w:hAnsi="Times New Roman"/>
                <w:b w:val="0"/>
                <w:sz w:val="24"/>
                <w:szCs w:val="24"/>
              </w:rPr>
              <w:t>/ не менее 3  часов/</w:t>
            </w:r>
          </w:p>
          <w:p w:rsidR="00751C49" w:rsidRPr="008D1E69"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sidRPr="008D1E69">
              <w:rPr>
                <w:rFonts w:ascii="Times New Roman" w:hAnsi="Times New Roman"/>
                <w:b w:val="0"/>
                <w:sz w:val="24"/>
                <w:szCs w:val="24"/>
              </w:rPr>
              <w:t>/17-30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мероприятия на </w:t>
            </w:r>
            <w:r w:rsidRPr="00A03F0D">
              <w:rPr>
                <w:rFonts w:ascii="Times New Roman" w:hAnsi="Times New Roman"/>
                <w:b w:val="0"/>
                <w:sz w:val="24"/>
                <w:szCs w:val="28"/>
              </w:rPr>
              <w:t>спор</w:t>
            </w:r>
            <w:r>
              <w:rPr>
                <w:rFonts w:ascii="Times New Roman" w:hAnsi="Times New Roman"/>
                <w:b w:val="0"/>
                <w:sz w:val="24"/>
                <w:szCs w:val="28"/>
              </w:rPr>
              <w:t>тивной площадке, отвечающей</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соответствие выбранного места проведения мероприятия количеству участников;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-проведение не менее 6 видов соревнований с участием не менее 6 команд от организаций, предприятий, учреждений Ленинского района;</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команд - участников;</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установка звукоусиливающей аппаратуры (в том числе наличие двух радио-микрофонов);</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Pr="00A03F0D"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предоставление биотуалетов;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3208"/>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16</w:t>
            </w:r>
          </w:p>
        </w:tc>
        <w:tc>
          <w:tcPr>
            <w:tcW w:w="4309" w:type="dxa"/>
          </w:tcPr>
          <w:p w:rsidR="00751C49" w:rsidRDefault="00751C49" w:rsidP="00751C49">
            <w:pPr>
              <w:pStyle w:val="Heading"/>
              <w:tabs>
                <w:tab w:val="left" w:pos="9360"/>
              </w:tabs>
              <w:ind w:right="232"/>
              <w:jc w:val="both"/>
              <w:rPr>
                <w:rFonts w:ascii="Times New Roman" w:hAnsi="Times New Roman"/>
                <w:i/>
              </w:rPr>
            </w:pPr>
            <w:r>
              <w:rPr>
                <w:rFonts w:ascii="Times New Roman" w:hAnsi="Times New Roman"/>
                <w:i/>
              </w:rPr>
              <w:t>Осенний легкоатлетический кросс среди юношей и девушек образовательных учреждений Ленинского района</w:t>
            </w:r>
          </w:p>
          <w:p w:rsidR="00751C49" w:rsidRDefault="00751C49" w:rsidP="00751C49">
            <w:pPr>
              <w:pStyle w:val="Heading"/>
              <w:tabs>
                <w:tab w:val="left" w:pos="9360"/>
              </w:tabs>
              <w:ind w:right="232"/>
              <w:jc w:val="both"/>
              <w:rPr>
                <w:rFonts w:ascii="Times New Roman" w:hAnsi="Times New Roman"/>
                <w:i/>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/спортивное сооружение на территории города Перми/</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сентябрь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200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 /1 раз /</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4 часов/</w:t>
            </w:r>
          </w:p>
          <w:p w:rsidR="00751C49" w:rsidRDefault="00751C49" w:rsidP="00751C49">
            <w:pPr>
              <w:pStyle w:val="Heading"/>
              <w:tabs>
                <w:tab w:val="left" w:pos="9360"/>
              </w:tabs>
              <w:ind w:right="1128"/>
              <w:jc w:val="both"/>
              <w:rPr>
                <w:rFonts w:ascii="Times New Roman" w:hAnsi="Times New Roman"/>
                <w:b w:val="0"/>
              </w:rPr>
            </w:pPr>
          </w:p>
          <w:p w:rsidR="00751C49" w:rsidRPr="00827068" w:rsidRDefault="00751C49" w:rsidP="00751C49">
            <w:pPr>
              <w:pStyle w:val="Heading"/>
              <w:tabs>
                <w:tab w:val="left" w:pos="9360"/>
              </w:tabs>
              <w:ind w:right="232"/>
              <w:jc w:val="both"/>
              <w:rPr>
                <w:rFonts w:ascii="Times New Roman" w:hAnsi="Times New Roman"/>
                <w:i/>
              </w:rPr>
            </w:pPr>
            <w:r>
              <w:rPr>
                <w:rFonts w:ascii="Times New Roman" w:hAnsi="Times New Roman"/>
                <w:b w:val="0"/>
              </w:rPr>
              <w:t>/14 – 18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мероприятия на </w:t>
            </w:r>
            <w:r w:rsidRPr="00A03F0D">
              <w:rPr>
                <w:rFonts w:ascii="Times New Roman" w:hAnsi="Times New Roman"/>
                <w:b w:val="0"/>
                <w:sz w:val="24"/>
                <w:szCs w:val="28"/>
              </w:rPr>
              <w:t>спор</w:t>
            </w:r>
            <w:r>
              <w:rPr>
                <w:rFonts w:ascii="Times New Roman" w:hAnsi="Times New Roman"/>
                <w:b w:val="0"/>
                <w:sz w:val="24"/>
                <w:szCs w:val="28"/>
              </w:rPr>
              <w:t>тивной площадке, отвечающей</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участников;</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xml:space="preserve">- наличие спортивного инвентаря, спортивного оборудования;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A14CE" w:rsidRDefault="00751C49" w:rsidP="00751C49">
            <w:pPr>
              <w:pStyle w:val="Heading"/>
              <w:tabs>
                <w:tab w:val="left" w:pos="9360"/>
              </w:tabs>
              <w:ind w:right="34"/>
              <w:jc w:val="both"/>
              <w:rPr>
                <w:rFonts w:ascii="Times New Roman" w:hAnsi="Times New Roman"/>
                <w:sz w:val="24"/>
                <w:szCs w:val="28"/>
              </w:rPr>
            </w:pPr>
          </w:p>
        </w:tc>
      </w:tr>
      <w:tr w:rsidR="00751C49" w:rsidRPr="00A03F0D" w:rsidTr="00751C49">
        <w:trPr>
          <w:trHeight w:val="2399"/>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t>17</w:t>
            </w:r>
          </w:p>
        </w:tc>
        <w:tc>
          <w:tcPr>
            <w:tcW w:w="4309" w:type="dxa"/>
          </w:tcPr>
          <w:p w:rsidR="00751C49" w:rsidRDefault="00751C49" w:rsidP="00751C49">
            <w:pPr>
              <w:pStyle w:val="Heading"/>
              <w:tabs>
                <w:tab w:val="left" w:pos="9360"/>
              </w:tabs>
              <w:ind w:right="232"/>
              <w:jc w:val="both"/>
              <w:rPr>
                <w:rFonts w:ascii="Times New Roman" w:hAnsi="Times New Roman"/>
                <w:i/>
              </w:rPr>
            </w:pPr>
            <w:r>
              <w:rPr>
                <w:rFonts w:ascii="Times New Roman" w:hAnsi="Times New Roman"/>
                <w:i/>
              </w:rPr>
              <w:t>Соревнования по классическому волейболу среди юношей и девушек общеобразовательных учреждений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sz w:val="24"/>
                <w:szCs w:val="24"/>
              </w:rPr>
              <w:t xml:space="preserve">/спортивные </w:t>
            </w:r>
            <w:r w:rsidRPr="00364D69">
              <w:rPr>
                <w:rFonts w:ascii="Times New Roman" w:hAnsi="Times New Roman"/>
                <w:b w:val="0"/>
                <w:sz w:val="24"/>
                <w:szCs w:val="24"/>
              </w:rPr>
              <w:t xml:space="preserve">залы общеобразовательных </w:t>
            </w:r>
            <w:r>
              <w:rPr>
                <w:rFonts w:ascii="Times New Roman" w:hAnsi="Times New Roman"/>
                <w:b w:val="0"/>
                <w:sz w:val="24"/>
                <w:szCs w:val="24"/>
              </w:rPr>
              <w:t>учреждений</w:t>
            </w:r>
            <w:r w:rsidRPr="00364D69">
              <w:rPr>
                <w:rFonts w:ascii="Times New Roman" w:hAnsi="Times New Roman"/>
                <w:b w:val="0"/>
                <w:sz w:val="24"/>
                <w:szCs w:val="24"/>
              </w:rPr>
              <w:t xml:space="preserve"> на территории Ленинского </w:t>
            </w:r>
            <w:r>
              <w:rPr>
                <w:rFonts w:ascii="Times New Roman" w:hAnsi="Times New Roman"/>
                <w:b w:val="0"/>
              </w:rPr>
              <w:t>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февраль-март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100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 /не менее 4 часов /</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232"/>
              <w:jc w:val="both"/>
              <w:rPr>
                <w:rFonts w:ascii="Times New Roman" w:hAnsi="Times New Roman"/>
                <w:i/>
              </w:rPr>
            </w:pPr>
            <w:r>
              <w:rPr>
                <w:rFonts w:ascii="Times New Roman" w:hAnsi="Times New Roman"/>
                <w:b w:val="0"/>
              </w:rPr>
              <w:t>/14 – 18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площадках, отвечающих</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наличие заявок команд участников;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участие в соревновании не менее 8 команд  от  муниципальных образовательных учреждений </w:t>
            </w:r>
            <w:r>
              <w:rPr>
                <w:rFonts w:ascii="Times New Roman" w:hAnsi="Times New Roman"/>
                <w:b w:val="0"/>
                <w:sz w:val="24"/>
                <w:szCs w:val="28"/>
              </w:rPr>
              <w:lastRenderedPageBreak/>
              <w:t>Ленинского района;</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xml:space="preserve">- наличие спортивного инвентаря, спортивного оборудования;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р</w:t>
            </w:r>
            <w:r w:rsidRPr="00A03F0D">
              <w:rPr>
                <w:rFonts w:ascii="Times New Roman" w:hAnsi="Times New Roman"/>
                <w:b w:val="0"/>
                <w:sz w:val="24"/>
                <w:szCs w:val="28"/>
              </w:rPr>
              <w:t xml:space="preserve">азмещение информации в сети Интернет;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A14CE" w:rsidRDefault="00751C49" w:rsidP="00751C49">
            <w:pPr>
              <w:pStyle w:val="Heading"/>
              <w:tabs>
                <w:tab w:val="left" w:pos="9360"/>
              </w:tabs>
              <w:ind w:right="34"/>
              <w:jc w:val="both"/>
              <w:rPr>
                <w:rFonts w:ascii="Times New Roman" w:hAnsi="Times New Roman"/>
                <w:sz w:val="24"/>
                <w:szCs w:val="28"/>
              </w:rPr>
            </w:pPr>
          </w:p>
        </w:tc>
      </w:tr>
    </w:tbl>
    <w:p w:rsidR="00751C49" w:rsidRDefault="00751C49" w:rsidP="00751C49">
      <w:pPr>
        <w:pStyle w:val="Heading"/>
        <w:tabs>
          <w:tab w:val="left" w:pos="9360"/>
        </w:tabs>
        <w:ind w:right="1128"/>
        <w:jc w:val="both"/>
        <w:rPr>
          <w:rFonts w:ascii="Times New Roman" w:hAnsi="Times New Roman"/>
          <w:sz w:val="24"/>
          <w:szCs w:val="28"/>
        </w:rPr>
      </w:pPr>
    </w:p>
    <w:p w:rsidR="00751C49" w:rsidRDefault="00751C49" w:rsidP="00751C49">
      <w:pPr>
        <w:jc w:val="center"/>
        <w:rPr>
          <w:b/>
          <w:sz w:val="24"/>
          <w:szCs w:val="24"/>
        </w:rPr>
      </w:pPr>
      <w:r w:rsidRPr="002A27DC">
        <w:rPr>
          <w:b/>
          <w:sz w:val="24"/>
          <w:szCs w:val="24"/>
        </w:rPr>
        <w:t>РАЗДЕЛ 2.</w:t>
      </w:r>
    </w:p>
    <w:p w:rsidR="00751C49" w:rsidRDefault="00751C49" w:rsidP="00751C49">
      <w:pPr>
        <w:jc w:val="center"/>
        <w:rPr>
          <w:b/>
          <w:sz w:val="24"/>
          <w:szCs w:val="24"/>
        </w:rPr>
      </w:pPr>
    </w:p>
    <w:p w:rsidR="00751C49" w:rsidRPr="002A27DC" w:rsidRDefault="00751C49" w:rsidP="00751C49">
      <w:pPr>
        <w:rPr>
          <w:b/>
          <w:sz w:val="24"/>
          <w:szCs w:val="24"/>
        </w:rPr>
      </w:pPr>
      <w:r>
        <w:rPr>
          <w:b/>
          <w:sz w:val="24"/>
          <w:szCs w:val="24"/>
        </w:rPr>
        <w:t>Требования к качеству оказанных услуг.</w:t>
      </w:r>
    </w:p>
    <w:p w:rsidR="00751C49" w:rsidRPr="007254DC" w:rsidRDefault="00751C49" w:rsidP="00751C49">
      <w:pPr>
        <w:rPr>
          <w:sz w:val="24"/>
          <w:szCs w:val="24"/>
        </w:rPr>
      </w:pPr>
      <w:r>
        <w:rPr>
          <w:b/>
          <w:sz w:val="24"/>
          <w:szCs w:val="24"/>
        </w:rPr>
        <w:t>У</w:t>
      </w:r>
      <w:r w:rsidRPr="009E6FCA">
        <w:rPr>
          <w:b/>
          <w:sz w:val="24"/>
          <w:szCs w:val="24"/>
        </w:rPr>
        <w:t>словия/критерии, регламентирующие вопросы оценки качества и оплаты за оказание услуги</w:t>
      </w:r>
      <w:r>
        <w:rPr>
          <w:b/>
          <w:sz w:val="24"/>
          <w:szCs w:val="24"/>
        </w:rPr>
        <w:t xml:space="preserve"> </w:t>
      </w:r>
      <w:r w:rsidRPr="007254DC">
        <w:rPr>
          <w:sz w:val="24"/>
          <w:szCs w:val="24"/>
        </w:rPr>
        <w:t>по организации и проведению спортивно-массовой работы  и спортивных мероприятий в Ленинском районе города Перми в 2013 году (в рамках реализации долгосрочной целевой программы «Развитие физической культуры и спорта в городе Перми»).</w:t>
      </w:r>
    </w:p>
    <w:p w:rsidR="00751C49" w:rsidRDefault="00751C49" w:rsidP="00751C49">
      <w:pPr>
        <w:pStyle w:val="Heading"/>
        <w:tabs>
          <w:tab w:val="left" w:pos="9360"/>
        </w:tabs>
        <w:ind w:right="75"/>
        <w:jc w:val="both"/>
        <w:rPr>
          <w:rFonts w:ascii="Times New Roman" w:hAnsi="Times New Roman"/>
          <w:b w:val="0"/>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7203"/>
        <w:gridCol w:w="2410"/>
      </w:tblGrid>
      <w:tr w:rsidR="00751C49" w:rsidRPr="00304143" w:rsidTr="00751C49">
        <w:trPr>
          <w:trHeight w:val="147"/>
        </w:trPr>
        <w:tc>
          <w:tcPr>
            <w:tcW w:w="877" w:type="dxa"/>
            <w:vAlign w:val="center"/>
          </w:tcPr>
          <w:p w:rsidR="00751C49" w:rsidRPr="00304143" w:rsidRDefault="00751C49" w:rsidP="00751C49">
            <w:pPr>
              <w:ind w:left="72"/>
              <w:jc w:val="center"/>
              <w:rPr>
                <w:sz w:val="24"/>
                <w:szCs w:val="24"/>
              </w:rPr>
            </w:pPr>
            <w:r w:rsidRPr="00304143">
              <w:rPr>
                <w:sz w:val="24"/>
                <w:szCs w:val="24"/>
              </w:rPr>
              <w:t>№</w:t>
            </w:r>
          </w:p>
          <w:p w:rsidR="00751C49" w:rsidRPr="00304143" w:rsidRDefault="00751C49" w:rsidP="00751C49">
            <w:pPr>
              <w:ind w:left="72"/>
              <w:jc w:val="center"/>
              <w:rPr>
                <w:sz w:val="24"/>
                <w:szCs w:val="24"/>
              </w:rPr>
            </w:pPr>
            <w:r w:rsidRPr="00304143">
              <w:rPr>
                <w:sz w:val="24"/>
                <w:szCs w:val="24"/>
              </w:rPr>
              <w:t>п/п</w:t>
            </w:r>
          </w:p>
        </w:tc>
        <w:tc>
          <w:tcPr>
            <w:tcW w:w="7203" w:type="dxa"/>
            <w:vAlign w:val="center"/>
          </w:tcPr>
          <w:p w:rsidR="00751C49" w:rsidRPr="00304143" w:rsidRDefault="00751C49" w:rsidP="00751C49">
            <w:pPr>
              <w:ind w:left="180"/>
              <w:jc w:val="center"/>
              <w:rPr>
                <w:sz w:val="24"/>
                <w:szCs w:val="24"/>
              </w:rPr>
            </w:pPr>
            <w:r w:rsidRPr="00304143">
              <w:rPr>
                <w:sz w:val="24"/>
                <w:szCs w:val="24"/>
              </w:rPr>
              <w:t>Критерии оценки оказания услуг</w:t>
            </w:r>
          </w:p>
        </w:tc>
        <w:tc>
          <w:tcPr>
            <w:tcW w:w="2410" w:type="dxa"/>
          </w:tcPr>
          <w:p w:rsidR="00751C49" w:rsidRPr="00304143" w:rsidRDefault="00751C49" w:rsidP="00751C49">
            <w:pPr>
              <w:tabs>
                <w:tab w:val="left" w:pos="2917"/>
              </w:tabs>
              <w:ind w:left="180"/>
              <w:rPr>
                <w:sz w:val="24"/>
                <w:szCs w:val="24"/>
              </w:rPr>
            </w:pPr>
            <w:r w:rsidRPr="00304143">
              <w:rPr>
                <w:sz w:val="24"/>
                <w:szCs w:val="24"/>
              </w:rPr>
              <w:t>Оценка, % снижения от суммы муниципального контракта</w:t>
            </w:r>
          </w:p>
        </w:tc>
      </w:tr>
      <w:tr w:rsidR="00751C49" w:rsidRPr="00304143" w:rsidTr="00751C49">
        <w:trPr>
          <w:trHeight w:val="147"/>
        </w:trPr>
        <w:tc>
          <w:tcPr>
            <w:tcW w:w="877" w:type="dxa"/>
          </w:tcPr>
          <w:p w:rsidR="00751C49" w:rsidRPr="00304143" w:rsidRDefault="00751C49" w:rsidP="00751C49">
            <w:pPr>
              <w:ind w:left="180"/>
              <w:jc w:val="both"/>
              <w:rPr>
                <w:sz w:val="24"/>
                <w:szCs w:val="24"/>
              </w:rPr>
            </w:pPr>
            <w:r w:rsidRPr="00304143">
              <w:rPr>
                <w:sz w:val="24"/>
                <w:szCs w:val="24"/>
              </w:rPr>
              <w:t>1.</w:t>
            </w:r>
          </w:p>
        </w:tc>
        <w:tc>
          <w:tcPr>
            <w:tcW w:w="7203" w:type="dxa"/>
          </w:tcPr>
          <w:p w:rsidR="00751C49" w:rsidRDefault="00751C49" w:rsidP="00751C49">
            <w:pPr>
              <w:tabs>
                <w:tab w:val="left" w:pos="581"/>
              </w:tabs>
              <w:ind w:left="74"/>
              <w:jc w:val="both"/>
              <w:rPr>
                <w:sz w:val="24"/>
                <w:szCs w:val="24"/>
              </w:rPr>
            </w:pPr>
            <w:r w:rsidRPr="00304143">
              <w:rPr>
                <w:sz w:val="24"/>
                <w:szCs w:val="24"/>
              </w:rPr>
              <w:t xml:space="preserve">1.1. </w:t>
            </w:r>
            <w:r>
              <w:rPr>
                <w:sz w:val="24"/>
                <w:szCs w:val="24"/>
              </w:rPr>
              <w:t>количество жителей района, принявших участие в спортивно-массовых мероприятиях, соответствует техническому заданию – 100%;</w:t>
            </w:r>
          </w:p>
          <w:p w:rsidR="00751C49" w:rsidRPr="00304143" w:rsidRDefault="00751C49" w:rsidP="00751C49">
            <w:pPr>
              <w:tabs>
                <w:tab w:val="left" w:pos="581"/>
              </w:tabs>
              <w:ind w:left="74"/>
              <w:jc w:val="both"/>
              <w:rPr>
                <w:sz w:val="24"/>
                <w:szCs w:val="24"/>
              </w:rPr>
            </w:pPr>
            <w:r w:rsidRPr="00304143">
              <w:rPr>
                <w:sz w:val="24"/>
                <w:szCs w:val="24"/>
              </w:rPr>
              <w:t>1.2. соблюдение</w:t>
            </w:r>
            <w:r>
              <w:rPr>
                <w:sz w:val="24"/>
                <w:szCs w:val="24"/>
              </w:rPr>
              <w:t xml:space="preserve"> сроков</w:t>
            </w:r>
            <w:r w:rsidRPr="00304143">
              <w:rPr>
                <w:sz w:val="24"/>
                <w:szCs w:val="24"/>
              </w:rPr>
              <w:t xml:space="preserve"> </w:t>
            </w:r>
            <w:r>
              <w:rPr>
                <w:sz w:val="24"/>
                <w:szCs w:val="24"/>
              </w:rPr>
              <w:t>проведения мероприятий – 100% (за исключением случаев согласования с Заказчиком)</w:t>
            </w:r>
            <w:r w:rsidRPr="00304143">
              <w:rPr>
                <w:sz w:val="24"/>
                <w:szCs w:val="24"/>
              </w:rPr>
              <w:t xml:space="preserve">; </w:t>
            </w:r>
          </w:p>
          <w:p w:rsidR="00751C49" w:rsidRPr="00A73BA6" w:rsidRDefault="00751C49" w:rsidP="00751C49">
            <w:pPr>
              <w:tabs>
                <w:tab w:val="left" w:pos="581"/>
              </w:tabs>
              <w:ind w:left="74"/>
              <w:jc w:val="both"/>
              <w:rPr>
                <w:i/>
                <w:sz w:val="24"/>
                <w:szCs w:val="24"/>
              </w:rPr>
            </w:pPr>
            <w:r w:rsidRPr="00A73BA6">
              <w:rPr>
                <w:i/>
                <w:sz w:val="24"/>
                <w:szCs w:val="24"/>
              </w:rPr>
              <w:t>1.3.отсутствие обоснованных жалоб со стороны получателей услуги в соответствии с техническим заданием.</w:t>
            </w:r>
          </w:p>
        </w:tc>
        <w:tc>
          <w:tcPr>
            <w:tcW w:w="2410" w:type="dxa"/>
          </w:tcPr>
          <w:p w:rsidR="00751C49" w:rsidRDefault="00751C49" w:rsidP="00751C49">
            <w:pPr>
              <w:ind w:right="-61"/>
              <w:jc w:val="center"/>
              <w:rPr>
                <w:sz w:val="24"/>
                <w:szCs w:val="24"/>
              </w:rPr>
            </w:pPr>
          </w:p>
          <w:p w:rsidR="00751C49" w:rsidRPr="00304143" w:rsidRDefault="00751C49" w:rsidP="00751C49">
            <w:pPr>
              <w:ind w:right="-61"/>
              <w:jc w:val="center"/>
              <w:rPr>
                <w:sz w:val="24"/>
                <w:szCs w:val="24"/>
              </w:rPr>
            </w:pPr>
            <w:r w:rsidRPr="00304143">
              <w:rPr>
                <w:sz w:val="24"/>
                <w:szCs w:val="24"/>
              </w:rPr>
              <w:t>Отлично,</w:t>
            </w:r>
          </w:p>
          <w:p w:rsidR="00751C49" w:rsidRPr="00304143" w:rsidRDefault="00751C49" w:rsidP="00751C49">
            <w:pPr>
              <w:ind w:right="-61"/>
              <w:jc w:val="center"/>
              <w:rPr>
                <w:sz w:val="24"/>
                <w:szCs w:val="24"/>
              </w:rPr>
            </w:pPr>
            <w:r w:rsidRPr="00304143">
              <w:rPr>
                <w:sz w:val="24"/>
                <w:szCs w:val="24"/>
              </w:rPr>
              <w:t>0%</w:t>
            </w:r>
          </w:p>
          <w:p w:rsidR="00751C49" w:rsidRPr="00304143" w:rsidRDefault="00751C49" w:rsidP="00751C49">
            <w:pPr>
              <w:tabs>
                <w:tab w:val="left" w:pos="581"/>
                <w:tab w:val="left" w:pos="3140"/>
              </w:tabs>
              <w:ind w:left="71"/>
              <w:jc w:val="both"/>
              <w:rPr>
                <w:sz w:val="24"/>
                <w:szCs w:val="24"/>
              </w:rPr>
            </w:pPr>
          </w:p>
        </w:tc>
      </w:tr>
      <w:tr w:rsidR="00751C49" w:rsidRPr="00304143" w:rsidTr="00751C49">
        <w:trPr>
          <w:trHeight w:val="147"/>
        </w:trPr>
        <w:tc>
          <w:tcPr>
            <w:tcW w:w="877" w:type="dxa"/>
          </w:tcPr>
          <w:p w:rsidR="00751C49" w:rsidRPr="00304143" w:rsidRDefault="00751C49" w:rsidP="00751C49">
            <w:pPr>
              <w:ind w:left="180"/>
              <w:jc w:val="both"/>
              <w:rPr>
                <w:sz w:val="24"/>
                <w:szCs w:val="24"/>
              </w:rPr>
            </w:pPr>
            <w:r w:rsidRPr="00304143">
              <w:rPr>
                <w:sz w:val="24"/>
                <w:szCs w:val="24"/>
              </w:rPr>
              <w:t>2.</w:t>
            </w:r>
          </w:p>
        </w:tc>
        <w:tc>
          <w:tcPr>
            <w:tcW w:w="7203" w:type="dxa"/>
          </w:tcPr>
          <w:p w:rsidR="00751C49" w:rsidRPr="00304143" w:rsidRDefault="00751C49" w:rsidP="00751C49">
            <w:pPr>
              <w:tabs>
                <w:tab w:val="left" w:pos="581"/>
              </w:tabs>
              <w:ind w:left="71"/>
              <w:jc w:val="both"/>
              <w:rPr>
                <w:sz w:val="24"/>
                <w:szCs w:val="24"/>
              </w:rPr>
            </w:pPr>
            <w:r>
              <w:rPr>
                <w:sz w:val="24"/>
                <w:szCs w:val="24"/>
              </w:rPr>
              <w:t>2</w:t>
            </w:r>
            <w:r w:rsidRPr="00304143">
              <w:rPr>
                <w:sz w:val="24"/>
                <w:szCs w:val="24"/>
              </w:rPr>
              <w:t xml:space="preserve">.1. </w:t>
            </w:r>
            <w:r>
              <w:rPr>
                <w:sz w:val="24"/>
                <w:szCs w:val="24"/>
              </w:rPr>
              <w:t>количество жителей района, принявших участие в спортивно-массовых мероприятиях,</w:t>
            </w:r>
            <w:r w:rsidRPr="00304143">
              <w:rPr>
                <w:sz w:val="24"/>
                <w:szCs w:val="24"/>
              </w:rPr>
              <w:t xml:space="preserve"> не  соответствует требованиям технического задания;</w:t>
            </w:r>
          </w:p>
          <w:p w:rsidR="00751C49" w:rsidRPr="00304143" w:rsidRDefault="00751C49" w:rsidP="00751C49">
            <w:pPr>
              <w:tabs>
                <w:tab w:val="left" w:pos="581"/>
              </w:tabs>
              <w:ind w:left="71"/>
              <w:jc w:val="both"/>
              <w:rPr>
                <w:sz w:val="24"/>
                <w:szCs w:val="24"/>
              </w:rPr>
            </w:pPr>
            <w:r>
              <w:rPr>
                <w:sz w:val="24"/>
                <w:szCs w:val="24"/>
              </w:rPr>
              <w:t>2</w:t>
            </w:r>
            <w:r w:rsidRPr="00304143">
              <w:rPr>
                <w:sz w:val="24"/>
                <w:szCs w:val="24"/>
              </w:rPr>
              <w:t xml:space="preserve">.2 зафиксированы факты </w:t>
            </w:r>
            <w:r>
              <w:rPr>
                <w:sz w:val="24"/>
                <w:szCs w:val="24"/>
              </w:rPr>
              <w:t xml:space="preserve">необоснованного </w:t>
            </w:r>
            <w:r w:rsidRPr="00304143">
              <w:rPr>
                <w:sz w:val="24"/>
                <w:szCs w:val="24"/>
              </w:rPr>
              <w:t>нарушения  графика</w:t>
            </w:r>
            <w:r>
              <w:rPr>
                <w:sz w:val="24"/>
                <w:szCs w:val="24"/>
              </w:rPr>
              <w:t xml:space="preserve"> проведения мероприятий</w:t>
            </w:r>
            <w:r w:rsidRPr="00304143">
              <w:rPr>
                <w:sz w:val="24"/>
                <w:szCs w:val="24"/>
              </w:rPr>
              <w:t>;</w:t>
            </w:r>
          </w:p>
          <w:p w:rsidR="00751C49" w:rsidRPr="00304143" w:rsidRDefault="00751C49" w:rsidP="00751C49">
            <w:pPr>
              <w:tabs>
                <w:tab w:val="left" w:pos="581"/>
              </w:tabs>
              <w:ind w:left="71"/>
              <w:jc w:val="both"/>
              <w:rPr>
                <w:sz w:val="24"/>
                <w:szCs w:val="24"/>
              </w:rPr>
            </w:pPr>
            <w:r>
              <w:rPr>
                <w:sz w:val="24"/>
                <w:szCs w:val="24"/>
              </w:rPr>
              <w:t>2</w:t>
            </w:r>
            <w:r w:rsidRPr="00304143">
              <w:rPr>
                <w:sz w:val="24"/>
                <w:szCs w:val="24"/>
              </w:rPr>
              <w:t>.3. зарегистрированы  жалобы со стороны получателей услуги.</w:t>
            </w:r>
          </w:p>
        </w:tc>
        <w:tc>
          <w:tcPr>
            <w:tcW w:w="2410" w:type="dxa"/>
          </w:tcPr>
          <w:p w:rsidR="00751C49" w:rsidRDefault="00751C49" w:rsidP="00751C49">
            <w:pPr>
              <w:jc w:val="center"/>
              <w:rPr>
                <w:sz w:val="24"/>
                <w:szCs w:val="24"/>
              </w:rPr>
            </w:pPr>
          </w:p>
          <w:p w:rsidR="00751C49" w:rsidRPr="00304143" w:rsidRDefault="00751C49" w:rsidP="00751C49">
            <w:pPr>
              <w:jc w:val="center"/>
              <w:rPr>
                <w:sz w:val="24"/>
                <w:szCs w:val="24"/>
              </w:rPr>
            </w:pPr>
            <w:r w:rsidRPr="00304143">
              <w:rPr>
                <w:sz w:val="24"/>
                <w:szCs w:val="24"/>
              </w:rPr>
              <w:t>Плохо</w:t>
            </w:r>
          </w:p>
          <w:p w:rsidR="00751C49" w:rsidRPr="00304143" w:rsidRDefault="00751C49" w:rsidP="00751C49">
            <w:pPr>
              <w:tabs>
                <w:tab w:val="left" w:pos="581"/>
                <w:tab w:val="left" w:pos="3140"/>
              </w:tabs>
              <w:ind w:left="71"/>
              <w:rPr>
                <w:sz w:val="24"/>
                <w:szCs w:val="24"/>
              </w:rPr>
            </w:pPr>
            <w:r>
              <w:rPr>
                <w:sz w:val="24"/>
                <w:szCs w:val="24"/>
              </w:rPr>
              <w:t>-</w:t>
            </w:r>
            <w:r w:rsidRPr="00304143">
              <w:rPr>
                <w:sz w:val="24"/>
                <w:szCs w:val="24"/>
              </w:rPr>
              <w:t>10%</w:t>
            </w:r>
          </w:p>
        </w:tc>
      </w:tr>
    </w:tbl>
    <w:p w:rsidR="00751C49" w:rsidRPr="00304143" w:rsidRDefault="00751C49" w:rsidP="00751C49">
      <w:pPr>
        <w:pStyle w:val="Heading"/>
        <w:tabs>
          <w:tab w:val="left" w:pos="9360"/>
        </w:tabs>
        <w:ind w:right="75"/>
        <w:jc w:val="center"/>
        <w:rPr>
          <w:rFonts w:ascii="Times New Roman" w:hAnsi="Times New Roman"/>
          <w:sz w:val="24"/>
          <w:szCs w:val="24"/>
        </w:rPr>
      </w:pPr>
    </w:p>
    <w:p w:rsidR="00751C49" w:rsidRPr="009E6FCA" w:rsidRDefault="00751C49" w:rsidP="00751C49">
      <w:pPr>
        <w:rPr>
          <w:sz w:val="24"/>
          <w:szCs w:val="24"/>
        </w:rPr>
      </w:pPr>
    </w:p>
    <w:p w:rsidR="00751C49" w:rsidRPr="00666FB9" w:rsidRDefault="00751C49" w:rsidP="00751C49">
      <w:pPr>
        <w:ind w:left="180"/>
        <w:jc w:val="both"/>
        <w:rPr>
          <w:sz w:val="24"/>
          <w:szCs w:val="24"/>
        </w:rPr>
      </w:pPr>
      <w:r w:rsidRPr="00666FB9">
        <w:rPr>
          <w:sz w:val="24"/>
          <w:szCs w:val="24"/>
        </w:rP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1A7840" w:rsidRPr="00CC4F2B" w:rsidRDefault="001A7840" w:rsidP="001A7840">
      <w:pPr>
        <w:autoSpaceDE w:val="0"/>
        <w:autoSpaceDN w:val="0"/>
        <w:jc w:val="right"/>
        <w:rPr>
          <w:bCs/>
          <w:kern w:val="28"/>
          <w:sz w:val="24"/>
          <w:szCs w:val="24"/>
        </w:rPr>
      </w:pPr>
      <w:r w:rsidRPr="00CC4F2B">
        <w:rPr>
          <w:bCs/>
          <w:kern w:val="28"/>
          <w:sz w:val="24"/>
          <w:szCs w:val="24"/>
        </w:rPr>
        <w:lastRenderedPageBreak/>
        <w:t>Приложение № 2</w:t>
      </w:r>
    </w:p>
    <w:p w:rsidR="001A7840" w:rsidRPr="00CC4F2B" w:rsidRDefault="001A7840" w:rsidP="001A7840">
      <w:pPr>
        <w:autoSpaceDE w:val="0"/>
        <w:autoSpaceDN w:val="0"/>
        <w:jc w:val="right"/>
        <w:rPr>
          <w:bCs/>
          <w:kern w:val="28"/>
          <w:sz w:val="24"/>
          <w:szCs w:val="24"/>
        </w:rPr>
      </w:pPr>
      <w:r w:rsidRPr="00CC4F2B">
        <w:rPr>
          <w:bCs/>
          <w:kern w:val="28"/>
          <w:sz w:val="24"/>
          <w:szCs w:val="24"/>
        </w:rPr>
        <w:t xml:space="preserve"> к документации об открытом</w:t>
      </w:r>
    </w:p>
    <w:p w:rsidR="001A7840" w:rsidRPr="00CC4F2B" w:rsidRDefault="001A7840" w:rsidP="001A7840">
      <w:pPr>
        <w:autoSpaceDE w:val="0"/>
        <w:autoSpaceDN w:val="0"/>
        <w:jc w:val="right"/>
        <w:rPr>
          <w:bCs/>
          <w:kern w:val="28"/>
          <w:sz w:val="24"/>
          <w:szCs w:val="24"/>
        </w:rPr>
      </w:pPr>
      <w:r w:rsidRPr="00CC4F2B">
        <w:rPr>
          <w:bCs/>
          <w:kern w:val="28"/>
          <w:sz w:val="24"/>
          <w:szCs w:val="24"/>
        </w:rPr>
        <w:t>аукционе в электронной форме</w:t>
      </w:r>
    </w:p>
    <w:p w:rsidR="001A7840" w:rsidRPr="00CC4F2B" w:rsidRDefault="001A7840" w:rsidP="001A7840">
      <w:pPr>
        <w:autoSpaceDE w:val="0"/>
        <w:autoSpaceDN w:val="0"/>
        <w:jc w:val="right"/>
        <w:rPr>
          <w:bCs/>
          <w:kern w:val="28"/>
          <w:sz w:val="24"/>
          <w:szCs w:val="24"/>
        </w:rPr>
      </w:pPr>
    </w:p>
    <w:p w:rsidR="001A7840" w:rsidRPr="00CC4F2B" w:rsidRDefault="001A7840" w:rsidP="001A7840">
      <w:pPr>
        <w:jc w:val="center"/>
        <w:rPr>
          <w:b/>
          <w:sz w:val="24"/>
          <w:szCs w:val="24"/>
        </w:rPr>
      </w:pPr>
      <w:r w:rsidRPr="00CC4F2B">
        <w:rPr>
          <w:b/>
          <w:sz w:val="24"/>
          <w:szCs w:val="24"/>
        </w:rPr>
        <w:t>Договор залога.</w:t>
      </w:r>
    </w:p>
    <w:p w:rsidR="001A7840" w:rsidRPr="00CC4F2B" w:rsidRDefault="001A7840" w:rsidP="001A7840">
      <w:pPr>
        <w:jc w:val="center"/>
        <w:rPr>
          <w:b/>
          <w:sz w:val="24"/>
          <w:szCs w:val="24"/>
        </w:rPr>
      </w:pPr>
    </w:p>
    <w:p w:rsidR="001A7840" w:rsidRPr="00CC4F2B" w:rsidRDefault="001A7840" w:rsidP="001A7840">
      <w:pPr>
        <w:jc w:val="both"/>
        <w:rPr>
          <w:sz w:val="24"/>
          <w:szCs w:val="24"/>
        </w:rPr>
      </w:pPr>
      <w:r w:rsidRPr="00CC4F2B">
        <w:rPr>
          <w:sz w:val="24"/>
          <w:szCs w:val="24"/>
        </w:rPr>
        <w:t>г.Пермь «___» _________ 20__г.</w:t>
      </w:r>
      <w:r w:rsidRPr="00CC4F2B">
        <w:rPr>
          <w:sz w:val="24"/>
          <w:szCs w:val="24"/>
        </w:rPr>
        <w:br/>
      </w:r>
    </w:p>
    <w:p w:rsidR="001A7840" w:rsidRPr="00CC4F2B" w:rsidRDefault="001A7840" w:rsidP="001A7840">
      <w:pPr>
        <w:autoSpaceDE w:val="0"/>
        <w:autoSpaceDN w:val="0"/>
        <w:adjustRightInd w:val="0"/>
        <w:ind w:firstLine="540"/>
        <w:jc w:val="both"/>
        <w:rPr>
          <w:sz w:val="24"/>
          <w:szCs w:val="24"/>
        </w:rPr>
      </w:pPr>
      <w:r w:rsidRPr="00CC4F2B">
        <w:rPr>
          <w:sz w:val="24"/>
          <w:szCs w:val="24"/>
        </w:rPr>
        <w:t xml:space="preserve">    Администрация Ленинского района города Перми, именуемое в дальнейшем Залогодержатель, в лице _________________, действующего на основании Типового положения о территориальных органах администрации города Перми,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№_________________________ от «____»__________2013года заключили настоящий договор (далее -Договор) о нижеследующем.</w:t>
      </w:r>
    </w:p>
    <w:p w:rsidR="001A7840" w:rsidRPr="00CC4F2B" w:rsidRDefault="001A7840" w:rsidP="001A7840">
      <w:pPr>
        <w:jc w:val="both"/>
        <w:rPr>
          <w:sz w:val="24"/>
          <w:szCs w:val="24"/>
        </w:rPr>
      </w:pPr>
    </w:p>
    <w:p w:rsidR="001A7840" w:rsidRPr="00CC4F2B" w:rsidRDefault="001A7840" w:rsidP="001A7840">
      <w:pPr>
        <w:autoSpaceDE w:val="0"/>
        <w:autoSpaceDN w:val="0"/>
        <w:adjustRightInd w:val="0"/>
        <w:jc w:val="center"/>
        <w:rPr>
          <w:b/>
          <w:sz w:val="24"/>
          <w:szCs w:val="24"/>
        </w:rPr>
      </w:pPr>
      <w:r w:rsidRPr="00CC4F2B">
        <w:rPr>
          <w:b/>
          <w:sz w:val="24"/>
          <w:szCs w:val="24"/>
        </w:rPr>
        <w:t>Предмет Договора</w:t>
      </w:r>
    </w:p>
    <w:p w:rsidR="001A7840" w:rsidRPr="00CC4F2B" w:rsidRDefault="001A7840" w:rsidP="001A7840">
      <w:pPr>
        <w:autoSpaceDE w:val="0"/>
        <w:autoSpaceDN w:val="0"/>
        <w:adjustRightInd w:val="0"/>
        <w:ind w:firstLine="540"/>
        <w:jc w:val="both"/>
        <w:rPr>
          <w:sz w:val="24"/>
          <w:szCs w:val="24"/>
          <w:vertAlign w:val="superscript"/>
        </w:rPr>
      </w:pPr>
      <w:r w:rsidRPr="00CC4F2B">
        <w:rPr>
          <w:sz w:val="24"/>
          <w:szCs w:val="24"/>
        </w:rPr>
        <w:t xml:space="preserve">1.1. Предметом настоящего Договора является обеспечение исполнения Залогодателем обязательств по ______________________________________________________________ </w:t>
      </w:r>
      <w:r w:rsidRPr="00CC4F2B">
        <w:rPr>
          <w:sz w:val="24"/>
          <w:szCs w:val="24"/>
        </w:rPr>
        <w:tab/>
      </w:r>
      <w:r w:rsidRPr="00CC4F2B">
        <w:rPr>
          <w:sz w:val="24"/>
          <w:szCs w:val="24"/>
        </w:rPr>
        <w:tab/>
      </w:r>
      <w:r w:rsidRPr="00CC4F2B">
        <w:rPr>
          <w:sz w:val="24"/>
          <w:szCs w:val="24"/>
        </w:rPr>
        <w:tab/>
      </w:r>
      <w:r w:rsidRPr="00CC4F2B">
        <w:rPr>
          <w:sz w:val="24"/>
          <w:szCs w:val="24"/>
        </w:rPr>
        <w:tab/>
      </w:r>
      <w:r w:rsidRPr="00CC4F2B">
        <w:rPr>
          <w:sz w:val="24"/>
          <w:szCs w:val="24"/>
        </w:rPr>
        <w:tab/>
      </w:r>
      <w:r w:rsidRPr="00CC4F2B">
        <w:rPr>
          <w:sz w:val="24"/>
          <w:szCs w:val="24"/>
          <w:vertAlign w:val="superscript"/>
        </w:rPr>
        <w:t>(предмет муниципального контракта, № и дата извещения о проведении аукциона)</w:t>
      </w:r>
    </w:p>
    <w:p w:rsidR="001A7840" w:rsidRPr="00CC4F2B" w:rsidRDefault="001A7840" w:rsidP="001A7840">
      <w:pPr>
        <w:autoSpaceDE w:val="0"/>
        <w:autoSpaceDN w:val="0"/>
        <w:adjustRightInd w:val="0"/>
        <w:ind w:firstLine="540"/>
        <w:jc w:val="both"/>
        <w:rPr>
          <w:sz w:val="24"/>
          <w:szCs w:val="24"/>
        </w:rPr>
      </w:pPr>
      <w:r w:rsidRPr="00CC4F2B">
        <w:rPr>
          <w:sz w:val="24"/>
          <w:szCs w:val="24"/>
        </w:rPr>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Муниципальному контракту, указанному в п.1.1. настоящего Договора залога, денежные средства в размере __________________________(далее - обеспечение), а Залогодержатель принимает обеспечение на счет по следующим реквизитам:</w:t>
      </w:r>
    </w:p>
    <w:tbl>
      <w:tblPr>
        <w:tblW w:w="0" w:type="auto"/>
        <w:tblInd w:w="108" w:type="dxa"/>
        <w:tblLook w:val="01E0" w:firstRow="1" w:lastRow="1" w:firstColumn="1" w:lastColumn="1" w:noHBand="0" w:noVBand="0"/>
      </w:tblPr>
      <w:tblGrid>
        <w:gridCol w:w="1519"/>
        <w:gridCol w:w="6142"/>
      </w:tblGrid>
      <w:tr w:rsidR="00477C8A" w:rsidRPr="00477C8A" w:rsidTr="00477C8A">
        <w:tc>
          <w:tcPr>
            <w:tcW w:w="1411" w:type="dxa"/>
            <w:tcBorders>
              <w:top w:val="nil"/>
              <w:left w:val="nil"/>
              <w:bottom w:val="nil"/>
              <w:right w:val="nil"/>
            </w:tcBorders>
            <w:shd w:val="clear" w:color="auto" w:fill="auto"/>
            <w:hideMark/>
          </w:tcPr>
          <w:p w:rsidR="00477C8A" w:rsidRPr="00477C8A" w:rsidRDefault="00477C8A" w:rsidP="00B6102F">
            <w:pPr>
              <w:jc w:val="right"/>
              <w:rPr>
                <w:sz w:val="24"/>
                <w:szCs w:val="24"/>
              </w:rPr>
            </w:pPr>
            <w:r w:rsidRPr="00477C8A">
              <w:rPr>
                <w:b/>
                <w:sz w:val="24"/>
                <w:szCs w:val="24"/>
              </w:rPr>
              <w:br/>
              <w:t>Получатель</w:t>
            </w:r>
          </w:p>
        </w:tc>
        <w:tc>
          <w:tcPr>
            <w:tcW w:w="6142" w:type="dxa"/>
            <w:tcBorders>
              <w:top w:val="nil"/>
              <w:left w:val="nil"/>
              <w:bottom w:val="single" w:sz="4" w:space="0" w:color="auto"/>
              <w:right w:val="nil"/>
            </w:tcBorders>
            <w:shd w:val="clear" w:color="auto" w:fill="auto"/>
            <w:hideMark/>
          </w:tcPr>
          <w:p w:rsidR="00477C8A" w:rsidRPr="00477C8A" w:rsidRDefault="00477C8A" w:rsidP="00B6102F">
            <w:pPr>
              <w:jc w:val="both"/>
              <w:rPr>
                <w:sz w:val="24"/>
                <w:szCs w:val="24"/>
              </w:rPr>
            </w:pPr>
            <w:r w:rsidRPr="00477C8A">
              <w:rPr>
                <w:sz w:val="24"/>
                <w:szCs w:val="24"/>
              </w:rPr>
              <w:br/>
              <w:t>Департамент финансов администрации города Перми (Администрация Ленинского района л/с № 04931016602)</w:t>
            </w:r>
          </w:p>
        </w:tc>
      </w:tr>
      <w:tr w:rsidR="00477C8A" w:rsidRPr="00477C8A" w:rsidTr="00477C8A">
        <w:tc>
          <w:tcPr>
            <w:tcW w:w="1411" w:type="dxa"/>
            <w:tcBorders>
              <w:top w:val="nil"/>
              <w:left w:val="nil"/>
              <w:bottom w:val="nil"/>
              <w:right w:val="nil"/>
            </w:tcBorders>
            <w:shd w:val="clear" w:color="auto" w:fill="auto"/>
            <w:hideMark/>
          </w:tcPr>
          <w:p w:rsidR="00477C8A" w:rsidRPr="00477C8A" w:rsidRDefault="00477C8A" w:rsidP="00B6102F">
            <w:pPr>
              <w:jc w:val="right"/>
              <w:rPr>
                <w:sz w:val="24"/>
                <w:szCs w:val="24"/>
              </w:rPr>
            </w:pPr>
            <w:r w:rsidRPr="00477C8A">
              <w:rPr>
                <w:b/>
                <w:sz w:val="24"/>
                <w:szCs w:val="24"/>
              </w:rPr>
              <w:t>ИНН</w:t>
            </w:r>
          </w:p>
        </w:tc>
        <w:tc>
          <w:tcPr>
            <w:tcW w:w="6142" w:type="dxa"/>
            <w:tcBorders>
              <w:top w:val="single" w:sz="4" w:space="0" w:color="auto"/>
              <w:left w:val="nil"/>
              <w:bottom w:val="single" w:sz="4" w:space="0" w:color="auto"/>
              <w:right w:val="nil"/>
            </w:tcBorders>
            <w:shd w:val="clear" w:color="auto" w:fill="auto"/>
            <w:hideMark/>
          </w:tcPr>
          <w:p w:rsidR="00477C8A" w:rsidRPr="00477C8A" w:rsidRDefault="00477C8A" w:rsidP="00B6102F">
            <w:pPr>
              <w:jc w:val="both"/>
              <w:rPr>
                <w:sz w:val="24"/>
                <w:szCs w:val="24"/>
              </w:rPr>
            </w:pPr>
            <w:r w:rsidRPr="00477C8A">
              <w:rPr>
                <w:sz w:val="24"/>
                <w:szCs w:val="24"/>
              </w:rPr>
              <w:t>5902290057</w:t>
            </w:r>
          </w:p>
        </w:tc>
      </w:tr>
      <w:tr w:rsidR="00477C8A" w:rsidRPr="00477C8A" w:rsidTr="00477C8A">
        <w:tc>
          <w:tcPr>
            <w:tcW w:w="1411" w:type="dxa"/>
            <w:tcBorders>
              <w:top w:val="nil"/>
              <w:left w:val="nil"/>
              <w:bottom w:val="nil"/>
              <w:right w:val="nil"/>
            </w:tcBorders>
            <w:shd w:val="clear" w:color="auto" w:fill="auto"/>
            <w:hideMark/>
          </w:tcPr>
          <w:p w:rsidR="00477C8A" w:rsidRPr="00477C8A" w:rsidRDefault="00477C8A" w:rsidP="00B6102F">
            <w:pPr>
              <w:jc w:val="right"/>
              <w:rPr>
                <w:sz w:val="24"/>
                <w:szCs w:val="24"/>
              </w:rPr>
            </w:pPr>
            <w:r w:rsidRPr="00477C8A">
              <w:rPr>
                <w:b/>
                <w:sz w:val="24"/>
                <w:szCs w:val="24"/>
              </w:rPr>
              <w:t>КПП</w:t>
            </w:r>
          </w:p>
        </w:tc>
        <w:tc>
          <w:tcPr>
            <w:tcW w:w="6142" w:type="dxa"/>
            <w:tcBorders>
              <w:top w:val="single" w:sz="4" w:space="0" w:color="auto"/>
              <w:left w:val="nil"/>
              <w:bottom w:val="single" w:sz="4" w:space="0" w:color="auto"/>
              <w:right w:val="nil"/>
            </w:tcBorders>
            <w:shd w:val="clear" w:color="auto" w:fill="auto"/>
            <w:hideMark/>
          </w:tcPr>
          <w:p w:rsidR="00477C8A" w:rsidRPr="00477C8A" w:rsidRDefault="00477C8A" w:rsidP="00B6102F">
            <w:pPr>
              <w:jc w:val="both"/>
              <w:rPr>
                <w:sz w:val="24"/>
                <w:szCs w:val="24"/>
              </w:rPr>
            </w:pPr>
            <w:r w:rsidRPr="00477C8A">
              <w:rPr>
                <w:sz w:val="24"/>
                <w:szCs w:val="24"/>
              </w:rPr>
              <w:t>590201001</w:t>
            </w:r>
          </w:p>
        </w:tc>
      </w:tr>
      <w:tr w:rsidR="00477C8A" w:rsidRPr="00477C8A" w:rsidTr="00477C8A">
        <w:tc>
          <w:tcPr>
            <w:tcW w:w="1411" w:type="dxa"/>
            <w:tcBorders>
              <w:top w:val="nil"/>
              <w:left w:val="nil"/>
              <w:bottom w:val="nil"/>
              <w:right w:val="nil"/>
            </w:tcBorders>
            <w:shd w:val="clear" w:color="auto" w:fill="auto"/>
            <w:hideMark/>
          </w:tcPr>
          <w:p w:rsidR="00477C8A" w:rsidRPr="00477C8A" w:rsidRDefault="00477C8A" w:rsidP="00B6102F">
            <w:pPr>
              <w:jc w:val="right"/>
              <w:rPr>
                <w:sz w:val="24"/>
                <w:szCs w:val="24"/>
              </w:rPr>
            </w:pPr>
            <w:r w:rsidRPr="00477C8A">
              <w:rPr>
                <w:b/>
                <w:sz w:val="24"/>
                <w:szCs w:val="24"/>
              </w:rPr>
              <w:t>Р/с</w:t>
            </w:r>
          </w:p>
        </w:tc>
        <w:tc>
          <w:tcPr>
            <w:tcW w:w="6142" w:type="dxa"/>
            <w:tcBorders>
              <w:top w:val="single" w:sz="4" w:space="0" w:color="auto"/>
              <w:left w:val="nil"/>
              <w:bottom w:val="single" w:sz="4" w:space="0" w:color="auto"/>
              <w:right w:val="nil"/>
            </w:tcBorders>
            <w:shd w:val="clear" w:color="auto" w:fill="auto"/>
            <w:hideMark/>
          </w:tcPr>
          <w:p w:rsidR="00477C8A" w:rsidRPr="00477C8A" w:rsidRDefault="00477C8A" w:rsidP="00B6102F">
            <w:pPr>
              <w:jc w:val="both"/>
              <w:rPr>
                <w:sz w:val="24"/>
                <w:szCs w:val="24"/>
              </w:rPr>
            </w:pPr>
            <w:r w:rsidRPr="00477C8A">
              <w:rPr>
                <w:sz w:val="24"/>
                <w:szCs w:val="24"/>
              </w:rPr>
              <w:t>40302810000005000009 в РКЦ ПЕРМЬ Г ПЕРМЬ</w:t>
            </w:r>
          </w:p>
        </w:tc>
      </w:tr>
      <w:tr w:rsidR="00477C8A" w:rsidRPr="00477C8A" w:rsidTr="00477C8A">
        <w:tc>
          <w:tcPr>
            <w:tcW w:w="1411" w:type="dxa"/>
            <w:tcBorders>
              <w:top w:val="nil"/>
              <w:left w:val="nil"/>
              <w:bottom w:val="nil"/>
              <w:right w:val="nil"/>
            </w:tcBorders>
            <w:shd w:val="clear" w:color="auto" w:fill="auto"/>
            <w:hideMark/>
          </w:tcPr>
          <w:p w:rsidR="00477C8A" w:rsidRPr="00477C8A" w:rsidRDefault="00477C8A" w:rsidP="00B6102F">
            <w:pPr>
              <w:jc w:val="right"/>
              <w:rPr>
                <w:sz w:val="24"/>
                <w:szCs w:val="24"/>
              </w:rPr>
            </w:pPr>
            <w:r w:rsidRPr="00477C8A">
              <w:rPr>
                <w:b/>
                <w:color w:val="000000"/>
                <w:sz w:val="24"/>
                <w:szCs w:val="24"/>
              </w:rPr>
              <w:t xml:space="preserve">БИК </w:t>
            </w:r>
          </w:p>
        </w:tc>
        <w:tc>
          <w:tcPr>
            <w:tcW w:w="6142" w:type="dxa"/>
            <w:tcBorders>
              <w:top w:val="single" w:sz="4" w:space="0" w:color="auto"/>
              <w:left w:val="nil"/>
              <w:bottom w:val="single" w:sz="4" w:space="0" w:color="auto"/>
              <w:right w:val="nil"/>
            </w:tcBorders>
            <w:shd w:val="clear" w:color="auto" w:fill="auto"/>
            <w:hideMark/>
          </w:tcPr>
          <w:p w:rsidR="00477C8A" w:rsidRPr="00477C8A" w:rsidRDefault="00477C8A" w:rsidP="00B6102F">
            <w:pPr>
              <w:jc w:val="both"/>
              <w:rPr>
                <w:sz w:val="24"/>
                <w:szCs w:val="24"/>
              </w:rPr>
            </w:pPr>
            <w:r w:rsidRPr="00477C8A">
              <w:rPr>
                <w:sz w:val="24"/>
                <w:szCs w:val="24"/>
              </w:rPr>
              <w:t>045744000</w:t>
            </w:r>
          </w:p>
        </w:tc>
      </w:tr>
    </w:tbl>
    <w:p w:rsidR="001A7840" w:rsidRPr="00CC4F2B" w:rsidRDefault="001A7840" w:rsidP="001A7840">
      <w:pPr>
        <w:autoSpaceDE w:val="0"/>
        <w:autoSpaceDN w:val="0"/>
        <w:adjustRightInd w:val="0"/>
        <w:jc w:val="both"/>
        <w:rPr>
          <w:i/>
          <w:sz w:val="24"/>
          <w:szCs w:val="24"/>
        </w:rPr>
      </w:pPr>
      <w:r w:rsidRPr="00CC4F2B">
        <w:rPr>
          <w:sz w:val="24"/>
          <w:szCs w:val="24"/>
        </w:rPr>
        <w:t xml:space="preserve"> </w:t>
      </w:r>
      <w:r w:rsidRPr="00CC4F2B">
        <w:rPr>
          <w:i/>
          <w:sz w:val="24"/>
          <w:szCs w:val="24"/>
        </w:rPr>
        <w:t>(указываются реквизиты Залогодержателя)</w:t>
      </w:r>
    </w:p>
    <w:p w:rsidR="001A7840" w:rsidRPr="00CC4F2B" w:rsidRDefault="001A7840" w:rsidP="001A7840">
      <w:pPr>
        <w:autoSpaceDE w:val="0"/>
        <w:autoSpaceDN w:val="0"/>
        <w:adjustRightInd w:val="0"/>
        <w:jc w:val="both"/>
        <w:rPr>
          <w:i/>
          <w:sz w:val="24"/>
          <w:szCs w:val="24"/>
        </w:rPr>
      </w:pPr>
      <w:r w:rsidRPr="00CC4F2B">
        <w:rPr>
          <w:sz w:val="24"/>
          <w:szCs w:val="24"/>
        </w:rPr>
        <w:t>назначение платежа: «Денежные средства по договору залога № ____ от «___»_____ 2013г.»</w:t>
      </w:r>
    </w:p>
    <w:p w:rsidR="001A7840" w:rsidRPr="00CC4F2B" w:rsidRDefault="001A7840" w:rsidP="001A7840">
      <w:pPr>
        <w:autoSpaceDE w:val="0"/>
        <w:autoSpaceDN w:val="0"/>
        <w:adjustRightInd w:val="0"/>
        <w:ind w:firstLine="540"/>
        <w:jc w:val="both"/>
        <w:rPr>
          <w:sz w:val="24"/>
          <w:szCs w:val="24"/>
        </w:rPr>
      </w:pPr>
      <w:r w:rsidRPr="00CC4F2B">
        <w:rPr>
          <w:sz w:val="24"/>
          <w:szCs w:val="24"/>
        </w:rPr>
        <w:t>1.3.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 а также распространяется на гарантийные обязательства, предусмотренные Муниципальным контрактом.</w:t>
      </w:r>
    </w:p>
    <w:p w:rsidR="001A7840" w:rsidRPr="00CC4F2B" w:rsidRDefault="001A7840" w:rsidP="001A7840">
      <w:pPr>
        <w:autoSpaceDE w:val="0"/>
        <w:autoSpaceDN w:val="0"/>
        <w:adjustRightInd w:val="0"/>
        <w:ind w:firstLine="540"/>
        <w:jc w:val="both"/>
        <w:rPr>
          <w:sz w:val="24"/>
          <w:szCs w:val="24"/>
        </w:rPr>
      </w:pPr>
      <w:r w:rsidRPr="00CC4F2B">
        <w:rPr>
          <w:sz w:val="24"/>
          <w:szCs w:val="24"/>
        </w:rPr>
        <w:t>1.4.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1A7840" w:rsidRPr="00CC4F2B" w:rsidRDefault="001A7840" w:rsidP="001A7840">
      <w:pPr>
        <w:autoSpaceDE w:val="0"/>
        <w:autoSpaceDN w:val="0"/>
        <w:adjustRightInd w:val="0"/>
        <w:ind w:firstLine="540"/>
        <w:jc w:val="both"/>
        <w:rPr>
          <w:sz w:val="24"/>
          <w:szCs w:val="24"/>
        </w:rPr>
      </w:pPr>
      <w:r w:rsidRPr="00CC4F2B">
        <w:rPr>
          <w:sz w:val="24"/>
          <w:szCs w:val="24"/>
        </w:rPr>
        <w:t>1.5.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666FB9" w:rsidRDefault="00666FB9" w:rsidP="001A7840">
      <w:pPr>
        <w:autoSpaceDE w:val="0"/>
        <w:autoSpaceDN w:val="0"/>
        <w:adjustRightInd w:val="0"/>
        <w:jc w:val="center"/>
        <w:rPr>
          <w:b/>
          <w:sz w:val="24"/>
          <w:szCs w:val="24"/>
        </w:rPr>
      </w:pPr>
    </w:p>
    <w:p w:rsidR="00B6102F" w:rsidRDefault="00B6102F" w:rsidP="001A7840">
      <w:pPr>
        <w:autoSpaceDE w:val="0"/>
        <w:autoSpaceDN w:val="0"/>
        <w:adjustRightInd w:val="0"/>
        <w:jc w:val="center"/>
        <w:rPr>
          <w:b/>
          <w:sz w:val="24"/>
          <w:szCs w:val="24"/>
        </w:rPr>
      </w:pPr>
    </w:p>
    <w:p w:rsidR="001A7840" w:rsidRPr="00CC4F2B" w:rsidRDefault="001A7840" w:rsidP="001A7840">
      <w:pPr>
        <w:autoSpaceDE w:val="0"/>
        <w:autoSpaceDN w:val="0"/>
        <w:adjustRightInd w:val="0"/>
        <w:jc w:val="center"/>
        <w:rPr>
          <w:b/>
          <w:sz w:val="24"/>
          <w:szCs w:val="24"/>
        </w:rPr>
      </w:pPr>
      <w:r w:rsidRPr="00CC4F2B">
        <w:rPr>
          <w:b/>
          <w:sz w:val="24"/>
          <w:szCs w:val="24"/>
        </w:rPr>
        <w:lastRenderedPageBreak/>
        <w:t>Передача денежных средств</w:t>
      </w:r>
    </w:p>
    <w:p w:rsidR="001A7840" w:rsidRPr="00CC4F2B" w:rsidRDefault="001A7840" w:rsidP="001A7840">
      <w:pPr>
        <w:autoSpaceDE w:val="0"/>
        <w:autoSpaceDN w:val="0"/>
        <w:adjustRightInd w:val="0"/>
        <w:ind w:firstLine="540"/>
        <w:jc w:val="both"/>
        <w:rPr>
          <w:sz w:val="24"/>
          <w:szCs w:val="24"/>
        </w:rPr>
      </w:pPr>
      <w:r w:rsidRPr="00CC4F2B">
        <w:rPr>
          <w:sz w:val="24"/>
          <w:szCs w:val="24"/>
        </w:rPr>
        <w:t>2.1. Сумма обеспечения, указанная в пункте 1.2 настоящего Договора, должна быть внесена Залогодателем (Участником размещения заказа) на счет Залогодержателя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Залогодержателя.</w:t>
      </w:r>
    </w:p>
    <w:p w:rsidR="001A7840" w:rsidRPr="00CC4F2B" w:rsidRDefault="001A7840" w:rsidP="001A7840">
      <w:pPr>
        <w:autoSpaceDE w:val="0"/>
        <w:autoSpaceDN w:val="0"/>
        <w:adjustRightInd w:val="0"/>
        <w:ind w:firstLine="540"/>
        <w:jc w:val="both"/>
        <w:rPr>
          <w:sz w:val="24"/>
          <w:szCs w:val="24"/>
        </w:rPr>
      </w:pPr>
      <w:r w:rsidRPr="00CC4F2B">
        <w:rPr>
          <w:sz w:val="24"/>
          <w:szCs w:val="24"/>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1A7840" w:rsidRPr="00CC4F2B" w:rsidRDefault="001A7840" w:rsidP="001A7840">
      <w:pPr>
        <w:autoSpaceDE w:val="0"/>
        <w:autoSpaceDN w:val="0"/>
        <w:adjustRightInd w:val="0"/>
        <w:ind w:firstLine="540"/>
        <w:jc w:val="both"/>
        <w:rPr>
          <w:sz w:val="24"/>
          <w:szCs w:val="24"/>
        </w:rPr>
      </w:pPr>
      <w:r w:rsidRPr="00CC4F2B">
        <w:rPr>
          <w:sz w:val="24"/>
          <w:szCs w:val="24"/>
        </w:rPr>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Муниципального контракта.</w:t>
      </w:r>
    </w:p>
    <w:p w:rsidR="001A7840" w:rsidRPr="00CC4F2B" w:rsidRDefault="001A7840" w:rsidP="001A7840">
      <w:pPr>
        <w:autoSpaceDE w:val="0"/>
        <w:autoSpaceDN w:val="0"/>
        <w:adjustRightInd w:val="0"/>
        <w:ind w:firstLine="540"/>
        <w:jc w:val="both"/>
        <w:rPr>
          <w:sz w:val="24"/>
          <w:szCs w:val="24"/>
        </w:rPr>
      </w:pPr>
      <w:r w:rsidRPr="00CC4F2B">
        <w:rPr>
          <w:sz w:val="24"/>
          <w:szCs w:val="24"/>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1A7840" w:rsidRPr="00CC4F2B" w:rsidRDefault="001A7840" w:rsidP="001A7840">
      <w:pPr>
        <w:autoSpaceDE w:val="0"/>
        <w:autoSpaceDN w:val="0"/>
        <w:adjustRightInd w:val="0"/>
        <w:ind w:firstLine="540"/>
        <w:jc w:val="both"/>
        <w:rPr>
          <w:sz w:val="24"/>
          <w:szCs w:val="24"/>
        </w:rPr>
      </w:pPr>
      <w:r w:rsidRPr="00CC4F2B">
        <w:rPr>
          <w:sz w:val="24"/>
          <w:szCs w:val="24"/>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1A7840" w:rsidRPr="00CC4F2B" w:rsidRDefault="001A7840" w:rsidP="001A7840">
      <w:pPr>
        <w:autoSpaceDE w:val="0"/>
        <w:autoSpaceDN w:val="0"/>
        <w:adjustRightInd w:val="0"/>
        <w:ind w:firstLine="540"/>
        <w:jc w:val="both"/>
        <w:rPr>
          <w:sz w:val="24"/>
          <w:szCs w:val="24"/>
        </w:rPr>
      </w:pPr>
    </w:p>
    <w:p w:rsidR="001A7840" w:rsidRPr="00CC4F2B" w:rsidRDefault="001A7840" w:rsidP="001A7840">
      <w:pPr>
        <w:autoSpaceDE w:val="0"/>
        <w:autoSpaceDN w:val="0"/>
        <w:adjustRightInd w:val="0"/>
        <w:jc w:val="center"/>
        <w:rPr>
          <w:b/>
          <w:sz w:val="24"/>
          <w:szCs w:val="24"/>
        </w:rPr>
      </w:pPr>
      <w:r w:rsidRPr="00CC4F2B">
        <w:rPr>
          <w:b/>
          <w:sz w:val="24"/>
          <w:szCs w:val="24"/>
        </w:rPr>
        <w:t>Возврат и удержание обеспечения</w:t>
      </w:r>
    </w:p>
    <w:p w:rsidR="001A7840" w:rsidRPr="00CC4F2B" w:rsidRDefault="001A7840" w:rsidP="001A7840">
      <w:pPr>
        <w:autoSpaceDE w:val="0"/>
        <w:autoSpaceDN w:val="0"/>
        <w:adjustRightInd w:val="0"/>
        <w:ind w:firstLine="540"/>
        <w:jc w:val="both"/>
        <w:rPr>
          <w:sz w:val="24"/>
          <w:szCs w:val="24"/>
        </w:rPr>
      </w:pPr>
      <w:r w:rsidRPr="00CC4F2B">
        <w:rPr>
          <w:sz w:val="24"/>
          <w:szCs w:val="24"/>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1A7840" w:rsidRPr="00CC4F2B" w:rsidRDefault="001A7840" w:rsidP="001A7840">
      <w:pPr>
        <w:autoSpaceDE w:val="0"/>
        <w:autoSpaceDN w:val="0"/>
        <w:adjustRightInd w:val="0"/>
        <w:ind w:firstLine="540"/>
        <w:jc w:val="both"/>
        <w:rPr>
          <w:sz w:val="24"/>
          <w:szCs w:val="24"/>
        </w:rPr>
      </w:pPr>
      <w:r w:rsidRPr="00CC4F2B">
        <w:rPr>
          <w:sz w:val="24"/>
          <w:szCs w:val="24"/>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1A7840" w:rsidRPr="00CC4F2B" w:rsidRDefault="001A7840" w:rsidP="001A7840">
      <w:pPr>
        <w:autoSpaceDE w:val="0"/>
        <w:autoSpaceDN w:val="0"/>
        <w:adjustRightInd w:val="0"/>
        <w:ind w:firstLine="540"/>
        <w:jc w:val="both"/>
        <w:rPr>
          <w:sz w:val="24"/>
          <w:szCs w:val="24"/>
        </w:rPr>
      </w:pPr>
      <w:r w:rsidRPr="00CC4F2B">
        <w:rPr>
          <w:sz w:val="24"/>
          <w:szCs w:val="24"/>
        </w:rPr>
        <w:t>3.3. 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Муниципальном контракте.</w:t>
      </w:r>
    </w:p>
    <w:p w:rsidR="001A7840" w:rsidRPr="00CC4F2B" w:rsidRDefault="001A7840" w:rsidP="001A7840">
      <w:pPr>
        <w:autoSpaceDE w:val="0"/>
        <w:autoSpaceDN w:val="0"/>
        <w:adjustRightInd w:val="0"/>
        <w:ind w:firstLine="540"/>
        <w:jc w:val="both"/>
        <w:rPr>
          <w:sz w:val="24"/>
          <w:szCs w:val="24"/>
        </w:rPr>
      </w:pPr>
    </w:p>
    <w:p w:rsidR="001A7840" w:rsidRPr="00CC4F2B" w:rsidRDefault="001A7840" w:rsidP="001A7840">
      <w:pPr>
        <w:autoSpaceDE w:val="0"/>
        <w:autoSpaceDN w:val="0"/>
        <w:adjustRightInd w:val="0"/>
        <w:ind w:firstLine="540"/>
        <w:jc w:val="center"/>
        <w:rPr>
          <w:b/>
          <w:sz w:val="24"/>
          <w:szCs w:val="24"/>
        </w:rPr>
      </w:pPr>
      <w:r w:rsidRPr="00CC4F2B">
        <w:rPr>
          <w:b/>
          <w:sz w:val="24"/>
          <w:szCs w:val="24"/>
        </w:rPr>
        <w:t>Заключительные положения</w:t>
      </w:r>
    </w:p>
    <w:p w:rsidR="001A7840" w:rsidRPr="00CC4F2B" w:rsidRDefault="001A7840" w:rsidP="001A7840">
      <w:pPr>
        <w:autoSpaceDE w:val="0"/>
        <w:autoSpaceDN w:val="0"/>
        <w:adjustRightInd w:val="0"/>
        <w:ind w:firstLine="540"/>
        <w:jc w:val="both"/>
        <w:rPr>
          <w:sz w:val="24"/>
          <w:szCs w:val="24"/>
        </w:rPr>
      </w:pPr>
      <w:r w:rsidRPr="00CC4F2B">
        <w:rPr>
          <w:sz w:val="24"/>
          <w:szCs w:val="24"/>
        </w:rPr>
        <w:t>4.1. Настоящий Договор вступает в силу с момента его подписания Сторонами и действует до исполнения обязательств.</w:t>
      </w:r>
    </w:p>
    <w:p w:rsidR="001A7840" w:rsidRPr="00CC4F2B" w:rsidRDefault="001A7840" w:rsidP="001A7840">
      <w:pPr>
        <w:autoSpaceDE w:val="0"/>
        <w:autoSpaceDN w:val="0"/>
        <w:adjustRightInd w:val="0"/>
        <w:ind w:firstLine="540"/>
        <w:jc w:val="both"/>
        <w:rPr>
          <w:sz w:val="24"/>
          <w:szCs w:val="24"/>
        </w:rPr>
      </w:pPr>
      <w:r w:rsidRPr="00CC4F2B">
        <w:rPr>
          <w:sz w:val="24"/>
          <w:szCs w:val="24"/>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1A7840" w:rsidRPr="00CC4F2B" w:rsidRDefault="001A7840" w:rsidP="001A7840">
      <w:pPr>
        <w:autoSpaceDE w:val="0"/>
        <w:autoSpaceDN w:val="0"/>
        <w:adjustRightInd w:val="0"/>
        <w:ind w:firstLine="540"/>
        <w:jc w:val="both"/>
        <w:rPr>
          <w:sz w:val="24"/>
          <w:szCs w:val="24"/>
        </w:rPr>
      </w:pPr>
      <w:r w:rsidRPr="00CC4F2B">
        <w:rPr>
          <w:sz w:val="24"/>
          <w:szCs w:val="24"/>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1A7840" w:rsidRPr="00CC4F2B" w:rsidRDefault="001A7840" w:rsidP="001A7840">
      <w:pPr>
        <w:autoSpaceDE w:val="0"/>
        <w:autoSpaceDN w:val="0"/>
        <w:adjustRightInd w:val="0"/>
        <w:ind w:firstLine="540"/>
        <w:jc w:val="both"/>
        <w:rPr>
          <w:sz w:val="24"/>
          <w:szCs w:val="24"/>
        </w:rPr>
      </w:pPr>
      <w:r w:rsidRPr="00CC4F2B">
        <w:rPr>
          <w:sz w:val="24"/>
          <w:szCs w:val="24"/>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1A7840" w:rsidRPr="00CC4F2B" w:rsidRDefault="001A7840" w:rsidP="001A7840">
      <w:pPr>
        <w:autoSpaceDE w:val="0"/>
        <w:autoSpaceDN w:val="0"/>
        <w:adjustRightInd w:val="0"/>
        <w:ind w:firstLine="540"/>
        <w:jc w:val="both"/>
        <w:rPr>
          <w:sz w:val="24"/>
          <w:szCs w:val="24"/>
        </w:rPr>
      </w:pPr>
    </w:p>
    <w:p w:rsidR="001A7840" w:rsidRPr="00CC4F2B" w:rsidRDefault="001A7840" w:rsidP="001A7840">
      <w:pPr>
        <w:autoSpaceDE w:val="0"/>
        <w:autoSpaceDN w:val="0"/>
        <w:adjustRightInd w:val="0"/>
        <w:ind w:firstLine="540"/>
        <w:jc w:val="center"/>
        <w:rPr>
          <w:b/>
          <w:sz w:val="24"/>
          <w:szCs w:val="24"/>
        </w:rPr>
      </w:pPr>
      <w:r w:rsidRPr="00CC4F2B">
        <w:rPr>
          <w:b/>
          <w:sz w:val="24"/>
          <w:szCs w:val="24"/>
        </w:rPr>
        <w:t>Адреса и реквизиты сторон</w:t>
      </w:r>
    </w:p>
    <w:p w:rsidR="001A7840" w:rsidRPr="00CC4F2B" w:rsidRDefault="001A7840" w:rsidP="001A7840">
      <w:pPr>
        <w:autoSpaceDE w:val="0"/>
        <w:autoSpaceDN w:val="0"/>
        <w:adjustRightInd w:val="0"/>
        <w:ind w:firstLine="540"/>
        <w:jc w:val="center"/>
        <w:rPr>
          <w:b/>
          <w:sz w:val="24"/>
          <w:szCs w:val="24"/>
        </w:rPr>
      </w:pPr>
    </w:p>
    <w:tbl>
      <w:tblPr>
        <w:tblW w:w="0" w:type="auto"/>
        <w:tblLook w:val="01E0" w:firstRow="1" w:lastRow="1" w:firstColumn="1" w:lastColumn="1" w:noHBand="0" w:noVBand="0"/>
      </w:tblPr>
      <w:tblGrid>
        <w:gridCol w:w="5185"/>
        <w:gridCol w:w="5184"/>
      </w:tblGrid>
      <w:tr w:rsidR="001A7840" w:rsidRPr="00CC4F2B" w:rsidTr="008635C3">
        <w:tc>
          <w:tcPr>
            <w:tcW w:w="5186" w:type="dxa"/>
          </w:tcPr>
          <w:p w:rsidR="001A7840" w:rsidRPr="00CC4F2B" w:rsidRDefault="001A7840" w:rsidP="008635C3">
            <w:pPr>
              <w:autoSpaceDE w:val="0"/>
              <w:autoSpaceDN w:val="0"/>
              <w:adjustRightInd w:val="0"/>
              <w:jc w:val="both"/>
              <w:rPr>
                <w:sz w:val="24"/>
                <w:szCs w:val="24"/>
              </w:rPr>
            </w:pPr>
            <w:r w:rsidRPr="00CC4F2B">
              <w:rPr>
                <w:sz w:val="24"/>
                <w:szCs w:val="24"/>
              </w:rPr>
              <w:t>Залогодержатель</w:t>
            </w:r>
          </w:p>
        </w:tc>
        <w:tc>
          <w:tcPr>
            <w:tcW w:w="5186" w:type="dxa"/>
          </w:tcPr>
          <w:p w:rsidR="001A7840" w:rsidRPr="00CC4F2B" w:rsidRDefault="001A7840" w:rsidP="008635C3">
            <w:pPr>
              <w:autoSpaceDE w:val="0"/>
              <w:autoSpaceDN w:val="0"/>
              <w:adjustRightInd w:val="0"/>
              <w:jc w:val="both"/>
              <w:rPr>
                <w:sz w:val="24"/>
                <w:szCs w:val="24"/>
              </w:rPr>
            </w:pPr>
            <w:r w:rsidRPr="00CC4F2B">
              <w:rPr>
                <w:sz w:val="24"/>
                <w:szCs w:val="24"/>
              </w:rPr>
              <w:t>Залогодатель (Участник размещения заказа)</w:t>
            </w:r>
          </w:p>
          <w:p w:rsidR="001A7840" w:rsidRPr="00CC4F2B" w:rsidRDefault="001A7840" w:rsidP="008635C3">
            <w:pPr>
              <w:autoSpaceDE w:val="0"/>
              <w:autoSpaceDN w:val="0"/>
              <w:adjustRightInd w:val="0"/>
              <w:jc w:val="both"/>
              <w:rPr>
                <w:sz w:val="24"/>
                <w:szCs w:val="24"/>
              </w:rPr>
            </w:pPr>
          </w:p>
        </w:tc>
      </w:tr>
      <w:tr w:rsidR="001A7840" w:rsidRPr="00CC4F2B" w:rsidTr="008635C3">
        <w:tc>
          <w:tcPr>
            <w:tcW w:w="5186" w:type="dxa"/>
          </w:tcPr>
          <w:p w:rsidR="001A7840" w:rsidRPr="00CC4F2B" w:rsidRDefault="001A7840" w:rsidP="008635C3">
            <w:pPr>
              <w:autoSpaceDE w:val="0"/>
              <w:autoSpaceDN w:val="0"/>
              <w:adjustRightInd w:val="0"/>
              <w:jc w:val="both"/>
              <w:rPr>
                <w:sz w:val="24"/>
                <w:szCs w:val="24"/>
              </w:rPr>
            </w:pPr>
            <w:r w:rsidRPr="00CC4F2B">
              <w:rPr>
                <w:sz w:val="24"/>
                <w:szCs w:val="24"/>
              </w:rPr>
              <w:t>Реквизиты</w:t>
            </w:r>
          </w:p>
          <w:p w:rsidR="001A7840" w:rsidRPr="00CC4F2B" w:rsidRDefault="001A7840" w:rsidP="008635C3">
            <w:pPr>
              <w:autoSpaceDE w:val="0"/>
              <w:autoSpaceDN w:val="0"/>
              <w:adjustRightInd w:val="0"/>
              <w:jc w:val="both"/>
              <w:rPr>
                <w:sz w:val="24"/>
                <w:szCs w:val="24"/>
              </w:rPr>
            </w:pPr>
          </w:p>
        </w:tc>
        <w:tc>
          <w:tcPr>
            <w:tcW w:w="5186" w:type="dxa"/>
          </w:tcPr>
          <w:p w:rsidR="001A7840" w:rsidRPr="00CC4F2B" w:rsidRDefault="001A7840" w:rsidP="008635C3">
            <w:pPr>
              <w:autoSpaceDE w:val="0"/>
              <w:autoSpaceDN w:val="0"/>
              <w:adjustRightInd w:val="0"/>
              <w:jc w:val="both"/>
              <w:rPr>
                <w:sz w:val="24"/>
                <w:szCs w:val="24"/>
              </w:rPr>
            </w:pPr>
            <w:r w:rsidRPr="00CC4F2B">
              <w:rPr>
                <w:sz w:val="24"/>
                <w:szCs w:val="24"/>
              </w:rPr>
              <w:t>Реквизиты</w:t>
            </w:r>
          </w:p>
        </w:tc>
      </w:tr>
      <w:tr w:rsidR="001A7840" w:rsidRPr="00CC4F2B" w:rsidTr="008635C3">
        <w:tc>
          <w:tcPr>
            <w:tcW w:w="5186" w:type="dxa"/>
          </w:tcPr>
          <w:p w:rsidR="001A7840" w:rsidRPr="00CC4F2B" w:rsidRDefault="001A7840" w:rsidP="008635C3">
            <w:pPr>
              <w:autoSpaceDE w:val="0"/>
              <w:autoSpaceDN w:val="0"/>
              <w:adjustRightInd w:val="0"/>
              <w:jc w:val="both"/>
              <w:rPr>
                <w:sz w:val="24"/>
                <w:szCs w:val="24"/>
              </w:rPr>
            </w:pPr>
            <w:r w:rsidRPr="00CC4F2B">
              <w:rPr>
                <w:sz w:val="24"/>
                <w:szCs w:val="24"/>
              </w:rPr>
              <w:t>_________________/_________________/</w:t>
            </w:r>
          </w:p>
          <w:p w:rsidR="001A7840" w:rsidRPr="00CC4F2B" w:rsidRDefault="001A7840" w:rsidP="008635C3">
            <w:pPr>
              <w:autoSpaceDE w:val="0"/>
              <w:autoSpaceDN w:val="0"/>
              <w:adjustRightInd w:val="0"/>
              <w:jc w:val="both"/>
              <w:rPr>
                <w:sz w:val="24"/>
                <w:szCs w:val="24"/>
              </w:rPr>
            </w:pPr>
            <w:r w:rsidRPr="00CC4F2B">
              <w:rPr>
                <w:sz w:val="24"/>
                <w:szCs w:val="24"/>
              </w:rPr>
              <w:t>М.П.</w:t>
            </w:r>
          </w:p>
        </w:tc>
        <w:tc>
          <w:tcPr>
            <w:tcW w:w="5186" w:type="dxa"/>
          </w:tcPr>
          <w:p w:rsidR="001A7840" w:rsidRPr="00CC4F2B" w:rsidRDefault="001A7840" w:rsidP="008635C3">
            <w:pPr>
              <w:autoSpaceDE w:val="0"/>
              <w:autoSpaceDN w:val="0"/>
              <w:adjustRightInd w:val="0"/>
              <w:jc w:val="both"/>
              <w:rPr>
                <w:sz w:val="24"/>
                <w:szCs w:val="24"/>
              </w:rPr>
            </w:pPr>
            <w:r w:rsidRPr="00CC4F2B">
              <w:rPr>
                <w:sz w:val="24"/>
                <w:szCs w:val="24"/>
              </w:rPr>
              <w:t xml:space="preserve">_________________/_________________/ </w:t>
            </w:r>
          </w:p>
          <w:p w:rsidR="001A7840" w:rsidRPr="00CC4F2B" w:rsidRDefault="001A7840" w:rsidP="008635C3">
            <w:pPr>
              <w:autoSpaceDE w:val="0"/>
              <w:autoSpaceDN w:val="0"/>
              <w:adjustRightInd w:val="0"/>
              <w:jc w:val="both"/>
              <w:rPr>
                <w:sz w:val="24"/>
                <w:szCs w:val="24"/>
              </w:rPr>
            </w:pPr>
            <w:r w:rsidRPr="00CC4F2B">
              <w:rPr>
                <w:sz w:val="24"/>
                <w:szCs w:val="24"/>
              </w:rPr>
              <w:t>М.П.</w:t>
            </w:r>
          </w:p>
        </w:tc>
      </w:tr>
    </w:tbl>
    <w:p w:rsidR="00BC6D25" w:rsidRPr="002D2590" w:rsidRDefault="001A7840" w:rsidP="00DF0064">
      <w:pPr>
        <w:ind w:firstLine="567"/>
        <w:jc w:val="right"/>
        <w:rPr>
          <w:sz w:val="24"/>
          <w:szCs w:val="24"/>
        </w:rPr>
      </w:pPr>
      <w:r>
        <w:rPr>
          <w:sz w:val="24"/>
          <w:szCs w:val="24"/>
        </w:rPr>
        <w:lastRenderedPageBreak/>
        <w:t>Приложение № 3</w:t>
      </w:r>
    </w:p>
    <w:p w:rsidR="00BC6D25" w:rsidRPr="002D2590" w:rsidRDefault="00BC6D25" w:rsidP="00DF0064">
      <w:pPr>
        <w:ind w:firstLine="567"/>
        <w:jc w:val="right"/>
        <w:rPr>
          <w:sz w:val="24"/>
          <w:szCs w:val="24"/>
        </w:rPr>
      </w:pPr>
      <w:r w:rsidRPr="002D2590">
        <w:rPr>
          <w:sz w:val="24"/>
          <w:szCs w:val="24"/>
        </w:rPr>
        <w:t xml:space="preserve">к документации об открытом </w:t>
      </w:r>
    </w:p>
    <w:p w:rsidR="00BC6D25" w:rsidRPr="002D2590" w:rsidRDefault="00BC6D25" w:rsidP="00DF0064">
      <w:pPr>
        <w:ind w:firstLine="567"/>
        <w:jc w:val="right"/>
        <w:rPr>
          <w:sz w:val="24"/>
          <w:szCs w:val="24"/>
          <w:highlight w:val="yellow"/>
        </w:rPr>
      </w:pPr>
      <w:r w:rsidRPr="002D2590">
        <w:rPr>
          <w:sz w:val="24"/>
          <w:szCs w:val="24"/>
        </w:rPr>
        <w:t>аукционе в электронной форме</w:t>
      </w:r>
    </w:p>
    <w:p w:rsidR="00BC6D25" w:rsidRPr="001D57D6" w:rsidRDefault="00BC6D25" w:rsidP="00F57BB1">
      <w:pPr>
        <w:ind w:firstLine="567"/>
        <w:jc w:val="both"/>
        <w:rPr>
          <w:b/>
          <w:sz w:val="24"/>
          <w:szCs w:val="24"/>
          <w:highlight w:val="yellow"/>
        </w:rPr>
      </w:pPr>
    </w:p>
    <w:p w:rsidR="001D57D6" w:rsidRPr="0074033D" w:rsidRDefault="002D2590" w:rsidP="00F57BB1">
      <w:pPr>
        <w:jc w:val="both"/>
        <w:rPr>
          <w:b/>
          <w:sz w:val="24"/>
          <w:szCs w:val="24"/>
        </w:rPr>
      </w:pPr>
      <w:r w:rsidRPr="00662CC4">
        <w:rPr>
          <w:b/>
          <w:sz w:val="24"/>
          <w:szCs w:val="24"/>
        </w:rPr>
        <w:t xml:space="preserve">Обоснование начальной (максимальной) цены </w:t>
      </w:r>
      <w:r w:rsidR="001D57D6" w:rsidRPr="00F57BB1">
        <w:rPr>
          <w:sz w:val="24"/>
          <w:szCs w:val="24"/>
        </w:rPr>
        <w:t>н</w:t>
      </w:r>
      <w:r w:rsidR="00F57BB1" w:rsidRPr="00F57BB1">
        <w:rPr>
          <w:sz w:val="24"/>
          <w:szCs w:val="24"/>
        </w:rPr>
        <w:t>а оказание услуг по организации и проведению физкультурно-оздоровительной работы в Ленинском районе города Перми в 2014 году (в рамках реализации п. 1.2.2.1 муниципальной программы «Развитие физической культуры и спорта в городе Перми», утвержденной постановлением администрации города Перми от 17.10.2013 №870)</w:t>
      </w:r>
    </w:p>
    <w:p w:rsidR="001D57D6" w:rsidRPr="0074033D" w:rsidRDefault="001D57D6" w:rsidP="0074033D">
      <w:pPr>
        <w:pStyle w:val="Heading"/>
        <w:tabs>
          <w:tab w:val="left" w:pos="720"/>
        </w:tabs>
        <w:ind w:right="-52"/>
        <w:jc w:val="both"/>
        <w:rPr>
          <w:rFonts w:ascii="Times New Roman" w:hAnsi="Times New Roman"/>
          <w:b w:val="0"/>
          <w:sz w:val="24"/>
          <w:szCs w:val="24"/>
        </w:rPr>
      </w:pPr>
    </w:p>
    <w:tbl>
      <w:tblPr>
        <w:tblW w:w="0" w:type="auto"/>
        <w:tblLayout w:type="fixed"/>
        <w:tblLook w:val="00A0" w:firstRow="1" w:lastRow="0" w:firstColumn="1" w:lastColumn="0" w:noHBand="0" w:noVBand="0"/>
      </w:tblPr>
      <w:tblGrid>
        <w:gridCol w:w="437"/>
        <w:gridCol w:w="269"/>
        <w:gridCol w:w="2841"/>
        <w:gridCol w:w="247"/>
        <w:gridCol w:w="2126"/>
        <w:gridCol w:w="818"/>
        <w:gridCol w:w="599"/>
        <w:gridCol w:w="568"/>
        <w:gridCol w:w="122"/>
        <w:gridCol w:w="577"/>
        <w:gridCol w:w="576"/>
        <w:gridCol w:w="134"/>
        <w:gridCol w:w="1055"/>
      </w:tblGrid>
      <w:tr w:rsidR="006F337B" w:rsidRPr="004C6D0F" w:rsidTr="00DE7E03">
        <w:trPr>
          <w:trHeight w:val="330"/>
        </w:trPr>
        <w:tc>
          <w:tcPr>
            <w:tcW w:w="437" w:type="dxa"/>
            <w:tcBorders>
              <w:top w:val="nil"/>
              <w:left w:val="nil"/>
              <w:bottom w:val="single" w:sz="4" w:space="0" w:color="auto"/>
              <w:right w:val="nil"/>
            </w:tcBorders>
            <w:noWrap/>
            <w:vAlign w:val="bottom"/>
          </w:tcPr>
          <w:p w:rsidR="006F337B" w:rsidRPr="004C6D0F" w:rsidRDefault="006F337B" w:rsidP="006F337B">
            <w:pPr>
              <w:rPr>
                <w:rFonts w:ascii="Calibri" w:hAnsi="Calibri" w:cs="Calibri"/>
                <w:color w:val="000000"/>
                <w:sz w:val="22"/>
                <w:szCs w:val="22"/>
              </w:rPr>
            </w:pPr>
          </w:p>
        </w:tc>
        <w:tc>
          <w:tcPr>
            <w:tcW w:w="3110" w:type="dxa"/>
            <w:gridSpan w:val="2"/>
            <w:tcBorders>
              <w:top w:val="nil"/>
              <w:left w:val="nil"/>
              <w:bottom w:val="single" w:sz="4" w:space="0" w:color="auto"/>
              <w:right w:val="nil"/>
            </w:tcBorders>
            <w:noWrap/>
            <w:vAlign w:val="bottom"/>
          </w:tcPr>
          <w:p w:rsidR="006F337B" w:rsidRPr="004C6D0F" w:rsidRDefault="006F337B" w:rsidP="006F337B">
            <w:pPr>
              <w:rPr>
                <w:rFonts w:ascii="Calibri" w:hAnsi="Calibri" w:cs="Calibri"/>
                <w:b/>
                <w:bCs/>
                <w:color w:val="000000"/>
                <w:sz w:val="22"/>
                <w:szCs w:val="22"/>
              </w:rPr>
            </w:pPr>
          </w:p>
        </w:tc>
        <w:tc>
          <w:tcPr>
            <w:tcW w:w="3191" w:type="dxa"/>
            <w:gridSpan w:val="3"/>
            <w:tcBorders>
              <w:top w:val="nil"/>
              <w:left w:val="nil"/>
              <w:bottom w:val="single" w:sz="4" w:space="0" w:color="auto"/>
              <w:right w:val="nil"/>
            </w:tcBorders>
            <w:noWrap/>
            <w:vAlign w:val="bottom"/>
          </w:tcPr>
          <w:p w:rsidR="006F337B" w:rsidRPr="004C6D0F" w:rsidRDefault="006F337B" w:rsidP="006F337B">
            <w:pPr>
              <w:rPr>
                <w:rFonts w:ascii="Calibri" w:hAnsi="Calibri" w:cs="Calibri"/>
                <w:color w:val="000000"/>
                <w:sz w:val="22"/>
                <w:szCs w:val="22"/>
              </w:rPr>
            </w:pPr>
          </w:p>
        </w:tc>
        <w:tc>
          <w:tcPr>
            <w:tcW w:w="599" w:type="dxa"/>
            <w:tcBorders>
              <w:top w:val="nil"/>
              <w:left w:val="nil"/>
              <w:bottom w:val="single" w:sz="4" w:space="0" w:color="auto"/>
              <w:right w:val="nil"/>
            </w:tcBorders>
            <w:noWrap/>
            <w:vAlign w:val="bottom"/>
          </w:tcPr>
          <w:p w:rsidR="006F337B" w:rsidRPr="004C6D0F" w:rsidRDefault="006F337B" w:rsidP="006F337B">
            <w:pPr>
              <w:jc w:val="right"/>
              <w:rPr>
                <w:color w:val="000000"/>
                <w:sz w:val="24"/>
                <w:szCs w:val="24"/>
              </w:rPr>
            </w:pPr>
          </w:p>
        </w:tc>
        <w:tc>
          <w:tcPr>
            <w:tcW w:w="690" w:type="dxa"/>
            <w:gridSpan w:val="2"/>
            <w:tcBorders>
              <w:top w:val="nil"/>
              <w:left w:val="nil"/>
              <w:bottom w:val="single" w:sz="4" w:space="0" w:color="auto"/>
              <w:right w:val="nil"/>
            </w:tcBorders>
            <w:noWrap/>
            <w:vAlign w:val="bottom"/>
          </w:tcPr>
          <w:p w:rsidR="006F337B" w:rsidRPr="004C6D0F" w:rsidRDefault="006F337B" w:rsidP="006F337B">
            <w:pPr>
              <w:rPr>
                <w:rFonts w:ascii="Calibri" w:hAnsi="Calibri" w:cs="Calibri"/>
                <w:color w:val="000000"/>
                <w:sz w:val="22"/>
                <w:szCs w:val="22"/>
              </w:rPr>
            </w:pPr>
          </w:p>
        </w:tc>
        <w:tc>
          <w:tcPr>
            <w:tcW w:w="577" w:type="dxa"/>
            <w:tcBorders>
              <w:top w:val="nil"/>
              <w:left w:val="nil"/>
              <w:bottom w:val="single" w:sz="4" w:space="0" w:color="auto"/>
              <w:right w:val="nil"/>
            </w:tcBorders>
            <w:noWrap/>
            <w:vAlign w:val="bottom"/>
          </w:tcPr>
          <w:p w:rsidR="006F337B" w:rsidRPr="004C6D0F" w:rsidRDefault="006F337B" w:rsidP="006F337B">
            <w:pPr>
              <w:rPr>
                <w:rFonts w:ascii="Calibri" w:hAnsi="Calibri" w:cs="Calibri"/>
                <w:color w:val="000000"/>
                <w:sz w:val="22"/>
                <w:szCs w:val="22"/>
              </w:rPr>
            </w:pPr>
          </w:p>
        </w:tc>
        <w:tc>
          <w:tcPr>
            <w:tcW w:w="710" w:type="dxa"/>
            <w:gridSpan w:val="2"/>
            <w:tcBorders>
              <w:top w:val="nil"/>
              <w:left w:val="nil"/>
              <w:bottom w:val="single" w:sz="4" w:space="0" w:color="auto"/>
              <w:right w:val="nil"/>
            </w:tcBorders>
            <w:noWrap/>
            <w:vAlign w:val="bottom"/>
          </w:tcPr>
          <w:p w:rsidR="006F337B" w:rsidRPr="004C6D0F" w:rsidRDefault="006F337B" w:rsidP="006F337B">
            <w:pPr>
              <w:rPr>
                <w:rFonts w:ascii="Calibri" w:hAnsi="Calibri" w:cs="Calibri"/>
                <w:color w:val="000000"/>
                <w:sz w:val="22"/>
                <w:szCs w:val="22"/>
              </w:rPr>
            </w:pPr>
          </w:p>
        </w:tc>
        <w:tc>
          <w:tcPr>
            <w:tcW w:w="1055" w:type="dxa"/>
            <w:tcBorders>
              <w:top w:val="nil"/>
              <w:left w:val="nil"/>
              <w:bottom w:val="single" w:sz="4" w:space="0" w:color="auto"/>
              <w:right w:val="nil"/>
            </w:tcBorders>
            <w:noWrap/>
            <w:vAlign w:val="bottom"/>
          </w:tcPr>
          <w:p w:rsidR="006F337B" w:rsidRPr="004C6D0F" w:rsidRDefault="006F337B" w:rsidP="006F337B">
            <w:pPr>
              <w:rPr>
                <w:rFonts w:ascii="Calibri" w:hAnsi="Calibri" w:cs="Calibri"/>
                <w:color w:val="000000"/>
                <w:sz w:val="22"/>
                <w:szCs w:val="22"/>
              </w:rPr>
            </w:pPr>
          </w:p>
        </w:tc>
      </w:tr>
      <w:tr w:rsidR="006F337B" w:rsidRPr="00570B8D" w:rsidTr="00DE7E03">
        <w:trPr>
          <w:trHeight w:val="620"/>
        </w:trPr>
        <w:tc>
          <w:tcPr>
            <w:tcW w:w="706" w:type="dxa"/>
            <w:gridSpan w:val="2"/>
            <w:tcBorders>
              <w:top w:val="single" w:sz="4" w:space="0" w:color="auto"/>
              <w:left w:val="single" w:sz="4" w:space="0" w:color="auto"/>
              <w:bottom w:val="single" w:sz="4" w:space="0" w:color="auto"/>
              <w:right w:val="single" w:sz="4" w:space="0" w:color="auto"/>
            </w:tcBorders>
            <w:vAlign w:val="bottom"/>
          </w:tcPr>
          <w:p w:rsidR="006F337B" w:rsidRPr="00570B8D" w:rsidRDefault="006F337B" w:rsidP="006F337B">
            <w:pPr>
              <w:jc w:val="center"/>
              <w:rPr>
                <w:b/>
                <w:bCs/>
                <w:color w:val="000000"/>
              </w:rPr>
            </w:pPr>
            <w:r w:rsidRPr="00570B8D">
              <w:rPr>
                <w:b/>
                <w:bCs/>
                <w:color w:val="000000"/>
              </w:rPr>
              <w:t>№п/п</w:t>
            </w:r>
          </w:p>
        </w:tc>
        <w:tc>
          <w:tcPr>
            <w:tcW w:w="3088" w:type="dxa"/>
            <w:gridSpan w:val="2"/>
            <w:tcBorders>
              <w:top w:val="single" w:sz="4" w:space="0" w:color="auto"/>
              <w:left w:val="single" w:sz="4" w:space="0" w:color="auto"/>
              <w:bottom w:val="single" w:sz="4" w:space="0" w:color="auto"/>
              <w:right w:val="single" w:sz="4" w:space="0" w:color="auto"/>
            </w:tcBorders>
            <w:vAlign w:val="bottom"/>
          </w:tcPr>
          <w:p w:rsidR="006F337B" w:rsidRPr="00570B8D" w:rsidRDefault="006F337B" w:rsidP="006F337B">
            <w:pPr>
              <w:jc w:val="center"/>
              <w:rPr>
                <w:b/>
                <w:bCs/>
                <w:color w:val="000000"/>
              </w:rPr>
            </w:pPr>
            <w:r w:rsidRPr="00570B8D">
              <w:rPr>
                <w:b/>
                <w:bCs/>
                <w:color w:val="000000"/>
              </w:rPr>
              <w:t>Мероприятие</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570B8D" w:rsidRDefault="006F337B" w:rsidP="006F337B">
            <w:pPr>
              <w:jc w:val="center"/>
              <w:rPr>
                <w:b/>
                <w:bCs/>
                <w:color w:val="000000"/>
              </w:rPr>
            </w:pPr>
            <w:r w:rsidRPr="00570B8D">
              <w:rPr>
                <w:b/>
                <w:bCs/>
                <w:color w:val="000000"/>
              </w:rPr>
              <w:t>Наименование расходов</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570B8D" w:rsidRDefault="006F337B" w:rsidP="006F337B">
            <w:pPr>
              <w:jc w:val="center"/>
              <w:rPr>
                <w:b/>
                <w:bCs/>
                <w:color w:val="000000"/>
              </w:rPr>
            </w:pPr>
            <w:r w:rsidRPr="00570B8D">
              <w:rPr>
                <w:b/>
                <w:bCs/>
                <w:color w:val="000000"/>
              </w:rPr>
              <w:t>Расчет</w:t>
            </w:r>
          </w:p>
        </w:tc>
        <w:tc>
          <w:tcPr>
            <w:tcW w:w="1275" w:type="dxa"/>
            <w:gridSpan w:val="3"/>
            <w:tcBorders>
              <w:top w:val="single" w:sz="4" w:space="0" w:color="auto"/>
              <w:left w:val="nil"/>
              <w:bottom w:val="single" w:sz="4" w:space="0" w:color="auto"/>
              <w:right w:val="single" w:sz="4" w:space="0" w:color="auto"/>
            </w:tcBorders>
            <w:vAlign w:val="bottom"/>
          </w:tcPr>
          <w:p w:rsidR="006F337B" w:rsidRPr="00570B8D" w:rsidRDefault="006F337B" w:rsidP="006F337B">
            <w:pPr>
              <w:jc w:val="center"/>
              <w:rPr>
                <w:b/>
                <w:bCs/>
                <w:color w:val="000000"/>
              </w:rPr>
            </w:pPr>
            <w:r w:rsidRPr="00570B8D">
              <w:rPr>
                <w:b/>
                <w:bCs/>
                <w:color w:val="000000"/>
              </w:rPr>
              <w:t>Сумма</w:t>
            </w:r>
          </w:p>
          <w:p w:rsidR="006F337B" w:rsidRPr="00570B8D" w:rsidRDefault="006F337B" w:rsidP="006F337B">
            <w:pPr>
              <w:jc w:val="center"/>
              <w:rPr>
                <w:b/>
                <w:bCs/>
                <w:color w:val="000000"/>
              </w:rPr>
            </w:pPr>
            <w:r w:rsidRPr="00570B8D">
              <w:rPr>
                <w:b/>
                <w:bCs/>
                <w:color w:val="000000"/>
              </w:rPr>
              <w:t>(руб.)</w:t>
            </w:r>
          </w:p>
        </w:tc>
        <w:tc>
          <w:tcPr>
            <w:tcW w:w="1189" w:type="dxa"/>
            <w:gridSpan w:val="2"/>
            <w:tcBorders>
              <w:top w:val="single" w:sz="4" w:space="0" w:color="auto"/>
              <w:left w:val="single" w:sz="4" w:space="0" w:color="auto"/>
              <w:bottom w:val="single" w:sz="4" w:space="0" w:color="auto"/>
              <w:right w:val="single" w:sz="4" w:space="0" w:color="auto"/>
            </w:tcBorders>
            <w:vAlign w:val="bottom"/>
          </w:tcPr>
          <w:p w:rsidR="006F337B" w:rsidRPr="00570B8D" w:rsidRDefault="006F337B" w:rsidP="006F337B">
            <w:pPr>
              <w:jc w:val="center"/>
              <w:rPr>
                <w:b/>
                <w:bCs/>
                <w:color w:val="000000"/>
              </w:rPr>
            </w:pPr>
            <w:r w:rsidRPr="00570B8D">
              <w:rPr>
                <w:b/>
                <w:bCs/>
                <w:color w:val="000000"/>
              </w:rPr>
              <w:t>Итого</w:t>
            </w:r>
          </w:p>
        </w:tc>
      </w:tr>
      <w:tr w:rsidR="006F337B" w:rsidRPr="004C6D0F" w:rsidTr="00DE7E03">
        <w:trPr>
          <w:trHeight w:val="610"/>
        </w:trPr>
        <w:tc>
          <w:tcPr>
            <w:tcW w:w="706" w:type="dxa"/>
            <w:gridSpan w:val="2"/>
            <w:vMerge w:val="restart"/>
            <w:tcBorders>
              <w:top w:val="single" w:sz="4" w:space="0" w:color="auto"/>
              <w:left w:val="single" w:sz="4" w:space="0" w:color="auto"/>
              <w:bottom w:val="nil"/>
              <w:right w:val="single" w:sz="4" w:space="0" w:color="auto"/>
            </w:tcBorders>
          </w:tcPr>
          <w:p w:rsidR="006F337B" w:rsidRPr="004C6D0F" w:rsidRDefault="006F337B" w:rsidP="006F337B">
            <w:pPr>
              <w:jc w:val="right"/>
              <w:rPr>
                <w:color w:val="000000"/>
              </w:rPr>
            </w:pPr>
            <w:r w:rsidRPr="004C6D0F">
              <w:rPr>
                <w:color w:val="000000"/>
              </w:rPr>
              <w:t>1</w:t>
            </w:r>
          </w:p>
        </w:tc>
        <w:tc>
          <w:tcPr>
            <w:tcW w:w="3088" w:type="dxa"/>
            <w:gridSpan w:val="2"/>
            <w:vMerge w:val="restart"/>
            <w:tcBorders>
              <w:top w:val="single" w:sz="4" w:space="0" w:color="auto"/>
              <w:left w:val="single" w:sz="4" w:space="0" w:color="auto"/>
              <w:right w:val="single" w:sz="4" w:space="0" w:color="auto"/>
            </w:tcBorders>
          </w:tcPr>
          <w:p w:rsidR="006F337B" w:rsidRPr="004C6D0F" w:rsidRDefault="006F337B" w:rsidP="006F337B">
            <w:pPr>
              <w:rPr>
                <w:b/>
                <w:bCs/>
                <w:color w:val="000000"/>
              </w:rPr>
            </w:pPr>
            <w:r w:rsidRPr="004C6D0F">
              <w:rPr>
                <w:b/>
                <w:bCs/>
                <w:color w:val="000000"/>
              </w:rPr>
              <w:t>Занятия по общефизической подготовке с жителями Ленинского района</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DE7E03" w:rsidP="006F337B">
            <w:pPr>
              <w:rPr>
                <w:color w:val="000000"/>
              </w:rPr>
            </w:pPr>
            <w:r>
              <w:rPr>
                <w:color w:val="000000"/>
              </w:rPr>
              <w:t>1человек*5 205</w:t>
            </w:r>
            <w:r w:rsidR="006F337B">
              <w:rPr>
                <w:color w:val="000000"/>
              </w:rPr>
              <w:t>рублей</w:t>
            </w:r>
            <w:r>
              <w:rPr>
                <w:color w:val="000000"/>
              </w:rPr>
              <w:t>*1,15 (уральский коэф-т)</w:t>
            </w:r>
            <w:r w:rsidR="006F337B">
              <w:rPr>
                <w:color w:val="000000"/>
              </w:rPr>
              <w:t>*11 месяцев</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65 843,25</w:t>
            </w:r>
          </w:p>
        </w:tc>
        <w:tc>
          <w:tcPr>
            <w:tcW w:w="1189" w:type="dxa"/>
            <w:gridSpan w:val="2"/>
            <w:vMerge w:val="restart"/>
            <w:tcBorders>
              <w:top w:val="single" w:sz="4" w:space="0" w:color="auto"/>
              <w:left w:val="single" w:sz="4" w:space="0" w:color="auto"/>
              <w:right w:val="single" w:sz="4" w:space="0" w:color="auto"/>
            </w:tcBorders>
          </w:tcPr>
          <w:p w:rsidR="006F337B" w:rsidRPr="00233FE7" w:rsidRDefault="006F337B" w:rsidP="006F337B">
            <w:pPr>
              <w:jc w:val="right"/>
              <w:rPr>
                <w:color w:val="000000"/>
              </w:rPr>
            </w:pPr>
            <w:r>
              <w:rPr>
                <w:color w:val="000000"/>
              </w:rPr>
              <w:t>422 067,17</w:t>
            </w:r>
          </w:p>
        </w:tc>
      </w:tr>
      <w:tr w:rsidR="006F337B" w:rsidRPr="004C6D0F" w:rsidTr="00DE7E03">
        <w:trPr>
          <w:trHeight w:val="610"/>
        </w:trPr>
        <w:tc>
          <w:tcPr>
            <w:tcW w:w="706" w:type="dxa"/>
            <w:gridSpan w:val="2"/>
            <w:vMerge/>
            <w:tcBorders>
              <w:top w:val="single" w:sz="4" w:space="0" w:color="auto"/>
              <w:left w:val="single" w:sz="4" w:space="0" w:color="auto"/>
              <w:bottom w:val="nil"/>
              <w:right w:val="single" w:sz="4" w:space="0" w:color="auto"/>
            </w:tcBorders>
          </w:tcPr>
          <w:p w:rsidR="006F337B" w:rsidRPr="004C6D0F" w:rsidRDefault="006F337B" w:rsidP="006F337B">
            <w:pPr>
              <w:jc w:val="right"/>
              <w:rPr>
                <w:color w:val="000000"/>
              </w:rPr>
            </w:pPr>
          </w:p>
        </w:tc>
        <w:tc>
          <w:tcPr>
            <w:tcW w:w="3088" w:type="dxa"/>
            <w:gridSpan w:val="2"/>
            <w:vMerge/>
            <w:tcBorders>
              <w:top w:val="single" w:sz="4" w:space="0" w:color="auto"/>
              <w:left w:val="single" w:sz="4" w:space="0" w:color="auto"/>
              <w:right w:val="single" w:sz="4" w:space="0" w:color="auto"/>
            </w:tcBorders>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Тренер </w:t>
            </w:r>
            <w:r>
              <w:rPr>
                <w:color w:val="000000"/>
              </w:rPr>
              <w:t>–</w:t>
            </w:r>
            <w:r w:rsidRPr="004C6D0F">
              <w:rPr>
                <w:color w:val="000000"/>
              </w:rPr>
              <w:t xml:space="preserve"> инструктор</w:t>
            </w:r>
            <w:r>
              <w:rPr>
                <w:color w:val="000000"/>
              </w:rPr>
              <w:t xml:space="preserve"> (11 мес.)</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3 человека * 1,5 часа </w:t>
            </w:r>
            <w:r w:rsidRPr="004C6D0F">
              <w:rPr>
                <w:color w:val="000000"/>
              </w:rPr>
              <w:t>* 3 раза в нед</w:t>
            </w:r>
            <w:r>
              <w:rPr>
                <w:color w:val="000000"/>
              </w:rPr>
              <w:t>елю.*4 недели</w:t>
            </w:r>
            <w:r w:rsidRPr="004C6D0F">
              <w:rPr>
                <w:color w:val="000000"/>
              </w:rPr>
              <w:t>*11 мес</w:t>
            </w:r>
            <w:r>
              <w:rPr>
                <w:color w:val="000000"/>
              </w:rPr>
              <w:t>яцев * 250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Default="006F337B" w:rsidP="006F337B">
            <w:pPr>
              <w:jc w:val="right"/>
              <w:rPr>
                <w:color w:val="000000"/>
              </w:rPr>
            </w:pPr>
            <w:r w:rsidRPr="004C6D0F">
              <w:rPr>
                <w:color w:val="000000"/>
              </w:rPr>
              <w:t>148 500</w:t>
            </w:r>
          </w:p>
          <w:p w:rsidR="006F337B" w:rsidRPr="004C6D0F" w:rsidRDefault="006F337B" w:rsidP="006F337B">
            <w:pPr>
              <w:jc w:val="right"/>
              <w:rPr>
                <w:color w:val="000000"/>
              </w:rPr>
            </w:pPr>
          </w:p>
        </w:tc>
        <w:tc>
          <w:tcPr>
            <w:tcW w:w="1189" w:type="dxa"/>
            <w:gridSpan w:val="2"/>
            <w:vMerge/>
            <w:tcBorders>
              <w:top w:val="single" w:sz="4" w:space="0" w:color="auto"/>
              <w:left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795"/>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Тренер-инструктор (лето – 3 месяца)</w:t>
            </w:r>
          </w:p>
        </w:tc>
        <w:tc>
          <w:tcPr>
            <w:tcW w:w="1985" w:type="dxa"/>
            <w:gridSpan w:val="3"/>
            <w:tcBorders>
              <w:top w:val="single" w:sz="4" w:space="0" w:color="auto"/>
              <w:left w:val="nil"/>
              <w:bottom w:val="single" w:sz="4" w:space="0" w:color="auto"/>
              <w:right w:val="single" w:sz="4" w:space="0" w:color="auto"/>
            </w:tcBorders>
            <w:vAlign w:val="bottom"/>
          </w:tcPr>
          <w:p w:rsidR="006F337B" w:rsidRPr="00087776" w:rsidRDefault="006F337B" w:rsidP="006F337B">
            <w:pPr>
              <w:rPr>
                <w:color w:val="000000"/>
              </w:rPr>
            </w:pPr>
            <w:r>
              <w:rPr>
                <w:color w:val="000000"/>
              </w:rPr>
              <w:t>3 человека</w:t>
            </w:r>
            <w:r w:rsidRPr="00087776">
              <w:rPr>
                <w:color w:val="000000"/>
              </w:rPr>
              <w:t>*1.5 часа*3 р</w:t>
            </w:r>
            <w:r>
              <w:rPr>
                <w:color w:val="000000"/>
              </w:rPr>
              <w:t xml:space="preserve">аза в </w:t>
            </w:r>
            <w:r w:rsidRPr="00087776">
              <w:rPr>
                <w:color w:val="000000"/>
              </w:rPr>
              <w:t>н</w:t>
            </w:r>
            <w:r>
              <w:rPr>
                <w:color w:val="000000"/>
              </w:rPr>
              <w:t>еделю*4 недели*3 месяца</w:t>
            </w:r>
            <w:r w:rsidRPr="00087776">
              <w:rPr>
                <w:color w:val="000000"/>
              </w:rPr>
              <w:t>*250</w:t>
            </w:r>
            <w:r>
              <w:rPr>
                <w:color w:val="000000"/>
              </w:rPr>
              <w:t xml:space="preserve">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087776" w:rsidRDefault="006F337B" w:rsidP="006F337B">
            <w:pPr>
              <w:jc w:val="right"/>
              <w:rPr>
                <w:color w:val="000000"/>
              </w:rPr>
            </w:pPr>
            <w:r w:rsidRPr="00087776">
              <w:rPr>
                <w:color w:val="000000"/>
              </w:rPr>
              <w:t>40 500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95"/>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тренер - инструктор для проведения соревнований</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087776">
              <w:rPr>
                <w:color w:val="000000"/>
              </w:rPr>
              <w:t>3 площад</w:t>
            </w:r>
            <w:r>
              <w:rPr>
                <w:color w:val="000000"/>
              </w:rPr>
              <w:t>ки * 1,5 часа *1 раз в месяц* 11 месяцев</w:t>
            </w:r>
            <w:r w:rsidRPr="00087776">
              <w:rPr>
                <w:color w:val="000000"/>
              </w:rPr>
              <w:t xml:space="preserve"> *</w:t>
            </w:r>
            <w:r w:rsidRPr="004C6D0F">
              <w:rPr>
                <w:color w:val="000000"/>
              </w:rPr>
              <w:t xml:space="preserve"> 250 руб</w:t>
            </w:r>
            <w:r>
              <w:rPr>
                <w:color w:val="000000"/>
              </w:rPr>
              <w:t>лей</w:t>
            </w:r>
            <w:r w:rsidRPr="004C6D0F">
              <w:rPr>
                <w:color w:val="000000"/>
              </w:rPr>
              <w:t>.</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12 375</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95"/>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 площадки* 1.5 часа*1 раз в месяц * 11 месяцев**200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9 900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92"/>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 площадки*1.5 часа*1 раз в месяц * 11 месяцев*60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2 970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Начисления на заработную плату</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27.1%</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75 903,92</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 площадки*1.5 часа.*1 раз в месяц* 11 месяцев*250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12 375</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 площадки*11 месяцев*200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6 6</w:t>
            </w:r>
            <w:r w:rsidRPr="004C6D0F">
              <w:rPr>
                <w:color w:val="000000"/>
              </w:rPr>
              <w:t>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6F337B" w:rsidRPr="00EE3CAF" w:rsidRDefault="006F337B" w:rsidP="006F337B">
            <w:pPr>
              <w:rPr>
                <w:color w:val="000000"/>
              </w:rPr>
            </w:pPr>
            <w:r>
              <w:rPr>
                <w:color w:val="000000"/>
              </w:rPr>
              <w:t xml:space="preserve">3 площадки </w:t>
            </w:r>
            <w:r w:rsidRPr="00EE3CAF">
              <w:rPr>
                <w:color w:val="000000"/>
              </w:rPr>
              <w:t>*</w:t>
            </w:r>
            <w:r>
              <w:rPr>
                <w:color w:val="000000"/>
              </w:rPr>
              <w:t>3 месяца*200 руб.</w:t>
            </w:r>
          </w:p>
        </w:tc>
        <w:tc>
          <w:tcPr>
            <w:tcW w:w="1275" w:type="dxa"/>
            <w:gridSpan w:val="3"/>
            <w:tcBorders>
              <w:top w:val="single" w:sz="4" w:space="0" w:color="auto"/>
              <w:left w:val="nil"/>
              <w:bottom w:val="single" w:sz="4" w:space="0" w:color="auto"/>
              <w:right w:val="single" w:sz="4" w:space="0" w:color="auto"/>
            </w:tcBorders>
            <w:vAlign w:val="bottom"/>
          </w:tcPr>
          <w:p w:rsidR="006F337B" w:rsidRDefault="006F337B" w:rsidP="006F337B">
            <w:pPr>
              <w:jc w:val="right"/>
              <w:rPr>
                <w:color w:val="000000"/>
              </w:rPr>
            </w:pPr>
            <w:r>
              <w:rPr>
                <w:color w:val="000000"/>
              </w:rPr>
              <w:t>1 800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6 площадок*200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1 200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Приобретение спортивного инвентаря</w:t>
            </w:r>
            <w:r>
              <w:rPr>
                <w:color w:val="000000"/>
              </w:rPr>
              <w:t xml:space="preserve"> (11 месяцев)</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 площадки* 11 месяцев* 1 000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33</w:t>
            </w:r>
            <w:r w:rsidRPr="004C6D0F">
              <w:rPr>
                <w:color w:val="000000"/>
              </w:rPr>
              <w:t xml:space="preserve"> 000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Приобретение спортивного инвентаря</w:t>
            </w:r>
            <w:r>
              <w:rPr>
                <w:color w:val="000000"/>
              </w:rPr>
              <w:t xml:space="preserve"> ( лето – 3 месяца)</w:t>
            </w:r>
          </w:p>
        </w:tc>
        <w:tc>
          <w:tcPr>
            <w:tcW w:w="1985" w:type="dxa"/>
            <w:gridSpan w:val="3"/>
            <w:tcBorders>
              <w:top w:val="single" w:sz="4" w:space="0" w:color="auto"/>
              <w:left w:val="nil"/>
              <w:bottom w:val="single" w:sz="4" w:space="0" w:color="auto"/>
              <w:right w:val="single" w:sz="4" w:space="0" w:color="auto"/>
            </w:tcBorders>
            <w:vAlign w:val="bottom"/>
          </w:tcPr>
          <w:p w:rsidR="006F337B" w:rsidRDefault="006F337B" w:rsidP="006F337B">
            <w:pPr>
              <w:rPr>
                <w:color w:val="000000"/>
              </w:rPr>
            </w:pPr>
            <w:r>
              <w:rPr>
                <w:color w:val="000000"/>
              </w:rPr>
              <w:t>3 площадки*3 месяца * 1 000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Default="006F337B" w:rsidP="006F337B">
            <w:pPr>
              <w:jc w:val="right"/>
              <w:rPr>
                <w:color w:val="000000"/>
              </w:rPr>
            </w:pPr>
            <w:r>
              <w:rPr>
                <w:color w:val="000000"/>
              </w:rPr>
              <w:t>9 000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И</w:t>
            </w:r>
            <w:r w:rsidRPr="004C6D0F">
              <w:rPr>
                <w:color w:val="000000"/>
              </w:rPr>
              <w:t>зготовление афиш</w:t>
            </w:r>
            <w:r>
              <w:rPr>
                <w:color w:val="000000"/>
              </w:rPr>
              <w:t xml:space="preserve"> (год)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33 шт*50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 xml:space="preserve">1 650 </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92"/>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Изготовление афиш (лето)</w:t>
            </w:r>
          </w:p>
        </w:tc>
        <w:tc>
          <w:tcPr>
            <w:tcW w:w="1985" w:type="dxa"/>
            <w:gridSpan w:val="3"/>
            <w:tcBorders>
              <w:top w:val="single" w:sz="4" w:space="0" w:color="auto"/>
              <w:left w:val="nil"/>
              <w:bottom w:val="single" w:sz="4" w:space="0" w:color="auto"/>
              <w:right w:val="single" w:sz="4" w:space="0" w:color="auto"/>
            </w:tcBorders>
            <w:vAlign w:val="bottom"/>
          </w:tcPr>
          <w:p w:rsidR="006F337B" w:rsidRDefault="006F337B" w:rsidP="006F337B">
            <w:pPr>
              <w:rPr>
                <w:color w:val="000000"/>
              </w:rPr>
            </w:pPr>
            <w:r>
              <w:rPr>
                <w:color w:val="000000"/>
              </w:rPr>
              <w:t>9 шт*50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Default="006F337B" w:rsidP="006F337B">
            <w:pPr>
              <w:jc w:val="right"/>
              <w:rPr>
                <w:color w:val="000000"/>
              </w:rPr>
            </w:pPr>
            <w:r>
              <w:rPr>
                <w:color w:val="000000"/>
              </w:rPr>
              <w:t>450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r w:rsidRPr="004C6D0F">
              <w:rPr>
                <w:color w:val="000000"/>
              </w:rPr>
              <w:t>2</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r w:rsidRPr="004C6D0F">
              <w:rPr>
                <w:b/>
                <w:bCs/>
                <w:color w:val="000000"/>
              </w:rPr>
              <w:t>Проведение утренней физической зарядки</w:t>
            </w: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1 человек*3 </w:t>
            </w:r>
            <w:r w:rsidR="00DE7E03">
              <w:rPr>
                <w:color w:val="000000"/>
              </w:rPr>
              <w:t>месяца*5</w:t>
            </w:r>
            <w:r w:rsidR="00582301">
              <w:rPr>
                <w:color w:val="000000"/>
              </w:rPr>
              <w:t> </w:t>
            </w:r>
            <w:r w:rsidR="00DE7E03">
              <w:rPr>
                <w:color w:val="000000"/>
              </w:rPr>
              <w:t>205</w:t>
            </w:r>
            <w:r w:rsidR="00582301">
              <w:rPr>
                <w:color w:val="000000"/>
              </w:rPr>
              <w:t xml:space="preserve"> рублей</w:t>
            </w:r>
            <w:r w:rsidR="00DE7E03">
              <w:rPr>
                <w:color w:val="000000"/>
              </w:rPr>
              <w:t>*1,15 (уральский коэф-т)</w:t>
            </w:r>
            <w:r w:rsidR="00582301">
              <w:rPr>
                <w:color w:val="000000"/>
              </w:rPr>
              <w:t xml:space="preserve"> </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17 957,25</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rPr>
            </w:pPr>
            <w:r>
              <w:rPr>
                <w:color w:val="000000"/>
              </w:rPr>
              <w:t>79 412,66</w:t>
            </w: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Тренер – инструктор </w:t>
            </w:r>
          </w:p>
        </w:tc>
        <w:tc>
          <w:tcPr>
            <w:tcW w:w="1985" w:type="dxa"/>
            <w:gridSpan w:val="3"/>
            <w:tcBorders>
              <w:top w:val="single" w:sz="4" w:space="0" w:color="auto"/>
              <w:left w:val="nil"/>
              <w:bottom w:val="single" w:sz="4" w:space="0" w:color="auto"/>
              <w:right w:val="single" w:sz="4" w:space="0" w:color="auto"/>
            </w:tcBorders>
            <w:vAlign w:val="bottom"/>
          </w:tcPr>
          <w:p w:rsidR="006F337B" w:rsidRPr="00090E07" w:rsidRDefault="006F337B" w:rsidP="006F337B">
            <w:pPr>
              <w:rPr>
                <w:color w:val="000000"/>
              </w:rPr>
            </w:pPr>
            <w:r w:rsidRPr="00090E07">
              <w:rPr>
                <w:color w:val="000000"/>
              </w:rPr>
              <w:t>1 чел</w:t>
            </w:r>
            <w:r>
              <w:rPr>
                <w:color w:val="000000"/>
              </w:rPr>
              <w:t>овек</w:t>
            </w:r>
            <w:r w:rsidRPr="00090E07">
              <w:rPr>
                <w:color w:val="000000"/>
              </w:rPr>
              <w:t xml:space="preserve"> * </w:t>
            </w:r>
            <w:r>
              <w:rPr>
                <w:color w:val="000000"/>
              </w:rPr>
              <w:t>1 час*3 раза в неделю.</w:t>
            </w:r>
            <w:r w:rsidRPr="00090E07">
              <w:rPr>
                <w:color w:val="000000"/>
              </w:rPr>
              <w:t>*</w:t>
            </w:r>
            <w:r>
              <w:rPr>
                <w:color w:val="000000"/>
              </w:rPr>
              <w:t>4 недели*</w:t>
            </w:r>
            <w:r w:rsidRPr="00090E07">
              <w:rPr>
                <w:color w:val="000000"/>
              </w:rPr>
              <w:t xml:space="preserve"> 3 мес</w:t>
            </w:r>
            <w:r>
              <w:rPr>
                <w:color w:val="000000"/>
              </w:rPr>
              <w:t>яца</w:t>
            </w:r>
            <w:r w:rsidRPr="00090E07">
              <w:rPr>
                <w:color w:val="000000"/>
              </w:rPr>
              <w:t>*250 руб</w:t>
            </w:r>
            <w:r>
              <w:rPr>
                <w:color w:val="000000"/>
              </w:rPr>
              <w:t>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090E07" w:rsidRDefault="006F337B" w:rsidP="006F337B">
            <w:pPr>
              <w:jc w:val="right"/>
              <w:rPr>
                <w:color w:val="000000"/>
              </w:rPr>
            </w:pPr>
            <w:r>
              <w:rPr>
                <w:color w:val="000000"/>
              </w:rPr>
              <w:t>9 000</w:t>
            </w: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7 305,41</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Прокат звукоусилительной аппаратуры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Pr>
                <w:color w:val="000000"/>
              </w:rPr>
              <w:t>36 часов * 1250 рублей в час</w:t>
            </w: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45 000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92"/>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 шт.*50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150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1140"/>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r w:rsidRPr="004C6D0F">
              <w:rPr>
                <w:color w:val="000000"/>
              </w:rPr>
              <w:t>3</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r w:rsidRPr="004C6D0F">
              <w:rPr>
                <w:b/>
                <w:bCs/>
                <w:color w:val="000000"/>
              </w:rPr>
              <w:t>Спортивно-массовые мероприятия по пляжным видам спорта (пляжный волейбол, пляжный футбол) на территории Ленинского района</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500 рублей * 3 дня</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1 500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rPr>
            </w:pPr>
            <w:r>
              <w:rPr>
                <w:color w:val="000000"/>
              </w:rPr>
              <w:t>26 371,14</w:t>
            </w:r>
          </w:p>
        </w:tc>
      </w:tr>
      <w:tr w:rsidR="006F337B" w:rsidRPr="004C6D0F" w:rsidTr="00DE7E03">
        <w:trPr>
          <w:trHeight w:val="422"/>
        </w:trPr>
        <w:tc>
          <w:tcPr>
            <w:tcW w:w="706"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Главная судейская коллегия </w:t>
            </w:r>
            <w:r w:rsidRPr="004C6D0F">
              <w:rPr>
                <w:color w:val="000000"/>
              </w:rPr>
              <w:t xml:space="preserve"> 2 чел</w:t>
            </w:r>
            <w:r>
              <w:rPr>
                <w:color w:val="000000"/>
              </w:rPr>
              <w:t>овека</w:t>
            </w:r>
            <w:r w:rsidRPr="004C6D0F">
              <w:rPr>
                <w:color w:val="000000"/>
              </w:rPr>
              <w:t>.* 700 руб</w:t>
            </w:r>
            <w:r>
              <w:rPr>
                <w:color w:val="000000"/>
              </w:rPr>
              <w:t>лей.* 2 дня</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Pr>
                <w:color w:val="000000"/>
              </w:rPr>
              <w:t>5 600</w:t>
            </w: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28"/>
        </w:trPr>
        <w:tc>
          <w:tcPr>
            <w:tcW w:w="706"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p>
        </w:tc>
        <w:tc>
          <w:tcPr>
            <w:tcW w:w="2126" w:type="dxa"/>
            <w:vMerge/>
            <w:tcBorders>
              <w:left w:val="single" w:sz="4" w:space="0" w:color="auto"/>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Судья 4 чел</w:t>
            </w:r>
            <w:r>
              <w:rPr>
                <w:color w:val="000000"/>
              </w:rPr>
              <w:t>овека. * 350 рублей</w:t>
            </w:r>
            <w:r w:rsidRPr="004C6D0F">
              <w:rPr>
                <w:color w:val="000000"/>
              </w:rPr>
              <w:t>*</w:t>
            </w:r>
            <w:r>
              <w:rPr>
                <w:color w:val="000000"/>
              </w:rPr>
              <w:t>2</w:t>
            </w:r>
            <w:r w:rsidRPr="004C6D0F">
              <w:rPr>
                <w:color w:val="000000"/>
              </w:rPr>
              <w:t xml:space="preserve"> дня</w:t>
            </w:r>
          </w:p>
        </w:tc>
        <w:tc>
          <w:tcPr>
            <w:tcW w:w="1275" w:type="dxa"/>
            <w:gridSpan w:val="3"/>
            <w:vMerge/>
            <w:tcBorders>
              <w:left w:val="single" w:sz="4" w:space="0" w:color="auto"/>
              <w:bottom w:val="single" w:sz="4" w:space="0" w:color="auto"/>
              <w:right w:val="single" w:sz="4" w:space="0" w:color="auto"/>
            </w:tcBorders>
            <w:vAlign w:val="bottom"/>
          </w:tcPr>
          <w:p w:rsidR="006F337B" w:rsidRDefault="006F337B" w:rsidP="006F337B">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5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Pr>
                <w:color w:val="000000"/>
              </w:rPr>
              <w:t>1 человек* 1</w:t>
            </w:r>
            <w:r w:rsidRPr="004C6D0F">
              <w:rPr>
                <w:color w:val="000000"/>
              </w:rPr>
              <w:t> 000 руб</w:t>
            </w:r>
            <w:r>
              <w:rPr>
                <w:color w:val="000000"/>
              </w:rPr>
              <w:t>лей</w:t>
            </w:r>
            <w:r w:rsidRPr="004C6D0F">
              <w:rPr>
                <w:color w:val="000000"/>
              </w:rPr>
              <w:t>.</w:t>
            </w:r>
            <w:r>
              <w:rPr>
                <w:color w:val="000000"/>
              </w:rPr>
              <w:t>*2  мероприятия</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jc w:val="right"/>
              <w:rPr>
                <w:color w:val="000000"/>
              </w:rPr>
            </w:pPr>
            <w:r>
              <w:rPr>
                <w:color w:val="000000"/>
              </w:rPr>
              <w:t>2 000</w:t>
            </w:r>
          </w:p>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 человек * 4 часа</w:t>
            </w:r>
            <w:r w:rsidRPr="004C6D0F">
              <w:rPr>
                <w:color w:val="000000"/>
              </w:rPr>
              <w:t>* 60 руб</w:t>
            </w:r>
            <w:r>
              <w:rPr>
                <w:color w:val="000000"/>
              </w:rPr>
              <w:t>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240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2 531,14</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4  часа * 1 250 рублей в час</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w:t>
            </w:r>
            <w:r w:rsidRPr="004C6D0F">
              <w:rPr>
                <w:color w:val="000000"/>
              </w:rPr>
              <w:t xml:space="preserve">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400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400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600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600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50 рублей * 10 единиц</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 человек * 250 рублей</w:t>
            </w:r>
            <w:r w:rsidRPr="004C6D0F">
              <w:rPr>
                <w:color w:val="000000"/>
              </w:rPr>
              <w:t xml:space="preserve"> * </w:t>
            </w:r>
            <w:r>
              <w:rPr>
                <w:color w:val="000000"/>
              </w:rPr>
              <w:t>4</w:t>
            </w:r>
            <w:r w:rsidRPr="004C6D0F">
              <w:rPr>
                <w:color w:val="000000"/>
              </w:rPr>
              <w:t xml:space="preserve"> час</w:t>
            </w:r>
            <w:r>
              <w:rPr>
                <w:color w:val="000000"/>
              </w:rPr>
              <w:t>а</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1 0</w:t>
            </w:r>
            <w:r w:rsidRPr="004C6D0F">
              <w:rPr>
                <w:color w:val="000000"/>
              </w:rPr>
              <w:t>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w:t>
            </w:r>
            <w:r w:rsidRPr="004C6D0F">
              <w:rPr>
                <w:color w:val="000000"/>
              </w:rPr>
              <w:t xml:space="preserve"> </w:t>
            </w:r>
            <w:r>
              <w:rPr>
                <w:color w:val="000000"/>
              </w:rPr>
              <w:t>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65"/>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r w:rsidRPr="004C6D0F">
              <w:rPr>
                <w:color w:val="000000"/>
              </w:rPr>
              <w:lastRenderedPageBreak/>
              <w:t>4</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6F337B" w:rsidRPr="00F3240D" w:rsidRDefault="006F337B" w:rsidP="006F337B">
            <w:pPr>
              <w:rPr>
                <w:color w:val="000000"/>
              </w:rPr>
            </w:pPr>
            <w:r w:rsidRPr="00F3240D">
              <w:rPr>
                <w:color w:val="000000"/>
              </w:rPr>
              <w:t>Спортивный праздник, посвященный Дню России и Дню города</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500 руб</w:t>
            </w:r>
            <w:r>
              <w:rPr>
                <w:color w:val="000000"/>
              </w:rPr>
              <w:t>лей*2</w:t>
            </w:r>
            <w:r w:rsidRPr="004C6D0F">
              <w:rPr>
                <w:color w:val="000000"/>
              </w:rPr>
              <w:t xml:space="preserve"> дня</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1 0</w:t>
            </w:r>
            <w:r w:rsidRPr="004C6D0F">
              <w:rPr>
                <w:color w:val="000000"/>
              </w:rPr>
              <w:t>00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rPr>
            </w:pPr>
            <w:r>
              <w:rPr>
                <w:color w:val="000000"/>
              </w:rPr>
              <w:t>21 714,02</w:t>
            </w:r>
          </w:p>
          <w:p w:rsidR="006F337B" w:rsidRPr="00233FE7" w:rsidRDefault="006F337B" w:rsidP="006F337B">
            <w:pPr>
              <w:jc w:val="right"/>
              <w:rPr>
                <w:color w:val="000000"/>
              </w:rPr>
            </w:pPr>
          </w:p>
        </w:tc>
      </w:tr>
      <w:tr w:rsidR="006F337B" w:rsidRPr="004C6D0F" w:rsidTr="00DE7E03">
        <w:trPr>
          <w:trHeight w:val="443"/>
        </w:trPr>
        <w:tc>
          <w:tcPr>
            <w:tcW w:w="706"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F3240D" w:rsidRDefault="006F337B" w:rsidP="006F337B">
            <w:pPr>
              <w:rPr>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ГСК 2 чел</w:t>
            </w:r>
            <w:r>
              <w:rPr>
                <w:color w:val="000000"/>
              </w:rPr>
              <w:t xml:space="preserve">овека. * 700 рублей </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Pr>
                <w:color w:val="000000"/>
              </w:rPr>
              <w:t>3 500</w:t>
            </w: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35"/>
        </w:trPr>
        <w:tc>
          <w:tcPr>
            <w:tcW w:w="706"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F3240D" w:rsidRDefault="006F337B" w:rsidP="006F337B">
            <w:pPr>
              <w:rPr>
                <w:color w:val="000000"/>
              </w:rPr>
            </w:pPr>
          </w:p>
        </w:tc>
        <w:tc>
          <w:tcPr>
            <w:tcW w:w="2126" w:type="dxa"/>
            <w:vMerge/>
            <w:tcBorders>
              <w:left w:val="single" w:sz="4" w:space="0" w:color="auto"/>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Судьи </w:t>
            </w:r>
            <w:r>
              <w:rPr>
                <w:color w:val="000000"/>
              </w:rPr>
              <w:t xml:space="preserve"> 6 человек </w:t>
            </w:r>
            <w:r w:rsidRPr="004C6D0F">
              <w:rPr>
                <w:color w:val="000000"/>
              </w:rPr>
              <w:t>* 350 руб</w:t>
            </w:r>
            <w:r>
              <w:rPr>
                <w:color w:val="000000"/>
              </w:rPr>
              <w:t xml:space="preserve">лей </w:t>
            </w:r>
          </w:p>
        </w:tc>
        <w:tc>
          <w:tcPr>
            <w:tcW w:w="1275" w:type="dxa"/>
            <w:gridSpan w:val="3"/>
            <w:vMerge/>
            <w:tcBorders>
              <w:left w:val="single" w:sz="4" w:space="0" w:color="auto"/>
              <w:bottom w:val="single" w:sz="4" w:space="0" w:color="auto"/>
              <w:right w:val="single" w:sz="4" w:space="0" w:color="auto"/>
            </w:tcBorders>
            <w:vAlign w:val="bottom"/>
          </w:tcPr>
          <w:p w:rsidR="006F337B" w:rsidRDefault="006F337B" w:rsidP="006F337B">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43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Pr>
                <w:color w:val="000000"/>
              </w:rPr>
              <w:t>1 человек</w:t>
            </w:r>
            <w:r w:rsidRPr="004C6D0F">
              <w:rPr>
                <w:color w:val="000000"/>
              </w:rPr>
              <w:t xml:space="preserve"> * 2 00</w:t>
            </w:r>
            <w:r>
              <w:rPr>
                <w:color w:val="000000"/>
              </w:rPr>
              <w:t>0 рублей* 1 день</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sidRPr="004C6D0F">
              <w:rPr>
                <w:color w:val="000000"/>
              </w:rPr>
              <w:t xml:space="preserve">2 </w:t>
            </w:r>
            <w:r>
              <w:rPr>
                <w:color w:val="000000"/>
              </w:rPr>
              <w:t>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1 человек </w:t>
            </w:r>
            <w:r w:rsidRPr="004C6D0F">
              <w:rPr>
                <w:color w:val="000000"/>
              </w:rPr>
              <w:t>*2 час</w:t>
            </w:r>
            <w:r>
              <w:rPr>
                <w:color w:val="000000"/>
              </w:rPr>
              <w:t>а.* 60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120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37081C" w:rsidRDefault="006F337B" w:rsidP="006F337B">
            <w:pPr>
              <w:rPr>
                <w:color w:val="000000"/>
                <w:highlight w:val="yellow"/>
              </w:rPr>
            </w:pPr>
            <w:r w:rsidRPr="0037081C">
              <w:rPr>
                <w:color w:val="000000"/>
              </w:rPr>
              <w:t>27,1%</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37081C" w:rsidRDefault="006F337B" w:rsidP="006F337B">
            <w:pPr>
              <w:jc w:val="right"/>
              <w:rPr>
                <w:color w:val="000000"/>
                <w:highlight w:val="yellow"/>
              </w:rPr>
            </w:pPr>
            <w:r>
              <w:rPr>
                <w:color w:val="000000"/>
              </w:rPr>
              <w:t>1 794,02</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Pr>
                <w:color w:val="000000"/>
              </w:rPr>
              <w:t>200 рублей</w:t>
            </w: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2</w:t>
            </w:r>
            <w:r w:rsidRPr="004C6D0F">
              <w:rPr>
                <w:color w:val="000000"/>
              </w:rPr>
              <w:t>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600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600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 xml:space="preserve">2 </w:t>
            </w:r>
            <w:r w:rsidRPr="004C6D0F">
              <w:rPr>
                <w:color w:val="000000"/>
              </w:rPr>
              <w:t>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2 </w:t>
            </w:r>
            <w:r>
              <w:rPr>
                <w:color w:val="000000"/>
              </w:rPr>
              <w:t xml:space="preserve"> часа * 1 250 рублей в час</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2 500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92"/>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10 шт.*50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Аренда биотуалета</w:t>
            </w:r>
          </w:p>
        </w:tc>
        <w:tc>
          <w:tcPr>
            <w:tcW w:w="1985" w:type="dxa"/>
            <w:gridSpan w:val="3"/>
            <w:tcBorders>
              <w:top w:val="single" w:sz="4" w:space="0" w:color="auto"/>
              <w:left w:val="nil"/>
              <w:bottom w:val="single" w:sz="4" w:space="0" w:color="auto"/>
              <w:right w:val="single" w:sz="4" w:space="0" w:color="auto"/>
            </w:tcBorders>
            <w:vAlign w:val="bottom"/>
          </w:tcPr>
          <w:p w:rsidR="006F337B" w:rsidRDefault="006F337B" w:rsidP="006F337B">
            <w:pPr>
              <w:rPr>
                <w:color w:val="000000"/>
              </w:rPr>
            </w:pPr>
            <w:r>
              <w:rPr>
                <w:color w:val="000000"/>
              </w:rPr>
              <w:t>1 сутки*2 000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Default="006F337B" w:rsidP="006F337B">
            <w:pPr>
              <w:jc w:val="right"/>
              <w:rPr>
                <w:color w:val="000000"/>
              </w:rPr>
            </w:pPr>
            <w:r>
              <w:rPr>
                <w:color w:val="000000"/>
              </w:rPr>
              <w:t>2 000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 человек * 250 рублей</w:t>
            </w:r>
            <w:r w:rsidRPr="004C6D0F">
              <w:rPr>
                <w:color w:val="000000"/>
              </w:rPr>
              <w:t xml:space="preserve"> * 2 часа</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r w:rsidRPr="004C6D0F">
              <w:rPr>
                <w:color w:val="000000"/>
              </w:rPr>
              <w:t>5</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r w:rsidRPr="004C6D0F">
              <w:rPr>
                <w:b/>
                <w:bCs/>
                <w:color w:val="000000"/>
              </w:rPr>
              <w:t>Спортивный праздник, посвященный Дню Физкультурника</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500 руб</w:t>
            </w:r>
            <w:r>
              <w:rPr>
                <w:color w:val="000000"/>
              </w:rPr>
              <w:t>лей*2</w:t>
            </w:r>
            <w:r w:rsidRPr="004C6D0F">
              <w:rPr>
                <w:color w:val="000000"/>
              </w:rPr>
              <w:t xml:space="preserve"> дня</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1 0</w:t>
            </w:r>
            <w:r w:rsidRPr="004C6D0F">
              <w:rPr>
                <w:color w:val="000000"/>
              </w:rPr>
              <w:t>00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rPr>
            </w:pPr>
            <w:r>
              <w:rPr>
                <w:color w:val="000000"/>
              </w:rPr>
              <w:t>19 303,72</w:t>
            </w: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ГСК 2 чел</w:t>
            </w:r>
            <w:r>
              <w:rPr>
                <w:color w:val="000000"/>
              </w:rPr>
              <w:t xml:space="preserve">овека * 700 рублей </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Pr>
                <w:color w:val="000000"/>
              </w:rPr>
              <w:t>4 200</w:t>
            </w: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p>
        </w:tc>
        <w:tc>
          <w:tcPr>
            <w:tcW w:w="2126" w:type="dxa"/>
            <w:vMerge/>
            <w:tcBorders>
              <w:left w:val="single" w:sz="4" w:space="0" w:color="auto"/>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Судьи </w:t>
            </w:r>
            <w:r>
              <w:rPr>
                <w:color w:val="000000"/>
              </w:rPr>
              <w:t>8</w:t>
            </w:r>
            <w:r w:rsidRPr="004C6D0F">
              <w:rPr>
                <w:color w:val="000000"/>
              </w:rPr>
              <w:t xml:space="preserve"> чел</w:t>
            </w:r>
            <w:r>
              <w:rPr>
                <w:color w:val="000000"/>
              </w:rPr>
              <w:t>овек</w:t>
            </w:r>
            <w:r w:rsidRPr="004C6D0F">
              <w:rPr>
                <w:color w:val="000000"/>
              </w:rPr>
              <w:t xml:space="preserve"> * 350 руб</w:t>
            </w:r>
            <w:r>
              <w:rPr>
                <w:color w:val="000000"/>
              </w:rPr>
              <w:t>лей</w:t>
            </w:r>
          </w:p>
        </w:tc>
        <w:tc>
          <w:tcPr>
            <w:tcW w:w="1275" w:type="dxa"/>
            <w:gridSpan w:val="3"/>
            <w:vMerge/>
            <w:tcBorders>
              <w:left w:val="single" w:sz="4" w:space="0" w:color="auto"/>
              <w:bottom w:val="single" w:sz="4" w:space="0" w:color="auto"/>
              <w:right w:val="single" w:sz="4" w:space="0" w:color="auto"/>
            </w:tcBorders>
            <w:vAlign w:val="bottom"/>
          </w:tcPr>
          <w:p w:rsidR="006F337B" w:rsidRDefault="006F337B" w:rsidP="006F337B">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478"/>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sidRPr="004C6D0F">
              <w:rPr>
                <w:color w:val="000000"/>
              </w:rPr>
              <w:t>1 чел</w:t>
            </w:r>
            <w:r>
              <w:rPr>
                <w:color w:val="000000"/>
              </w:rPr>
              <w:t>овек</w:t>
            </w:r>
            <w:r w:rsidRPr="004C6D0F">
              <w:rPr>
                <w:color w:val="000000"/>
              </w:rPr>
              <w:t xml:space="preserve"> * 2 000 руб</w:t>
            </w:r>
            <w:r>
              <w:rPr>
                <w:color w:val="000000"/>
              </w:rPr>
              <w:t>лей*1день</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jc w:val="right"/>
              <w:rPr>
                <w:color w:val="000000"/>
              </w:rPr>
            </w:pPr>
          </w:p>
          <w:p w:rsidR="006F337B" w:rsidRPr="004C6D0F" w:rsidRDefault="006F337B" w:rsidP="006F337B">
            <w:pPr>
              <w:jc w:val="right"/>
              <w:rPr>
                <w:color w:val="000000"/>
              </w:rPr>
            </w:pPr>
            <w:r w:rsidRPr="004C6D0F">
              <w:rPr>
                <w:color w:val="000000"/>
              </w:rPr>
              <w:t>2 000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1 чел</w:t>
            </w:r>
            <w:r>
              <w:rPr>
                <w:color w:val="000000"/>
              </w:rPr>
              <w:t>овек *2 часа* 60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120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1 983,72</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Pr>
                <w:color w:val="000000"/>
              </w:rPr>
              <w:t xml:space="preserve"> 2</w:t>
            </w:r>
            <w:r w:rsidRPr="004C6D0F">
              <w:rPr>
                <w:color w:val="000000"/>
              </w:rPr>
              <w:t>00 руб</w:t>
            </w:r>
            <w:r>
              <w:rPr>
                <w:color w:val="000000"/>
              </w:rPr>
              <w:t>лей</w:t>
            </w: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2</w:t>
            </w:r>
            <w:r w:rsidRPr="004C6D0F">
              <w:rPr>
                <w:color w:val="000000"/>
              </w:rPr>
              <w:t>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300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FB03A8">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 1000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 часа *1  250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2 500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92"/>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10 шт.*50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1 чел</w:t>
            </w:r>
            <w:r>
              <w:rPr>
                <w:color w:val="000000"/>
              </w:rPr>
              <w:t xml:space="preserve">овек * 250 рублей </w:t>
            </w:r>
            <w:r w:rsidRPr="004C6D0F">
              <w:rPr>
                <w:color w:val="000000"/>
              </w:rPr>
              <w:t>* 2 часа</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 xml:space="preserve"> 5 000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r>
              <w:rPr>
                <w:color w:val="000000"/>
              </w:rPr>
              <w:t>6</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r w:rsidRPr="004C6D0F">
              <w:rPr>
                <w:b/>
                <w:bCs/>
                <w:color w:val="000000"/>
              </w:rPr>
              <w:t>Соревнования по велокроссу</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Начальник дистанции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1 человек </w:t>
            </w:r>
            <w:r w:rsidRPr="004C6D0F">
              <w:rPr>
                <w:color w:val="000000"/>
              </w:rPr>
              <w:t>*</w:t>
            </w:r>
            <w:r>
              <w:rPr>
                <w:color w:val="000000"/>
              </w:rPr>
              <w:t>500 рублей* 2</w:t>
            </w:r>
            <w:r w:rsidRPr="004C6D0F">
              <w:rPr>
                <w:color w:val="000000"/>
              </w:rPr>
              <w:t xml:space="preserve">  д</w:t>
            </w:r>
            <w:r>
              <w:rPr>
                <w:color w:val="000000"/>
              </w:rPr>
              <w:t>ня</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1 000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rPr>
            </w:pPr>
            <w:r>
              <w:rPr>
                <w:color w:val="000000"/>
              </w:rPr>
              <w:t>18 541,12</w:t>
            </w: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ГСК 2 чел</w:t>
            </w:r>
            <w:r>
              <w:rPr>
                <w:color w:val="000000"/>
              </w:rPr>
              <w:t>овека</w:t>
            </w:r>
            <w:r w:rsidRPr="004C6D0F">
              <w:rPr>
                <w:color w:val="000000"/>
              </w:rPr>
              <w:t>* 700 руб</w:t>
            </w:r>
            <w:r>
              <w:rPr>
                <w:color w:val="000000"/>
              </w:rPr>
              <w:t>лей</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Pr>
                <w:color w:val="000000"/>
              </w:rPr>
              <w:t>5 600</w:t>
            </w: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p>
        </w:tc>
        <w:tc>
          <w:tcPr>
            <w:tcW w:w="2126" w:type="dxa"/>
            <w:vMerge/>
            <w:tcBorders>
              <w:left w:val="single" w:sz="4" w:space="0" w:color="auto"/>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Судьи 12 чел</w:t>
            </w:r>
            <w:r>
              <w:rPr>
                <w:color w:val="000000"/>
              </w:rPr>
              <w:t>овек * 350 рублей</w:t>
            </w:r>
          </w:p>
        </w:tc>
        <w:tc>
          <w:tcPr>
            <w:tcW w:w="1275" w:type="dxa"/>
            <w:gridSpan w:val="3"/>
            <w:vMerge/>
            <w:tcBorders>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84"/>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Pr>
                <w:color w:val="000000"/>
              </w:rPr>
              <w:t>1 человек * 2 часа * 60 рублей</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sidRPr="004C6D0F">
              <w:rPr>
                <w:color w:val="000000"/>
              </w:rPr>
              <w:t>120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1 821,12</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Прокат звукоусилительной аппаратуры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Pr>
                <w:color w:val="000000"/>
              </w:rPr>
              <w:t>2 часа *1 250 рублей</w:t>
            </w: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2 500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1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w:t>
            </w:r>
            <w:r w:rsidRPr="004C6D0F">
              <w:rPr>
                <w:color w:val="000000"/>
              </w:rPr>
              <w:t>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300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Расходный материал</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 1000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10 шт*</w:t>
            </w:r>
            <w:r w:rsidRPr="004C6D0F">
              <w:rPr>
                <w:color w:val="000000"/>
              </w:rPr>
              <w:t>50</w:t>
            </w:r>
            <w:r>
              <w:rPr>
                <w:color w:val="000000"/>
              </w:rPr>
              <w:t xml:space="preserve">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 человек * 250 рублей</w:t>
            </w:r>
            <w:r w:rsidRPr="004C6D0F">
              <w:rPr>
                <w:color w:val="000000"/>
              </w:rPr>
              <w:t xml:space="preserve"> * 2 часа</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r>
              <w:rPr>
                <w:color w:val="000000"/>
              </w:rPr>
              <w:t>7</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6F337B" w:rsidRPr="00B127DB" w:rsidRDefault="006F337B" w:rsidP="006F337B">
            <w:pPr>
              <w:rPr>
                <w:b/>
                <w:color w:val="000000"/>
              </w:rPr>
            </w:pPr>
            <w:r w:rsidRPr="00B127DB">
              <w:rPr>
                <w:b/>
                <w:color w:val="000000"/>
              </w:rPr>
              <w:t>Соревнования по классическому волейболу среди любительских</w:t>
            </w:r>
            <w:r>
              <w:rPr>
                <w:b/>
                <w:color w:val="000000"/>
              </w:rPr>
              <w:t xml:space="preserve"> женских </w:t>
            </w:r>
            <w:r w:rsidRPr="00B127DB">
              <w:rPr>
                <w:b/>
                <w:color w:val="000000"/>
              </w:rPr>
              <w:t xml:space="preserve"> команд</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500 руб</w:t>
            </w:r>
            <w:r>
              <w:rPr>
                <w:color w:val="000000"/>
              </w:rPr>
              <w:t>лей.* 3 дня</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1 5</w:t>
            </w:r>
            <w:r w:rsidRPr="004C6D0F">
              <w:rPr>
                <w:color w:val="000000"/>
              </w:rPr>
              <w:t>00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rPr>
            </w:pPr>
            <w:r>
              <w:rPr>
                <w:color w:val="000000"/>
              </w:rPr>
              <w:t>25 251,78</w:t>
            </w: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B127DB" w:rsidRDefault="006F337B" w:rsidP="006F337B">
            <w:pPr>
              <w:rPr>
                <w:b/>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ГСК 4 чел</w:t>
            </w:r>
            <w:r>
              <w:rPr>
                <w:color w:val="000000"/>
              </w:rPr>
              <w:t>овек</w:t>
            </w:r>
            <w:r w:rsidRPr="004C6D0F">
              <w:rPr>
                <w:color w:val="000000"/>
              </w:rPr>
              <w:t>* 700 руб</w:t>
            </w:r>
            <w:r>
              <w:rPr>
                <w:color w:val="000000"/>
              </w:rPr>
              <w:t>лей</w:t>
            </w:r>
            <w:r w:rsidRPr="004C6D0F">
              <w:rPr>
                <w:color w:val="000000"/>
              </w:rPr>
              <w:t>* 2 дня</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11 200</w:t>
            </w: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B127DB" w:rsidRDefault="006F337B" w:rsidP="006F337B">
            <w:pPr>
              <w:rPr>
                <w:b/>
                <w:color w:val="000000"/>
              </w:rPr>
            </w:pPr>
          </w:p>
        </w:tc>
        <w:tc>
          <w:tcPr>
            <w:tcW w:w="2126" w:type="dxa"/>
            <w:vMerge/>
            <w:tcBorders>
              <w:left w:val="single" w:sz="4" w:space="0" w:color="auto"/>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Судьи 8 чел</w:t>
            </w:r>
            <w:r>
              <w:rPr>
                <w:color w:val="000000"/>
              </w:rPr>
              <w:t>овек</w:t>
            </w:r>
            <w:r w:rsidRPr="004C6D0F">
              <w:rPr>
                <w:color w:val="000000"/>
              </w:rPr>
              <w:t>. *350  руб</w:t>
            </w:r>
            <w:r>
              <w:rPr>
                <w:color w:val="000000"/>
              </w:rPr>
              <w:t>лей</w:t>
            </w:r>
            <w:r w:rsidRPr="004C6D0F">
              <w:rPr>
                <w:color w:val="000000"/>
              </w:rPr>
              <w:t>.* 2 дня</w:t>
            </w:r>
          </w:p>
        </w:tc>
        <w:tc>
          <w:tcPr>
            <w:tcW w:w="1275" w:type="dxa"/>
            <w:gridSpan w:val="3"/>
            <w:vMerge/>
            <w:tcBorders>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498"/>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sidRPr="004C6D0F">
              <w:rPr>
                <w:color w:val="000000"/>
              </w:rPr>
              <w:t>1 чел</w:t>
            </w:r>
            <w:r>
              <w:rPr>
                <w:color w:val="000000"/>
              </w:rPr>
              <w:t>овек. * 8 часов * 60 рублей</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480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3 571,78</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58"/>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400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4</w:t>
            </w:r>
            <w:r w:rsidRPr="004C6D0F">
              <w:rPr>
                <w:color w:val="000000"/>
              </w:rPr>
              <w:t>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Спортивный инвентарь</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2</w:t>
            </w:r>
            <w:r>
              <w:rPr>
                <w:color w:val="000000"/>
              </w:rPr>
              <w:t>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2 000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600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600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0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10 шт*</w:t>
            </w:r>
            <w:r w:rsidRPr="004C6D0F">
              <w:rPr>
                <w:color w:val="000000"/>
              </w:rPr>
              <w:t>50</w:t>
            </w:r>
            <w:r>
              <w:rPr>
                <w:color w:val="000000"/>
              </w:rPr>
              <w:t xml:space="preserve">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825"/>
        </w:trPr>
        <w:tc>
          <w:tcPr>
            <w:tcW w:w="706"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p w:rsidR="006F337B" w:rsidRPr="004C6D0F" w:rsidRDefault="006F337B" w:rsidP="006F337B">
            <w:pPr>
              <w:jc w:val="right"/>
              <w:rPr>
                <w:color w:val="000000"/>
              </w:rPr>
            </w:pPr>
            <w:r>
              <w:rPr>
                <w:color w:val="000000"/>
              </w:rPr>
              <w:t>8</w:t>
            </w:r>
          </w:p>
        </w:tc>
        <w:tc>
          <w:tcPr>
            <w:tcW w:w="3088" w:type="dxa"/>
            <w:gridSpan w:val="2"/>
            <w:vMerge w:val="restart"/>
            <w:tcBorders>
              <w:top w:val="single" w:sz="4" w:space="0" w:color="auto"/>
              <w:left w:val="nil"/>
              <w:right w:val="single" w:sz="4" w:space="0" w:color="auto"/>
            </w:tcBorders>
          </w:tcPr>
          <w:p w:rsidR="006F337B" w:rsidRPr="00B127DB" w:rsidRDefault="006F337B" w:rsidP="006F337B">
            <w:pPr>
              <w:rPr>
                <w:b/>
                <w:bCs/>
                <w:color w:val="000000"/>
              </w:rPr>
            </w:pPr>
            <w:r w:rsidRPr="00B127DB">
              <w:rPr>
                <w:b/>
                <w:bCs/>
                <w:color w:val="000000"/>
              </w:rPr>
              <w:t>Соревнования среди ветеранов по многоборью</w:t>
            </w:r>
          </w:p>
          <w:p w:rsidR="006F337B" w:rsidRPr="004C6D0F" w:rsidRDefault="006F337B" w:rsidP="006F337B">
            <w:pPr>
              <w:rPr>
                <w:rFonts w:ascii="Calibri" w:hAnsi="Calibri" w:cs="Calibri"/>
                <w:b/>
                <w:bCs/>
                <w:color w:val="000000"/>
                <w:sz w:val="22"/>
                <w:szCs w:val="22"/>
              </w:rPr>
            </w:pPr>
            <w:r w:rsidRPr="004C6D0F">
              <w:rPr>
                <w:rFonts w:ascii="Calibri" w:hAnsi="Calibri" w:cs="Calibri"/>
                <w:b/>
                <w:bCs/>
                <w:color w:val="000000"/>
                <w:sz w:val="22"/>
                <w:szCs w:val="22"/>
              </w:rPr>
              <w:t> </w:t>
            </w:r>
          </w:p>
          <w:p w:rsidR="006F337B" w:rsidRPr="004C6D0F" w:rsidRDefault="006F337B" w:rsidP="006F337B">
            <w:pPr>
              <w:rPr>
                <w:rFonts w:ascii="Calibri" w:hAnsi="Calibri" w:cs="Calibri"/>
                <w:b/>
                <w:bCs/>
                <w:color w:val="000000"/>
                <w:sz w:val="22"/>
                <w:szCs w:val="22"/>
              </w:rPr>
            </w:pPr>
            <w:r w:rsidRPr="004C6D0F">
              <w:rPr>
                <w:rFonts w:ascii="Calibri" w:hAnsi="Calibri" w:cs="Calibri"/>
                <w:b/>
                <w:bCs/>
                <w:color w:val="000000"/>
                <w:sz w:val="22"/>
                <w:szCs w:val="22"/>
              </w:rPr>
              <w:lastRenderedPageBreak/>
              <w:t> </w:t>
            </w:r>
          </w:p>
          <w:p w:rsidR="006F337B" w:rsidRPr="004C6D0F" w:rsidRDefault="006F337B" w:rsidP="006F337B">
            <w:pPr>
              <w:rPr>
                <w:rFonts w:ascii="Calibri" w:hAnsi="Calibri" w:cs="Calibri"/>
                <w:b/>
                <w:bCs/>
                <w:color w:val="000000"/>
                <w:sz w:val="22"/>
                <w:szCs w:val="22"/>
              </w:rPr>
            </w:pPr>
            <w:r w:rsidRPr="004C6D0F">
              <w:rPr>
                <w:rFonts w:ascii="Calibri" w:hAnsi="Calibri" w:cs="Calibri"/>
                <w:b/>
                <w:bCs/>
                <w:color w:val="000000"/>
                <w:sz w:val="22"/>
                <w:szCs w:val="22"/>
              </w:rPr>
              <w:t> </w:t>
            </w:r>
          </w:p>
          <w:p w:rsidR="006F337B" w:rsidRPr="004C6D0F" w:rsidRDefault="006F337B" w:rsidP="006F337B">
            <w:pPr>
              <w:rPr>
                <w:rFonts w:ascii="Calibri" w:hAnsi="Calibri" w:cs="Calibri"/>
                <w:b/>
                <w:bCs/>
                <w:color w:val="000000"/>
                <w:sz w:val="22"/>
                <w:szCs w:val="22"/>
              </w:rPr>
            </w:pPr>
            <w:r w:rsidRPr="004C6D0F">
              <w:rPr>
                <w:rFonts w:ascii="Calibri" w:hAnsi="Calibri" w:cs="Calibri"/>
                <w:b/>
                <w:bCs/>
                <w:color w:val="000000"/>
                <w:sz w:val="22"/>
                <w:szCs w:val="22"/>
              </w:rPr>
              <w:t> </w:t>
            </w:r>
          </w:p>
          <w:p w:rsidR="006F337B" w:rsidRPr="004C6D0F" w:rsidRDefault="006F337B" w:rsidP="006F337B">
            <w:pPr>
              <w:rPr>
                <w:rFonts w:ascii="Calibri" w:hAnsi="Calibri" w:cs="Calibri"/>
                <w:b/>
                <w:bCs/>
                <w:color w:val="000000"/>
                <w:sz w:val="22"/>
                <w:szCs w:val="22"/>
              </w:rPr>
            </w:pPr>
            <w:r w:rsidRPr="004C6D0F">
              <w:rPr>
                <w:rFonts w:ascii="Calibri" w:hAnsi="Calibri" w:cs="Calibri"/>
                <w:b/>
                <w:bCs/>
                <w:color w:val="000000"/>
                <w:sz w:val="22"/>
                <w:szCs w:val="22"/>
              </w:rPr>
              <w:t> </w:t>
            </w:r>
          </w:p>
          <w:p w:rsidR="006F337B" w:rsidRPr="004C6D0F" w:rsidRDefault="006F337B" w:rsidP="006F337B">
            <w:pPr>
              <w:rPr>
                <w:rFonts w:ascii="Calibri" w:hAnsi="Calibri" w:cs="Calibri"/>
                <w:b/>
                <w:bCs/>
                <w:color w:val="000000"/>
                <w:sz w:val="22"/>
                <w:szCs w:val="22"/>
              </w:rPr>
            </w:pPr>
            <w:r w:rsidRPr="004C6D0F">
              <w:rPr>
                <w:rFonts w:ascii="Calibri" w:hAnsi="Calibri" w:cs="Calibri"/>
                <w:b/>
                <w:bCs/>
                <w:color w:val="000000"/>
                <w:sz w:val="22"/>
                <w:szCs w:val="22"/>
              </w:rPr>
              <w:t> </w:t>
            </w:r>
          </w:p>
          <w:p w:rsidR="006F337B" w:rsidRPr="004C6D0F" w:rsidRDefault="006F337B" w:rsidP="006F337B">
            <w:pPr>
              <w:rPr>
                <w:rFonts w:ascii="Calibri" w:hAnsi="Calibri" w:cs="Calibri"/>
                <w:b/>
                <w:bCs/>
                <w:color w:val="000000"/>
                <w:sz w:val="22"/>
                <w:szCs w:val="22"/>
              </w:rPr>
            </w:pPr>
            <w:r w:rsidRPr="004C6D0F">
              <w:rPr>
                <w:rFonts w:ascii="Calibri" w:hAnsi="Calibri" w:cs="Calibri"/>
                <w:b/>
                <w:bCs/>
                <w:color w:val="000000"/>
                <w:sz w:val="22"/>
                <w:szCs w:val="22"/>
              </w:rPr>
              <w:t> </w:t>
            </w:r>
          </w:p>
          <w:p w:rsidR="006F337B" w:rsidRPr="004C6D0F" w:rsidRDefault="006F337B" w:rsidP="006F337B">
            <w:pPr>
              <w:rPr>
                <w:rFonts w:ascii="Calibri" w:hAnsi="Calibri" w:cs="Calibri"/>
                <w:b/>
                <w:bCs/>
                <w:color w:val="000000"/>
                <w:sz w:val="22"/>
                <w:szCs w:val="22"/>
              </w:rPr>
            </w:pPr>
            <w:r w:rsidRPr="004C6D0F">
              <w:rPr>
                <w:rFonts w:ascii="Calibri" w:hAnsi="Calibri" w:cs="Calibri"/>
                <w:b/>
                <w:bCs/>
                <w:color w:val="000000"/>
                <w:sz w:val="22"/>
                <w:szCs w:val="22"/>
              </w:rPr>
              <w:t> </w:t>
            </w:r>
          </w:p>
          <w:p w:rsidR="006F337B" w:rsidRPr="004C6D0F" w:rsidRDefault="006F337B" w:rsidP="006F337B">
            <w:pPr>
              <w:rPr>
                <w:rFonts w:ascii="Calibri" w:hAnsi="Calibri" w:cs="Calibri"/>
                <w:b/>
                <w:bCs/>
                <w:color w:val="000000"/>
                <w:sz w:val="22"/>
                <w:szCs w:val="22"/>
              </w:rPr>
            </w:pPr>
            <w:r w:rsidRPr="004C6D0F">
              <w:rPr>
                <w:rFonts w:ascii="Calibri" w:hAnsi="Calibri" w:cs="Calibri"/>
                <w:b/>
                <w:bCs/>
                <w:color w:val="000000"/>
                <w:sz w:val="22"/>
                <w:szCs w:val="22"/>
              </w:rPr>
              <w:t> </w:t>
            </w:r>
          </w:p>
          <w:p w:rsidR="006F337B" w:rsidRPr="004C6D0F" w:rsidRDefault="006F337B" w:rsidP="006F337B">
            <w:pPr>
              <w:rPr>
                <w:rFonts w:ascii="Calibri" w:hAnsi="Calibri" w:cs="Calibri"/>
                <w:b/>
                <w:bCs/>
                <w:color w:val="000000"/>
                <w:sz w:val="22"/>
                <w:szCs w:val="22"/>
              </w:rPr>
            </w:pPr>
            <w:r w:rsidRPr="004C6D0F">
              <w:rPr>
                <w:rFonts w:ascii="Calibri" w:hAnsi="Calibri" w:cs="Calibri"/>
                <w:b/>
                <w:bCs/>
                <w:color w:val="000000"/>
                <w:sz w:val="22"/>
                <w:szCs w:val="22"/>
              </w:rPr>
              <w:t> </w:t>
            </w:r>
          </w:p>
          <w:p w:rsidR="006F337B" w:rsidRPr="004C6D0F" w:rsidRDefault="006F337B" w:rsidP="006F337B">
            <w:pPr>
              <w:rPr>
                <w:rFonts w:ascii="Calibri" w:hAnsi="Calibri" w:cs="Calibri"/>
                <w:b/>
                <w:bCs/>
                <w:color w:val="000000"/>
                <w:sz w:val="22"/>
                <w:szCs w:val="22"/>
              </w:rPr>
            </w:pPr>
            <w:r w:rsidRPr="004C6D0F">
              <w:rPr>
                <w:rFonts w:ascii="Calibri" w:hAnsi="Calibri" w:cs="Calibri"/>
                <w:b/>
                <w:bCs/>
                <w:color w:val="000000"/>
                <w:sz w:val="22"/>
                <w:szCs w:val="22"/>
              </w:rPr>
              <w:t> </w:t>
            </w:r>
          </w:p>
          <w:p w:rsidR="006F337B" w:rsidRPr="004C6D0F" w:rsidRDefault="006F337B" w:rsidP="006F337B">
            <w:pPr>
              <w:rPr>
                <w:b/>
                <w:bCs/>
                <w:color w:val="000000"/>
              </w:rPr>
            </w:pPr>
            <w:r w:rsidRPr="004C6D0F">
              <w:rPr>
                <w:rFonts w:ascii="Calibri" w:hAnsi="Calibri" w:cs="Calibri"/>
                <w:b/>
                <w:bCs/>
                <w:color w:val="000000"/>
                <w:sz w:val="22"/>
                <w:szCs w:val="22"/>
              </w:rPr>
              <w:t> </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lastRenderedPageBreak/>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500 рублей* 5</w:t>
            </w:r>
            <w:r w:rsidRPr="004C6D0F">
              <w:rPr>
                <w:color w:val="000000"/>
              </w:rPr>
              <w:t xml:space="preserve"> дней</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2 500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rPr>
            </w:pPr>
            <w:r>
              <w:rPr>
                <w:color w:val="000000"/>
              </w:rPr>
              <w:t>33 986,62</w:t>
            </w:r>
          </w:p>
        </w:tc>
      </w:tr>
      <w:tr w:rsidR="006F337B" w:rsidRPr="004C6D0F" w:rsidTr="00DE7E03">
        <w:trPr>
          <w:trHeight w:val="576"/>
        </w:trPr>
        <w:tc>
          <w:tcPr>
            <w:tcW w:w="706" w:type="dxa"/>
            <w:gridSpan w:val="2"/>
            <w:vMerge/>
            <w:tcBorders>
              <w:top w:val="single" w:sz="4" w:space="0" w:color="auto"/>
              <w:left w:val="single" w:sz="4" w:space="0" w:color="auto"/>
              <w:bottom w:val="single" w:sz="4" w:space="0" w:color="auto"/>
              <w:right w:val="single" w:sz="4" w:space="0" w:color="auto"/>
            </w:tcBorders>
            <w:shd w:val="clear" w:color="000000" w:fill="FFFFFF"/>
          </w:tcPr>
          <w:p w:rsidR="006F337B" w:rsidRDefault="006F337B" w:rsidP="006F337B">
            <w:pPr>
              <w:jc w:val="right"/>
              <w:rPr>
                <w:color w:val="000000"/>
              </w:rPr>
            </w:pPr>
          </w:p>
        </w:tc>
        <w:tc>
          <w:tcPr>
            <w:tcW w:w="3088" w:type="dxa"/>
            <w:gridSpan w:val="2"/>
            <w:vMerge/>
            <w:tcBorders>
              <w:top w:val="single" w:sz="4" w:space="0" w:color="auto"/>
              <w:left w:val="nil"/>
              <w:right w:val="single" w:sz="4" w:space="0" w:color="auto"/>
            </w:tcBorders>
          </w:tcPr>
          <w:p w:rsidR="006F337B" w:rsidRPr="00B127DB" w:rsidRDefault="006F337B" w:rsidP="006F337B">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ГСК 2 чел</w:t>
            </w:r>
            <w:r>
              <w:rPr>
                <w:color w:val="000000"/>
              </w:rPr>
              <w:t>овека</w:t>
            </w:r>
            <w:r w:rsidRPr="004C6D0F">
              <w:rPr>
                <w:color w:val="000000"/>
              </w:rPr>
              <w:t>.* 700 руб</w:t>
            </w:r>
            <w:r>
              <w:rPr>
                <w:color w:val="000000"/>
              </w:rPr>
              <w:t>лей.* 4</w:t>
            </w:r>
            <w:r w:rsidRPr="004C6D0F">
              <w:rPr>
                <w:color w:val="000000"/>
              </w:rPr>
              <w:t xml:space="preserve"> </w:t>
            </w:r>
            <w:r>
              <w:rPr>
                <w:color w:val="000000"/>
              </w:rPr>
              <w:t>дня</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Pr>
                <w:color w:val="000000"/>
              </w:rPr>
              <w:t>14 000</w:t>
            </w: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56"/>
        </w:trPr>
        <w:tc>
          <w:tcPr>
            <w:tcW w:w="706" w:type="dxa"/>
            <w:gridSpan w:val="2"/>
            <w:vMerge/>
            <w:tcBorders>
              <w:top w:val="single" w:sz="4" w:space="0" w:color="auto"/>
              <w:left w:val="single" w:sz="4" w:space="0" w:color="auto"/>
              <w:bottom w:val="single" w:sz="4" w:space="0" w:color="auto"/>
              <w:right w:val="single" w:sz="4" w:space="0" w:color="auto"/>
            </w:tcBorders>
            <w:shd w:val="clear" w:color="000000" w:fill="FFFFFF"/>
          </w:tcPr>
          <w:p w:rsidR="006F337B" w:rsidRDefault="006F337B" w:rsidP="006F337B">
            <w:pPr>
              <w:jc w:val="right"/>
              <w:rPr>
                <w:color w:val="000000"/>
              </w:rPr>
            </w:pPr>
          </w:p>
        </w:tc>
        <w:tc>
          <w:tcPr>
            <w:tcW w:w="3088" w:type="dxa"/>
            <w:gridSpan w:val="2"/>
            <w:vMerge/>
            <w:tcBorders>
              <w:top w:val="single" w:sz="4" w:space="0" w:color="auto"/>
              <w:left w:val="nil"/>
              <w:right w:val="single" w:sz="4" w:space="0" w:color="auto"/>
            </w:tcBorders>
          </w:tcPr>
          <w:p w:rsidR="006F337B" w:rsidRPr="00B127DB" w:rsidRDefault="006F337B" w:rsidP="006F337B">
            <w:pPr>
              <w:rPr>
                <w:b/>
                <w:bCs/>
                <w:color w:val="000000"/>
              </w:rPr>
            </w:pPr>
          </w:p>
        </w:tc>
        <w:tc>
          <w:tcPr>
            <w:tcW w:w="2126" w:type="dxa"/>
            <w:vMerge/>
            <w:tcBorders>
              <w:left w:val="single" w:sz="4" w:space="0" w:color="auto"/>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Судьи 6 чел</w:t>
            </w:r>
            <w:r>
              <w:rPr>
                <w:color w:val="000000"/>
              </w:rPr>
              <w:t>овек</w:t>
            </w:r>
            <w:r w:rsidRPr="004C6D0F">
              <w:rPr>
                <w:color w:val="000000"/>
              </w:rPr>
              <w:t>. * 350 руб</w:t>
            </w:r>
            <w:r>
              <w:rPr>
                <w:color w:val="000000"/>
              </w:rPr>
              <w:t>лей</w:t>
            </w:r>
            <w:r w:rsidRPr="004C6D0F">
              <w:rPr>
                <w:color w:val="000000"/>
              </w:rPr>
              <w:t>* 4 дня </w:t>
            </w:r>
          </w:p>
        </w:tc>
        <w:tc>
          <w:tcPr>
            <w:tcW w:w="1275" w:type="dxa"/>
            <w:gridSpan w:val="3"/>
            <w:vMerge/>
            <w:tcBorders>
              <w:left w:val="single" w:sz="4" w:space="0" w:color="auto"/>
              <w:bottom w:val="single" w:sz="4" w:space="0" w:color="auto"/>
              <w:right w:val="single" w:sz="4" w:space="0" w:color="auto"/>
            </w:tcBorders>
            <w:vAlign w:val="bottom"/>
          </w:tcPr>
          <w:p w:rsidR="006F337B" w:rsidRDefault="006F337B" w:rsidP="006F337B">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5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nil"/>
              <w:right w:val="single" w:sz="4" w:space="0" w:color="auto"/>
            </w:tcBorders>
          </w:tcPr>
          <w:p w:rsidR="006F337B" w:rsidRPr="004C6D0F" w:rsidRDefault="006F337B" w:rsidP="006F337B">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Pr>
                <w:color w:val="000000"/>
              </w:rPr>
              <w:t>1 человек * 3 часа</w:t>
            </w:r>
            <w:r w:rsidRPr="004C6D0F">
              <w:rPr>
                <w:color w:val="000000"/>
              </w:rPr>
              <w:t xml:space="preserve"> * 60 руб</w:t>
            </w:r>
            <w:r>
              <w:rPr>
                <w:color w:val="000000"/>
              </w:rPr>
              <w:t>лей</w:t>
            </w:r>
            <w:r w:rsidRPr="004C6D0F">
              <w:rPr>
                <w:color w:val="000000"/>
              </w:rPr>
              <w:t xml:space="preserve">*4 </w:t>
            </w:r>
            <w:r>
              <w:rPr>
                <w:color w:val="000000"/>
              </w:rPr>
              <w:t>дня</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sidRPr="004C6D0F">
              <w:rPr>
                <w:color w:val="000000"/>
              </w:rPr>
              <w:t>720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nil"/>
              <w:right w:val="single" w:sz="4" w:space="0" w:color="auto"/>
            </w:tcBorders>
          </w:tcPr>
          <w:p w:rsidR="006F337B" w:rsidRPr="004C6D0F" w:rsidRDefault="006F337B" w:rsidP="006F337B">
            <w:pP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4 666,62</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61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nil"/>
              <w:bottom w:val="nil"/>
              <w:right w:val="single" w:sz="4" w:space="0" w:color="auto"/>
            </w:tcBorders>
          </w:tcPr>
          <w:p w:rsidR="006F337B" w:rsidRPr="004C6D0F" w:rsidRDefault="006F337B" w:rsidP="006F337B">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400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400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1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nil"/>
              <w:right w:val="single" w:sz="4" w:space="0" w:color="auto"/>
            </w:tcBorders>
          </w:tcPr>
          <w:p w:rsidR="006F337B" w:rsidRPr="004C6D0F" w:rsidRDefault="006F337B" w:rsidP="006F337B">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1 200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1 200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nil"/>
              <w:right w:val="single" w:sz="4" w:space="0" w:color="auto"/>
            </w:tcBorders>
          </w:tcPr>
          <w:p w:rsidR="006F337B" w:rsidRPr="004C6D0F" w:rsidRDefault="006F337B" w:rsidP="006F337B">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Спортивный инвентарь</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w:t>
            </w:r>
            <w:r w:rsidRPr="004C6D0F">
              <w:rPr>
                <w:color w:val="000000"/>
              </w:rPr>
              <w:t xml:space="preserve">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nil"/>
              <w:right w:val="single" w:sz="4" w:space="0" w:color="auto"/>
            </w:tcBorders>
          </w:tcPr>
          <w:p w:rsidR="006F337B" w:rsidRPr="004C6D0F" w:rsidRDefault="006F337B" w:rsidP="006F337B">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10 шт.*50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nil"/>
              <w:right w:val="single" w:sz="4" w:space="0" w:color="auto"/>
            </w:tcBorders>
          </w:tcPr>
          <w:p w:rsidR="006F337B" w:rsidRPr="004C6D0F" w:rsidRDefault="006F337B" w:rsidP="006F337B">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1273"/>
        </w:trPr>
        <w:tc>
          <w:tcPr>
            <w:tcW w:w="706" w:type="dxa"/>
            <w:gridSpan w:val="2"/>
            <w:vMerge w:val="restart"/>
            <w:tcBorders>
              <w:top w:val="single" w:sz="4" w:space="0" w:color="auto"/>
              <w:left w:val="single" w:sz="4" w:space="0" w:color="auto"/>
              <w:right w:val="single" w:sz="4" w:space="0" w:color="auto"/>
            </w:tcBorders>
          </w:tcPr>
          <w:p w:rsidR="006F337B" w:rsidRPr="004C6D0F" w:rsidRDefault="006F337B" w:rsidP="006F337B">
            <w:pPr>
              <w:jc w:val="right"/>
              <w:rPr>
                <w:color w:val="000000"/>
              </w:rPr>
            </w:pPr>
            <w:r>
              <w:rPr>
                <w:color w:val="000000"/>
              </w:rPr>
              <w:t>9</w:t>
            </w:r>
          </w:p>
        </w:tc>
        <w:tc>
          <w:tcPr>
            <w:tcW w:w="3088" w:type="dxa"/>
            <w:gridSpan w:val="2"/>
            <w:vMerge w:val="restart"/>
            <w:tcBorders>
              <w:top w:val="single" w:sz="4" w:space="0" w:color="auto"/>
              <w:left w:val="single" w:sz="4" w:space="0" w:color="auto"/>
              <w:right w:val="single" w:sz="4" w:space="0" w:color="auto"/>
            </w:tcBorders>
          </w:tcPr>
          <w:p w:rsidR="006F337B" w:rsidRPr="004C6D0F" w:rsidRDefault="006F337B" w:rsidP="006F337B">
            <w:pPr>
              <w:rPr>
                <w:b/>
                <w:bCs/>
                <w:color w:val="000000"/>
              </w:rPr>
            </w:pPr>
            <w:r w:rsidRPr="004C6D0F">
              <w:rPr>
                <w:b/>
                <w:bCs/>
                <w:color w:val="000000"/>
              </w:rPr>
              <w:t>Соревнования по баскетболу среди муниципальных образовательных учреждений средних общеобразовательных школ Ленинского района</w:t>
            </w:r>
            <w:r>
              <w:rPr>
                <w:b/>
                <w:bCs/>
                <w:color w:val="000000"/>
              </w:rPr>
              <w:t xml:space="preserve"> и дворовых команд с участием подростков группы СОП и ГР</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500 руб</w:t>
            </w:r>
            <w:r>
              <w:rPr>
                <w:color w:val="000000"/>
              </w:rPr>
              <w:t>лей.* 11 дней</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5 5</w:t>
            </w:r>
            <w:r w:rsidRPr="004C6D0F">
              <w:rPr>
                <w:color w:val="000000"/>
              </w:rPr>
              <w:t>00</w:t>
            </w:r>
          </w:p>
        </w:tc>
        <w:tc>
          <w:tcPr>
            <w:tcW w:w="1189" w:type="dxa"/>
            <w:gridSpan w:val="2"/>
            <w:vMerge w:val="restart"/>
            <w:tcBorders>
              <w:top w:val="single" w:sz="4" w:space="0" w:color="auto"/>
              <w:left w:val="single" w:sz="4" w:space="0" w:color="auto"/>
              <w:right w:val="single" w:sz="4" w:space="0" w:color="auto"/>
            </w:tcBorders>
          </w:tcPr>
          <w:p w:rsidR="006F337B" w:rsidRPr="00233FE7" w:rsidRDefault="006F337B" w:rsidP="006F337B">
            <w:pPr>
              <w:jc w:val="right"/>
              <w:rPr>
                <w:color w:val="000000"/>
              </w:rPr>
            </w:pPr>
            <w:r>
              <w:rPr>
                <w:color w:val="000000"/>
              </w:rPr>
              <w:t>77 622,90</w:t>
            </w:r>
          </w:p>
        </w:tc>
      </w:tr>
      <w:tr w:rsidR="006F337B" w:rsidRPr="004C6D0F" w:rsidTr="00DE7E03">
        <w:trPr>
          <w:trHeight w:val="529"/>
        </w:trPr>
        <w:tc>
          <w:tcPr>
            <w:tcW w:w="706" w:type="dxa"/>
            <w:gridSpan w:val="2"/>
            <w:vMerge/>
            <w:tcBorders>
              <w:left w:val="single" w:sz="4" w:space="0" w:color="auto"/>
              <w:right w:val="single" w:sz="4" w:space="0" w:color="auto"/>
            </w:tcBorders>
          </w:tcPr>
          <w:p w:rsidR="006F337B" w:rsidRDefault="006F337B" w:rsidP="006F337B">
            <w:pPr>
              <w:jc w:val="right"/>
              <w:rPr>
                <w:color w:val="000000"/>
              </w:rPr>
            </w:pPr>
          </w:p>
        </w:tc>
        <w:tc>
          <w:tcPr>
            <w:tcW w:w="3088" w:type="dxa"/>
            <w:gridSpan w:val="2"/>
            <w:vMerge/>
            <w:tcBorders>
              <w:left w:val="single" w:sz="4" w:space="0" w:color="auto"/>
              <w:right w:val="single" w:sz="4" w:space="0" w:color="auto"/>
            </w:tcBorders>
          </w:tcPr>
          <w:p w:rsidR="006F337B" w:rsidRPr="004C6D0F" w:rsidRDefault="006F337B" w:rsidP="006F337B">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37081C" w:rsidRDefault="006F337B" w:rsidP="006F337B">
            <w:pPr>
              <w:rPr>
                <w:color w:val="000000"/>
              </w:rPr>
            </w:pPr>
            <w:r>
              <w:rPr>
                <w:color w:val="000000"/>
              </w:rPr>
              <w:t>ГСК 4 человека</w:t>
            </w:r>
            <w:r w:rsidRPr="0037081C">
              <w:rPr>
                <w:color w:val="000000"/>
              </w:rPr>
              <w:t>* 700 руб</w:t>
            </w:r>
            <w:r>
              <w:rPr>
                <w:color w:val="000000"/>
              </w:rPr>
              <w:t>лей</w:t>
            </w:r>
            <w:r w:rsidRPr="0037081C">
              <w:rPr>
                <w:color w:val="000000"/>
              </w:rPr>
              <w:t>* 10 дней</w:t>
            </w:r>
          </w:p>
        </w:tc>
        <w:tc>
          <w:tcPr>
            <w:tcW w:w="1275" w:type="dxa"/>
            <w:gridSpan w:val="3"/>
            <w:vMerge w:val="restart"/>
            <w:tcBorders>
              <w:top w:val="single" w:sz="4" w:space="0" w:color="auto"/>
              <w:left w:val="single" w:sz="4" w:space="0" w:color="auto"/>
              <w:right w:val="single" w:sz="4" w:space="0" w:color="auto"/>
            </w:tcBorders>
            <w:vAlign w:val="bottom"/>
          </w:tcPr>
          <w:p w:rsidR="006F337B" w:rsidRPr="0037081C" w:rsidRDefault="006F337B" w:rsidP="006F337B">
            <w:pPr>
              <w:jc w:val="right"/>
              <w:rPr>
                <w:color w:val="000000"/>
              </w:rPr>
            </w:pPr>
            <w:r w:rsidRPr="0037081C">
              <w:rPr>
                <w:color w:val="000000"/>
              </w:rPr>
              <w:t>42 000</w:t>
            </w:r>
          </w:p>
        </w:tc>
        <w:tc>
          <w:tcPr>
            <w:tcW w:w="1189" w:type="dxa"/>
            <w:gridSpan w:val="2"/>
            <w:vMerge/>
            <w:tcBorders>
              <w:left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tcPr>
          <w:p w:rsidR="006F337B" w:rsidRDefault="006F337B" w:rsidP="006F337B">
            <w:pPr>
              <w:jc w:val="right"/>
              <w:rPr>
                <w:color w:val="000000"/>
              </w:rPr>
            </w:pPr>
          </w:p>
        </w:tc>
        <w:tc>
          <w:tcPr>
            <w:tcW w:w="3088" w:type="dxa"/>
            <w:gridSpan w:val="2"/>
            <w:vMerge/>
            <w:tcBorders>
              <w:left w:val="single" w:sz="4" w:space="0" w:color="auto"/>
              <w:right w:val="single" w:sz="4" w:space="0" w:color="auto"/>
            </w:tcBorders>
          </w:tcPr>
          <w:p w:rsidR="006F337B" w:rsidRPr="004C6D0F" w:rsidRDefault="006F337B" w:rsidP="006F337B">
            <w:pPr>
              <w:rPr>
                <w:b/>
                <w:bCs/>
                <w:color w:val="000000"/>
              </w:rPr>
            </w:pPr>
          </w:p>
        </w:tc>
        <w:tc>
          <w:tcPr>
            <w:tcW w:w="2126" w:type="dxa"/>
            <w:vMerge/>
            <w:tcBorders>
              <w:left w:val="single" w:sz="4" w:space="0" w:color="auto"/>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Default="006F337B" w:rsidP="006F337B">
            <w:pPr>
              <w:rPr>
                <w:color w:val="000000"/>
              </w:rPr>
            </w:pPr>
            <w:r>
              <w:rPr>
                <w:color w:val="000000"/>
              </w:rPr>
              <w:t>Судьи 4 человека. * 350 рублей*10</w:t>
            </w:r>
            <w:r w:rsidRPr="004C6D0F">
              <w:rPr>
                <w:color w:val="000000"/>
              </w:rPr>
              <w:t>дней</w:t>
            </w:r>
          </w:p>
        </w:tc>
        <w:tc>
          <w:tcPr>
            <w:tcW w:w="1275" w:type="dxa"/>
            <w:gridSpan w:val="3"/>
            <w:vMerge/>
            <w:tcBorders>
              <w:left w:val="single" w:sz="4" w:space="0" w:color="auto"/>
              <w:bottom w:val="single" w:sz="4" w:space="0" w:color="auto"/>
              <w:right w:val="single" w:sz="4" w:space="0" w:color="auto"/>
            </w:tcBorders>
            <w:vAlign w:val="bottom"/>
          </w:tcPr>
          <w:p w:rsidR="006F337B" w:rsidRPr="0037081C" w:rsidRDefault="006F337B" w:rsidP="006F337B">
            <w:pPr>
              <w:jc w:val="right"/>
              <w:rPr>
                <w:color w:val="000000"/>
              </w:rPr>
            </w:pPr>
          </w:p>
        </w:tc>
        <w:tc>
          <w:tcPr>
            <w:tcW w:w="1189" w:type="dxa"/>
            <w:gridSpan w:val="2"/>
            <w:vMerge/>
            <w:tcBorders>
              <w:left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608"/>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Pr>
                <w:color w:val="000000"/>
              </w:rPr>
              <w:t>60 рублей*4 часов*10</w:t>
            </w:r>
            <w:r w:rsidRPr="004C6D0F">
              <w:rPr>
                <w:color w:val="000000"/>
              </w:rPr>
              <w:t xml:space="preserve"> дней</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2 400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13 522,9</w:t>
            </w:r>
            <w:r w:rsidR="00582301">
              <w:rPr>
                <w:color w:val="000000"/>
              </w:rPr>
              <w:t>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690"/>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bottom w:val="nil"/>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Pr>
                <w:color w:val="000000"/>
              </w:rPr>
              <w:t>3 000 руб.</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3 000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Спортивный инвентарь</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 xml:space="preserve">5 </w:t>
            </w:r>
            <w:r w:rsidRPr="004C6D0F">
              <w:rPr>
                <w:color w:val="000000"/>
              </w:rPr>
              <w:t>000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20 шт.*50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1 0</w:t>
            </w:r>
            <w:r w:rsidRPr="004C6D0F">
              <w:rPr>
                <w:color w:val="000000"/>
              </w:rPr>
              <w:t>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5 000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tcPr>
          <w:p w:rsidR="006F337B" w:rsidRPr="004C6D0F" w:rsidRDefault="006F337B" w:rsidP="006F337B">
            <w:pPr>
              <w:jc w:val="right"/>
              <w:rPr>
                <w:color w:val="000000"/>
              </w:rPr>
            </w:pPr>
          </w:p>
        </w:tc>
        <w:tc>
          <w:tcPr>
            <w:tcW w:w="3088" w:type="dxa"/>
            <w:gridSpan w:val="2"/>
            <w:vMerge/>
            <w:tcBorders>
              <w:left w:val="single" w:sz="4" w:space="0" w:color="auto"/>
              <w:right w:val="single" w:sz="4" w:space="0" w:color="auto"/>
            </w:tcBorders>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6F337B" w:rsidRDefault="006F337B" w:rsidP="006F337B">
            <w:pPr>
              <w:rPr>
                <w:color w:val="000000"/>
              </w:rPr>
            </w:pPr>
            <w:r>
              <w:rPr>
                <w:color w:val="000000"/>
              </w:rPr>
              <w:t>200</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200</w:t>
            </w:r>
          </w:p>
        </w:tc>
        <w:tc>
          <w:tcPr>
            <w:tcW w:w="1189" w:type="dxa"/>
            <w:gridSpan w:val="2"/>
            <w:vMerge/>
            <w:tcBorders>
              <w:left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29"/>
        </w:trPr>
        <w:tc>
          <w:tcPr>
            <w:tcW w:w="706" w:type="dxa"/>
            <w:gridSpan w:val="2"/>
            <w:vMerge w:val="restart"/>
            <w:tcBorders>
              <w:top w:val="single" w:sz="4" w:space="0" w:color="auto"/>
              <w:left w:val="single" w:sz="4" w:space="0" w:color="auto"/>
              <w:right w:val="single" w:sz="4" w:space="0" w:color="auto"/>
            </w:tcBorders>
          </w:tcPr>
          <w:p w:rsidR="006F337B" w:rsidRPr="004C6D0F" w:rsidRDefault="006F337B" w:rsidP="006F337B">
            <w:pPr>
              <w:jc w:val="right"/>
              <w:rPr>
                <w:color w:val="000000"/>
              </w:rPr>
            </w:pPr>
            <w:r w:rsidRPr="004C6D0F">
              <w:rPr>
                <w:color w:val="000000"/>
              </w:rPr>
              <w:t>1</w:t>
            </w:r>
            <w:r>
              <w:rPr>
                <w:color w:val="000000"/>
              </w:rPr>
              <w:t>0</w:t>
            </w:r>
          </w:p>
        </w:tc>
        <w:tc>
          <w:tcPr>
            <w:tcW w:w="3088" w:type="dxa"/>
            <w:gridSpan w:val="2"/>
            <w:vMerge w:val="restart"/>
            <w:tcBorders>
              <w:top w:val="single" w:sz="4" w:space="0" w:color="auto"/>
              <w:left w:val="single" w:sz="4" w:space="0" w:color="auto"/>
              <w:right w:val="single" w:sz="4" w:space="0" w:color="auto"/>
            </w:tcBorders>
          </w:tcPr>
          <w:p w:rsidR="006F337B" w:rsidRPr="004C6D0F" w:rsidRDefault="006F337B" w:rsidP="006F337B">
            <w:pPr>
              <w:rPr>
                <w:b/>
                <w:bCs/>
                <w:color w:val="000000"/>
              </w:rPr>
            </w:pPr>
            <w:r w:rsidRPr="004C6D0F">
              <w:rPr>
                <w:b/>
                <w:bCs/>
                <w:color w:val="000000"/>
              </w:rPr>
              <w:t>Соревнования по плаванию в холодной воде «</w:t>
            </w:r>
            <w:r>
              <w:rPr>
                <w:b/>
                <w:bCs/>
                <w:color w:val="000000"/>
              </w:rPr>
              <w:t xml:space="preserve">Рождественские </w:t>
            </w:r>
            <w:r w:rsidRPr="004C6D0F">
              <w:rPr>
                <w:b/>
                <w:bCs/>
                <w:color w:val="000000"/>
              </w:rPr>
              <w:t>заплывы»</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500 руб.* 2</w:t>
            </w:r>
            <w:r w:rsidRPr="004C6D0F">
              <w:rPr>
                <w:color w:val="000000"/>
              </w:rPr>
              <w:t xml:space="preserve"> дня</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 xml:space="preserve">1 </w:t>
            </w:r>
            <w:r>
              <w:rPr>
                <w:color w:val="000000"/>
              </w:rPr>
              <w:t>0</w:t>
            </w:r>
            <w:r w:rsidRPr="004C6D0F">
              <w:rPr>
                <w:color w:val="000000"/>
              </w:rPr>
              <w:t>00</w:t>
            </w:r>
          </w:p>
        </w:tc>
        <w:tc>
          <w:tcPr>
            <w:tcW w:w="1189" w:type="dxa"/>
            <w:gridSpan w:val="2"/>
            <w:vMerge w:val="restart"/>
            <w:tcBorders>
              <w:top w:val="single" w:sz="4" w:space="0" w:color="auto"/>
              <w:left w:val="single" w:sz="4" w:space="0" w:color="auto"/>
              <w:right w:val="single" w:sz="4" w:space="0" w:color="auto"/>
            </w:tcBorders>
          </w:tcPr>
          <w:p w:rsidR="006F337B" w:rsidRPr="00233FE7" w:rsidRDefault="006F337B" w:rsidP="006F337B">
            <w:pPr>
              <w:jc w:val="right"/>
              <w:rPr>
                <w:color w:val="000000"/>
              </w:rPr>
            </w:pPr>
            <w:r>
              <w:rPr>
                <w:color w:val="000000"/>
              </w:rPr>
              <w:t>9 482,32</w:t>
            </w:r>
          </w:p>
        </w:tc>
      </w:tr>
      <w:tr w:rsidR="006F337B" w:rsidRPr="004C6D0F" w:rsidTr="00DE7E03">
        <w:trPr>
          <w:trHeight w:val="529"/>
        </w:trPr>
        <w:tc>
          <w:tcPr>
            <w:tcW w:w="706" w:type="dxa"/>
            <w:gridSpan w:val="2"/>
            <w:vMerge/>
            <w:tcBorders>
              <w:top w:val="single" w:sz="4" w:space="0" w:color="auto"/>
              <w:left w:val="single" w:sz="4" w:space="0" w:color="auto"/>
              <w:right w:val="single" w:sz="4" w:space="0" w:color="auto"/>
            </w:tcBorders>
          </w:tcPr>
          <w:p w:rsidR="006F337B" w:rsidRPr="004C6D0F" w:rsidRDefault="006F337B" w:rsidP="006F337B">
            <w:pPr>
              <w:jc w:val="right"/>
              <w:rPr>
                <w:color w:val="000000"/>
              </w:rPr>
            </w:pPr>
          </w:p>
        </w:tc>
        <w:tc>
          <w:tcPr>
            <w:tcW w:w="3088" w:type="dxa"/>
            <w:gridSpan w:val="2"/>
            <w:vMerge/>
            <w:tcBorders>
              <w:top w:val="single" w:sz="4" w:space="0" w:color="auto"/>
              <w:left w:val="single" w:sz="4" w:space="0" w:color="auto"/>
              <w:right w:val="single" w:sz="4" w:space="0" w:color="auto"/>
            </w:tcBorders>
          </w:tcPr>
          <w:p w:rsidR="006F337B" w:rsidRPr="004C6D0F" w:rsidRDefault="006F337B" w:rsidP="006F337B">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ГСК 2 чел. * 700 руб.*  1 </w:t>
            </w:r>
            <w:r w:rsidRPr="004C6D0F">
              <w:rPr>
                <w:color w:val="000000"/>
              </w:rPr>
              <w:t>д</w:t>
            </w:r>
            <w:r>
              <w:rPr>
                <w:color w:val="000000"/>
              </w:rPr>
              <w:t>ень</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Pr>
                <w:color w:val="000000"/>
              </w:rPr>
              <w:t>2 800</w:t>
            </w:r>
          </w:p>
        </w:tc>
        <w:tc>
          <w:tcPr>
            <w:tcW w:w="1189" w:type="dxa"/>
            <w:gridSpan w:val="2"/>
            <w:vMerge/>
            <w:tcBorders>
              <w:top w:val="single" w:sz="4" w:space="0" w:color="auto"/>
              <w:left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529"/>
        </w:trPr>
        <w:tc>
          <w:tcPr>
            <w:tcW w:w="706" w:type="dxa"/>
            <w:gridSpan w:val="2"/>
            <w:vMerge/>
            <w:tcBorders>
              <w:top w:val="single" w:sz="4" w:space="0" w:color="auto"/>
              <w:left w:val="single" w:sz="4" w:space="0" w:color="auto"/>
              <w:right w:val="single" w:sz="4" w:space="0" w:color="auto"/>
            </w:tcBorders>
          </w:tcPr>
          <w:p w:rsidR="006F337B" w:rsidRPr="004C6D0F" w:rsidRDefault="006F337B" w:rsidP="006F337B">
            <w:pPr>
              <w:jc w:val="right"/>
              <w:rPr>
                <w:color w:val="000000"/>
              </w:rPr>
            </w:pPr>
          </w:p>
        </w:tc>
        <w:tc>
          <w:tcPr>
            <w:tcW w:w="3088" w:type="dxa"/>
            <w:gridSpan w:val="2"/>
            <w:vMerge/>
            <w:tcBorders>
              <w:top w:val="single" w:sz="4" w:space="0" w:color="auto"/>
              <w:left w:val="single" w:sz="4" w:space="0" w:color="auto"/>
              <w:right w:val="single" w:sz="4" w:space="0" w:color="auto"/>
            </w:tcBorders>
          </w:tcPr>
          <w:p w:rsidR="006F337B" w:rsidRPr="004C6D0F" w:rsidRDefault="006F337B" w:rsidP="006F337B">
            <w:pPr>
              <w:rPr>
                <w:b/>
                <w:bCs/>
                <w:color w:val="000000"/>
              </w:rPr>
            </w:pPr>
          </w:p>
        </w:tc>
        <w:tc>
          <w:tcPr>
            <w:tcW w:w="2126" w:type="dxa"/>
            <w:vMerge/>
            <w:tcBorders>
              <w:left w:val="single" w:sz="4" w:space="0" w:color="auto"/>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Судьи 4 чел. * 350 руб. * 1 день</w:t>
            </w:r>
          </w:p>
        </w:tc>
        <w:tc>
          <w:tcPr>
            <w:tcW w:w="1275" w:type="dxa"/>
            <w:gridSpan w:val="3"/>
            <w:vMerge/>
            <w:tcBorders>
              <w:left w:val="single" w:sz="4" w:space="0" w:color="auto"/>
              <w:bottom w:val="single" w:sz="4" w:space="0" w:color="auto"/>
              <w:right w:val="single" w:sz="4" w:space="0" w:color="auto"/>
            </w:tcBorders>
            <w:vAlign w:val="bottom"/>
          </w:tcPr>
          <w:p w:rsidR="006F337B" w:rsidRDefault="006F337B" w:rsidP="006F337B">
            <w:pPr>
              <w:jc w:val="right"/>
              <w:rPr>
                <w:color w:val="000000"/>
              </w:rPr>
            </w:pPr>
          </w:p>
        </w:tc>
        <w:tc>
          <w:tcPr>
            <w:tcW w:w="1189" w:type="dxa"/>
            <w:gridSpan w:val="2"/>
            <w:vMerge/>
            <w:tcBorders>
              <w:top w:val="single" w:sz="4" w:space="0" w:color="auto"/>
              <w:left w:val="single" w:sz="4" w:space="0" w:color="auto"/>
              <w:right w:val="single" w:sz="4" w:space="0" w:color="auto"/>
            </w:tcBorders>
          </w:tcPr>
          <w:p w:rsidR="006F337B" w:rsidRDefault="006F337B" w:rsidP="006F337B">
            <w:pPr>
              <w:jc w:val="right"/>
              <w:rPr>
                <w:color w:val="000000"/>
              </w:rPr>
            </w:pPr>
          </w:p>
        </w:tc>
      </w:tr>
      <w:tr w:rsidR="006F337B" w:rsidRPr="004C6D0F" w:rsidTr="00DE7E03">
        <w:trPr>
          <w:trHeight w:val="300"/>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2 час.* 60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120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w:t>
            </w:r>
            <w:r>
              <w:rPr>
                <w:color w:val="000000"/>
              </w:rPr>
              <w:t> 062,32</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610"/>
        </w:trPr>
        <w:tc>
          <w:tcPr>
            <w:tcW w:w="706" w:type="dxa"/>
            <w:gridSpan w:val="2"/>
            <w:vMerge/>
            <w:tcBorders>
              <w:left w:val="single" w:sz="4" w:space="0" w:color="auto"/>
              <w:bottom w:val="nil"/>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w:t>
            </w:r>
            <w:r w:rsidRPr="004C6D0F">
              <w:rPr>
                <w:color w:val="000000"/>
              </w:rPr>
              <w:t>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w:t>
            </w:r>
            <w:r w:rsidRPr="004C6D0F">
              <w:rPr>
                <w:color w:val="000000"/>
              </w:rPr>
              <w:t>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300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300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10 шт.*50</w:t>
            </w:r>
            <w:r w:rsidRPr="004C6D0F">
              <w:rPr>
                <w:color w:val="000000"/>
              </w:rPr>
              <w:t xml:space="preserve">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1 чел. * 250 руб. * 2 час.</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3 000</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3 000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r w:rsidRPr="004C6D0F">
              <w:rPr>
                <w:color w:val="000000"/>
              </w:rPr>
              <w:t>1</w:t>
            </w:r>
            <w:r>
              <w:rPr>
                <w:color w:val="000000"/>
              </w:rPr>
              <w:t>1</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r w:rsidRPr="004C6D0F">
              <w:rPr>
                <w:b/>
                <w:bCs/>
                <w:color w:val="000000"/>
              </w:rPr>
              <w:t>«Веселые старты»</w:t>
            </w:r>
            <w:r>
              <w:rPr>
                <w:b/>
                <w:bCs/>
                <w:color w:val="000000"/>
              </w:rPr>
              <w:t xml:space="preserve"> среди дошкольных общеобразовательныхучреждений Ленинского района и семейных команд по месту жительства</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500 руб.* 3</w:t>
            </w:r>
            <w:r w:rsidRPr="004C6D0F">
              <w:rPr>
                <w:color w:val="000000"/>
              </w:rPr>
              <w:t xml:space="preserve"> дн</w:t>
            </w:r>
            <w:r>
              <w:rPr>
                <w:color w:val="000000"/>
              </w:rPr>
              <w:t>я</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1 5</w:t>
            </w:r>
            <w:r w:rsidRPr="004C6D0F">
              <w:rPr>
                <w:color w:val="000000"/>
              </w:rPr>
              <w:t>00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rPr>
            </w:pPr>
            <w:r>
              <w:rPr>
                <w:color w:val="000000"/>
              </w:rPr>
              <w:t>26 633,74</w:t>
            </w: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ГСК </w:t>
            </w:r>
            <w:r>
              <w:rPr>
                <w:color w:val="000000"/>
              </w:rPr>
              <w:t>1</w:t>
            </w:r>
            <w:r w:rsidRPr="004C6D0F">
              <w:rPr>
                <w:color w:val="000000"/>
              </w:rPr>
              <w:t xml:space="preserve"> чел.* 700 руб.*</w:t>
            </w:r>
            <w:r>
              <w:rPr>
                <w:color w:val="000000"/>
              </w:rPr>
              <w:t>2</w:t>
            </w:r>
            <w:r w:rsidRPr="004C6D0F">
              <w:rPr>
                <w:color w:val="000000"/>
              </w:rPr>
              <w:t>дня</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Pr>
                <w:color w:val="000000"/>
              </w:rPr>
              <w:t>4 200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Судьи</w:t>
            </w:r>
            <w:r>
              <w:rPr>
                <w:color w:val="000000"/>
              </w:rPr>
              <w:t xml:space="preserve"> 4</w:t>
            </w:r>
            <w:r w:rsidRPr="004C6D0F">
              <w:rPr>
                <w:color w:val="000000"/>
              </w:rPr>
              <w:t xml:space="preserve"> чел. * 350 руб.* </w:t>
            </w:r>
            <w:r>
              <w:rPr>
                <w:color w:val="000000"/>
              </w:rPr>
              <w:t>2</w:t>
            </w:r>
            <w:r w:rsidRPr="004C6D0F">
              <w:rPr>
                <w:color w:val="000000"/>
              </w:rPr>
              <w:t>дня</w:t>
            </w:r>
          </w:p>
        </w:tc>
        <w:tc>
          <w:tcPr>
            <w:tcW w:w="1275" w:type="dxa"/>
            <w:gridSpan w:val="3"/>
            <w:vMerge/>
            <w:tcBorders>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484"/>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sidRPr="004C6D0F">
              <w:rPr>
                <w:color w:val="000000"/>
              </w:rPr>
              <w:t>1 чел. * 2 000 руб.*</w:t>
            </w:r>
            <w:r>
              <w:rPr>
                <w:color w:val="000000"/>
              </w:rPr>
              <w:t>2</w:t>
            </w:r>
            <w:r w:rsidRPr="004C6D0F">
              <w:rPr>
                <w:color w:val="000000"/>
              </w:rPr>
              <w:t xml:space="preserve"> мероприятия</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4</w:t>
            </w:r>
            <w:r w:rsidRPr="004C6D0F">
              <w:rPr>
                <w:color w:val="000000"/>
              </w:rPr>
              <w:t xml:space="preserve">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1 чел. *</w:t>
            </w:r>
            <w:r>
              <w:rPr>
                <w:color w:val="000000"/>
              </w:rPr>
              <w:t>4</w:t>
            </w:r>
            <w:r w:rsidRPr="004C6D0F">
              <w:rPr>
                <w:color w:val="000000"/>
              </w:rPr>
              <w:t xml:space="preserve"> час * 60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240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2 693,74</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Pr>
                <w:color w:val="000000"/>
              </w:rPr>
              <w:t>4</w:t>
            </w:r>
            <w:r w:rsidRPr="004C6D0F">
              <w:rPr>
                <w:color w:val="000000"/>
              </w:rPr>
              <w:t>00 руб.</w:t>
            </w: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400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6</w:t>
            </w:r>
            <w:r w:rsidRPr="004C6D0F">
              <w:rPr>
                <w:color w:val="000000"/>
              </w:rPr>
              <w:t>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600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4час * 1 250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88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Спортивный инвентарь</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w:t>
            </w:r>
            <w:r w:rsidRPr="004C6D0F">
              <w:rPr>
                <w:color w:val="000000"/>
              </w:rPr>
              <w:t xml:space="preserve"> 000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20 шт.*</w:t>
            </w:r>
            <w:r w:rsidRPr="004C6D0F">
              <w:rPr>
                <w:color w:val="000000"/>
              </w:rPr>
              <w:t xml:space="preserve">50 руб. </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w:t>
            </w:r>
            <w:r w:rsidRPr="004C6D0F">
              <w:rPr>
                <w:color w:val="000000"/>
              </w:rPr>
              <w:t xml:space="preserve">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val="restart"/>
            <w:tcBorders>
              <w:top w:val="single" w:sz="4" w:space="0" w:color="auto"/>
              <w:left w:val="single" w:sz="4" w:space="0" w:color="auto"/>
              <w:right w:val="single" w:sz="4" w:space="0" w:color="auto"/>
            </w:tcBorders>
          </w:tcPr>
          <w:p w:rsidR="006F337B" w:rsidRPr="004C6D0F" w:rsidRDefault="006F337B" w:rsidP="006F337B">
            <w:pPr>
              <w:jc w:val="right"/>
              <w:rPr>
                <w:color w:val="000000"/>
              </w:rPr>
            </w:pPr>
            <w:r w:rsidRPr="004C6D0F">
              <w:rPr>
                <w:color w:val="000000"/>
              </w:rPr>
              <w:t>1</w:t>
            </w:r>
            <w:r>
              <w:rPr>
                <w:color w:val="000000"/>
              </w:rPr>
              <w:t>2</w:t>
            </w:r>
          </w:p>
        </w:tc>
        <w:tc>
          <w:tcPr>
            <w:tcW w:w="3088" w:type="dxa"/>
            <w:gridSpan w:val="2"/>
            <w:vMerge w:val="restart"/>
            <w:tcBorders>
              <w:top w:val="single" w:sz="4" w:space="0" w:color="auto"/>
              <w:left w:val="single" w:sz="4" w:space="0" w:color="auto"/>
              <w:right w:val="single" w:sz="4" w:space="0" w:color="auto"/>
            </w:tcBorders>
          </w:tcPr>
          <w:p w:rsidR="006F337B" w:rsidRPr="004C6D0F" w:rsidRDefault="006F337B" w:rsidP="006F337B">
            <w:pPr>
              <w:rPr>
                <w:b/>
                <w:bCs/>
                <w:color w:val="000000"/>
              </w:rPr>
            </w:pPr>
            <w:r w:rsidRPr="004C6D0F">
              <w:rPr>
                <w:b/>
                <w:bCs/>
                <w:color w:val="000000"/>
              </w:rPr>
              <w:t>Соревнования по лыжным гонкам для жителей Ленинского района</w:t>
            </w: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500 руб.* 2</w:t>
            </w:r>
            <w:r w:rsidRPr="004C6D0F">
              <w:rPr>
                <w:color w:val="000000"/>
              </w:rPr>
              <w:t xml:space="preserve"> дня</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 xml:space="preserve">1 </w:t>
            </w:r>
            <w:r>
              <w:rPr>
                <w:color w:val="000000"/>
              </w:rPr>
              <w:t>0</w:t>
            </w:r>
            <w:r w:rsidRPr="004C6D0F">
              <w:rPr>
                <w:color w:val="000000"/>
              </w:rPr>
              <w:t>00</w:t>
            </w:r>
          </w:p>
        </w:tc>
        <w:tc>
          <w:tcPr>
            <w:tcW w:w="1189" w:type="dxa"/>
            <w:gridSpan w:val="2"/>
            <w:vMerge w:val="restart"/>
            <w:tcBorders>
              <w:top w:val="single" w:sz="4" w:space="0" w:color="auto"/>
              <w:left w:val="single" w:sz="4" w:space="0" w:color="auto"/>
              <w:right w:val="single" w:sz="4" w:space="0" w:color="auto"/>
            </w:tcBorders>
          </w:tcPr>
          <w:p w:rsidR="006F337B" w:rsidRPr="00233FE7" w:rsidRDefault="006F337B" w:rsidP="006F337B">
            <w:pPr>
              <w:jc w:val="right"/>
              <w:rPr>
                <w:color w:val="000000"/>
              </w:rPr>
            </w:pPr>
            <w:r>
              <w:rPr>
                <w:color w:val="000000"/>
              </w:rPr>
              <w:t>30 524,32</w:t>
            </w:r>
          </w:p>
        </w:tc>
      </w:tr>
      <w:tr w:rsidR="006F337B" w:rsidRPr="004C6D0F" w:rsidTr="00DE7E03">
        <w:trPr>
          <w:trHeight w:val="444"/>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ГСК 2 чел.* 700 руб.*</w:t>
            </w:r>
            <w:r>
              <w:rPr>
                <w:color w:val="000000"/>
              </w:rPr>
              <w:t>1</w:t>
            </w:r>
            <w:r w:rsidRPr="004C6D0F">
              <w:rPr>
                <w:color w:val="000000"/>
              </w:rPr>
              <w:t>д</w:t>
            </w:r>
            <w:r>
              <w:rPr>
                <w:color w:val="000000"/>
              </w:rPr>
              <w:t>ень</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Pr>
                <w:color w:val="000000"/>
              </w:rPr>
              <w:t>2 800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412"/>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left w:val="single" w:sz="4" w:space="0" w:color="auto"/>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Судьи 4 чел. * 350 руб.* </w:t>
            </w:r>
            <w:r>
              <w:rPr>
                <w:color w:val="000000"/>
              </w:rPr>
              <w:t>1 день</w:t>
            </w:r>
          </w:p>
        </w:tc>
        <w:tc>
          <w:tcPr>
            <w:tcW w:w="1275" w:type="dxa"/>
            <w:gridSpan w:val="3"/>
            <w:vMerge/>
            <w:tcBorders>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72"/>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sidRPr="004C6D0F">
              <w:rPr>
                <w:color w:val="000000"/>
              </w:rPr>
              <w:t>1 чел. * 2 000 руб.</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sidRPr="004C6D0F">
              <w:rPr>
                <w:color w:val="000000"/>
              </w:rPr>
              <w:t>2 000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1 чел. *2 час * 60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120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1 604,32</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1068"/>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bottom w:val="nil"/>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w:t>
            </w:r>
            <w:r w:rsidRPr="004C6D0F">
              <w:rPr>
                <w:color w:val="000000"/>
              </w:rPr>
              <w:t>одготовк</w:t>
            </w:r>
            <w:r>
              <w:rPr>
                <w:color w:val="000000"/>
              </w:rPr>
              <w:t>а</w:t>
            </w:r>
            <w:r w:rsidRPr="004C6D0F">
              <w:rPr>
                <w:color w:val="000000"/>
              </w:rPr>
              <w:t xml:space="preserve"> трассы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12 000</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12</w:t>
            </w:r>
            <w:r w:rsidRPr="004C6D0F">
              <w:rPr>
                <w:color w:val="000000"/>
              </w:rPr>
              <w:t xml:space="preserve"> 000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1068"/>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bottom w:val="nil"/>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 2</w:t>
            </w:r>
            <w:r w:rsidRPr="004C6D0F">
              <w:rPr>
                <w:color w:val="000000"/>
              </w:rPr>
              <w:t>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w:t>
            </w:r>
            <w:r w:rsidRPr="004C6D0F">
              <w:rPr>
                <w:color w:val="000000"/>
              </w:rPr>
              <w:t>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 час *1  250</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2 500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 300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300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10 шт.*50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1 чел. * 250 руб. * 2 час.</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5 000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left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left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Аренда биотуалета</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 сут.* 2 000</w:t>
            </w:r>
          </w:p>
        </w:tc>
        <w:tc>
          <w:tcPr>
            <w:tcW w:w="1275" w:type="dxa"/>
            <w:gridSpan w:val="3"/>
            <w:tcBorders>
              <w:top w:val="single" w:sz="4" w:space="0" w:color="auto"/>
              <w:left w:val="nil"/>
              <w:bottom w:val="single" w:sz="4" w:space="0" w:color="auto"/>
              <w:right w:val="single" w:sz="4" w:space="0" w:color="auto"/>
            </w:tcBorders>
            <w:vAlign w:val="bottom"/>
          </w:tcPr>
          <w:p w:rsidR="006F337B" w:rsidRDefault="006F337B" w:rsidP="006F337B">
            <w:pPr>
              <w:jc w:val="right"/>
              <w:rPr>
                <w:color w:val="000000"/>
              </w:rPr>
            </w:pPr>
            <w:r>
              <w:rPr>
                <w:color w:val="000000"/>
              </w:rPr>
              <w:t>2 000</w:t>
            </w:r>
          </w:p>
        </w:tc>
        <w:tc>
          <w:tcPr>
            <w:tcW w:w="1189" w:type="dxa"/>
            <w:gridSpan w:val="2"/>
            <w:vMerge/>
            <w:tcBorders>
              <w:left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rFonts w:ascii="Calibri" w:hAnsi="Calibri" w:cs="Calibri"/>
                <w:color w:val="000000"/>
                <w:sz w:val="22"/>
                <w:szCs w:val="22"/>
              </w:rPr>
            </w:pPr>
            <w:r w:rsidRPr="004C6D0F">
              <w:rPr>
                <w:rFonts w:ascii="Calibri" w:hAnsi="Calibri" w:cs="Calibri"/>
                <w:color w:val="000000"/>
                <w:sz w:val="22"/>
                <w:szCs w:val="22"/>
              </w:rPr>
              <w:t>1</w:t>
            </w:r>
            <w:r>
              <w:rPr>
                <w:rFonts w:ascii="Calibri" w:hAnsi="Calibri" w:cs="Calibri"/>
                <w:color w:val="000000"/>
                <w:sz w:val="22"/>
                <w:szCs w:val="22"/>
              </w:rPr>
              <w:t>3</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r w:rsidRPr="004C6D0F">
              <w:rPr>
                <w:b/>
                <w:bCs/>
                <w:color w:val="000000"/>
              </w:rPr>
              <w:t>Соревнования по плаванию в холодной воде, посвященные Дню защитника Отечества</w:t>
            </w: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500 руб.* 2</w:t>
            </w:r>
            <w:r w:rsidRPr="004C6D0F">
              <w:rPr>
                <w:color w:val="000000"/>
              </w:rPr>
              <w:t xml:space="preserve"> дня</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1 0</w:t>
            </w:r>
            <w:r w:rsidRPr="004C6D0F">
              <w:rPr>
                <w:color w:val="000000"/>
              </w:rPr>
              <w:t>00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rPr>
            </w:pPr>
            <w:r w:rsidRPr="00233FE7">
              <w:rPr>
                <w:color w:val="000000"/>
              </w:rPr>
              <w:t>1</w:t>
            </w:r>
            <w:r>
              <w:rPr>
                <w:color w:val="000000"/>
              </w:rPr>
              <w:t>1 029,18</w:t>
            </w: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B83D8E" w:rsidRDefault="006F337B" w:rsidP="006F337B">
            <w:pPr>
              <w:rPr>
                <w:color w:val="000000"/>
                <w:lang w:val="en-US"/>
              </w:rPr>
            </w:pPr>
            <w:r>
              <w:rPr>
                <w:color w:val="000000"/>
              </w:rPr>
              <w:t>ГСК 2 чел.* 700 руб.*1 день</w:t>
            </w:r>
          </w:p>
        </w:tc>
        <w:tc>
          <w:tcPr>
            <w:tcW w:w="1275" w:type="dxa"/>
            <w:gridSpan w:val="3"/>
            <w:tcBorders>
              <w:top w:val="single" w:sz="4" w:space="0" w:color="auto"/>
              <w:left w:val="nil"/>
              <w:bottom w:val="single" w:sz="4" w:space="0" w:color="auto"/>
              <w:right w:val="single" w:sz="4" w:space="0" w:color="auto"/>
            </w:tcBorders>
            <w:vAlign w:val="bottom"/>
          </w:tcPr>
          <w:p w:rsidR="006F337B" w:rsidRPr="00090E07" w:rsidRDefault="006F337B" w:rsidP="006F337B">
            <w:pPr>
              <w:jc w:val="right"/>
              <w:rPr>
                <w:color w:val="000000"/>
              </w:rPr>
            </w:pPr>
            <w:r>
              <w:rPr>
                <w:color w:val="000000"/>
              </w:rPr>
              <w:t>1 4</w:t>
            </w:r>
            <w:r w:rsidRPr="00090E07">
              <w:rPr>
                <w:color w:val="000000"/>
              </w:rPr>
              <w:t>00</w:t>
            </w: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rPr>
            </w:pPr>
          </w:p>
        </w:tc>
      </w:tr>
      <w:tr w:rsidR="006F337B" w:rsidRPr="004C6D0F" w:rsidTr="00DE7E03">
        <w:trPr>
          <w:trHeight w:val="55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1 чел. *3  час * 60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180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699,18</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 xml:space="preserve"> </w:t>
            </w:r>
            <w:r>
              <w:rPr>
                <w:color w:val="000000"/>
              </w:rPr>
              <w:t>2</w:t>
            </w:r>
            <w:r w:rsidRPr="004C6D0F">
              <w:rPr>
                <w:color w:val="000000"/>
              </w:rPr>
              <w:t>00 руб.</w:t>
            </w: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2</w:t>
            </w:r>
            <w:r w:rsidRPr="004C6D0F">
              <w:rPr>
                <w:color w:val="000000"/>
              </w:rPr>
              <w:t>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4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 300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300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 1 000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10шт.*50 рублей </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E86A8D">
              <w:rPr>
                <w:color w:val="000000"/>
              </w:rPr>
              <w:t>Аренда биотуалета</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2 000 рублей* 1 день</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E86A8D">
              <w:rPr>
                <w:color w:val="000000"/>
              </w:rPr>
              <w:t>2 000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1 чел. * 250 руб. * 3 час.</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750</w:t>
            </w:r>
          </w:p>
        </w:tc>
        <w:tc>
          <w:tcPr>
            <w:tcW w:w="1189" w:type="dxa"/>
            <w:gridSpan w:val="2"/>
            <w:vMerge/>
            <w:tcBorders>
              <w:top w:val="single" w:sz="4" w:space="0" w:color="auto"/>
              <w:left w:val="single" w:sz="4" w:space="0" w:color="auto"/>
              <w:bottom w:val="single" w:sz="4" w:space="0" w:color="auto"/>
              <w:right w:val="single" w:sz="4" w:space="0" w:color="auto"/>
            </w:tcBorders>
            <w:vAlign w:val="bottom"/>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3 000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3 000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rFonts w:ascii="Calibri" w:hAnsi="Calibri" w:cs="Calibri"/>
                <w:color w:val="000000"/>
                <w:sz w:val="22"/>
                <w:szCs w:val="22"/>
              </w:rPr>
            </w:pPr>
            <w:r w:rsidRPr="004C6D0F">
              <w:rPr>
                <w:rFonts w:ascii="Calibri" w:hAnsi="Calibri" w:cs="Calibri"/>
                <w:color w:val="000000"/>
                <w:sz w:val="22"/>
                <w:szCs w:val="22"/>
              </w:rPr>
              <w:t>1</w:t>
            </w:r>
            <w:r>
              <w:rPr>
                <w:rFonts w:ascii="Calibri" w:hAnsi="Calibri" w:cs="Calibri"/>
                <w:color w:val="000000"/>
                <w:sz w:val="22"/>
                <w:szCs w:val="22"/>
              </w:rPr>
              <w:t>4</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r w:rsidRPr="004C6D0F">
              <w:rPr>
                <w:b/>
                <w:bCs/>
                <w:color w:val="000000"/>
              </w:rPr>
              <w:t>Соревнования по мини футболу  среди муниципальных образовательных учреждений средних общеобразовательных школ Ленинского района</w:t>
            </w:r>
            <w:r>
              <w:rPr>
                <w:b/>
                <w:bCs/>
                <w:color w:val="000000"/>
              </w:rPr>
              <w:t xml:space="preserve"> и дворовых команд с участием подростков группы СОП и ГР</w:t>
            </w: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500 руб.*7</w:t>
            </w:r>
            <w:r w:rsidRPr="004C6D0F">
              <w:rPr>
                <w:color w:val="000000"/>
              </w:rPr>
              <w:t xml:space="preserve"> дней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3</w:t>
            </w:r>
            <w:r w:rsidRPr="004C6D0F">
              <w:rPr>
                <w:color w:val="000000"/>
              </w:rPr>
              <w:t xml:space="preserve"> 500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752971" w:rsidRDefault="006F337B" w:rsidP="006F337B">
            <w:pPr>
              <w:jc w:val="right"/>
              <w:rPr>
                <w:color w:val="000000"/>
              </w:rPr>
            </w:pPr>
            <w:r>
              <w:rPr>
                <w:color w:val="000000"/>
              </w:rPr>
              <w:t>59 0</w:t>
            </w:r>
            <w:r w:rsidRPr="00752971">
              <w:rPr>
                <w:color w:val="000000"/>
              </w:rPr>
              <w:t>16,</w:t>
            </w:r>
            <w:r>
              <w:rPr>
                <w:color w:val="000000"/>
              </w:rPr>
              <w:t>42</w:t>
            </w: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p>
        </w:tc>
        <w:tc>
          <w:tcPr>
            <w:tcW w:w="2126" w:type="dxa"/>
            <w:vMerge w:val="restart"/>
            <w:tcBorders>
              <w:top w:val="single" w:sz="4" w:space="0" w:color="auto"/>
              <w:left w:val="nil"/>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ГСК 2 чел.* 700 руб.*6 дней</w:t>
            </w:r>
          </w:p>
        </w:tc>
        <w:tc>
          <w:tcPr>
            <w:tcW w:w="1275" w:type="dxa"/>
            <w:gridSpan w:val="3"/>
            <w:vMerge w:val="restart"/>
            <w:tcBorders>
              <w:top w:val="single" w:sz="4" w:space="0" w:color="auto"/>
              <w:left w:val="nil"/>
              <w:right w:val="single" w:sz="4" w:space="0" w:color="auto"/>
            </w:tcBorders>
            <w:vAlign w:val="bottom"/>
          </w:tcPr>
          <w:p w:rsidR="006F337B" w:rsidRPr="004C6D0F" w:rsidRDefault="006F337B" w:rsidP="006F337B">
            <w:pPr>
              <w:jc w:val="right"/>
              <w:rPr>
                <w:color w:val="000000"/>
              </w:rPr>
            </w:pPr>
            <w:r>
              <w:rPr>
                <w:color w:val="000000"/>
              </w:rPr>
              <w:t>16 800</w:t>
            </w: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sz w:val="22"/>
                <w:szCs w:val="22"/>
              </w:rPr>
            </w:pPr>
          </w:p>
        </w:tc>
      </w:tr>
      <w:tr w:rsidR="006F337B" w:rsidRPr="004C6D0F" w:rsidTr="00DE7E03">
        <w:trPr>
          <w:trHeight w:val="404"/>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left w:val="single" w:sz="4" w:space="0" w:color="auto"/>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Судьи 4 чел. * 350 руб.* </w:t>
            </w:r>
            <w:r>
              <w:rPr>
                <w:color w:val="000000"/>
              </w:rPr>
              <w:t>6</w:t>
            </w:r>
            <w:r w:rsidRPr="004C6D0F">
              <w:rPr>
                <w:color w:val="000000"/>
              </w:rPr>
              <w:t xml:space="preserve"> дн</w:t>
            </w:r>
            <w:r>
              <w:rPr>
                <w:color w:val="000000"/>
              </w:rPr>
              <w:t>ей</w:t>
            </w:r>
          </w:p>
        </w:tc>
        <w:tc>
          <w:tcPr>
            <w:tcW w:w="1275" w:type="dxa"/>
            <w:gridSpan w:val="3"/>
            <w:vMerge/>
            <w:tcBorders>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368"/>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sidRPr="004C6D0F">
              <w:rPr>
                <w:color w:val="000000"/>
              </w:rPr>
              <w:t>1 чел. *1</w:t>
            </w:r>
            <w:r>
              <w:rPr>
                <w:color w:val="000000"/>
              </w:rPr>
              <w:t>2 часов</w:t>
            </w:r>
            <w:r w:rsidRPr="004C6D0F">
              <w:rPr>
                <w:color w:val="000000"/>
              </w:rPr>
              <w:t xml:space="preserve"> * 60 руб.</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720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5 696,42</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Подготовка</w:t>
            </w:r>
            <w:r w:rsidRPr="004C6D0F">
              <w:rPr>
                <w:color w:val="000000"/>
              </w:rPr>
              <w:t xml:space="preserve"> спортивных площадок</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9 000 руб.</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9 000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r>
              <w:rPr>
                <w:color w:val="000000"/>
              </w:rPr>
              <w:t>600 руб.</w:t>
            </w: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jc w:val="right"/>
              <w:rPr>
                <w:color w:val="000000"/>
              </w:rPr>
            </w:pPr>
            <w:r>
              <w:rPr>
                <w:color w:val="000000"/>
              </w:rPr>
              <w:t>6</w:t>
            </w:r>
            <w:r w:rsidRPr="004C6D0F">
              <w:rPr>
                <w:color w:val="000000"/>
              </w:rPr>
              <w:t>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26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1 200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1 20</w:t>
            </w:r>
            <w:r w:rsidRPr="004C6D0F">
              <w:rPr>
                <w:color w:val="000000"/>
              </w:rPr>
              <w:t>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Спортивный инвентарь</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5 </w:t>
            </w:r>
            <w:r w:rsidRPr="004C6D0F">
              <w:rPr>
                <w:color w:val="000000"/>
              </w:rPr>
              <w:t>000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w:t>
            </w:r>
            <w:r w:rsidRPr="004C6D0F">
              <w:rPr>
                <w:color w:val="000000"/>
              </w:rPr>
              <w:t>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10 шт.*50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 xml:space="preserve"> 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2 чел. * 250 руб. * </w:t>
            </w:r>
            <w:r>
              <w:rPr>
                <w:color w:val="000000"/>
              </w:rPr>
              <w:t>12</w:t>
            </w:r>
            <w:r w:rsidRPr="004C6D0F">
              <w:rPr>
                <w:color w:val="000000"/>
              </w:rPr>
              <w:t xml:space="preserve"> час.</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6</w:t>
            </w:r>
            <w:r w:rsidRPr="004C6D0F">
              <w:rPr>
                <w:color w:val="000000"/>
              </w:rPr>
              <w:t xml:space="preserve">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10 000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10 000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r w:rsidRPr="004C6D0F">
              <w:rPr>
                <w:color w:val="000000"/>
              </w:rPr>
              <w:t>1</w:t>
            </w:r>
            <w:r>
              <w:rPr>
                <w:color w:val="000000"/>
              </w:rPr>
              <w:t>5</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rPr>
            </w:pPr>
            <w:r w:rsidRPr="004C6D0F">
              <w:rPr>
                <w:b/>
                <w:bCs/>
                <w:color w:val="000000"/>
              </w:rPr>
              <w:t>Фестиваль трудящейся молодежи Ленинского района</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500 руб.*2</w:t>
            </w:r>
            <w:r w:rsidRPr="004C6D0F">
              <w:rPr>
                <w:color w:val="000000"/>
              </w:rPr>
              <w:t xml:space="preserve"> дня</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1 0</w:t>
            </w:r>
            <w:r w:rsidRPr="004C6D0F">
              <w:rPr>
                <w:color w:val="000000"/>
              </w:rPr>
              <w:t>00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rPr>
            </w:pPr>
            <w:r>
              <w:rPr>
                <w:color w:val="000000"/>
              </w:rPr>
              <w:t>92 387,68</w:t>
            </w: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ГСК  2 чел. * 700 руб.* </w:t>
            </w:r>
            <w:r>
              <w:rPr>
                <w:color w:val="000000"/>
              </w:rPr>
              <w:t xml:space="preserve">1 день </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Pr>
                <w:color w:val="000000"/>
              </w:rPr>
              <w:t>3 500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Судьи 6</w:t>
            </w:r>
            <w:r w:rsidRPr="004C6D0F">
              <w:rPr>
                <w:color w:val="000000"/>
              </w:rPr>
              <w:t xml:space="preserve"> чел. * 350 руб.* 1 день</w:t>
            </w:r>
          </w:p>
        </w:tc>
        <w:tc>
          <w:tcPr>
            <w:tcW w:w="1275" w:type="dxa"/>
            <w:gridSpan w:val="3"/>
            <w:vMerge/>
            <w:tcBorders>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20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sidRPr="004C6D0F">
              <w:rPr>
                <w:color w:val="000000"/>
              </w:rPr>
              <w:t>1 чел. * 2 000 руб.</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2</w:t>
            </w:r>
            <w:r w:rsidRPr="00CB198B">
              <w:rPr>
                <w:color w:val="000000"/>
              </w:rPr>
              <w:t xml:space="preserve">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 чел. *5 часов*</w:t>
            </w:r>
            <w:r w:rsidRPr="004C6D0F">
              <w:rPr>
                <w:color w:val="000000"/>
              </w:rPr>
              <w:t xml:space="preserve"> 60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300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1 842,8</w:t>
            </w:r>
            <w:r w:rsidR="00582301">
              <w:rPr>
                <w:color w:val="000000"/>
              </w:rPr>
              <w:t>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 xml:space="preserve"> </w:t>
            </w:r>
            <w:r>
              <w:rPr>
                <w:color w:val="000000"/>
              </w:rPr>
              <w:t>2</w:t>
            </w:r>
            <w:r w:rsidRPr="004C6D0F">
              <w:rPr>
                <w:color w:val="000000"/>
              </w:rPr>
              <w:t>00 руб.</w:t>
            </w: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200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 300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300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10 136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10 136</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3 часа * 1 250</w:t>
            </w:r>
            <w:r w:rsidRPr="004C6D0F">
              <w:rPr>
                <w:color w:val="000000"/>
              </w:rPr>
              <w:t xml:space="preserve">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3 75</w:t>
            </w:r>
            <w:r w:rsidRPr="004C6D0F">
              <w:rPr>
                <w:color w:val="000000"/>
              </w:rPr>
              <w:t>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792"/>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20 шт.*</w:t>
            </w:r>
            <w:r w:rsidRPr="004C6D0F">
              <w:rPr>
                <w:color w:val="000000"/>
              </w:rPr>
              <w:t xml:space="preserve">50 руб. </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 xml:space="preserve">1 </w:t>
            </w:r>
            <w:r>
              <w:rPr>
                <w:color w:val="000000"/>
              </w:rPr>
              <w:t>0</w:t>
            </w:r>
            <w:r w:rsidRPr="004C6D0F">
              <w:rPr>
                <w:color w:val="000000"/>
              </w:rPr>
              <w:t>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Аренда полосы препятствий</w:t>
            </w:r>
          </w:p>
        </w:tc>
        <w:tc>
          <w:tcPr>
            <w:tcW w:w="1985" w:type="dxa"/>
            <w:gridSpan w:val="3"/>
            <w:tcBorders>
              <w:top w:val="single" w:sz="4" w:space="0" w:color="auto"/>
              <w:left w:val="nil"/>
              <w:bottom w:val="single" w:sz="4" w:space="0" w:color="auto"/>
              <w:right w:val="single" w:sz="4" w:space="0" w:color="auto"/>
            </w:tcBorders>
            <w:vAlign w:val="bottom"/>
          </w:tcPr>
          <w:p w:rsidR="006F337B" w:rsidRDefault="006F337B" w:rsidP="006F337B">
            <w:pPr>
              <w:rPr>
                <w:color w:val="000000"/>
              </w:rPr>
            </w:pPr>
            <w:r>
              <w:rPr>
                <w:color w:val="000000"/>
              </w:rPr>
              <w:t>110 чел.*250 руб.</w:t>
            </w:r>
          </w:p>
        </w:tc>
        <w:tc>
          <w:tcPr>
            <w:tcW w:w="1275" w:type="dxa"/>
            <w:gridSpan w:val="3"/>
            <w:tcBorders>
              <w:top w:val="single" w:sz="4" w:space="0" w:color="auto"/>
              <w:left w:val="nil"/>
              <w:bottom w:val="single" w:sz="4" w:space="0" w:color="auto"/>
              <w:right w:val="single" w:sz="4" w:space="0" w:color="auto"/>
            </w:tcBorders>
            <w:vAlign w:val="bottom"/>
          </w:tcPr>
          <w:p w:rsidR="006F337B" w:rsidRDefault="006F337B" w:rsidP="006F337B">
            <w:pPr>
              <w:jc w:val="right"/>
              <w:rPr>
                <w:color w:val="000000"/>
              </w:rPr>
            </w:pPr>
            <w:r>
              <w:rPr>
                <w:color w:val="000000"/>
              </w:rPr>
              <w:t>27 500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 чел. * 250 руб. * 5</w:t>
            </w:r>
            <w:r w:rsidRPr="004C6D0F">
              <w:rPr>
                <w:color w:val="000000"/>
              </w:rPr>
              <w:t xml:space="preserve"> час</w:t>
            </w:r>
            <w:r>
              <w:rPr>
                <w:color w:val="000000"/>
              </w:rPr>
              <w:t>ов</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2 500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Аренда </w:t>
            </w:r>
            <w:r>
              <w:rPr>
                <w:color w:val="000000"/>
              </w:rPr>
              <w:t>спортивного сооружения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5 </w:t>
            </w:r>
            <w:r w:rsidRPr="004C6D0F">
              <w:rPr>
                <w:color w:val="000000"/>
              </w:rPr>
              <w:t>час. * 5</w:t>
            </w:r>
            <w:r>
              <w:rPr>
                <w:color w:val="000000"/>
              </w:rPr>
              <w:t> </w:t>
            </w:r>
            <w:r w:rsidRPr="004C6D0F">
              <w:rPr>
                <w:color w:val="000000"/>
              </w:rPr>
              <w:t>000</w:t>
            </w:r>
            <w:r>
              <w:rPr>
                <w:color w:val="000000"/>
              </w:rPr>
              <w:t xml:space="preserve">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w:t>
            </w:r>
            <w:r w:rsidRPr="004C6D0F">
              <w:rPr>
                <w:color w:val="000000"/>
              </w:rPr>
              <w:t>5 000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582301" w:rsidP="006F337B">
            <w:pPr>
              <w:rPr>
                <w:color w:val="000000"/>
              </w:rPr>
            </w:pPr>
            <w:r>
              <w:rPr>
                <w:color w:val="000000"/>
              </w:rPr>
              <w:t>13 358,88</w:t>
            </w:r>
            <w:r w:rsidR="006F337B">
              <w:rPr>
                <w:color w:val="000000"/>
              </w:rPr>
              <w:t xml:space="preserve">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13 358,88</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rPr>
            </w:pPr>
          </w:p>
        </w:tc>
      </w:tr>
      <w:tr w:rsidR="006F337B" w:rsidRPr="004C6D0F" w:rsidTr="00DE7E0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color w:val="000000"/>
              </w:rPr>
            </w:pPr>
            <w:r w:rsidRPr="004C6D0F">
              <w:rPr>
                <w:color w:val="000000"/>
              </w:rPr>
              <w:t>1</w:t>
            </w:r>
            <w:r>
              <w:rPr>
                <w:color w:val="000000"/>
              </w:rPr>
              <w:t>6</w:t>
            </w:r>
          </w:p>
        </w:tc>
        <w:tc>
          <w:tcPr>
            <w:tcW w:w="3088" w:type="dxa"/>
            <w:gridSpan w:val="2"/>
            <w:vMerge w:val="restart"/>
            <w:tcBorders>
              <w:top w:val="single" w:sz="4" w:space="0" w:color="auto"/>
              <w:left w:val="single" w:sz="4" w:space="0" w:color="auto"/>
              <w:bottom w:val="single" w:sz="4" w:space="0" w:color="auto"/>
              <w:right w:val="single" w:sz="4" w:space="0" w:color="auto"/>
            </w:tcBorders>
            <w:noWrap/>
          </w:tcPr>
          <w:p w:rsidR="006F337B" w:rsidRPr="004C6D0F" w:rsidRDefault="006F337B" w:rsidP="006F337B">
            <w:pPr>
              <w:jc w:val="both"/>
              <w:rPr>
                <w:b/>
                <w:bCs/>
                <w:color w:val="000000"/>
              </w:rPr>
            </w:pPr>
            <w:r w:rsidRPr="004C6D0F">
              <w:rPr>
                <w:b/>
                <w:bCs/>
                <w:color w:val="000000"/>
              </w:rPr>
              <w:t>Осенний легкоатлетический кросс среди юношей и девушек образовательных учреждений Ленинского района</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Начальник дистанции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1 чел.*350 руб.* </w:t>
            </w:r>
            <w:r>
              <w:rPr>
                <w:color w:val="000000"/>
              </w:rPr>
              <w:t>1 день</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350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sz w:val="22"/>
                <w:szCs w:val="22"/>
              </w:rPr>
            </w:pPr>
            <w:r>
              <w:rPr>
                <w:color w:val="000000"/>
                <w:sz w:val="22"/>
                <w:szCs w:val="22"/>
              </w:rPr>
              <w:t>19 198,39</w:t>
            </w: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ГСК 2 чел.* 700 руб.* </w:t>
            </w:r>
            <w:r>
              <w:rPr>
                <w:color w:val="000000"/>
              </w:rPr>
              <w:t>1 день</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Pr>
                <w:color w:val="000000"/>
              </w:rPr>
              <w:t>3 500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Судьи  6</w:t>
            </w:r>
            <w:r w:rsidRPr="004C6D0F">
              <w:rPr>
                <w:color w:val="000000"/>
              </w:rPr>
              <w:t xml:space="preserve"> чел. * 350 руб.* 1 день</w:t>
            </w:r>
          </w:p>
        </w:tc>
        <w:tc>
          <w:tcPr>
            <w:tcW w:w="1275" w:type="dxa"/>
            <w:gridSpan w:val="3"/>
            <w:vMerge/>
            <w:tcBorders>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36"/>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sidRPr="004C6D0F">
              <w:rPr>
                <w:color w:val="000000"/>
              </w:rPr>
              <w:t>1 чел. * 4 часа * 60 руб.</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sidRPr="004C6D0F">
              <w:rPr>
                <w:color w:val="000000"/>
              </w:rPr>
              <w:t>240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1 108,39</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 xml:space="preserve"> </w:t>
            </w:r>
            <w:r>
              <w:rPr>
                <w:color w:val="000000"/>
              </w:rPr>
              <w:t>2</w:t>
            </w:r>
            <w:r w:rsidRPr="004C6D0F">
              <w:rPr>
                <w:color w:val="000000"/>
              </w:rPr>
              <w:t>00 руб.</w:t>
            </w: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2</w:t>
            </w:r>
            <w:r w:rsidRPr="004C6D0F">
              <w:rPr>
                <w:color w:val="000000"/>
              </w:rPr>
              <w:t>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 300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300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4 часа *1  25</w:t>
            </w:r>
            <w:r w:rsidRPr="004C6D0F">
              <w:rPr>
                <w:color w:val="000000"/>
              </w:rPr>
              <w:t>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w:t>
            </w:r>
            <w:r w:rsidRPr="004C6D0F">
              <w:rPr>
                <w:color w:val="000000"/>
              </w:rPr>
              <w:t xml:space="preserve">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 xml:space="preserve">2 </w:t>
            </w:r>
            <w:r w:rsidRPr="004C6D0F">
              <w:rPr>
                <w:color w:val="000000"/>
              </w:rPr>
              <w:t>000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2</w:t>
            </w:r>
            <w:r w:rsidRPr="004C6D0F">
              <w:rPr>
                <w:color w:val="000000"/>
              </w:rPr>
              <w:t xml:space="preserve">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10 шт.*50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1 чел. * 250 руб. * 4 часа</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233FE7" w:rsidRDefault="006F337B" w:rsidP="006F337B">
            <w:pPr>
              <w:rPr>
                <w:color w:val="000000"/>
                <w:sz w:val="22"/>
                <w:szCs w:val="22"/>
              </w:rPr>
            </w:pPr>
          </w:p>
        </w:tc>
      </w:tr>
      <w:tr w:rsidR="006F337B" w:rsidRPr="004C6D0F" w:rsidTr="00DE7E03">
        <w:trPr>
          <w:trHeight w:val="660"/>
        </w:trPr>
        <w:tc>
          <w:tcPr>
            <w:tcW w:w="706"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rFonts w:ascii="Calibri" w:hAnsi="Calibri" w:cs="Calibri"/>
                <w:color w:val="000000"/>
                <w:sz w:val="22"/>
                <w:szCs w:val="22"/>
              </w:rPr>
            </w:pPr>
            <w:r w:rsidRPr="004C6D0F">
              <w:rPr>
                <w:rFonts w:ascii="Calibri" w:hAnsi="Calibri" w:cs="Calibri"/>
                <w:color w:val="000000"/>
                <w:sz w:val="22"/>
                <w:szCs w:val="22"/>
              </w:rPr>
              <w:t>1</w:t>
            </w:r>
            <w:r>
              <w:rPr>
                <w:rFonts w:ascii="Calibri" w:hAnsi="Calibri" w:cs="Calibri"/>
                <w:color w:val="000000"/>
                <w:sz w:val="22"/>
                <w:szCs w:val="22"/>
              </w:rPr>
              <w:t>7</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sz w:val="22"/>
                <w:szCs w:val="22"/>
              </w:rPr>
            </w:pPr>
            <w:r w:rsidRPr="004C6D0F">
              <w:rPr>
                <w:b/>
                <w:bCs/>
                <w:color w:val="000000"/>
                <w:sz w:val="22"/>
                <w:szCs w:val="22"/>
              </w:rPr>
              <w:t>Соревнования по классическому волейболу среди юношей и девушек  общеобразовательных учреждений  Ленинского района</w:t>
            </w:r>
          </w:p>
        </w:tc>
        <w:tc>
          <w:tcPr>
            <w:tcW w:w="2126" w:type="dxa"/>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 xml:space="preserve">500 руб.* </w:t>
            </w:r>
            <w:r>
              <w:rPr>
                <w:color w:val="000000"/>
              </w:rPr>
              <w:t>3 дня</w:t>
            </w: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r>
              <w:rPr>
                <w:color w:val="000000"/>
              </w:rPr>
              <w:t>1 5</w:t>
            </w:r>
            <w:r w:rsidRPr="004C6D0F">
              <w:rPr>
                <w:color w:val="000000"/>
              </w:rPr>
              <w:t>00</w:t>
            </w: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6F337B" w:rsidRPr="00233FE7" w:rsidRDefault="006F337B" w:rsidP="006F337B">
            <w:pPr>
              <w:jc w:val="right"/>
              <w:rPr>
                <w:color w:val="000000"/>
                <w:sz w:val="22"/>
                <w:szCs w:val="22"/>
              </w:rPr>
            </w:pPr>
            <w:r>
              <w:rPr>
                <w:color w:val="000000"/>
                <w:sz w:val="22"/>
                <w:szCs w:val="22"/>
              </w:rPr>
              <w:t>23 356,82</w:t>
            </w:r>
          </w:p>
        </w:tc>
      </w:tr>
      <w:tr w:rsidR="006F337B" w:rsidRPr="004C6D0F" w:rsidTr="00DE7E03">
        <w:trPr>
          <w:trHeight w:val="660"/>
        </w:trPr>
        <w:tc>
          <w:tcPr>
            <w:tcW w:w="706"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sz w:val="22"/>
                <w:szCs w:val="22"/>
              </w:rPr>
            </w:pPr>
          </w:p>
        </w:tc>
        <w:tc>
          <w:tcPr>
            <w:tcW w:w="2126" w:type="dxa"/>
            <w:vMerge w:val="restart"/>
            <w:tcBorders>
              <w:top w:val="single" w:sz="4" w:space="0" w:color="auto"/>
              <w:left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ГСК 4 чел.* 700 руб.* 2 дня</w:t>
            </w:r>
          </w:p>
        </w:tc>
        <w:tc>
          <w:tcPr>
            <w:tcW w:w="1275" w:type="dxa"/>
            <w:gridSpan w:val="3"/>
            <w:vMerge w:val="restart"/>
            <w:tcBorders>
              <w:top w:val="single" w:sz="4" w:space="0" w:color="auto"/>
              <w:left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11 200</w:t>
            </w: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sz w:val="22"/>
                <w:szCs w:val="22"/>
              </w:rPr>
            </w:pPr>
          </w:p>
        </w:tc>
      </w:tr>
      <w:tr w:rsidR="006F337B" w:rsidRPr="004C6D0F" w:rsidTr="00DE7E03">
        <w:trPr>
          <w:trHeight w:val="660"/>
        </w:trPr>
        <w:tc>
          <w:tcPr>
            <w:tcW w:w="706"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jc w:val="right"/>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tcPr>
          <w:p w:rsidR="006F337B" w:rsidRPr="004C6D0F" w:rsidRDefault="006F337B" w:rsidP="006F337B">
            <w:pPr>
              <w:rPr>
                <w:b/>
                <w:bCs/>
                <w:color w:val="000000"/>
                <w:sz w:val="22"/>
                <w:szCs w:val="22"/>
              </w:rPr>
            </w:pPr>
          </w:p>
        </w:tc>
        <w:tc>
          <w:tcPr>
            <w:tcW w:w="2126" w:type="dxa"/>
            <w:vMerge/>
            <w:tcBorders>
              <w:left w:val="single" w:sz="4" w:space="0" w:color="auto"/>
              <w:bottom w:val="single" w:sz="4" w:space="0" w:color="auto"/>
              <w:right w:val="single" w:sz="4" w:space="0" w:color="auto"/>
            </w:tcBorders>
            <w:vAlign w:val="bottom"/>
          </w:tcPr>
          <w:p w:rsidR="006F337B" w:rsidRPr="004C6D0F" w:rsidRDefault="006F337B" w:rsidP="006F337B">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Судьи 8 чел. *350  руб.* 2 дня</w:t>
            </w:r>
          </w:p>
        </w:tc>
        <w:tc>
          <w:tcPr>
            <w:tcW w:w="1275" w:type="dxa"/>
            <w:gridSpan w:val="3"/>
            <w:vMerge/>
            <w:tcBorders>
              <w:left w:val="single" w:sz="4" w:space="0" w:color="auto"/>
              <w:bottom w:val="single" w:sz="4" w:space="0" w:color="auto"/>
              <w:right w:val="single" w:sz="4" w:space="0" w:color="auto"/>
            </w:tcBorders>
            <w:vAlign w:val="bottom"/>
          </w:tcPr>
          <w:p w:rsidR="006F337B" w:rsidRPr="004C6D0F" w:rsidRDefault="006F337B" w:rsidP="006F337B">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6F337B" w:rsidRDefault="006F337B" w:rsidP="006F337B">
            <w:pPr>
              <w:jc w:val="right"/>
              <w:rPr>
                <w:color w:val="000000"/>
                <w:sz w:val="22"/>
                <w:szCs w:val="22"/>
              </w:rPr>
            </w:pPr>
          </w:p>
        </w:tc>
      </w:tr>
      <w:tr w:rsidR="006F337B" w:rsidRPr="004C6D0F" w:rsidTr="00DE7E03">
        <w:trPr>
          <w:trHeight w:val="474"/>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6F337B" w:rsidRPr="004C6D0F" w:rsidRDefault="006F337B" w:rsidP="006F337B">
            <w:pPr>
              <w:rPr>
                <w:color w:val="000000"/>
              </w:rPr>
            </w:pPr>
            <w:r w:rsidRPr="004C6D0F">
              <w:rPr>
                <w:color w:val="000000"/>
              </w:rPr>
              <w:t>1 чел. * 1</w:t>
            </w:r>
            <w:r>
              <w:rPr>
                <w:color w:val="000000"/>
              </w:rPr>
              <w:t>2</w:t>
            </w:r>
            <w:r w:rsidRPr="004C6D0F">
              <w:rPr>
                <w:color w:val="000000"/>
              </w:rPr>
              <w:t xml:space="preserve"> час. * 60 руб.</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color w:val="000000"/>
              </w:rPr>
            </w:pPr>
          </w:p>
          <w:p w:rsidR="006F337B" w:rsidRPr="004C6D0F" w:rsidRDefault="006F337B" w:rsidP="006F337B">
            <w:pPr>
              <w:jc w:val="right"/>
              <w:rPr>
                <w:color w:val="000000"/>
              </w:rPr>
            </w:pPr>
            <w:r>
              <w:rPr>
                <w:color w:val="000000"/>
              </w:rPr>
              <w:t>720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r>
      <w:tr w:rsidR="006F337B" w:rsidRPr="004C6D0F" w:rsidTr="00DE7E03">
        <w:trPr>
          <w:trHeight w:val="49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Начисления на заработную плату</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27,1</w:t>
            </w:r>
            <w:r w:rsidRPr="004C6D0F">
              <w:rPr>
                <w:color w:val="000000"/>
              </w:rPr>
              <w:t>%</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3 636,82</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r>
      <w:tr w:rsidR="006F337B" w:rsidRPr="004C6D0F" w:rsidTr="00DE7E03">
        <w:trPr>
          <w:trHeight w:val="58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6F337B" w:rsidRPr="00090E07" w:rsidRDefault="006F337B" w:rsidP="006F337B">
            <w:pPr>
              <w:rPr>
                <w:color w:val="000000"/>
              </w:rPr>
            </w:pPr>
            <w:r>
              <w:rPr>
                <w:color w:val="000000"/>
              </w:rPr>
              <w:t xml:space="preserve"> 2</w:t>
            </w:r>
            <w:r w:rsidRPr="00090E07">
              <w:rPr>
                <w:color w:val="000000"/>
              </w:rPr>
              <w:t>00 руб</w:t>
            </w:r>
            <w:r>
              <w:rPr>
                <w:color w:val="000000"/>
              </w:rPr>
              <w:t>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090E07" w:rsidRDefault="006F337B" w:rsidP="006F337B">
            <w:pPr>
              <w:jc w:val="right"/>
              <w:rPr>
                <w:color w:val="000000"/>
              </w:rPr>
            </w:pPr>
            <w:r>
              <w:rPr>
                <w:color w:val="000000"/>
              </w:rPr>
              <w:t>2</w:t>
            </w:r>
            <w:r w:rsidRPr="00090E07">
              <w:rPr>
                <w:color w:val="000000"/>
              </w:rPr>
              <w:t>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r>
      <w:tr w:rsidR="006F337B" w:rsidRPr="004C6D0F" w:rsidTr="00DE7E03">
        <w:trPr>
          <w:trHeight w:val="49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6F337B" w:rsidRPr="00090E07" w:rsidRDefault="006F337B" w:rsidP="006F337B">
            <w:pPr>
              <w:rPr>
                <w:color w:val="000000"/>
              </w:rPr>
            </w:pPr>
            <w:r>
              <w:rPr>
                <w:color w:val="000000"/>
              </w:rPr>
              <w:t xml:space="preserve"> 600 рублей</w:t>
            </w:r>
          </w:p>
        </w:tc>
        <w:tc>
          <w:tcPr>
            <w:tcW w:w="1275" w:type="dxa"/>
            <w:gridSpan w:val="3"/>
            <w:tcBorders>
              <w:top w:val="single" w:sz="4" w:space="0" w:color="auto"/>
              <w:left w:val="nil"/>
              <w:bottom w:val="single" w:sz="4" w:space="0" w:color="auto"/>
              <w:right w:val="single" w:sz="4" w:space="0" w:color="auto"/>
            </w:tcBorders>
            <w:vAlign w:val="bottom"/>
          </w:tcPr>
          <w:p w:rsidR="006F337B" w:rsidRPr="00090E07" w:rsidRDefault="006F337B" w:rsidP="006F337B">
            <w:pPr>
              <w:jc w:val="right"/>
              <w:rPr>
                <w:color w:val="000000"/>
              </w:rPr>
            </w:pPr>
            <w:r w:rsidRPr="00090E07">
              <w:rPr>
                <w:color w:val="000000"/>
              </w:rPr>
              <w:t>600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r>
      <w:tr w:rsidR="006F337B" w:rsidRPr="004C6D0F" w:rsidTr="00DE7E03">
        <w:trPr>
          <w:trHeight w:val="63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10 шт.*50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sidRPr="004C6D0F">
              <w:rPr>
                <w:color w:val="000000"/>
              </w:rPr>
              <w:t>500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r>
      <w:tr w:rsidR="006F337B" w:rsidRPr="004C6D0F" w:rsidTr="00DE7E03">
        <w:trPr>
          <w:trHeight w:val="49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rPr>
                <w:color w:val="000000"/>
              </w:rPr>
            </w:pPr>
            <w:r>
              <w:rPr>
                <w:color w:val="000000"/>
              </w:rPr>
              <w:t>5 000 руб.</w:t>
            </w:r>
          </w:p>
        </w:tc>
        <w:tc>
          <w:tcPr>
            <w:tcW w:w="1275" w:type="dxa"/>
            <w:gridSpan w:val="3"/>
            <w:tcBorders>
              <w:top w:val="single" w:sz="4" w:space="0" w:color="auto"/>
              <w:left w:val="nil"/>
              <w:bottom w:val="single" w:sz="4" w:space="0" w:color="auto"/>
              <w:right w:val="single" w:sz="4" w:space="0" w:color="auto"/>
            </w:tcBorders>
            <w:vAlign w:val="bottom"/>
          </w:tcPr>
          <w:p w:rsidR="006F337B" w:rsidRPr="004C6D0F" w:rsidRDefault="006F337B" w:rsidP="006F337B">
            <w:pPr>
              <w:jc w:val="right"/>
              <w:rPr>
                <w:color w:val="000000"/>
              </w:rPr>
            </w:pPr>
            <w:r>
              <w:rPr>
                <w:color w:val="000000"/>
              </w:rPr>
              <w:t>5 000</w:t>
            </w: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6F337B" w:rsidRPr="004C6D0F" w:rsidRDefault="006F337B" w:rsidP="006F337B">
            <w:pPr>
              <w:rPr>
                <w:rFonts w:ascii="Calibri" w:hAnsi="Calibri" w:cs="Calibri"/>
                <w:color w:val="000000"/>
                <w:sz w:val="22"/>
                <w:szCs w:val="22"/>
              </w:rPr>
            </w:pPr>
          </w:p>
        </w:tc>
      </w:tr>
      <w:tr w:rsidR="006F337B" w:rsidRPr="004C6D0F" w:rsidTr="00DE7E03">
        <w:trPr>
          <w:trHeight w:val="330"/>
        </w:trPr>
        <w:tc>
          <w:tcPr>
            <w:tcW w:w="706" w:type="dxa"/>
            <w:gridSpan w:val="2"/>
            <w:tcBorders>
              <w:top w:val="single" w:sz="4" w:space="0" w:color="auto"/>
              <w:left w:val="single" w:sz="4" w:space="0" w:color="auto"/>
              <w:bottom w:val="single" w:sz="4" w:space="0" w:color="auto"/>
              <w:right w:val="single" w:sz="4" w:space="0" w:color="auto"/>
            </w:tcBorders>
            <w:shd w:val="clear" w:color="000000" w:fill="FCD5B4"/>
            <w:vAlign w:val="bottom"/>
          </w:tcPr>
          <w:p w:rsidR="006F337B" w:rsidRPr="00570B8D" w:rsidRDefault="006F337B" w:rsidP="006F337B">
            <w:pPr>
              <w:rPr>
                <w:b/>
                <w:bCs/>
                <w:color w:val="000000"/>
              </w:rPr>
            </w:pPr>
            <w:r w:rsidRPr="00570B8D">
              <w:rPr>
                <w:b/>
                <w:bCs/>
                <w:color w:val="000000"/>
              </w:rPr>
              <w:t>ИТОГО</w:t>
            </w:r>
          </w:p>
        </w:tc>
        <w:tc>
          <w:tcPr>
            <w:tcW w:w="3088" w:type="dxa"/>
            <w:gridSpan w:val="2"/>
            <w:tcBorders>
              <w:top w:val="single" w:sz="4" w:space="0" w:color="auto"/>
              <w:left w:val="single" w:sz="4" w:space="0" w:color="auto"/>
              <w:bottom w:val="single" w:sz="4" w:space="0" w:color="auto"/>
              <w:right w:val="single" w:sz="4" w:space="0" w:color="auto"/>
            </w:tcBorders>
            <w:shd w:val="clear" w:color="000000" w:fill="FCD5B4"/>
            <w:vAlign w:val="bottom"/>
          </w:tcPr>
          <w:p w:rsidR="006F337B" w:rsidRPr="004C6D0F" w:rsidRDefault="006F337B" w:rsidP="006F337B">
            <w:pPr>
              <w:rPr>
                <w:b/>
                <w:bCs/>
                <w:color w:val="000000"/>
                <w:sz w:val="24"/>
                <w:szCs w:val="24"/>
              </w:rPr>
            </w:pPr>
            <w:r w:rsidRPr="004C6D0F">
              <w:rPr>
                <w:b/>
                <w:bCs/>
                <w:color w:val="000000"/>
                <w:sz w:val="24"/>
                <w:szCs w:val="24"/>
              </w:rPr>
              <w:t> </w:t>
            </w:r>
          </w:p>
        </w:tc>
        <w:tc>
          <w:tcPr>
            <w:tcW w:w="2126" w:type="dxa"/>
            <w:tcBorders>
              <w:top w:val="single" w:sz="4" w:space="0" w:color="auto"/>
              <w:left w:val="single" w:sz="4" w:space="0" w:color="auto"/>
              <w:bottom w:val="single" w:sz="4" w:space="0" w:color="auto"/>
              <w:right w:val="single" w:sz="4" w:space="0" w:color="auto"/>
            </w:tcBorders>
            <w:shd w:val="clear" w:color="000000" w:fill="FCD5B4"/>
            <w:vAlign w:val="bottom"/>
          </w:tcPr>
          <w:p w:rsidR="006F337B" w:rsidRPr="004C6D0F" w:rsidRDefault="006F337B" w:rsidP="006F337B">
            <w:pPr>
              <w:rPr>
                <w:b/>
                <w:bCs/>
                <w:color w:val="000000"/>
                <w:sz w:val="24"/>
                <w:szCs w:val="24"/>
              </w:rPr>
            </w:pPr>
          </w:p>
        </w:tc>
        <w:tc>
          <w:tcPr>
            <w:tcW w:w="1985" w:type="dxa"/>
            <w:gridSpan w:val="3"/>
            <w:tcBorders>
              <w:top w:val="single" w:sz="4" w:space="0" w:color="auto"/>
              <w:left w:val="single" w:sz="4" w:space="0" w:color="auto"/>
              <w:bottom w:val="single" w:sz="4" w:space="0" w:color="auto"/>
              <w:right w:val="single" w:sz="4" w:space="0" w:color="auto"/>
            </w:tcBorders>
            <w:shd w:val="clear" w:color="000000" w:fill="FCD5B4"/>
            <w:vAlign w:val="bottom"/>
          </w:tcPr>
          <w:p w:rsidR="006F337B" w:rsidRPr="004C6D0F" w:rsidRDefault="006F337B" w:rsidP="006F337B">
            <w:pPr>
              <w:rPr>
                <w:b/>
                <w:bCs/>
                <w:color w:val="000000"/>
                <w:sz w:val="24"/>
                <w:szCs w:val="24"/>
              </w:rPr>
            </w:pPr>
          </w:p>
        </w:tc>
        <w:tc>
          <w:tcPr>
            <w:tcW w:w="1275" w:type="dxa"/>
            <w:gridSpan w:val="3"/>
            <w:tcBorders>
              <w:top w:val="single" w:sz="4" w:space="0" w:color="auto"/>
              <w:left w:val="single" w:sz="4" w:space="0" w:color="auto"/>
              <w:bottom w:val="single" w:sz="4" w:space="0" w:color="auto"/>
              <w:right w:val="single" w:sz="4" w:space="0" w:color="auto"/>
            </w:tcBorders>
            <w:shd w:val="clear" w:color="000000" w:fill="FCD5B4"/>
            <w:vAlign w:val="bottom"/>
          </w:tcPr>
          <w:p w:rsidR="006F337B" w:rsidRPr="004C6D0F" w:rsidRDefault="006F337B" w:rsidP="006F337B">
            <w:pPr>
              <w:rPr>
                <w:b/>
                <w:bCs/>
                <w:color w:val="000000"/>
                <w:sz w:val="24"/>
                <w:szCs w:val="24"/>
              </w:rPr>
            </w:pPr>
          </w:p>
        </w:tc>
        <w:tc>
          <w:tcPr>
            <w:tcW w:w="1189" w:type="dxa"/>
            <w:gridSpan w:val="2"/>
            <w:tcBorders>
              <w:top w:val="single" w:sz="4" w:space="0" w:color="auto"/>
              <w:left w:val="single" w:sz="4" w:space="0" w:color="auto"/>
              <w:bottom w:val="single" w:sz="4" w:space="0" w:color="auto"/>
              <w:right w:val="single" w:sz="4" w:space="0" w:color="auto"/>
            </w:tcBorders>
            <w:shd w:val="clear" w:color="000000" w:fill="FCD5B4"/>
            <w:vAlign w:val="bottom"/>
          </w:tcPr>
          <w:p w:rsidR="006F337B" w:rsidRPr="004C6D0F" w:rsidRDefault="006F337B" w:rsidP="006F337B">
            <w:pPr>
              <w:jc w:val="right"/>
              <w:rPr>
                <w:b/>
                <w:bCs/>
                <w:color w:val="000000"/>
                <w:sz w:val="24"/>
                <w:szCs w:val="24"/>
              </w:rPr>
            </w:pPr>
            <w:r>
              <w:rPr>
                <w:b/>
                <w:bCs/>
                <w:color w:val="000000"/>
                <w:sz w:val="24"/>
                <w:szCs w:val="24"/>
              </w:rPr>
              <w:t>995 900</w:t>
            </w:r>
          </w:p>
        </w:tc>
      </w:tr>
    </w:tbl>
    <w:p w:rsidR="001D57D6" w:rsidRPr="007E0B18" w:rsidRDefault="001D57D6" w:rsidP="001D57D6">
      <w:pPr>
        <w:pStyle w:val="Heading"/>
        <w:tabs>
          <w:tab w:val="left" w:pos="0"/>
        </w:tabs>
        <w:ind w:right="-105"/>
        <w:rPr>
          <w:rFonts w:ascii="Times New Roman" w:hAnsi="Times New Roman"/>
          <w:sz w:val="24"/>
          <w:szCs w:val="24"/>
        </w:rPr>
      </w:pPr>
      <w:r w:rsidRPr="007E0B18">
        <w:rPr>
          <w:rFonts w:ascii="Times New Roman" w:hAnsi="Times New Roman"/>
          <w:sz w:val="24"/>
          <w:szCs w:val="24"/>
        </w:rPr>
        <w:tab/>
      </w: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D12796" w:rsidRDefault="00D12796" w:rsidP="00F70CF7">
      <w:pPr>
        <w:ind w:firstLine="567"/>
        <w:jc w:val="right"/>
        <w:rPr>
          <w:sz w:val="24"/>
          <w:szCs w:val="24"/>
        </w:rPr>
      </w:pPr>
    </w:p>
    <w:p w:rsidR="00F70CF7" w:rsidRPr="00F60CE8" w:rsidRDefault="001A7840" w:rsidP="00F70CF7">
      <w:pPr>
        <w:ind w:firstLine="567"/>
        <w:jc w:val="right"/>
        <w:rPr>
          <w:sz w:val="24"/>
          <w:szCs w:val="24"/>
        </w:rPr>
      </w:pPr>
      <w:r>
        <w:rPr>
          <w:sz w:val="24"/>
          <w:szCs w:val="24"/>
        </w:rPr>
        <w:lastRenderedPageBreak/>
        <w:t>Приложение № 4</w:t>
      </w:r>
    </w:p>
    <w:p w:rsidR="00F70CF7" w:rsidRPr="00F60CE8" w:rsidRDefault="00F70CF7" w:rsidP="00F70CF7">
      <w:pPr>
        <w:ind w:firstLine="567"/>
        <w:jc w:val="right"/>
        <w:rPr>
          <w:sz w:val="24"/>
          <w:szCs w:val="24"/>
        </w:rPr>
      </w:pPr>
      <w:r w:rsidRPr="00F60CE8">
        <w:rPr>
          <w:sz w:val="24"/>
          <w:szCs w:val="24"/>
        </w:rPr>
        <w:t>к документации об открытом</w:t>
      </w:r>
    </w:p>
    <w:p w:rsidR="00F70CF7" w:rsidRPr="00F60CE8" w:rsidRDefault="00F70CF7" w:rsidP="00F70CF7">
      <w:pPr>
        <w:ind w:firstLine="567"/>
        <w:jc w:val="right"/>
        <w:rPr>
          <w:sz w:val="24"/>
          <w:szCs w:val="24"/>
        </w:rPr>
      </w:pPr>
      <w:r w:rsidRPr="00F60CE8">
        <w:rPr>
          <w:sz w:val="24"/>
          <w:szCs w:val="24"/>
        </w:rPr>
        <w:t>аукционе в электронной форме</w:t>
      </w:r>
    </w:p>
    <w:p w:rsidR="00F70CF7" w:rsidRDefault="00F70CF7" w:rsidP="00F70CF7">
      <w:pPr>
        <w:ind w:firstLine="567"/>
        <w:jc w:val="right"/>
        <w:rPr>
          <w:sz w:val="18"/>
          <w:szCs w:val="18"/>
        </w:rPr>
      </w:pPr>
    </w:p>
    <w:p w:rsidR="00F70CF7" w:rsidRDefault="00F70CF7" w:rsidP="00F70CF7">
      <w:pPr>
        <w:ind w:firstLine="567"/>
        <w:jc w:val="right"/>
        <w:rPr>
          <w:sz w:val="18"/>
          <w:szCs w:val="18"/>
        </w:rPr>
      </w:pPr>
    </w:p>
    <w:p w:rsidR="00F70CF7" w:rsidRPr="002D2590" w:rsidRDefault="00F70CF7" w:rsidP="00F70CF7">
      <w:pPr>
        <w:ind w:firstLine="567"/>
        <w:jc w:val="right"/>
        <w:rPr>
          <w:sz w:val="18"/>
          <w:szCs w:val="18"/>
          <w:highlight w:val="yellow"/>
        </w:rPr>
      </w:pPr>
    </w:p>
    <w:p w:rsidR="00F70CF7" w:rsidRPr="002D2590" w:rsidRDefault="00F70CF7" w:rsidP="00F70CF7">
      <w:pPr>
        <w:jc w:val="right"/>
        <w:rPr>
          <w:b/>
          <w:sz w:val="32"/>
          <w:szCs w:val="32"/>
        </w:rPr>
      </w:pPr>
      <w:r w:rsidRPr="002D2590">
        <w:rPr>
          <w:b/>
          <w:sz w:val="32"/>
          <w:szCs w:val="32"/>
        </w:rPr>
        <w:t>Проект</w:t>
      </w:r>
    </w:p>
    <w:p w:rsidR="00F70CF7" w:rsidRDefault="00F70CF7" w:rsidP="00F70CF7">
      <w:pPr>
        <w:pStyle w:val="af2"/>
        <w:ind w:left="30" w:firstLine="15"/>
        <w:jc w:val="center"/>
        <w:rPr>
          <w:rFonts w:ascii="Times New Roman" w:hAnsi="Times New Roman" w:cs="Times New Roman"/>
          <w:b/>
          <w:bCs/>
          <w:sz w:val="24"/>
          <w:szCs w:val="24"/>
        </w:rPr>
      </w:pPr>
      <w:r w:rsidRPr="00B76836">
        <w:rPr>
          <w:rFonts w:ascii="Times New Roman" w:hAnsi="Times New Roman" w:cs="Times New Roman"/>
          <w:b/>
          <w:bCs/>
          <w:sz w:val="24"/>
          <w:szCs w:val="24"/>
        </w:rPr>
        <w:t>Муниципального контракта</w:t>
      </w:r>
    </w:p>
    <w:p w:rsidR="00F70CF7" w:rsidRPr="00B76836" w:rsidRDefault="00F70CF7" w:rsidP="00F70CF7">
      <w:pPr>
        <w:pStyle w:val="af2"/>
        <w:ind w:firstLine="0"/>
        <w:rPr>
          <w:rFonts w:ascii="Times New Roman" w:hAnsi="Times New Roman" w:cs="Times New Roman"/>
          <w:b/>
          <w:bCs/>
          <w:sz w:val="24"/>
          <w:szCs w:val="24"/>
        </w:rPr>
      </w:pPr>
    </w:p>
    <w:p w:rsidR="00F70CF7" w:rsidRPr="00D12796" w:rsidRDefault="00D12796" w:rsidP="00F70CF7">
      <w:pPr>
        <w:pStyle w:val="af2"/>
        <w:ind w:left="30" w:firstLine="15"/>
        <w:jc w:val="center"/>
        <w:rPr>
          <w:rFonts w:ascii="Times New Roman" w:hAnsi="Times New Roman" w:cs="Times New Roman"/>
          <w:bCs/>
          <w:sz w:val="20"/>
          <w:szCs w:val="20"/>
        </w:rPr>
      </w:pPr>
      <w:r w:rsidRPr="00D12796">
        <w:rPr>
          <w:rFonts w:ascii="Times New Roman" w:hAnsi="Times New Roman" w:cs="Times New Roman"/>
          <w:sz w:val="24"/>
          <w:szCs w:val="24"/>
        </w:rPr>
        <w:t>На оказание услуг по организации и проведению физкультурно-оздоровительной работы в Ленинском районе города Перми в 2014 году (в рамках реализации п. 1.2.2.1 муниципальной программы «Развитие физической культуры и спорта в городе Перми», утвержденной постановлением администрации города Перми от 17.10.2013 №870)</w:t>
      </w:r>
    </w:p>
    <w:p w:rsidR="00F70CF7" w:rsidRPr="005245EC" w:rsidRDefault="00F70CF7" w:rsidP="00F70CF7">
      <w:pPr>
        <w:pStyle w:val="af2"/>
        <w:ind w:firstLine="0"/>
        <w:rPr>
          <w:rFonts w:ascii="Times New Roman" w:hAnsi="Times New Roman" w:cs="Times New Roman"/>
          <w:bCs/>
          <w:sz w:val="24"/>
          <w:szCs w:val="24"/>
        </w:rPr>
      </w:pPr>
      <w:r w:rsidRPr="005245EC">
        <w:rPr>
          <w:rFonts w:ascii="Times New Roman" w:hAnsi="Times New Roman" w:cs="Times New Roman"/>
          <w:bCs/>
          <w:sz w:val="24"/>
          <w:szCs w:val="24"/>
        </w:rPr>
        <w:t>г. Пермь</w:t>
      </w:r>
      <w:r w:rsidRPr="005245EC">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00F056CC">
        <w:rPr>
          <w:rFonts w:ascii="Times New Roman" w:hAnsi="Times New Roman" w:cs="Times New Roman"/>
          <w:bCs/>
          <w:sz w:val="24"/>
          <w:szCs w:val="24"/>
        </w:rPr>
        <w:t xml:space="preserve">    </w:t>
      </w:r>
      <w:r>
        <w:rPr>
          <w:rFonts w:ascii="Times New Roman" w:hAnsi="Times New Roman" w:cs="Times New Roman"/>
          <w:bCs/>
          <w:sz w:val="24"/>
          <w:szCs w:val="24"/>
        </w:rPr>
        <w:t>«____» ___________</w:t>
      </w:r>
      <w:r w:rsidRPr="005245EC">
        <w:rPr>
          <w:rFonts w:ascii="Times New Roman" w:hAnsi="Times New Roman" w:cs="Times New Roman"/>
          <w:bCs/>
          <w:sz w:val="24"/>
          <w:szCs w:val="24"/>
        </w:rPr>
        <w:t xml:space="preserve"> г.</w:t>
      </w:r>
    </w:p>
    <w:p w:rsidR="00F70CF7" w:rsidRPr="005245EC" w:rsidRDefault="00F70CF7" w:rsidP="00F70CF7">
      <w:pPr>
        <w:pStyle w:val="af2"/>
        <w:ind w:firstLine="0"/>
        <w:rPr>
          <w:rFonts w:ascii="Times New Roman" w:hAnsi="Times New Roman" w:cs="Times New Roman"/>
          <w:bCs/>
          <w:sz w:val="24"/>
          <w:szCs w:val="24"/>
        </w:rPr>
      </w:pPr>
    </w:p>
    <w:p w:rsidR="00F70CF7" w:rsidRPr="005245EC" w:rsidRDefault="00F70CF7" w:rsidP="00F70CF7">
      <w:pPr>
        <w:pStyle w:val="13"/>
        <w:spacing w:line="240" w:lineRule="exact"/>
        <w:ind w:firstLine="567"/>
        <w:jc w:val="both"/>
        <w:rPr>
          <w:rFonts w:ascii="Times New Roman" w:hAnsi="Times New Roman"/>
          <w:sz w:val="24"/>
          <w:szCs w:val="24"/>
        </w:rPr>
      </w:pPr>
      <w:r w:rsidRPr="005245EC">
        <w:rPr>
          <w:rFonts w:ascii="Times New Roman" w:hAnsi="Times New Roman"/>
          <w:sz w:val="24"/>
          <w:szCs w:val="24"/>
        </w:rPr>
        <w:t>Администрация Ленинского района</w:t>
      </w:r>
      <w:r>
        <w:rPr>
          <w:rFonts w:ascii="Times New Roman" w:hAnsi="Times New Roman"/>
          <w:sz w:val="24"/>
          <w:szCs w:val="24"/>
        </w:rPr>
        <w:t xml:space="preserve"> города Перми</w:t>
      </w:r>
      <w:r w:rsidRPr="005245EC">
        <w:rPr>
          <w:rFonts w:ascii="Times New Roman" w:hAnsi="Times New Roman"/>
          <w:sz w:val="24"/>
          <w:szCs w:val="24"/>
        </w:rPr>
        <w:t>, именуемая в дальнейшем “Муниципальный заказчик”, в лице __________________________________</w:t>
      </w:r>
      <w:r>
        <w:rPr>
          <w:rFonts w:ascii="Times New Roman" w:hAnsi="Times New Roman"/>
          <w:sz w:val="24"/>
          <w:szCs w:val="24"/>
        </w:rPr>
        <w:t>________</w:t>
      </w:r>
      <w:r w:rsidRPr="005245EC">
        <w:rPr>
          <w:rFonts w:ascii="Times New Roman" w:hAnsi="Times New Roman"/>
          <w:sz w:val="24"/>
          <w:szCs w:val="24"/>
        </w:rPr>
        <w:t>, действующего на основании Типового положения о территориальном органе адми</w:t>
      </w:r>
      <w:r>
        <w:rPr>
          <w:rFonts w:ascii="Times New Roman" w:hAnsi="Times New Roman"/>
          <w:sz w:val="24"/>
          <w:szCs w:val="24"/>
        </w:rPr>
        <w:t xml:space="preserve">нистрации города Перми </w:t>
      </w:r>
      <w:r w:rsidRPr="005245EC">
        <w:rPr>
          <w:rFonts w:ascii="Times New Roman" w:hAnsi="Times New Roman"/>
          <w:sz w:val="24"/>
          <w:szCs w:val="24"/>
        </w:rPr>
        <w:t>, с одной стороны, и __________________________________________, именуемый в дальнейшем «Исполнитель», в лице _______________________________</w:t>
      </w:r>
      <w:r>
        <w:rPr>
          <w:rFonts w:ascii="Times New Roman" w:hAnsi="Times New Roman"/>
          <w:sz w:val="24"/>
          <w:szCs w:val="24"/>
        </w:rPr>
        <w:t>_________</w:t>
      </w:r>
      <w:r w:rsidRPr="005245EC">
        <w:rPr>
          <w:rFonts w:ascii="Times New Roman" w:hAnsi="Times New Roman"/>
          <w:sz w:val="24"/>
          <w:szCs w:val="24"/>
        </w:rPr>
        <w:t>,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открытого аукциона в электронной форме (протокол № __________________</w:t>
      </w:r>
      <w:r>
        <w:rPr>
          <w:rFonts w:ascii="Times New Roman" w:hAnsi="Times New Roman"/>
          <w:sz w:val="24"/>
          <w:szCs w:val="24"/>
        </w:rPr>
        <w:t>__________ от «___» ____________________</w:t>
      </w:r>
      <w:r w:rsidRPr="005245EC">
        <w:rPr>
          <w:rFonts w:ascii="Times New Roman" w:hAnsi="Times New Roman"/>
          <w:sz w:val="24"/>
          <w:szCs w:val="24"/>
        </w:rPr>
        <w:t>г.), заключили настоящий муниципальный контракт о нижеследующем:</w:t>
      </w:r>
    </w:p>
    <w:p w:rsidR="00F70CF7" w:rsidRDefault="00F70CF7" w:rsidP="00D11D4E">
      <w:pPr>
        <w:numPr>
          <w:ilvl w:val="0"/>
          <w:numId w:val="18"/>
        </w:numPr>
        <w:spacing w:before="120"/>
        <w:jc w:val="center"/>
        <w:rPr>
          <w:b/>
          <w:sz w:val="24"/>
          <w:szCs w:val="24"/>
        </w:rPr>
      </w:pPr>
      <w:r w:rsidRPr="005245EC">
        <w:rPr>
          <w:b/>
          <w:sz w:val="24"/>
          <w:szCs w:val="24"/>
        </w:rPr>
        <w:t>Предмет Муниципального контракта</w:t>
      </w:r>
    </w:p>
    <w:p w:rsidR="0050132F" w:rsidRPr="005245EC" w:rsidRDefault="0050132F" w:rsidP="0050132F">
      <w:pPr>
        <w:spacing w:before="120"/>
        <w:ind w:left="1080"/>
        <w:rPr>
          <w:b/>
          <w:sz w:val="24"/>
          <w:szCs w:val="24"/>
        </w:rPr>
      </w:pPr>
    </w:p>
    <w:p w:rsidR="00F70CF7" w:rsidRPr="00D12796" w:rsidRDefault="00F70CF7" w:rsidP="00D12796">
      <w:pPr>
        <w:pStyle w:val="af2"/>
        <w:ind w:left="30" w:firstLine="678"/>
        <w:rPr>
          <w:rFonts w:ascii="Times New Roman" w:hAnsi="Times New Roman" w:cs="Times New Roman"/>
          <w:bCs/>
          <w:sz w:val="20"/>
          <w:szCs w:val="20"/>
        </w:rPr>
      </w:pPr>
      <w:r w:rsidRPr="00D12796">
        <w:rPr>
          <w:rFonts w:ascii="Times New Roman" w:hAnsi="Times New Roman" w:cs="Times New Roman"/>
          <w:color w:val="000000"/>
          <w:sz w:val="24"/>
          <w:szCs w:val="24"/>
        </w:rPr>
        <w:t>1.1.</w:t>
      </w:r>
      <w:r w:rsidRPr="00D12796">
        <w:rPr>
          <w:rFonts w:ascii="Times New Roman" w:hAnsi="Times New Roman" w:cs="Times New Roman"/>
          <w:color w:val="000000"/>
          <w:sz w:val="24"/>
          <w:szCs w:val="24"/>
        </w:rPr>
        <w:tab/>
        <w:t xml:space="preserve">Исполнитель по заданию Муниципального заказчика обязуется оказать услуги </w:t>
      </w:r>
      <w:r w:rsidR="007B617F" w:rsidRPr="00D12796">
        <w:rPr>
          <w:rFonts w:ascii="Times New Roman" w:hAnsi="Times New Roman" w:cs="Times New Roman"/>
          <w:sz w:val="24"/>
          <w:szCs w:val="24"/>
        </w:rPr>
        <w:t xml:space="preserve">по </w:t>
      </w:r>
      <w:r w:rsidR="00D12796" w:rsidRPr="00D12796">
        <w:rPr>
          <w:rFonts w:ascii="Times New Roman" w:hAnsi="Times New Roman" w:cs="Times New Roman"/>
          <w:sz w:val="24"/>
          <w:szCs w:val="24"/>
        </w:rPr>
        <w:t xml:space="preserve">организации и проведению физкультурно-оздоровительной работы в Ленинском районе города Перми в 2014 году (в рамках реализации п. 1.2.2.1 муниципальной программы «Развитие физической культуры и спорта в городе Перми», утвержденной постановлением администрации города Перми от 17.10.2013 №870) </w:t>
      </w:r>
      <w:r w:rsidRPr="00D12796">
        <w:rPr>
          <w:rFonts w:ascii="Times New Roman" w:hAnsi="Times New Roman" w:cs="Times New Roman"/>
          <w:color w:val="000000"/>
          <w:sz w:val="24"/>
          <w:szCs w:val="24"/>
        </w:rPr>
        <w:t>в соответствии с техническим заданием</w:t>
      </w:r>
      <w:r w:rsidRPr="00D12796">
        <w:rPr>
          <w:rFonts w:ascii="Times New Roman" w:hAnsi="Times New Roman" w:cs="Times New Roman"/>
          <w:sz w:val="24"/>
          <w:szCs w:val="24"/>
        </w:rPr>
        <w:t xml:space="preserve"> (</w:t>
      </w:r>
      <w:r w:rsidRPr="00D12796">
        <w:rPr>
          <w:rFonts w:ascii="Times New Roman" w:hAnsi="Times New Roman" w:cs="Times New Roman"/>
          <w:color w:val="000000"/>
          <w:sz w:val="24"/>
          <w:szCs w:val="24"/>
        </w:rPr>
        <w:t>Приложение № 1 к Муниципальным контракту</w:t>
      </w:r>
      <w:r w:rsidRPr="00D12796">
        <w:rPr>
          <w:rFonts w:ascii="Times New Roman" w:hAnsi="Times New Roman" w:cs="Times New Roman"/>
          <w:sz w:val="24"/>
          <w:szCs w:val="24"/>
        </w:rPr>
        <w:t>), являющемуся неотъемлемой частью настоящего Контракта</w:t>
      </w:r>
      <w:r w:rsidRPr="00662CC4">
        <w:rPr>
          <w:sz w:val="24"/>
          <w:szCs w:val="24"/>
        </w:rPr>
        <w:t>.</w:t>
      </w:r>
    </w:p>
    <w:p w:rsidR="00F70CF7" w:rsidRPr="005245EC" w:rsidRDefault="00F70CF7" w:rsidP="00F70CF7">
      <w:pPr>
        <w:tabs>
          <w:tab w:val="left" w:pos="709"/>
          <w:tab w:val="left" w:pos="851"/>
          <w:tab w:val="left" w:pos="1134"/>
        </w:tabs>
        <w:jc w:val="both"/>
        <w:rPr>
          <w:color w:val="000000"/>
          <w:sz w:val="24"/>
          <w:szCs w:val="24"/>
        </w:rPr>
      </w:pPr>
      <w:r w:rsidRPr="005245EC">
        <w:rPr>
          <w:color w:val="000000"/>
          <w:sz w:val="24"/>
          <w:szCs w:val="24"/>
        </w:rPr>
        <w:tab/>
        <w:t>1.2.</w:t>
      </w:r>
      <w:r w:rsidRPr="005245EC">
        <w:rPr>
          <w:color w:val="000000"/>
          <w:sz w:val="24"/>
          <w:szCs w:val="24"/>
        </w:rPr>
        <w:tab/>
        <w:t>Муниципальный заказчик обязуется обеспечить оплату надлежащим образом исполненных обязательств, предусмотренных п.1.1</w:t>
      </w:r>
      <w:r w:rsidR="00044A62" w:rsidRPr="005245EC">
        <w:rPr>
          <w:color w:val="000000"/>
          <w:sz w:val="24"/>
          <w:szCs w:val="24"/>
        </w:rPr>
        <w:t>, в</w:t>
      </w:r>
      <w:r w:rsidRPr="005245EC">
        <w:rPr>
          <w:color w:val="000000"/>
          <w:sz w:val="24"/>
          <w:szCs w:val="24"/>
        </w:rPr>
        <w:t xml:space="preserve"> порядке и на условиях, предусмотренных настоящим Муниципальным контрактом.</w:t>
      </w:r>
    </w:p>
    <w:p w:rsidR="00F70CF7" w:rsidRPr="005245EC" w:rsidRDefault="00F70CF7" w:rsidP="00F70CF7">
      <w:pPr>
        <w:tabs>
          <w:tab w:val="left" w:pos="709"/>
          <w:tab w:val="left" w:pos="851"/>
          <w:tab w:val="left" w:pos="1134"/>
        </w:tabs>
        <w:jc w:val="both"/>
        <w:rPr>
          <w:color w:val="000000"/>
          <w:sz w:val="24"/>
          <w:szCs w:val="24"/>
        </w:rPr>
      </w:pPr>
      <w:r w:rsidRPr="005245EC">
        <w:rPr>
          <w:color w:val="000000"/>
          <w:sz w:val="24"/>
          <w:szCs w:val="24"/>
        </w:rPr>
        <w:tab/>
        <w:t>1.3.</w:t>
      </w:r>
      <w:r w:rsidRPr="005245EC">
        <w:rPr>
          <w:color w:val="000000"/>
          <w:sz w:val="24"/>
          <w:szCs w:val="24"/>
        </w:rPr>
        <w:tab/>
        <w:t>Наименования, виды услуг по Муниципальному контракту, требования, предъявляемые к работам (услугам), включая параметры, определяющие качественные и количественные характеристики услуг, сроки оказания услуг, требования к отчетной документации и другие условия исполнения Муниципального контракта определяются в Техническом задании (Далее - Задании) на оказание услуг.</w:t>
      </w:r>
    </w:p>
    <w:p w:rsidR="00F70CF7" w:rsidRPr="005245EC" w:rsidRDefault="00F70CF7" w:rsidP="00F70CF7">
      <w:pPr>
        <w:pStyle w:val="13"/>
        <w:jc w:val="both"/>
        <w:rPr>
          <w:rFonts w:ascii="Times New Roman" w:hAnsi="Times New Roman"/>
          <w:sz w:val="24"/>
          <w:szCs w:val="24"/>
        </w:rPr>
      </w:pPr>
    </w:p>
    <w:p w:rsidR="0004590F" w:rsidRPr="001C4F07" w:rsidRDefault="0004590F" w:rsidP="0004590F">
      <w:pPr>
        <w:numPr>
          <w:ilvl w:val="0"/>
          <w:numId w:val="13"/>
        </w:numPr>
        <w:tabs>
          <w:tab w:val="clear" w:pos="540"/>
          <w:tab w:val="left" w:pos="360"/>
        </w:tabs>
        <w:ind w:left="360" w:hanging="360"/>
        <w:jc w:val="center"/>
        <w:rPr>
          <w:b/>
          <w:bCs/>
          <w:iCs/>
          <w:color w:val="000000"/>
          <w:sz w:val="24"/>
          <w:szCs w:val="24"/>
        </w:rPr>
      </w:pPr>
      <w:r>
        <w:rPr>
          <w:b/>
          <w:bCs/>
          <w:iCs/>
          <w:color w:val="000000"/>
          <w:sz w:val="24"/>
          <w:szCs w:val="24"/>
        </w:rPr>
        <w:t>Т</w:t>
      </w:r>
      <w:r w:rsidR="00C60486">
        <w:rPr>
          <w:b/>
          <w:bCs/>
          <w:iCs/>
          <w:color w:val="000000"/>
          <w:sz w:val="24"/>
          <w:szCs w:val="24"/>
        </w:rPr>
        <w:t>ребования к условиям оказания</w:t>
      </w:r>
      <w:r>
        <w:rPr>
          <w:b/>
          <w:bCs/>
          <w:iCs/>
          <w:color w:val="000000"/>
          <w:sz w:val="24"/>
          <w:szCs w:val="24"/>
        </w:rPr>
        <w:t xml:space="preserve"> услуг</w:t>
      </w:r>
    </w:p>
    <w:p w:rsidR="0004590F" w:rsidRPr="001C4F07" w:rsidRDefault="0004590F" w:rsidP="0004590F">
      <w:pPr>
        <w:tabs>
          <w:tab w:val="left" w:pos="360"/>
        </w:tabs>
        <w:ind w:left="360"/>
        <w:rPr>
          <w:b/>
          <w:bCs/>
          <w:iCs/>
          <w:color w:val="000000"/>
          <w:sz w:val="24"/>
          <w:szCs w:val="24"/>
        </w:rPr>
      </w:pPr>
    </w:p>
    <w:p w:rsidR="0004590F" w:rsidRPr="001C4F07" w:rsidRDefault="00C60486" w:rsidP="00C60486">
      <w:pPr>
        <w:tabs>
          <w:tab w:val="left" w:pos="1332"/>
          <w:tab w:val="left" w:pos="1440"/>
        </w:tabs>
        <w:jc w:val="both"/>
        <w:rPr>
          <w:color w:val="000000"/>
          <w:sz w:val="24"/>
          <w:szCs w:val="24"/>
        </w:rPr>
      </w:pPr>
      <w:r>
        <w:rPr>
          <w:b/>
          <w:color w:val="000000"/>
          <w:sz w:val="24"/>
          <w:szCs w:val="24"/>
        </w:rPr>
        <w:t xml:space="preserve">            </w:t>
      </w:r>
      <w:r>
        <w:rPr>
          <w:color w:val="000000"/>
          <w:sz w:val="24"/>
          <w:szCs w:val="24"/>
        </w:rPr>
        <w:t xml:space="preserve"> </w:t>
      </w:r>
      <w:r w:rsidR="00666FB9">
        <w:rPr>
          <w:color w:val="000000"/>
          <w:sz w:val="24"/>
          <w:szCs w:val="24"/>
        </w:rPr>
        <w:t>2</w:t>
      </w:r>
      <w:r w:rsidR="0004590F">
        <w:rPr>
          <w:color w:val="000000"/>
          <w:sz w:val="24"/>
          <w:szCs w:val="24"/>
        </w:rPr>
        <w:t xml:space="preserve">.1 </w:t>
      </w:r>
      <w:r w:rsidR="0004590F" w:rsidRPr="001C4F07">
        <w:rPr>
          <w:color w:val="000000"/>
          <w:sz w:val="24"/>
          <w:szCs w:val="24"/>
        </w:rPr>
        <w:t xml:space="preserve">Услуги (результат услуг) должны отвечать требованиям качества, безопасности жизни и здоровья, а также иным требованиям безопасности, сертификации, лицензирования, если такие требования предъявляются настоящим Муниципальным контрактом и (или) действующим законодательством Российской Федерации. </w:t>
      </w:r>
    </w:p>
    <w:p w:rsidR="0004590F" w:rsidRPr="001C4F07" w:rsidRDefault="00666FB9" w:rsidP="0004590F">
      <w:pPr>
        <w:tabs>
          <w:tab w:val="left" w:pos="1404"/>
          <w:tab w:val="left" w:pos="1620"/>
        </w:tabs>
        <w:jc w:val="both"/>
        <w:rPr>
          <w:color w:val="000000"/>
          <w:sz w:val="24"/>
          <w:szCs w:val="24"/>
        </w:rPr>
      </w:pPr>
      <w:r>
        <w:rPr>
          <w:color w:val="000000"/>
          <w:sz w:val="24"/>
          <w:szCs w:val="24"/>
        </w:rPr>
        <w:t xml:space="preserve">            2</w:t>
      </w:r>
      <w:r w:rsidR="0004590F">
        <w:rPr>
          <w:color w:val="000000"/>
          <w:sz w:val="24"/>
          <w:szCs w:val="24"/>
        </w:rPr>
        <w:t xml:space="preserve">.2 </w:t>
      </w:r>
      <w:r w:rsidR="0004590F" w:rsidRPr="001C4F07">
        <w:rPr>
          <w:color w:val="000000"/>
          <w:sz w:val="24"/>
          <w:szCs w:val="24"/>
        </w:rPr>
        <w:t xml:space="preserve">Услуги должны быть оказаны в полном объеме и в сроки, предусмотренные настоящим Муниципальным контрактом. В случае нарушения сроков (объемов) оказания услуг, </w:t>
      </w:r>
      <w:r w:rsidR="0004590F" w:rsidRPr="001C4F07">
        <w:rPr>
          <w:color w:val="000000"/>
          <w:sz w:val="24"/>
          <w:szCs w:val="24"/>
        </w:rPr>
        <w:lastRenderedPageBreak/>
        <w:t>установленных Муниципальным контрактом (в Приложение № 1 к Муниципальному контракту), Муниципальный заказчик вправе отказаться от принятия услуг и требовать возмещения убытков.</w:t>
      </w:r>
    </w:p>
    <w:p w:rsidR="0004590F" w:rsidRPr="001C4F07" w:rsidRDefault="00666FB9" w:rsidP="00666FB9">
      <w:pPr>
        <w:tabs>
          <w:tab w:val="left" w:pos="709"/>
          <w:tab w:val="left" w:pos="1620"/>
        </w:tabs>
        <w:jc w:val="both"/>
        <w:rPr>
          <w:color w:val="000000"/>
          <w:sz w:val="24"/>
          <w:szCs w:val="24"/>
        </w:rPr>
      </w:pPr>
      <w:r>
        <w:rPr>
          <w:color w:val="000000"/>
          <w:sz w:val="24"/>
          <w:szCs w:val="24"/>
        </w:rPr>
        <w:tab/>
        <w:t>2</w:t>
      </w:r>
      <w:r w:rsidR="0004590F">
        <w:rPr>
          <w:color w:val="000000"/>
          <w:sz w:val="24"/>
          <w:szCs w:val="24"/>
        </w:rPr>
        <w:t xml:space="preserve">.3 </w:t>
      </w:r>
      <w:r w:rsidR="0004590F" w:rsidRPr="001C4F07">
        <w:rPr>
          <w:color w:val="000000"/>
          <w:sz w:val="24"/>
          <w:szCs w:val="24"/>
        </w:rPr>
        <w:t xml:space="preserve">Сроком начала оказания услуг является дата вступления в силу настоящего Муниципального контракта, если иное не установлено в Задании на оказание услуг (Приложение № 1 к Муниципальному контракту). </w:t>
      </w:r>
    </w:p>
    <w:p w:rsidR="0004590F" w:rsidRPr="001C4F07" w:rsidRDefault="00666FB9" w:rsidP="00666FB9">
      <w:pPr>
        <w:tabs>
          <w:tab w:val="left" w:pos="709"/>
          <w:tab w:val="left" w:pos="1404"/>
          <w:tab w:val="left" w:pos="1620"/>
        </w:tabs>
        <w:jc w:val="both"/>
        <w:rPr>
          <w:color w:val="000000"/>
          <w:sz w:val="24"/>
          <w:szCs w:val="24"/>
        </w:rPr>
      </w:pPr>
      <w:r>
        <w:rPr>
          <w:color w:val="000000"/>
          <w:sz w:val="24"/>
          <w:szCs w:val="24"/>
        </w:rPr>
        <w:tab/>
        <w:t>2</w:t>
      </w:r>
      <w:r w:rsidR="0004590F">
        <w:rPr>
          <w:color w:val="000000"/>
          <w:sz w:val="24"/>
          <w:szCs w:val="24"/>
        </w:rPr>
        <w:t xml:space="preserve">.4 </w:t>
      </w:r>
      <w:r w:rsidR="0004590F" w:rsidRPr="001C4F07">
        <w:rPr>
          <w:color w:val="000000"/>
          <w:sz w:val="24"/>
          <w:szCs w:val="24"/>
        </w:rPr>
        <w:t>Услуги по Муниципальному контракту (этапу Муниципального контракта) должны быть полностью оказаны Исполнителем, и Отчетная документация в установленном порядке передана Муниципальному заказчику до соответствующей даты, указанной в Приложении № 1 к Муниципальному контракту.</w:t>
      </w:r>
    </w:p>
    <w:p w:rsidR="0004590F" w:rsidRPr="001C4F07" w:rsidRDefault="00666FB9" w:rsidP="00666FB9">
      <w:pPr>
        <w:tabs>
          <w:tab w:val="left" w:pos="709"/>
          <w:tab w:val="left" w:pos="1404"/>
          <w:tab w:val="left" w:pos="1620"/>
        </w:tabs>
        <w:jc w:val="both"/>
        <w:rPr>
          <w:color w:val="000000"/>
          <w:sz w:val="24"/>
          <w:szCs w:val="24"/>
        </w:rPr>
      </w:pPr>
      <w:r>
        <w:rPr>
          <w:color w:val="000000"/>
          <w:sz w:val="24"/>
          <w:szCs w:val="24"/>
        </w:rPr>
        <w:tab/>
        <w:t>2</w:t>
      </w:r>
      <w:r w:rsidR="0004590F">
        <w:rPr>
          <w:color w:val="000000"/>
          <w:sz w:val="24"/>
          <w:szCs w:val="24"/>
        </w:rPr>
        <w:t xml:space="preserve">.5 </w:t>
      </w:r>
      <w:r w:rsidR="0004590F" w:rsidRPr="001C4F07">
        <w:rPr>
          <w:color w:val="000000"/>
          <w:sz w:val="24"/>
          <w:szCs w:val="24"/>
        </w:rPr>
        <w:t xml:space="preserve">Датой окончания этапа (этапов)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оказания услуг по настоящему Муниципальному контракту не может быть позднее соответствующей даты, указанной в </w:t>
      </w:r>
      <w:r w:rsidR="00FA378B">
        <w:rPr>
          <w:color w:val="000000"/>
          <w:sz w:val="24"/>
          <w:szCs w:val="24"/>
        </w:rPr>
        <w:t>Задании на оказание услуг.</w:t>
      </w:r>
    </w:p>
    <w:p w:rsidR="00FA378B" w:rsidRDefault="00666FB9" w:rsidP="00666FB9">
      <w:pPr>
        <w:tabs>
          <w:tab w:val="left" w:pos="709"/>
          <w:tab w:val="left" w:pos="1404"/>
          <w:tab w:val="left" w:pos="1620"/>
        </w:tabs>
        <w:jc w:val="both"/>
        <w:rPr>
          <w:color w:val="000000"/>
          <w:sz w:val="24"/>
          <w:szCs w:val="24"/>
        </w:rPr>
      </w:pPr>
      <w:r>
        <w:rPr>
          <w:color w:val="000000"/>
          <w:sz w:val="24"/>
          <w:szCs w:val="24"/>
        </w:rPr>
        <w:tab/>
        <w:t>2</w:t>
      </w:r>
      <w:r w:rsidR="0004590F">
        <w:rPr>
          <w:color w:val="000000"/>
          <w:sz w:val="24"/>
          <w:szCs w:val="24"/>
        </w:rPr>
        <w:t xml:space="preserve">.6 </w:t>
      </w:r>
      <w:r w:rsidR="0004590F" w:rsidRPr="001C4F07">
        <w:rPr>
          <w:color w:val="000000"/>
          <w:sz w:val="24"/>
          <w:szCs w:val="24"/>
        </w:rPr>
        <w:t>Результат услуг передается Муниципальному заказчику с необходимыми принадлежностями к результату услуг, если такое требование установлено законодательством Российской Федерации или в Задании на оказание услуг</w:t>
      </w:r>
      <w:r w:rsidR="00FA378B">
        <w:rPr>
          <w:color w:val="000000"/>
          <w:sz w:val="24"/>
          <w:szCs w:val="24"/>
        </w:rPr>
        <w:t>.</w:t>
      </w:r>
    </w:p>
    <w:p w:rsidR="0004590F" w:rsidRPr="001C4F07" w:rsidRDefault="0004590F" w:rsidP="00666FB9">
      <w:pPr>
        <w:tabs>
          <w:tab w:val="left" w:pos="709"/>
          <w:tab w:val="left" w:pos="1404"/>
          <w:tab w:val="left" w:pos="1620"/>
        </w:tabs>
        <w:jc w:val="both"/>
        <w:rPr>
          <w:color w:val="000000"/>
          <w:sz w:val="24"/>
          <w:szCs w:val="24"/>
        </w:rPr>
      </w:pPr>
      <w:r>
        <w:rPr>
          <w:b/>
          <w:color w:val="000000"/>
          <w:sz w:val="24"/>
          <w:szCs w:val="24"/>
        </w:rPr>
        <w:tab/>
      </w:r>
      <w:r w:rsidR="00666FB9">
        <w:rPr>
          <w:color w:val="000000"/>
          <w:sz w:val="24"/>
          <w:szCs w:val="24"/>
        </w:rPr>
        <w:t>2</w:t>
      </w:r>
      <w:r w:rsidRPr="0004170D">
        <w:rPr>
          <w:color w:val="000000"/>
          <w:sz w:val="24"/>
          <w:szCs w:val="24"/>
        </w:rPr>
        <w:t>.7</w:t>
      </w:r>
      <w:r>
        <w:rPr>
          <w:b/>
          <w:color w:val="000000"/>
          <w:sz w:val="24"/>
          <w:szCs w:val="24"/>
        </w:rPr>
        <w:t xml:space="preserve"> </w:t>
      </w:r>
      <w:r w:rsidRPr="001C4F07">
        <w:rPr>
          <w:color w:val="000000"/>
          <w:sz w:val="24"/>
          <w:szCs w:val="24"/>
        </w:rPr>
        <w:t>Место оказания услуг определяется в Задании на оказание услуг</w:t>
      </w:r>
      <w:r w:rsidR="00FA378B">
        <w:rPr>
          <w:sz w:val="24"/>
          <w:szCs w:val="24"/>
        </w:rPr>
        <w:t>.</w:t>
      </w:r>
    </w:p>
    <w:p w:rsidR="0004590F" w:rsidRPr="001C4F07" w:rsidRDefault="0004590F" w:rsidP="00666FB9">
      <w:pPr>
        <w:tabs>
          <w:tab w:val="left" w:pos="709"/>
          <w:tab w:val="left" w:pos="1404"/>
          <w:tab w:val="left" w:pos="1620"/>
        </w:tabs>
        <w:jc w:val="both"/>
        <w:rPr>
          <w:color w:val="000000"/>
          <w:sz w:val="24"/>
          <w:szCs w:val="24"/>
        </w:rPr>
      </w:pPr>
      <w:r>
        <w:rPr>
          <w:b/>
          <w:color w:val="000000"/>
          <w:sz w:val="24"/>
          <w:szCs w:val="24"/>
        </w:rPr>
        <w:tab/>
      </w:r>
      <w:r w:rsidR="00666FB9">
        <w:rPr>
          <w:color w:val="000000"/>
          <w:sz w:val="24"/>
          <w:szCs w:val="24"/>
        </w:rPr>
        <w:t>2</w:t>
      </w:r>
      <w:r w:rsidRPr="0004170D">
        <w:rPr>
          <w:color w:val="000000"/>
          <w:sz w:val="24"/>
          <w:szCs w:val="24"/>
        </w:rPr>
        <w:t>.8</w:t>
      </w:r>
      <w:r>
        <w:rPr>
          <w:b/>
          <w:color w:val="000000"/>
          <w:sz w:val="24"/>
          <w:szCs w:val="24"/>
        </w:rPr>
        <w:t xml:space="preserve"> </w:t>
      </w:r>
      <w:r w:rsidRPr="001C4F07">
        <w:rPr>
          <w:color w:val="000000"/>
          <w:sz w:val="24"/>
          <w:szCs w:val="24"/>
        </w:rPr>
        <w:t>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Иные условия использования (правообладания) объектов интеллектуальной собственности могут быть определены в Задании на оказание услуг (Приложение № 1 к Муниципальному контракту).</w:t>
      </w:r>
    </w:p>
    <w:p w:rsidR="0004590F" w:rsidRPr="001C4F07" w:rsidRDefault="0004590F" w:rsidP="00666FB9">
      <w:pPr>
        <w:tabs>
          <w:tab w:val="left" w:pos="709"/>
          <w:tab w:val="left" w:pos="1404"/>
          <w:tab w:val="left" w:pos="1620"/>
        </w:tabs>
        <w:jc w:val="both"/>
        <w:rPr>
          <w:color w:val="000000"/>
          <w:sz w:val="24"/>
          <w:szCs w:val="24"/>
        </w:rPr>
      </w:pPr>
    </w:p>
    <w:p w:rsidR="0004590F" w:rsidRPr="001C4F07" w:rsidRDefault="0004590F" w:rsidP="0004590F">
      <w:pPr>
        <w:numPr>
          <w:ilvl w:val="0"/>
          <w:numId w:val="7"/>
        </w:numPr>
        <w:tabs>
          <w:tab w:val="left" w:pos="360"/>
        </w:tabs>
        <w:ind w:left="360"/>
        <w:jc w:val="center"/>
        <w:rPr>
          <w:b/>
          <w:color w:val="000000"/>
          <w:sz w:val="24"/>
          <w:szCs w:val="24"/>
        </w:rPr>
      </w:pPr>
      <w:r w:rsidRPr="001C4F07">
        <w:rPr>
          <w:b/>
          <w:bCs/>
          <w:iCs/>
          <w:color w:val="000000"/>
          <w:sz w:val="24"/>
          <w:szCs w:val="24"/>
        </w:rPr>
        <w:t xml:space="preserve">Стоимость услуг и </w:t>
      </w:r>
      <w:r w:rsidRPr="001C4F07">
        <w:rPr>
          <w:b/>
          <w:color w:val="000000"/>
          <w:sz w:val="24"/>
          <w:szCs w:val="24"/>
        </w:rPr>
        <w:t>порядок оплаты</w:t>
      </w:r>
    </w:p>
    <w:p w:rsidR="0004590F" w:rsidRPr="001C4F07" w:rsidRDefault="0004590F" w:rsidP="0004590F">
      <w:pPr>
        <w:jc w:val="both"/>
        <w:rPr>
          <w:color w:val="000000"/>
          <w:sz w:val="24"/>
          <w:szCs w:val="24"/>
        </w:rPr>
      </w:pPr>
    </w:p>
    <w:p w:rsidR="0004590F" w:rsidRPr="001C4F07" w:rsidRDefault="0004590F" w:rsidP="0004590F">
      <w:pPr>
        <w:numPr>
          <w:ilvl w:val="1"/>
          <w:numId w:val="8"/>
        </w:numPr>
        <w:tabs>
          <w:tab w:val="left" w:pos="0"/>
        </w:tabs>
        <w:ind w:left="0" w:firstLine="720"/>
        <w:jc w:val="both"/>
        <w:rPr>
          <w:color w:val="000000"/>
          <w:sz w:val="24"/>
          <w:szCs w:val="24"/>
        </w:rPr>
      </w:pPr>
      <w:r w:rsidRPr="001C4F07">
        <w:rPr>
          <w:color w:val="000000"/>
          <w:sz w:val="24"/>
          <w:szCs w:val="24"/>
        </w:rPr>
        <w:t>Общая стоимость услуг по Муниципальному контракту составляет___________рублей_____коп.(_________________рублей______________коп.),</w:t>
      </w:r>
    </w:p>
    <w:p w:rsidR="0004590F" w:rsidRPr="001C4F07" w:rsidRDefault="0004590F" w:rsidP="0004590F">
      <w:pPr>
        <w:tabs>
          <w:tab w:val="left" w:pos="0"/>
        </w:tabs>
        <w:ind w:firstLine="900"/>
        <w:jc w:val="both"/>
        <w:rPr>
          <w:i/>
          <w:color w:val="000000"/>
          <w:sz w:val="24"/>
          <w:szCs w:val="24"/>
        </w:rPr>
      </w:pPr>
      <w:r w:rsidRPr="001C4F07">
        <w:rPr>
          <w:color w:val="000000"/>
          <w:sz w:val="24"/>
          <w:szCs w:val="24"/>
        </w:rPr>
        <w:t xml:space="preserve">                                                          </w:t>
      </w:r>
      <w:r w:rsidR="00666FB9">
        <w:rPr>
          <w:color w:val="000000"/>
          <w:sz w:val="24"/>
          <w:szCs w:val="24"/>
        </w:rPr>
        <w:t xml:space="preserve">                      </w:t>
      </w:r>
      <w:r w:rsidRPr="001C4F07">
        <w:rPr>
          <w:i/>
          <w:color w:val="000000"/>
          <w:sz w:val="24"/>
          <w:szCs w:val="24"/>
        </w:rPr>
        <w:t>(Сумма прописью</w:t>
      </w:r>
      <w:r w:rsidR="00666FB9">
        <w:rPr>
          <w:i/>
          <w:color w:val="000000"/>
          <w:sz w:val="24"/>
          <w:szCs w:val="24"/>
        </w:rPr>
        <w:t>)</w:t>
      </w:r>
    </w:p>
    <w:p w:rsidR="0004590F" w:rsidRPr="001C4F07" w:rsidRDefault="0004590F" w:rsidP="0004590F">
      <w:pPr>
        <w:tabs>
          <w:tab w:val="left" w:pos="0"/>
        </w:tabs>
        <w:ind w:firstLine="900"/>
        <w:jc w:val="both"/>
        <w:rPr>
          <w:color w:val="000000"/>
          <w:sz w:val="24"/>
          <w:szCs w:val="24"/>
        </w:rPr>
      </w:pPr>
      <w:r w:rsidRPr="001C4F07">
        <w:rPr>
          <w:color w:val="000000"/>
          <w:sz w:val="24"/>
          <w:szCs w:val="24"/>
        </w:rPr>
        <w:t xml:space="preserve"> </w:t>
      </w:r>
      <w:r w:rsidRPr="001C4F07">
        <w:rPr>
          <w:i/>
          <w:color w:val="000000"/>
          <w:sz w:val="24"/>
          <w:szCs w:val="24"/>
        </w:rPr>
        <w:t xml:space="preserve"> </w:t>
      </w:r>
      <w:r w:rsidRPr="001C4F07">
        <w:rPr>
          <w:color w:val="000000"/>
          <w:sz w:val="24"/>
          <w:szCs w:val="24"/>
        </w:rPr>
        <w:t>в том числе НДС _____ %________рублей____коп. (______________рублей_____коп).</w:t>
      </w:r>
    </w:p>
    <w:p w:rsidR="0004590F" w:rsidRPr="001C4F07" w:rsidRDefault="0004590F" w:rsidP="0004590F">
      <w:pPr>
        <w:tabs>
          <w:tab w:val="left" w:pos="0"/>
        </w:tabs>
        <w:ind w:firstLine="900"/>
        <w:jc w:val="both"/>
        <w:rPr>
          <w:i/>
          <w:color w:val="000000"/>
          <w:sz w:val="24"/>
          <w:szCs w:val="24"/>
        </w:rPr>
      </w:pPr>
      <w:r w:rsidRPr="001C4F07">
        <w:rPr>
          <w:color w:val="000000"/>
          <w:sz w:val="24"/>
          <w:szCs w:val="24"/>
        </w:rPr>
        <w:t xml:space="preserve">                                                                                    </w:t>
      </w:r>
      <w:r w:rsidR="00666FB9">
        <w:rPr>
          <w:color w:val="000000"/>
          <w:sz w:val="24"/>
          <w:szCs w:val="24"/>
        </w:rPr>
        <w:t xml:space="preserve">                    </w:t>
      </w:r>
      <w:r w:rsidRPr="001C4F07">
        <w:rPr>
          <w:i/>
          <w:color w:val="000000"/>
          <w:sz w:val="24"/>
          <w:szCs w:val="24"/>
        </w:rPr>
        <w:t>(Сумма прописью)</w:t>
      </w:r>
    </w:p>
    <w:p w:rsidR="0004590F" w:rsidRPr="001C4F07" w:rsidRDefault="0004590F" w:rsidP="0004590F">
      <w:pPr>
        <w:tabs>
          <w:tab w:val="left" w:pos="0"/>
        </w:tabs>
        <w:ind w:firstLine="900"/>
        <w:jc w:val="both"/>
        <w:rPr>
          <w:color w:val="000000"/>
          <w:sz w:val="24"/>
          <w:szCs w:val="24"/>
          <w:highlight w:val="yellow"/>
        </w:rPr>
      </w:pPr>
      <w:r w:rsidRPr="001C4F07">
        <w:rPr>
          <w:i/>
          <w:color w:val="000000"/>
          <w:sz w:val="24"/>
          <w:szCs w:val="24"/>
        </w:rPr>
        <w:t>(Если НДС не облагается, указывать: «НДС не облагается».</w:t>
      </w:r>
      <w:r w:rsidR="00666FB9">
        <w:rPr>
          <w:i/>
          <w:color w:val="000000"/>
          <w:sz w:val="24"/>
          <w:szCs w:val="24"/>
        </w:rPr>
        <w:t>)</w:t>
      </w:r>
      <w:r w:rsidRPr="001C4F07">
        <w:rPr>
          <w:i/>
          <w:color w:val="000000"/>
          <w:sz w:val="24"/>
          <w:szCs w:val="24"/>
        </w:rPr>
        <w:t xml:space="preserve"> </w:t>
      </w:r>
      <w:r w:rsidRPr="001C4F07">
        <w:rPr>
          <w:color w:val="000000"/>
          <w:sz w:val="24"/>
          <w:szCs w:val="24"/>
        </w:rPr>
        <w:t>Указанная цена (стоимость) Муниципальному контракту является твердой и не может изменяться в процессе его исполнения, за исключением случаев, предусмотренных п.3.3. Муниципального контракта.</w:t>
      </w:r>
    </w:p>
    <w:p w:rsidR="0004590F" w:rsidRPr="001C4F07" w:rsidRDefault="0004590F" w:rsidP="0004590F">
      <w:pPr>
        <w:tabs>
          <w:tab w:val="left" w:pos="0"/>
        </w:tabs>
        <w:ind w:firstLine="720"/>
        <w:jc w:val="both"/>
        <w:rPr>
          <w:color w:val="000000"/>
          <w:sz w:val="24"/>
          <w:szCs w:val="24"/>
        </w:rPr>
      </w:pPr>
      <w:r w:rsidRPr="001C4F07">
        <w:rPr>
          <w:color w:val="000000"/>
          <w:sz w:val="24"/>
          <w:szCs w:val="24"/>
        </w:rPr>
        <w:t>3.2.</w:t>
      </w:r>
      <w:r w:rsidRPr="001C4F07">
        <w:rPr>
          <w:color w:val="000000"/>
          <w:sz w:val="24"/>
          <w:szCs w:val="24"/>
        </w:rPr>
        <w:tab/>
        <w:t xml:space="preserve">По усмотрению Муниципального заказчика может быть выплачен аванс в размере </w:t>
      </w:r>
      <w:r>
        <w:rPr>
          <w:color w:val="000000"/>
          <w:sz w:val="24"/>
          <w:szCs w:val="24"/>
        </w:rPr>
        <w:t xml:space="preserve">до </w:t>
      </w:r>
      <w:r w:rsidRPr="001C4F07">
        <w:rPr>
          <w:color w:val="000000"/>
          <w:sz w:val="24"/>
          <w:szCs w:val="24"/>
        </w:rPr>
        <w:t>30% от стоимости Муниципального контракта.</w:t>
      </w:r>
    </w:p>
    <w:p w:rsidR="0004590F" w:rsidRPr="001C4F07" w:rsidRDefault="0004590F" w:rsidP="0004590F">
      <w:pPr>
        <w:tabs>
          <w:tab w:val="left" w:pos="0"/>
        </w:tabs>
        <w:ind w:firstLine="720"/>
        <w:jc w:val="both"/>
        <w:rPr>
          <w:color w:val="000000"/>
          <w:sz w:val="24"/>
          <w:szCs w:val="24"/>
        </w:rPr>
      </w:pPr>
      <w:r w:rsidRPr="001C4F07">
        <w:rPr>
          <w:color w:val="000000"/>
          <w:sz w:val="24"/>
          <w:szCs w:val="24"/>
        </w:rPr>
        <w:t>3.3.</w:t>
      </w:r>
      <w:r w:rsidRPr="001C4F07">
        <w:rPr>
          <w:color w:val="000000"/>
          <w:sz w:val="24"/>
          <w:szCs w:val="24"/>
        </w:rPr>
        <w:tab/>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04590F" w:rsidRPr="001C4F07" w:rsidRDefault="0004590F" w:rsidP="0004590F">
      <w:pPr>
        <w:tabs>
          <w:tab w:val="left" w:pos="0"/>
        </w:tabs>
        <w:ind w:firstLine="720"/>
        <w:jc w:val="both"/>
        <w:rPr>
          <w:color w:val="000000"/>
          <w:sz w:val="24"/>
          <w:szCs w:val="24"/>
        </w:rPr>
      </w:pPr>
      <w:r w:rsidRPr="001C4F07">
        <w:rPr>
          <w:color w:val="000000"/>
          <w:sz w:val="24"/>
          <w:szCs w:val="24"/>
        </w:rPr>
        <w:t>3.4.</w:t>
      </w:r>
      <w:r w:rsidRPr="001C4F07">
        <w:rPr>
          <w:color w:val="000000"/>
          <w:sz w:val="24"/>
          <w:szCs w:val="24"/>
        </w:rPr>
        <w:tab/>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04590F" w:rsidRPr="001C4F07" w:rsidRDefault="0004590F" w:rsidP="0004590F">
      <w:pPr>
        <w:tabs>
          <w:tab w:val="left" w:pos="0"/>
        </w:tabs>
        <w:ind w:firstLine="720"/>
        <w:jc w:val="both"/>
        <w:rPr>
          <w:color w:val="000000"/>
          <w:sz w:val="24"/>
          <w:szCs w:val="24"/>
        </w:rPr>
      </w:pPr>
      <w:r w:rsidRPr="001C4F07">
        <w:rPr>
          <w:color w:val="000000"/>
          <w:sz w:val="24"/>
          <w:szCs w:val="24"/>
        </w:rPr>
        <w:t>3.5.</w:t>
      </w:r>
      <w:r w:rsidRPr="001C4F07">
        <w:rPr>
          <w:color w:val="000000"/>
          <w:sz w:val="24"/>
          <w:szCs w:val="24"/>
        </w:rPr>
        <w:tab/>
        <w:t>Оплата оказанных услуг по настоящему Муниципальному контракту производится Муниципальным заказчиком с учетом оценки качества оказанных услуг (Приложение № 1, раздел 2 к муниципальному контракту) по безналичному расчету перечислением денежных средств на счет Исполнителя платежными поручениями в следующем порядке:</w:t>
      </w:r>
    </w:p>
    <w:p w:rsidR="0004590F" w:rsidRPr="001C4F07" w:rsidRDefault="0004590F" w:rsidP="0004590F">
      <w:pPr>
        <w:tabs>
          <w:tab w:val="left" w:pos="0"/>
        </w:tabs>
        <w:ind w:firstLine="720"/>
        <w:jc w:val="both"/>
        <w:rPr>
          <w:color w:val="000000"/>
          <w:sz w:val="24"/>
          <w:szCs w:val="24"/>
        </w:rPr>
      </w:pPr>
      <w:r w:rsidRPr="001C4F07">
        <w:rPr>
          <w:color w:val="000000"/>
          <w:sz w:val="24"/>
          <w:szCs w:val="24"/>
        </w:rPr>
        <w:lastRenderedPageBreak/>
        <w:t>3.5.1. 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04590F" w:rsidRDefault="00C60486" w:rsidP="0004590F">
      <w:pPr>
        <w:tabs>
          <w:tab w:val="left" w:pos="0"/>
        </w:tabs>
        <w:ind w:firstLine="720"/>
        <w:jc w:val="both"/>
        <w:rPr>
          <w:bCs/>
          <w:iCs/>
          <w:color w:val="000000"/>
          <w:sz w:val="24"/>
          <w:szCs w:val="24"/>
        </w:rPr>
      </w:pPr>
      <w:r>
        <w:rPr>
          <w:color w:val="000000"/>
          <w:sz w:val="24"/>
          <w:szCs w:val="24"/>
        </w:rPr>
        <w:t>3.5.2.</w:t>
      </w:r>
      <w:r w:rsidR="0004590F" w:rsidRPr="001C4F07">
        <w:rPr>
          <w:color w:val="000000"/>
          <w:sz w:val="24"/>
          <w:szCs w:val="24"/>
        </w:rPr>
        <w:tab/>
      </w:r>
      <w:r w:rsidR="0004590F" w:rsidRPr="001C4F07">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666FB9" w:rsidRPr="001C4F07" w:rsidRDefault="00666FB9" w:rsidP="0004590F">
      <w:pPr>
        <w:tabs>
          <w:tab w:val="left" w:pos="0"/>
        </w:tabs>
        <w:ind w:firstLine="720"/>
        <w:jc w:val="both"/>
        <w:rPr>
          <w:color w:val="000000"/>
          <w:sz w:val="24"/>
          <w:szCs w:val="24"/>
        </w:rPr>
      </w:pPr>
    </w:p>
    <w:p w:rsidR="0004590F" w:rsidRPr="001C4F07" w:rsidRDefault="0004590F" w:rsidP="0004590F">
      <w:pPr>
        <w:numPr>
          <w:ilvl w:val="0"/>
          <w:numId w:val="14"/>
        </w:numPr>
        <w:jc w:val="center"/>
        <w:rPr>
          <w:b/>
          <w:color w:val="000000"/>
          <w:sz w:val="24"/>
          <w:szCs w:val="24"/>
        </w:rPr>
      </w:pPr>
      <w:r w:rsidRPr="001C4F07">
        <w:rPr>
          <w:b/>
          <w:bCs/>
          <w:iCs/>
          <w:color w:val="000000"/>
          <w:sz w:val="24"/>
          <w:szCs w:val="24"/>
        </w:rPr>
        <w:t xml:space="preserve">Порядок сдачи–приемки </w:t>
      </w:r>
      <w:r w:rsidRPr="001C4F07">
        <w:rPr>
          <w:b/>
          <w:color w:val="000000"/>
          <w:sz w:val="24"/>
          <w:szCs w:val="24"/>
        </w:rPr>
        <w:t>исполнения обязательств</w:t>
      </w:r>
    </w:p>
    <w:p w:rsidR="0004590F" w:rsidRPr="001C4F07" w:rsidRDefault="0004590F" w:rsidP="0004590F">
      <w:pPr>
        <w:jc w:val="both"/>
        <w:rPr>
          <w:b/>
          <w:color w:val="000000"/>
          <w:sz w:val="24"/>
          <w:szCs w:val="24"/>
        </w:rPr>
      </w:pPr>
    </w:p>
    <w:p w:rsidR="0004590F" w:rsidRDefault="0004590F" w:rsidP="0004590F">
      <w:pPr>
        <w:numPr>
          <w:ilvl w:val="1"/>
          <w:numId w:val="15"/>
        </w:numPr>
        <w:tabs>
          <w:tab w:val="clear" w:pos="360"/>
          <w:tab w:val="num" w:pos="0"/>
        </w:tabs>
        <w:ind w:left="0" w:firstLine="720"/>
        <w:jc w:val="both"/>
        <w:rPr>
          <w:color w:val="000000"/>
          <w:sz w:val="24"/>
          <w:szCs w:val="24"/>
        </w:rPr>
      </w:pPr>
      <w:r w:rsidRPr="001C4F07">
        <w:rPr>
          <w:color w:val="000000"/>
          <w:sz w:val="24"/>
          <w:szCs w:val="24"/>
        </w:rPr>
        <w:t xml:space="preserve">Передача отчетной документации осуществляется в сроки, предусмотренные в </w:t>
      </w:r>
      <w:r>
        <w:rPr>
          <w:color w:val="000000"/>
          <w:sz w:val="24"/>
          <w:szCs w:val="24"/>
        </w:rPr>
        <w:t>Задании</w:t>
      </w:r>
      <w:r w:rsidR="00751C49">
        <w:rPr>
          <w:color w:val="000000"/>
          <w:sz w:val="24"/>
          <w:szCs w:val="24"/>
        </w:rPr>
        <w:t xml:space="preserve"> на оказание услуг</w:t>
      </w:r>
      <w:r w:rsidRPr="001C4F07">
        <w:rPr>
          <w:color w:val="000000"/>
          <w:sz w:val="24"/>
          <w:szCs w:val="24"/>
        </w:rPr>
        <w:t xml:space="preserve">. </w:t>
      </w:r>
    </w:p>
    <w:p w:rsidR="0004590F" w:rsidRPr="001C4F07" w:rsidRDefault="0004590F" w:rsidP="0004590F">
      <w:pPr>
        <w:numPr>
          <w:ilvl w:val="1"/>
          <w:numId w:val="15"/>
        </w:numPr>
        <w:tabs>
          <w:tab w:val="clear" w:pos="360"/>
          <w:tab w:val="num" w:pos="0"/>
        </w:tabs>
        <w:ind w:left="0" w:firstLine="720"/>
        <w:jc w:val="both"/>
        <w:rPr>
          <w:color w:val="000000"/>
          <w:sz w:val="24"/>
          <w:szCs w:val="24"/>
        </w:rPr>
      </w:pPr>
      <w:r w:rsidRPr="001C4F07">
        <w:rPr>
          <w:color w:val="000000"/>
          <w:sz w:val="24"/>
          <w:szCs w:val="24"/>
        </w:rPr>
        <w:t>Отчетная документация – подготовленные и подписанные Исполнителем документы и материалы, подтверждающие надлежащее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Задании на оказание услуг</w:t>
      </w:r>
    </w:p>
    <w:p w:rsidR="0004590F" w:rsidRPr="001C4F07" w:rsidRDefault="0004590F" w:rsidP="0004590F">
      <w:pPr>
        <w:tabs>
          <w:tab w:val="left" w:pos="0"/>
        </w:tabs>
        <w:ind w:firstLine="709"/>
        <w:jc w:val="both"/>
        <w:rPr>
          <w:color w:val="000000"/>
          <w:sz w:val="24"/>
          <w:szCs w:val="24"/>
        </w:rPr>
      </w:pPr>
      <w:r>
        <w:rPr>
          <w:color w:val="000000"/>
          <w:sz w:val="24"/>
          <w:szCs w:val="24"/>
        </w:rPr>
        <w:t>4.3</w:t>
      </w:r>
      <w:r w:rsidRPr="001C4F07">
        <w:rPr>
          <w:color w:val="000000"/>
          <w:sz w:val="24"/>
          <w:szCs w:val="24"/>
        </w:rPr>
        <w:t>.</w:t>
      </w:r>
      <w:r w:rsidRPr="001C4F07">
        <w:rPr>
          <w:color w:val="000000"/>
          <w:sz w:val="24"/>
          <w:szCs w:val="24"/>
        </w:rPr>
        <w:tab/>
        <w:t xml:space="preserve">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оказанных услуг требованиям настоящего Муниципального контракта. </w:t>
      </w:r>
    </w:p>
    <w:p w:rsidR="0004590F" w:rsidRPr="001C4F07" w:rsidRDefault="0004590F" w:rsidP="0004590F">
      <w:pPr>
        <w:tabs>
          <w:tab w:val="left" w:pos="0"/>
        </w:tabs>
        <w:jc w:val="both"/>
        <w:rPr>
          <w:color w:val="000000"/>
          <w:sz w:val="24"/>
          <w:szCs w:val="24"/>
        </w:rPr>
      </w:pPr>
      <w:r>
        <w:rPr>
          <w:color w:val="000000"/>
          <w:sz w:val="24"/>
          <w:szCs w:val="24"/>
        </w:rPr>
        <w:tab/>
        <w:t>4.4</w:t>
      </w:r>
      <w:r w:rsidRPr="001C4F07">
        <w:rPr>
          <w:color w:val="000000"/>
          <w:sz w:val="24"/>
          <w:szCs w:val="24"/>
        </w:rPr>
        <w:t>.</w:t>
      </w:r>
      <w:r w:rsidRPr="001C4F07">
        <w:rPr>
          <w:color w:val="000000"/>
          <w:sz w:val="24"/>
          <w:szCs w:val="24"/>
        </w:rPr>
        <w:tab/>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оказанных услуг требованиям, установленным в Муниципальном контракте, Муниципальный заказчик вправе привлечь независимых экспертов. </w:t>
      </w:r>
    </w:p>
    <w:p w:rsidR="0004590F" w:rsidRPr="001C4F07" w:rsidRDefault="0004590F" w:rsidP="0004590F">
      <w:pPr>
        <w:tabs>
          <w:tab w:val="left" w:pos="0"/>
        </w:tabs>
        <w:jc w:val="both"/>
        <w:rPr>
          <w:bCs/>
          <w:iCs/>
          <w:color w:val="000000"/>
          <w:sz w:val="24"/>
          <w:szCs w:val="24"/>
        </w:rPr>
      </w:pPr>
      <w:r>
        <w:rPr>
          <w:color w:val="000000"/>
          <w:sz w:val="24"/>
          <w:szCs w:val="24"/>
        </w:rPr>
        <w:tab/>
        <w:t>4.5</w:t>
      </w:r>
      <w:r w:rsidRPr="001C4F07">
        <w:rPr>
          <w:color w:val="000000"/>
          <w:sz w:val="24"/>
          <w:szCs w:val="24"/>
        </w:rPr>
        <w:t>.</w:t>
      </w:r>
      <w:r w:rsidRPr="001C4F07">
        <w:rPr>
          <w:color w:val="000000"/>
          <w:sz w:val="24"/>
          <w:szCs w:val="24"/>
        </w:rPr>
        <w:tab/>
        <w:t>П</w:t>
      </w:r>
      <w:r w:rsidRPr="001C4F07">
        <w:rPr>
          <w:bCs/>
          <w:iCs/>
          <w:color w:val="000000"/>
          <w:sz w:val="24"/>
          <w:szCs w:val="24"/>
        </w:rPr>
        <w:t xml:space="preserve">о результатам рассмотрения исполнения обязательств Исполнителя </w:t>
      </w:r>
      <w:r w:rsidRPr="001C4F07">
        <w:rPr>
          <w:color w:val="000000"/>
          <w:sz w:val="24"/>
          <w:szCs w:val="24"/>
        </w:rPr>
        <w:t>Муниципальный</w:t>
      </w:r>
      <w:r w:rsidRPr="001C4F07">
        <w:rPr>
          <w:bCs/>
          <w:iCs/>
          <w:color w:val="000000"/>
          <w:sz w:val="24"/>
          <w:szCs w:val="24"/>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 xml:space="preserve">или мотивированный отказ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(по этапу Муниципального контракта)</w:t>
      </w:r>
      <w:r w:rsidRPr="001C4F07">
        <w:rPr>
          <w:bCs/>
          <w:iCs/>
          <w:color w:val="000000"/>
          <w:sz w:val="24"/>
          <w:szCs w:val="24"/>
        </w:rPr>
        <w:t>.</w:t>
      </w:r>
    </w:p>
    <w:p w:rsidR="0004590F" w:rsidRPr="001C4F07" w:rsidRDefault="0004590F" w:rsidP="0004590F">
      <w:pPr>
        <w:tabs>
          <w:tab w:val="left" w:pos="0"/>
        </w:tabs>
        <w:jc w:val="both"/>
        <w:rPr>
          <w:bCs/>
          <w:iCs/>
          <w:color w:val="000000"/>
          <w:sz w:val="24"/>
          <w:szCs w:val="24"/>
        </w:rPr>
      </w:pPr>
      <w:r>
        <w:rPr>
          <w:bCs/>
          <w:iCs/>
          <w:color w:val="000000"/>
          <w:sz w:val="24"/>
          <w:szCs w:val="24"/>
        </w:rPr>
        <w:tab/>
        <w:t>4.6</w:t>
      </w:r>
      <w:r w:rsidRPr="001C4F07">
        <w:rPr>
          <w:bCs/>
          <w:iCs/>
          <w:color w:val="000000"/>
          <w:sz w:val="24"/>
          <w:szCs w:val="24"/>
        </w:rPr>
        <w:t>.</w:t>
      </w:r>
      <w:r w:rsidRPr="001C4F07">
        <w:rPr>
          <w:bCs/>
          <w:iCs/>
          <w:color w:val="000000"/>
          <w:sz w:val="24"/>
          <w:szCs w:val="24"/>
        </w:rPr>
        <w:tab/>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 xml:space="preserve">Исполнитель обязан подписать со своей стороны акт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и возвратить экземпляр акта Муниципальному заказчику.</w:t>
      </w:r>
    </w:p>
    <w:p w:rsidR="0004590F" w:rsidRPr="001C4F07" w:rsidRDefault="0004590F" w:rsidP="0004590F">
      <w:pPr>
        <w:tabs>
          <w:tab w:val="left" w:pos="0"/>
        </w:tabs>
        <w:jc w:val="both"/>
        <w:rPr>
          <w:bCs/>
          <w:iCs/>
          <w:color w:val="000000"/>
          <w:sz w:val="24"/>
          <w:szCs w:val="24"/>
        </w:rPr>
      </w:pPr>
      <w:r>
        <w:rPr>
          <w:bCs/>
          <w:iCs/>
          <w:color w:val="000000"/>
          <w:sz w:val="24"/>
          <w:szCs w:val="24"/>
        </w:rPr>
        <w:tab/>
        <w:t>4.7</w:t>
      </w:r>
      <w:r w:rsidRPr="001C4F07">
        <w:rPr>
          <w:bCs/>
          <w:iCs/>
          <w:color w:val="000000"/>
          <w:sz w:val="24"/>
          <w:szCs w:val="24"/>
        </w:rPr>
        <w:t>.</w:t>
      </w:r>
      <w:r w:rsidRPr="001C4F07">
        <w:rPr>
          <w:bCs/>
          <w:iCs/>
          <w:color w:val="000000"/>
          <w:sz w:val="24"/>
          <w:szCs w:val="24"/>
        </w:rPr>
        <w:tab/>
        <w:t xml:space="preserve">В случае получения мотивированного отказа Муниципального заказчика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(по этапу Муниципального контракта)</w:t>
      </w:r>
      <w:r w:rsidRPr="001C4F07">
        <w:rPr>
          <w:bCs/>
          <w:iCs/>
          <w:color w:val="000000"/>
          <w:sz w:val="24"/>
          <w:szCs w:val="24"/>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04590F" w:rsidRPr="001C4F07" w:rsidRDefault="0004590F" w:rsidP="0004590F">
      <w:pPr>
        <w:tabs>
          <w:tab w:val="left" w:pos="0"/>
        </w:tabs>
        <w:jc w:val="both"/>
        <w:rPr>
          <w:bCs/>
          <w:iCs/>
          <w:color w:val="000000"/>
          <w:sz w:val="24"/>
          <w:szCs w:val="24"/>
        </w:rPr>
      </w:pPr>
      <w:r>
        <w:rPr>
          <w:bCs/>
          <w:iCs/>
          <w:color w:val="000000"/>
          <w:sz w:val="24"/>
          <w:szCs w:val="24"/>
        </w:rPr>
        <w:tab/>
        <w:t>4.8</w:t>
      </w:r>
      <w:r w:rsidRPr="001C4F07">
        <w:rPr>
          <w:bCs/>
          <w:iCs/>
          <w:color w:val="000000"/>
          <w:sz w:val="24"/>
          <w:szCs w:val="24"/>
        </w:rPr>
        <w:t>.</w:t>
      </w:r>
      <w:r w:rsidRPr="001C4F07">
        <w:rPr>
          <w:bCs/>
          <w:iCs/>
          <w:color w:val="000000"/>
          <w:sz w:val="24"/>
          <w:szCs w:val="24"/>
        </w:rPr>
        <w:tab/>
        <w:t xml:space="preserve">Дата подписания обеими Сторонами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или акта сдачи-приемки исполнения обязательств по этапу </w:t>
      </w:r>
      <w:r w:rsidRPr="001C4F07">
        <w:rPr>
          <w:color w:val="000000"/>
          <w:sz w:val="24"/>
          <w:szCs w:val="24"/>
        </w:rPr>
        <w:t>Муниципального</w:t>
      </w:r>
      <w:r w:rsidRPr="001C4F07">
        <w:rPr>
          <w:bCs/>
          <w:iCs/>
          <w:color w:val="000000"/>
          <w:sz w:val="24"/>
          <w:szCs w:val="24"/>
        </w:rPr>
        <w:t xml:space="preserve"> контракта является датой выполнения Исполнителем всех обязательств по </w:t>
      </w:r>
      <w:r w:rsidRPr="001C4F07">
        <w:rPr>
          <w:color w:val="000000"/>
          <w:sz w:val="24"/>
          <w:szCs w:val="24"/>
        </w:rPr>
        <w:t>Муниципальному контракту</w:t>
      </w:r>
      <w:r w:rsidRPr="001C4F07">
        <w:rPr>
          <w:bCs/>
          <w:iCs/>
          <w:color w:val="000000"/>
          <w:sz w:val="24"/>
          <w:szCs w:val="24"/>
        </w:rPr>
        <w:t xml:space="preserve"> или датой окончания соответствующего этапа оказания услуг. Подписанный между Муниципальным заказчиком и Исполнителем акт сдачи–приемки </w:t>
      </w:r>
      <w:r w:rsidRPr="001C4F07">
        <w:rPr>
          <w:bCs/>
          <w:iCs/>
          <w:color w:val="000000"/>
          <w:sz w:val="24"/>
          <w:szCs w:val="24"/>
        </w:rPr>
        <w:lastRenderedPageBreak/>
        <w:t xml:space="preserve">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или акт сдачи-приемки исполнения обязательств по этапу </w:t>
      </w:r>
      <w:r w:rsidRPr="001C4F07">
        <w:rPr>
          <w:color w:val="000000"/>
          <w:sz w:val="24"/>
          <w:szCs w:val="24"/>
        </w:rPr>
        <w:t>Муниципального</w:t>
      </w:r>
      <w:r w:rsidRPr="001C4F07">
        <w:rPr>
          <w:bCs/>
          <w:iCs/>
          <w:color w:val="000000"/>
          <w:sz w:val="24"/>
          <w:szCs w:val="24"/>
        </w:rPr>
        <w:t xml:space="preserve"> контракта является основанием для оплаты Исполнителю оказанных услуг. </w:t>
      </w:r>
    </w:p>
    <w:p w:rsidR="0004590F" w:rsidRPr="001C4F07" w:rsidRDefault="0004590F" w:rsidP="0004590F">
      <w:pPr>
        <w:tabs>
          <w:tab w:val="left" w:pos="0"/>
        </w:tabs>
        <w:jc w:val="both"/>
        <w:rPr>
          <w:bCs/>
          <w:iCs/>
          <w:color w:val="000000"/>
          <w:sz w:val="24"/>
          <w:szCs w:val="24"/>
        </w:rPr>
      </w:pPr>
      <w:r>
        <w:rPr>
          <w:bCs/>
          <w:iCs/>
          <w:color w:val="000000"/>
          <w:sz w:val="24"/>
          <w:szCs w:val="24"/>
        </w:rPr>
        <w:tab/>
        <w:t>4.9.</w:t>
      </w:r>
      <w:r>
        <w:rPr>
          <w:bCs/>
          <w:iCs/>
          <w:color w:val="000000"/>
          <w:sz w:val="24"/>
          <w:szCs w:val="24"/>
        </w:rPr>
        <w:tab/>
        <w:t xml:space="preserve">При досрочном оказании услуг </w:t>
      </w:r>
      <w:r w:rsidRPr="001C4F07">
        <w:rPr>
          <w:bCs/>
          <w:iCs/>
          <w:color w:val="000000"/>
          <w:sz w:val="24"/>
          <w:szCs w:val="24"/>
        </w:rPr>
        <w:t>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04590F" w:rsidRPr="001C4F07" w:rsidRDefault="0004590F" w:rsidP="0004590F">
      <w:pPr>
        <w:pStyle w:val="13"/>
        <w:jc w:val="both"/>
        <w:rPr>
          <w:rFonts w:ascii="Times New Roman" w:hAnsi="Times New Roman"/>
          <w:sz w:val="24"/>
          <w:szCs w:val="24"/>
        </w:rPr>
      </w:pPr>
    </w:p>
    <w:p w:rsidR="0004590F" w:rsidRDefault="0004590F" w:rsidP="0004590F">
      <w:pPr>
        <w:numPr>
          <w:ilvl w:val="0"/>
          <w:numId w:val="15"/>
        </w:numPr>
        <w:jc w:val="center"/>
        <w:rPr>
          <w:b/>
          <w:bCs/>
          <w:iCs/>
          <w:color w:val="000000"/>
          <w:sz w:val="24"/>
          <w:szCs w:val="24"/>
        </w:rPr>
      </w:pPr>
      <w:r w:rsidRPr="001C4F07">
        <w:rPr>
          <w:b/>
          <w:bCs/>
          <w:iCs/>
          <w:color w:val="000000"/>
          <w:sz w:val="24"/>
          <w:szCs w:val="24"/>
        </w:rPr>
        <w:t>Права и обязанности Муниципального заказчика</w:t>
      </w:r>
    </w:p>
    <w:p w:rsidR="00DC3EAA" w:rsidRPr="001C4F07" w:rsidRDefault="00DC3EAA" w:rsidP="00DC3EAA">
      <w:pPr>
        <w:ind w:left="360"/>
        <w:rPr>
          <w:b/>
          <w:bCs/>
          <w:iCs/>
          <w:color w:val="000000"/>
          <w:sz w:val="24"/>
          <w:szCs w:val="24"/>
        </w:rPr>
      </w:pPr>
    </w:p>
    <w:p w:rsidR="0004590F" w:rsidRPr="001C4F07" w:rsidRDefault="0004590F" w:rsidP="0004590F">
      <w:pPr>
        <w:ind w:left="540" w:firstLine="360"/>
        <w:jc w:val="both"/>
        <w:rPr>
          <w:b/>
          <w:color w:val="000000"/>
          <w:sz w:val="24"/>
          <w:szCs w:val="24"/>
        </w:rPr>
      </w:pPr>
      <w:r w:rsidRPr="001C4F07">
        <w:rPr>
          <w:b/>
          <w:color w:val="000000"/>
          <w:sz w:val="24"/>
          <w:szCs w:val="24"/>
        </w:rPr>
        <w:t>5.1. Муниципальный заказчик вправе:</w:t>
      </w:r>
    </w:p>
    <w:p w:rsidR="0004590F" w:rsidRPr="001C4F07" w:rsidRDefault="0004590F" w:rsidP="0004590F">
      <w:pPr>
        <w:numPr>
          <w:ilvl w:val="2"/>
          <w:numId w:val="16"/>
        </w:numPr>
        <w:tabs>
          <w:tab w:val="left" w:pos="0"/>
        </w:tabs>
        <w:ind w:left="0" w:firstLine="709"/>
        <w:jc w:val="both"/>
        <w:rPr>
          <w:color w:val="000000"/>
          <w:sz w:val="24"/>
          <w:szCs w:val="24"/>
        </w:rPr>
      </w:pPr>
      <w:r w:rsidRPr="001C4F07">
        <w:rPr>
          <w:color w:val="000000"/>
          <w:sz w:val="24"/>
          <w:szCs w:val="24"/>
        </w:rPr>
        <w:t>Требовать от Исполнителя надлежащего выполнения обязательств по Муниципальному контракту (этапу Муниципального контракта) в соответствии с Заданием на оказание услуг</w:t>
      </w:r>
      <w:r w:rsidRPr="001C4F07">
        <w:rPr>
          <w:sz w:val="24"/>
          <w:szCs w:val="24"/>
        </w:rPr>
        <w:t xml:space="preserve"> </w:t>
      </w:r>
      <w:r w:rsidRPr="001C4F07">
        <w:rPr>
          <w:color w:val="000000"/>
          <w:sz w:val="24"/>
          <w:szCs w:val="24"/>
        </w:rPr>
        <w:t xml:space="preserve">и иными Приложениями к настоящему Муниципальному контракту, а также требовать своевременного устранения выявленных недостатков. </w:t>
      </w:r>
    </w:p>
    <w:p w:rsidR="0004590F" w:rsidRPr="001C4F07" w:rsidRDefault="0004590F" w:rsidP="0004590F">
      <w:pPr>
        <w:numPr>
          <w:ilvl w:val="2"/>
          <w:numId w:val="16"/>
        </w:numPr>
        <w:tabs>
          <w:tab w:val="left" w:pos="0"/>
        </w:tabs>
        <w:ind w:left="0" w:firstLine="709"/>
        <w:jc w:val="both"/>
        <w:rPr>
          <w:color w:val="000000"/>
          <w:sz w:val="24"/>
          <w:szCs w:val="24"/>
        </w:rPr>
      </w:pPr>
      <w:r w:rsidRPr="001C4F07">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04590F" w:rsidRPr="001C4F07" w:rsidRDefault="0004590F" w:rsidP="0004590F">
      <w:pPr>
        <w:numPr>
          <w:ilvl w:val="2"/>
          <w:numId w:val="16"/>
        </w:numPr>
        <w:tabs>
          <w:tab w:val="left" w:pos="0"/>
        </w:tabs>
        <w:ind w:left="0" w:firstLine="709"/>
        <w:jc w:val="both"/>
        <w:rPr>
          <w:color w:val="000000"/>
          <w:sz w:val="24"/>
          <w:szCs w:val="24"/>
        </w:rPr>
      </w:pPr>
      <w:r w:rsidRPr="001C4F07">
        <w:rPr>
          <w:color w:val="000000"/>
          <w:sz w:val="24"/>
          <w:szCs w:val="24"/>
        </w:rPr>
        <w:t>Привлекать экспертов, специалистов и иных лиц, обладающих необходимыми знаниями для участия в проведении экспертизы оказанных услуг и представленной Исполнителем отчетной документации.</w:t>
      </w:r>
    </w:p>
    <w:p w:rsidR="0004590F" w:rsidRPr="001C4F07" w:rsidRDefault="0004590F" w:rsidP="0004590F">
      <w:pPr>
        <w:numPr>
          <w:ilvl w:val="2"/>
          <w:numId w:val="16"/>
        </w:numPr>
        <w:tabs>
          <w:tab w:val="left" w:pos="0"/>
        </w:tabs>
        <w:ind w:left="0" w:firstLine="709"/>
        <w:jc w:val="both"/>
        <w:rPr>
          <w:color w:val="000000"/>
          <w:sz w:val="24"/>
          <w:szCs w:val="24"/>
        </w:rPr>
      </w:pPr>
      <w:r w:rsidRPr="001C4F07">
        <w:rPr>
          <w:color w:val="000000"/>
          <w:sz w:val="24"/>
          <w:szCs w:val="24"/>
        </w:rPr>
        <w:t>Определять лиц, непосредственно участвующих в контроле за ходом выполнения оказания Исполнителем услуг и (или) участвующих в сдаче-приемке исполненных обязательств по настоящему Муниципальному контракту.</w:t>
      </w:r>
    </w:p>
    <w:p w:rsidR="0004590F" w:rsidRPr="001C4F07" w:rsidRDefault="0004590F" w:rsidP="0004590F">
      <w:pPr>
        <w:numPr>
          <w:ilvl w:val="2"/>
          <w:numId w:val="16"/>
        </w:numPr>
        <w:tabs>
          <w:tab w:val="left" w:pos="0"/>
        </w:tabs>
        <w:ind w:left="0" w:firstLine="709"/>
        <w:jc w:val="both"/>
        <w:rPr>
          <w:color w:val="000000"/>
          <w:sz w:val="24"/>
          <w:szCs w:val="24"/>
        </w:rPr>
      </w:pPr>
      <w:r w:rsidRPr="001C4F07">
        <w:rPr>
          <w:color w:val="000000"/>
          <w:sz w:val="24"/>
          <w:szCs w:val="24"/>
        </w:rPr>
        <w:t>В любое время проверять соответствие сроков совершения действий Исполнителем при оказании услуг, срокам, установленным в Задании на оказание услуг, и качества оказываемых Исполнителем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04590F" w:rsidRPr="001C4F07" w:rsidRDefault="0004590F" w:rsidP="0004590F">
      <w:pPr>
        <w:numPr>
          <w:ilvl w:val="1"/>
          <w:numId w:val="16"/>
        </w:numPr>
        <w:tabs>
          <w:tab w:val="left" w:pos="0"/>
        </w:tabs>
        <w:jc w:val="both"/>
        <w:rPr>
          <w:b/>
          <w:color w:val="000000"/>
          <w:sz w:val="24"/>
          <w:szCs w:val="24"/>
        </w:rPr>
      </w:pPr>
      <w:r w:rsidRPr="001C4F07">
        <w:rPr>
          <w:b/>
          <w:color w:val="000000"/>
          <w:sz w:val="24"/>
          <w:szCs w:val="24"/>
        </w:rPr>
        <w:t>Муниципальный заказчик обязан:</w:t>
      </w:r>
    </w:p>
    <w:p w:rsidR="0004590F" w:rsidRPr="001C4F07" w:rsidRDefault="0004590F" w:rsidP="0004590F">
      <w:pPr>
        <w:numPr>
          <w:ilvl w:val="2"/>
          <w:numId w:val="16"/>
        </w:numPr>
        <w:tabs>
          <w:tab w:val="left" w:pos="0"/>
        </w:tabs>
        <w:ind w:left="0" w:firstLine="720"/>
        <w:jc w:val="both"/>
        <w:rPr>
          <w:color w:val="000000"/>
          <w:sz w:val="24"/>
          <w:szCs w:val="24"/>
        </w:rPr>
      </w:pPr>
      <w:r w:rsidRPr="001C4F07">
        <w:rPr>
          <w:color w:val="000000"/>
          <w:sz w:val="24"/>
          <w:szCs w:val="24"/>
        </w:rPr>
        <w:t>Своевременно сообщать в письменной форме Исполнителю о недостатках, обнаруженных в ходе оказания услуг или приемки исполненных обязательств.</w:t>
      </w:r>
    </w:p>
    <w:p w:rsidR="0004590F" w:rsidRPr="001C4F07" w:rsidRDefault="0004590F" w:rsidP="0004590F">
      <w:pPr>
        <w:numPr>
          <w:ilvl w:val="2"/>
          <w:numId w:val="16"/>
        </w:numPr>
        <w:tabs>
          <w:tab w:val="left" w:pos="0"/>
        </w:tabs>
        <w:ind w:left="0" w:firstLine="720"/>
        <w:jc w:val="both"/>
        <w:rPr>
          <w:color w:val="000000"/>
          <w:sz w:val="24"/>
          <w:szCs w:val="24"/>
        </w:rPr>
      </w:pPr>
      <w:r w:rsidRPr="001C4F07">
        <w:rPr>
          <w:color w:val="000000"/>
          <w:sz w:val="24"/>
          <w:szCs w:val="24"/>
        </w:rPr>
        <w:t>Своевременно принять и оплатить надлежащим образом оказанные услуги в соответствии с настоящим Муниципальным контрактом.</w:t>
      </w:r>
    </w:p>
    <w:p w:rsidR="0004590F" w:rsidRPr="001C4F07" w:rsidRDefault="0004590F" w:rsidP="0004590F">
      <w:pPr>
        <w:tabs>
          <w:tab w:val="left" w:pos="1620"/>
        </w:tabs>
        <w:ind w:firstLine="720"/>
        <w:jc w:val="both"/>
        <w:rPr>
          <w:b/>
          <w:color w:val="000000"/>
          <w:sz w:val="24"/>
          <w:szCs w:val="24"/>
        </w:rPr>
      </w:pPr>
    </w:p>
    <w:p w:rsidR="0004590F" w:rsidRDefault="0004590F" w:rsidP="0004590F">
      <w:pPr>
        <w:numPr>
          <w:ilvl w:val="0"/>
          <w:numId w:val="16"/>
        </w:numPr>
        <w:tabs>
          <w:tab w:val="left" w:pos="360"/>
        </w:tabs>
        <w:jc w:val="center"/>
        <w:rPr>
          <w:b/>
          <w:bCs/>
          <w:iCs/>
          <w:color w:val="000000"/>
          <w:sz w:val="24"/>
          <w:szCs w:val="24"/>
        </w:rPr>
      </w:pPr>
      <w:r w:rsidRPr="001C4F07">
        <w:rPr>
          <w:b/>
          <w:bCs/>
          <w:iCs/>
          <w:color w:val="000000"/>
          <w:sz w:val="24"/>
          <w:szCs w:val="24"/>
        </w:rPr>
        <w:t>Права и обязанности Исполнителя</w:t>
      </w:r>
    </w:p>
    <w:p w:rsidR="00DC3EAA" w:rsidRPr="001C4F07" w:rsidRDefault="00DC3EAA" w:rsidP="00DC3EAA">
      <w:pPr>
        <w:tabs>
          <w:tab w:val="left" w:pos="360"/>
        </w:tabs>
        <w:ind w:left="540"/>
        <w:rPr>
          <w:b/>
          <w:bCs/>
          <w:iCs/>
          <w:color w:val="000000"/>
          <w:sz w:val="24"/>
          <w:szCs w:val="24"/>
        </w:rPr>
      </w:pPr>
    </w:p>
    <w:p w:rsidR="0004590F" w:rsidRPr="001C4F07" w:rsidRDefault="0004590F" w:rsidP="0004590F">
      <w:pPr>
        <w:numPr>
          <w:ilvl w:val="1"/>
          <w:numId w:val="16"/>
        </w:numPr>
        <w:tabs>
          <w:tab w:val="left" w:pos="0"/>
        </w:tabs>
        <w:ind w:left="0" w:firstLine="720"/>
        <w:jc w:val="both"/>
        <w:rPr>
          <w:b/>
          <w:color w:val="000000"/>
          <w:sz w:val="24"/>
          <w:szCs w:val="24"/>
        </w:rPr>
      </w:pPr>
      <w:r w:rsidRPr="001C4F07">
        <w:rPr>
          <w:b/>
          <w:color w:val="000000"/>
          <w:sz w:val="24"/>
          <w:szCs w:val="24"/>
        </w:rPr>
        <w:t xml:space="preserve"> Исполнитель вправе:</w:t>
      </w:r>
    </w:p>
    <w:p w:rsidR="0004590F" w:rsidRPr="001C4F07" w:rsidRDefault="0004590F" w:rsidP="0004590F">
      <w:pPr>
        <w:numPr>
          <w:ilvl w:val="2"/>
          <w:numId w:val="16"/>
        </w:numPr>
        <w:tabs>
          <w:tab w:val="left" w:pos="0"/>
        </w:tabs>
        <w:ind w:left="0" w:firstLine="720"/>
        <w:jc w:val="both"/>
        <w:rPr>
          <w:color w:val="000000"/>
          <w:sz w:val="24"/>
          <w:szCs w:val="24"/>
        </w:rPr>
      </w:pPr>
      <w:r w:rsidRPr="001C4F07">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1C4F07">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 xml:space="preserve">(по этапу Муниципального контракта). </w:t>
      </w:r>
    </w:p>
    <w:p w:rsidR="0004590F" w:rsidRPr="001C4F07" w:rsidRDefault="0004590F" w:rsidP="0004590F">
      <w:pPr>
        <w:numPr>
          <w:ilvl w:val="2"/>
          <w:numId w:val="16"/>
        </w:numPr>
        <w:tabs>
          <w:tab w:val="left" w:pos="0"/>
        </w:tabs>
        <w:ind w:left="0" w:firstLine="720"/>
        <w:jc w:val="both"/>
        <w:rPr>
          <w:color w:val="000000"/>
          <w:sz w:val="24"/>
          <w:szCs w:val="24"/>
        </w:rPr>
      </w:pPr>
      <w:r w:rsidRPr="001C4F07">
        <w:rPr>
          <w:color w:val="000000"/>
          <w:sz w:val="24"/>
          <w:szCs w:val="24"/>
        </w:rPr>
        <w:t>Требовать своевременной оплаты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04590F" w:rsidRPr="001C4F07" w:rsidRDefault="0004590F" w:rsidP="0004590F">
      <w:pPr>
        <w:numPr>
          <w:ilvl w:val="2"/>
          <w:numId w:val="16"/>
        </w:numPr>
        <w:tabs>
          <w:tab w:val="left" w:pos="0"/>
        </w:tabs>
        <w:ind w:left="0" w:firstLine="720"/>
        <w:jc w:val="both"/>
        <w:rPr>
          <w:color w:val="000000"/>
          <w:sz w:val="24"/>
          <w:szCs w:val="24"/>
        </w:rPr>
      </w:pPr>
      <w:r w:rsidRPr="001C4F07">
        <w:rPr>
          <w:color w:val="000000"/>
          <w:sz w:val="24"/>
          <w:szCs w:val="24"/>
        </w:rPr>
        <w:lastRenderedPageBreak/>
        <w:t>В порядке, предусмотренном действующим законодательством, привлекать</w:t>
      </w:r>
      <w:r w:rsidR="00C60486">
        <w:rPr>
          <w:color w:val="000000"/>
          <w:sz w:val="24"/>
          <w:szCs w:val="24"/>
        </w:rPr>
        <w:t xml:space="preserve"> с письменного согласия Заказчика</w:t>
      </w:r>
      <w:r w:rsidRPr="001C4F07">
        <w:rPr>
          <w:color w:val="000000"/>
          <w:sz w:val="24"/>
          <w:szCs w:val="24"/>
        </w:rPr>
        <w:t xml:space="preserve">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04590F" w:rsidRPr="001C4F07" w:rsidRDefault="0004590F" w:rsidP="0004590F">
      <w:pPr>
        <w:numPr>
          <w:ilvl w:val="2"/>
          <w:numId w:val="16"/>
        </w:numPr>
        <w:tabs>
          <w:tab w:val="left" w:pos="0"/>
        </w:tabs>
        <w:ind w:left="0" w:firstLine="720"/>
        <w:jc w:val="both"/>
        <w:rPr>
          <w:color w:val="000000"/>
          <w:sz w:val="24"/>
          <w:szCs w:val="24"/>
        </w:rPr>
      </w:pPr>
      <w:r w:rsidRPr="001C4F07">
        <w:rPr>
          <w:color w:val="000000"/>
          <w:sz w:val="24"/>
          <w:szCs w:val="24"/>
        </w:rPr>
        <w:t xml:space="preserve">Привлечение соисполнителей не влечет за собой изменения стоимости и объемов услуг по настоящему Муниципальному контракту. Перечень услуг, оказанных соисполнителями, Исполнитель указывает в отчетной документации. </w:t>
      </w:r>
    </w:p>
    <w:p w:rsidR="0004590F" w:rsidRPr="001C4F07" w:rsidRDefault="0004590F" w:rsidP="0004590F">
      <w:pPr>
        <w:numPr>
          <w:ilvl w:val="1"/>
          <w:numId w:val="16"/>
        </w:numPr>
        <w:tabs>
          <w:tab w:val="left" w:pos="-180"/>
        </w:tabs>
        <w:ind w:left="0" w:firstLine="720"/>
        <w:jc w:val="both"/>
        <w:rPr>
          <w:b/>
          <w:color w:val="000000"/>
          <w:sz w:val="24"/>
          <w:szCs w:val="24"/>
        </w:rPr>
      </w:pPr>
      <w:r w:rsidRPr="001C4F07">
        <w:rPr>
          <w:b/>
          <w:color w:val="000000"/>
          <w:sz w:val="24"/>
          <w:szCs w:val="24"/>
        </w:rPr>
        <w:t>Исполнитель обязан:</w:t>
      </w:r>
    </w:p>
    <w:p w:rsidR="0004590F" w:rsidRPr="001C4F07" w:rsidRDefault="0004590F" w:rsidP="0004590F">
      <w:pPr>
        <w:numPr>
          <w:ilvl w:val="2"/>
          <w:numId w:val="16"/>
        </w:numPr>
        <w:tabs>
          <w:tab w:val="left" w:pos="0"/>
        </w:tabs>
        <w:ind w:left="0" w:firstLine="720"/>
        <w:jc w:val="both"/>
        <w:rPr>
          <w:color w:val="000000"/>
          <w:sz w:val="24"/>
          <w:szCs w:val="24"/>
        </w:rPr>
      </w:pPr>
      <w:r w:rsidRPr="001C4F07">
        <w:rPr>
          <w:color w:val="000000"/>
          <w:sz w:val="24"/>
          <w:szCs w:val="24"/>
        </w:rPr>
        <w:t>Своевременно и надлежащим образом оказать услуги и представить Муниципальному заказчику отчетную документацию.</w:t>
      </w:r>
    </w:p>
    <w:p w:rsidR="0004590F" w:rsidRPr="001C4F07" w:rsidRDefault="0004590F" w:rsidP="0004590F">
      <w:pPr>
        <w:numPr>
          <w:ilvl w:val="2"/>
          <w:numId w:val="16"/>
        </w:numPr>
        <w:tabs>
          <w:tab w:val="left" w:pos="0"/>
        </w:tabs>
        <w:ind w:left="0" w:firstLine="720"/>
        <w:jc w:val="both"/>
        <w:rPr>
          <w:color w:val="000000"/>
          <w:sz w:val="24"/>
          <w:szCs w:val="24"/>
        </w:rPr>
      </w:pPr>
      <w:r w:rsidRPr="001C4F07">
        <w:rPr>
          <w:color w:val="000000"/>
          <w:sz w:val="24"/>
          <w:szCs w:val="24"/>
        </w:rPr>
        <w:t>За свой счет устранить выявленные в процессе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04590F" w:rsidRPr="001C4F07" w:rsidRDefault="0004590F" w:rsidP="0004590F">
      <w:pPr>
        <w:numPr>
          <w:ilvl w:val="2"/>
          <w:numId w:val="16"/>
        </w:numPr>
        <w:tabs>
          <w:tab w:val="left" w:pos="0"/>
        </w:tabs>
        <w:ind w:left="0" w:firstLine="720"/>
        <w:jc w:val="both"/>
        <w:rPr>
          <w:color w:val="000000"/>
          <w:sz w:val="24"/>
          <w:szCs w:val="24"/>
        </w:rPr>
      </w:pPr>
      <w:r w:rsidRPr="001C4F07">
        <w:rPr>
          <w:color w:val="000000"/>
          <w:sz w:val="24"/>
          <w:szCs w:val="24"/>
        </w:rPr>
        <w:t>По первому требованию органа, осуществляющего контроль за использованием средств муниципального бюджета, представить документы, связанные с оказанием услуг по настоящему Муниципальному контракту. В этих целях Исполнитель обязан вести отдельный бухгалтерский учет.</w:t>
      </w:r>
    </w:p>
    <w:p w:rsidR="0004590F" w:rsidRPr="001C4F07" w:rsidRDefault="0004590F" w:rsidP="0004590F">
      <w:pPr>
        <w:tabs>
          <w:tab w:val="left" w:pos="360"/>
        </w:tabs>
        <w:rPr>
          <w:b/>
          <w:bCs/>
          <w:iCs/>
          <w:color w:val="000000"/>
          <w:sz w:val="24"/>
          <w:szCs w:val="24"/>
        </w:rPr>
      </w:pPr>
    </w:p>
    <w:p w:rsidR="0004590F" w:rsidRPr="001C4F07" w:rsidRDefault="0004590F" w:rsidP="0004590F">
      <w:pPr>
        <w:numPr>
          <w:ilvl w:val="0"/>
          <w:numId w:val="16"/>
        </w:numPr>
        <w:tabs>
          <w:tab w:val="left" w:pos="360"/>
        </w:tabs>
        <w:jc w:val="center"/>
        <w:rPr>
          <w:b/>
          <w:bCs/>
          <w:iCs/>
          <w:color w:val="000000"/>
          <w:sz w:val="24"/>
          <w:szCs w:val="24"/>
        </w:rPr>
      </w:pPr>
      <w:r w:rsidRPr="001C4F07">
        <w:rPr>
          <w:b/>
          <w:bCs/>
          <w:iCs/>
          <w:color w:val="000000"/>
          <w:sz w:val="24"/>
          <w:szCs w:val="24"/>
        </w:rPr>
        <w:t>Ответственность Сторон</w:t>
      </w:r>
    </w:p>
    <w:p w:rsidR="0004590F" w:rsidRPr="001C4F07" w:rsidRDefault="0004590F" w:rsidP="0004590F">
      <w:pPr>
        <w:jc w:val="both"/>
        <w:rPr>
          <w:b/>
          <w:bCs/>
          <w:iCs/>
          <w:color w:val="000000"/>
          <w:sz w:val="24"/>
          <w:szCs w:val="24"/>
        </w:rPr>
      </w:pPr>
    </w:p>
    <w:p w:rsidR="0004590F" w:rsidRPr="001C4F07" w:rsidRDefault="0004590F" w:rsidP="0004590F">
      <w:pPr>
        <w:numPr>
          <w:ilvl w:val="1"/>
          <w:numId w:val="16"/>
        </w:numPr>
        <w:tabs>
          <w:tab w:val="left" w:pos="0"/>
        </w:tabs>
        <w:ind w:left="0" w:firstLine="720"/>
        <w:jc w:val="both"/>
        <w:rPr>
          <w:b/>
          <w:color w:val="000000"/>
          <w:sz w:val="24"/>
          <w:szCs w:val="24"/>
        </w:rPr>
      </w:pPr>
      <w:r w:rsidRPr="001C4F07">
        <w:rPr>
          <w:b/>
          <w:color w:val="000000"/>
          <w:sz w:val="24"/>
          <w:szCs w:val="24"/>
        </w:rPr>
        <w:t>Ответственность Муниципального заказчика:</w:t>
      </w:r>
    </w:p>
    <w:p w:rsidR="0004590F" w:rsidRPr="001C4F07" w:rsidRDefault="0004590F" w:rsidP="0004590F">
      <w:pPr>
        <w:numPr>
          <w:ilvl w:val="2"/>
          <w:numId w:val="16"/>
        </w:numPr>
        <w:tabs>
          <w:tab w:val="left" w:pos="0"/>
        </w:tabs>
        <w:ind w:left="0" w:firstLine="720"/>
        <w:jc w:val="both"/>
        <w:rPr>
          <w:color w:val="000000"/>
          <w:sz w:val="24"/>
          <w:szCs w:val="24"/>
        </w:rPr>
      </w:pPr>
      <w:r w:rsidRPr="001C4F07">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04590F" w:rsidRPr="001C4F07" w:rsidRDefault="0004590F" w:rsidP="0004590F">
      <w:pPr>
        <w:numPr>
          <w:ilvl w:val="1"/>
          <w:numId w:val="16"/>
        </w:numPr>
        <w:tabs>
          <w:tab w:val="left" w:pos="0"/>
        </w:tabs>
        <w:ind w:left="0" w:firstLine="720"/>
        <w:jc w:val="both"/>
        <w:rPr>
          <w:b/>
          <w:color w:val="000000"/>
          <w:sz w:val="24"/>
          <w:szCs w:val="24"/>
        </w:rPr>
      </w:pPr>
      <w:r w:rsidRPr="001C4F07">
        <w:rPr>
          <w:b/>
          <w:color w:val="000000"/>
          <w:sz w:val="24"/>
          <w:szCs w:val="24"/>
        </w:rPr>
        <w:t>Ответственность Исполнителя:</w:t>
      </w:r>
    </w:p>
    <w:p w:rsidR="0004590F" w:rsidRPr="001C4F07" w:rsidRDefault="0004590F" w:rsidP="0004590F">
      <w:pPr>
        <w:numPr>
          <w:ilvl w:val="2"/>
          <w:numId w:val="16"/>
        </w:numPr>
        <w:tabs>
          <w:tab w:val="left" w:pos="0"/>
        </w:tabs>
        <w:ind w:left="0" w:firstLine="720"/>
        <w:jc w:val="both"/>
        <w:rPr>
          <w:sz w:val="24"/>
          <w:szCs w:val="24"/>
        </w:rPr>
      </w:pPr>
      <w:r w:rsidRPr="001C4F07">
        <w:rPr>
          <w:sz w:val="24"/>
          <w:szCs w:val="24"/>
        </w:rPr>
        <w:t xml:space="preserve">В случае нарушения сроков </w:t>
      </w:r>
      <w:r w:rsidRPr="001C4F07">
        <w:rPr>
          <w:bCs/>
          <w:iCs/>
          <w:sz w:val="24"/>
          <w:szCs w:val="24"/>
        </w:rPr>
        <w:t xml:space="preserve">совершения </w:t>
      </w:r>
      <w:r w:rsidRPr="001C4F07">
        <w:rPr>
          <w:sz w:val="24"/>
          <w:szCs w:val="24"/>
        </w:rPr>
        <w:t>действий Исполнителем при оказании услуг, срокам, установленным в Задании на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услуг, предусмотренных Муниципальным контрактом, за каждый день просрочки их исполнения.</w:t>
      </w:r>
    </w:p>
    <w:p w:rsidR="0004590F" w:rsidRPr="001C4F07" w:rsidRDefault="0004590F" w:rsidP="0004590F">
      <w:pPr>
        <w:numPr>
          <w:ilvl w:val="2"/>
          <w:numId w:val="16"/>
        </w:numPr>
        <w:tabs>
          <w:tab w:val="left" w:pos="0"/>
        </w:tabs>
        <w:ind w:left="0" w:firstLine="720"/>
        <w:jc w:val="both"/>
        <w:rPr>
          <w:bCs/>
          <w:iCs/>
          <w:color w:val="000000"/>
          <w:sz w:val="24"/>
          <w:szCs w:val="24"/>
        </w:rPr>
      </w:pPr>
      <w:r w:rsidRPr="001C4F07">
        <w:rPr>
          <w:sz w:val="24"/>
          <w:szCs w:val="24"/>
        </w:rPr>
        <w:t>В</w:t>
      </w:r>
      <w:r w:rsidRPr="001C4F07">
        <w:rPr>
          <w:bCs/>
          <w:iCs/>
          <w:sz w:val="24"/>
          <w:szCs w:val="24"/>
        </w:rPr>
        <w:t xml:space="preserve"> случае оказания услуг ненадлежащего качества, Муниципальный заказчик вправе </w:t>
      </w:r>
      <w:r w:rsidRPr="001C4F07">
        <w:rPr>
          <w:bCs/>
          <w:iCs/>
          <w:color w:val="000000"/>
          <w:sz w:val="24"/>
          <w:szCs w:val="24"/>
        </w:rPr>
        <w:t xml:space="preserve">применить к Исполнителю </w:t>
      </w:r>
      <w:r w:rsidRPr="001C4F07">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1C4F07">
        <w:rPr>
          <w:bCs/>
          <w:iCs/>
          <w:color w:val="000000"/>
          <w:sz w:val="24"/>
          <w:szCs w:val="24"/>
        </w:rPr>
        <w:t xml:space="preserve">, от стоимости </w:t>
      </w:r>
      <w:r w:rsidRPr="001C4F07">
        <w:rPr>
          <w:color w:val="000000"/>
          <w:sz w:val="24"/>
          <w:szCs w:val="24"/>
        </w:rPr>
        <w:t>неисполненных надлежащим образом услуг, предусмотренных муниципальным контрактом,</w:t>
      </w:r>
      <w:r w:rsidRPr="001C4F07">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1C4F07">
        <w:rPr>
          <w:color w:val="000000"/>
          <w:sz w:val="24"/>
          <w:szCs w:val="24"/>
        </w:rPr>
        <w:t>(по этапу Муниципального контракта)</w:t>
      </w:r>
      <w:r w:rsidRPr="001C4F07">
        <w:rPr>
          <w:bCs/>
          <w:iCs/>
          <w:color w:val="000000"/>
          <w:sz w:val="24"/>
          <w:szCs w:val="24"/>
        </w:rPr>
        <w:t xml:space="preserve"> или </w:t>
      </w:r>
      <w:r w:rsidRPr="001C4F07">
        <w:rPr>
          <w:sz w:val="24"/>
          <w:szCs w:val="24"/>
        </w:rPr>
        <w:t>Требования об устранении недостатков</w:t>
      </w:r>
      <w:r w:rsidRPr="001C4F07">
        <w:rPr>
          <w:bCs/>
          <w:iCs/>
          <w:color w:val="000000"/>
          <w:sz w:val="24"/>
          <w:szCs w:val="24"/>
        </w:rPr>
        <w:t xml:space="preserve"> до момента устранения недостатков оказанных услуг, подтвержденного подписанием Сторонами Акта об устранении выявленных недостатков либо </w:t>
      </w:r>
      <w:r w:rsidRPr="001C4F07">
        <w:rPr>
          <w:color w:val="000000"/>
          <w:sz w:val="24"/>
          <w:szCs w:val="24"/>
        </w:rPr>
        <w:t>акта сдачи-приемки исполнения обязательств по Муниципальному контракту (по этапу Муниципального контракта)</w:t>
      </w:r>
      <w:r w:rsidRPr="001C4F07">
        <w:rPr>
          <w:bCs/>
          <w:iCs/>
          <w:color w:val="000000"/>
          <w:sz w:val="24"/>
          <w:szCs w:val="24"/>
        </w:rPr>
        <w:t xml:space="preserve">. </w:t>
      </w:r>
    </w:p>
    <w:p w:rsidR="0004590F" w:rsidRPr="001C4F07" w:rsidRDefault="0004590F" w:rsidP="0004590F">
      <w:pPr>
        <w:numPr>
          <w:ilvl w:val="2"/>
          <w:numId w:val="16"/>
        </w:numPr>
        <w:tabs>
          <w:tab w:val="left" w:pos="1404"/>
          <w:tab w:val="left" w:pos="1620"/>
        </w:tabs>
        <w:ind w:left="0" w:firstLine="709"/>
        <w:jc w:val="both"/>
        <w:rPr>
          <w:color w:val="000000"/>
          <w:sz w:val="24"/>
          <w:szCs w:val="24"/>
        </w:rPr>
      </w:pPr>
      <w:r w:rsidRPr="001C4F07">
        <w:rPr>
          <w:color w:val="000000"/>
          <w:sz w:val="24"/>
          <w:szCs w:val="24"/>
        </w:rPr>
        <w:t xml:space="preserve">Убытки, нанесенные </w:t>
      </w:r>
      <w:r w:rsidRPr="001C4F07">
        <w:rPr>
          <w:bCs/>
          <w:iCs/>
          <w:sz w:val="24"/>
          <w:szCs w:val="24"/>
        </w:rPr>
        <w:t>Муниципальному заказчику</w:t>
      </w:r>
      <w:r w:rsidRPr="001C4F07">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04590F" w:rsidRPr="001C4F07" w:rsidRDefault="0004590F" w:rsidP="0004590F">
      <w:pPr>
        <w:numPr>
          <w:ilvl w:val="2"/>
          <w:numId w:val="16"/>
        </w:numPr>
        <w:tabs>
          <w:tab w:val="left" w:pos="0"/>
        </w:tabs>
        <w:ind w:left="0" w:firstLine="720"/>
        <w:jc w:val="both"/>
        <w:rPr>
          <w:bCs/>
          <w:iCs/>
          <w:color w:val="000000"/>
          <w:sz w:val="24"/>
          <w:szCs w:val="24"/>
        </w:rPr>
      </w:pPr>
      <w:r w:rsidRPr="001C4F07">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04590F" w:rsidRPr="001C4F07" w:rsidRDefault="0004590F" w:rsidP="0004590F">
      <w:pPr>
        <w:numPr>
          <w:ilvl w:val="2"/>
          <w:numId w:val="16"/>
        </w:numPr>
        <w:tabs>
          <w:tab w:val="left" w:pos="0"/>
        </w:tabs>
        <w:ind w:left="0" w:firstLine="720"/>
        <w:jc w:val="both"/>
        <w:rPr>
          <w:color w:val="000000"/>
          <w:sz w:val="24"/>
          <w:szCs w:val="24"/>
        </w:rPr>
      </w:pPr>
      <w:r w:rsidRPr="001C4F07">
        <w:rPr>
          <w:color w:val="000000"/>
          <w:sz w:val="24"/>
          <w:szCs w:val="24"/>
        </w:rPr>
        <w:t xml:space="preserve">Уплата Исполнителем неустойки или применение иной формы </w:t>
      </w:r>
      <w:r w:rsidRPr="001C4F07">
        <w:rPr>
          <w:bCs/>
          <w:iCs/>
          <w:color w:val="000000"/>
          <w:sz w:val="24"/>
          <w:szCs w:val="24"/>
        </w:rPr>
        <w:t>ответственности</w:t>
      </w:r>
      <w:r w:rsidRPr="001C4F07">
        <w:rPr>
          <w:color w:val="000000"/>
          <w:sz w:val="24"/>
          <w:szCs w:val="24"/>
        </w:rPr>
        <w:t xml:space="preserve"> не освобождает его от исполнения обязательств по настоящему Муниципальному контракту.</w:t>
      </w:r>
    </w:p>
    <w:p w:rsidR="0004590F" w:rsidRDefault="0004590F" w:rsidP="0004590F">
      <w:pPr>
        <w:tabs>
          <w:tab w:val="left" w:pos="851"/>
          <w:tab w:val="left" w:pos="1620"/>
        </w:tabs>
        <w:jc w:val="both"/>
        <w:rPr>
          <w:b/>
          <w:color w:val="000000"/>
          <w:sz w:val="24"/>
          <w:szCs w:val="24"/>
        </w:rPr>
      </w:pPr>
      <w:r w:rsidRPr="001C4F07">
        <w:rPr>
          <w:b/>
          <w:color w:val="000000"/>
          <w:sz w:val="24"/>
          <w:szCs w:val="24"/>
        </w:rPr>
        <w:lastRenderedPageBreak/>
        <w:t xml:space="preserve">           </w:t>
      </w:r>
    </w:p>
    <w:p w:rsidR="0004590F" w:rsidRPr="001C4F07" w:rsidRDefault="0004590F" w:rsidP="0004590F">
      <w:pPr>
        <w:tabs>
          <w:tab w:val="left" w:pos="851"/>
          <w:tab w:val="left" w:pos="1620"/>
        </w:tabs>
        <w:jc w:val="both"/>
        <w:rPr>
          <w:b/>
          <w:color w:val="000000"/>
          <w:sz w:val="24"/>
          <w:szCs w:val="24"/>
        </w:rPr>
      </w:pPr>
      <w:r>
        <w:rPr>
          <w:b/>
          <w:color w:val="000000"/>
          <w:sz w:val="24"/>
          <w:szCs w:val="24"/>
        </w:rPr>
        <w:t xml:space="preserve">           </w:t>
      </w:r>
      <w:r w:rsidRPr="001C4F07">
        <w:rPr>
          <w:b/>
          <w:color w:val="000000"/>
          <w:sz w:val="24"/>
          <w:szCs w:val="24"/>
        </w:rPr>
        <w:t xml:space="preserve"> 7.3.Условия освобождения Сторон от ответственности:</w:t>
      </w:r>
    </w:p>
    <w:p w:rsidR="0004590F" w:rsidRPr="001C4F07" w:rsidRDefault="0004590F" w:rsidP="0004590F">
      <w:pPr>
        <w:tabs>
          <w:tab w:val="left" w:pos="0"/>
        </w:tabs>
        <w:jc w:val="both"/>
        <w:rPr>
          <w:color w:val="000000"/>
          <w:sz w:val="24"/>
          <w:szCs w:val="24"/>
        </w:rPr>
      </w:pPr>
      <w:r>
        <w:rPr>
          <w:color w:val="000000"/>
          <w:sz w:val="24"/>
          <w:szCs w:val="24"/>
        </w:rPr>
        <w:tab/>
        <w:t>7.3.1.</w:t>
      </w:r>
      <w:r>
        <w:rPr>
          <w:color w:val="000000"/>
          <w:sz w:val="24"/>
          <w:szCs w:val="24"/>
        </w:rPr>
        <w:tab/>
      </w:r>
      <w:r w:rsidRPr="001C4F07">
        <w:rPr>
          <w:color w:val="000000"/>
          <w:sz w:val="24"/>
          <w:szCs w:val="24"/>
        </w:rPr>
        <w:t>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04590F" w:rsidRPr="001C4F07" w:rsidRDefault="0004590F" w:rsidP="0004590F">
      <w:pPr>
        <w:tabs>
          <w:tab w:val="left" w:pos="0"/>
        </w:tabs>
        <w:jc w:val="both"/>
        <w:rPr>
          <w:color w:val="000000"/>
          <w:sz w:val="24"/>
          <w:szCs w:val="24"/>
        </w:rPr>
      </w:pPr>
      <w:r>
        <w:rPr>
          <w:color w:val="000000"/>
          <w:sz w:val="24"/>
          <w:szCs w:val="24"/>
        </w:rPr>
        <w:tab/>
        <w:t>7.3.2.</w:t>
      </w:r>
      <w:r>
        <w:rPr>
          <w:color w:val="000000"/>
          <w:sz w:val="24"/>
          <w:szCs w:val="24"/>
        </w:rPr>
        <w:tab/>
      </w:r>
      <w:r w:rsidRPr="001C4F07">
        <w:rPr>
          <w:color w:val="000000"/>
          <w:sz w:val="24"/>
          <w:szCs w:val="24"/>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04590F" w:rsidRPr="001C4F07" w:rsidRDefault="0004590F" w:rsidP="0004590F">
      <w:pPr>
        <w:tabs>
          <w:tab w:val="left" w:pos="0"/>
        </w:tabs>
        <w:jc w:val="both"/>
        <w:rPr>
          <w:color w:val="000000"/>
          <w:sz w:val="24"/>
          <w:szCs w:val="24"/>
        </w:rPr>
      </w:pPr>
      <w:r>
        <w:rPr>
          <w:color w:val="000000"/>
          <w:sz w:val="24"/>
          <w:szCs w:val="24"/>
        </w:rPr>
        <w:tab/>
        <w:t>7.3.3.</w:t>
      </w:r>
      <w:r>
        <w:rPr>
          <w:color w:val="000000"/>
          <w:sz w:val="24"/>
          <w:szCs w:val="24"/>
        </w:rPr>
        <w:tab/>
      </w:r>
      <w:r w:rsidRPr="001C4F07">
        <w:rPr>
          <w:color w:val="000000"/>
          <w:sz w:val="24"/>
          <w:szCs w:val="24"/>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04590F" w:rsidRPr="001C4F07" w:rsidRDefault="0004590F" w:rsidP="0004590F">
      <w:pPr>
        <w:tabs>
          <w:tab w:val="left" w:pos="0"/>
        </w:tabs>
        <w:jc w:val="both"/>
        <w:rPr>
          <w:color w:val="000000"/>
          <w:sz w:val="24"/>
          <w:szCs w:val="24"/>
        </w:rPr>
      </w:pPr>
      <w:r>
        <w:rPr>
          <w:color w:val="000000"/>
          <w:sz w:val="24"/>
          <w:szCs w:val="24"/>
        </w:rPr>
        <w:tab/>
        <w:t>7.3.4.</w:t>
      </w:r>
      <w:r>
        <w:rPr>
          <w:color w:val="000000"/>
          <w:sz w:val="24"/>
          <w:szCs w:val="24"/>
        </w:rPr>
        <w:tab/>
      </w:r>
      <w:r w:rsidRPr="001C4F07">
        <w:rPr>
          <w:color w:val="000000"/>
          <w:sz w:val="24"/>
          <w:szCs w:val="24"/>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04590F" w:rsidRPr="001C4F07" w:rsidRDefault="0004590F" w:rsidP="0004590F">
      <w:pPr>
        <w:tabs>
          <w:tab w:val="left" w:pos="0"/>
        </w:tabs>
        <w:ind w:firstLine="720"/>
        <w:jc w:val="both"/>
        <w:rPr>
          <w:b/>
          <w:bCs/>
          <w:iCs/>
          <w:color w:val="000000"/>
          <w:sz w:val="24"/>
          <w:szCs w:val="24"/>
        </w:rPr>
      </w:pPr>
      <w:r w:rsidRPr="001C4F07">
        <w:rPr>
          <w:color w:val="000000"/>
          <w:sz w:val="24"/>
          <w:szCs w:val="24"/>
        </w:rPr>
        <w:t>7.</w:t>
      </w:r>
      <w:r>
        <w:rPr>
          <w:color w:val="000000"/>
          <w:sz w:val="24"/>
          <w:szCs w:val="24"/>
        </w:rPr>
        <w:t>3.5.</w:t>
      </w:r>
      <w:r>
        <w:rPr>
          <w:color w:val="000000"/>
          <w:sz w:val="24"/>
          <w:szCs w:val="24"/>
        </w:rPr>
        <w:tab/>
      </w:r>
      <w:r w:rsidRPr="001C4F07">
        <w:rPr>
          <w:color w:val="000000"/>
          <w:sz w:val="24"/>
          <w:szCs w:val="24"/>
        </w:rPr>
        <w:t>Стороны должны принять все разумные меры для сведения к минимуму последствий любого события Форс-мажора.</w:t>
      </w:r>
    </w:p>
    <w:p w:rsidR="0004590F" w:rsidRPr="001C4F07" w:rsidRDefault="0004590F" w:rsidP="0004590F">
      <w:pPr>
        <w:tabs>
          <w:tab w:val="left" w:pos="0"/>
        </w:tabs>
        <w:ind w:left="540"/>
        <w:jc w:val="both"/>
        <w:rPr>
          <w:b/>
          <w:bCs/>
          <w:iCs/>
          <w:color w:val="000000"/>
          <w:sz w:val="24"/>
          <w:szCs w:val="24"/>
        </w:rPr>
      </w:pPr>
    </w:p>
    <w:p w:rsidR="0004590F" w:rsidRPr="001C4F07" w:rsidRDefault="0004590F" w:rsidP="0004590F">
      <w:pPr>
        <w:numPr>
          <w:ilvl w:val="0"/>
          <w:numId w:val="16"/>
        </w:numPr>
        <w:tabs>
          <w:tab w:val="left" w:pos="0"/>
        </w:tabs>
        <w:jc w:val="center"/>
        <w:rPr>
          <w:b/>
          <w:bCs/>
          <w:iCs/>
          <w:color w:val="000000"/>
          <w:sz w:val="24"/>
          <w:szCs w:val="24"/>
        </w:rPr>
      </w:pPr>
      <w:r w:rsidRPr="001C4F07">
        <w:rPr>
          <w:b/>
          <w:bCs/>
          <w:iCs/>
          <w:color w:val="000000"/>
          <w:sz w:val="24"/>
          <w:szCs w:val="24"/>
        </w:rPr>
        <w:t>Порядок разрешения споров, претензии Сторон</w:t>
      </w:r>
    </w:p>
    <w:p w:rsidR="0004590F" w:rsidRPr="001C4F07" w:rsidRDefault="0004590F" w:rsidP="0004590F">
      <w:pPr>
        <w:jc w:val="both"/>
        <w:rPr>
          <w:color w:val="000000"/>
          <w:sz w:val="24"/>
          <w:szCs w:val="24"/>
        </w:rPr>
      </w:pPr>
    </w:p>
    <w:p w:rsidR="0004590F" w:rsidRPr="001C4F07" w:rsidRDefault="0004590F" w:rsidP="0004590F">
      <w:pPr>
        <w:tabs>
          <w:tab w:val="left" w:pos="0"/>
        </w:tabs>
        <w:jc w:val="both"/>
        <w:rPr>
          <w:color w:val="000000"/>
          <w:sz w:val="24"/>
          <w:szCs w:val="24"/>
        </w:rPr>
      </w:pPr>
      <w:r w:rsidRPr="001C4F07">
        <w:rPr>
          <w:color w:val="000000"/>
          <w:sz w:val="24"/>
          <w:szCs w:val="24"/>
        </w:rPr>
        <w:tab/>
        <w:t>8.1.</w:t>
      </w:r>
      <w:r w:rsidRPr="001C4F07">
        <w:rPr>
          <w:color w:val="000000"/>
          <w:sz w:val="24"/>
          <w:szCs w:val="24"/>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04590F" w:rsidRPr="001C4F07" w:rsidRDefault="0004590F" w:rsidP="0004590F">
      <w:pPr>
        <w:tabs>
          <w:tab w:val="left" w:pos="0"/>
        </w:tabs>
        <w:jc w:val="both"/>
        <w:rPr>
          <w:color w:val="000000"/>
          <w:sz w:val="24"/>
          <w:szCs w:val="24"/>
        </w:rPr>
      </w:pPr>
      <w:r w:rsidRPr="001C4F07">
        <w:rPr>
          <w:color w:val="000000"/>
          <w:sz w:val="24"/>
          <w:szCs w:val="24"/>
        </w:rPr>
        <w:tab/>
        <w:t>8.2.</w:t>
      </w:r>
      <w:r w:rsidRPr="001C4F07">
        <w:rPr>
          <w:color w:val="000000"/>
          <w:sz w:val="24"/>
          <w:szCs w:val="24"/>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04590F" w:rsidRPr="001C4F07" w:rsidRDefault="0004590F" w:rsidP="0004590F">
      <w:pPr>
        <w:tabs>
          <w:tab w:val="left" w:pos="0"/>
        </w:tabs>
        <w:jc w:val="both"/>
        <w:rPr>
          <w:color w:val="000000"/>
          <w:sz w:val="24"/>
          <w:szCs w:val="24"/>
        </w:rPr>
      </w:pPr>
      <w:r w:rsidRPr="001C4F07">
        <w:rPr>
          <w:color w:val="000000"/>
          <w:sz w:val="24"/>
          <w:szCs w:val="24"/>
        </w:rPr>
        <w:tab/>
        <w:t>8.3.</w:t>
      </w:r>
      <w:r w:rsidRPr="001C4F07">
        <w:rPr>
          <w:color w:val="000000"/>
          <w:sz w:val="24"/>
          <w:szCs w:val="24"/>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04590F" w:rsidRDefault="0004590F" w:rsidP="0004590F">
      <w:pPr>
        <w:pStyle w:val="13"/>
        <w:ind w:firstLine="708"/>
        <w:jc w:val="both"/>
        <w:rPr>
          <w:rFonts w:ascii="Times New Roman" w:hAnsi="Times New Roman"/>
          <w:sz w:val="24"/>
          <w:szCs w:val="24"/>
        </w:rPr>
      </w:pPr>
      <w:r w:rsidRPr="001C4F07">
        <w:rPr>
          <w:rFonts w:ascii="Times New Roman" w:hAnsi="Times New Roman"/>
          <w:sz w:val="24"/>
          <w:szCs w:val="24"/>
        </w:rPr>
        <w:t>8.4.</w:t>
      </w:r>
      <w:r w:rsidRPr="001C4F07">
        <w:rPr>
          <w:rFonts w:ascii="Times New Roman" w:hAnsi="Times New Roman"/>
          <w:sz w:val="24"/>
          <w:szCs w:val="24"/>
        </w:rPr>
        <w:tab/>
        <w:t xml:space="preserve">При недостижении взаимоприемлемого решения Стороны вправе передать спорный вопрос на разрешение в судебном порядке в </w:t>
      </w:r>
      <w:r>
        <w:rPr>
          <w:rFonts w:ascii="Times New Roman" w:hAnsi="Times New Roman"/>
          <w:sz w:val="24"/>
          <w:szCs w:val="24"/>
        </w:rPr>
        <w:t>арбитражном суде Пермского края.</w:t>
      </w:r>
    </w:p>
    <w:p w:rsidR="0004590F" w:rsidRDefault="0004590F" w:rsidP="0004590F">
      <w:pPr>
        <w:pStyle w:val="13"/>
        <w:ind w:firstLine="708"/>
        <w:jc w:val="both"/>
        <w:rPr>
          <w:rFonts w:ascii="Times New Roman" w:hAnsi="Times New Roman"/>
          <w:sz w:val="24"/>
          <w:szCs w:val="24"/>
        </w:rPr>
      </w:pPr>
      <w:r w:rsidRPr="001C4F07">
        <w:rPr>
          <w:rFonts w:ascii="Times New Roman" w:eastAsia="MS Mincho" w:hAnsi="Times New Roman"/>
          <w:sz w:val="24"/>
          <w:szCs w:val="24"/>
        </w:rPr>
        <w:t>8.5.</w:t>
      </w:r>
      <w:r w:rsidRPr="001C4F07">
        <w:rPr>
          <w:rFonts w:ascii="Times New Roman" w:eastAsia="MS Mincho" w:hAnsi="Times New Roman"/>
          <w:sz w:val="24"/>
          <w:szCs w:val="24"/>
        </w:rPr>
        <w:tab/>
        <w:t xml:space="preserve">По всем вопросам, не нашедшим своего решения в условиях настоящего </w:t>
      </w:r>
      <w:r w:rsidRPr="001C4F07">
        <w:rPr>
          <w:rFonts w:ascii="Times New Roman" w:hAnsi="Times New Roman"/>
          <w:color w:val="000000"/>
          <w:sz w:val="24"/>
          <w:szCs w:val="24"/>
        </w:rPr>
        <w:t>Муниципального</w:t>
      </w:r>
      <w:r w:rsidRPr="001C4F07">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w:t>
      </w:r>
      <w:r w:rsidRPr="001C4F07">
        <w:rPr>
          <w:rFonts w:ascii="Times New Roman" w:eastAsia="MS Mincho" w:hAnsi="Times New Roman"/>
          <w:sz w:val="24"/>
          <w:szCs w:val="24"/>
        </w:rPr>
        <w:lastRenderedPageBreak/>
        <w:t xml:space="preserve">руководствоваться положениями законодательства Российской Федерации </w:t>
      </w:r>
      <w:r w:rsidRPr="001C4F07">
        <w:rPr>
          <w:rFonts w:ascii="Times New Roman" w:hAnsi="Times New Roman"/>
          <w:sz w:val="24"/>
          <w:szCs w:val="24"/>
        </w:rPr>
        <w:t>и нормативными правовыми актами Пермского края и города Перми.</w:t>
      </w:r>
    </w:p>
    <w:p w:rsidR="00D12796" w:rsidRPr="001C4F07" w:rsidRDefault="00D12796" w:rsidP="0004590F">
      <w:pPr>
        <w:pStyle w:val="13"/>
        <w:ind w:firstLine="708"/>
        <w:jc w:val="both"/>
        <w:rPr>
          <w:rFonts w:ascii="Times New Roman" w:hAnsi="Times New Roman"/>
          <w:sz w:val="24"/>
          <w:szCs w:val="24"/>
        </w:rPr>
      </w:pPr>
    </w:p>
    <w:p w:rsidR="0004590F" w:rsidRDefault="0004590F" w:rsidP="0004590F">
      <w:pPr>
        <w:numPr>
          <w:ilvl w:val="0"/>
          <w:numId w:val="34"/>
        </w:numPr>
        <w:jc w:val="center"/>
        <w:rPr>
          <w:b/>
          <w:bCs/>
          <w:iCs/>
          <w:color w:val="000000"/>
          <w:sz w:val="24"/>
          <w:szCs w:val="24"/>
        </w:rPr>
      </w:pPr>
      <w:r w:rsidRPr="001C4F07">
        <w:rPr>
          <w:b/>
          <w:bCs/>
          <w:iCs/>
          <w:color w:val="000000"/>
          <w:sz w:val="24"/>
          <w:szCs w:val="24"/>
        </w:rPr>
        <w:t>Срок действия, изменение и расторжение Муниципального контракта</w:t>
      </w:r>
    </w:p>
    <w:p w:rsidR="00DC3EAA" w:rsidRPr="001C4F07" w:rsidRDefault="00DC3EAA" w:rsidP="00DC3EAA">
      <w:pPr>
        <w:ind w:left="360"/>
        <w:rPr>
          <w:b/>
          <w:bCs/>
          <w:iCs/>
          <w:color w:val="000000"/>
          <w:sz w:val="24"/>
          <w:szCs w:val="24"/>
        </w:rPr>
      </w:pPr>
    </w:p>
    <w:p w:rsidR="0004590F" w:rsidRPr="001C4F07" w:rsidRDefault="0004590F" w:rsidP="0004590F">
      <w:pPr>
        <w:tabs>
          <w:tab w:val="left" w:pos="0"/>
        </w:tabs>
        <w:jc w:val="both"/>
        <w:rPr>
          <w:color w:val="000000"/>
          <w:sz w:val="24"/>
          <w:szCs w:val="24"/>
        </w:rPr>
      </w:pPr>
      <w:r w:rsidRPr="001C4F07">
        <w:rPr>
          <w:sz w:val="24"/>
          <w:szCs w:val="24"/>
        </w:rPr>
        <w:tab/>
        <w:t>9.1.</w:t>
      </w:r>
      <w:r w:rsidRPr="001C4F07">
        <w:rPr>
          <w:sz w:val="24"/>
          <w:szCs w:val="24"/>
        </w:rPr>
        <w:tab/>
        <w:t xml:space="preserve">Настоящий Контракт вступает в силу со дня подписания его сторонами и действует </w:t>
      </w:r>
      <w:r w:rsidRPr="001C4F07">
        <w:rPr>
          <w:color w:val="000000"/>
          <w:sz w:val="24"/>
          <w:szCs w:val="24"/>
        </w:rPr>
        <w:t xml:space="preserve"> до исполнения Сторонами своих обязательств. </w:t>
      </w:r>
    </w:p>
    <w:p w:rsidR="0004590F" w:rsidRPr="001C4F07" w:rsidRDefault="0004590F" w:rsidP="0004590F">
      <w:pPr>
        <w:tabs>
          <w:tab w:val="left" w:pos="0"/>
        </w:tabs>
        <w:jc w:val="both"/>
        <w:rPr>
          <w:color w:val="000000"/>
          <w:sz w:val="24"/>
          <w:szCs w:val="24"/>
        </w:rPr>
      </w:pPr>
      <w:r w:rsidRPr="001C4F07">
        <w:rPr>
          <w:color w:val="000000"/>
          <w:sz w:val="24"/>
          <w:szCs w:val="24"/>
        </w:rPr>
        <w:tab/>
        <w:t>9.2.</w:t>
      </w:r>
      <w:r w:rsidRPr="001C4F07">
        <w:rPr>
          <w:color w:val="000000"/>
          <w:sz w:val="24"/>
          <w:szCs w:val="24"/>
        </w:rPr>
        <w:tab/>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04590F" w:rsidRPr="001C4F07" w:rsidRDefault="0004590F" w:rsidP="0004590F">
      <w:pPr>
        <w:tabs>
          <w:tab w:val="left" w:pos="0"/>
        </w:tabs>
        <w:jc w:val="both"/>
        <w:rPr>
          <w:color w:val="000000"/>
          <w:sz w:val="24"/>
          <w:szCs w:val="24"/>
        </w:rPr>
      </w:pPr>
      <w:r w:rsidRPr="001C4F07">
        <w:rPr>
          <w:color w:val="000000"/>
          <w:sz w:val="24"/>
          <w:szCs w:val="24"/>
        </w:rPr>
        <w:tab/>
        <w:t>9.3.</w:t>
      </w:r>
      <w:r w:rsidRPr="001C4F07">
        <w:rPr>
          <w:color w:val="000000"/>
          <w:sz w:val="24"/>
          <w:szCs w:val="24"/>
        </w:rPr>
        <w:tab/>
        <w:t>Расторжение настоящего Муниципального контракта допускается по основаниям, предусмотренным гражданским законодательством.</w:t>
      </w:r>
    </w:p>
    <w:p w:rsidR="0004590F" w:rsidRPr="001C4F07" w:rsidRDefault="0004590F" w:rsidP="0004590F">
      <w:pPr>
        <w:tabs>
          <w:tab w:val="left" w:pos="0"/>
        </w:tabs>
        <w:jc w:val="both"/>
        <w:rPr>
          <w:color w:val="000000"/>
          <w:sz w:val="24"/>
          <w:szCs w:val="24"/>
        </w:rPr>
      </w:pPr>
      <w:r w:rsidRPr="001C4F07">
        <w:rPr>
          <w:color w:val="000000"/>
          <w:sz w:val="24"/>
          <w:szCs w:val="24"/>
        </w:rPr>
        <w:tab/>
      </w:r>
      <w:r w:rsidRPr="00A27CAC">
        <w:rPr>
          <w:color w:val="000000"/>
          <w:sz w:val="24"/>
          <w:szCs w:val="24"/>
        </w:rPr>
        <w:t>9.4.</w:t>
      </w:r>
      <w:r w:rsidRPr="00A27CAC">
        <w:rPr>
          <w:color w:val="000000"/>
          <w:sz w:val="24"/>
          <w:szCs w:val="24"/>
        </w:rPr>
        <w:tab/>
        <w:t xml:space="preserve">В случае </w:t>
      </w:r>
      <w:r>
        <w:rPr>
          <w:color w:val="000000"/>
          <w:sz w:val="24"/>
          <w:szCs w:val="24"/>
        </w:rPr>
        <w:t>не оказания услуг в срок, предусмотренный настоящим Муниципальным контрактом, Заказчик вправе в одностороннем порядке отказаться от исполнения муниципального контракта, письменно предупредив об этом Исполнителя за 5 календарных дней.</w:t>
      </w:r>
    </w:p>
    <w:p w:rsidR="0004590F" w:rsidRPr="001C4F07" w:rsidRDefault="0004590F" w:rsidP="0004590F">
      <w:pPr>
        <w:tabs>
          <w:tab w:val="left" w:pos="0"/>
        </w:tabs>
        <w:jc w:val="both"/>
        <w:rPr>
          <w:color w:val="000000"/>
          <w:sz w:val="24"/>
          <w:szCs w:val="24"/>
        </w:rPr>
      </w:pPr>
    </w:p>
    <w:p w:rsidR="0004590F" w:rsidRDefault="0004590F" w:rsidP="00DC3EAA">
      <w:pPr>
        <w:numPr>
          <w:ilvl w:val="0"/>
          <w:numId w:val="34"/>
        </w:numPr>
        <w:jc w:val="center"/>
        <w:rPr>
          <w:b/>
          <w:sz w:val="24"/>
          <w:szCs w:val="24"/>
        </w:rPr>
      </w:pPr>
      <w:r w:rsidRPr="001C4F07">
        <w:rPr>
          <w:b/>
          <w:sz w:val="24"/>
          <w:szCs w:val="24"/>
        </w:rPr>
        <w:t>Обеспечение исполнения контракта.</w:t>
      </w:r>
    </w:p>
    <w:p w:rsidR="00DC3EAA" w:rsidRPr="001C4F07" w:rsidRDefault="00DC3EAA" w:rsidP="00DC3EAA">
      <w:pPr>
        <w:ind w:left="360"/>
        <w:rPr>
          <w:b/>
          <w:sz w:val="24"/>
          <w:szCs w:val="24"/>
        </w:rPr>
      </w:pPr>
    </w:p>
    <w:p w:rsidR="0004590F" w:rsidRPr="001C4F07" w:rsidRDefault="0004590F" w:rsidP="0004590F">
      <w:pPr>
        <w:ind w:firstLine="720"/>
        <w:jc w:val="both"/>
        <w:rPr>
          <w:sz w:val="24"/>
          <w:szCs w:val="24"/>
        </w:rPr>
      </w:pPr>
      <w:r w:rsidRPr="001C4F07">
        <w:rPr>
          <w:sz w:val="24"/>
          <w:szCs w:val="24"/>
        </w:rPr>
        <w:t>10.1. Исполнитель для заключения контракта обязан представить обеспечение его исполнения в виде:</w:t>
      </w:r>
    </w:p>
    <w:p w:rsidR="0004590F" w:rsidRPr="001C4F07" w:rsidRDefault="0004590F" w:rsidP="0004590F">
      <w:pPr>
        <w:ind w:firstLine="540"/>
        <w:jc w:val="both"/>
        <w:rPr>
          <w:sz w:val="24"/>
          <w:szCs w:val="24"/>
        </w:rPr>
      </w:pPr>
      <w:r w:rsidRPr="001C4F07">
        <w:rPr>
          <w:sz w:val="24"/>
          <w:szCs w:val="24"/>
        </w:rPr>
        <w:t>- безотзывной банковской гарантии;</w:t>
      </w:r>
    </w:p>
    <w:p w:rsidR="0004590F" w:rsidRPr="001E0FB3" w:rsidRDefault="0004590F" w:rsidP="0004590F">
      <w:pPr>
        <w:ind w:firstLine="540"/>
        <w:jc w:val="both"/>
        <w:rPr>
          <w:sz w:val="24"/>
          <w:szCs w:val="24"/>
        </w:rPr>
      </w:pPr>
      <w:r w:rsidRPr="001C4F07">
        <w:rPr>
          <w:sz w:val="24"/>
          <w:szCs w:val="24"/>
        </w:rPr>
        <w:t xml:space="preserve">- </w:t>
      </w:r>
      <w:r w:rsidRPr="001E0FB3">
        <w:rPr>
          <w:sz w:val="24"/>
          <w:szCs w:val="24"/>
        </w:rPr>
        <w:t>передачи Заказчику в залог денежных средств, в том числе в форме вклада (депозита),</w:t>
      </w:r>
    </w:p>
    <w:p w:rsidR="0004590F" w:rsidRPr="001C4F07" w:rsidRDefault="0004590F" w:rsidP="0004590F">
      <w:pPr>
        <w:ind w:firstLine="540"/>
        <w:jc w:val="both"/>
        <w:rPr>
          <w:sz w:val="24"/>
          <w:szCs w:val="24"/>
        </w:rPr>
      </w:pPr>
      <w:r w:rsidRPr="001E0FB3">
        <w:rPr>
          <w:sz w:val="24"/>
          <w:szCs w:val="24"/>
        </w:rPr>
        <w:t xml:space="preserve">  в размере 10 % от начальной</w:t>
      </w:r>
      <w:r w:rsidRPr="001C4F07">
        <w:rPr>
          <w:sz w:val="24"/>
          <w:szCs w:val="24"/>
        </w:rPr>
        <w:t xml:space="preserve"> (максимальной) цены Контракта.</w:t>
      </w:r>
    </w:p>
    <w:p w:rsidR="0004590F" w:rsidRPr="001E0FB3" w:rsidRDefault="0004590F" w:rsidP="0004590F">
      <w:pPr>
        <w:ind w:firstLine="720"/>
        <w:jc w:val="both"/>
        <w:rPr>
          <w:sz w:val="24"/>
          <w:szCs w:val="24"/>
        </w:rPr>
      </w:pPr>
      <w:r w:rsidRPr="001C4F07">
        <w:rPr>
          <w:sz w:val="24"/>
          <w:szCs w:val="24"/>
        </w:rPr>
        <w:t xml:space="preserve">10.2. В случае выбора Исполнителем в качестве обеспечения исполнения настоящего контракта - </w:t>
      </w:r>
      <w:r w:rsidRPr="001E0FB3">
        <w:rPr>
          <w:sz w:val="24"/>
          <w:szCs w:val="24"/>
        </w:rPr>
        <w:t xml:space="preserve">залога денежных средств, Заказчик возвращает перечисленную Исполнителем сумму: </w:t>
      </w:r>
    </w:p>
    <w:p w:rsidR="0004590F" w:rsidRPr="001C4F07" w:rsidRDefault="0004590F" w:rsidP="0004590F">
      <w:pPr>
        <w:ind w:firstLine="540"/>
        <w:jc w:val="both"/>
        <w:rPr>
          <w:sz w:val="24"/>
          <w:szCs w:val="24"/>
        </w:rPr>
      </w:pPr>
      <w:r w:rsidRPr="001E0FB3">
        <w:rPr>
          <w:sz w:val="24"/>
          <w:szCs w:val="24"/>
        </w:rPr>
        <w:t>- в течение 15 (пятнадцати) дней после</w:t>
      </w:r>
      <w:r w:rsidRPr="001C4F07">
        <w:rPr>
          <w:sz w:val="24"/>
          <w:szCs w:val="24"/>
        </w:rPr>
        <w:t xml:space="preserve"> полного исполнения Сторонами своих обязательств, включая устранение замечаний Заказчика по выявленным недостаткам работ.  </w:t>
      </w:r>
    </w:p>
    <w:p w:rsidR="0004590F" w:rsidRPr="001C4F07" w:rsidRDefault="0004590F" w:rsidP="0004590F">
      <w:pPr>
        <w:ind w:firstLine="720"/>
        <w:jc w:val="both"/>
        <w:rPr>
          <w:sz w:val="24"/>
          <w:szCs w:val="24"/>
        </w:rPr>
      </w:pPr>
      <w:r w:rsidRPr="001C4F07">
        <w:rPr>
          <w:sz w:val="24"/>
          <w:szCs w:val="24"/>
        </w:rPr>
        <w:t xml:space="preserve">10.3. В случае, если по каким-либо причинам обеспечение исполнения контракта, установленное п.11.1. перестало быть действительным, закончило свое действие или иным образом перестало обеспечивать исполнение обязательств Исполнителя по контракту, Исполнитель должен в течение 10 (десяти) банковских дней с момента прекращения обеспечения исполнения контракта  первоначальным способом - предоставить Заказчику иное обеспечение исполнения контракта, установленное п.11.1. в размере аналогичном первоначальному; </w:t>
      </w:r>
    </w:p>
    <w:p w:rsidR="0004590F" w:rsidRPr="001C4F07" w:rsidRDefault="0004590F" w:rsidP="0004590F">
      <w:pPr>
        <w:ind w:firstLine="720"/>
        <w:jc w:val="both"/>
        <w:rPr>
          <w:sz w:val="24"/>
          <w:szCs w:val="24"/>
        </w:rPr>
      </w:pPr>
      <w:r w:rsidRPr="001C4F07">
        <w:rPr>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04590F" w:rsidRPr="001C4F07" w:rsidRDefault="0004590F" w:rsidP="0004590F">
      <w:pPr>
        <w:ind w:firstLine="720"/>
        <w:jc w:val="both"/>
        <w:rPr>
          <w:sz w:val="24"/>
          <w:szCs w:val="24"/>
        </w:rPr>
      </w:pPr>
      <w:r w:rsidRPr="001C4F07">
        <w:rPr>
          <w:sz w:val="24"/>
          <w:szCs w:val="24"/>
        </w:rPr>
        <w:t>10.4. При расторжении настоящего муниципального контракта по решению суда по вине Исполнителя, обеспечение его исполнения в виде залога денежных средств Исполнителю не возвращается.</w:t>
      </w:r>
    </w:p>
    <w:p w:rsidR="0004590F" w:rsidRPr="001C4F07" w:rsidRDefault="0004590F" w:rsidP="0004590F">
      <w:pPr>
        <w:ind w:firstLine="720"/>
        <w:jc w:val="both"/>
        <w:rPr>
          <w:sz w:val="24"/>
          <w:szCs w:val="24"/>
        </w:rPr>
      </w:pPr>
      <w:r w:rsidRPr="001C4F07">
        <w:rPr>
          <w:sz w:val="24"/>
          <w:szCs w:val="24"/>
        </w:rPr>
        <w:t>10.5. Обеспечение исполнения настоящего контракта действует до полного исполнения Сторонами всех своих обязательств по нему.</w:t>
      </w:r>
    </w:p>
    <w:p w:rsidR="0004590F" w:rsidRPr="001C4F07" w:rsidRDefault="0004590F" w:rsidP="0004590F">
      <w:pPr>
        <w:pStyle w:val="13"/>
        <w:jc w:val="both"/>
        <w:rPr>
          <w:rFonts w:ascii="Times New Roman" w:hAnsi="Times New Roman"/>
          <w:sz w:val="24"/>
          <w:szCs w:val="24"/>
        </w:rPr>
      </w:pPr>
    </w:p>
    <w:p w:rsidR="0004590F" w:rsidRDefault="0004590F" w:rsidP="00DC3EAA">
      <w:pPr>
        <w:numPr>
          <w:ilvl w:val="0"/>
          <w:numId w:val="34"/>
        </w:numPr>
        <w:jc w:val="center"/>
        <w:rPr>
          <w:b/>
          <w:bCs/>
          <w:iCs/>
          <w:color w:val="000000"/>
          <w:sz w:val="24"/>
          <w:szCs w:val="24"/>
        </w:rPr>
      </w:pPr>
      <w:r w:rsidRPr="001C4F07">
        <w:rPr>
          <w:b/>
          <w:bCs/>
          <w:iCs/>
          <w:color w:val="000000"/>
          <w:sz w:val="24"/>
          <w:szCs w:val="24"/>
        </w:rPr>
        <w:t>Прочие условия Муниципального контракта</w:t>
      </w:r>
    </w:p>
    <w:p w:rsidR="00DC3EAA" w:rsidRPr="001C4F07" w:rsidRDefault="00DC3EAA" w:rsidP="00DC3EAA">
      <w:pPr>
        <w:ind w:left="360"/>
        <w:rPr>
          <w:b/>
          <w:bCs/>
          <w:iCs/>
          <w:color w:val="000000"/>
          <w:sz w:val="24"/>
          <w:szCs w:val="24"/>
        </w:rPr>
      </w:pPr>
    </w:p>
    <w:p w:rsidR="0004590F" w:rsidRPr="001C4F07" w:rsidRDefault="0004590F" w:rsidP="0004590F">
      <w:pPr>
        <w:tabs>
          <w:tab w:val="left" w:pos="0"/>
        </w:tabs>
        <w:jc w:val="both"/>
        <w:rPr>
          <w:color w:val="000000"/>
          <w:sz w:val="24"/>
          <w:szCs w:val="24"/>
        </w:rPr>
      </w:pPr>
      <w:r w:rsidRPr="001C4F07">
        <w:rPr>
          <w:color w:val="000000"/>
          <w:sz w:val="24"/>
          <w:szCs w:val="24"/>
        </w:rPr>
        <w:tab/>
        <w:t>11.1.</w:t>
      </w:r>
      <w:r w:rsidRPr="001C4F07">
        <w:rPr>
          <w:color w:val="000000"/>
          <w:sz w:val="24"/>
          <w:szCs w:val="24"/>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04590F" w:rsidRPr="001C4F07" w:rsidRDefault="0004590F" w:rsidP="0004590F">
      <w:pPr>
        <w:pStyle w:val="13"/>
        <w:ind w:firstLine="708"/>
        <w:jc w:val="both"/>
        <w:rPr>
          <w:rFonts w:ascii="Times New Roman" w:hAnsi="Times New Roman"/>
          <w:sz w:val="24"/>
          <w:szCs w:val="24"/>
        </w:rPr>
      </w:pPr>
      <w:r w:rsidRPr="001C4F07">
        <w:rPr>
          <w:rFonts w:ascii="Times New Roman" w:hAnsi="Times New Roman"/>
          <w:sz w:val="24"/>
          <w:szCs w:val="24"/>
        </w:rPr>
        <w:lastRenderedPageBreak/>
        <w:t>11.2.</w:t>
      </w:r>
      <w:r w:rsidRPr="001C4F07">
        <w:rPr>
          <w:rFonts w:ascii="Times New Roman" w:hAnsi="Times New Roman"/>
          <w:sz w:val="24"/>
          <w:szCs w:val="24"/>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1C4F07">
        <w:rPr>
          <w:rFonts w:ascii="Times New Roman" w:hAnsi="Times New Roman"/>
          <w:color w:val="000000"/>
          <w:sz w:val="24"/>
          <w:szCs w:val="24"/>
        </w:rPr>
        <w:t>Муниципального</w:t>
      </w:r>
      <w:r w:rsidRPr="001C4F07">
        <w:rPr>
          <w:rFonts w:ascii="Times New Roman" w:hAnsi="Times New Roman"/>
          <w:sz w:val="24"/>
          <w:szCs w:val="24"/>
        </w:rPr>
        <w:t xml:space="preserve"> контракта, иначе, как с письменного согласия другой Стороны.</w:t>
      </w:r>
    </w:p>
    <w:p w:rsidR="0004590F" w:rsidRPr="001C4F07" w:rsidRDefault="0004590F" w:rsidP="0004590F">
      <w:pPr>
        <w:pStyle w:val="13"/>
        <w:ind w:firstLine="708"/>
        <w:jc w:val="both"/>
        <w:rPr>
          <w:rFonts w:ascii="Times New Roman" w:hAnsi="Times New Roman"/>
          <w:sz w:val="24"/>
          <w:szCs w:val="24"/>
        </w:rPr>
      </w:pPr>
      <w:r w:rsidRPr="001C4F07">
        <w:rPr>
          <w:rFonts w:ascii="Times New Roman" w:hAnsi="Times New Roman"/>
          <w:sz w:val="24"/>
          <w:szCs w:val="24"/>
        </w:rPr>
        <w:t>11.3.</w:t>
      </w:r>
      <w:r w:rsidRPr="001C4F07">
        <w:rPr>
          <w:rFonts w:ascii="Times New Roman" w:hAnsi="Times New Roman"/>
          <w:sz w:val="24"/>
          <w:szCs w:val="24"/>
        </w:rPr>
        <w:tab/>
        <w:t xml:space="preserve">Настоящий </w:t>
      </w:r>
      <w:r w:rsidRPr="001C4F07">
        <w:rPr>
          <w:rFonts w:ascii="Times New Roman" w:hAnsi="Times New Roman"/>
          <w:color w:val="000000"/>
          <w:sz w:val="24"/>
          <w:szCs w:val="24"/>
        </w:rPr>
        <w:t>Муниципальный</w:t>
      </w:r>
      <w:r w:rsidRPr="001C4F07">
        <w:rPr>
          <w:rFonts w:ascii="Times New Roman" w:hAnsi="Times New Roman"/>
          <w:sz w:val="24"/>
          <w:szCs w:val="24"/>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04590F" w:rsidRPr="001C4F07" w:rsidRDefault="0004590F" w:rsidP="0004590F">
      <w:pPr>
        <w:pStyle w:val="13"/>
        <w:jc w:val="both"/>
        <w:rPr>
          <w:rFonts w:ascii="Times New Roman" w:hAnsi="Times New Roman"/>
          <w:b/>
          <w:sz w:val="24"/>
          <w:szCs w:val="24"/>
        </w:rPr>
      </w:pPr>
    </w:p>
    <w:p w:rsidR="0004590F" w:rsidRPr="001C4F07" w:rsidRDefault="0004590F" w:rsidP="0004590F">
      <w:pPr>
        <w:pStyle w:val="13"/>
        <w:jc w:val="center"/>
        <w:rPr>
          <w:rFonts w:ascii="Times New Roman" w:hAnsi="Times New Roman"/>
          <w:b/>
          <w:sz w:val="24"/>
          <w:szCs w:val="24"/>
        </w:rPr>
      </w:pPr>
      <w:r w:rsidRPr="001C4F07">
        <w:rPr>
          <w:rFonts w:ascii="Times New Roman" w:hAnsi="Times New Roman"/>
          <w:b/>
          <w:sz w:val="24"/>
          <w:szCs w:val="24"/>
        </w:rPr>
        <w:t>12. Реквизиты Сторон</w:t>
      </w:r>
    </w:p>
    <w:p w:rsidR="0004590F" w:rsidRPr="001C4F07" w:rsidRDefault="0004590F" w:rsidP="0004590F">
      <w:pPr>
        <w:pStyle w:val="13"/>
        <w:rPr>
          <w:rFonts w:ascii="Times New Roman" w:hAnsi="Times New Roman"/>
          <w:b/>
          <w:sz w:val="24"/>
          <w:szCs w:val="24"/>
        </w:rPr>
      </w:pPr>
    </w:p>
    <w:p w:rsidR="0004590F" w:rsidRPr="001C4F07" w:rsidRDefault="0004590F" w:rsidP="0004590F">
      <w:pPr>
        <w:pStyle w:val="13"/>
        <w:ind w:firstLine="708"/>
        <w:jc w:val="both"/>
        <w:rPr>
          <w:rFonts w:ascii="Times New Roman" w:hAnsi="Times New Roman"/>
          <w:sz w:val="24"/>
          <w:szCs w:val="24"/>
        </w:rPr>
      </w:pPr>
      <w:r w:rsidRPr="001C4F07">
        <w:rPr>
          <w:rFonts w:ascii="Times New Roman" w:hAnsi="Times New Roman"/>
          <w:sz w:val="24"/>
          <w:szCs w:val="24"/>
        </w:rPr>
        <w:t>12.1. В случае изменения указанных в п.12.1. реквизитов, Сторона, реквизиты которой изменились, обязана в течение 5 (пяти) рабочих дней письменно уведомить об этом другую Сторону.</w:t>
      </w:r>
    </w:p>
    <w:p w:rsidR="0004590F" w:rsidRPr="001C4F07" w:rsidRDefault="0004590F" w:rsidP="0004590F">
      <w:pPr>
        <w:pStyle w:val="13"/>
        <w:jc w:val="both"/>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4961"/>
      </w:tblGrid>
      <w:tr w:rsidR="0004590F" w:rsidRPr="001C4F07" w:rsidTr="008635C3">
        <w:tc>
          <w:tcPr>
            <w:tcW w:w="5353" w:type="dxa"/>
          </w:tcPr>
          <w:p w:rsidR="0004590F" w:rsidRPr="001C4F07" w:rsidRDefault="0004590F" w:rsidP="008635C3">
            <w:pPr>
              <w:jc w:val="both"/>
              <w:rPr>
                <w:b/>
                <w:sz w:val="24"/>
                <w:szCs w:val="24"/>
              </w:rPr>
            </w:pPr>
            <w:r w:rsidRPr="001C4F07">
              <w:rPr>
                <w:b/>
                <w:sz w:val="24"/>
                <w:szCs w:val="24"/>
              </w:rPr>
              <w:t>ЗАКАЗЧИК:</w:t>
            </w:r>
          </w:p>
          <w:p w:rsidR="0004590F" w:rsidRPr="001C4F07" w:rsidRDefault="0004590F" w:rsidP="008635C3">
            <w:pPr>
              <w:jc w:val="both"/>
              <w:rPr>
                <w:b/>
                <w:sz w:val="24"/>
                <w:szCs w:val="24"/>
              </w:rPr>
            </w:pPr>
            <w:r w:rsidRPr="001C4F07">
              <w:rPr>
                <w:b/>
                <w:sz w:val="24"/>
                <w:szCs w:val="24"/>
              </w:rPr>
              <w:t>Администрация Ленинского района</w:t>
            </w:r>
            <w:r>
              <w:rPr>
                <w:b/>
                <w:sz w:val="24"/>
                <w:szCs w:val="24"/>
              </w:rPr>
              <w:t xml:space="preserve"> города Перми</w:t>
            </w:r>
          </w:p>
        </w:tc>
        <w:tc>
          <w:tcPr>
            <w:tcW w:w="4961" w:type="dxa"/>
          </w:tcPr>
          <w:p w:rsidR="0004590F" w:rsidRPr="001C4F07" w:rsidRDefault="0004590F" w:rsidP="008635C3">
            <w:pPr>
              <w:jc w:val="both"/>
              <w:rPr>
                <w:b/>
                <w:sz w:val="24"/>
                <w:szCs w:val="24"/>
              </w:rPr>
            </w:pPr>
            <w:r w:rsidRPr="001C4F07">
              <w:rPr>
                <w:b/>
                <w:sz w:val="24"/>
                <w:szCs w:val="24"/>
              </w:rPr>
              <w:t xml:space="preserve">ИСПОЛНИТЕЛЬ: </w:t>
            </w:r>
          </w:p>
        </w:tc>
      </w:tr>
      <w:tr w:rsidR="0004590F" w:rsidRPr="001C4F07" w:rsidTr="008635C3">
        <w:trPr>
          <w:trHeight w:val="2564"/>
        </w:trPr>
        <w:tc>
          <w:tcPr>
            <w:tcW w:w="5353" w:type="dxa"/>
          </w:tcPr>
          <w:p w:rsidR="0004590F" w:rsidRPr="001C4F07" w:rsidRDefault="0004590F" w:rsidP="008635C3">
            <w:pPr>
              <w:pStyle w:val="a6"/>
              <w:spacing w:after="0" w:line="240" w:lineRule="atLeast"/>
              <w:ind w:left="0"/>
              <w:rPr>
                <w:sz w:val="24"/>
                <w:szCs w:val="24"/>
              </w:rPr>
            </w:pPr>
          </w:p>
          <w:p w:rsidR="0004590F" w:rsidRPr="001C4F07" w:rsidRDefault="0004590F" w:rsidP="008635C3">
            <w:pPr>
              <w:pStyle w:val="a6"/>
              <w:spacing w:after="0" w:line="240" w:lineRule="atLeast"/>
              <w:ind w:left="0"/>
              <w:rPr>
                <w:sz w:val="24"/>
                <w:szCs w:val="24"/>
              </w:rPr>
            </w:pPr>
            <w:r w:rsidRPr="001C4F07">
              <w:rPr>
                <w:sz w:val="24"/>
                <w:szCs w:val="24"/>
              </w:rPr>
              <w:t xml:space="preserve">Место нахождения: 614000, г. Пермь,                                 </w:t>
            </w:r>
          </w:p>
          <w:p w:rsidR="0004590F" w:rsidRPr="001C4F07" w:rsidRDefault="0004590F" w:rsidP="008635C3">
            <w:pPr>
              <w:pStyle w:val="a6"/>
              <w:spacing w:after="0" w:line="240" w:lineRule="atLeast"/>
              <w:ind w:left="0"/>
              <w:rPr>
                <w:sz w:val="24"/>
                <w:szCs w:val="24"/>
              </w:rPr>
            </w:pPr>
            <w:r w:rsidRPr="001C4F07">
              <w:rPr>
                <w:sz w:val="24"/>
                <w:szCs w:val="24"/>
              </w:rPr>
              <w:t xml:space="preserve">ул. Пермская, д.57  </w:t>
            </w:r>
            <w:r w:rsidRPr="001C4F07">
              <w:rPr>
                <w:sz w:val="24"/>
                <w:szCs w:val="24"/>
              </w:rPr>
              <w:br/>
            </w:r>
          </w:p>
          <w:p w:rsidR="0004590F" w:rsidRPr="001C4F07" w:rsidRDefault="0004590F" w:rsidP="008635C3">
            <w:pPr>
              <w:pStyle w:val="a6"/>
              <w:spacing w:after="0" w:line="240" w:lineRule="atLeast"/>
              <w:ind w:left="0"/>
              <w:rPr>
                <w:sz w:val="24"/>
                <w:szCs w:val="24"/>
              </w:rPr>
            </w:pPr>
            <w:r w:rsidRPr="001C4F07">
              <w:rPr>
                <w:sz w:val="24"/>
                <w:szCs w:val="24"/>
              </w:rPr>
              <w:t>УФК по Пермскому краю (ДФ г.Перми, Администрация Ленинского района</w:t>
            </w:r>
            <w:r>
              <w:rPr>
                <w:sz w:val="24"/>
                <w:szCs w:val="24"/>
              </w:rPr>
              <w:t xml:space="preserve"> города Перми</w:t>
            </w:r>
            <w:r w:rsidRPr="001C4F07">
              <w:rPr>
                <w:sz w:val="24"/>
                <w:szCs w:val="24"/>
              </w:rPr>
              <w:t>, л/с 02931016602)</w:t>
            </w:r>
          </w:p>
          <w:p w:rsidR="0004590F" w:rsidRPr="001C4F07" w:rsidRDefault="0004590F" w:rsidP="008635C3">
            <w:pPr>
              <w:pStyle w:val="a6"/>
              <w:spacing w:after="0"/>
              <w:ind w:left="0"/>
              <w:rPr>
                <w:sz w:val="24"/>
                <w:szCs w:val="24"/>
              </w:rPr>
            </w:pPr>
            <w:r w:rsidRPr="001C4F07">
              <w:rPr>
                <w:sz w:val="24"/>
                <w:szCs w:val="24"/>
              </w:rPr>
              <w:t>р/сч 40204810300000000006</w:t>
            </w:r>
          </w:p>
          <w:p w:rsidR="0004590F" w:rsidRPr="001C4F07" w:rsidRDefault="0004590F" w:rsidP="008635C3">
            <w:pPr>
              <w:pStyle w:val="a6"/>
              <w:spacing w:after="0"/>
              <w:ind w:left="0"/>
              <w:rPr>
                <w:sz w:val="24"/>
                <w:szCs w:val="24"/>
              </w:rPr>
            </w:pPr>
            <w:r w:rsidRPr="001C4F07">
              <w:rPr>
                <w:sz w:val="24"/>
                <w:szCs w:val="24"/>
              </w:rPr>
              <w:t>в ГРКЦ ГУ Банка России по Пермскому краю</w:t>
            </w:r>
          </w:p>
          <w:p w:rsidR="0004590F" w:rsidRPr="001C4F07" w:rsidRDefault="0004590F" w:rsidP="008635C3">
            <w:pPr>
              <w:pStyle w:val="a6"/>
              <w:spacing w:after="0"/>
              <w:ind w:left="0"/>
              <w:rPr>
                <w:sz w:val="24"/>
                <w:szCs w:val="24"/>
              </w:rPr>
            </w:pPr>
            <w:r w:rsidRPr="001C4F07">
              <w:rPr>
                <w:sz w:val="24"/>
                <w:szCs w:val="24"/>
              </w:rPr>
              <w:t>г.Пермь</w:t>
            </w:r>
          </w:p>
          <w:p w:rsidR="0004590F" w:rsidRPr="001C4F07" w:rsidRDefault="0004590F" w:rsidP="008635C3">
            <w:pPr>
              <w:pStyle w:val="a6"/>
              <w:spacing w:after="0"/>
              <w:ind w:left="0"/>
              <w:rPr>
                <w:sz w:val="24"/>
                <w:szCs w:val="24"/>
              </w:rPr>
            </w:pPr>
            <w:r w:rsidRPr="001C4F07">
              <w:rPr>
                <w:sz w:val="24"/>
                <w:szCs w:val="24"/>
              </w:rPr>
              <w:t>к/сч нет</w:t>
            </w:r>
          </w:p>
          <w:p w:rsidR="0004590F" w:rsidRPr="001C4F07" w:rsidRDefault="0004590F" w:rsidP="008635C3">
            <w:pPr>
              <w:pStyle w:val="a6"/>
              <w:spacing w:after="0"/>
              <w:ind w:left="0"/>
              <w:rPr>
                <w:sz w:val="24"/>
                <w:szCs w:val="24"/>
              </w:rPr>
            </w:pPr>
            <w:r w:rsidRPr="001C4F07">
              <w:rPr>
                <w:sz w:val="24"/>
                <w:szCs w:val="24"/>
              </w:rPr>
              <w:t>БИК 045773001</w:t>
            </w:r>
          </w:p>
          <w:p w:rsidR="0004590F" w:rsidRPr="001C4F07" w:rsidRDefault="0004590F" w:rsidP="008635C3">
            <w:pPr>
              <w:pStyle w:val="a6"/>
              <w:spacing w:after="0"/>
              <w:ind w:left="0"/>
              <w:rPr>
                <w:sz w:val="24"/>
                <w:szCs w:val="24"/>
              </w:rPr>
            </w:pPr>
            <w:r w:rsidRPr="001C4F07">
              <w:rPr>
                <w:sz w:val="24"/>
                <w:szCs w:val="24"/>
              </w:rPr>
              <w:t>ИНН 5902290057</w:t>
            </w:r>
          </w:p>
          <w:p w:rsidR="0004590F" w:rsidRPr="001C4F07" w:rsidRDefault="0004590F" w:rsidP="008635C3">
            <w:pPr>
              <w:pStyle w:val="a6"/>
              <w:spacing w:after="0"/>
              <w:ind w:left="0"/>
              <w:rPr>
                <w:sz w:val="24"/>
                <w:szCs w:val="24"/>
              </w:rPr>
            </w:pPr>
            <w:r w:rsidRPr="001C4F07">
              <w:rPr>
                <w:sz w:val="24"/>
                <w:szCs w:val="24"/>
              </w:rPr>
              <w:t>КПП 590201001</w:t>
            </w:r>
          </w:p>
        </w:tc>
        <w:tc>
          <w:tcPr>
            <w:tcW w:w="4961" w:type="dxa"/>
          </w:tcPr>
          <w:p w:rsidR="0004590F" w:rsidRPr="001C4F07" w:rsidRDefault="0004590F" w:rsidP="008635C3">
            <w:pPr>
              <w:pStyle w:val="a6"/>
              <w:spacing w:after="0" w:line="240" w:lineRule="atLeast"/>
              <w:ind w:left="0"/>
              <w:rPr>
                <w:sz w:val="24"/>
                <w:szCs w:val="24"/>
              </w:rPr>
            </w:pPr>
          </w:p>
          <w:p w:rsidR="0004590F" w:rsidRPr="001C4F07" w:rsidRDefault="0004590F" w:rsidP="008635C3">
            <w:pPr>
              <w:pStyle w:val="a6"/>
              <w:spacing w:after="0" w:line="240" w:lineRule="atLeast"/>
              <w:ind w:left="0"/>
              <w:rPr>
                <w:sz w:val="24"/>
                <w:szCs w:val="24"/>
              </w:rPr>
            </w:pPr>
            <w:r w:rsidRPr="001C4F07">
              <w:rPr>
                <w:sz w:val="24"/>
                <w:szCs w:val="24"/>
              </w:rPr>
              <w:t>Адрес:</w:t>
            </w:r>
          </w:p>
          <w:p w:rsidR="0004590F" w:rsidRPr="001C4F07" w:rsidRDefault="0004590F" w:rsidP="008635C3">
            <w:pPr>
              <w:pStyle w:val="a6"/>
              <w:spacing w:after="0" w:line="240" w:lineRule="atLeast"/>
              <w:ind w:left="0"/>
              <w:rPr>
                <w:sz w:val="24"/>
                <w:szCs w:val="24"/>
              </w:rPr>
            </w:pPr>
          </w:p>
          <w:p w:rsidR="0004590F" w:rsidRPr="001C4F07" w:rsidRDefault="0004590F" w:rsidP="008635C3">
            <w:pPr>
              <w:pStyle w:val="a6"/>
              <w:spacing w:after="0" w:line="240" w:lineRule="atLeast"/>
              <w:ind w:left="0"/>
              <w:rPr>
                <w:sz w:val="24"/>
                <w:szCs w:val="24"/>
              </w:rPr>
            </w:pPr>
          </w:p>
          <w:p w:rsidR="0004590F" w:rsidRPr="001C4F07" w:rsidRDefault="0004590F" w:rsidP="008635C3">
            <w:pPr>
              <w:pStyle w:val="a6"/>
              <w:spacing w:after="0" w:line="240" w:lineRule="atLeast"/>
              <w:ind w:left="0"/>
              <w:rPr>
                <w:sz w:val="24"/>
                <w:szCs w:val="24"/>
              </w:rPr>
            </w:pPr>
            <w:r w:rsidRPr="001C4F07">
              <w:rPr>
                <w:sz w:val="24"/>
                <w:szCs w:val="24"/>
              </w:rPr>
              <w:t>Банковские реквизиты</w:t>
            </w:r>
          </w:p>
          <w:p w:rsidR="0004590F" w:rsidRPr="001C4F07" w:rsidRDefault="0004590F" w:rsidP="008635C3">
            <w:pPr>
              <w:pStyle w:val="a6"/>
              <w:spacing w:after="0" w:line="240" w:lineRule="atLeast"/>
              <w:ind w:left="0"/>
              <w:rPr>
                <w:sz w:val="24"/>
                <w:szCs w:val="24"/>
              </w:rPr>
            </w:pPr>
            <w:r w:rsidRPr="001C4F07">
              <w:rPr>
                <w:sz w:val="24"/>
                <w:szCs w:val="24"/>
              </w:rPr>
              <w:t>р/сч</w:t>
            </w:r>
          </w:p>
          <w:p w:rsidR="0004590F" w:rsidRPr="001C4F07" w:rsidRDefault="0004590F" w:rsidP="008635C3">
            <w:pPr>
              <w:pStyle w:val="a6"/>
              <w:spacing w:after="0" w:line="240" w:lineRule="atLeast"/>
              <w:ind w:left="0"/>
              <w:rPr>
                <w:sz w:val="24"/>
                <w:szCs w:val="24"/>
              </w:rPr>
            </w:pPr>
            <w:r w:rsidRPr="001C4F07">
              <w:rPr>
                <w:sz w:val="24"/>
                <w:szCs w:val="24"/>
              </w:rPr>
              <w:t>л/сч</w:t>
            </w:r>
          </w:p>
          <w:p w:rsidR="0004590F" w:rsidRPr="001C4F07" w:rsidRDefault="0004590F" w:rsidP="008635C3">
            <w:pPr>
              <w:pStyle w:val="a6"/>
              <w:spacing w:after="0" w:line="240" w:lineRule="atLeast"/>
              <w:ind w:left="0"/>
              <w:rPr>
                <w:sz w:val="24"/>
                <w:szCs w:val="24"/>
              </w:rPr>
            </w:pPr>
            <w:r w:rsidRPr="001C4F07">
              <w:rPr>
                <w:sz w:val="24"/>
                <w:szCs w:val="24"/>
              </w:rPr>
              <w:t>к/с</w:t>
            </w:r>
          </w:p>
          <w:p w:rsidR="0004590F" w:rsidRPr="001C4F07" w:rsidRDefault="0004590F" w:rsidP="008635C3">
            <w:pPr>
              <w:pStyle w:val="a6"/>
              <w:spacing w:after="0" w:line="240" w:lineRule="atLeast"/>
              <w:ind w:left="0"/>
              <w:rPr>
                <w:sz w:val="24"/>
                <w:szCs w:val="24"/>
              </w:rPr>
            </w:pPr>
            <w:r w:rsidRPr="001C4F07">
              <w:rPr>
                <w:sz w:val="24"/>
                <w:szCs w:val="24"/>
              </w:rPr>
              <w:t xml:space="preserve">БИК </w:t>
            </w:r>
          </w:p>
          <w:p w:rsidR="0004590F" w:rsidRPr="001C4F07" w:rsidRDefault="0004590F" w:rsidP="008635C3">
            <w:pPr>
              <w:pStyle w:val="a6"/>
              <w:spacing w:after="0" w:line="240" w:lineRule="atLeast"/>
              <w:ind w:left="0"/>
              <w:rPr>
                <w:sz w:val="24"/>
                <w:szCs w:val="24"/>
              </w:rPr>
            </w:pPr>
            <w:r w:rsidRPr="001C4F07">
              <w:rPr>
                <w:sz w:val="24"/>
                <w:szCs w:val="24"/>
              </w:rPr>
              <w:t>ИНН</w:t>
            </w:r>
          </w:p>
          <w:p w:rsidR="0004590F" w:rsidRPr="001C4F07" w:rsidRDefault="0004590F" w:rsidP="008635C3">
            <w:pPr>
              <w:pStyle w:val="a6"/>
              <w:spacing w:after="0" w:line="240" w:lineRule="atLeast"/>
              <w:ind w:left="0"/>
              <w:rPr>
                <w:sz w:val="24"/>
                <w:szCs w:val="24"/>
              </w:rPr>
            </w:pPr>
            <w:r w:rsidRPr="001C4F07">
              <w:rPr>
                <w:sz w:val="24"/>
                <w:szCs w:val="24"/>
              </w:rPr>
              <w:t>КПП</w:t>
            </w:r>
          </w:p>
          <w:p w:rsidR="0004590F" w:rsidRPr="001C4F07" w:rsidRDefault="0004590F" w:rsidP="008635C3">
            <w:pPr>
              <w:pStyle w:val="a6"/>
              <w:spacing w:after="0" w:line="240" w:lineRule="atLeast"/>
              <w:ind w:left="0"/>
              <w:rPr>
                <w:sz w:val="24"/>
                <w:szCs w:val="24"/>
              </w:rPr>
            </w:pPr>
            <w:r w:rsidRPr="001C4F07">
              <w:rPr>
                <w:sz w:val="24"/>
                <w:szCs w:val="24"/>
              </w:rPr>
              <w:t>Для бюджетных учреждений:</w:t>
            </w:r>
          </w:p>
          <w:p w:rsidR="0004590F" w:rsidRPr="001C4F07" w:rsidRDefault="0004590F" w:rsidP="008635C3">
            <w:pPr>
              <w:pStyle w:val="a6"/>
              <w:spacing w:after="0" w:line="240" w:lineRule="atLeast"/>
              <w:ind w:left="0"/>
              <w:rPr>
                <w:sz w:val="24"/>
                <w:szCs w:val="24"/>
              </w:rPr>
            </w:pPr>
            <w:r w:rsidRPr="001C4F07">
              <w:rPr>
                <w:sz w:val="24"/>
                <w:szCs w:val="24"/>
              </w:rPr>
              <w:t>КБК</w:t>
            </w:r>
          </w:p>
        </w:tc>
      </w:tr>
      <w:tr w:rsidR="0004590F" w:rsidRPr="001C4F07" w:rsidTr="008635C3">
        <w:trPr>
          <w:trHeight w:val="795"/>
        </w:trPr>
        <w:tc>
          <w:tcPr>
            <w:tcW w:w="5353" w:type="dxa"/>
          </w:tcPr>
          <w:p w:rsidR="0004590F" w:rsidRPr="001C4F07" w:rsidRDefault="0004590F" w:rsidP="008635C3">
            <w:pPr>
              <w:pStyle w:val="a6"/>
              <w:spacing w:after="0"/>
              <w:ind w:left="0"/>
              <w:rPr>
                <w:sz w:val="24"/>
                <w:szCs w:val="24"/>
              </w:rPr>
            </w:pPr>
            <w:r w:rsidRPr="001C4F07">
              <w:rPr>
                <w:sz w:val="24"/>
                <w:szCs w:val="24"/>
              </w:rPr>
              <w:t xml:space="preserve">Должностное лицо                                                                    </w:t>
            </w:r>
          </w:p>
          <w:p w:rsidR="0004590F" w:rsidRPr="001C4F07" w:rsidRDefault="0004590F" w:rsidP="008635C3">
            <w:pPr>
              <w:pStyle w:val="a6"/>
              <w:spacing w:after="0"/>
              <w:ind w:left="0"/>
              <w:rPr>
                <w:sz w:val="24"/>
                <w:szCs w:val="24"/>
              </w:rPr>
            </w:pPr>
            <w:r w:rsidRPr="001C4F07">
              <w:rPr>
                <w:sz w:val="24"/>
                <w:szCs w:val="24"/>
              </w:rPr>
              <w:t>____________________________/</w:t>
            </w:r>
          </w:p>
          <w:p w:rsidR="0004590F" w:rsidRPr="001C4F07" w:rsidRDefault="0004590F" w:rsidP="008635C3">
            <w:pPr>
              <w:pStyle w:val="a6"/>
              <w:spacing w:after="0"/>
              <w:ind w:left="0"/>
              <w:rPr>
                <w:sz w:val="24"/>
                <w:szCs w:val="24"/>
              </w:rPr>
            </w:pPr>
            <w:r w:rsidRPr="001C4F07">
              <w:rPr>
                <w:sz w:val="24"/>
                <w:szCs w:val="24"/>
              </w:rPr>
              <w:t>М.П.</w:t>
            </w:r>
          </w:p>
          <w:p w:rsidR="0004590F" w:rsidRPr="001C4F07" w:rsidRDefault="0004590F" w:rsidP="008635C3">
            <w:pPr>
              <w:pStyle w:val="a6"/>
              <w:rPr>
                <w:sz w:val="24"/>
                <w:szCs w:val="24"/>
              </w:rPr>
            </w:pPr>
          </w:p>
        </w:tc>
        <w:tc>
          <w:tcPr>
            <w:tcW w:w="4961" w:type="dxa"/>
          </w:tcPr>
          <w:p w:rsidR="0004590F" w:rsidRPr="001C4F07" w:rsidRDefault="0004590F" w:rsidP="008635C3">
            <w:pPr>
              <w:pStyle w:val="a6"/>
              <w:spacing w:after="0" w:line="240" w:lineRule="atLeast"/>
              <w:ind w:left="0"/>
              <w:rPr>
                <w:sz w:val="24"/>
                <w:szCs w:val="24"/>
              </w:rPr>
            </w:pPr>
            <w:r w:rsidRPr="001C4F07">
              <w:rPr>
                <w:sz w:val="24"/>
                <w:szCs w:val="24"/>
              </w:rPr>
              <w:t>Руководитель</w:t>
            </w:r>
          </w:p>
          <w:p w:rsidR="0004590F" w:rsidRPr="001C4F07" w:rsidRDefault="0004590F" w:rsidP="008635C3">
            <w:pPr>
              <w:pStyle w:val="a6"/>
              <w:spacing w:after="0" w:line="240" w:lineRule="atLeast"/>
              <w:ind w:left="0"/>
              <w:rPr>
                <w:sz w:val="24"/>
                <w:szCs w:val="24"/>
              </w:rPr>
            </w:pPr>
            <w:r w:rsidRPr="001C4F07">
              <w:rPr>
                <w:sz w:val="24"/>
                <w:szCs w:val="24"/>
              </w:rPr>
              <w:t>_______________________/</w:t>
            </w:r>
          </w:p>
          <w:p w:rsidR="0004590F" w:rsidRPr="001C4F07" w:rsidRDefault="0004590F" w:rsidP="008635C3">
            <w:pPr>
              <w:pStyle w:val="a6"/>
              <w:spacing w:after="0" w:line="240" w:lineRule="atLeast"/>
              <w:ind w:left="0"/>
              <w:rPr>
                <w:sz w:val="24"/>
                <w:szCs w:val="24"/>
              </w:rPr>
            </w:pPr>
            <w:r w:rsidRPr="001C4F07">
              <w:rPr>
                <w:sz w:val="24"/>
                <w:szCs w:val="24"/>
              </w:rPr>
              <w:t>М.П.</w:t>
            </w:r>
          </w:p>
        </w:tc>
      </w:tr>
    </w:tbl>
    <w:p w:rsidR="0004590F" w:rsidRPr="001C4F07" w:rsidRDefault="0004590F" w:rsidP="0004590F">
      <w:pPr>
        <w:pStyle w:val="af2"/>
        <w:rPr>
          <w:rFonts w:ascii="Times New Roman" w:hAnsi="Times New Roman" w:cs="Times New Roman"/>
          <w:b/>
          <w:bCs/>
          <w:sz w:val="24"/>
          <w:szCs w:val="24"/>
        </w:rPr>
      </w:pPr>
    </w:p>
    <w:p w:rsidR="0004590F" w:rsidRPr="001C4F07" w:rsidRDefault="0004590F" w:rsidP="0004590F">
      <w:pPr>
        <w:spacing w:line="100" w:lineRule="atLeast"/>
        <w:jc w:val="both"/>
        <w:rPr>
          <w:sz w:val="24"/>
          <w:szCs w:val="24"/>
        </w:rPr>
      </w:pPr>
    </w:p>
    <w:p w:rsidR="0004590F" w:rsidRPr="001C4F07" w:rsidRDefault="0004590F" w:rsidP="0004590F">
      <w:pPr>
        <w:spacing w:line="100" w:lineRule="atLeast"/>
        <w:jc w:val="both"/>
        <w:rPr>
          <w:sz w:val="24"/>
          <w:szCs w:val="24"/>
        </w:rPr>
      </w:pPr>
    </w:p>
    <w:p w:rsidR="0004590F" w:rsidRPr="001C4F07" w:rsidRDefault="0004590F" w:rsidP="0004590F">
      <w:pPr>
        <w:spacing w:line="100" w:lineRule="atLeast"/>
        <w:jc w:val="both"/>
        <w:rPr>
          <w:sz w:val="24"/>
          <w:szCs w:val="24"/>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5E3683" w:rsidRDefault="005E3683" w:rsidP="00F70CF7">
      <w:pPr>
        <w:pStyle w:val="af0"/>
        <w:jc w:val="right"/>
        <w:rPr>
          <w:rFonts w:ascii="Times New Roman" w:hAnsi="Times New Roman"/>
        </w:rPr>
      </w:pPr>
    </w:p>
    <w:p w:rsidR="005E3683" w:rsidRDefault="005E3683" w:rsidP="00F70CF7">
      <w:pPr>
        <w:pStyle w:val="af0"/>
        <w:jc w:val="right"/>
        <w:rPr>
          <w:rFonts w:ascii="Times New Roman" w:hAnsi="Times New Roman"/>
        </w:rPr>
      </w:pPr>
    </w:p>
    <w:p w:rsidR="005E3683" w:rsidRDefault="005E3683" w:rsidP="00F70CF7">
      <w:pPr>
        <w:pStyle w:val="af0"/>
        <w:jc w:val="right"/>
        <w:rPr>
          <w:rFonts w:ascii="Times New Roman" w:hAnsi="Times New Roman"/>
        </w:rPr>
      </w:pPr>
    </w:p>
    <w:p w:rsidR="005E3683" w:rsidRDefault="005E3683" w:rsidP="00F70CF7">
      <w:pPr>
        <w:pStyle w:val="af0"/>
        <w:jc w:val="right"/>
        <w:rPr>
          <w:rFonts w:ascii="Times New Roman" w:hAnsi="Times New Roman"/>
        </w:rPr>
      </w:pPr>
    </w:p>
    <w:p w:rsidR="00F70CF7" w:rsidRPr="00F60CE8" w:rsidRDefault="00F70CF7" w:rsidP="00F70CF7">
      <w:pPr>
        <w:pStyle w:val="af0"/>
        <w:jc w:val="right"/>
        <w:rPr>
          <w:rFonts w:ascii="Times New Roman" w:hAnsi="Times New Roman"/>
          <w:sz w:val="24"/>
          <w:szCs w:val="24"/>
        </w:rPr>
      </w:pPr>
      <w:r w:rsidRPr="00F60CE8">
        <w:rPr>
          <w:rFonts w:ascii="Times New Roman" w:hAnsi="Times New Roman"/>
          <w:sz w:val="24"/>
          <w:szCs w:val="24"/>
        </w:rPr>
        <w:lastRenderedPageBreak/>
        <w:t>Приложение № 1</w:t>
      </w:r>
    </w:p>
    <w:p w:rsidR="00F70CF7" w:rsidRPr="00F60CE8" w:rsidRDefault="00F70CF7" w:rsidP="00F70CF7">
      <w:pPr>
        <w:pStyle w:val="af0"/>
        <w:jc w:val="right"/>
        <w:rPr>
          <w:rFonts w:ascii="Times New Roman" w:hAnsi="Times New Roman"/>
          <w:sz w:val="24"/>
          <w:szCs w:val="24"/>
        </w:rPr>
      </w:pPr>
      <w:r w:rsidRPr="00F60CE8">
        <w:rPr>
          <w:rFonts w:ascii="Times New Roman" w:hAnsi="Times New Roman"/>
          <w:sz w:val="24"/>
          <w:szCs w:val="24"/>
        </w:rPr>
        <w:t>к Муниципальному контракту</w:t>
      </w:r>
    </w:p>
    <w:p w:rsidR="00F70CF7" w:rsidRPr="00F60CE8" w:rsidRDefault="00F70CF7" w:rsidP="00F70CF7">
      <w:pPr>
        <w:pStyle w:val="af0"/>
        <w:jc w:val="right"/>
        <w:rPr>
          <w:rFonts w:ascii="Times New Roman" w:hAnsi="Times New Roman"/>
          <w:b/>
          <w:sz w:val="24"/>
          <w:szCs w:val="24"/>
        </w:rPr>
      </w:pPr>
      <w:r w:rsidRPr="00F60CE8">
        <w:rPr>
          <w:rFonts w:ascii="Times New Roman" w:hAnsi="Times New Roman"/>
          <w:sz w:val="24"/>
          <w:szCs w:val="24"/>
        </w:rPr>
        <w:t>№ ______________ от «_____» ____________  г</w:t>
      </w:r>
      <w:r w:rsidRPr="00F60CE8">
        <w:rPr>
          <w:rFonts w:ascii="Times New Roman" w:hAnsi="Times New Roman"/>
          <w:b/>
          <w:sz w:val="24"/>
          <w:szCs w:val="24"/>
        </w:rPr>
        <w:t>.</w:t>
      </w:r>
    </w:p>
    <w:p w:rsidR="00751C49" w:rsidRDefault="00751C49" w:rsidP="00751C49">
      <w:pPr>
        <w:jc w:val="center"/>
        <w:rPr>
          <w:b/>
          <w:sz w:val="28"/>
          <w:szCs w:val="28"/>
        </w:rPr>
      </w:pPr>
    </w:p>
    <w:p w:rsidR="00751C49" w:rsidRPr="00144555" w:rsidRDefault="00751C49" w:rsidP="00751C49">
      <w:pPr>
        <w:jc w:val="center"/>
        <w:rPr>
          <w:b/>
          <w:sz w:val="28"/>
          <w:szCs w:val="28"/>
        </w:rPr>
      </w:pPr>
      <w:r w:rsidRPr="00144555">
        <w:rPr>
          <w:b/>
          <w:sz w:val="28"/>
          <w:szCs w:val="28"/>
        </w:rPr>
        <w:t>Техническое задание</w:t>
      </w:r>
    </w:p>
    <w:p w:rsidR="00751C49" w:rsidRPr="00144555" w:rsidRDefault="00751C49" w:rsidP="00751C49">
      <w:pPr>
        <w:pStyle w:val="Heading"/>
        <w:tabs>
          <w:tab w:val="left" w:pos="9360"/>
          <w:tab w:val="left" w:pos="9540"/>
          <w:tab w:val="left" w:pos="9637"/>
        </w:tabs>
        <w:ind w:right="-83"/>
        <w:jc w:val="center"/>
        <w:rPr>
          <w:rFonts w:ascii="Times New Roman" w:hAnsi="Times New Roman"/>
          <w:sz w:val="28"/>
          <w:szCs w:val="28"/>
        </w:rPr>
      </w:pPr>
      <w:r w:rsidRPr="00144555">
        <w:rPr>
          <w:rFonts w:ascii="Times New Roman" w:hAnsi="Times New Roman"/>
          <w:sz w:val="28"/>
          <w:szCs w:val="28"/>
        </w:rPr>
        <w:t>Раздел 1.</w:t>
      </w:r>
    </w:p>
    <w:p w:rsidR="00751C49" w:rsidRDefault="00751C49" w:rsidP="00751C49">
      <w:pPr>
        <w:pStyle w:val="Heading"/>
        <w:tabs>
          <w:tab w:val="left" w:pos="9360"/>
        </w:tabs>
        <w:ind w:right="1128"/>
        <w:rPr>
          <w:rFonts w:ascii="Times New Roman" w:hAnsi="Times New Roman"/>
          <w:sz w:val="24"/>
          <w:szCs w:val="28"/>
        </w:rPr>
      </w:pPr>
    </w:p>
    <w:p w:rsidR="00751C49" w:rsidRPr="00144555" w:rsidRDefault="00751C49" w:rsidP="00751C49">
      <w:pPr>
        <w:pStyle w:val="Heading"/>
        <w:tabs>
          <w:tab w:val="left" w:pos="720"/>
        </w:tabs>
        <w:ind w:right="-105"/>
        <w:jc w:val="both"/>
        <w:rPr>
          <w:rFonts w:ascii="Times New Roman" w:hAnsi="Times New Roman"/>
          <w:b w:val="0"/>
          <w:sz w:val="24"/>
          <w:szCs w:val="24"/>
        </w:rPr>
      </w:pPr>
      <w:r>
        <w:rPr>
          <w:rFonts w:ascii="Times New Roman" w:hAnsi="Times New Roman"/>
          <w:sz w:val="24"/>
          <w:szCs w:val="28"/>
        </w:rPr>
        <w:tab/>
      </w:r>
      <w:r w:rsidRPr="00144555">
        <w:rPr>
          <w:rFonts w:ascii="Times New Roman" w:hAnsi="Times New Roman"/>
          <w:sz w:val="24"/>
          <w:szCs w:val="24"/>
        </w:rPr>
        <w:t xml:space="preserve">Наименование услуг: </w:t>
      </w:r>
      <w:r w:rsidRPr="00F57BB1">
        <w:rPr>
          <w:rFonts w:ascii="Times New Roman" w:hAnsi="Times New Roman"/>
          <w:b w:val="0"/>
          <w:sz w:val="24"/>
          <w:szCs w:val="24"/>
        </w:rPr>
        <w:t>Организация и проведение физкультурно-оздоровительной работы в Ленинском районе города Перми в 2014 году (в рамках реализации п. 1.2.2.1 муниципальной программы «Развитие физической культуры и спорта в городе Перми», утвержденной постановлением администрации города Перми от 17.10.2013 №870)</w:t>
      </w:r>
    </w:p>
    <w:p w:rsidR="00751C49" w:rsidRDefault="00751C49" w:rsidP="00751C49">
      <w:pPr>
        <w:pStyle w:val="Heading"/>
        <w:tabs>
          <w:tab w:val="left" w:pos="720"/>
        </w:tabs>
        <w:ind w:right="-105"/>
        <w:rPr>
          <w:rFonts w:ascii="Times New Roman" w:hAnsi="Times New Roman"/>
          <w:sz w:val="24"/>
          <w:szCs w:val="24"/>
        </w:rPr>
      </w:pPr>
    </w:p>
    <w:p w:rsidR="00751C49" w:rsidRPr="00D12796" w:rsidRDefault="00751C49" w:rsidP="00751C49">
      <w:pPr>
        <w:pStyle w:val="Heading"/>
        <w:tabs>
          <w:tab w:val="left" w:pos="720"/>
        </w:tabs>
        <w:ind w:right="-105"/>
        <w:rPr>
          <w:rFonts w:ascii="Times New Roman" w:hAnsi="Times New Roman"/>
          <w:sz w:val="24"/>
          <w:szCs w:val="24"/>
        </w:rPr>
      </w:pPr>
      <w:r w:rsidRPr="00D12796">
        <w:rPr>
          <w:rFonts w:ascii="Times New Roman" w:hAnsi="Times New Roman"/>
          <w:sz w:val="24"/>
          <w:szCs w:val="24"/>
        </w:rPr>
        <w:t>Период оказания услуг:</w:t>
      </w:r>
      <w:r>
        <w:rPr>
          <w:rFonts w:ascii="Times New Roman" w:hAnsi="Times New Roman"/>
          <w:sz w:val="24"/>
          <w:szCs w:val="24"/>
        </w:rPr>
        <w:t xml:space="preserve"> с момента заключения Муниципального контракта</w:t>
      </w:r>
      <w:r w:rsidRPr="00D12796">
        <w:rPr>
          <w:rFonts w:ascii="Times New Roman" w:hAnsi="Times New Roman"/>
          <w:sz w:val="24"/>
          <w:szCs w:val="24"/>
        </w:rPr>
        <w:t xml:space="preserve"> </w:t>
      </w:r>
      <w:r w:rsidR="00742CE5">
        <w:rPr>
          <w:rFonts w:ascii="Times New Roman" w:hAnsi="Times New Roman"/>
          <w:sz w:val="24"/>
          <w:szCs w:val="24"/>
        </w:rPr>
        <w:t xml:space="preserve">по </w:t>
      </w:r>
      <w:r w:rsidRPr="00D12796">
        <w:rPr>
          <w:rFonts w:ascii="Times New Roman" w:hAnsi="Times New Roman"/>
          <w:sz w:val="24"/>
          <w:szCs w:val="24"/>
        </w:rPr>
        <w:t xml:space="preserve">20 декабря 2014 года.    </w:t>
      </w:r>
    </w:p>
    <w:p w:rsidR="00751C49" w:rsidRPr="00D12796" w:rsidRDefault="00751C49" w:rsidP="00751C49">
      <w:pPr>
        <w:pStyle w:val="Heading"/>
        <w:tabs>
          <w:tab w:val="left" w:pos="720"/>
        </w:tabs>
        <w:ind w:right="-105"/>
        <w:rPr>
          <w:rFonts w:ascii="Times New Roman" w:hAnsi="Times New Roman"/>
          <w:sz w:val="24"/>
          <w:szCs w:val="24"/>
        </w:rPr>
      </w:pPr>
    </w:p>
    <w:p w:rsidR="00751C49" w:rsidRPr="00144555" w:rsidRDefault="00751C49" w:rsidP="00751C49">
      <w:pPr>
        <w:pStyle w:val="Heading"/>
        <w:tabs>
          <w:tab w:val="left" w:pos="720"/>
        </w:tabs>
        <w:ind w:right="-105"/>
        <w:rPr>
          <w:rFonts w:ascii="Times New Roman" w:hAnsi="Times New Roman"/>
          <w:b w:val="0"/>
          <w:sz w:val="24"/>
          <w:szCs w:val="24"/>
        </w:rPr>
      </w:pPr>
      <w:r w:rsidRPr="00D12796">
        <w:rPr>
          <w:rFonts w:ascii="Times New Roman" w:hAnsi="Times New Roman"/>
          <w:sz w:val="24"/>
          <w:szCs w:val="24"/>
        </w:rPr>
        <w:t>Стоимость:  995</w:t>
      </w:r>
      <w:r>
        <w:rPr>
          <w:rFonts w:ascii="Times New Roman" w:hAnsi="Times New Roman"/>
          <w:sz w:val="24"/>
          <w:szCs w:val="24"/>
        </w:rPr>
        <w:t> </w:t>
      </w:r>
      <w:r w:rsidRPr="00D12796">
        <w:rPr>
          <w:rFonts w:ascii="Times New Roman" w:hAnsi="Times New Roman"/>
          <w:sz w:val="24"/>
          <w:szCs w:val="24"/>
        </w:rPr>
        <w:t>900</w:t>
      </w:r>
      <w:r>
        <w:rPr>
          <w:rFonts w:ascii="Times New Roman" w:hAnsi="Times New Roman"/>
          <w:sz w:val="24"/>
          <w:szCs w:val="24"/>
        </w:rPr>
        <w:t>,00</w:t>
      </w:r>
    </w:p>
    <w:p w:rsidR="00751C49" w:rsidRPr="00144555" w:rsidRDefault="00751C49" w:rsidP="00751C49">
      <w:pPr>
        <w:pStyle w:val="ConsPlusNormal"/>
        <w:widowControl/>
        <w:ind w:firstLine="0"/>
        <w:jc w:val="both"/>
        <w:rPr>
          <w:rFonts w:ascii="Times New Roman" w:hAnsi="Times New Roman" w:cs="Times New Roman"/>
          <w:b/>
          <w:sz w:val="24"/>
          <w:szCs w:val="2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53"/>
        <w:gridCol w:w="5812"/>
      </w:tblGrid>
      <w:tr w:rsidR="00751C49" w:rsidRPr="00EB401A" w:rsidTr="00751C49">
        <w:trPr>
          <w:tblHeader/>
        </w:trPr>
        <w:tc>
          <w:tcPr>
            <w:tcW w:w="675" w:type="dxa"/>
            <w:vAlign w:val="center"/>
          </w:tcPr>
          <w:p w:rsidR="00751C49" w:rsidRPr="00EB401A" w:rsidRDefault="00751C49" w:rsidP="00751C49">
            <w:pPr>
              <w:jc w:val="center"/>
              <w:rPr>
                <w:sz w:val="24"/>
                <w:szCs w:val="24"/>
              </w:rPr>
            </w:pPr>
            <w:r w:rsidRPr="00EB401A">
              <w:rPr>
                <w:b/>
                <w:sz w:val="24"/>
                <w:szCs w:val="24"/>
              </w:rPr>
              <w:t>№ п\п</w:t>
            </w:r>
          </w:p>
        </w:tc>
        <w:tc>
          <w:tcPr>
            <w:tcW w:w="4253" w:type="dxa"/>
            <w:vAlign w:val="center"/>
          </w:tcPr>
          <w:p w:rsidR="00751C49" w:rsidRPr="00EB401A" w:rsidRDefault="00751C49" w:rsidP="00751C49">
            <w:pPr>
              <w:jc w:val="center"/>
              <w:rPr>
                <w:sz w:val="24"/>
                <w:szCs w:val="24"/>
              </w:rPr>
            </w:pPr>
            <w:r w:rsidRPr="00EB401A">
              <w:rPr>
                <w:b/>
                <w:sz w:val="24"/>
                <w:szCs w:val="24"/>
              </w:rPr>
              <w:t>Наименование показателя</w:t>
            </w:r>
          </w:p>
        </w:tc>
        <w:tc>
          <w:tcPr>
            <w:tcW w:w="5812" w:type="dxa"/>
            <w:vAlign w:val="center"/>
          </w:tcPr>
          <w:p w:rsidR="00751C49" w:rsidRPr="00EB401A" w:rsidRDefault="00751C49" w:rsidP="00751C49">
            <w:pPr>
              <w:jc w:val="center"/>
              <w:rPr>
                <w:sz w:val="24"/>
                <w:szCs w:val="24"/>
              </w:rPr>
            </w:pPr>
            <w:r w:rsidRPr="00EB401A">
              <w:rPr>
                <w:b/>
                <w:sz w:val="24"/>
                <w:szCs w:val="24"/>
              </w:rPr>
              <w:t>Требуемое значение</w:t>
            </w:r>
          </w:p>
        </w:tc>
      </w:tr>
      <w:tr w:rsidR="00751C49" w:rsidRPr="00EB401A" w:rsidTr="00751C49">
        <w:trPr>
          <w:tblHeader/>
        </w:trPr>
        <w:tc>
          <w:tcPr>
            <w:tcW w:w="675" w:type="dxa"/>
            <w:vAlign w:val="center"/>
          </w:tcPr>
          <w:p w:rsidR="00751C49" w:rsidRPr="00EB401A" w:rsidRDefault="00751C49" w:rsidP="00751C49">
            <w:pPr>
              <w:jc w:val="center"/>
              <w:rPr>
                <w:sz w:val="24"/>
                <w:szCs w:val="24"/>
              </w:rPr>
            </w:pPr>
            <w:r w:rsidRPr="00EB401A">
              <w:rPr>
                <w:sz w:val="24"/>
                <w:szCs w:val="24"/>
              </w:rPr>
              <w:t>1</w:t>
            </w:r>
          </w:p>
        </w:tc>
        <w:tc>
          <w:tcPr>
            <w:tcW w:w="4253" w:type="dxa"/>
            <w:vAlign w:val="center"/>
          </w:tcPr>
          <w:p w:rsidR="00751C49" w:rsidRPr="00EB401A" w:rsidRDefault="00751C49" w:rsidP="00751C49">
            <w:pPr>
              <w:jc w:val="center"/>
              <w:rPr>
                <w:sz w:val="24"/>
                <w:szCs w:val="24"/>
              </w:rPr>
            </w:pPr>
            <w:r w:rsidRPr="00EB401A">
              <w:rPr>
                <w:sz w:val="24"/>
                <w:szCs w:val="24"/>
              </w:rPr>
              <w:t>2</w:t>
            </w:r>
          </w:p>
        </w:tc>
        <w:tc>
          <w:tcPr>
            <w:tcW w:w="5812" w:type="dxa"/>
            <w:vAlign w:val="center"/>
          </w:tcPr>
          <w:p w:rsidR="00751C49" w:rsidRPr="00EB401A" w:rsidRDefault="00751C49" w:rsidP="00751C49">
            <w:pPr>
              <w:jc w:val="center"/>
              <w:rPr>
                <w:sz w:val="24"/>
                <w:szCs w:val="24"/>
              </w:rPr>
            </w:pPr>
            <w:r w:rsidRPr="00EB401A">
              <w:rPr>
                <w:sz w:val="24"/>
                <w:szCs w:val="24"/>
              </w:rPr>
              <w:t>3</w:t>
            </w:r>
          </w:p>
        </w:tc>
      </w:tr>
      <w:tr w:rsidR="00751C49" w:rsidRPr="00EB401A" w:rsidTr="00751C49">
        <w:tc>
          <w:tcPr>
            <w:tcW w:w="675" w:type="dxa"/>
          </w:tcPr>
          <w:p w:rsidR="00751C49" w:rsidRPr="00EB401A" w:rsidRDefault="00751C49" w:rsidP="00751C49">
            <w:pPr>
              <w:numPr>
                <w:ilvl w:val="0"/>
                <w:numId w:val="30"/>
              </w:numPr>
              <w:tabs>
                <w:tab w:val="num" w:pos="180"/>
              </w:tabs>
              <w:ind w:left="0" w:firstLine="0"/>
              <w:jc w:val="center"/>
              <w:rPr>
                <w:sz w:val="24"/>
                <w:szCs w:val="24"/>
              </w:rPr>
            </w:pPr>
          </w:p>
        </w:tc>
        <w:tc>
          <w:tcPr>
            <w:tcW w:w="4253" w:type="dxa"/>
          </w:tcPr>
          <w:p w:rsidR="00751C49" w:rsidRPr="00EB401A" w:rsidRDefault="00751C49" w:rsidP="00751C49">
            <w:pPr>
              <w:rPr>
                <w:sz w:val="24"/>
                <w:szCs w:val="24"/>
              </w:rPr>
            </w:pPr>
            <w:r w:rsidRPr="00EB401A">
              <w:rPr>
                <w:sz w:val="24"/>
                <w:szCs w:val="24"/>
              </w:rPr>
              <w:t>Требования к качеству услуг</w:t>
            </w:r>
          </w:p>
        </w:tc>
        <w:tc>
          <w:tcPr>
            <w:tcW w:w="5812" w:type="dxa"/>
          </w:tcPr>
          <w:p w:rsidR="00751C49" w:rsidRPr="00EB401A" w:rsidRDefault="00751C49" w:rsidP="00751C49">
            <w:pPr>
              <w:jc w:val="both"/>
              <w:rPr>
                <w:sz w:val="24"/>
                <w:szCs w:val="24"/>
              </w:rPr>
            </w:pPr>
            <w:r w:rsidRPr="00EB401A">
              <w:rPr>
                <w:sz w:val="24"/>
                <w:szCs w:val="24"/>
              </w:rPr>
              <w:t>Организация и проведение мероприятий для жителей должны быть осуществлены на профессиональном уровне в соответствии с приведёнными характеристиками услуг, а также в соответствии с утверждёнными Заказчиком сценариями (сценарными планами)</w:t>
            </w:r>
            <w:r>
              <w:rPr>
                <w:sz w:val="24"/>
                <w:szCs w:val="24"/>
              </w:rPr>
              <w:t>, программами</w:t>
            </w:r>
            <w:r w:rsidRPr="00EB401A">
              <w:rPr>
                <w:sz w:val="24"/>
                <w:szCs w:val="24"/>
              </w:rPr>
              <w:t xml:space="preserve"> мероприятий, Положениями о проведении спортивных мероприятий.</w:t>
            </w:r>
          </w:p>
          <w:p w:rsidR="00751C49" w:rsidRPr="00EB401A" w:rsidRDefault="00751C49" w:rsidP="00751C49">
            <w:pPr>
              <w:jc w:val="both"/>
              <w:rPr>
                <w:sz w:val="24"/>
                <w:szCs w:val="24"/>
              </w:rPr>
            </w:pPr>
            <w:r w:rsidRPr="00EB401A">
              <w:rPr>
                <w:sz w:val="24"/>
                <w:szCs w:val="24"/>
              </w:rPr>
              <w:t xml:space="preserve">Содержание сценариев (сценарных планов), </w:t>
            </w:r>
            <w:r>
              <w:rPr>
                <w:sz w:val="24"/>
                <w:szCs w:val="24"/>
              </w:rPr>
              <w:t>программы</w:t>
            </w:r>
            <w:r w:rsidRPr="00EB401A">
              <w:rPr>
                <w:sz w:val="24"/>
                <w:szCs w:val="24"/>
              </w:rPr>
              <w:t xml:space="preserve"> мероприятий должны соответствовать тематике мероприятий, а также социальному и возрастному составу аудитории.</w:t>
            </w:r>
          </w:p>
          <w:p w:rsidR="00751C49" w:rsidRPr="00EB401A" w:rsidRDefault="00751C49" w:rsidP="00751C49">
            <w:pPr>
              <w:jc w:val="both"/>
              <w:rPr>
                <w:sz w:val="24"/>
                <w:szCs w:val="24"/>
              </w:rPr>
            </w:pPr>
            <w:r w:rsidRPr="00EB401A">
              <w:rPr>
                <w:sz w:val="24"/>
                <w:szCs w:val="24"/>
              </w:rPr>
              <w:t>Исполнитель должен руководствоваться правилами проведения массовых мероприятий, установленных законодательством, включая требования к обеспечению безопасности.</w:t>
            </w:r>
          </w:p>
          <w:p w:rsidR="00751C49" w:rsidRPr="00EB401A" w:rsidRDefault="00751C49" w:rsidP="00751C49">
            <w:pPr>
              <w:jc w:val="both"/>
              <w:rPr>
                <w:sz w:val="24"/>
                <w:szCs w:val="24"/>
                <w:u w:val="single"/>
              </w:rPr>
            </w:pPr>
            <w:r w:rsidRPr="00EB401A">
              <w:rPr>
                <w:sz w:val="24"/>
                <w:szCs w:val="24"/>
                <w:u w:val="single"/>
              </w:rPr>
              <w:t>При проведении каждого мероприятия Исполнитель:</w:t>
            </w:r>
          </w:p>
          <w:p w:rsidR="00751C49" w:rsidRDefault="00751C49" w:rsidP="00751C49">
            <w:pPr>
              <w:jc w:val="both"/>
              <w:rPr>
                <w:sz w:val="24"/>
                <w:szCs w:val="24"/>
              </w:rPr>
            </w:pPr>
            <w:r w:rsidRPr="00EB401A">
              <w:rPr>
                <w:sz w:val="24"/>
                <w:szCs w:val="24"/>
              </w:rPr>
              <w:t>- назначает лицо, ответственное за проведение мероприятия из числа своих сотрудников (назначается руководителем, указывается в сценарии или ином документе);</w:t>
            </w:r>
          </w:p>
          <w:p w:rsidR="00751C49" w:rsidRPr="001370DF" w:rsidRDefault="00751C49" w:rsidP="00751C49">
            <w:pPr>
              <w:jc w:val="both"/>
              <w:rPr>
                <w:sz w:val="24"/>
                <w:szCs w:val="24"/>
              </w:rPr>
            </w:pPr>
            <w:r>
              <w:rPr>
                <w:sz w:val="24"/>
                <w:szCs w:val="24"/>
              </w:rPr>
              <w:t>- составляет положение, программу и сценарий, предоставляет заказчику;</w:t>
            </w:r>
          </w:p>
          <w:p w:rsidR="00751C49" w:rsidRPr="00EB401A" w:rsidRDefault="00751C49" w:rsidP="00751C49">
            <w:pPr>
              <w:jc w:val="both"/>
              <w:rPr>
                <w:sz w:val="24"/>
                <w:szCs w:val="24"/>
              </w:rPr>
            </w:pPr>
            <w:r w:rsidRPr="00EB401A">
              <w:rPr>
                <w:sz w:val="24"/>
                <w:szCs w:val="24"/>
              </w:rPr>
              <w:t>- утверждает расстановку ответственных лиц по определённым местам (зонам) проведения мероприятия;</w:t>
            </w:r>
          </w:p>
          <w:p w:rsidR="00751C49" w:rsidRPr="00EB401A" w:rsidRDefault="00751C49" w:rsidP="00751C49">
            <w:pPr>
              <w:jc w:val="both"/>
              <w:rPr>
                <w:sz w:val="24"/>
                <w:szCs w:val="24"/>
              </w:rPr>
            </w:pPr>
            <w:r w:rsidRPr="00EB401A">
              <w:rPr>
                <w:sz w:val="24"/>
                <w:szCs w:val="24"/>
              </w:rPr>
              <w:t xml:space="preserve"> - выставляет ответственных лиц заблаговременно до начала мероприятия;</w:t>
            </w:r>
          </w:p>
          <w:p w:rsidR="00751C49" w:rsidRDefault="00751C49" w:rsidP="00751C49">
            <w:pPr>
              <w:jc w:val="both"/>
              <w:rPr>
                <w:sz w:val="24"/>
                <w:szCs w:val="24"/>
              </w:rPr>
            </w:pPr>
            <w:r w:rsidRPr="00EB401A">
              <w:rPr>
                <w:sz w:val="24"/>
                <w:szCs w:val="24"/>
              </w:rPr>
              <w:t xml:space="preserve">- при подготовке к техническому и материальному обустройству мероприятия (установки сцен, их оформление, оборудование звукоусиливающей аппаратурой, энергоснабжение и т.п.) обеспечивает соблюдение правил техники безопасности и </w:t>
            </w:r>
            <w:r w:rsidRPr="00EB401A">
              <w:rPr>
                <w:sz w:val="24"/>
                <w:szCs w:val="24"/>
              </w:rPr>
              <w:lastRenderedPageBreak/>
              <w:t>противопожарной безопасности.</w:t>
            </w:r>
          </w:p>
          <w:p w:rsidR="00751C49" w:rsidRPr="00EB401A" w:rsidRDefault="00751C49" w:rsidP="00751C49">
            <w:pPr>
              <w:jc w:val="both"/>
              <w:rPr>
                <w:sz w:val="24"/>
                <w:szCs w:val="24"/>
              </w:rPr>
            </w:pPr>
            <w:r w:rsidRPr="00EB401A">
              <w:rPr>
                <w:sz w:val="24"/>
                <w:szCs w:val="24"/>
              </w:rPr>
              <w:t xml:space="preserve">- в случае возникновения в ходе подготовки или проведения мероприятия предпосылок к совершению противоправных действий (террористических актов, экстремистских проявлений, беспорядков и иных противоправных деяний) Исполнитель обязан незамедлительно сообщить об этом в районные правоохранительные органы, ответственные за </w:t>
            </w:r>
            <w:r>
              <w:rPr>
                <w:sz w:val="24"/>
                <w:szCs w:val="24"/>
              </w:rPr>
              <w:t>обеспечение</w:t>
            </w:r>
            <w:r w:rsidRPr="00EB401A">
              <w:rPr>
                <w:sz w:val="24"/>
                <w:szCs w:val="24"/>
              </w:rPr>
              <w:t xml:space="preserve"> безопасности граждан на мероприятии, Заказчику, оказывать им необходимую помощь и неукоснительно выполнять их указания.</w:t>
            </w:r>
          </w:p>
          <w:p w:rsidR="00751C49" w:rsidRDefault="00751C49" w:rsidP="00751C49">
            <w:pPr>
              <w:jc w:val="both"/>
              <w:rPr>
                <w:sz w:val="24"/>
                <w:szCs w:val="24"/>
              </w:rPr>
            </w:pPr>
            <w:r>
              <w:rPr>
                <w:sz w:val="24"/>
                <w:szCs w:val="24"/>
              </w:rPr>
              <w:t xml:space="preserve">- </w:t>
            </w:r>
            <w:r w:rsidRPr="00EB401A">
              <w:rPr>
                <w:sz w:val="24"/>
                <w:szCs w:val="24"/>
              </w:rPr>
              <w:t>совместно с администрацией объекта места проведения мероприятия</w:t>
            </w:r>
            <w:r>
              <w:rPr>
                <w:sz w:val="24"/>
                <w:szCs w:val="24"/>
              </w:rPr>
              <w:t>,</w:t>
            </w:r>
            <w:r w:rsidRPr="00EB401A">
              <w:rPr>
                <w:sz w:val="24"/>
                <w:szCs w:val="24"/>
              </w:rPr>
              <w:t xml:space="preserve"> сотрудниками органов внутренних дел,  принимает меры по пресечению продажи спиртных напитков, пива и прохладительных напитков в стеклянной таре в местах проведения мероприятия, а также меры по пресечению потребления спиртных напитков </w:t>
            </w:r>
            <w:r>
              <w:rPr>
                <w:sz w:val="24"/>
                <w:szCs w:val="24"/>
              </w:rPr>
              <w:t>и пива в неустановленных местах;</w:t>
            </w:r>
          </w:p>
          <w:p w:rsidR="00751C49" w:rsidRPr="00EB401A" w:rsidRDefault="00751C49" w:rsidP="00751C49">
            <w:pPr>
              <w:jc w:val="both"/>
              <w:rPr>
                <w:sz w:val="24"/>
                <w:szCs w:val="24"/>
              </w:rPr>
            </w:pPr>
            <w:r>
              <w:rPr>
                <w:sz w:val="24"/>
                <w:szCs w:val="24"/>
              </w:rPr>
              <w:t>-</w:t>
            </w:r>
            <w:r w:rsidRPr="00EB401A">
              <w:rPr>
                <w:sz w:val="24"/>
                <w:szCs w:val="24"/>
              </w:rPr>
              <w:t xml:space="preserve"> совместно с правоохранительными органами организует проверку готовности объекта и территории, прилегающей к месту проведения мероприятия на предмет безо</w:t>
            </w:r>
            <w:r>
              <w:rPr>
                <w:sz w:val="24"/>
                <w:szCs w:val="24"/>
              </w:rPr>
              <w:t>пасности проведения мероприятия;</w:t>
            </w:r>
          </w:p>
          <w:p w:rsidR="00751C49" w:rsidRDefault="00751C49" w:rsidP="00751C49">
            <w:pPr>
              <w:jc w:val="both"/>
              <w:rPr>
                <w:sz w:val="24"/>
                <w:szCs w:val="24"/>
              </w:rPr>
            </w:pPr>
            <w:r w:rsidRPr="00EB401A">
              <w:rPr>
                <w:sz w:val="24"/>
                <w:szCs w:val="24"/>
              </w:rPr>
              <w:t>- обеспечивает необходимые условия для организации оказания медицинской помощи участникам, зрителям, персоналу</w:t>
            </w:r>
            <w:r>
              <w:rPr>
                <w:sz w:val="24"/>
                <w:szCs w:val="24"/>
              </w:rPr>
              <w:t>;</w:t>
            </w:r>
          </w:p>
          <w:p w:rsidR="00751C49" w:rsidRPr="00EB401A" w:rsidRDefault="00751C49" w:rsidP="00751C49">
            <w:pPr>
              <w:jc w:val="both"/>
              <w:rPr>
                <w:sz w:val="24"/>
                <w:szCs w:val="24"/>
              </w:rPr>
            </w:pPr>
            <w:r>
              <w:rPr>
                <w:sz w:val="24"/>
                <w:szCs w:val="24"/>
              </w:rPr>
              <w:t xml:space="preserve">- </w:t>
            </w:r>
            <w:r w:rsidRPr="00EB401A">
              <w:rPr>
                <w:sz w:val="24"/>
                <w:szCs w:val="24"/>
              </w:rPr>
              <w:t>запрашивает и получает данные о погодных условиях и, при необходимости, совместно с Заказчиком, вносит корректив</w:t>
            </w:r>
            <w:r>
              <w:rPr>
                <w:sz w:val="24"/>
                <w:szCs w:val="24"/>
              </w:rPr>
              <w:t>ы в план проведения мероприятия;</w:t>
            </w:r>
          </w:p>
          <w:p w:rsidR="00751C49" w:rsidRPr="00EB401A" w:rsidRDefault="00751C49" w:rsidP="00751C49">
            <w:pPr>
              <w:jc w:val="both"/>
              <w:rPr>
                <w:sz w:val="24"/>
                <w:szCs w:val="24"/>
              </w:rPr>
            </w:pPr>
            <w:r w:rsidRPr="00EB401A">
              <w:rPr>
                <w:sz w:val="24"/>
                <w:szCs w:val="24"/>
              </w:rPr>
              <w:t xml:space="preserve">- при проведении мероприятия </w:t>
            </w:r>
            <w:r>
              <w:rPr>
                <w:sz w:val="24"/>
                <w:szCs w:val="24"/>
              </w:rPr>
              <w:t xml:space="preserve">на открытой площадке, а также по его окончанию </w:t>
            </w:r>
            <w:r w:rsidRPr="00EB401A">
              <w:rPr>
                <w:sz w:val="24"/>
                <w:szCs w:val="24"/>
              </w:rPr>
              <w:t xml:space="preserve"> обеспечивает выполнение работ по уборке места проведения мероприятия и прилегающей территории.</w:t>
            </w:r>
          </w:p>
        </w:tc>
      </w:tr>
      <w:tr w:rsidR="00751C49" w:rsidRPr="00EB401A" w:rsidTr="00751C49">
        <w:tc>
          <w:tcPr>
            <w:tcW w:w="675" w:type="dxa"/>
          </w:tcPr>
          <w:p w:rsidR="00751C49" w:rsidRPr="00EB401A" w:rsidRDefault="00751C49" w:rsidP="00751C49">
            <w:pPr>
              <w:numPr>
                <w:ilvl w:val="0"/>
                <w:numId w:val="30"/>
              </w:numPr>
              <w:tabs>
                <w:tab w:val="num" w:pos="180"/>
              </w:tabs>
              <w:ind w:left="0" w:firstLine="0"/>
              <w:jc w:val="center"/>
              <w:rPr>
                <w:sz w:val="24"/>
                <w:szCs w:val="24"/>
              </w:rPr>
            </w:pPr>
          </w:p>
        </w:tc>
        <w:tc>
          <w:tcPr>
            <w:tcW w:w="4253" w:type="dxa"/>
          </w:tcPr>
          <w:p w:rsidR="00751C49" w:rsidRPr="00EB401A" w:rsidRDefault="00751C49" w:rsidP="00751C49">
            <w:pPr>
              <w:rPr>
                <w:sz w:val="24"/>
                <w:szCs w:val="24"/>
              </w:rPr>
            </w:pPr>
            <w:r w:rsidRPr="00EB401A">
              <w:rPr>
                <w:sz w:val="24"/>
                <w:szCs w:val="24"/>
              </w:rPr>
              <w:t>Требования к безопасности услуг</w:t>
            </w:r>
          </w:p>
        </w:tc>
        <w:tc>
          <w:tcPr>
            <w:tcW w:w="5812" w:type="dxa"/>
          </w:tcPr>
          <w:p w:rsidR="00751C49" w:rsidRPr="00EB401A" w:rsidRDefault="00751C49" w:rsidP="00751C49">
            <w:pPr>
              <w:tabs>
                <w:tab w:val="left" w:pos="1620"/>
              </w:tabs>
              <w:jc w:val="both"/>
              <w:rPr>
                <w:color w:val="18394A"/>
                <w:sz w:val="24"/>
                <w:szCs w:val="24"/>
              </w:rPr>
            </w:pPr>
            <w:r w:rsidRPr="00EB401A">
              <w:rPr>
                <w:color w:val="000000"/>
                <w:sz w:val="24"/>
                <w:szCs w:val="24"/>
              </w:rPr>
              <w:t>Услуги должны отвечать требованиям качества, безопасности жизни и здоровья, квалифицированным судейством,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w:t>
            </w:r>
            <w:r w:rsidRPr="00EB401A">
              <w:rPr>
                <w:sz w:val="24"/>
                <w:szCs w:val="24"/>
              </w:rPr>
              <w:t xml:space="preserve"> в целях недопущения причинения вреда жизни, здоровью и имуществу участникам мероприятий и третьих лиц.</w:t>
            </w:r>
          </w:p>
          <w:p w:rsidR="00751C49" w:rsidRPr="00EB401A" w:rsidRDefault="00751C49" w:rsidP="00751C49">
            <w:pPr>
              <w:tabs>
                <w:tab w:val="left" w:pos="1620"/>
              </w:tabs>
              <w:jc w:val="both"/>
              <w:rPr>
                <w:sz w:val="24"/>
                <w:szCs w:val="24"/>
              </w:rPr>
            </w:pPr>
            <w:r w:rsidRPr="00EB401A">
              <w:rPr>
                <w:color w:val="000000"/>
                <w:sz w:val="24"/>
                <w:szCs w:val="24"/>
              </w:rPr>
              <w:t xml:space="preserve">Услуги должны быть оказаны в соответствии с настоящим Техническим заданием и Контрактом. </w:t>
            </w:r>
          </w:p>
          <w:p w:rsidR="00751C49" w:rsidRDefault="00751C49" w:rsidP="00751C49">
            <w:pPr>
              <w:jc w:val="both"/>
              <w:rPr>
                <w:sz w:val="24"/>
                <w:szCs w:val="24"/>
              </w:rPr>
            </w:pPr>
            <w:r w:rsidRPr="00EB401A">
              <w:rPr>
                <w:sz w:val="24"/>
                <w:szCs w:val="24"/>
              </w:rPr>
              <w:t>К проведению мероприятий допускаются лица, в отношении которых отсутствую</w:t>
            </w:r>
            <w:r>
              <w:rPr>
                <w:sz w:val="24"/>
                <w:szCs w:val="24"/>
              </w:rPr>
              <w:t xml:space="preserve">т медицинские </w:t>
            </w:r>
            <w:r>
              <w:rPr>
                <w:sz w:val="24"/>
                <w:szCs w:val="24"/>
              </w:rPr>
              <w:lastRenderedPageBreak/>
              <w:t>противопоказания.</w:t>
            </w:r>
          </w:p>
          <w:p w:rsidR="00751C49" w:rsidRPr="00EB401A" w:rsidRDefault="00751C49" w:rsidP="00751C49">
            <w:pPr>
              <w:jc w:val="both"/>
              <w:rPr>
                <w:sz w:val="24"/>
                <w:szCs w:val="24"/>
              </w:rPr>
            </w:pPr>
            <w:r w:rsidRPr="00EB401A">
              <w:rPr>
                <w:sz w:val="24"/>
                <w:szCs w:val="24"/>
              </w:rPr>
              <w:t>Исполнитель обязан не допускать действий, создающих опасность для жизни и здоровья окружающих.</w:t>
            </w:r>
          </w:p>
          <w:p w:rsidR="00751C49" w:rsidRPr="00EB401A" w:rsidRDefault="00751C49" w:rsidP="00751C49">
            <w:pPr>
              <w:jc w:val="both"/>
              <w:rPr>
                <w:sz w:val="24"/>
                <w:szCs w:val="24"/>
              </w:rPr>
            </w:pPr>
            <w:r w:rsidRPr="00EB401A">
              <w:rPr>
                <w:sz w:val="24"/>
                <w:szCs w:val="24"/>
              </w:rPr>
              <w:t>Исполнитель обязан выполнять законные требования работников правоохранительных органов и администрации объекта, обусловленных их должностными обязанностями.</w:t>
            </w:r>
          </w:p>
          <w:p w:rsidR="00751C49" w:rsidRPr="00EB401A" w:rsidRDefault="00751C49" w:rsidP="00751C49">
            <w:pPr>
              <w:jc w:val="both"/>
              <w:rPr>
                <w:sz w:val="24"/>
                <w:szCs w:val="24"/>
              </w:rPr>
            </w:pPr>
            <w:r w:rsidRPr="00EB401A">
              <w:rPr>
                <w:sz w:val="24"/>
                <w:szCs w:val="24"/>
              </w:rPr>
              <w:t>Исполнитель незамедлительно должен сообщить администрации объекта</w:t>
            </w:r>
            <w:r>
              <w:rPr>
                <w:sz w:val="24"/>
                <w:szCs w:val="24"/>
              </w:rPr>
              <w:t>, где проводится мероприятие</w:t>
            </w:r>
            <w:r w:rsidRPr="00EB401A">
              <w:rPr>
                <w:sz w:val="24"/>
                <w:szCs w:val="24"/>
              </w:rPr>
              <w:t xml:space="preserve"> и в правоохранительные органы о случаях обнаружения подозрительных предметов, вещей, и обо всех случаях возникновения задымления или пожара.</w:t>
            </w:r>
          </w:p>
        </w:tc>
      </w:tr>
      <w:tr w:rsidR="00751C49" w:rsidRPr="00EB401A" w:rsidTr="00751C49">
        <w:trPr>
          <w:trHeight w:val="8565"/>
        </w:trPr>
        <w:tc>
          <w:tcPr>
            <w:tcW w:w="675" w:type="dxa"/>
          </w:tcPr>
          <w:p w:rsidR="00751C49" w:rsidRPr="00EB401A" w:rsidRDefault="00751C49" w:rsidP="00751C49">
            <w:pPr>
              <w:rPr>
                <w:sz w:val="24"/>
                <w:szCs w:val="24"/>
              </w:rPr>
            </w:pPr>
            <w:r>
              <w:rPr>
                <w:sz w:val="24"/>
                <w:szCs w:val="24"/>
              </w:rPr>
              <w:lastRenderedPageBreak/>
              <w:t>3.</w:t>
            </w:r>
          </w:p>
        </w:tc>
        <w:tc>
          <w:tcPr>
            <w:tcW w:w="4253" w:type="dxa"/>
          </w:tcPr>
          <w:p w:rsidR="00751C49" w:rsidRPr="00EB401A" w:rsidRDefault="00751C49" w:rsidP="00751C49">
            <w:pPr>
              <w:rPr>
                <w:sz w:val="24"/>
                <w:szCs w:val="24"/>
              </w:rPr>
            </w:pPr>
            <w:r w:rsidRPr="00EB401A">
              <w:rPr>
                <w:sz w:val="24"/>
                <w:szCs w:val="24"/>
              </w:rPr>
              <w:t xml:space="preserve">Иные </w:t>
            </w:r>
            <w:r>
              <w:rPr>
                <w:sz w:val="24"/>
                <w:szCs w:val="24"/>
              </w:rPr>
              <w:t>требования</w:t>
            </w:r>
          </w:p>
        </w:tc>
        <w:tc>
          <w:tcPr>
            <w:tcW w:w="5812" w:type="dxa"/>
          </w:tcPr>
          <w:p w:rsidR="00751C49" w:rsidRPr="00EB401A" w:rsidRDefault="00751C49" w:rsidP="00751C49">
            <w:pPr>
              <w:jc w:val="both"/>
              <w:rPr>
                <w:sz w:val="24"/>
                <w:szCs w:val="24"/>
              </w:rPr>
            </w:pPr>
            <w:r w:rsidRPr="00EB401A">
              <w:rPr>
                <w:sz w:val="24"/>
                <w:szCs w:val="24"/>
              </w:rPr>
              <w:t>Все подготовительные работы (установка оборудования, оформление) должны быть завершены не позднее, чем за 1 час до начала мероприятия.</w:t>
            </w:r>
          </w:p>
          <w:p w:rsidR="00751C49" w:rsidRPr="00EB401A" w:rsidRDefault="00751C49" w:rsidP="00751C49">
            <w:pPr>
              <w:widowControl w:val="0"/>
              <w:autoSpaceDE w:val="0"/>
              <w:autoSpaceDN w:val="0"/>
              <w:adjustRightInd w:val="0"/>
              <w:jc w:val="both"/>
              <w:rPr>
                <w:bCs/>
                <w:sz w:val="24"/>
                <w:szCs w:val="24"/>
              </w:rPr>
            </w:pPr>
            <w:r w:rsidRPr="00EB401A">
              <w:rPr>
                <w:bCs/>
                <w:sz w:val="24"/>
                <w:szCs w:val="24"/>
              </w:rPr>
              <w:t>При оформлении территории объектов для проведения мероприятий не допускается:</w:t>
            </w:r>
          </w:p>
          <w:p w:rsidR="00751C49" w:rsidRPr="00EB401A" w:rsidRDefault="00751C49" w:rsidP="00751C49">
            <w:pPr>
              <w:widowControl w:val="0"/>
              <w:autoSpaceDE w:val="0"/>
              <w:autoSpaceDN w:val="0"/>
              <w:adjustRightInd w:val="0"/>
              <w:jc w:val="both"/>
              <w:rPr>
                <w:bCs/>
                <w:sz w:val="24"/>
                <w:szCs w:val="24"/>
              </w:rPr>
            </w:pPr>
            <w:r w:rsidRPr="00EB401A">
              <w:rPr>
                <w:bCs/>
                <w:sz w:val="24"/>
                <w:szCs w:val="24"/>
              </w:rPr>
              <w:t>- повреждение мощёной поверхности, асфальта, газонов, зелёных насаждений, ограждений и имущества объекта;</w:t>
            </w:r>
          </w:p>
          <w:p w:rsidR="00751C49" w:rsidRPr="00EB401A" w:rsidRDefault="00751C49" w:rsidP="00751C49">
            <w:pPr>
              <w:jc w:val="both"/>
              <w:rPr>
                <w:sz w:val="24"/>
                <w:szCs w:val="24"/>
              </w:rPr>
            </w:pPr>
            <w:r w:rsidRPr="00EB401A">
              <w:rPr>
                <w:bCs/>
                <w:sz w:val="24"/>
                <w:szCs w:val="24"/>
              </w:rPr>
              <w:t>- крепление оборудования к стенам зданий и стволам деревьев.</w:t>
            </w:r>
          </w:p>
          <w:p w:rsidR="00751C49" w:rsidRDefault="00751C49" w:rsidP="00751C49">
            <w:pPr>
              <w:jc w:val="both"/>
              <w:rPr>
                <w:sz w:val="24"/>
                <w:szCs w:val="24"/>
              </w:rPr>
            </w:pPr>
            <w:r w:rsidRPr="00EB401A">
              <w:rPr>
                <w:sz w:val="24"/>
                <w:szCs w:val="24"/>
              </w:rPr>
              <w:t>Доставка участников и организаторов мероприятий, обслуживающего персонала, разнорабочих, оборудования, аппаратуры и материалов для оформления к месту проведения мероприятия осуществляется силами и транспортом Исполнителя Контракта.</w:t>
            </w:r>
          </w:p>
          <w:p w:rsidR="00751C49" w:rsidRDefault="00751C49" w:rsidP="00751C49">
            <w:pPr>
              <w:jc w:val="both"/>
              <w:rPr>
                <w:sz w:val="24"/>
                <w:szCs w:val="24"/>
              </w:rPr>
            </w:pPr>
            <w:r w:rsidRPr="00EB401A">
              <w:rPr>
                <w:sz w:val="24"/>
                <w:szCs w:val="24"/>
              </w:rPr>
              <w:t xml:space="preserve">Исполнитель вправе с письменного согласия Заказчика привлечь к исполнению своих обязательств по настоящему Контракту других лиц – соисполнителей, отвечающих требованиям оказания услуг. </w:t>
            </w:r>
          </w:p>
          <w:p w:rsidR="00751C49" w:rsidRDefault="00751C49" w:rsidP="00751C49">
            <w:pPr>
              <w:jc w:val="both"/>
              <w:rPr>
                <w:sz w:val="24"/>
                <w:szCs w:val="24"/>
              </w:rPr>
            </w:pPr>
            <w:r w:rsidRPr="00EB401A">
              <w:rPr>
                <w:sz w:val="24"/>
                <w:szCs w:val="24"/>
              </w:rPr>
              <w:t xml:space="preserve">Привлечение соисполнителей не влечёт изменение цены и (или) объёмов услуг по настоящему Контракту. </w:t>
            </w:r>
          </w:p>
          <w:p w:rsidR="00751C49" w:rsidRPr="00EB401A" w:rsidRDefault="00751C49" w:rsidP="00751C49">
            <w:pPr>
              <w:jc w:val="both"/>
              <w:rPr>
                <w:sz w:val="24"/>
                <w:szCs w:val="24"/>
              </w:rPr>
            </w:pPr>
            <w:r w:rsidRPr="00EB401A">
              <w:rPr>
                <w:sz w:val="24"/>
                <w:szCs w:val="24"/>
              </w:rPr>
              <w:t>Перечень оказываемых услуг, оказанных соисполнителями, и их стоимость Исполнитель указывает по требованию Заказчика в отчётной документации, представляемой Заказчику по результатам оказания услуг в порядке, установленном настоящим Контрактом.</w:t>
            </w:r>
          </w:p>
        </w:tc>
      </w:tr>
    </w:tbl>
    <w:p w:rsidR="00751C49" w:rsidRPr="00EB401A" w:rsidRDefault="00751C49" w:rsidP="00751C49">
      <w:pPr>
        <w:pStyle w:val="ConsPlusNormal"/>
        <w:widowControl/>
        <w:ind w:firstLine="0"/>
        <w:jc w:val="both"/>
        <w:rPr>
          <w:rFonts w:ascii="Times New Roman" w:hAnsi="Times New Roman" w:cs="Times New Roman"/>
          <w:b/>
          <w:sz w:val="24"/>
          <w:szCs w:val="24"/>
        </w:rPr>
      </w:pPr>
    </w:p>
    <w:p w:rsidR="00751C49" w:rsidRDefault="00751C49" w:rsidP="00751C49">
      <w:pPr>
        <w:pStyle w:val="ConsPlusNormal"/>
        <w:widowControl/>
        <w:ind w:firstLine="0"/>
        <w:jc w:val="both"/>
        <w:rPr>
          <w:rFonts w:ascii="Times New Roman" w:hAnsi="Times New Roman" w:cs="Times New Roman"/>
          <w:b/>
          <w:sz w:val="24"/>
          <w:szCs w:val="24"/>
        </w:rPr>
      </w:pPr>
    </w:p>
    <w:p w:rsidR="00751C49" w:rsidRPr="003D09C8" w:rsidRDefault="00751C49" w:rsidP="00751C49">
      <w:pPr>
        <w:pStyle w:val="Heading"/>
        <w:tabs>
          <w:tab w:val="left" w:pos="9360"/>
        </w:tabs>
        <w:ind w:right="1128"/>
        <w:rPr>
          <w:rFonts w:ascii="Times New Roman" w:hAnsi="Times New Roman"/>
          <w:b w:val="0"/>
          <w:sz w:val="24"/>
          <w:szCs w:val="28"/>
        </w:rPr>
      </w:pPr>
      <w:r>
        <w:rPr>
          <w:rFonts w:ascii="Times New Roman" w:hAnsi="Times New Roman"/>
          <w:sz w:val="24"/>
          <w:szCs w:val="28"/>
        </w:rPr>
        <w:t>Перечень, характеристика, объем, сроки и место проведения оказываемых услуг:</w:t>
      </w:r>
    </w:p>
    <w:p w:rsidR="00751C49" w:rsidRDefault="00751C49" w:rsidP="00751C49">
      <w:pPr>
        <w:pStyle w:val="Heading"/>
        <w:tabs>
          <w:tab w:val="left" w:pos="9360"/>
        </w:tabs>
        <w:ind w:right="1128"/>
        <w:rPr>
          <w:rFonts w:ascii="Times New Roman" w:hAnsi="Times New Roman"/>
          <w:sz w:val="24"/>
          <w:szCs w:val="28"/>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309"/>
        <w:gridCol w:w="5756"/>
      </w:tblGrid>
      <w:tr w:rsidR="00751C49" w:rsidRPr="00A03F0D" w:rsidTr="00751C49">
        <w:trPr>
          <w:trHeight w:val="1922"/>
        </w:trPr>
        <w:tc>
          <w:tcPr>
            <w:tcW w:w="709" w:type="dxa"/>
          </w:tcPr>
          <w:p w:rsidR="00751C49" w:rsidRDefault="00751C49" w:rsidP="00751C49">
            <w:pPr>
              <w:pStyle w:val="Heading"/>
              <w:tabs>
                <w:tab w:val="left" w:pos="9360"/>
              </w:tabs>
              <w:ind w:right="283"/>
              <w:rPr>
                <w:rFonts w:ascii="Times New Roman" w:hAnsi="Times New Roman"/>
                <w:szCs w:val="22"/>
              </w:rPr>
            </w:pPr>
            <w:r w:rsidRPr="00A03F0D">
              <w:rPr>
                <w:rFonts w:ascii="Times New Roman" w:hAnsi="Times New Roman"/>
                <w:sz w:val="24"/>
                <w:szCs w:val="28"/>
              </w:rPr>
              <w:lastRenderedPageBreak/>
              <w:t>№</w:t>
            </w:r>
          </w:p>
          <w:p w:rsidR="00751C49" w:rsidRPr="00AC41B7" w:rsidRDefault="00751C49" w:rsidP="00751C49">
            <w:pPr>
              <w:pStyle w:val="Heading"/>
              <w:tabs>
                <w:tab w:val="left" w:pos="9360"/>
              </w:tabs>
              <w:ind w:right="283"/>
              <w:rPr>
                <w:rFonts w:ascii="Times New Roman" w:hAnsi="Times New Roman"/>
                <w:szCs w:val="22"/>
              </w:rPr>
            </w:pPr>
          </w:p>
        </w:tc>
        <w:tc>
          <w:tcPr>
            <w:tcW w:w="4309" w:type="dxa"/>
          </w:tcPr>
          <w:p w:rsidR="00751C49" w:rsidRPr="00A03F0D" w:rsidRDefault="00751C49" w:rsidP="00751C49">
            <w:pPr>
              <w:pStyle w:val="Heading"/>
              <w:tabs>
                <w:tab w:val="left" w:pos="9360"/>
              </w:tabs>
              <w:ind w:right="283"/>
              <w:rPr>
                <w:rFonts w:ascii="Times New Roman" w:hAnsi="Times New Roman"/>
                <w:sz w:val="24"/>
                <w:szCs w:val="28"/>
              </w:rPr>
            </w:pPr>
            <w:r w:rsidRPr="00A03F0D">
              <w:rPr>
                <w:rFonts w:ascii="Times New Roman" w:hAnsi="Times New Roman"/>
                <w:sz w:val="24"/>
                <w:szCs w:val="28"/>
              </w:rPr>
              <w:t>Наименование мероприятия</w:t>
            </w:r>
          </w:p>
          <w:p w:rsidR="00751C49" w:rsidRPr="00A03F0D" w:rsidRDefault="00751C49" w:rsidP="00751C49">
            <w:pPr>
              <w:pStyle w:val="Heading"/>
              <w:tabs>
                <w:tab w:val="left" w:pos="9360"/>
              </w:tabs>
              <w:ind w:right="113"/>
              <w:rPr>
                <w:rFonts w:ascii="Times New Roman" w:hAnsi="Times New Roman"/>
                <w:sz w:val="24"/>
                <w:szCs w:val="28"/>
              </w:rPr>
            </w:pPr>
            <w:r w:rsidRPr="00A03F0D">
              <w:rPr>
                <w:rFonts w:ascii="Times New Roman" w:hAnsi="Times New Roman"/>
                <w:sz w:val="24"/>
                <w:szCs w:val="28"/>
              </w:rPr>
              <w:t>/место оказания/</w:t>
            </w:r>
          </w:p>
          <w:p w:rsidR="00751C49" w:rsidRPr="00A03F0D" w:rsidRDefault="00751C49" w:rsidP="00751C49">
            <w:pPr>
              <w:pStyle w:val="Heading"/>
              <w:tabs>
                <w:tab w:val="left" w:pos="9360"/>
              </w:tabs>
              <w:ind w:right="283"/>
              <w:rPr>
                <w:rFonts w:ascii="Times New Roman" w:hAnsi="Times New Roman"/>
                <w:sz w:val="24"/>
                <w:szCs w:val="28"/>
              </w:rPr>
            </w:pPr>
            <w:r w:rsidRPr="00A03F0D">
              <w:rPr>
                <w:rFonts w:ascii="Times New Roman" w:hAnsi="Times New Roman"/>
                <w:sz w:val="24"/>
                <w:szCs w:val="28"/>
              </w:rPr>
              <w:t>/сроки проведения/</w:t>
            </w:r>
          </w:p>
          <w:p w:rsidR="00751C49" w:rsidRPr="00A03F0D" w:rsidRDefault="00751C49" w:rsidP="00751C49">
            <w:pPr>
              <w:pStyle w:val="Heading"/>
              <w:tabs>
                <w:tab w:val="left" w:pos="9360"/>
              </w:tabs>
              <w:ind w:right="283"/>
              <w:rPr>
                <w:rFonts w:ascii="Times New Roman" w:hAnsi="Times New Roman"/>
                <w:sz w:val="24"/>
                <w:szCs w:val="28"/>
              </w:rPr>
            </w:pPr>
            <w:r>
              <w:rPr>
                <w:rFonts w:ascii="Times New Roman" w:hAnsi="Times New Roman"/>
                <w:sz w:val="24"/>
                <w:szCs w:val="28"/>
              </w:rPr>
              <w:t>/количество участников</w:t>
            </w:r>
            <w:r w:rsidRPr="00A03F0D">
              <w:rPr>
                <w:rFonts w:ascii="Times New Roman" w:hAnsi="Times New Roman"/>
                <w:sz w:val="24"/>
                <w:szCs w:val="28"/>
              </w:rPr>
              <w:t>/</w:t>
            </w:r>
          </w:p>
          <w:p w:rsidR="00751C49" w:rsidRPr="00A03F0D" w:rsidRDefault="00751C49" w:rsidP="00751C49">
            <w:pPr>
              <w:pStyle w:val="Heading"/>
              <w:tabs>
                <w:tab w:val="left" w:pos="9360"/>
              </w:tabs>
              <w:ind w:right="283"/>
              <w:rPr>
                <w:rFonts w:ascii="Times New Roman" w:hAnsi="Times New Roman"/>
                <w:sz w:val="24"/>
                <w:szCs w:val="28"/>
              </w:rPr>
            </w:pPr>
            <w:r w:rsidRPr="00A03F0D">
              <w:rPr>
                <w:rFonts w:ascii="Times New Roman" w:hAnsi="Times New Roman"/>
                <w:sz w:val="24"/>
                <w:szCs w:val="28"/>
              </w:rPr>
              <w:t>/периодичность проведения/</w:t>
            </w:r>
          </w:p>
          <w:p w:rsidR="00751C49" w:rsidRPr="00A03F0D" w:rsidRDefault="00751C49" w:rsidP="00751C49">
            <w:pPr>
              <w:pStyle w:val="Heading"/>
              <w:tabs>
                <w:tab w:val="left" w:pos="9360"/>
              </w:tabs>
              <w:ind w:right="283"/>
              <w:rPr>
                <w:rFonts w:ascii="Times New Roman" w:hAnsi="Times New Roman"/>
                <w:sz w:val="24"/>
                <w:szCs w:val="28"/>
              </w:rPr>
            </w:pPr>
            <w:r w:rsidRPr="00A03F0D">
              <w:rPr>
                <w:rFonts w:ascii="Times New Roman" w:hAnsi="Times New Roman"/>
                <w:sz w:val="24"/>
                <w:szCs w:val="28"/>
              </w:rPr>
              <w:t>/длительность мероприятия/</w:t>
            </w:r>
          </w:p>
          <w:p w:rsidR="00751C49" w:rsidRPr="00A03F0D" w:rsidRDefault="00751C49" w:rsidP="00751C49">
            <w:pPr>
              <w:pStyle w:val="Heading"/>
              <w:tabs>
                <w:tab w:val="left" w:pos="9360"/>
              </w:tabs>
              <w:ind w:right="283"/>
              <w:rPr>
                <w:rFonts w:ascii="Times New Roman" w:hAnsi="Times New Roman"/>
                <w:sz w:val="24"/>
                <w:szCs w:val="28"/>
              </w:rPr>
            </w:pPr>
            <w:r w:rsidRPr="00A03F0D">
              <w:rPr>
                <w:rFonts w:ascii="Times New Roman" w:hAnsi="Times New Roman"/>
                <w:sz w:val="24"/>
                <w:szCs w:val="28"/>
              </w:rPr>
              <w:t>/возрастной состав участников/</w:t>
            </w:r>
          </w:p>
        </w:tc>
        <w:tc>
          <w:tcPr>
            <w:tcW w:w="5756" w:type="dxa"/>
          </w:tcPr>
          <w:p w:rsidR="00751C49" w:rsidRPr="00A03F0D" w:rsidRDefault="00751C49" w:rsidP="00751C49">
            <w:pPr>
              <w:pStyle w:val="Heading"/>
              <w:tabs>
                <w:tab w:val="left" w:pos="9360"/>
              </w:tabs>
              <w:ind w:right="-57"/>
              <w:jc w:val="center"/>
              <w:rPr>
                <w:rFonts w:ascii="Times New Roman" w:hAnsi="Times New Roman"/>
                <w:sz w:val="24"/>
                <w:szCs w:val="28"/>
              </w:rPr>
            </w:pPr>
            <w:r w:rsidRPr="00A03F0D">
              <w:rPr>
                <w:rFonts w:ascii="Times New Roman" w:hAnsi="Times New Roman"/>
                <w:sz w:val="24"/>
                <w:szCs w:val="28"/>
              </w:rPr>
              <w:t>Характеристики (услуг); требования, предъявляемые к работам (услугам):</w:t>
            </w:r>
          </w:p>
        </w:tc>
      </w:tr>
      <w:tr w:rsidR="00751C49" w:rsidRPr="00A03F0D" w:rsidTr="00751C49">
        <w:trPr>
          <w:trHeight w:val="699"/>
        </w:trPr>
        <w:tc>
          <w:tcPr>
            <w:tcW w:w="709" w:type="dxa"/>
          </w:tcPr>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1</w:t>
            </w:r>
          </w:p>
          <w:p w:rsidR="00751C49" w:rsidRPr="00A03F0D" w:rsidRDefault="00751C49" w:rsidP="00751C49">
            <w:pPr>
              <w:pStyle w:val="Heading"/>
              <w:tabs>
                <w:tab w:val="left" w:pos="9360"/>
              </w:tabs>
              <w:ind w:right="1128"/>
              <w:jc w:val="both"/>
              <w:rPr>
                <w:rFonts w:ascii="Times New Roman" w:hAnsi="Times New Roman"/>
                <w:b w:val="0"/>
                <w:sz w:val="24"/>
                <w:szCs w:val="28"/>
              </w:rPr>
            </w:pPr>
          </w:p>
        </w:tc>
        <w:tc>
          <w:tcPr>
            <w:tcW w:w="4309" w:type="dxa"/>
          </w:tcPr>
          <w:p w:rsidR="00751C49" w:rsidRPr="00035004" w:rsidRDefault="00751C49" w:rsidP="00751C49">
            <w:pPr>
              <w:pStyle w:val="Heading"/>
              <w:tabs>
                <w:tab w:val="left" w:pos="3861"/>
                <w:tab w:val="left" w:pos="9360"/>
              </w:tabs>
              <w:ind w:right="232"/>
              <w:jc w:val="both"/>
              <w:rPr>
                <w:rFonts w:ascii="Times New Roman" w:hAnsi="Times New Roman"/>
                <w:i/>
              </w:rPr>
            </w:pPr>
            <w:r w:rsidRPr="00035004">
              <w:rPr>
                <w:rFonts w:ascii="Times New Roman" w:hAnsi="Times New Roman"/>
                <w:i/>
              </w:rPr>
              <w:t>Занятия по общефизической подготовке с жителями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/спортивные площадки Ленинского района/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/февраль</w:t>
            </w:r>
            <w:r>
              <w:rPr>
                <w:rFonts w:ascii="Times New Roman" w:hAnsi="Times New Roman"/>
                <w:b w:val="0"/>
                <w:sz w:val="24"/>
                <w:szCs w:val="24"/>
              </w:rPr>
              <w:t xml:space="preserve"> – декабрь </w:t>
            </w:r>
            <w:smartTag w:uri="urn:schemas-microsoft-com:office:smarttags" w:element="metricconverter">
              <w:smartTagPr>
                <w:attr w:name="ProductID" w:val="2014 г"/>
              </w:smartTagPr>
              <w:r>
                <w:rPr>
                  <w:rFonts w:ascii="Times New Roman" w:hAnsi="Times New Roman"/>
                  <w:b w:val="0"/>
                  <w:sz w:val="24"/>
                  <w:szCs w:val="24"/>
                </w:rPr>
                <w:t>2014</w:t>
              </w:r>
              <w:r w:rsidRPr="00E45988">
                <w:rPr>
                  <w:rFonts w:ascii="Times New Roman" w:hAnsi="Times New Roman"/>
                  <w:b w:val="0"/>
                  <w:sz w:val="24"/>
                  <w:szCs w:val="24"/>
                </w:rPr>
                <w:t xml:space="preserve"> г</w:t>
              </w:r>
            </w:smartTag>
            <w:r w:rsidRPr="00E45988">
              <w:rPr>
                <w:rFonts w:ascii="Times New Roman" w:hAnsi="Times New Roman"/>
                <w:b w:val="0"/>
                <w:sz w:val="24"/>
                <w:szCs w:val="24"/>
              </w:rPr>
              <w:t>./</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660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3-х раз в неделю/</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1,5 час./</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A03F0D" w:rsidRDefault="00751C49" w:rsidP="00751C49">
            <w:pPr>
              <w:pStyle w:val="Heading"/>
              <w:tabs>
                <w:tab w:val="left" w:pos="9360"/>
              </w:tabs>
              <w:ind w:right="1128"/>
              <w:jc w:val="both"/>
              <w:rPr>
                <w:rFonts w:ascii="Times New Roman" w:hAnsi="Times New Roman"/>
                <w:b w:val="0"/>
                <w:sz w:val="24"/>
                <w:szCs w:val="28"/>
              </w:rPr>
            </w:pPr>
            <w:r w:rsidRPr="00E45988">
              <w:rPr>
                <w:rFonts w:ascii="Times New Roman" w:hAnsi="Times New Roman"/>
                <w:b w:val="0"/>
                <w:sz w:val="24"/>
                <w:szCs w:val="24"/>
              </w:rPr>
              <w:t>/7-80 лет,  в том числе не менее 180 человек  7-17 лет, из них не менее 12 подростков, находящихся в социально-опасном положении или состоящих на учете в подразделении по делам несовершеннолетних/</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программу </w:t>
            </w:r>
            <w:r>
              <w:rPr>
                <w:rFonts w:ascii="Times New Roman" w:hAnsi="Times New Roman"/>
                <w:b w:val="0"/>
                <w:sz w:val="24"/>
                <w:szCs w:val="28"/>
              </w:rPr>
              <w:t xml:space="preserve">(положение) </w:t>
            </w:r>
            <w:r w:rsidRPr="00A03F0D">
              <w:rPr>
                <w:rFonts w:ascii="Times New Roman" w:hAnsi="Times New Roman"/>
                <w:b w:val="0"/>
                <w:sz w:val="24"/>
                <w:szCs w:val="28"/>
              </w:rPr>
              <w:t xml:space="preserve">мероприятия, включающую в себя календарный план проведения, возрастной состав и количество участников -  </w:t>
            </w:r>
            <w:r>
              <w:rPr>
                <w:rFonts w:ascii="Times New Roman" w:hAnsi="Times New Roman"/>
                <w:b w:val="0"/>
                <w:sz w:val="24"/>
                <w:szCs w:val="28"/>
              </w:rPr>
              <w:t>не позднее, чем за 10 дней до даты проведения мероприятия</w:t>
            </w:r>
            <w:r w:rsidRPr="00A03F0D">
              <w:rPr>
                <w:rFonts w:ascii="Times New Roman" w:hAnsi="Times New Roman"/>
                <w:b w:val="0"/>
                <w:sz w:val="24"/>
                <w:szCs w:val="28"/>
              </w:rPr>
              <w:t>.</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 п</w:t>
            </w:r>
            <w:r w:rsidRPr="00A03F0D">
              <w:rPr>
                <w:rFonts w:ascii="Times New Roman" w:hAnsi="Times New Roman"/>
                <w:b w:val="0"/>
                <w:sz w:val="24"/>
                <w:szCs w:val="28"/>
              </w:rPr>
              <w:t>роведение занятий по общефизической подготовке на спортивных площадках, отвечающих требованиям нормативно-правовых актов, действующих на территории Российской Федерации и направленных на обеспечениеобщественного порядка и безопасности участ</w:t>
            </w:r>
            <w:r>
              <w:rPr>
                <w:rFonts w:ascii="Times New Roman" w:hAnsi="Times New Roman"/>
                <w:b w:val="0"/>
                <w:sz w:val="24"/>
                <w:szCs w:val="28"/>
              </w:rPr>
              <w:t>ников;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соответствие выбранного места проведения мероприятия количеству участников, территориальную доступность и удобный для участников график проведения занятий;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журнала регистрации участников;</w:t>
            </w:r>
          </w:p>
          <w:p w:rsidR="00751C49" w:rsidRDefault="00751C49" w:rsidP="00751C49">
            <w:pPr>
              <w:pStyle w:val="Heading"/>
              <w:tabs>
                <w:tab w:val="left" w:pos="9360"/>
              </w:tabs>
              <w:ind w:right="34"/>
              <w:rPr>
                <w:rFonts w:ascii="Times New Roman" w:hAnsi="Times New Roman"/>
                <w:b w:val="0"/>
                <w:sz w:val="24"/>
                <w:szCs w:val="28"/>
              </w:rPr>
            </w:pPr>
            <w:r>
              <w:rPr>
                <w:rFonts w:ascii="Times New Roman" w:hAnsi="Times New Roman"/>
                <w:b w:val="0"/>
                <w:sz w:val="24"/>
                <w:szCs w:val="28"/>
              </w:rPr>
              <w:t>- работу тренера – инструктора (с высшим или средне-профессиональным образованием) на каждой площадке;</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необходимого спортивного инвентаря</w:t>
            </w:r>
            <w:r w:rsidRPr="00A03F0D">
              <w:rPr>
                <w:rFonts w:ascii="Times New Roman" w:hAnsi="Times New Roman"/>
                <w:b w:val="0"/>
                <w:sz w:val="24"/>
                <w:szCs w:val="28"/>
              </w:rPr>
              <w:t xml:space="preserve"> и спор</w:t>
            </w:r>
            <w:r>
              <w:rPr>
                <w:rFonts w:ascii="Times New Roman" w:hAnsi="Times New Roman"/>
                <w:b w:val="0"/>
                <w:sz w:val="24"/>
                <w:szCs w:val="28"/>
              </w:rPr>
              <w:t>тивного оборудования</w:t>
            </w:r>
            <w:r w:rsidRPr="00A03F0D">
              <w:rPr>
                <w:rFonts w:ascii="Times New Roman" w:hAnsi="Times New Roman"/>
                <w:b w:val="0"/>
                <w:sz w:val="24"/>
                <w:szCs w:val="28"/>
              </w:rPr>
              <w:t xml:space="preserve"> для проведения занятий по общефизической подготов</w:t>
            </w:r>
            <w:r>
              <w:rPr>
                <w:rFonts w:ascii="Times New Roman" w:hAnsi="Times New Roman"/>
                <w:b w:val="0"/>
                <w:sz w:val="24"/>
                <w:szCs w:val="28"/>
              </w:rPr>
              <w:t>ке;</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информирование населения в </w:t>
            </w:r>
            <w:r w:rsidRPr="00A03F0D">
              <w:rPr>
                <w:rFonts w:ascii="Times New Roman" w:hAnsi="Times New Roman"/>
                <w:b w:val="0"/>
                <w:sz w:val="24"/>
                <w:szCs w:val="28"/>
              </w:rPr>
              <w:t>мест</w:t>
            </w:r>
            <w:r>
              <w:rPr>
                <w:rFonts w:ascii="Times New Roman" w:hAnsi="Times New Roman"/>
                <w:b w:val="0"/>
                <w:sz w:val="24"/>
                <w:szCs w:val="28"/>
              </w:rPr>
              <w:t>ах проведения занятий;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накладные),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предоставление фото или видеоматериалов на электронном носителе.</w:t>
            </w:r>
          </w:p>
          <w:p w:rsidR="00751C49" w:rsidRPr="00E26B2D" w:rsidRDefault="00751C49" w:rsidP="00751C49">
            <w:pPr>
              <w:pStyle w:val="Heading"/>
              <w:tabs>
                <w:tab w:val="left" w:pos="9360"/>
              </w:tabs>
              <w:ind w:right="34"/>
              <w:jc w:val="both"/>
              <w:rPr>
                <w:rFonts w:ascii="Times New Roman" w:hAnsi="Times New Roman"/>
                <w:sz w:val="24"/>
                <w:szCs w:val="28"/>
              </w:rPr>
            </w:pPr>
            <w:r w:rsidRPr="00E26B2D">
              <w:rPr>
                <w:rFonts w:ascii="Times New Roman" w:hAnsi="Times New Roman"/>
                <w:sz w:val="24"/>
                <w:szCs w:val="28"/>
              </w:rPr>
              <w:t>Особые условия:</w:t>
            </w:r>
          </w:p>
          <w:p w:rsidR="00751C49" w:rsidRPr="00A03F0D" w:rsidRDefault="00751C49" w:rsidP="00751C49">
            <w:pPr>
              <w:pStyle w:val="Heading"/>
              <w:tabs>
                <w:tab w:val="left" w:pos="9360"/>
              </w:tabs>
              <w:ind w:right="34"/>
              <w:jc w:val="both"/>
              <w:rPr>
                <w:rFonts w:ascii="Times New Roman" w:hAnsi="Times New Roman"/>
                <w:b w:val="0"/>
                <w:sz w:val="24"/>
                <w:szCs w:val="28"/>
              </w:rPr>
            </w:pPr>
            <w:r w:rsidRPr="00A03F0D">
              <w:rPr>
                <w:rFonts w:ascii="Times New Roman" w:hAnsi="Times New Roman"/>
                <w:b w:val="0"/>
                <w:sz w:val="24"/>
                <w:szCs w:val="28"/>
              </w:rPr>
              <w:t>Организация и проведение соревнований на каждой спортивной площадке – не менее 1 раза в меся</w:t>
            </w:r>
            <w:r>
              <w:rPr>
                <w:rFonts w:ascii="Times New Roman" w:hAnsi="Times New Roman"/>
                <w:b w:val="0"/>
                <w:sz w:val="24"/>
                <w:szCs w:val="28"/>
              </w:rPr>
              <w:t xml:space="preserve">ц, продолжительностью не менее 1,5 </w:t>
            </w:r>
            <w:r w:rsidRPr="00A03F0D">
              <w:rPr>
                <w:rFonts w:ascii="Times New Roman" w:hAnsi="Times New Roman"/>
                <w:b w:val="0"/>
                <w:sz w:val="24"/>
                <w:szCs w:val="28"/>
              </w:rPr>
              <w:t xml:space="preserve">часов. </w:t>
            </w:r>
          </w:p>
        </w:tc>
      </w:tr>
      <w:tr w:rsidR="00751C49" w:rsidRPr="00A03F0D" w:rsidTr="00751C49">
        <w:trPr>
          <w:trHeight w:val="3208"/>
        </w:trPr>
        <w:tc>
          <w:tcPr>
            <w:tcW w:w="709" w:type="dxa"/>
          </w:tcPr>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2</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sz w:val="24"/>
                <w:szCs w:val="24"/>
              </w:rPr>
            </w:pPr>
            <w:r w:rsidRPr="00827068">
              <w:rPr>
                <w:rFonts w:ascii="Times New Roman" w:hAnsi="Times New Roman"/>
                <w:i/>
                <w:sz w:val="24"/>
                <w:szCs w:val="24"/>
              </w:rPr>
              <w:t>Проведение утренней физической зарядки</w:t>
            </w:r>
          </w:p>
          <w:p w:rsidR="00751C49" w:rsidRPr="001370DF"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открытая площадка (сквер, парк, площадь) на территории Ленинского района/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 xml:space="preserve">/июнь, июль, август  </w:t>
            </w:r>
            <w:smartTag w:uri="urn:schemas-microsoft-com:office:smarttags" w:element="metricconverter">
              <w:smartTagPr>
                <w:attr w:name="ProductID" w:val="2014 г"/>
              </w:smartTagPr>
              <w:r>
                <w:rPr>
                  <w:rFonts w:ascii="Times New Roman" w:hAnsi="Times New Roman"/>
                  <w:b w:val="0"/>
                  <w:sz w:val="24"/>
                  <w:szCs w:val="24"/>
                </w:rPr>
                <w:t>2014</w:t>
              </w:r>
              <w:r w:rsidRPr="00E45988">
                <w:rPr>
                  <w:rFonts w:ascii="Times New Roman" w:hAnsi="Times New Roman"/>
                  <w:b w:val="0"/>
                  <w:sz w:val="24"/>
                  <w:szCs w:val="24"/>
                </w:rPr>
                <w:t xml:space="preserve"> г</w:t>
              </w:r>
            </w:smartTag>
            <w:r w:rsidRPr="00E45988">
              <w:rPr>
                <w:rFonts w:ascii="Times New Roman" w:hAnsi="Times New Roman"/>
                <w:b w:val="0"/>
                <w:sz w:val="24"/>
                <w:szCs w:val="24"/>
              </w:rPr>
              <w:t>./</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100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xml:space="preserve">/ </w:t>
            </w:r>
            <w:r>
              <w:rPr>
                <w:rFonts w:ascii="Times New Roman" w:hAnsi="Times New Roman"/>
                <w:b w:val="0"/>
                <w:sz w:val="24"/>
                <w:szCs w:val="24"/>
              </w:rPr>
              <w:t>не менее 3 раз</w:t>
            </w:r>
            <w:r w:rsidRPr="00E45988">
              <w:rPr>
                <w:rFonts w:ascii="Times New Roman" w:hAnsi="Times New Roman"/>
                <w:b w:val="0"/>
                <w:sz w:val="24"/>
                <w:szCs w:val="24"/>
              </w:rPr>
              <w:t xml:space="preserve"> в неделю/</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не менее  1 часа/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sidRPr="00E45988">
              <w:rPr>
                <w:rFonts w:ascii="Times New Roman" w:hAnsi="Times New Roman"/>
                <w:b w:val="0"/>
                <w:sz w:val="24"/>
                <w:szCs w:val="24"/>
              </w:rPr>
              <w:t>/10 - 80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программу мероприятия, включающую в себя календарный план проведения, возрастной состав и количество участников -  </w:t>
            </w:r>
            <w:r>
              <w:rPr>
                <w:rFonts w:ascii="Times New Roman" w:hAnsi="Times New Roman"/>
                <w:b w:val="0"/>
                <w:sz w:val="24"/>
                <w:szCs w:val="28"/>
              </w:rPr>
              <w:t>не позднее, чем за 10 дней до даты проведения мероприятия</w:t>
            </w:r>
            <w:r w:rsidRPr="00A03F0D">
              <w:rPr>
                <w:rFonts w:ascii="Times New Roman" w:hAnsi="Times New Roman"/>
                <w:b w:val="0"/>
                <w:sz w:val="24"/>
                <w:szCs w:val="28"/>
              </w:rPr>
              <w:t>.</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 п</w:t>
            </w:r>
            <w:r w:rsidRPr="00A03F0D">
              <w:rPr>
                <w:rFonts w:ascii="Times New Roman" w:hAnsi="Times New Roman"/>
                <w:b w:val="0"/>
                <w:sz w:val="24"/>
                <w:szCs w:val="28"/>
              </w:rPr>
              <w:t xml:space="preserve">роведение занятий </w:t>
            </w:r>
            <w:r>
              <w:rPr>
                <w:rFonts w:ascii="Times New Roman" w:hAnsi="Times New Roman"/>
                <w:b w:val="0"/>
                <w:sz w:val="24"/>
                <w:szCs w:val="28"/>
              </w:rPr>
              <w:t xml:space="preserve">на открытой </w:t>
            </w:r>
            <w:r w:rsidRPr="00A03F0D">
              <w:rPr>
                <w:rFonts w:ascii="Times New Roman" w:hAnsi="Times New Roman"/>
                <w:b w:val="0"/>
                <w:sz w:val="24"/>
                <w:szCs w:val="28"/>
              </w:rPr>
              <w:t>спор</w:t>
            </w:r>
            <w:r>
              <w:rPr>
                <w:rFonts w:ascii="Times New Roman" w:hAnsi="Times New Roman"/>
                <w:b w:val="0"/>
                <w:sz w:val="24"/>
                <w:szCs w:val="28"/>
              </w:rPr>
              <w:t>тивной площадке, отвечающей</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соответствие выбранного места проведения мероприятия количеству участников, территориальную доступность и удобный для участников график проведения занятий;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журнала регистрации участников;</w:t>
            </w:r>
          </w:p>
          <w:p w:rsidR="00751C49" w:rsidRDefault="00751C49" w:rsidP="00751C49">
            <w:pPr>
              <w:pStyle w:val="Heading"/>
              <w:tabs>
                <w:tab w:val="left" w:pos="4830"/>
                <w:tab w:val="left" w:pos="9360"/>
              </w:tabs>
              <w:jc w:val="both"/>
              <w:rPr>
                <w:rFonts w:ascii="Times New Roman" w:hAnsi="Times New Roman"/>
                <w:b w:val="0"/>
                <w:sz w:val="24"/>
                <w:szCs w:val="28"/>
              </w:rPr>
            </w:pPr>
            <w:r>
              <w:rPr>
                <w:rFonts w:ascii="Times New Roman" w:hAnsi="Times New Roman"/>
                <w:b w:val="0"/>
                <w:sz w:val="24"/>
                <w:szCs w:val="28"/>
              </w:rPr>
              <w:t>-работу профессионального тренера-инструктора (с высшим или средне-профессиональным образованием), имеющих опыт работы с большой аудиторией;</w:t>
            </w:r>
          </w:p>
          <w:p w:rsidR="00751C49" w:rsidRDefault="00751C49" w:rsidP="00751C49">
            <w:pPr>
              <w:pStyle w:val="Heading"/>
              <w:tabs>
                <w:tab w:val="left" w:pos="5114"/>
                <w:tab w:val="left" w:pos="9360"/>
              </w:tabs>
              <w:jc w:val="both"/>
              <w:rPr>
                <w:rFonts w:ascii="Times New Roman" w:hAnsi="Times New Roman"/>
                <w:b w:val="0"/>
                <w:sz w:val="24"/>
                <w:szCs w:val="28"/>
              </w:rPr>
            </w:pPr>
            <w:r>
              <w:rPr>
                <w:rFonts w:ascii="Times New Roman" w:hAnsi="Times New Roman"/>
                <w:b w:val="0"/>
                <w:sz w:val="24"/>
                <w:szCs w:val="28"/>
              </w:rPr>
              <w:t>- установку звукоусиливающей аппаратуры (в том числе наличие  радио-микрофона) и музыкального сопровождения;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информирование населения в местах проведения занятий;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предоставление фото или видеоматериалов на электронном носителе.</w:t>
            </w:r>
          </w:p>
        </w:tc>
      </w:tr>
      <w:tr w:rsidR="00751C49" w:rsidRPr="00A03F0D" w:rsidTr="00751C49">
        <w:trPr>
          <w:trHeight w:val="3208"/>
        </w:trPr>
        <w:tc>
          <w:tcPr>
            <w:tcW w:w="709" w:type="dxa"/>
          </w:tcPr>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3</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sz w:val="24"/>
                <w:szCs w:val="24"/>
              </w:rPr>
            </w:pPr>
            <w:r w:rsidRPr="00827068">
              <w:rPr>
                <w:rFonts w:ascii="Times New Roman" w:hAnsi="Times New Roman"/>
                <w:i/>
                <w:sz w:val="24"/>
                <w:szCs w:val="24"/>
              </w:rPr>
              <w:t>Спортивно-массовые мероприятия по пляжным видам спорта (пляжный волейбол</w:t>
            </w:r>
            <w:r>
              <w:rPr>
                <w:rFonts w:ascii="Times New Roman" w:hAnsi="Times New Roman"/>
                <w:i/>
                <w:sz w:val="24"/>
                <w:szCs w:val="24"/>
              </w:rPr>
              <w:t>, пляжный футбол</w:t>
            </w:r>
            <w:r w:rsidRPr="00827068">
              <w:rPr>
                <w:rFonts w:ascii="Times New Roman" w:hAnsi="Times New Roman"/>
                <w:i/>
                <w:sz w:val="24"/>
                <w:szCs w:val="24"/>
              </w:rPr>
              <w:t>) на территории Ленинского района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/Городской пляж/</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/июнь, июль 201</w:t>
            </w:r>
            <w:r>
              <w:rPr>
                <w:rFonts w:ascii="Times New Roman" w:hAnsi="Times New Roman"/>
                <w:b w:val="0"/>
                <w:sz w:val="24"/>
                <w:szCs w:val="24"/>
              </w:rPr>
              <w:t>4</w:t>
            </w:r>
            <w:r w:rsidRPr="00E45988">
              <w:rPr>
                <w:rFonts w:ascii="Times New Roman" w:hAnsi="Times New Roman"/>
                <w:b w:val="0"/>
                <w:sz w:val="24"/>
                <w:szCs w:val="24"/>
              </w:rPr>
              <w:t xml:space="preserve"> г./</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300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1 раза в месяц/</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2 часов/</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/7-80 лет/</w:t>
            </w:r>
          </w:p>
          <w:p w:rsidR="00751C49" w:rsidRPr="00A03F0D" w:rsidRDefault="00751C49" w:rsidP="00751C49">
            <w:pPr>
              <w:pStyle w:val="Heading"/>
              <w:tabs>
                <w:tab w:val="left" w:pos="9360"/>
              </w:tabs>
              <w:ind w:right="1128"/>
              <w:jc w:val="both"/>
              <w:rPr>
                <w:rFonts w:ascii="Times New Roman" w:hAnsi="Times New Roman"/>
                <w:b w:val="0"/>
              </w:rPr>
            </w:pP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lastRenderedPageBreak/>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3862BC" w:rsidRDefault="00751C49" w:rsidP="00751C49">
            <w:pPr>
              <w:pStyle w:val="Heading"/>
              <w:tabs>
                <w:tab w:val="left" w:pos="9360"/>
              </w:tabs>
              <w:ind w:right="34"/>
              <w:jc w:val="both"/>
              <w:rPr>
                <w:rFonts w:ascii="Times New Roman" w:hAnsi="Times New Roman"/>
                <w:b w:val="0"/>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площадках, отвечающих</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lastRenderedPageBreak/>
              <w:t>- наличие заявок команд и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приобретение наградной (призовой) атрибутики; </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предоставление фото или видеоматериалов на электронном носителе.</w:t>
            </w:r>
          </w:p>
        </w:tc>
      </w:tr>
      <w:tr w:rsidR="00751C49" w:rsidRPr="00A03F0D" w:rsidTr="00751C49">
        <w:trPr>
          <w:trHeight w:val="698"/>
        </w:trPr>
        <w:tc>
          <w:tcPr>
            <w:tcW w:w="709" w:type="dxa"/>
          </w:tcPr>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4</w:t>
            </w:r>
          </w:p>
        </w:tc>
        <w:tc>
          <w:tcPr>
            <w:tcW w:w="4309" w:type="dxa"/>
          </w:tcPr>
          <w:p w:rsidR="00751C49" w:rsidRPr="00827068" w:rsidRDefault="00751C49" w:rsidP="00751C49">
            <w:pPr>
              <w:pStyle w:val="Heading"/>
              <w:tabs>
                <w:tab w:val="left" w:pos="9360"/>
              </w:tabs>
              <w:ind w:right="232"/>
              <w:jc w:val="both"/>
              <w:rPr>
                <w:rFonts w:ascii="Times New Roman" w:hAnsi="Times New Roman"/>
                <w:i/>
                <w:sz w:val="24"/>
                <w:szCs w:val="24"/>
              </w:rPr>
            </w:pPr>
            <w:r w:rsidRPr="00827068">
              <w:rPr>
                <w:rFonts w:ascii="Times New Roman" w:hAnsi="Times New Roman"/>
                <w:i/>
                <w:sz w:val="24"/>
                <w:szCs w:val="24"/>
              </w:rPr>
              <w:t>Спортивный праздник, посвященный Дню России и Дню города.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/открытая площадка на территории Ленинского района /</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 июнь 2014</w:t>
            </w:r>
            <w:r w:rsidRPr="00E45988">
              <w:rPr>
                <w:rFonts w:ascii="Times New Roman" w:hAnsi="Times New Roman"/>
                <w:b w:val="0"/>
                <w:sz w:val="24"/>
                <w:szCs w:val="24"/>
              </w:rPr>
              <w:t xml:space="preserve"> г./</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200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1 раз/</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2 часов/</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A03F0D" w:rsidRDefault="00751C49" w:rsidP="00751C49">
            <w:pPr>
              <w:pStyle w:val="Heading"/>
              <w:tabs>
                <w:tab w:val="left" w:pos="9360"/>
              </w:tabs>
              <w:ind w:right="1128"/>
              <w:jc w:val="both"/>
              <w:rPr>
                <w:rFonts w:ascii="Times New Roman" w:hAnsi="Times New Roman"/>
                <w:b w:val="0"/>
              </w:rPr>
            </w:pPr>
            <w:r w:rsidRPr="00E45988">
              <w:rPr>
                <w:rFonts w:ascii="Times New Roman" w:hAnsi="Times New Roman"/>
                <w:b w:val="0"/>
                <w:sz w:val="24"/>
                <w:szCs w:val="24"/>
              </w:rPr>
              <w:t>/ 7-80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мероприятия на </w:t>
            </w:r>
            <w:r w:rsidRPr="00A03F0D">
              <w:rPr>
                <w:rFonts w:ascii="Times New Roman" w:hAnsi="Times New Roman"/>
                <w:b w:val="0"/>
                <w:sz w:val="24"/>
                <w:szCs w:val="28"/>
              </w:rPr>
              <w:t>спор</w:t>
            </w:r>
            <w:r>
              <w:rPr>
                <w:rFonts w:ascii="Times New Roman" w:hAnsi="Times New Roman"/>
                <w:b w:val="0"/>
                <w:sz w:val="24"/>
                <w:szCs w:val="28"/>
              </w:rPr>
              <w:t>тивной площадке, отвечающей</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предоставление биотуалетов</w:t>
            </w:r>
            <w:r w:rsidRPr="00A03F0D">
              <w:rPr>
                <w:rFonts w:ascii="Times New Roman" w:hAnsi="Times New Roman"/>
                <w:b w:val="0"/>
                <w:sz w:val="24"/>
                <w:szCs w:val="28"/>
              </w:rPr>
              <w:t xml:space="preserve">;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w:t>
            </w:r>
            <w:r>
              <w:rPr>
                <w:rFonts w:ascii="Times New Roman" w:hAnsi="Times New Roman"/>
                <w:b w:val="0"/>
                <w:sz w:val="24"/>
                <w:szCs w:val="28"/>
              </w:rPr>
              <w:lastRenderedPageBreak/>
              <w:t xml:space="preserve">счет-фактура, накладные),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5114"/>
                <w:tab w:val="left" w:pos="9360"/>
              </w:tabs>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2113"/>
        </w:trPr>
        <w:tc>
          <w:tcPr>
            <w:tcW w:w="709" w:type="dxa"/>
          </w:tcPr>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5</w:t>
            </w:r>
          </w:p>
        </w:tc>
        <w:tc>
          <w:tcPr>
            <w:tcW w:w="4309" w:type="dxa"/>
          </w:tcPr>
          <w:p w:rsidR="00751C49" w:rsidRPr="00827068" w:rsidRDefault="00751C49" w:rsidP="00751C49">
            <w:pPr>
              <w:pStyle w:val="Heading"/>
              <w:tabs>
                <w:tab w:val="left" w:pos="9360"/>
              </w:tabs>
              <w:ind w:right="232"/>
              <w:jc w:val="both"/>
              <w:rPr>
                <w:rFonts w:ascii="Times New Roman" w:hAnsi="Times New Roman"/>
                <w:i/>
                <w:sz w:val="24"/>
                <w:szCs w:val="24"/>
              </w:rPr>
            </w:pPr>
            <w:r w:rsidRPr="00827068">
              <w:rPr>
                <w:rFonts w:ascii="Times New Roman" w:hAnsi="Times New Roman"/>
                <w:i/>
                <w:sz w:val="24"/>
                <w:szCs w:val="24"/>
              </w:rPr>
              <w:t>Спортивный праздник, посвященный Дню Физкультурника.</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/открытая площадка на территории Ленинского района /</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август 201</w:t>
            </w:r>
            <w:r>
              <w:rPr>
                <w:rFonts w:ascii="Times New Roman" w:hAnsi="Times New Roman"/>
                <w:b w:val="0"/>
                <w:sz w:val="24"/>
                <w:szCs w:val="24"/>
              </w:rPr>
              <w:t>4</w:t>
            </w:r>
            <w:r w:rsidRPr="00E45988">
              <w:rPr>
                <w:rFonts w:ascii="Times New Roman" w:hAnsi="Times New Roman"/>
                <w:b w:val="0"/>
                <w:sz w:val="24"/>
                <w:szCs w:val="24"/>
              </w:rPr>
              <w:t xml:space="preserve"> г./</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200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1 раз/</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2 часов/</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7-80 лет/</w:t>
            </w:r>
          </w:p>
          <w:p w:rsidR="00751C49" w:rsidRDefault="00751C49" w:rsidP="00751C49">
            <w:pPr>
              <w:pStyle w:val="Heading"/>
              <w:tabs>
                <w:tab w:val="left" w:pos="9360"/>
              </w:tabs>
              <w:ind w:right="1128"/>
              <w:jc w:val="both"/>
              <w:rPr>
                <w:rFonts w:ascii="Times New Roman" w:hAnsi="Times New Roman"/>
                <w:b w:val="0"/>
              </w:rPr>
            </w:pP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мероприятия на </w:t>
            </w:r>
            <w:r w:rsidRPr="00A03F0D">
              <w:rPr>
                <w:rFonts w:ascii="Times New Roman" w:hAnsi="Times New Roman"/>
                <w:b w:val="0"/>
                <w:sz w:val="24"/>
                <w:szCs w:val="28"/>
              </w:rPr>
              <w:t>спор</w:t>
            </w:r>
            <w:r>
              <w:rPr>
                <w:rFonts w:ascii="Times New Roman" w:hAnsi="Times New Roman"/>
                <w:b w:val="0"/>
                <w:sz w:val="24"/>
                <w:szCs w:val="28"/>
              </w:rPr>
              <w:t>тивной площадке, отвечающей</w:t>
            </w:r>
            <w:r w:rsidRPr="00A03F0D">
              <w:rPr>
                <w:rFonts w:ascii="Times New Roman" w:hAnsi="Times New Roman"/>
                <w:b w:val="0"/>
                <w:sz w:val="24"/>
                <w:szCs w:val="28"/>
              </w:rPr>
              <w:t xml:space="preserve"> требованиям нормативно-правовых актов, действующ</w:t>
            </w:r>
            <w:r>
              <w:rPr>
                <w:rFonts w:ascii="Times New Roman" w:hAnsi="Times New Roman"/>
                <w:b w:val="0"/>
                <w:sz w:val="24"/>
                <w:szCs w:val="28"/>
              </w:rPr>
              <w:t>ей</w:t>
            </w:r>
            <w:r w:rsidRPr="00A03F0D">
              <w:rPr>
                <w:rFonts w:ascii="Times New Roman" w:hAnsi="Times New Roman"/>
                <w:b w:val="0"/>
                <w:sz w:val="24"/>
                <w:szCs w:val="28"/>
              </w:rPr>
              <w:t xml:space="preserve">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наличие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биотуалетов</w:t>
            </w:r>
            <w:r w:rsidRPr="00A03F0D">
              <w:rPr>
                <w:rFonts w:ascii="Times New Roman" w:hAnsi="Times New Roman"/>
                <w:b w:val="0"/>
                <w:sz w:val="24"/>
                <w:szCs w:val="28"/>
              </w:rPr>
              <w:t xml:space="preserve">;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накладные),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1124"/>
        </w:trPr>
        <w:tc>
          <w:tcPr>
            <w:tcW w:w="709" w:type="dxa"/>
          </w:tcPr>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6</w:t>
            </w:r>
          </w:p>
        </w:tc>
        <w:tc>
          <w:tcPr>
            <w:tcW w:w="4309" w:type="dxa"/>
          </w:tcPr>
          <w:p w:rsidR="00751C49" w:rsidRPr="00827068" w:rsidRDefault="00751C49" w:rsidP="00751C49">
            <w:pPr>
              <w:pStyle w:val="Heading"/>
              <w:tabs>
                <w:tab w:val="left" w:pos="9360"/>
              </w:tabs>
              <w:ind w:right="232"/>
              <w:jc w:val="both"/>
              <w:rPr>
                <w:rFonts w:ascii="Times New Roman" w:hAnsi="Times New Roman"/>
                <w:i/>
                <w:sz w:val="24"/>
                <w:szCs w:val="24"/>
              </w:rPr>
            </w:pPr>
            <w:r w:rsidRPr="00827068">
              <w:rPr>
                <w:rFonts w:ascii="Times New Roman" w:hAnsi="Times New Roman"/>
                <w:i/>
                <w:sz w:val="24"/>
                <w:szCs w:val="24"/>
              </w:rPr>
              <w:t>Соревнования по велокроссу</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/лесной массив на комплексе ПГТУ/</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/август</w:t>
            </w:r>
            <w:r>
              <w:rPr>
                <w:rFonts w:ascii="Times New Roman" w:hAnsi="Times New Roman"/>
                <w:b w:val="0"/>
                <w:sz w:val="24"/>
                <w:szCs w:val="24"/>
              </w:rPr>
              <w:t>-сентябрь</w:t>
            </w:r>
            <w:r w:rsidRPr="00E45988">
              <w:rPr>
                <w:rFonts w:ascii="Times New Roman" w:hAnsi="Times New Roman"/>
                <w:b w:val="0"/>
                <w:sz w:val="24"/>
                <w:szCs w:val="24"/>
              </w:rPr>
              <w:t xml:space="preserve"> 201</w:t>
            </w:r>
            <w:r>
              <w:rPr>
                <w:rFonts w:ascii="Times New Roman" w:hAnsi="Times New Roman"/>
                <w:b w:val="0"/>
                <w:sz w:val="24"/>
                <w:szCs w:val="24"/>
              </w:rPr>
              <w:t>4</w:t>
            </w:r>
            <w:r w:rsidRPr="00E45988">
              <w:rPr>
                <w:rFonts w:ascii="Times New Roman" w:hAnsi="Times New Roman"/>
                <w:b w:val="0"/>
                <w:sz w:val="24"/>
                <w:szCs w:val="24"/>
              </w:rPr>
              <w:t xml:space="preserve"> г./</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/не менее 100 человек/</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1 раз/</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Pr="00E45988" w:rsidRDefault="00751C49" w:rsidP="00751C49">
            <w:pPr>
              <w:pStyle w:val="Heading"/>
              <w:tabs>
                <w:tab w:val="left" w:pos="9360"/>
              </w:tabs>
              <w:ind w:right="1128"/>
              <w:jc w:val="both"/>
              <w:rPr>
                <w:rFonts w:ascii="Times New Roman" w:hAnsi="Times New Roman"/>
                <w:b w:val="0"/>
                <w:sz w:val="24"/>
                <w:szCs w:val="24"/>
              </w:rPr>
            </w:pPr>
            <w:r w:rsidRPr="00E45988">
              <w:rPr>
                <w:rFonts w:ascii="Times New Roman" w:hAnsi="Times New Roman"/>
                <w:b w:val="0"/>
                <w:sz w:val="24"/>
                <w:szCs w:val="24"/>
              </w:rPr>
              <w:t>/ не менее  2  часов/</w:t>
            </w:r>
          </w:p>
          <w:p w:rsidR="00751C49" w:rsidRPr="00E45988"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sidRPr="00E45988">
              <w:rPr>
                <w:rFonts w:ascii="Times New Roman" w:hAnsi="Times New Roman"/>
                <w:b w:val="0"/>
                <w:sz w:val="24"/>
                <w:szCs w:val="24"/>
              </w:rPr>
              <w:t>/10 - 80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lastRenderedPageBreak/>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-соблюдение </w:t>
            </w:r>
            <w:r w:rsidRPr="00A03F0D">
              <w:rPr>
                <w:rFonts w:ascii="Times New Roman" w:hAnsi="Times New Roman"/>
                <w:b w:val="0"/>
                <w:sz w:val="24"/>
                <w:szCs w:val="28"/>
              </w:rPr>
              <w:t>требовани</w:t>
            </w:r>
            <w:r>
              <w:rPr>
                <w:rFonts w:ascii="Times New Roman" w:hAnsi="Times New Roman"/>
                <w:b w:val="0"/>
                <w:sz w:val="24"/>
                <w:szCs w:val="28"/>
              </w:rPr>
              <w:t>й</w:t>
            </w:r>
            <w:r w:rsidRPr="00A03F0D">
              <w:rPr>
                <w:rFonts w:ascii="Times New Roman" w:hAnsi="Times New Roman"/>
                <w:b w:val="0"/>
                <w:sz w:val="24"/>
                <w:szCs w:val="28"/>
              </w:rPr>
              <w:t xml:space="preserve"> нормативно-правовых </w:t>
            </w:r>
            <w:r w:rsidRPr="00A03F0D">
              <w:rPr>
                <w:rFonts w:ascii="Times New Roman" w:hAnsi="Times New Roman"/>
                <w:b w:val="0"/>
                <w:sz w:val="24"/>
                <w:szCs w:val="28"/>
              </w:rPr>
              <w:lastRenderedPageBreak/>
              <w:t>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5114"/>
                <w:tab w:val="left" w:pos="9360"/>
              </w:tabs>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1832"/>
        </w:trPr>
        <w:tc>
          <w:tcPr>
            <w:tcW w:w="709" w:type="dxa"/>
          </w:tcPr>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7</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rPr>
            </w:pPr>
            <w:r w:rsidRPr="00827068">
              <w:rPr>
                <w:rFonts w:ascii="Times New Roman" w:hAnsi="Times New Roman"/>
                <w:i/>
              </w:rPr>
              <w:t>Соревнования по классическому волейболу среди любительских женских команд</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/спортивные залы, расположенные  на территории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/октябрь-ноябрь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200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не менее 1 раза в месяц/</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не менее 2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/10 - 80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соревнования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мероприятия на </w:t>
            </w:r>
            <w:r w:rsidRPr="00A03F0D">
              <w:rPr>
                <w:rFonts w:ascii="Times New Roman" w:hAnsi="Times New Roman"/>
                <w:b w:val="0"/>
                <w:sz w:val="24"/>
                <w:szCs w:val="28"/>
              </w:rPr>
              <w:t>спор</w:t>
            </w:r>
            <w:r>
              <w:rPr>
                <w:rFonts w:ascii="Times New Roman" w:hAnsi="Times New Roman"/>
                <w:b w:val="0"/>
                <w:sz w:val="24"/>
                <w:szCs w:val="28"/>
              </w:rPr>
              <w:t>тивном сооружении, отвечающем</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-проведение не менее 30 игр, с участием не менее 6 команд от организаций, предприятий, учреждений Ленинского района;</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команд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w:t>
            </w:r>
            <w:r>
              <w:rPr>
                <w:rFonts w:ascii="Times New Roman" w:hAnsi="Times New Roman"/>
                <w:b w:val="0"/>
                <w:sz w:val="24"/>
                <w:szCs w:val="28"/>
              </w:rPr>
              <w:lastRenderedPageBreak/>
              <w:t xml:space="preserve">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03F0D" w:rsidRDefault="00751C49" w:rsidP="00751C49">
            <w:pPr>
              <w:pStyle w:val="Heading"/>
              <w:tabs>
                <w:tab w:val="left" w:pos="9360"/>
              </w:tabs>
              <w:ind w:right="1128"/>
              <w:jc w:val="both"/>
              <w:rPr>
                <w:rFonts w:ascii="Times New Roman" w:hAnsi="Times New Roman"/>
                <w:b w:val="0"/>
                <w:sz w:val="24"/>
                <w:szCs w:val="28"/>
              </w:rPr>
            </w:pPr>
          </w:p>
        </w:tc>
      </w:tr>
      <w:tr w:rsidR="00751C49" w:rsidRPr="00A03F0D" w:rsidTr="00751C49">
        <w:trPr>
          <w:trHeight w:val="1687"/>
        </w:trPr>
        <w:tc>
          <w:tcPr>
            <w:tcW w:w="709" w:type="dxa"/>
          </w:tcPr>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8</w:t>
            </w:r>
          </w:p>
        </w:tc>
        <w:tc>
          <w:tcPr>
            <w:tcW w:w="4309" w:type="dxa"/>
          </w:tcPr>
          <w:p w:rsidR="00751C49" w:rsidRPr="00827068" w:rsidRDefault="00751C49" w:rsidP="00751C49">
            <w:pPr>
              <w:pStyle w:val="Heading"/>
              <w:tabs>
                <w:tab w:val="left" w:pos="9360"/>
              </w:tabs>
              <w:ind w:right="232"/>
              <w:jc w:val="both"/>
              <w:rPr>
                <w:rFonts w:ascii="Times New Roman" w:hAnsi="Times New Roman"/>
                <w:i/>
              </w:rPr>
            </w:pPr>
            <w:r w:rsidRPr="00827068">
              <w:rPr>
                <w:rFonts w:ascii="Times New Roman" w:hAnsi="Times New Roman"/>
                <w:i/>
              </w:rPr>
              <w:t>Соревнования среди ветеранов по многоборью</w:t>
            </w:r>
          </w:p>
          <w:p w:rsidR="00751C49" w:rsidRPr="00827068" w:rsidRDefault="00751C49" w:rsidP="00751C49">
            <w:pPr>
              <w:pStyle w:val="Heading"/>
              <w:tabs>
                <w:tab w:val="left" w:pos="9360"/>
              </w:tabs>
              <w:ind w:right="232"/>
              <w:jc w:val="both"/>
              <w:rPr>
                <w:rFonts w:ascii="Times New Roman" w:hAnsi="Times New Roman"/>
                <w:i/>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спортивные залы или спортивные сооружение  на территории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/февраль-ноябрь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100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4 раза/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не менее 2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/55 - 80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соревнования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сооружениях, отвечающим</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03F0D" w:rsidRDefault="00751C49" w:rsidP="00751C49">
            <w:pPr>
              <w:pStyle w:val="Heading"/>
              <w:tabs>
                <w:tab w:val="left" w:pos="9360"/>
              </w:tabs>
              <w:ind w:right="1128"/>
              <w:jc w:val="both"/>
              <w:rPr>
                <w:rFonts w:ascii="Times New Roman" w:hAnsi="Times New Roman"/>
                <w:b w:val="0"/>
                <w:sz w:val="24"/>
                <w:szCs w:val="28"/>
              </w:rPr>
            </w:pPr>
          </w:p>
        </w:tc>
      </w:tr>
      <w:tr w:rsidR="00751C49" w:rsidRPr="00A03F0D" w:rsidTr="00751C49">
        <w:trPr>
          <w:trHeight w:val="3208"/>
        </w:trPr>
        <w:tc>
          <w:tcPr>
            <w:tcW w:w="709" w:type="dxa"/>
          </w:tcPr>
          <w:p w:rsidR="00751C49" w:rsidRPr="00364D69" w:rsidRDefault="00751C49" w:rsidP="00751C49">
            <w:pPr>
              <w:pStyle w:val="Heading"/>
              <w:tabs>
                <w:tab w:val="left" w:pos="101"/>
                <w:tab w:val="left" w:pos="9360"/>
              </w:tabs>
              <w:rPr>
                <w:rFonts w:ascii="Times New Roman" w:hAnsi="Times New Roman"/>
                <w:b w:val="0"/>
                <w:szCs w:val="22"/>
              </w:rPr>
            </w:pPr>
            <w:r>
              <w:rPr>
                <w:rFonts w:ascii="Times New Roman" w:hAnsi="Times New Roman"/>
                <w:b w:val="0"/>
                <w:szCs w:val="22"/>
              </w:rPr>
              <w:t>9</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sz w:val="24"/>
                <w:szCs w:val="24"/>
              </w:rPr>
            </w:pPr>
            <w:r w:rsidRPr="00827068">
              <w:rPr>
                <w:rFonts w:ascii="Times New Roman" w:hAnsi="Times New Roman"/>
                <w:i/>
                <w:sz w:val="24"/>
                <w:szCs w:val="24"/>
              </w:rPr>
              <w:t>Соревнования по баскетболу среди муниципальных образовательных учреждений Ленинского района</w:t>
            </w:r>
            <w:r>
              <w:rPr>
                <w:rFonts w:ascii="Times New Roman" w:hAnsi="Times New Roman"/>
                <w:i/>
                <w:sz w:val="24"/>
                <w:szCs w:val="24"/>
              </w:rPr>
              <w:t xml:space="preserve"> и дворовых команд</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 xml:space="preserve">/спортивные </w:t>
            </w:r>
            <w:r w:rsidRPr="00364D69">
              <w:rPr>
                <w:rFonts w:ascii="Times New Roman" w:hAnsi="Times New Roman"/>
                <w:b w:val="0"/>
                <w:sz w:val="24"/>
                <w:szCs w:val="24"/>
              </w:rPr>
              <w:t xml:space="preserve">залы общеобразовательных </w:t>
            </w:r>
            <w:r>
              <w:rPr>
                <w:rFonts w:ascii="Times New Roman" w:hAnsi="Times New Roman"/>
                <w:b w:val="0"/>
                <w:sz w:val="24"/>
                <w:szCs w:val="24"/>
              </w:rPr>
              <w:t>учреждений</w:t>
            </w:r>
            <w:r w:rsidRPr="00364D69">
              <w:rPr>
                <w:rFonts w:ascii="Times New Roman" w:hAnsi="Times New Roman"/>
                <w:b w:val="0"/>
                <w:sz w:val="24"/>
                <w:szCs w:val="24"/>
              </w:rPr>
              <w:t xml:space="preserve"> на территории Ленинского района/</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/февраль-декабрь 2014</w:t>
            </w:r>
            <w:r w:rsidRPr="00364D69">
              <w:rPr>
                <w:rFonts w:ascii="Times New Roman" w:hAnsi="Times New Roman"/>
                <w:b w:val="0"/>
                <w:sz w:val="24"/>
                <w:szCs w:val="24"/>
              </w:rPr>
              <w:t xml:space="preserve"> г./</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lastRenderedPageBreak/>
              <w:t>/не менее 200 человек</w:t>
            </w:r>
            <w:r>
              <w:rPr>
                <w:rFonts w:ascii="Times New Roman" w:hAnsi="Times New Roman"/>
                <w:b w:val="0"/>
                <w:sz w:val="24"/>
                <w:szCs w:val="24"/>
              </w:rPr>
              <w:t xml:space="preserve">, </w:t>
            </w:r>
            <w:r w:rsidRPr="00E45988">
              <w:rPr>
                <w:rFonts w:ascii="Times New Roman" w:hAnsi="Times New Roman"/>
                <w:b w:val="0"/>
                <w:sz w:val="24"/>
                <w:szCs w:val="24"/>
              </w:rPr>
              <w:t>из них не менее 12 подростков, находящихся в социально-опасном положении или состоящих на учете в подразделении по делам несовершеннолетних</w:t>
            </w:r>
            <w:r w:rsidRPr="00364D69">
              <w:rPr>
                <w:rFonts w:ascii="Times New Roman" w:hAnsi="Times New Roman"/>
                <w:b w:val="0"/>
                <w:sz w:val="24"/>
                <w:szCs w:val="24"/>
              </w:rPr>
              <w:t xml:space="preserve"> /</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/не менее 1 раза в неделю /</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 не менее 1  часа/</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sidRPr="00364D69">
              <w:rPr>
                <w:rFonts w:ascii="Times New Roman" w:hAnsi="Times New Roman"/>
                <w:b w:val="0"/>
                <w:sz w:val="24"/>
                <w:szCs w:val="24"/>
              </w:rPr>
              <w:t>/7 - 17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lastRenderedPageBreak/>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соревнования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сооружениях, отвечающих</w:t>
            </w:r>
            <w:r w:rsidRPr="00A03F0D">
              <w:rPr>
                <w:rFonts w:ascii="Times New Roman" w:hAnsi="Times New Roman"/>
                <w:b w:val="0"/>
                <w:sz w:val="24"/>
                <w:szCs w:val="28"/>
              </w:rPr>
              <w:t xml:space="preserve"> требованиям нормативно-правовых актов, действующих на территории </w:t>
            </w:r>
            <w:r w:rsidRPr="00A03F0D">
              <w:rPr>
                <w:rFonts w:ascii="Times New Roman" w:hAnsi="Times New Roman"/>
                <w:b w:val="0"/>
                <w:sz w:val="24"/>
                <w:szCs w:val="28"/>
              </w:rPr>
              <w:lastRenderedPageBreak/>
              <w:t>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-проведение не менее 30 игр, с участием не менее 10 команд от муниципальных образовательных учреждений Ленинского района, дворовых команд с участием подростков, находящихся в социально-опасном положении;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команд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03F0D" w:rsidRDefault="00751C49" w:rsidP="00751C49">
            <w:pPr>
              <w:pStyle w:val="Heading"/>
              <w:tabs>
                <w:tab w:val="left" w:pos="9360"/>
              </w:tabs>
              <w:ind w:right="34"/>
              <w:jc w:val="both"/>
              <w:rPr>
                <w:rFonts w:ascii="Times New Roman" w:hAnsi="Times New Roman"/>
                <w:b w:val="0"/>
                <w:sz w:val="24"/>
                <w:szCs w:val="28"/>
              </w:rPr>
            </w:pPr>
          </w:p>
        </w:tc>
      </w:tr>
      <w:tr w:rsidR="00751C49" w:rsidRPr="00A03F0D" w:rsidTr="00751C49">
        <w:trPr>
          <w:trHeight w:val="983"/>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10</w:t>
            </w:r>
          </w:p>
        </w:tc>
        <w:tc>
          <w:tcPr>
            <w:tcW w:w="4309" w:type="dxa"/>
          </w:tcPr>
          <w:p w:rsidR="00751C49" w:rsidRPr="00827068" w:rsidRDefault="00751C49" w:rsidP="00751C49">
            <w:pPr>
              <w:pStyle w:val="Heading"/>
              <w:tabs>
                <w:tab w:val="left" w:pos="9360"/>
              </w:tabs>
              <w:ind w:right="232"/>
              <w:jc w:val="both"/>
              <w:rPr>
                <w:rFonts w:ascii="Times New Roman" w:hAnsi="Times New Roman"/>
                <w:i/>
                <w:sz w:val="24"/>
                <w:szCs w:val="24"/>
              </w:rPr>
            </w:pPr>
            <w:r w:rsidRPr="00827068">
              <w:rPr>
                <w:rFonts w:ascii="Times New Roman" w:hAnsi="Times New Roman"/>
                <w:i/>
                <w:sz w:val="24"/>
                <w:szCs w:val="24"/>
              </w:rPr>
              <w:t>Соревнования по плава</w:t>
            </w:r>
            <w:r>
              <w:rPr>
                <w:rFonts w:ascii="Times New Roman" w:hAnsi="Times New Roman"/>
                <w:i/>
                <w:sz w:val="24"/>
                <w:szCs w:val="24"/>
              </w:rPr>
              <w:t xml:space="preserve">нию в холодной воде «Рождественские </w:t>
            </w:r>
            <w:r w:rsidRPr="00827068">
              <w:rPr>
                <w:rFonts w:ascii="Times New Roman" w:hAnsi="Times New Roman"/>
                <w:i/>
                <w:sz w:val="24"/>
                <w:szCs w:val="24"/>
              </w:rPr>
              <w:t>заплывы»</w:t>
            </w:r>
          </w:p>
          <w:p w:rsidR="00751C49" w:rsidRPr="00364D69" w:rsidRDefault="00751C49" w:rsidP="00751C49">
            <w:pPr>
              <w:pStyle w:val="Heading"/>
              <w:tabs>
                <w:tab w:val="left" w:pos="9360"/>
              </w:tabs>
              <w:ind w:right="232"/>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 левый берег р.Кама в районе порта Пермь/</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/декабрь 201</w:t>
            </w:r>
            <w:r>
              <w:rPr>
                <w:rFonts w:ascii="Times New Roman" w:hAnsi="Times New Roman"/>
                <w:b w:val="0"/>
                <w:sz w:val="24"/>
                <w:szCs w:val="24"/>
              </w:rPr>
              <w:t>4</w:t>
            </w:r>
            <w:r w:rsidRPr="00364D69">
              <w:rPr>
                <w:rFonts w:ascii="Times New Roman" w:hAnsi="Times New Roman"/>
                <w:b w:val="0"/>
                <w:sz w:val="24"/>
                <w:szCs w:val="24"/>
              </w:rPr>
              <w:t xml:space="preserve"> г./</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/не менее 80 человек/</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 1 раз/</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Pr="00364D69" w:rsidRDefault="00751C49" w:rsidP="00751C49">
            <w:pPr>
              <w:pStyle w:val="Heading"/>
              <w:tabs>
                <w:tab w:val="left" w:pos="9360"/>
              </w:tabs>
              <w:ind w:right="1128"/>
              <w:jc w:val="both"/>
              <w:rPr>
                <w:rFonts w:ascii="Times New Roman" w:hAnsi="Times New Roman"/>
                <w:b w:val="0"/>
                <w:sz w:val="24"/>
                <w:szCs w:val="24"/>
              </w:rPr>
            </w:pPr>
            <w:r w:rsidRPr="00364D69">
              <w:rPr>
                <w:rFonts w:ascii="Times New Roman" w:hAnsi="Times New Roman"/>
                <w:b w:val="0"/>
                <w:sz w:val="24"/>
                <w:szCs w:val="24"/>
              </w:rPr>
              <w:t>/ не менее 2 часов/</w:t>
            </w:r>
          </w:p>
          <w:p w:rsidR="00751C49" w:rsidRPr="00364D69"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sidRPr="00364D69">
              <w:rPr>
                <w:rFonts w:ascii="Times New Roman" w:hAnsi="Times New Roman"/>
                <w:b w:val="0"/>
                <w:sz w:val="24"/>
                <w:szCs w:val="24"/>
              </w:rPr>
              <w:t>/10 - 80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соревнований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соблюдение</w:t>
            </w:r>
            <w:r w:rsidRPr="00A03F0D">
              <w:rPr>
                <w:rFonts w:ascii="Times New Roman" w:hAnsi="Times New Roman"/>
                <w:b w:val="0"/>
                <w:sz w:val="24"/>
                <w:szCs w:val="28"/>
              </w:rPr>
              <w:t xml:space="preserve"> требовани</w:t>
            </w:r>
            <w:r>
              <w:rPr>
                <w:rFonts w:ascii="Times New Roman" w:hAnsi="Times New Roman"/>
                <w:b w:val="0"/>
                <w:sz w:val="24"/>
                <w:szCs w:val="28"/>
              </w:rPr>
              <w:t>й</w:t>
            </w:r>
            <w:r w:rsidRPr="00A03F0D">
              <w:rPr>
                <w:rFonts w:ascii="Times New Roman" w:hAnsi="Times New Roman"/>
                <w:b w:val="0"/>
                <w:sz w:val="24"/>
                <w:szCs w:val="28"/>
              </w:rPr>
              <w:t xml:space="preserve">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биотуалетов</w:t>
            </w:r>
            <w:r w:rsidRPr="00A03F0D">
              <w:rPr>
                <w:rFonts w:ascii="Times New Roman" w:hAnsi="Times New Roman"/>
                <w:b w:val="0"/>
                <w:sz w:val="24"/>
                <w:szCs w:val="28"/>
              </w:rPr>
              <w:t xml:space="preserve">;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w:t>
            </w:r>
            <w:r w:rsidRPr="00A03F0D">
              <w:rPr>
                <w:rFonts w:ascii="Times New Roman" w:hAnsi="Times New Roman"/>
                <w:b w:val="0"/>
                <w:sz w:val="24"/>
                <w:szCs w:val="28"/>
              </w:rPr>
              <w:lastRenderedPageBreak/>
              <w:t>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1266"/>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11</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sz w:val="24"/>
                <w:szCs w:val="24"/>
              </w:rPr>
            </w:pPr>
            <w:r w:rsidRPr="00827068">
              <w:rPr>
                <w:rFonts w:ascii="Times New Roman" w:hAnsi="Times New Roman"/>
                <w:i/>
                <w:sz w:val="24"/>
                <w:szCs w:val="24"/>
              </w:rPr>
              <w:t xml:space="preserve">Соревнования среди </w:t>
            </w:r>
            <w:r>
              <w:rPr>
                <w:rFonts w:ascii="Times New Roman" w:hAnsi="Times New Roman"/>
                <w:i/>
                <w:sz w:val="24"/>
                <w:szCs w:val="24"/>
              </w:rPr>
              <w:t xml:space="preserve">команд </w:t>
            </w:r>
            <w:r w:rsidRPr="00827068">
              <w:rPr>
                <w:rFonts w:ascii="Times New Roman" w:hAnsi="Times New Roman"/>
                <w:i/>
                <w:sz w:val="24"/>
                <w:szCs w:val="24"/>
              </w:rPr>
              <w:t>дошкольных общеобразовательных учреждений Ленинского района</w:t>
            </w:r>
            <w:r>
              <w:rPr>
                <w:rFonts w:ascii="Times New Roman" w:hAnsi="Times New Roman"/>
                <w:i/>
                <w:sz w:val="24"/>
                <w:szCs w:val="24"/>
              </w:rPr>
              <w:t xml:space="preserve"> и команд по месту жительства</w:t>
            </w:r>
            <w:r w:rsidRPr="00827068">
              <w:rPr>
                <w:rFonts w:ascii="Times New Roman" w:hAnsi="Times New Roman"/>
                <w:i/>
                <w:sz w:val="24"/>
                <w:szCs w:val="24"/>
              </w:rPr>
              <w:t xml:space="preserve"> «Веселые старты»</w:t>
            </w:r>
          </w:p>
          <w:p w:rsidR="00751C49" w:rsidRPr="00F51481" w:rsidRDefault="00751C49" w:rsidP="00751C49">
            <w:pPr>
              <w:pStyle w:val="Heading"/>
              <w:tabs>
                <w:tab w:val="left" w:pos="9360"/>
              </w:tabs>
              <w:ind w:right="1128"/>
              <w:jc w:val="both"/>
              <w:rPr>
                <w:rFonts w:ascii="Times New Roman" w:hAnsi="Times New Roman"/>
                <w:b w:val="0"/>
                <w:sz w:val="24"/>
                <w:szCs w:val="24"/>
              </w:rPr>
            </w:pPr>
          </w:p>
          <w:p w:rsidR="00751C49" w:rsidRPr="00F51481" w:rsidRDefault="00751C49" w:rsidP="00751C49">
            <w:pPr>
              <w:pStyle w:val="Heading"/>
              <w:tabs>
                <w:tab w:val="left" w:pos="9360"/>
              </w:tabs>
              <w:ind w:right="1128"/>
              <w:jc w:val="both"/>
              <w:rPr>
                <w:rFonts w:ascii="Times New Roman" w:hAnsi="Times New Roman"/>
                <w:b w:val="0"/>
                <w:sz w:val="24"/>
                <w:szCs w:val="24"/>
              </w:rPr>
            </w:pPr>
            <w:r w:rsidRPr="00F51481">
              <w:rPr>
                <w:rFonts w:ascii="Times New Roman" w:hAnsi="Times New Roman"/>
                <w:b w:val="0"/>
                <w:sz w:val="24"/>
                <w:szCs w:val="24"/>
              </w:rPr>
              <w:t>/</w:t>
            </w:r>
            <w:r>
              <w:rPr>
                <w:rFonts w:ascii="Times New Roman" w:hAnsi="Times New Roman"/>
                <w:b w:val="0"/>
                <w:sz w:val="24"/>
                <w:szCs w:val="24"/>
              </w:rPr>
              <w:t>спортивные</w:t>
            </w:r>
            <w:r w:rsidRPr="00F51481">
              <w:rPr>
                <w:rFonts w:ascii="Times New Roman" w:hAnsi="Times New Roman"/>
                <w:b w:val="0"/>
                <w:sz w:val="24"/>
                <w:szCs w:val="24"/>
              </w:rPr>
              <w:t xml:space="preserve"> залы общеобразовательных учреждений Ленинского района/</w:t>
            </w:r>
          </w:p>
          <w:p w:rsidR="00751C49" w:rsidRPr="00F51481" w:rsidRDefault="00751C49" w:rsidP="00751C49">
            <w:pPr>
              <w:pStyle w:val="Heading"/>
              <w:tabs>
                <w:tab w:val="left" w:pos="9360"/>
              </w:tabs>
              <w:ind w:right="1128"/>
              <w:jc w:val="both"/>
              <w:rPr>
                <w:rFonts w:ascii="Times New Roman" w:hAnsi="Times New Roman"/>
                <w:b w:val="0"/>
                <w:sz w:val="24"/>
                <w:szCs w:val="24"/>
              </w:rPr>
            </w:pPr>
          </w:p>
          <w:p w:rsidR="00751C49" w:rsidRPr="00F51481"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/апрель - декабрь 2014</w:t>
            </w:r>
            <w:r w:rsidRPr="00F51481">
              <w:rPr>
                <w:rFonts w:ascii="Times New Roman" w:hAnsi="Times New Roman"/>
                <w:b w:val="0"/>
                <w:sz w:val="24"/>
                <w:szCs w:val="24"/>
              </w:rPr>
              <w:t xml:space="preserve"> г./</w:t>
            </w:r>
          </w:p>
          <w:p w:rsidR="00751C49" w:rsidRPr="00F51481" w:rsidRDefault="00751C49" w:rsidP="00751C49">
            <w:pPr>
              <w:pStyle w:val="Heading"/>
              <w:tabs>
                <w:tab w:val="left" w:pos="9360"/>
              </w:tabs>
              <w:ind w:right="1128"/>
              <w:jc w:val="both"/>
              <w:rPr>
                <w:rFonts w:ascii="Times New Roman" w:hAnsi="Times New Roman"/>
                <w:b w:val="0"/>
                <w:sz w:val="24"/>
                <w:szCs w:val="24"/>
              </w:rPr>
            </w:pPr>
          </w:p>
          <w:p w:rsidR="00751C49" w:rsidRPr="00F51481" w:rsidRDefault="00751C49" w:rsidP="00751C49">
            <w:pPr>
              <w:pStyle w:val="Heading"/>
              <w:tabs>
                <w:tab w:val="left" w:pos="9360"/>
              </w:tabs>
              <w:ind w:right="1128"/>
              <w:jc w:val="both"/>
              <w:rPr>
                <w:rFonts w:ascii="Times New Roman" w:hAnsi="Times New Roman"/>
                <w:b w:val="0"/>
                <w:sz w:val="24"/>
                <w:szCs w:val="24"/>
              </w:rPr>
            </w:pPr>
            <w:r>
              <w:rPr>
                <w:rFonts w:ascii="Times New Roman" w:hAnsi="Times New Roman"/>
                <w:b w:val="0"/>
                <w:sz w:val="24"/>
                <w:szCs w:val="24"/>
              </w:rPr>
              <w:t>/не менее 5</w:t>
            </w:r>
            <w:r w:rsidRPr="00F51481">
              <w:rPr>
                <w:rFonts w:ascii="Times New Roman" w:hAnsi="Times New Roman"/>
                <w:b w:val="0"/>
                <w:sz w:val="24"/>
                <w:szCs w:val="24"/>
              </w:rPr>
              <w:t>0 человек/</w:t>
            </w:r>
          </w:p>
          <w:p w:rsidR="00751C49" w:rsidRPr="00F51481"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в течение года/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не менее 2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/до 8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площадках, отвечающих</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команд участников;</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приобретение спортивного инвентаря, спортивного оборудования;</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установка звукоусиливающей аппаратуры;</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Pr="00A03F0D"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03F0D" w:rsidRDefault="00751C49" w:rsidP="00751C49">
            <w:pPr>
              <w:pStyle w:val="Heading"/>
              <w:tabs>
                <w:tab w:val="left" w:pos="9360"/>
              </w:tabs>
              <w:ind w:right="34"/>
              <w:jc w:val="both"/>
              <w:rPr>
                <w:rFonts w:ascii="Times New Roman" w:hAnsi="Times New Roman"/>
                <w:b w:val="0"/>
                <w:sz w:val="24"/>
                <w:szCs w:val="28"/>
              </w:rPr>
            </w:pPr>
          </w:p>
        </w:tc>
      </w:tr>
      <w:tr w:rsidR="00751C49" w:rsidRPr="00A03F0D" w:rsidTr="00751C49">
        <w:trPr>
          <w:trHeight w:val="1266"/>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t>12</w:t>
            </w:r>
          </w:p>
        </w:tc>
        <w:tc>
          <w:tcPr>
            <w:tcW w:w="4309" w:type="dxa"/>
          </w:tcPr>
          <w:p w:rsidR="00751C49" w:rsidRPr="00827068" w:rsidRDefault="00751C49" w:rsidP="00751C49">
            <w:pPr>
              <w:pStyle w:val="Heading"/>
              <w:tabs>
                <w:tab w:val="left" w:pos="9360"/>
              </w:tabs>
              <w:ind w:right="232"/>
              <w:jc w:val="both"/>
              <w:rPr>
                <w:rFonts w:ascii="Times New Roman" w:hAnsi="Times New Roman"/>
                <w:i/>
              </w:rPr>
            </w:pPr>
            <w:r w:rsidRPr="00827068">
              <w:rPr>
                <w:rFonts w:ascii="Times New Roman" w:hAnsi="Times New Roman"/>
                <w:i/>
              </w:rPr>
              <w:t>Соревнования по лыжным гонкам для жителей Ленинского района</w:t>
            </w:r>
          </w:p>
          <w:p w:rsidR="00751C49" w:rsidRDefault="00751C49" w:rsidP="00751C49">
            <w:pPr>
              <w:pStyle w:val="Heading"/>
              <w:tabs>
                <w:tab w:val="left" w:pos="9360"/>
              </w:tabs>
              <w:ind w:right="232"/>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/лесопарковые зоны на территории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/февраль-март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100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 /1 раз/</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2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/7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lastRenderedPageBreak/>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соблюдение</w:t>
            </w:r>
            <w:r w:rsidRPr="00A03F0D">
              <w:rPr>
                <w:rFonts w:ascii="Times New Roman" w:hAnsi="Times New Roman"/>
                <w:b w:val="0"/>
                <w:sz w:val="24"/>
                <w:szCs w:val="28"/>
              </w:rPr>
              <w:t xml:space="preserve"> требовани</w:t>
            </w:r>
            <w:r>
              <w:rPr>
                <w:rFonts w:ascii="Times New Roman" w:hAnsi="Times New Roman"/>
                <w:b w:val="0"/>
                <w:sz w:val="24"/>
                <w:szCs w:val="28"/>
              </w:rPr>
              <w:t>й</w:t>
            </w:r>
            <w:r w:rsidRPr="00A03F0D">
              <w:rPr>
                <w:rFonts w:ascii="Times New Roman" w:hAnsi="Times New Roman"/>
                <w:b w:val="0"/>
                <w:sz w:val="24"/>
                <w:szCs w:val="28"/>
              </w:rPr>
              <w:t xml:space="preserve"> нормативно-правовых актов, действующих на территории Российской </w:t>
            </w:r>
            <w:r w:rsidRPr="00A03F0D">
              <w:rPr>
                <w:rFonts w:ascii="Times New Roman" w:hAnsi="Times New Roman"/>
                <w:b w:val="0"/>
                <w:sz w:val="24"/>
                <w:szCs w:val="28"/>
              </w:rPr>
              <w:lastRenderedPageBreak/>
              <w:t>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соответствие выбранного места проведения мероприятия количеству участников;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 наличие заявок участников;</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накатку лыжни (протяженность согласовывается с Заказчиком дополнительно);</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установку указателей «Старт», «Финиш»</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установка звукоусиливающей аппаратуры;</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торговых точек;</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r w:rsidRPr="00A03F0D">
              <w:rPr>
                <w:rFonts w:ascii="Times New Roman" w:hAnsi="Times New Roman"/>
                <w:b w:val="0"/>
                <w:sz w:val="24"/>
                <w:szCs w:val="28"/>
              </w:rPr>
              <w:t xml:space="preserve">;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Pr="00A03F0D"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предоставление биотуалетов;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2257"/>
        </w:trPr>
        <w:tc>
          <w:tcPr>
            <w:tcW w:w="709" w:type="dxa"/>
          </w:tcPr>
          <w:p w:rsidR="00751C49" w:rsidRPr="008813D2"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13</w:t>
            </w:r>
          </w:p>
        </w:tc>
        <w:tc>
          <w:tcPr>
            <w:tcW w:w="4309" w:type="dxa"/>
          </w:tcPr>
          <w:p w:rsidR="00751C49" w:rsidRPr="00827068" w:rsidRDefault="00751C49" w:rsidP="00751C49">
            <w:pPr>
              <w:pStyle w:val="Heading"/>
              <w:tabs>
                <w:tab w:val="left" w:pos="9360"/>
              </w:tabs>
              <w:ind w:right="232"/>
              <w:jc w:val="both"/>
              <w:rPr>
                <w:rFonts w:ascii="Times New Roman" w:hAnsi="Times New Roman"/>
                <w:i/>
              </w:rPr>
            </w:pPr>
            <w:r w:rsidRPr="00827068">
              <w:rPr>
                <w:rFonts w:ascii="Times New Roman" w:hAnsi="Times New Roman"/>
                <w:i/>
              </w:rPr>
              <w:t>Соревнования по плаванию в холодной воде, посвященные Дню защитника Отечества</w:t>
            </w:r>
          </w:p>
          <w:p w:rsidR="00751C49" w:rsidRPr="00827068" w:rsidRDefault="00751C49" w:rsidP="00751C49">
            <w:pPr>
              <w:pStyle w:val="Heading"/>
              <w:tabs>
                <w:tab w:val="left" w:pos="9360"/>
              </w:tabs>
              <w:ind w:right="1128"/>
              <w:jc w:val="both"/>
              <w:rPr>
                <w:rFonts w:ascii="Times New Roman" w:hAnsi="Times New Roman"/>
                <w:i/>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/водоем на территории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/февраль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50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 /1 раз/</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2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/10 – 80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соблюдение</w:t>
            </w:r>
            <w:r w:rsidRPr="00A03F0D">
              <w:rPr>
                <w:rFonts w:ascii="Times New Roman" w:hAnsi="Times New Roman"/>
                <w:b w:val="0"/>
                <w:sz w:val="24"/>
                <w:szCs w:val="28"/>
              </w:rPr>
              <w:t xml:space="preserve"> требовани</w:t>
            </w:r>
            <w:r>
              <w:rPr>
                <w:rFonts w:ascii="Times New Roman" w:hAnsi="Times New Roman"/>
                <w:b w:val="0"/>
                <w:sz w:val="24"/>
                <w:szCs w:val="28"/>
              </w:rPr>
              <w:t>й</w:t>
            </w:r>
            <w:r w:rsidRPr="00A03F0D">
              <w:rPr>
                <w:rFonts w:ascii="Times New Roman" w:hAnsi="Times New Roman"/>
                <w:b w:val="0"/>
                <w:sz w:val="24"/>
                <w:szCs w:val="28"/>
              </w:rPr>
              <w:t xml:space="preserve">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участников;</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предоставление биотуалетов</w:t>
            </w:r>
            <w:r w:rsidRPr="00A03F0D">
              <w:rPr>
                <w:rFonts w:ascii="Times New Roman" w:hAnsi="Times New Roman"/>
                <w:b w:val="0"/>
                <w:sz w:val="24"/>
                <w:szCs w:val="28"/>
              </w:rPr>
              <w:t xml:space="preserve">;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lastRenderedPageBreak/>
              <w:t>-  изготовление афиш;</w:t>
            </w:r>
          </w:p>
          <w:p w:rsidR="00751C49" w:rsidRPr="00A03F0D"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A14CE" w:rsidRDefault="00751C49" w:rsidP="00751C49">
            <w:pPr>
              <w:pStyle w:val="Heading"/>
              <w:tabs>
                <w:tab w:val="left" w:pos="9360"/>
              </w:tabs>
              <w:ind w:right="34"/>
              <w:jc w:val="both"/>
              <w:rPr>
                <w:rFonts w:ascii="Times New Roman" w:hAnsi="Times New Roman"/>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556"/>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14</w:t>
            </w:r>
          </w:p>
        </w:tc>
        <w:tc>
          <w:tcPr>
            <w:tcW w:w="4309" w:type="dxa"/>
          </w:tcPr>
          <w:p w:rsidR="00751C49" w:rsidRPr="00827068" w:rsidRDefault="00751C49" w:rsidP="00751C49">
            <w:pPr>
              <w:pStyle w:val="Heading"/>
              <w:tabs>
                <w:tab w:val="left" w:pos="9360"/>
              </w:tabs>
              <w:ind w:right="232"/>
              <w:jc w:val="both"/>
              <w:rPr>
                <w:rFonts w:ascii="Times New Roman" w:hAnsi="Times New Roman"/>
                <w:i/>
              </w:rPr>
            </w:pPr>
            <w:r w:rsidRPr="00827068">
              <w:rPr>
                <w:rFonts w:ascii="Times New Roman" w:hAnsi="Times New Roman"/>
                <w:i/>
              </w:rPr>
              <w:t>Соревнования по</w:t>
            </w:r>
            <w:r>
              <w:rPr>
                <w:rFonts w:ascii="Times New Roman" w:hAnsi="Times New Roman"/>
                <w:i/>
              </w:rPr>
              <w:t xml:space="preserve"> мини</w:t>
            </w:r>
            <w:r w:rsidRPr="00827068">
              <w:rPr>
                <w:rFonts w:ascii="Times New Roman" w:hAnsi="Times New Roman"/>
                <w:i/>
              </w:rPr>
              <w:t xml:space="preserve"> футболу среди муниципальных образовательных учреждений Ленинского района</w:t>
            </w:r>
            <w:r>
              <w:rPr>
                <w:rFonts w:ascii="Times New Roman" w:hAnsi="Times New Roman"/>
                <w:i/>
              </w:rPr>
              <w:t xml:space="preserve"> и дворовых команд</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w:t>
            </w:r>
            <w:r>
              <w:rPr>
                <w:rFonts w:ascii="Times New Roman" w:hAnsi="Times New Roman"/>
                <w:b w:val="0"/>
                <w:sz w:val="24"/>
                <w:szCs w:val="24"/>
              </w:rPr>
              <w:t xml:space="preserve">спортивные </w:t>
            </w:r>
            <w:r w:rsidRPr="00364D69">
              <w:rPr>
                <w:rFonts w:ascii="Times New Roman" w:hAnsi="Times New Roman"/>
                <w:b w:val="0"/>
                <w:sz w:val="24"/>
                <w:szCs w:val="24"/>
              </w:rPr>
              <w:t>залы общеобразова</w:t>
            </w:r>
            <w:r>
              <w:rPr>
                <w:rFonts w:ascii="Times New Roman" w:hAnsi="Times New Roman"/>
                <w:b w:val="0"/>
                <w:sz w:val="24"/>
                <w:szCs w:val="24"/>
              </w:rPr>
              <w:t>тельных учреждений</w:t>
            </w:r>
            <w:r w:rsidRPr="00364D69">
              <w:rPr>
                <w:rFonts w:ascii="Times New Roman" w:hAnsi="Times New Roman"/>
                <w:b w:val="0"/>
                <w:sz w:val="24"/>
                <w:szCs w:val="24"/>
              </w:rPr>
              <w:t xml:space="preserve"> на территории Ленинского </w:t>
            </w:r>
            <w:r>
              <w:rPr>
                <w:rFonts w:ascii="Times New Roman" w:hAnsi="Times New Roman"/>
                <w:b w:val="0"/>
              </w:rPr>
              <w:t>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/март-апрель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/не менее 200 человек, </w:t>
            </w:r>
            <w:r w:rsidRPr="00E45988">
              <w:rPr>
                <w:rFonts w:ascii="Times New Roman" w:hAnsi="Times New Roman"/>
                <w:b w:val="0"/>
                <w:sz w:val="24"/>
                <w:szCs w:val="24"/>
              </w:rPr>
              <w:t>из них не менее 12 подростков, находящихся в социально-опасном положении или состоящих на учете в подразделении по делам несовершеннолетних</w:t>
            </w:r>
            <w:r>
              <w:rPr>
                <w:rFonts w:ascii="Times New Roman" w:hAnsi="Times New Roman"/>
                <w:b w:val="0"/>
              </w:rPr>
              <w:t xml:space="preserve"> /</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 /график проведения согласовывается дополнительно /</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1,5 часов/</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/10 – 18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площадках, отвечающих</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-проведение не менее 30 игр, с участием не менее 4 команд  от  муниципальных образовательных учреждений Ленинского района, дворовые футбольные команды детей, подростков и молодежи, обязательное участие подростков, категории СОП и ГР;</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 наличие заявок команд участников;</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приобретение спортивного инвентаря, спортивного оборудования;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A14CE" w:rsidRDefault="00751C49" w:rsidP="00751C49">
            <w:pPr>
              <w:pStyle w:val="Heading"/>
              <w:tabs>
                <w:tab w:val="left" w:pos="9360"/>
              </w:tabs>
              <w:ind w:right="34"/>
              <w:jc w:val="both"/>
              <w:rPr>
                <w:rFonts w:ascii="Times New Roman" w:hAnsi="Times New Roman"/>
                <w:sz w:val="24"/>
                <w:szCs w:val="28"/>
              </w:rPr>
            </w:pPr>
          </w:p>
        </w:tc>
      </w:tr>
      <w:tr w:rsidR="00751C49" w:rsidRPr="00A03F0D" w:rsidTr="00751C49">
        <w:trPr>
          <w:trHeight w:val="3208"/>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15</w:t>
            </w:r>
          </w:p>
        </w:tc>
        <w:tc>
          <w:tcPr>
            <w:tcW w:w="4309" w:type="dxa"/>
          </w:tcPr>
          <w:p w:rsidR="00751C49" w:rsidRPr="00827068" w:rsidRDefault="00751C49" w:rsidP="00751C49">
            <w:pPr>
              <w:pStyle w:val="Heading"/>
              <w:tabs>
                <w:tab w:val="left" w:pos="3861"/>
                <w:tab w:val="left" w:pos="9360"/>
              </w:tabs>
              <w:ind w:right="232"/>
              <w:jc w:val="both"/>
              <w:rPr>
                <w:rFonts w:ascii="Times New Roman" w:hAnsi="Times New Roman"/>
                <w:i/>
                <w:sz w:val="24"/>
                <w:szCs w:val="24"/>
              </w:rPr>
            </w:pPr>
            <w:r>
              <w:rPr>
                <w:rFonts w:ascii="Times New Roman" w:hAnsi="Times New Roman"/>
                <w:i/>
                <w:sz w:val="24"/>
                <w:szCs w:val="24"/>
              </w:rPr>
              <w:t>Спортивный ф</w:t>
            </w:r>
            <w:r w:rsidRPr="00827068">
              <w:rPr>
                <w:rFonts w:ascii="Times New Roman" w:hAnsi="Times New Roman"/>
                <w:i/>
                <w:sz w:val="24"/>
                <w:szCs w:val="24"/>
              </w:rPr>
              <w:t>естиваль трудящейся молодежи Ленинского района</w:t>
            </w:r>
          </w:p>
          <w:p w:rsidR="00751C49" w:rsidRDefault="00751C49" w:rsidP="00751C49">
            <w:pPr>
              <w:pStyle w:val="Heading"/>
              <w:tabs>
                <w:tab w:val="left" w:pos="9360"/>
              </w:tabs>
              <w:ind w:right="1128"/>
              <w:jc w:val="both"/>
              <w:rPr>
                <w:rFonts w:ascii="Times New Roman" w:hAnsi="Times New Roman"/>
                <w:i/>
                <w:sz w:val="24"/>
                <w:szCs w:val="24"/>
              </w:rPr>
            </w:pPr>
          </w:p>
          <w:p w:rsidR="00751C49" w:rsidRDefault="00751C49" w:rsidP="00751C49">
            <w:pPr>
              <w:pStyle w:val="Heading"/>
              <w:tabs>
                <w:tab w:val="left" w:pos="9360"/>
              </w:tabs>
              <w:ind w:right="1128"/>
              <w:jc w:val="both"/>
              <w:rPr>
                <w:rFonts w:ascii="Times New Roman" w:hAnsi="Times New Roman"/>
                <w:i/>
                <w:sz w:val="24"/>
                <w:szCs w:val="24"/>
              </w:rPr>
            </w:pPr>
            <w:r>
              <w:rPr>
                <w:rFonts w:ascii="Times New Roman" w:hAnsi="Times New Roman"/>
                <w:i/>
                <w:sz w:val="24"/>
                <w:szCs w:val="24"/>
              </w:rPr>
              <w:t>/</w:t>
            </w:r>
            <w:r w:rsidRPr="00B1753D">
              <w:rPr>
                <w:rFonts w:ascii="Times New Roman" w:hAnsi="Times New Roman"/>
                <w:b w:val="0"/>
                <w:sz w:val="24"/>
                <w:szCs w:val="24"/>
              </w:rPr>
              <w:t>спортивое сооружение на территории города Перми</w:t>
            </w:r>
            <w:r>
              <w:rPr>
                <w:rFonts w:ascii="Times New Roman" w:hAnsi="Times New Roman"/>
                <w:i/>
                <w:sz w:val="24"/>
                <w:szCs w:val="24"/>
              </w:rPr>
              <w:t>/</w:t>
            </w:r>
          </w:p>
          <w:p w:rsidR="00751C49" w:rsidRPr="00827068" w:rsidRDefault="00751C49" w:rsidP="00751C49">
            <w:pPr>
              <w:pStyle w:val="Heading"/>
              <w:tabs>
                <w:tab w:val="left" w:pos="9360"/>
              </w:tabs>
              <w:ind w:right="1128"/>
              <w:jc w:val="both"/>
              <w:rPr>
                <w:rFonts w:ascii="Times New Roman" w:hAnsi="Times New Roman"/>
                <w:i/>
                <w:sz w:val="24"/>
                <w:szCs w:val="24"/>
              </w:rPr>
            </w:pPr>
          </w:p>
          <w:p w:rsidR="00751C49" w:rsidRPr="008D1E69" w:rsidRDefault="00751C49" w:rsidP="00751C49">
            <w:pPr>
              <w:pStyle w:val="Heading"/>
              <w:tabs>
                <w:tab w:val="left" w:pos="9360"/>
              </w:tabs>
              <w:ind w:right="1128"/>
              <w:jc w:val="both"/>
              <w:rPr>
                <w:rFonts w:ascii="Times New Roman" w:hAnsi="Times New Roman"/>
                <w:b w:val="0"/>
                <w:sz w:val="24"/>
                <w:szCs w:val="24"/>
              </w:rPr>
            </w:pPr>
            <w:r w:rsidRPr="008D1E69">
              <w:rPr>
                <w:rFonts w:ascii="Times New Roman" w:hAnsi="Times New Roman"/>
                <w:b w:val="0"/>
                <w:sz w:val="24"/>
                <w:szCs w:val="24"/>
              </w:rPr>
              <w:t>/июль 201</w:t>
            </w:r>
            <w:r>
              <w:rPr>
                <w:rFonts w:ascii="Times New Roman" w:hAnsi="Times New Roman"/>
                <w:b w:val="0"/>
                <w:sz w:val="24"/>
                <w:szCs w:val="24"/>
              </w:rPr>
              <w:t>4 г.</w:t>
            </w:r>
            <w:r w:rsidRPr="008D1E69">
              <w:rPr>
                <w:rFonts w:ascii="Times New Roman" w:hAnsi="Times New Roman"/>
                <w:b w:val="0"/>
                <w:sz w:val="24"/>
                <w:szCs w:val="24"/>
              </w:rPr>
              <w:t>/</w:t>
            </w:r>
          </w:p>
          <w:p w:rsidR="00751C49" w:rsidRPr="008D1E69" w:rsidRDefault="00751C49" w:rsidP="00751C49">
            <w:pPr>
              <w:pStyle w:val="Heading"/>
              <w:tabs>
                <w:tab w:val="left" w:pos="9360"/>
              </w:tabs>
              <w:ind w:right="1128"/>
              <w:jc w:val="both"/>
              <w:rPr>
                <w:rFonts w:ascii="Times New Roman" w:hAnsi="Times New Roman"/>
                <w:b w:val="0"/>
                <w:sz w:val="24"/>
                <w:szCs w:val="24"/>
              </w:rPr>
            </w:pPr>
          </w:p>
          <w:p w:rsidR="00751C49" w:rsidRPr="008D1E69" w:rsidRDefault="00751C49" w:rsidP="00751C49">
            <w:pPr>
              <w:pStyle w:val="Heading"/>
              <w:tabs>
                <w:tab w:val="left" w:pos="9360"/>
              </w:tabs>
              <w:ind w:right="1128"/>
              <w:jc w:val="both"/>
              <w:rPr>
                <w:rFonts w:ascii="Times New Roman" w:hAnsi="Times New Roman"/>
                <w:b w:val="0"/>
                <w:sz w:val="24"/>
                <w:szCs w:val="24"/>
              </w:rPr>
            </w:pPr>
          </w:p>
          <w:p w:rsidR="00751C49" w:rsidRPr="008D1E69" w:rsidRDefault="00751C49" w:rsidP="00751C49">
            <w:pPr>
              <w:pStyle w:val="Heading"/>
              <w:tabs>
                <w:tab w:val="left" w:pos="9360"/>
              </w:tabs>
              <w:ind w:right="1128"/>
              <w:jc w:val="both"/>
              <w:rPr>
                <w:rFonts w:ascii="Times New Roman" w:hAnsi="Times New Roman"/>
                <w:b w:val="0"/>
                <w:sz w:val="24"/>
                <w:szCs w:val="24"/>
              </w:rPr>
            </w:pPr>
            <w:r w:rsidRPr="008D1E69">
              <w:rPr>
                <w:rFonts w:ascii="Times New Roman" w:hAnsi="Times New Roman"/>
                <w:b w:val="0"/>
                <w:sz w:val="24"/>
                <w:szCs w:val="24"/>
              </w:rPr>
              <w:t>/не менее 200 человек/</w:t>
            </w:r>
          </w:p>
          <w:p w:rsidR="00751C49" w:rsidRPr="008D1E69" w:rsidRDefault="00751C49" w:rsidP="00751C49">
            <w:pPr>
              <w:pStyle w:val="Heading"/>
              <w:tabs>
                <w:tab w:val="left" w:pos="9360"/>
              </w:tabs>
              <w:ind w:right="1128"/>
              <w:jc w:val="both"/>
              <w:rPr>
                <w:rFonts w:ascii="Times New Roman" w:hAnsi="Times New Roman"/>
                <w:b w:val="0"/>
                <w:sz w:val="24"/>
                <w:szCs w:val="24"/>
              </w:rPr>
            </w:pPr>
          </w:p>
          <w:p w:rsidR="00751C49" w:rsidRPr="008D1E69" w:rsidRDefault="00751C49" w:rsidP="00751C49">
            <w:pPr>
              <w:pStyle w:val="Heading"/>
              <w:tabs>
                <w:tab w:val="left" w:pos="9360"/>
              </w:tabs>
              <w:ind w:right="1128"/>
              <w:jc w:val="both"/>
              <w:rPr>
                <w:rFonts w:ascii="Times New Roman" w:hAnsi="Times New Roman"/>
                <w:b w:val="0"/>
                <w:sz w:val="24"/>
                <w:szCs w:val="24"/>
              </w:rPr>
            </w:pPr>
            <w:r w:rsidRPr="008D1E69">
              <w:rPr>
                <w:rFonts w:ascii="Times New Roman" w:hAnsi="Times New Roman"/>
                <w:b w:val="0"/>
                <w:sz w:val="24"/>
                <w:szCs w:val="24"/>
              </w:rPr>
              <w:t>/ 1 раз/</w:t>
            </w:r>
          </w:p>
          <w:p w:rsidR="00751C49" w:rsidRPr="008D1E69" w:rsidRDefault="00751C49" w:rsidP="00751C49">
            <w:pPr>
              <w:pStyle w:val="Heading"/>
              <w:tabs>
                <w:tab w:val="left" w:pos="9360"/>
              </w:tabs>
              <w:ind w:right="1128"/>
              <w:jc w:val="both"/>
              <w:rPr>
                <w:rFonts w:ascii="Times New Roman" w:hAnsi="Times New Roman"/>
                <w:b w:val="0"/>
                <w:sz w:val="24"/>
                <w:szCs w:val="24"/>
              </w:rPr>
            </w:pPr>
          </w:p>
          <w:p w:rsidR="00751C49" w:rsidRPr="008D1E69" w:rsidRDefault="00751C49" w:rsidP="00751C49">
            <w:pPr>
              <w:pStyle w:val="Heading"/>
              <w:tabs>
                <w:tab w:val="left" w:pos="9360"/>
              </w:tabs>
              <w:ind w:right="1128"/>
              <w:jc w:val="both"/>
              <w:rPr>
                <w:rFonts w:ascii="Times New Roman" w:hAnsi="Times New Roman"/>
                <w:b w:val="0"/>
                <w:sz w:val="24"/>
                <w:szCs w:val="24"/>
              </w:rPr>
            </w:pPr>
            <w:r w:rsidRPr="008D1E69">
              <w:rPr>
                <w:rFonts w:ascii="Times New Roman" w:hAnsi="Times New Roman"/>
                <w:b w:val="0"/>
                <w:sz w:val="24"/>
                <w:szCs w:val="24"/>
              </w:rPr>
              <w:t>/ не менее 3  часов/</w:t>
            </w:r>
          </w:p>
          <w:p w:rsidR="00751C49" w:rsidRPr="008D1E69" w:rsidRDefault="00751C49" w:rsidP="00751C49">
            <w:pPr>
              <w:pStyle w:val="Heading"/>
              <w:tabs>
                <w:tab w:val="left" w:pos="9360"/>
              </w:tabs>
              <w:ind w:right="1128"/>
              <w:jc w:val="both"/>
              <w:rPr>
                <w:rFonts w:ascii="Times New Roman" w:hAnsi="Times New Roman"/>
                <w:b w:val="0"/>
                <w:sz w:val="24"/>
                <w:szCs w:val="24"/>
              </w:rPr>
            </w:pPr>
          </w:p>
          <w:p w:rsidR="00751C49" w:rsidRDefault="00751C49" w:rsidP="00751C49">
            <w:pPr>
              <w:pStyle w:val="Heading"/>
              <w:tabs>
                <w:tab w:val="left" w:pos="9360"/>
              </w:tabs>
              <w:ind w:right="1128"/>
              <w:jc w:val="both"/>
              <w:rPr>
                <w:rFonts w:ascii="Times New Roman" w:hAnsi="Times New Roman"/>
                <w:b w:val="0"/>
              </w:rPr>
            </w:pPr>
            <w:r w:rsidRPr="008D1E69">
              <w:rPr>
                <w:rFonts w:ascii="Times New Roman" w:hAnsi="Times New Roman"/>
                <w:b w:val="0"/>
                <w:sz w:val="24"/>
                <w:szCs w:val="24"/>
              </w:rPr>
              <w:t>/17-30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мероприятия на </w:t>
            </w:r>
            <w:r w:rsidRPr="00A03F0D">
              <w:rPr>
                <w:rFonts w:ascii="Times New Roman" w:hAnsi="Times New Roman"/>
                <w:b w:val="0"/>
                <w:sz w:val="24"/>
                <w:szCs w:val="28"/>
              </w:rPr>
              <w:t>спор</w:t>
            </w:r>
            <w:r>
              <w:rPr>
                <w:rFonts w:ascii="Times New Roman" w:hAnsi="Times New Roman"/>
                <w:b w:val="0"/>
                <w:sz w:val="24"/>
                <w:szCs w:val="28"/>
              </w:rPr>
              <w:t>тивной площадке, отвечающей</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соответствие выбранного места проведения мероприятия количеству участников;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-проведение не менее 6 видов соревнований с участием не менее 6 команд от организаций, предприятий, учреждений Ленинского района;</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команд - участников;</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наличие спортивного инвентаря, спортивного оборудования;</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установка звукоусиливающей аппаратуры (в том числе наличие двух радио-микрофонов);</w:t>
            </w:r>
          </w:p>
          <w:p w:rsidR="00751C49" w:rsidRPr="00A03F0D"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ведущего (комментатора);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Pr="00A03F0D" w:rsidRDefault="00751C49" w:rsidP="00751C49">
            <w:pPr>
              <w:pStyle w:val="Heading"/>
              <w:tabs>
                <w:tab w:val="left" w:pos="4972"/>
                <w:tab w:val="left" w:pos="9360"/>
              </w:tabs>
              <w:ind w:right="34"/>
              <w:rPr>
                <w:rFonts w:ascii="Times New Roman" w:hAnsi="Times New Roman"/>
                <w:b w:val="0"/>
                <w:sz w:val="24"/>
                <w:szCs w:val="28"/>
              </w:rPr>
            </w:pPr>
            <w:r>
              <w:rPr>
                <w:rFonts w:ascii="Times New Roman" w:hAnsi="Times New Roman"/>
                <w:b w:val="0"/>
                <w:sz w:val="24"/>
                <w:szCs w:val="28"/>
              </w:rPr>
              <w:t>- предоставление биотуалетов;</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Pr="00A03F0D" w:rsidRDefault="00751C49" w:rsidP="00751C49">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tc>
      </w:tr>
      <w:tr w:rsidR="00751C49" w:rsidRPr="00A03F0D" w:rsidTr="00751C49">
        <w:trPr>
          <w:trHeight w:val="3208"/>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lastRenderedPageBreak/>
              <w:t>16</w:t>
            </w:r>
          </w:p>
        </w:tc>
        <w:tc>
          <w:tcPr>
            <w:tcW w:w="4309" w:type="dxa"/>
          </w:tcPr>
          <w:p w:rsidR="00751C49" w:rsidRDefault="00751C49" w:rsidP="00751C49">
            <w:pPr>
              <w:pStyle w:val="Heading"/>
              <w:tabs>
                <w:tab w:val="left" w:pos="9360"/>
              </w:tabs>
              <w:ind w:right="232"/>
              <w:jc w:val="both"/>
              <w:rPr>
                <w:rFonts w:ascii="Times New Roman" w:hAnsi="Times New Roman"/>
                <w:i/>
              </w:rPr>
            </w:pPr>
            <w:r>
              <w:rPr>
                <w:rFonts w:ascii="Times New Roman" w:hAnsi="Times New Roman"/>
                <w:i/>
              </w:rPr>
              <w:t>Осенний легкоатлетический кросс среди юношей и девушек образовательных учреждений Ленинского района</w:t>
            </w:r>
          </w:p>
          <w:p w:rsidR="00751C49" w:rsidRDefault="00751C49" w:rsidP="00751C49">
            <w:pPr>
              <w:pStyle w:val="Heading"/>
              <w:tabs>
                <w:tab w:val="left" w:pos="9360"/>
              </w:tabs>
              <w:ind w:right="232"/>
              <w:jc w:val="both"/>
              <w:rPr>
                <w:rFonts w:ascii="Times New Roman" w:hAnsi="Times New Roman"/>
                <w:i/>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/спортивное сооружение на территории города Перми/</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сентябрь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200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 /1 раз /</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4 часов/</w:t>
            </w:r>
          </w:p>
          <w:p w:rsidR="00751C49" w:rsidRDefault="00751C49" w:rsidP="00751C49">
            <w:pPr>
              <w:pStyle w:val="Heading"/>
              <w:tabs>
                <w:tab w:val="left" w:pos="9360"/>
              </w:tabs>
              <w:ind w:right="1128"/>
              <w:jc w:val="both"/>
              <w:rPr>
                <w:rFonts w:ascii="Times New Roman" w:hAnsi="Times New Roman"/>
                <w:b w:val="0"/>
              </w:rPr>
            </w:pPr>
          </w:p>
          <w:p w:rsidR="00751C49" w:rsidRPr="00827068" w:rsidRDefault="00751C49" w:rsidP="00751C49">
            <w:pPr>
              <w:pStyle w:val="Heading"/>
              <w:tabs>
                <w:tab w:val="left" w:pos="9360"/>
              </w:tabs>
              <w:ind w:right="232"/>
              <w:jc w:val="both"/>
              <w:rPr>
                <w:rFonts w:ascii="Times New Roman" w:hAnsi="Times New Roman"/>
                <w:i/>
              </w:rPr>
            </w:pPr>
            <w:r>
              <w:rPr>
                <w:rFonts w:ascii="Times New Roman" w:hAnsi="Times New Roman"/>
                <w:b w:val="0"/>
              </w:rPr>
              <w:t>/14 – 18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мероприятия на </w:t>
            </w:r>
            <w:r w:rsidRPr="00A03F0D">
              <w:rPr>
                <w:rFonts w:ascii="Times New Roman" w:hAnsi="Times New Roman"/>
                <w:b w:val="0"/>
                <w:sz w:val="24"/>
                <w:szCs w:val="28"/>
              </w:rPr>
              <w:t>спор</w:t>
            </w:r>
            <w:r>
              <w:rPr>
                <w:rFonts w:ascii="Times New Roman" w:hAnsi="Times New Roman"/>
                <w:b w:val="0"/>
                <w:sz w:val="24"/>
                <w:szCs w:val="28"/>
              </w:rPr>
              <w:t>тивной площадке, отвечающей</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наличие заявок участников;</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xml:space="preserve">- наличие спортивного инвентаря, спортивного оборудования;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месте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A14CE" w:rsidRDefault="00751C49" w:rsidP="00751C49">
            <w:pPr>
              <w:pStyle w:val="Heading"/>
              <w:tabs>
                <w:tab w:val="left" w:pos="9360"/>
              </w:tabs>
              <w:ind w:right="34"/>
              <w:jc w:val="both"/>
              <w:rPr>
                <w:rFonts w:ascii="Times New Roman" w:hAnsi="Times New Roman"/>
                <w:sz w:val="24"/>
                <w:szCs w:val="28"/>
              </w:rPr>
            </w:pPr>
          </w:p>
        </w:tc>
      </w:tr>
      <w:tr w:rsidR="00751C49" w:rsidRPr="00A03F0D" w:rsidTr="00751C49">
        <w:trPr>
          <w:trHeight w:val="2399"/>
        </w:trPr>
        <w:tc>
          <w:tcPr>
            <w:tcW w:w="709" w:type="dxa"/>
          </w:tcPr>
          <w:p w:rsidR="00751C49" w:rsidRDefault="00751C49" w:rsidP="00751C49">
            <w:pPr>
              <w:pStyle w:val="Heading"/>
              <w:tabs>
                <w:tab w:val="left" w:pos="9360"/>
              </w:tabs>
              <w:jc w:val="both"/>
              <w:rPr>
                <w:rFonts w:ascii="Times New Roman" w:hAnsi="Times New Roman"/>
                <w:b w:val="0"/>
                <w:sz w:val="24"/>
                <w:szCs w:val="28"/>
              </w:rPr>
            </w:pPr>
            <w:r>
              <w:rPr>
                <w:rFonts w:ascii="Times New Roman" w:hAnsi="Times New Roman"/>
                <w:b w:val="0"/>
                <w:sz w:val="24"/>
                <w:szCs w:val="28"/>
              </w:rPr>
              <w:t>17</w:t>
            </w:r>
          </w:p>
        </w:tc>
        <w:tc>
          <w:tcPr>
            <w:tcW w:w="4309" w:type="dxa"/>
          </w:tcPr>
          <w:p w:rsidR="00751C49" w:rsidRDefault="00751C49" w:rsidP="00751C49">
            <w:pPr>
              <w:pStyle w:val="Heading"/>
              <w:tabs>
                <w:tab w:val="left" w:pos="9360"/>
              </w:tabs>
              <w:ind w:right="232"/>
              <w:jc w:val="both"/>
              <w:rPr>
                <w:rFonts w:ascii="Times New Roman" w:hAnsi="Times New Roman"/>
                <w:i/>
              </w:rPr>
            </w:pPr>
            <w:r>
              <w:rPr>
                <w:rFonts w:ascii="Times New Roman" w:hAnsi="Times New Roman"/>
                <w:i/>
              </w:rPr>
              <w:t>Соревнования по классическому волейболу среди юношей и девушек общеобразовательных учреждений Ленинского 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sz w:val="24"/>
                <w:szCs w:val="24"/>
              </w:rPr>
              <w:t xml:space="preserve">/спортивные </w:t>
            </w:r>
            <w:r w:rsidRPr="00364D69">
              <w:rPr>
                <w:rFonts w:ascii="Times New Roman" w:hAnsi="Times New Roman"/>
                <w:b w:val="0"/>
                <w:sz w:val="24"/>
                <w:szCs w:val="24"/>
              </w:rPr>
              <w:t xml:space="preserve">залы общеобразовательных </w:t>
            </w:r>
            <w:r>
              <w:rPr>
                <w:rFonts w:ascii="Times New Roman" w:hAnsi="Times New Roman"/>
                <w:b w:val="0"/>
                <w:sz w:val="24"/>
                <w:szCs w:val="24"/>
              </w:rPr>
              <w:t>учреждений</w:t>
            </w:r>
            <w:r w:rsidRPr="00364D69">
              <w:rPr>
                <w:rFonts w:ascii="Times New Roman" w:hAnsi="Times New Roman"/>
                <w:b w:val="0"/>
                <w:sz w:val="24"/>
                <w:szCs w:val="24"/>
              </w:rPr>
              <w:t xml:space="preserve"> на территории Ленинского </w:t>
            </w:r>
            <w:r>
              <w:rPr>
                <w:rFonts w:ascii="Times New Roman" w:hAnsi="Times New Roman"/>
                <w:b w:val="0"/>
              </w:rPr>
              <w:t>района/</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февраль-март 2014 г./</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/не менее 100 человек/</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1128"/>
              <w:jc w:val="both"/>
              <w:rPr>
                <w:rFonts w:ascii="Times New Roman" w:hAnsi="Times New Roman"/>
                <w:b w:val="0"/>
              </w:rPr>
            </w:pPr>
            <w:r>
              <w:rPr>
                <w:rFonts w:ascii="Times New Roman" w:hAnsi="Times New Roman"/>
                <w:b w:val="0"/>
              </w:rPr>
              <w:t xml:space="preserve"> /не менее 4 часов /</w:t>
            </w:r>
          </w:p>
          <w:p w:rsidR="00751C49" w:rsidRDefault="00751C49" w:rsidP="00751C49">
            <w:pPr>
              <w:pStyle w:val="Heading"/>
              <w:tabs>
                <w:tab w:val="left" w:pos="9360"/>
              </w:tabs>
              <w:ind w:right="1128"/>
              <w:jc w:val="both"/>
              <w:rPr>
                <w:rFonts w:ascii="Times New Roman" w:hAnsi="Times New Roman"/>
                <w:b w:val="0"/>
              </w:rPr>
            </w:pPr>
          </w:p>
          <w:p w:rsidR="00751C49" w:rsidRDefault="00751C49" w:rsidP="00751C49">
            <w:pPr>
              <w:pStyle w:val="Heading"/>
              <w:tabs>
                <w:tab w:val="left" w:pos="9360"/>
              </w:tabs>
              <w:ind w:right="232"/>
              <w:jc w:val="both"/>
              <w:rPr>
                <w:rFonts w:ascii="Times New Roman" w:hAnsi="Times New Roman"/>
                <w:i/>
              </w:rPr>
            </w:pPr>
            <w:r>
              <w:rPr>
                <w:rFonts w:ascii="Times New Roman" w:hAnsi="Times New Roman"/>
                <w:b w:val="0"/>
              </w:rPr>
              <w:t>/14 – 18 лет/</w:t>
            </w:r>
          </w:p>
        </w:tc>
        <w:tc>
          <w:tcPr>
            <w:tcW w:w="5756" w:type="dxa"/>
          </w:tcPr>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положение, программу, сценарий и план проведения мероприятия не позднее, чем за 10 дней до даты проведения мероприятия;</w:t>
            </w:r>
          </w:p>
          <w:p w:rsidR="00751C49" w:rsidRPr="00A03F0D"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смету расходов (Приложение № 2  к муниципальному контракту) при заключении Муниципального контракта;</w:t>
            </w:r>
          </w:p>
          <w:p w:rsidR="00751C49" w:rsidRPr="00AA14CE" w:rsidRDefault="00751C49" w:rsidP="00751C49">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 xml:space="preserve">Исполнитель контракта обязан обеспечить: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проведение мероприятий на </w:t>
            </w:r>
            <w:r w:rsidRPr="00A03F0D">
              <w:rPr>
                <w:rFonts w:ascii="Times New Roman" w:hAnsi="Times New Roman"/>
                <w:b w:val="0"/>
                <w:sz w:val="24"/>
                <w:szCs w:val="28"/>
              </w:rPr>
              <w:t>спор</w:t>
            </w:r>
            <w:r>
              <w:rPr>
                <w:rFonts w:ascii="Times New Roman" w:hAnsi="Times New Roman"/>
                <w:b w:val="0"/>
                <w:sz w:val="24"/>
                <w:szCs w:val="28"/>
              </w:rPr>
              <w:t>тивных площадках, отвечающих</w:t>
            </w:r>
            <w:r w:rsidRPr="00A03F0D">
              <w:rPr>
                <w:rFonts w:ascii="Times New Roman" w:hAnsi="Times New Roman"/>
                <w:b w:val="0"/>
                <w:sz w:val="24"/>
                <w:szCs w:val="28"/>
              </w:rPr>
              <w:t xml:space="preserve"> требованиям нормативно-правовых актов, действующих на территории Российской Федерации и направленных на обеспечение</w:t>
            </w:r>
            <w:r>
              <w:rPr>
                <w:rFonts w:ascii="Times New Roman" w:hAnsi="Times New Roman"/>
                <w:b w:val="0"/>
                <w:sz w:val="24"/>
                <w:szCs w:val="28"/>
              </w:rPr>
              <w:t xml:space="preserve"> </w:t>
            </w:r>
            <w:r w:rsidRPr="00A03F0D">
              <w:rPr>
                <w:rFonts w:ascii="Times New Roman" w:hAnsi="Times New Roman"/>
                <w:b w:val="0"/>
                <w:sz w:val="24"/>
                <w:szCs w:val="28"/>
              </w:rPr>
              <w:t>общественного порядка и безопасности участ</w:t>
            </w:r>
            <w:r>
              <w:rPr>
                <w:rFonts w:ascii="Times New Roman" w:hAnsi="Times New Roman"/>
                <w:b w:val="0"/>
                <w:sz w:val="24"/>
                <w:szCs w:val="28"/>
              </w:rPr>
              <w:t>ников и зрителей;</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наличие заявок команд участников;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участие в соревновании не менее 8 команд  от  муниципальных образовательных учреждений </w:t>
            </w:r>
            <w:r>
              <w:rPr>
                <w:rFonts w:ascii="Times New Roman" w:hAnsi="Times New Roman"/>
                <w:b w:val="0"/>
                <w:sz w:val="24"/>
                <w:szCs w:val="28"/>
              </w:rPr>
              <w:lastRenderedPageBreak/>
              <w:t>Ленинского района;</w:t>
            </w:r>
          </w:p>
          <w:p w:rsidR="00751C49" w:rsidRDefault="00751C49" w:rsidP="00751C49">
            <w:pPr>
              <w:pStyle w:val="Heading"/>
              <w:tabs>
                <w:tab w:val="left" w:pos="5114"/>
                <w:tab w:val="left" w:pos="9360"/>
              </w:tabs>
              <w:ind w:right="34"/>
              <w:rPr>
                <w:rFonts w:ascii="Times New Roman" w:hAnsi="Times New Roman"/>
                <w:b w:val="0"/>
                <w:sz w:val="24"/>
                <w:szCs w:val="28"/>
              </w:rPr>
            </w:pPr>
            <w:r>
              <w:rPr>
                <w:rFonts w:ascii="Times New Roman" w:hAnsi="Times New Roman"/>
                <w:b w:val="0"/>
                <w:sz w:val="24"/>
                <w:szCs w:val="28"/>
              </w:rPr>
              <w:t>-  установку звукоусиливающей аппаратуры;</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xml:space="preserve">- наличие спортивного инвентаря, спортивного оборудования; </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церемонию открытия, закрытия и награждения;</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судейской коллегии;</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работу врача;</w:t>
            </w:r>
          </w:p>
          <w:p w:rsidR="00751C49" w:rsidRDefault="00751C49" w:rsidP="00751C49">
            <w:pPr>
              <w:pStyle w:val="Heading"/>
              <w:tabs>
                <w:tab w:val="left" w:pos="5114"/>
                <w:tab w:val="left" w:pos="9360"/>
              </w:tabs>
              <w:ind w:right="34"/>
              <w:jc w:val="both"/>
              <w:rPr>
                <w:rFonts w:ascii="Times New Roman" w:hAnsi="Times New Roman"/>
                <w:b w:val="0"/>
                <w:sz w:val="24"/>
                <w:szCs w:val="28"/>
              </w:rPr>
            </w:pPr>
            <w:r>
              <w:rPr>
                <w:rFonts w:ascii="Times New Roman" w:hAnsi="Times New Roman"/>
                <w:b w:val="0"/>
                <w:sz w:val="24"/>
                <w:szCs w:val="28"/>
              </w:rPr>
              <w:t>-  приобретение наградной (призовой) атрибутики;</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р</w:t>
            </w:r>
            <w:r w:rsidRPr="00A03F0D">
              <w:rPr>
                <w:rFonts w:ascii="Times New Roman" w:hAnsi="Times New Roman"/>
                <w:b w:val="0"/>
                <w:sz w:val="24"/>
                <w:szCs w:val="28"/>
              </w:rPr>
              <w:t xml:space="preserve">азмещение информации в сети Интернет; </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изготовление афиш;</w:t>
            </w:r>
          </w:p>
          <w:p w:rsidR="00751C49" w:rsidRPr="00A03F0D" w:rsidRDefault="00751C49" w:rsidP="00751C49">
            <w:pPr>
              <w:pStyle w:val="Heading"/>
              <w:tabs>
                <w:tab w:val="left" w:pos="5148"/>
                <w:tab w:val="left" w:pos="9360"/>
              </w:tabs>
              <w:ind w:right="34"/>
              <w:rPr>
                <w:rFonts w:ascii="Times New Roman" w:hAnsi="Times New Roman"/>
                <w:b w:val="0"/>
                <w:sz w:val="24"/>
                <w:szCs w:val="28"/>
              </w:rPr>
            </w:pPr>
            <w:r>
              <w:rPr>
                <w:rFonts w:ascii="Times New Roman" w:hAnsi="Times New Roman"/>
                <w:b w:val="0"/>
                <w:sz w:val="24"/>
                <w:szCs w:val="28"/>
              </w:rPr>
              <w:t>-  наличие логотипа Заказчика в местах проведения мероприятия;</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п</w:t>
            </w:r>
            <w:r w:rsidRPr="00A03F0D">
              <w:rPr>
                <w:rFonts w:ascii="Times New Roman" w:hAnsi="Times New Roman"/>
                <w:b w:val="0"/>
                <w:sz w:val="24"/>
                <w:szCs w:val="28"/>
              </w:rPr>
              <w:t>редоставление полного текстового отчета на бумажном и электронном носите</w:t>
            </w:r>
            <w:r>
              <w:rPr>
                <w:rFonts w:ascii="Times New Roman" w:hAnsi="Times New Roman"/>
                <w:b w:val="0"/>
                <w:sz w:val="24"/>
                <w:szCs w:val="28"/>
              </w:rPr>
              <w:t xml:space="preserve">лях и финансового отчета (акт сдачи - приемки оказанных услуг, чеки, счет-фактура), </w:t>
            </w:r>
            <w:r w:rsidRPr="00A03F0D">
              <w:rPr>
                <w:rFonts w:ascii="Times New Roman" w:hAnsi="Times New Roman"/>
                <w:b w:val="0"/>
                <w:sz w:val="24"/>
                <w:szCs w:val="28"/>
              </w:rPr>
              <w:t xml:space="preserve"> в течение 10 календарных дней с момента</w:t>
            </w:r>
            <w:r>
              <w:rPr>
                <w:rFonts w:ascii="Times New Roman" w:hAnsi="Times New Roman"/>
                <w:b w:val="0"/>
                <w:sz w:val="24"/>
                <w:szCs w:val="28"/>
              </w:rPr>
              <w:t xml:space="preserve"> </w:t>
            </w:r>
            <w:r w:rsidRPr="00A03F0D">
              <w:rPr>
                <w:rFonts w:ascii="Times New Roman" w:hAnsi="Times New Roman"/>
                <w:b w:val="0"/>
                <w:sz w:val="24"/>
                <w:szCs w:val="28"/>
              </w:rPr>
              <w:t>оказания услуг</w:t>
            </w:r>
            <w:r>
              <w:rPr>
                <w:rFonts w:ascii="Times New Roman" w:hAnsi="Times New Roman"/>
                <w:b w:val="0"/>
                <w:sz w:val="24"/>
                <w:szCs w:val="28"/>
              </w:rPr>
              <w:t>;</w:t>
            </w:r>
          </w:p>
          <w:p w:rsidR="00751C49" w:rsidRDefault="00751C49" w:rsidP="00751C49">
            <w:pPr>
              <w:pStyle w:val="Heading"/>
              <w:tabs>
                <w:tab w:val="left" w:pos="9360"/>
              </w:tabs>
              <w:ind w:right="34"/>
              <w:jc w:val="both"/>
              <w:rPr>
                <w:rFonts w:ascii="Times New Roman" w:hAnsi="Times New Roman"/>
                <w:b w:val="0"/>
                <w:sz w:val="24"/>
                <w:szCs w:val="28"/>
              </w:rPr>
            </w:pPr>
            <w:r>
              <w:rPr>
                <w:rFonts w:ascii="Times New Roman" w:hAnsi="Times New Roman"/>
                <w:b w:val="0"/>
                <w:sz w:val="24"/>
                <w:szCs w:val="28"/>
              </w:rPr>
              <w:t xml:space="preserve">-  </w:t>
            </w:r>
            <w:r w:rsidRPr="00A03F0D">
              <w:rPr>
                <w:rFonts w:ascii="Times New Roman" w:hAnsi="Times New Roman"/>
                <w:b w:val="0"/>
                <w:sz w:val="24"/>
                <w:szCs w:val="28"/>
              </w:rPr>
              <w:t xml:space="preserve">предоставление фото или видеоматериалов на электронном </w:t>
            </w:r>
            <w:r>
              <w:rPr>
                <w:rFonts w:ascii="Times New Roman" w:hAnsi="Times New Roman"/>
                <w:b w:val="0"/>
                <w:sz w:val="24"/>
                <w:szCs w:val="28"/>
              </w:rPr>
              <w:t xml:space="preserve"> н</w:t>
            </w:r>
            <w:r w:rsidRPr="00A03F0D">
              <w:rPr>
                <w:rFonts w:ascii="Times New Roman" w:hAnsi="Times New Roman"/>
                <w:b w:val="0"/>
                <w:sz w:val="24"/>
                <w:szCs w:val="28"/>
              </w:rPr>
              <w:t>осителе.</w:t>
            </w:r>
          </w:p>
          <w:p w:rsidR="00751C49" w:rsidRPr="00AA14CE" w:rsidRDefault="00751C49" w:rsidP="00751C49">
            <w:pPr>
              <w:pStyle w:val="Heading"/>
              <w:tabs>
                <w:tab w:val="left" w:pos="9360"/>
              </w:tabs>
              <w:ind w:right="34"/>
              <w:jc w:val="both"/>
              <w:rPr>
                <w:rFonts w:ascii="Times New Roman" w:hAnsi="Times New Roman"/>
                <w:sz w:val="24"/>
                <w:szCs w:val="28"/>
              </w:rPr>
            </w:pPr>
          </w:p>
        </w:tc>
      </w:tr>
    </w:tbl>
    <w:p w:rsidR="00751C49" w:rsidRDefault="00751C49" w:rsidP="00751C49">
      <w:pPr>
        <w:pStyle w:val="Heading"/>
        <w:tabs>
          <w:tab w:val="left" w:pos="9360"/>
        </w:tabs>
        <w:ind w:right="1128"/>
        <w:jc w:val="both"/>
        <w:rPr>
          <w:rFonts w:ascii="Times New Roman" w:hAnsi="Times New Roman"/>
          <w:sz w:val="24"/>
          <w:szCs w:val="28"/>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p>
    <w:p w:rsidR="00751C49" w:rsidRDefault="00751C49" w:rsidP="00751C49">
      <w:pPr>
        <w:jc w:val="center"/>
        <w:rPr>
          <w:b/>
          <w:sz w:val="24"/>
          <w:szCs w:val="24"/>
        </w:rPr>
      </w:pPr>
      <w:r w:rsidRPr="002A27DC">
        <w:rPr>
          <w:b/>
          <w:sz w:val="24"/>
          <w:szCs w:val="24"/>
        </w:rPr>
        <w:lastRenderedPageBreak/>
        <w:t>РАЗДЕЛ 2.</w:t>
      </w:r>
    </w:p>
    <w:p w:rsidR="00751C49" w:rsidRDefault="00751C49" w:rsidP="00751C49">
      <w:pPr>
        <w:jc w:val="center"/>
        <w:rPr>
          <w:b/>
          <w:sz w:val="24"/>
          <w:szCs w:val="24"/>
        </w:rPr>
      </w:pPr>
    </w:p>
    <w:p w:rsidR="00751C49" w:rsidRPr="002A27DC" w:rsidRDefault="00751C49" w:rsidP="00751C49">
      <w:pPr>
        <w:rPr>
          <w:b/>
          <w:sz w:val="24"/>
          <w:szCs w:val="24"/>
        </w:rPr>
      </w:pPr>
      <w:r>
        <w:rPr>
          <w:b/>
          <w:sz w:val="24"/>
          <w:szCs w:val="24"/>
        </w:rPr>
        <w:t>Требования к качеству оказанных услуг.</w:t>
      </w:r>
    </w:p>
    <w:p w:rsidR="00751C49" w:rsidRPr="00751C49" w:rsidRDefault="00751C49" w:rsidP="00751C49">
      <w:pPr>
        <w:rPr>
          <w:sz w:val="24"/>
          <w:szCs w:val="24"/>
        </w:rPr>
      </w:pPr>
      <w:r w:rsidRPr="00751C49">
        <w:rPr>
          <w:sz w:val="24"/>
          <w:szCs w:val="24"/>
        </w:rPr>
        <w:t>Условия/критерии, регламентирующие вопросы оценки качества и оплаты за оказание услуги по организации и проведению спортивно-массовой работы  и спортивных мероприятий в Ленинском районе города Перми в 2013 году (в рамках реализации долгосрочной целевой программы «Развитие физической культуры и спорта в городе Перми»).</w:t>
      </w:r>
    </w:p>
    <w:p w:rsidR="00751C49" w:rsidRDefault="00751C49" w:rsidP="00751C49">
      <w:pPr>
        <w:pStyle w:val="Heading"/>
        <w:tabs>
          <w:tab w:val="left" w:pos="9360"/>
        </w:tabs>
        <w:ind w:right="75"/>
        <w:jc w:val="both"/>
        <w:rPr>
          <w:rFonts w:ascii="Times New Roman" w:hAnsi="Times New Roman"/>
          <w:b w:val="0"/>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7912"/>
        <w:gridCol w:w="1701"/>
      </w:tblGrid>
      <w:tr w:rsidR="00751C49" w:rsidRPr="00304143" w:rsidTr="00751C49">
        <w:trPr>
          <w:trHeight w:val="147"/>
        </w:trPr>
        <w:tc>
          <w:tcPr>
            <w:tcW w:w="877" w:type="dxa"/>
            <w:vAlign w:val="center"/>
          </w:tcPr>
          <w:p w:rsidR="00751C49" w:rsidRPr="00304143" w:rsidRDefault="00751C49" w:rsidP="00751C49">
            <w:pPr>
              <w:ind w:left="72"/>
              <w:jc w:val="center"/>
              <w:rPr>
                <w:sz w:val="24"/>
                <w:szCs w:val="24"/>
              </w:rPr>
            </w:pPr>
            <w:r w:rsidRPr="00304143">
              <w:rPr>
                <w:sz w:val="24"/>
                <w:szCs w:val="24"/>
              </w:rPr>
              <w:t>№</w:t>
            </w:r>
          </w:p>
          <w:p w:rsidR="00751C49" w:rsidRPr="00304143" w:rsidRDefault="00751C49" w:rsidP="00751C49">
            <w:pPr>
              <w:ind w:left="72"/>
              <w:jc w:val="center"/>
              <w:rPr>
                <w:sz w:val="24"/>
                <w:szCs w:val="24"/>
              </w:rPr>
            </w:pPr>
            <w:r w:rsidRPr="00304143">
              <w:rPr>
                <w:sz w:val="24"/>
                <w:szCs w:val="24"/>
              </w:rPr>
              <w:t>п/п</w:t>
            </w:r>
          </w:p>
        </w:tc>
        <w:tc>
          <w:tcPr>
            <w:tcW w:w="7912" w:type="dxa"/>
            <w:vAlign w:val="center"/>
          </w:tcPr>
          <w:p w:rsidR="00751C49" w:rsidRPr="00304143" w:rsidRDefault="00751C49" w:rsidP="00751C49">
            <w:pPr>
              <w:ind w:left="180"/>
              <w:jc w:val="center"/>
              <w:rPr>
                <w:sz w:val="24"/>
                <w:szCs w:val="24"/>
              </w:rPr>
            </w:pPr>
            <w:r w:rsidRPr="00304143">
              <w:rPr>
                <w:sz w:val="24"/>
                <w:szCs w:val="24"/>
              </w:rPr>
              <w:t>Критерии оценки оказания услуг</w:t>
            </w:r>
          </w:p>
        </w:tc>
        <w:tc>
          <w:tcPr>
            <w:tcW w:w="1701" w:type="dxa"/>
          </w:tcPr>
          <w:p w:rsidR="00751C49" w:rsidRPr="00304143" w:rsidRDefault="00751C49" w:rsidP="00751C49">
            <w:pPr>
              <w:tabs>
                <w:tab w:val="left" w:pos="2917"/>
              </w:tabs>
              <w:ind w:left="180"/>
              <w:rPr>
                <w:sz w:val="24"/>
                <w:szCs w:val="24"/>
              </w:rPr>
            </w:pPr>
            <w:r w:rsidRPr="00304143">
              <w:rPr>
                <w:sz w:val="24"/>
                <w:szCs w:val="24"/>
              </w:rPr>
              <w:t>Оценка, % снижения от суммы муниципального контракта</w:t>
            </w:r>
          </w:p>
        </w:tc>
      </w:tr>
      <w:tr w:rsidR="00751C49" w:rsidRPr="00304143" w:rsidTr="00751C49">
        <w:trPr>
          <w:trHeight w:val="147"/>
        </w:trPr>
        <w:tc>
          <w:tcPr>
            <w:tcW w:w="877" w:type="dxa"/>
          </w:tcPr>
          <w:p w:rsidR="00751C49" w:rsidRPr="00304143" w:rsidRDefault="00751C49" w:rsidP="00751C49">
            <w:pPr>
              <w:ind w:left="180"/>
              <w:jc w:val="both"/>
              <w:rPr>
                <w:sz w:val="24"/>
                <w:szCs w:val="24"/>
              </w:rPr>
            </w:pPr>
            <w:r w:rsidRPr="00304143">
              <w:rPr>
                <w:sz w:val="24"/>
                <w:szCs w:val="24"/>
              </w:rPr>
              <w:t>1.</w:t>
            </w:r>
          </w:p>
        </w:tc>
        <w:tc>
          <w:tcPr>
            <w:tcW w:w="7912" w:type="dxa"/>
          </w:tcPr>
          <w:p w:rsidR="00751C49" w:rsidRDefault="00751C49" w:rsidP="00751C49">
            <w:pPr>
              <w:tabs>
                <w:tab w:val="left" w:pos="581"/>
              </w:tabs>
              <w:ind w:left="74"/>
              <w:jc w:val="both"/>
              <w:rPr>
                <w:sz w:val="24"/>
                <w:szCs w:val="24"/>
              </w:rPr>
            </w:pPr>
            <w:r w:rsidRPr="00304143">
              <w:rPr>
                <w:sz w:val="24"/>
                <w:szCs w:val="24"/>
              </w:rPr>
              <w:t xml:space="preserve">1.1. </w:t>
            </w:r>
            <w:r>
              <w:rPr>
                <w:sz w:val="24"/>
                <w:szCs w:val="24"/>
              </w:rPr>
              <w:t>количество жителей района, принявших участие в спортивно-массовых мероприятиях, соответствует техническому заданию – 100%;</w:t>
            </w:r>
          </w:p>
          <w:p w:rsidR="00751C49" w:rsidRPr="00304143" w:rsidRDefault="00751C49" w:rsidP="00751C49">
            <w:pPr>
              <w:tabs>
                <w:tab w:val="left" w:pos="581"/>
              </w:tabs>
              <w:ind w:left="74"/>
              <w:jc w:val="both"/>
              <w:rPr>
                <w:sz w:val="24"/>
                <w:szCs w:val="24"/>
              </w:rPr>
            </w:pPr>
            <w:r w:rsidRPr="00304143">
              <w:rPr>
                <w:sz w:val="24"/>
                <w:szCs w:val="24"/>
              </w:rPr>
              <w:t>1.2. соблюдение</w:t>
            </w:r>
            <w:r>
              <w:rPr>
                <w:sz w:val="24"/>
                <w:szCs w:val="24"/>
              </w:rPr>
              <w:t xml:space="preserve"> сроков</w:t>
            </w:r>
            <w:r w:rsidRPr="00304143">
              <w:rPr>
                <w:sz w:val="24"/>
                <w:szCs w:val="24"/>
              </w:rPr>
              <w:t xml:space="preserve"> </w:t>
            </w:r>
            <w:r>
              <w:rPr>
                <w:sz w:val="24"/>
                <w:szCs w:val="24"/>
              </w:rPr>
              <w:t>проведения мероприятий – 100% (за исключением случаев согласования с Заказчиком)</w:t>
            </w:r>
            <w:r w:rsidRPr="00304143">
              <w:rPr>
                <w:sz w:val="24"/>
                <w:szCs w:val="24"/>
              </w:rPr>
              <w:t xml:space="preserve">; </w:t>
            </w:r>
          </w:p>
          <w:p w:rsidR="00751C49" w:rsidRPr="00A73BA6" w:rsidRDefault="00751C49" w:rsidP="00751C49">
            <w:pPr>
              <w:tabs>
                <w:tab w:val="left" w:pos="581"/>
              </w:tabs>
              <w:ind w:left="74"/>
              <w:jc w:val="both"/>
              <w:rPr>
                <w:i/>
                <w:sz w:val="24"/>
                <w:szCs w:val="24"/>
              </w:rPr>
            </w:pPr>
            <w:r w:rsidRPr="00A73BA6">
              <w:rPr>
                <w:i/>
                <w:sz w:val="24"/>
                <w:szCs w:val="24"/>
              </w:rPr>
              <w:t>1.3.отсутствие обоснованных жалоб со стороны получателей услуги в соответствии с техническим заданием.</w:t>
            </w:r>
          </w:p>
        </w:tc>
        <w:tc>
          <w:tcPr>
            <w:tcW w:w="1701" w:type="dxa"/>
          </w:tcPr>
          <w:p w:rsidR="00751C49" w:rsidRDefault="00751C49" w:rsidP="00751C49">
            <w:pPr>
              <w:ind w:right="-61"/>
              <w:jc w:val="center"/>
              <w:rPr>
                <w:sz w:val="24"/>
                <w:szCs w:val="24"/>
              </w:rPr>
            </w:pPr>
          </w:p>
          <w:p w:rsidR="00751C49" w:rsidRPr="00304143" w:rsidRDefault="00751C49" w:rsidP="00751C49">
            <w:pPr>
              <w:ind w:right="-61"/>
              <w:jc w:val="center"/>
              <w:rPr>
                <w:sz w:val="24"/>
                <w:szCs w:val="24"/>
              </w:rPr>
            </w:pPr>
            <w:r w:rsidRPr="00304143">
              <w:rPr>
                <w:sz w:val="24"/>
                <w:szCs w:val="24"/>
              </w:rPr>
              <w:t>Отлично,</w:t>
            </w:r>
          </w:p>
          <w:p w:rsidR="00751C49" w:rsidRPr="00304143" w:rsidRDefault="00751C49" w:rsidP="00751C49">
            <w:pPr>
              <w:ind w:right="-61"/>
              <w:jc w:val="center"/>
              <w:rPr>
                <w:sz w:val="24"/>
                <w:szCs w:val="24"/>
              </w:rPr>
            </w:pPr>
            <w:r w:rsidRPr="00304143">
              <w:rPr>
                <w:sz w:val="24"/>
                <w:szCs w:val="24"/>
              </w:rPr>
              <w:t>0%</w:t>
            </w:r>
          </w:p>
          <w:p w:rsidR="00751C49" w:rsidRPr="00304143" w:rsidRDefault="00751C49" w:rsidP="00751C49">
            <w:pPr>
              <w:tabs>
                <w:tab w:val="left" w:pos="581"/>
                <w:tab w:val="left" w:pos="3140"/>
              </w:tabs>
              <w:ind w:left="71"/>
              <w:jc w:val="both"/>
              <w:rPr>
                <w:sz w:val="24"/>
                <w:szCs w:val="24"/>
              </w:rPr>
            </w:pPr>
          </w:p>
        </w:tc>
      </w:tr>
      <w:tr w:rsidR="00751C49" w:rsidRPr="00304143" w:rsidTr="00751C49">
        <w:trPr>
          <w:trHeight w:val="147"/>
        </w:trPr>
        <w:tc>
          <w:tcPr>
            <w:tcW w:w="877" w:type="dxa"/>
          </w:tcPr>
          <w:p w:rsidR="00751C49" w:rsidRPr="00304143" w:rsidRDefault="00751C49" w:rsidP="00751C49">
            <w:pPr>
              <w:ind w:left="180"/>
              <w:jc w:val="both"/>
              <w:rPr>
                <w:sz w:val="24"/>
                <w:szCs w:val="24"/>
              </w:rPr>
            </w:pPr>
            <w:r w:rsidRPr="00304143">
              <w:rPr>
                <w:sz w:val="24"/>
                <w:szCs w:val="24"/>
              </w:rPr>
              <w:t>2.</w:t>
            </w:r>
          </w:p>
        </w:tc>
        <w:tc>
          <w:tcPr>
            <w:tcW w:w="7912" w:type="dxa"/>
          </w:tcPr>
          <w:p w:rsidR="00751C49" w:rsidRPr="00304143" w:rsidRDefault="00751C49" w:rsidP="00751C49">
            <w:pPr>
              <w:tabs>
                <w:tab w:val="left" w:pos="581"/>
              </w:tabs>
              <w:ind w:left="71"/>
              <w:jc w:val="both"/>
              <w:rPr>
                <w:sz w:val="24"/>
                <w:szCs w:val="24"/>
              </w:rPr>
            </w:pPr>
            <w:r>
              <w:rPr>
                <w:sz w:val="24"/>
                <w:szCs w:val="24"/>
              </w:rPr>
              <w:t>2</w:t>
            </w:r>
            <w:r w:rsidRPr="00304143">
              <w:rPr>
                <w:sz w:val="24"/>
                <w:szCs w:val="24"/>
              </w:rPr>
              <w:t xml:space="preserve">.1. </w:t>
            </w:r>
            <w:r>
              <w:rPr>
                <w:sz w:val="24"/>
                <w:szCs w:val="24"/>
              </w:rPr>
              <w:t>количество жителей района, принявших участие в спортивно-массовых мероприятиях,</w:t>
            </w:r>
            <w:r w:rsidRPr="00304143">
              <w:rPr>
                <w:sz w:val="24"/>
                <w:szCs w:val="24"/>
              </w:rPr>
              <w:t xml:space="preserve"> не  соответствует требованиям технического задания;</w:t>
            </w:r>
          </w:p>
          <w:p w:rsidR="00751C49" w:rsidRPr="00304143" w:rsidRDefault="00751C49" w:rsidP="00751C49">
            <w:pPr>
              <w:tabs>
                <w:tab w:val="left" w:pos="581"/>
              </w:tabs>
              <w:ind w:left="71"/>
              <w:jc w:val="both"/>
              <w:rPr>
                <w:sz w:val="24"/>
                <w:szCs w:val="24"/>
              </w:rPr>
            </w:pPr>
            <w:r>
              <w:rPr>
                <w:sz w:val="24"/>
                <w:szCs w:val="24"/>
              </w:rPr>
              <w:t>2</w:t>
            </w:r>
            <w:r w:rsidRPr="00304143">
              <w:rPr>
                <w:sz w:val="24"/>
                <w:szCs w:val="24"/>
              </w:rPr>
              <w:t xml:space="preserve">.2 зафиксированы факты </w:t>
            </w:r>
            <w:r>
              <w:rPr>
                <w:sz w:val="24"/>
                <w:szCs w:val="24"/>
              </w:rPr>
              <w:t xml:space="preserve">необоснованного </w:t>
            </w:r>
            <w:r w:rsidRPr="00304143">
              <w:rPr>
                <w:sz w:val="24"/>
                <w:szCs w:val="24"/>
              </w:rPr>
              <w:t>нарушения  графика</w:t>
            </w:r>
            <w:r>
              <w:rPr>
                <w:sz w:val="24"/>
                <w:szCs w:val="24"/>
              </w:rPr>
              <w:t xml:space="preserve"> проведения мероприятий</w:t>
            </w:r>
            <w:r w:rsidRPr="00304143">
              <w:rPr>
                <w:sz w:val="24"/>
                <w:szCs w:val="24"/>
              </w:rPr>
              <w:t>;</w:t>
            </w:r>
          </w:p>
          <w:p w:rsidR="00751C49" w:rsidRPr="00304143" w:rsidRDefault="00751C49" w:rsidP="00751C49">
            <w:pPr>
              <w:tabs>
                <w:tab w:val="left" w:pos="581"/>
              </w:tabs>
              <w:ind w:left="71"/>
              <w:jc w:val="both"/>
              <w:rPr>
                <w:sz w:val="24"/>
                <w:szCs w:val="24"/>
              </w:rPr>
            </w:pPr>
            <w:r>
              <w:rPr>
                <w:sz w:val="24"/>
                <w:szCs w:val="24"/>
              </w:rPr>
              <w:t>2</w:t>
            </w:r>
            <w:r w:rsidRPr="00304143">
              <w:rPr>
                <w:sz w:val="24"/>
                <w:szCs w:val="24"/>
              </w:rPr>
              <w:t>.3. зарегистрированы  жалобы со стороны получателей услуги.</w:t>
            </w:r>
          </w:p>
        </w:tc>
        <w:tc>
          <w:tcPr>
            <w:tcW w:w="1701" w:type="dxa"/>
          </w:tcPr>
          <w:p w:rsidR="00751C49" w:rsidRDefault="00751C49" w:rsidP="00751C49">
            <w:pPr>
              <w:jc w:val="center"/>
              <w:rPr>
                <w:sz w:val="24"/>
                <w:szCs w:val="24"/>
              </w:rPr>
            </w:pPr>
          </w:p>
          <w:p w:rsidR="00751C49" w:rsidRPr="00304143" w:rsidRDefault="00751C49" w:rsidP="00751C49">
            <w:pPr>
              <w:jc w:val="center"/>
              <w:rPr>
                <w:sz w:val="24"/>
                <w:szCs w:val="24"/>
              </w:rPr>
            </w:pPr>
            <w:r w:rsidRPr="00304143">
              <w:rPr>
                <w:sz w:val="24"/>
                <w:szCs w:val="24"/>
              </w:rPr>
              <w:t>Плохо</w:t>
            </w:r>
          </w:p>
          <w:p w:rsidR="00751C49" w:rsidRPr="00304143" w:rsidRDefault="00751C49" w:rsidP="00751C49">
            <w:pPr>
              <w:tabs>
                <w:tab w:val="left" w:pos="581"/>
                <w:tab w:val="left" w:pos="3140"/>
              </w:tabs>
              <w:ind w:left="71"/>
              <w:jc w:val="center"/>
              <w:rPr>
                <w:sz w:val="24"/>
                <w:szCs w:val="24"/>
              </w:rPr>
            </w:pPr>
            <w:r>
              <w:rPr>
                <w:sz w:val="24"/>
                <w:szCs w:val="24"/>
              </w:rPr>
              <w:t>-</w:t>
            </w:r>
            <w:r w:rsidRPr="00304143">
              <w:rPr>
                <w:sz w:val="24"/>
                <w:szCs w:val="24"/>
              </w:rPr>
              <w:t>10%</w:t>
            </w:r>
          </w:p>
        </w:tc>
      </w:tr>
    </w:tbl>
    <w:p w:rsidR="00751C49" w:rsidRDefault="00751C49" w:rsidP="00751C49">
      <w:pPr>
        <w:ind w:left="180"/>
        <w:jc w:val="both"/>
        <w:rPr>
          <w:sz w:val="24"/>
          <w:szCs w:val="24"/>
        </w:rPr>
      </w:pPr>
    </w:p>
    <w:p w:rsidR="00751C49" w:rsidRPr="00666FB9" w:rsidRDefault="00751C49" w:rsidP="00751C49">
      <w:pPr>
        <w:ind w:left="180"/>
        <w:jc w:val="both"/>
        <w:rPr>
          <w:sz w:val="24"/>
          <w:szCs w:val="24"/>
        </w:rPr>
      </w:pPr>
      <w:r w:rsidRPr="00666FB9">
        <w:rPr>
          <w:sz w:val="24"/>
          <w:szCs w:val="24"/>
        </w:rP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751C49" w:rsidRDefault="00751C49" w:rsidP="00F70CF7">
      <w:pPr>
        <w:shd w:val="clear" w:color="auto" w:fill="FFFFFF"/>
        <w:tabs>
          <w:tab w:val="right" w:pos="6237"/>
        </w:tabs>
        <w:spacing w:line="274" w:lineRule="exact"/>
        <w:ind w:left="230"/>
        <w:rPr>
          <w:sz w:val="24"/>
          <w:szCs w:val="24"/>
        </w:rPr>
      </w:pPr>
    </w:p>
    <w:p w:rsidR="00F70CF7" w:rsidRPr="00C1542F" w:rsidRDefault="00F70CF7" w:rsidP="00751C49">
      <w:pPr>
        <w:shd w:val="clear" w:color="auto" w:fill="FFFFFF"/>
        <w:tabs>
          <w:tab w:val="right" w:pos="6379"/>
        </w:tabs>
        <w:spacing w:line="274" w:lineRule="exact"/>
        <w:rPr>
          <w:b/>
          <w:sz w:val="24"/>
          <w:szCs w:val="24"/>
        </w:rPr>
      </w:pPr>
      <w:r w:rsidRPr="00C1542F">
        <w:rPr>
          <w:b/>
          <w:color w:val="000000"/>
          <w:spacing w:val="-13"/>
          <w:sz w:val="24"/>
          <w:szCs w:val="24"/>
        </w:rPr>
        <w:t>Заказчик:</w:t>
      </w:r>
      <w:r w:rsidR="00751C49">
        <w:rPr>
          <w:b/>
          <w:color w:val="000000"/>
          <w:spacing w:val="-13"/>
          <w:sz w:val="24"/>
          <w:szCs w:val="24"/>
        </w:rPr>
        <w:t xml:space="preserve">                                                                                                            Исполнитель:</w:t>
      </w:r>
      <w:r w:rsidR="00751C49">
        <w:rPr>
          <w:b/>
          <w:color w:val="000000"/>
          <w:sz w:val="24"/>
          <w:szCs w:val="24"/>
        </w:rPr>
        <w:tab/>
        <w:t xml:space="preserve">                    </w:t>
      </w:r>
    </w:p>
    <w:p w:rsidR="00F70CF7" w:rsidRPr="00C1542F" w:rsidRDefault="00F70CF7" w:rsidP="00F70CF7">
      <w:pPr>
        <w:shd w:val="clear" w:color="auto" w:fill="FFFFFF"/>
        <w:rPr>
          <w:b/>
          <w:sz w:val="24"/>
          <w:szCs w:val="24"/>
        </w:rPr>
      </w:pPr>
      <w:r w:rsidRPr="00C1542F">
        <w:rPr>
          <w:b/>
          <w:color w:val="000000"/>
          <w:spacing w:val="-2"/>
          <w:sz w:val="24"/>
          <w:szCs w:val="24"/>
        </w:rPr>
        <w:tab/>
      </w:r>
    </w:p>
    <w:tbl>
      <w:tblPr>
        <w:tblW w:w="10992" w:type="dxa"/>
        <w:tblLayout w:type="fixed"/>
        <w:tblLook w:val="00A0" w:firstRow="1" w:lastRow="0" w:firstColumn="1" w:lastColumn="0" w:noHBand="0" w:noVBand="0"/>
      </w:tblPr>
      <w:tblGrid>
        <w:gridCol w:w="6062"/>
        <w:gridCol w:w="4930"/>
      </w:tblGrid>
      <w:tr w:rsidR="00F70CF7" w:rsidRPr="00C1542F" w:rsidTr="00751C49">
        <w:trPr>
          <w:trHeight w:val="535"/>
        </w:trPr>
        <w:tc>
          <w:tcPr>
            <w:tcW w:w="6062" w:type="dxa"/>
          </w:tcPr>
          <w:p w:rsidR="00F70CF7" w:rsidRPr="00C1542F" w:rsidRDefault="00F70CF7" w:rsidP="002A308F">
            <w:pPr>
              <w:rPr>
                <w:b/>
                <w:sz w:val="24"/>
                <w:szCs w:val="24"/>
              </w:rPr>
            </w:pPr>
            <w:r w:rsidRPr="00C1542F">
              <w:rPr>
                <w:b/>
                <w:sz w:val="24"/>
                <w:szCs w:val="24"/>
              </w:rPr>
              <w:t xml:space="preserve">___________________ ( _____________)    </w:t>
            </w:r>
          </w:p>
          <w:p w:rsidR="00F70CF7" w:rsidRPr="00C1542F" w:rsidRDefault="00F70CF7" w:rsidP="002A308F">
            <w:pPr>
              <w:rPr>
                <w:b/>
                <w:sz w:val="24"/>
                <w:szCs w:val="24"/>
              </w:rPr>
            </w:pPr>
            <w:r w:rsidRPr="00C1542F">
              <w:rPr>
                <w:b/>
                <w:sz w:val="24"/>
                <w:szCs w:val="24"/>
              </w:rPr>
              <w:t>м.п.</w:t>
            </w:r>
          </w:p>
        </w:tc>
        <w:tc>
          <w:tcPr>
            <w:tcW w:w="4930" w:type="dxa"/>
          </w:tcPr>
          <w:p w:rsidR="00F70CF7" w:rsidRPr="00C1542F" w:rsidRDefault="00F70CF7" w:rsidP="002A308F">
            <w:pPr>
              <w:rPr>
                <w:b/>
                <w:sz w:val="24"/>
                <w:szCs w:val="24"/>
              </w:rPr>
            </w:pPr>
            <w:r w:rsidRPr="00C1542F">
              <w:rPr>
                <w:b/>
                <w:sz w:val="24"/>
                <w:szCs w:val="24"/>
              </w:rPr>
              <w:t xml:space="preserve">________________ (_____________)  </w:t>
            </w:r>
          </w:p>
          <w:p w:rsidR="00F70CF7" w:rsidRPr="00C1542F" w:rsidRDefault="00F70CF7" w:rsidP="002A308F">
            <w:pPr>
              <w:rPr>
                <w:b/>
                <w:sz w:val="24"/>
                <w:szCs w:val="24"/>
              </w:rPr>
            </w:pPr>
            <w:r w:rsidRPr="00C1542F">
              <w:rPr>
                <w:b/>
                <w:sz w:val="24"/>
                <w:szCs w:val="24"/>
              </w:rPr>
              <w:t>м.п.</w:t>
            </w:r>
          </w:p>
        </w:tc>
      </w:tr>
    </w:tbl>
    <w:p w:rsidR="00F70CF7" w:rsidRDefault="00F70CF7" w:rsidP="00F70CF7">
      <w:pPr>
        <w:pStyle w:val="af0"/>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F70CF7" w:rsidRDefault="00F70CF7" w:rsidP="00F70CF7">
      <w:pPr>
        <w:pStyle w:val="af0"/>
        <w:jc w:val="right"/>
        <w:rPr>
          <w:rFonts w:ascii="Times New Roman" w:hAnsi="Times New Roman"/>
        </w:rPr>
      </w:pPr>
    </w:p>
    <w:p w:rsidR="00751C49" w:rsidRDefault="00751C49" w:rsidP="00F70CF7">
      <w:pPr>
        <w:pStyle w:val="af0"/>
        <w:jc w:val="right"/>
        <w:rPr>
          <w:rFonts w:ascii="Times New Roman" w:hAnsi="Times New Roman"/>
        </w:rPr>
      </w:pPr>
    </w:p>
    <w:p w:rsidR="00751C49" w:rsidRDefault="00751C49" w:rsidP="00F70CF7">
      <w:pPr>
        <w:pStyle w:val="af0"/>
        <w:jc w:val="right"/>
        <w:rPr>
          <w:rFonts w:ascii="Times New Roman" w:hAnsi="Times New Roman"/>
        </w:rPr>
      </w:pPr>
    </w:p>
    <w:p w:rsidR="00751C49" w:rsidRDefault="00751C49" w:rsidP="00F70CF7">
      <w:pPr>
        <w:pStyle w:val="af0"/>
        <w:jc w:val="right"/>
        <w:rPr>
          <w:rFonts w:ascii="Times New Roman" w:hAnsi="Times New Roman"/>
        </w:rPr>
      </w:pPr>
    </w:p>
    <w:p w:rsidR="00751C49" w:rsidRDefault="00751C49" w:rsidP="00F70CF7">
      <w:pPr>
        <w:pStyle w:val="af0"/>
        <w:jc w:val="right"/>
        <w:rPr>
          <w:rFonts w:ascii="Times New Roman" w:hAnsi="Times New Roman"/>
        </w:rPr>
      </w:pPr>
    </w:p>
    <w:p w:rsidR="00751C49" w:rsidRDefault="00751C49" w:rsidP="00F70CF7">
      <w:pPr>
        <w:pStyle w:val="af0"/>
        <w:jc w:val="right"/>
        <w:rPr>
          <w:rFonts w:ascii="Times New Roman" w:hAnsi="Times New Roman"/>
        </w:rPr>
      </w:pPr>
    </w:p>
    <w:p w:rsidR="00751C49" w:rsidRDefault="00751C49" w:rsidP="00F70CF7">
      <w:pPr>
        <w:pStyle w:val="af0"/>
        <w:jc w:val="right"/>
        <w:rPr>
          <w:rFonts w:ascii="Times New Roman" w:hAnsi="Times New Roman"/>
        </w:rPr>
      </w:pPr>
    </w:p>
    <w:p w:rsidR="00751C49" w:rsidRDefault="00751C49" w:rsidP="00F70CF7">
      <w:pPr>
        <w:pStyle w:val="af0"/>
        <w:jc w:val="right"/>
        <w:rPr>
          <w:rFonts w:ascii="Times New Roman" w:hAnsi="Times New Roman"/>
        </w:rPr>
      </w:pPr>
    </w:p>
    <w:p w:rsidR="00751C49" w:rsidRDefault="00751C49" w:rsidP="00F70CF7">
      <w:pPr>
        <w:pStyle w:val="af0"/>
        <w:jc w:val="right"/>
        <w:rPr>
          <w:rFonts w:ascii="Times New Roman" w:hAnsi="Times New Roman"/>
        </w:rPr>
      </w:pPr>
    </w:p>
    <w:p w:rsidR="00751C49" w:rsidRDefault="00751C49" w:rsidP="00F70CF7">
      <w:pPr>
        <w:pStyle w:val="af0"/>
        <w:jc w:val="right"/>
        <w:rPr>
          <w:rFonts w:ascii="Times New Roman" w:hAnsi="Times New Roman"/>
        </w:rPr>
      </w:pPr>
    </w:p>
    <w:p w:rsidR="00DC3EAA" w:rsidRDefault="00DC3EAA" w:rsidP="00F70CF7">
      <w:pPr>
        <w:pStyle w:val="af0"/>
        <w:jc w:val="right"/>
        <w:rPr>
          <w:rFonts w:ascii="Times New Roman" w:hAnsi="Times New Roman"/>
        </w:rPr>
      </w:pPr>
    </w:p>
    <w:p w:rsidR="00DC3EAA" w:rsidRDefault="00DC3EAA" w:rsidP="00F70CF7">
      <w:pPr>
        <w:pStyle w:val="af0"/>
        <w:jc w:val="right"/>
        <w:rPr>
          <w:rFonts w:ascii="Times New Roman" w:hAnsi="Times New Roman"/>
        </w:rPr>
      </w:pPr>
    </w:p>
    <w:p w:rsidR="00DC3EAA" w:rsidRDefault="00DC3EAA" w:rsidP="00F70CF7">
      <w:pPr>
        <w:pStyle w:val="af0"/>
        <w:jc w:val="right"/>
        <w:rPr>
          <w:rFonts w:ascii="Times New Roman" w:hAnsi="Times New Roman"/>
        </w:rPr>
      </w:pPr>
    </w:p>
    <w:p w:rsidR="00F70CF7" w:rsidRDefault="00F70CF7" w:rsidP="00F70CF7">
      <w:pPr>
        <w:pStyle w:val="af0"/>
        <w:jc w:val="right"/>
        <w:rPr>
          <w:rFonts w:ascii="Times New Roman" w:hAnsi="Times New Roman"/>
        </w:rPr>
      </w:pPr>
      <w:r>
        <w:rPr>
          <w:rFonts w:ascii="Times New Roman" w:hAnsi="Times New Roman"/>
        </w:rPr>
        <w:lastRenderedPageBreak/>
        <w:t>Приложение № 2</w:t>
      </w:r>
    </w:p>
    <w:p w:rsidR="00F70CF7" w:rsidRDefault="00F70CF7" w:rsidP="00F70CF7">
      <w:pPr>
        <w:pStyle w:val="af0"/>
        <w:jc w:val="right"/>
        <w:rPr>
          <w:rFonts w:ascii="Times New Roman" w:hAnsi="Times New Roman"/>
        </w:rPr>
      </w:pPr>
      <w:r>
        <w:rPr>
          <w:rFonts w:ascii="Times New Roman" w:hAnsi="Times New Roman"/>
        </w:rPr>
        <w:t>к Муниципальному контракту</w:t>
      </w:r>
    </w:p>
    <w:p w:rsidR="00F70CF7" w:rsidRPr="00A154CC" w:rsidRDefault="00F70CF7" w:rsidP="00F70CF7">
      <w:pPr>
        <w:pStyle w:val="af0"/>
        <w:jc w:val="right"/>
        <w:rPr>
          <w:rFonts w:ascii="Times New Roman" w:hAnsi="Times New Roman"/>
          <w:b/>
        </w:rPr>
      </w:pPr>
      <w:r>
        <w:rPr>
          <w:rFonts w:ascii="Times New Roman" w:hAnsi="Times New Roman"/>
        </w:rPr>
        <w:t>№ ______________ от «_____» ____________  г</w:t>
      </w:r>
      <w:r>
        <w:rPr>
          <w:rFonts w:ascii="Times New Roman" w:hAnsi="Times New Roman"/>
          <w:b/>
        </w:rPr>
        <w:t>.</w:t>
      </w:r>
    </w:p>
    <w:p w:rsidR="007B617F" w:rsidRDefault="007B617F" w:rsidP="00F70CF7">
      <w:pPr>
        <w:jc w:val="center"/>
        <w:rPr>
          <w:b/>
          <w:sz w:val="24"/>
          <w:szCs w:val="24"/>
        </w:rPr>
      </w:pPr>
    </w:p>
    <w:p w:rsidR="00A04909" w:rsidRDefault="00A04909" w:rsidP="00F70CF7">
      <w:pPr>
        <w:jc w:val="center"/>
        <w:rPr>
          <w:b/>
          <w:sz w:val="24"/>
          <w:szCs w:val="24"/>
        </w:rPr>
      </w:pPr>
    </w:p>
    <w:p w:rsidR="00F70CF7" w:rsidRPr="007B617F" w:rsidRDefault="00F70CF7" w:rsidP="00F70CF7">
      <w:pPr>
        <w:jc w:val="center"/>
        <w:rPr>
          <w:b/>
          <w:sz w:val="28"/>
          <w:szCs w:val="28"/>
        </w:rPr>
      </w:pPr>
      <w:r w:rsidRPr="007B617F">
        <w:rPr>
          <w:b/>
          <w:sz w:val="28"/>
          <w:szCs w:val="28"/>
        </w:rPr>
        <w:t>Смета расходов</w:t>
      </w:r>
    </w:p>
    <w:p w:rsidR="007B617F" w:rsidRDefault="007B617F" w:rsidP="00F70CF7">
      <w:pPr>
        <w:jc w:val="center"/>
        <w:rPr>
          <w:b/>
          <w:sz w:val="24"/>
          <w:szCs w:val="24"/>
        </w:rPr>
      </w:pPr>
    </w:p>
    <w:p w:rsidR="003475E4" w:rsidRPr="0074033D" w:rsidRDefault="00F70CF7" w:rsidP="003475E4">
      <w:pPr>
        <w:jc w:val="both"/>
        <w:rPr>
          <w:b/>
          <w:sz w:val="24"/>
          <w:szCs w:val="24"/>
        </w:rPr>
      </w:pPr>
      <w:r w:rsidRPr="007E0B18">
        <w:rPr>
          <w:sz w:val="24"/>
          <w:szCs w:val="24"/>
        </w:rPr>
        <w:tab/>
      </w:r>
      <w:r w:rsidR="003475E4">
        <w:rPr>
          <w:sz w:val="24"/>
          <w:szCs w:val="24"/>
        </w:rPr>
        <w:t>н</w:t>
      </w:r>
      <w:r w:rsidR="003475E4" w:rsidRPr="00F57BB1">
        <w:rPr>
          <w:sz w:val="24"/>
          <w:szCs w:val="24"/>
        </w:rPr>
        <w:t>а оказание услуг по организации и проведению физкультурно-оздоровительной работы в Ленинском районе города Перми в 2014 году (в рамках реализации п. 1.2.2.1 муниципальной программы «Развитие физической культуры и спорта в городе Перми», утвержденной постановлением администрации города Перми от 17.10.2013 №870)</w:t>
      </w:r>
    </w:p>
    <w:p w:rsidR="003475E4" w:rsidRPr="0074033D" w:rsidRDefault="003475E4" w:rsidP="003475E4">
      <w:pPr>
        <w:pStyle w:val="Heading"/>
        <w:tabs>
          <w:tab w:val="left" w:pos="720"/>
        </w:tabs>
        <w:ind w:right="-52"/>
        <w:jc w:val="both"/>
        <w:rPr>
          <w:rFonts w:ascii="Times New Roman" w:hAnsi="Times New Roman"/>
          <w:b w:val="0"/>
          <w:sz w:val="24"/>
          <w:szCs w:val="24"/>
        </w:rPr>
      </w:pPr>
    </w:p>
    <w:p w:rsidR="005E2D53" w:rsidRPr="007E0B18" w:rsidRDefault="003475E4" w:rsidP="003475E4">
      <w:pPr>
        <w:pStyle w:val="Heading"/>
        <w:tabs>
          <w:tab w:val="left" w:pos="0"/>
        </w:tabs>
        <w:ind w:right="-105"/>
        <w:rPr>
          <w:rFonts w:ascii="Times New Roman" w:hAnsi="Times New Roman"/>
          <w:sz w:val="24"/>
          <w:szCs w:val="24"/>
        </w:rPr>
      </w:pPr>
      <w:r w:rsidRPr="007E0B18">
        <w:rPr>
          <w:rFonts w:ascii="Times New Roman" w:hAnsi="Times New Roman"/>
          <w:sz w:val="24"/>
          <w:szCs w:val="24"/>
        </w:rPr>
        <w:tab/>
      </w:r>
    </w:p>
    <w:tbl>
      <w:tblPr>
        <w:tblW w:w="0" w:type="auto"/>
        <w:tblLayout w:type="fixed"/>
        <w:tblLook w:val="00A0" w:firstRow="1" w:lastRow="0" w:firstColumn="1" w:lastColumn="0" w:noHBand="0" w:noVBand="0"/>
      </w:tblPr>
      <w:tblGrid>
        <w:gridCol w:w="437"/>
        <w:gridCol w:w="269"/>
        <w:gridCol w:w="2841"/>
        <w:gridCol w:w="247"/>
        <w:gridCol w:w="2126"/>
        <w:gridCol w:w="818"/>
        <w:gridCol w:w="599"/>
        <w:gridCol w:w="568"/>
        <w:gridCol w:w="122"/>
        <w:gridCol w:w="577"/>
        <w:gridCol w:w="576"/>
        <w:gridCol w:w="134"/>
        <w:gridCol w:w="1055"/>
      </w:tblGrid>
      <w:tr w:rsidR="005E2D53" w:rsidRPr="004C6D0F" w:rsidTr="005E3683">
        <w:trPr>
          <w:trHeight w:val="330"/>
        </w:trPr>
        <w:tc>
          <w:tcPr>
            <w:tcW w:w="437" w:type="dxa"/>
            <w:tcBorders>
              <w:top w:val="nil"/>
              <w:left w:val="nil"/>
              <w:bottom w:val="single" w:sz="4" w:space="0" w:color="auto"/>
              <w:right w:val="nil"/>
            </w:tcBorders>
            <w:noWrap/>
            <w:vAlign w:val="bottom"/>
          </w:tcPr>
          <w:p w:rsidR="005E2D53" w:rsidRPr="004C6D0F" w:rsidRDefault="005E2D53" w:rsidP="005E3683">
            <w:pPr>
              <w:rPr>
                <w:rFonts w:ascii="Calibri" w:hAnsi="Calibri" w:cs="Calibri"/>
                <w:color w:val="000000"/>
                <w:sz w:val="22"/>
                <w:szCs w:val="22"/>
              </w:rPr>
            </w:pPr>
          </w:p>
        </w:tc>
        <w:tc>
          <w:tcPr>
            <w:tcW w:w="3110" w:type="dxa"/>
            <w:gridSpan w:val="2"/>
            <w:tcBorders>
              <w:top w:val="nil"/>
              <w:left w:val="nil"/>
              <w:bottom w:val="single" w:sz="4" w:space="0" w:color="auto"/>
              <w:right w:val="nil"/>
            </w:tcBorders>
            <w:noWrap/>
            <w:vAlign w:val="bottom"/>
          </w:tcPr>
          <w:p w:rsidR="005E2D53" w:rsidRPr="004C6D0F" w:rsidRDefault="005E2D53" w:rsidP="005E3683">
            <w:pPr>
              <w:rPr>
                <w:rFonts w:ascii="Calibri" w:hAnsi="Calibri" w:cs="Calibri"/>
                <w:b/>
                <w:bCs/>
                <w:color w:val="000000"/>
                <w:sz w:val="22"/>
                <w:szCs w:val="22"/>
              </w:rPr>
            </w:pPr>
          </w:p>
        </w:tc>
        <w:tc>
          <w:tcPr>
            <w:tcW w:w="3191" w:type="dxa"/>
            <w:gridSpan w:val="3"/>
            <w:tcBorders>
              <w:top w:val="nil"/>
              <w:left w:val="nil"/>
              <w:bottom w:val="single" w:sz="4" w:space="0" w:color="auto"/>
              <w:right w:val="nil"/>
            </w:tcBorders>
            <w:noWrap/>
            <w:vAlign w:val="bottom"/>
          </w:tcPr>
          <w:p w:rsidR="005E2D53" w:rsidRPr="004C6D0F" w:rsidRDefault="005E2D53" w:rsidP="005E3683">
            <w:pPr>
              <w:rPr>
                <w:rFonts w:ascii="Calibri" w:hAnsi="Calibri" w:cs="Calibri"/>
                <w:color w:val="000000"/>
                <w:sz w:val="22"/>
                <w:szCs w:val="22"/>
              </w:rPr>
            </w:pPr>
          </w:p>
        </w:tc>
        <w:tc>
          <w:tcPr>
            <w:tcW w:w="599" w:type="dxa"/>
            <w:tcBorders>
              <w:top w:val="nil"/>
              <w:left w:val="nil"/>
              <w:bottom w:val="single" w:sz="4" w:space="0" w:color="auto"/>
              <w:right w:val="nil"/>
            </w:tcBorders>
            <w:noWrap/>
            <w:vAlign w:val="bottom"/>
          </w:tcPr>
          <w:p w:rsidR="005E2D53" w:rsidRPr="004C6D0F" w:rsidRDefault="005E2D53" w:rsidP="005E3683">
            <w:pPr>
              <w:jc w:val="right"/>
              <w:rPr>
                <w:color w:val="000000"/>
                <w:sz w:val="24"/>
                <w:szCs w:val="24"/>
              </w:rPr>
            </w:pPr>
          </w:p>
        </w:tc>
        <w:tc>
          <w:tcPr>
            <w:tcW w:w="690" w:type="dxa"/>
            <w:gridSpan w:val="2"/>
            <w:tcBorders>
              <w:top w:val="nil"/>
              <w:left w:val="nil"/>
              <w:bottom w:val="single" w:sz="4" w:space="0" w:color="auto"/>
              <w:right w:val="nil"/>
            </w:tcBorders>
            <w:noWrap/>
            <w:vAlign w:val="bottom"/>
          </w:tcPr>
          <w:p w:rsidR="005E2D53" w:rsidRPr="004C6D0F" w:rsidRDefault="005E2D53" w:rsidP="005E3683">
            <w:pPr>
              <w:rPr>
                <w:rFonts w:ascii="Calibri" w:hAnsi="Calibri" w:cs="Calibri"/>
                <w:color w:val="000000"/>
                <w:sz w:val="22"/>
                <w:szCs w:val="22"/>
              </w:rPr>
            </w:pPr>
          </w:p>
        </w:tc>
        <w:tc>
          <w:tcPr>
            <w:tcW w:w="577" w:type="dxa"/>
            <w:tcBorders>
              <w:top w:val="nil"/>
              <w:left w:val="nil"/>
              <w:bottom w:val="single" w:sz="4" w:space="0" w:color="auto"/>
              <w:right w:val="nil"/>
            </w:tcBorders>
            <w:noWrap/>
            <w:vAlign w:val="bottom"/>
          </w:tcPr>
          <w:p w:rsidR="005E2D53" w:rsidRPr="004C6D0F" w:rsidRDefault="005E2D53" w:rsidP="005E3683">
            <w:pPr>
              <w:rPr>
                <w:rFonts w:ascii="Calibri" w:hAnsi="Calibri" w:cs="Calibri"/>
                <w:color w:val="000000"/>
                <w:sz w:val="22"/>
                <w:szCs w:val="22"/>
              </w:rPr>
            </w:pPr>
          </w:p>
        </w:tc>
        <w:tc>
          <w:tcPr>
            <w:tcW w:w="710" w:type="dxa"/>
            <w:gridSpan w:val="2"/>
            <w:tcBorders>
              <w:top w:val="nil"/>
              <w:left w:val="nil"/>
              <w:bottom w:val="single" w:sz="4" w:space="0" w:color="auto"/>
              <w:right w:val="nil"/>
            </w:tcBorders>
            <w:noWrap/>
            <w:vAlign w:val="bottom"/>
          </w:tcPr>
          <w:p w:rsidR="005E2D53" w:rsidRPr="004C6D0F" w:rsidRDefault="005E2D53" w:rsidP="005E3683">
            <w:pPr>
              <w:rPr>
                <w:rFonts w:ascii="Calibri" w:hAnsi="Calibri" w:cs="Calibri"/>
                <w:color w:val="000000"/>
                <w:sz w:val="22"/>
                <w:szCs w:val="22"/>
              </w:rPr>
            </w:pPr>
          </w:p>
        </w:tc>
        <w:tc>
          <w:tcPr>
            <w:tcW w:w="1055" w:type="dxa"/>
            <w:tcBorders>
              <w:top w:val="nil"/>
              <w:left w:val="nil"/>
              <w:bottom w:val="single" w:sz="4" w:space="0" w:color="auto"/>
              <w:right w:val="nil"/>
            </w:tcBorders>
            <w:noWrap/>
            <w:vAlign w:val="bottom"/>
          </w:tcPr>
          <w:p w:rsidR="005E2D53" w:rsidRPr="004C6D0F" w:rsidRDefault="005E2D53" w:rsidP="005E3683">
            <w:pPr>
              <w:rPr>
                <w:rFonts w:ascii="Calibri" w:hAnsi="Calibri" w:cs="Calibri"/>
                <w:color w:val="000000"/>
                <w:sz w:val="22"/>
                <w:szCs w:val="22"/>
              </w:rPr>
            </w:pPr>
          </w:p>
        </w:tc>
      </w:tr>
      <w:tr w:rsidR="005E2D53" w:rsidRPr="00570B8D" w:rsidTr="005E3683">
        <w:trPr>
          <w:trHeight w:val="620"/>
        </w:trPr>
        <w:tc>
          <w:tcPr>
            <w:tcW w:w="706" w:type="dxa"/>
            <w:gridSpan w:val="2"/>
            <w:tcBorders>
              <w:top w:val="single" w:sz="4" w:space="0" w:color="auto"/>
              <w:left w:val="single" w:sz="4" w:space="0" w:color="auto"/>
              <w:bottom w:val="single" w:sz="4" w:space="0" w:color="auto"/>
              <w:right w:val="single" w:sz="4" w:space="0" w:color="auto"/>
            </w:tcBorders>
            <w:vAlign w:val="bottom"/>
          </w:tcPr>
          <w:p w:rsidR="005E2D53" w:rsidRPr="00570B8D" w:rsidRDefault="005E2D53" w:rsidP="005E3683">
            <w:pPr>
              <w:jc w:val="center"/>
              <w:rPr>
                <w:b/>
                <w:bCs/>
                <w:color w:val="000000"/>
              </w:rPr>
            </w:pPr>
            <w:r w:rsidRPr="00570B8D">
              <w:rPr>
                <w:b/>
                <w:bCs/>
                <w:color w:val="000000"/>
              </w:rPr>
              <w:t>№п/п</w:t>
            </w:r>
          </w:p>
        </w:tc>
        <w:tc>
          <w:tcPr>
            <w:tcW w:w="3088" w:type="dxa"/>
            <w:gridSpan w:val="2"/>
            <w:tcBorders>
              <w:top w:val="single" w:sz="4" w:space="0" w:color="auto"/>
              <w:left w:val="single" w:sz="4" w:space="0" w:color="auto"/>
              <w:bottom w:val="single" w:sz="4" w:space="0" w:color="auto"/>
              <w:right w:val="single" w:sz="4" w:space="0" w:color="auto"/>
            </w:tcBorders>
            <w:vAlign w:val="bottom"/>
          </w:tcPr>
          <w:p w:rsidR="005E2D53" w:rsidRPr="00570B8D" w:rsidRDefault="005E2D53" w:rsidP="005E3683">
            <w:pPr>
              <w:jc w:val="center"/>
              <w:rPr>
                <w:b/>
                <w:bCs/>
                <w:color w:val="000000"/>
              </w:rPr>
            </w:pPr>
            <w:r w:rsidRPr="00570B8D">
              <w:rPr>
                <w:b/>
                <w:bCs/>
                <w:color w:val="000000"/>
              </w:rPr>
              <w:t>Мероприятие</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570B8D" w:rsidRDefault="005E2D53" w:rsidP="005E3683">
            <w:pPr>
              <w:jc w:val="center"/>
              <w:rPr>
                <w:b/>
                <w:bCs/>
                <w:color w:val="000000"/>
              </w:rPr>
            </w:pPr>
            <w:r w:rsidRPr="00570B8D">
              <w:rPr>
                <w:b/>
                <w:bCs/>
                <w:color w:val="000000"/>
              </w:rPr>
              <w:t>Наименование расходов</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570B8D" w:rsidRDefault="005E2D53" w:rsidP="005E3683">
            <w:pPr>
              <w:jc w:val="center"/>
              <w:rPr>
                <w:b/>
                <w:bCs/>
                <w:color w:val="000000"/>
              </w:rPr>
            </w:pPr>
            <w:r w:rsidRPr="00570B8D">
              <w:rPr>
                <w:b/>
                <w:bCs/>
                <w:color w:val="000000"/>
              </w:rPr>
              <w:t>Расчет</w:t>
            </w:r>
          </w:p>
        </w:tc>
        <w:tc>
          <w:tcPr>
            <w:tcW w:w="1275" w:type="dxa"/>
            <w:gridSpan w:val="3"/>
            <w:tcBorders>
              <w:top w:val="single" w:sz="4" w:space="0" w:color="auto"/>
              <w:left w:val="nil"/>
              <w:bottom w:val="single" w:sz="4" w:space="0" w:color="auto"/>
              <w:right w:val="single" w:sz="4" w:space="0" w:color="auto"/>
            </w:tcBorders>
            <w:vAlign w:val="bottom"/>
          </w:tcPr>
          <w:p w:rsidR="005E2D53" w:rsidRPr="00570B8D" w:rsidRDefault="005E2D53" w:rsidP="005E3683">
            <w:pPr>
              <w:jc w:val="center"/>
              <w:rPr>
                <w:b/>
                <w:bCs/>
                <w:color w:val="000000"/>
              </w:rPr>
            </w:pPr>
            <w:r w:rsidRPr="00570B8D">
              <w:rPr>
                <w:b/>
                <w:bCs/>
                <w:color w:val="000000"/>
              </w:rPr>
              <w:t>Сумма</w:t>
            </w:r>
          </w:p>
          <w:p w:rsidR="005E2D53" w:rsidRPr="00570B8D" w:rsidRDefault="005E2D53" w:rsidP="005E3683">
            <w:pPr>
              <w:jc w:val="center"/>
              <w:rPr>
                <w:b/>
                <w:bCs/>
                <w:color w:val="000000"/>
              </w:rPr>
            </w:pPr>
            <w:r w:rsidRPr="00570B8D">
              <w:rPr>
                <w:b/>
                <w:bCs/>
                <w:color w:val="000000"/>
              </w:rPr>
              <w:t>(руб.)</w:t>
            </w:r>
          </w:p>
        </w:tc>
        <w:tc>
          <w:tcPr>
            <w:tcW w:w="1189" w:type="dxa"/>
            <w:gridSpan w:val="2"/>
            <w:tcBorders>
              <w:top w:val="single" w:sz="4" w:space="0" w:color="auto"/>
              <w:left w:val="single" w:sz="4" w:space="0" w:color="auto"/>
              <w:bottom w:val="single" w:sz="4" w:space="0" w:color="auto"/>
              <w:right w:val="single" w:sz="4" w:space="0" w:color="auto"/>
            </w:tcBorders>
            <w:vAlign w:val="bottom"/>
          </w:tcPr>
          <w:p w:rsidR="005E2D53" w:rsidRPr="00570B8D" w:rsidRDefault="005E2D53" w:rsidP="005E3683">
            <w:pPr>
              <w:jc w:val="center"/>
              <w:rPr>
                <w:b/>
                <w:bCs/>
                <w:color w:val="000000"/>
              </w:rPr>
            </w:pPr>
            <w:r w:rsidRPr="00570B8D">
              <w:rPr>
                <w:b/>
                <w:bCs/>
                <w:color w:val="000000"/>
              </w:rPr>
              <w:t>Итого</w:t>
            </w:r>
          </w:p>
        </w:tc>
      </w:tr>
      <w:tr w:rsidR="005E2D53" w:rsidRPr="004C6D0F" w:rsidTr="005E3683">
        <w:trPr>
          <w:trHeight w:val="610"/>
        </w:trPr>
        <w:tc>
          <w:tcPr>
            <w:tcW w:w="706" w:type="dxa"/>
            <w:gridSpan w:val="2"/>
            <w:vMerge w:val="restart"/>
            <w:tcBorders>
              <w:top w:val="single" w:sz="4" w:space="0" w:color="auto"/>
              <w:left w:val="single" w:sz="4" w:space="0" w:color="auto"/>
              <w:bottom w:val="nil"/>
              <w:right w:val="single" w:sz="4" w:space="0" w:color="auto"/>
            </w:tcBorders>
          </w:tcPr>
          <w:p w:rsidR="005E2D53" w:rsidRPr="004C6D0F" w:rsidRDefault="005E2D53" w:rsidP="005E3683">
            <w:pPr>
              <w:jc w:val="right"/>
              <w:rPr>
                <w:color w:val="000000"/>
              </w:rPr>
            </w:pPr>
            <w:r w:rsidRPr="004C6D0F">
              <w:rPr>
                <w:color w:val="000000"/>
              </w:rPr>
              <w:t>1</w:t>
            </w:r>
          </w:p>
        </w:tc>
        <w:tc>
          <w:tcPr>
            <w:tcW w:w="3088" w:type="dxa"/>
            <w:gridSpan w:val="2"/>
            <w:vMerge w:val="restart"/>
            <w:tcBorders>
              <w:top w:val="single" w:sz="4" w:space="0" w:color="auto"/>
              <w:left w:val="single" w:sz="4" w:space="0" w:color="auto"/>
              <w:right w:val="single" w:sz="4" w:space="0" w:color="auto"/>
            </w:tcBorders>
          </w:tcPr>
          <w:p w:rsidR="005E2D53" w:rsidRPr="004C6D0F" w:rsidRDefault="005E2D53" w:rsidP="005E3683">
            <w:pPr>
              <w:rPr>
                <w:b/>
                <w:bCs/>
                <w:color w:val="000000"/>
              </w:rPr>
            </w:pPr>
            <w:r w:rsidRPr="004C6D0F">
              <w:rPr>
                <w:b/>
                <w:bCs/>
                <w:color w:val="000000"/>
              </w:rPr>
              <w:t>Занятия по общефизической подготовке с жителями Ленинского района</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610"/>
        </w:trPr>
        <w:tc>
          <w:tcPr>
            <w:tcW w:w="706" w:type="dxa"/>
            <w:gridSpan w:val="2"/>
            <w:vMerge/>
            <w:tcBorders>
              <w:top w:val="single" w:sz="4" w:space="0" w:color="auto"/>
              <w:left w:val="single" w:sz="4" w:space="0" w:color="auto"/>
              <w:bottom w:val="nil"/>
              <w:right w:val="single" w:sz="4" w:space="0" w:color="auto"/>
            </w:tcBorders>
          </w:tcPr>
          <w:p w:rsidR="005E2D53" w:rsidRPr="004C6D0F" w:rsidRDefault="005E2D53" w:rsidP="005E3683">
            <w:pPr>
              <w:jc w:val="right"/>
              <w:rPr>
                <w:color w:val="000000"/>
              </w:rPr>
            </w:pPr>
          </w:p>
        </w:tc>
        <w:tc>
          <w:tcPr>
            <w:tcW w:w="3088" w:type="dxa"/>
            <w:gridSpan w:val="2"/>
            <w:vMerge/>
            <w:tcBorders>
              <w:top w:val="single" w:sz="4" w:space="0" w:color="auto"/>
              <w:left w:val="single" w:sz="4" w:space="0" w:color="auto"/>
              <w:right w:val="single" w:sz="4" w:space="0" w:color="auto"/>
            </w:tcBorders>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 xml:space="preserve">Тренер </w:t>
            </w:r>
            <w:r>
              <w:rPr>
                <w:color w:val="000000"/>
              </w:rPr>
              <w:t>–</w:t>
            </w:r>
            <w:r w:rsidRPr="004C6D0F">
              <w:rPr>
                <w:color w:val="000000"/>
              </w:rPr>
              <w:t xml:space="preserve"> инструктор</w:t>
            </w:r>
            <w:r>
              <w:rPr>
                <w:color w:val="000000"/>
              </w:rPr>
              <w:t xml:space="preserve"> (11 мес.)</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795"/>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Тренер-инструктор (лето – 3 месяца)</w:t>
            </w:r>
          </w:p>
        </w:tc>
        <w:tc>
          <w:tcPr>
            <w:tcW w:w="1985" w:type="dxa"/>
            <w:gridSpan w:val="3"/>
            <w:tcBorders>
              <w:top w:val="single" w:sz="4" w:space="0" w:color="auto"/>
              <w:left w:val="nil"/>
              <w:bottom w:val="single" w:sz="4" w:space="0" w:color="auto"/>
              <w:right w:val="single" w:sz="4" w:space="0" w:color="auto"/>
            </w:tcBorders>
            <w:vAlign w:val="bottom"/>
          </w:tcPr>
          <w:p w:rsidR="005E2D53" w:rsidRPr="00087776"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087776"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95"/>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тренер - инструктор для проведения соревнований</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95"/>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92"/>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Начисления на заработную плату</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5E2D53" w:rsidRPr="00EE3CA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Приобретение спортивного инвентаря</w:t>
            </w:r>
            <w:r>
              <w:rPr>
                <w:color w:val="000000"/>
              </w:rPr>
              <w:t xml:space="preserve"> (11 месяцев)</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Приобретение спортивного инвентаря</w:t>
            </w:r>
            <w:r>
              <w:rPr>
                <w:color w:val="000000"/>
              </w:rPr>
              <w:t xml:space="preserve"> ( лето – 3 месяца)</w:t>
            </w:r>
          </w:p>
        </w:tc>
        <w:tc>
          <w:tcPr>
            <w:tcW w:w="1985" w:type="dxa"/>
            <w:gridSpan w:val="3"/>
            <w:tcBorders>
              <w:top w:val="single" w:sz="4" w:space="0" w:color="auto"/>
              <w:left w:val="nil"/>
              <w:bottom w:val="single" w:sz="4" w:space="0" w:color="auto"/>
              <w:right w:val="single" w:sz="4" w:space="0" w:color="auto"/>
            </w:tcBorders>
            <w:vAlign w:val="bottom"/>
          </w:tcPr>
          <w:p w:rsidR="005E2D53"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И</w:t>
            </w:r>
            <w:r w:rsidRPr="004C6D0F">
              <w:rPr>
                <w:color w:val="000000"/>
              </w:rPr>
              <w:t>зготовление афиш</w:t>
            </w:r>
            <w:r>
              <w:rPr>
                <w:color w:val="000000"/>
              </w:rPr>
              <w:t xml:space="preserve"> (год)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92"/>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Изготовление афиш (лето)</w:t>
            </w:r>
          </w:p>
        </w:tc>
        <w:tc>
          <w:tcPr>
            <w:tcW w:w="1985" w:type="dxa"/>
            <w:gridSpan w:val="3"/>
            <w:tcBorders>
              <w:top w:val="single" w:sz="4" w:space="0" w:color="auto"/>
              <w:left w:val="nil"/>
              <w:bottom w:val="single" w:sz="4" w:space="0" w:color="auto"/>
              <w:right w:val="single" w:sz="4" w:space="0" w:color="auto"/>
            </w:tcBorders>
            <w:vAlign w:val="bottom"/>
          </w:tcPr>
          <w:p w:rsidR="005E2D53"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r w:rsidRPr="004C6D0F">
              <w:rPr>
                <w:color w:val="000000"/>
              </w:rPr>
              <w:t>2</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r w:rsidRPr="004C6D0F">
              <w:rPr>
                <w:b/>
                <w:bCs/>
                <w:color w:val="000000"/>
              </w:rPr>
              <w:t>Проведение утренней физической зарядки</w:t>
            </w: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 xml:space="preserve">Тренер – инструктор </w:t>
            </w:r>
          </w:p>
        </w:tc>
        <w:tc>
          <w:tcPr>
            <w:tcW w:w="1985" w:type="dxa"/>
            <w:gridSpan w:val="3"/>
            <w:tcBorders>
              <w:top w:val="single" w:sz="4" w:space="0" w:color="auto"/>
              <w:left w:val="nil"/>
              <w:bottom w:val="single" w:sz="4" w:space="0" w:color="auto"/>
              <w:right w:val="single" w:sz="4" w:space="0" w:color="auto"/>
            </w:tcBorders>
            <w:vAlign w:val="bottom"/>
          </w:tcPr>
          <w:p w:rsidR="005E2D53" w:rsidRPr="00090E07"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090E07"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Прокат звукоусилительной аппаратуры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92"/>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1140"/>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r w:rsidRPr="004C6D0F">
              <w:rPr>
                <w:color w:val="000000"/>
              </w:rPr>
              <w:t>3</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r w:rsidRPr="004C6D0F">
              <w:rPr>
                <w:b/>
                <w:bCs/>
                <w:color w:val="000000"/>
              </w:rPr>
              <w:t>Спортивно-массовые мероприятия по пляжным видам спорта (пляжный волейбол, пляжный футбол) на территории Ленинского района</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422"/>
        </w:trPr>
        <w:tc>
          <w:tcPr>
            <w:tcW w:w="706"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28"/>
        </w:trPr>
        <w:tc>
          <w:tcPr>
            <w:tcW w:w="706"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p>
        </w:tc>
        <w:tc>
          <w:tcPr>
            <w:tcW w:w="2126" w:type="dxa"/>
            <w:vMerge/>
            <w:tcBorders>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bottom"/>
          </w:tcPr>
          <w:p w:rsidR="005E2D53"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5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65"/>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r w:rsidRPr="004C6D0F">
              <w:rPr>
                <w:color w:val="000000"/>
              </w:rPr>
              <w:t>4</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5E2D53" w:rsidRPr="00F3240D" w:rsidRDefault="005E2D53" w:rsidP="005E3683">
            <w:pPr>
              <w:rPr>
                <w:color w:val="000000"/>
              </w:rPr>
            </w:pPr>
            <w:r w:rsidRPr="00F3240D">
              <w:rPr>
                <w:color w:val="000000"/>
              </w:rPr>
              <w:t>Спортивный праздник, посвященный Дню России и Дню города</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443"/>
        </w:trPr>
        <w:tc>
          <w:tcPr>
            <w:tcW w:w="706"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F3240D" w:rsidRDefault="005E2D53" w:rsidP="005E3683">
            <w:pPr>
              <w:rPr>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35"/>
        </w:trPr>
        <w:tc>
          <w:tcPr>
            <w:tcW w:w="706"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F3240D" w:rsidRDefault="005E2D53" w:rsidP="005E3683">
            <w:pPr>
              <w:rPr>
                <w:color w:val="000000"/>
              </w:rPr>
            </w:pPr>
          </w:p>
        </w:tc>
        <w:tc>
          <w:tcPr>
            <w:tcW w:w="2126" w:type="dxa"/>
            <w:vMerge/>
            <w:tcBorders>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bottom"/>
          </w:tcPr>
          <w:p w:rsidR="005E2D53"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43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37081C" w:rsidRDefault="005E2D53" w:rsidP="005E3683">
            <w:pPr>
              <w:rPr>
                <w:color w:val="000000"/>
                <w:highlight w:val="yellow"/>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37081C" w:rsidRDefault="005E2D53" w:rsidP="005E3683">
            <w:pPr>
              <w:jc w:val="right"/>
              <w:rPr>
                <w:color w:val="000000"/>
                <w:highlight w:val="yellow"/>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92"/>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Аренда биотуалета</w:t>
            </w:r>
          </w:p>
        </w:tc>
        <w:tc>
          <w:tcPr>
            <w:tcW w:w="1985" w:type="dxa"/>
            <w:gridSpan w:val="3"/>
            <w:tcBorders>
              <w:top w:val="single" w:sz="4" w:space="0" w:color="auto"/>
              <w:left w:val="nil"/>
              <w:bottom w:val="single" w:sz="4" w:space="0" w:color="auto"/>
              <w:right w:val="single" w:sz="4" w:space="0" w:color="auto"/>
            </w:tcBorders>
            <w:vAlign w:val="bottom"/>
          </w:tcPr>
          <w:p w:rsidR="005E2D53"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r w:rsidRPr="004C6D0F">
              <w:rPr>
                <w:color w:val="000000"/>
              </w:rPr>
              <w:t>5</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r w:rsidRPr="004C6D0F">
              <w:rPr>
                <w:b/>
                <w:bCs/>
                <w:color w:val="000000"/>
              </w:rPr>
              <w:t>Спортивный праздник, посвященный Дню Физкультурника</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p>
        </w:tc>
        <w:tc>
          <w:tcPr>
            <w:tcW w:w="2126" w:type="dxa"/>
            <w:vMerge/>
            <w:tcBorders>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bottom"/>
          </w:tcPr>
          <w:p w:rsidR="005E2D53"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478"/>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FB03A8">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92"/>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r>
              <w:rPr>
                <w:color w:val="000000"/>
              </w:rPr>
              <w:t>6</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r w:rsidRPr="004C6D0F">
              <w:rPr>
                <w:b/>
                <w:bCs/>
                <w:color w:val="000000"/>
              </w:rPr>
              <w:t>Соревнования по велокроссу</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Начальник дистанции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p>
        </w:tc>
        <w:tc>
          <w:tcPr>
            <w:tcW w:w="2126" w:type="dxa"/>
            <w:vMerge/>
            <w:tcBorders>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84"/>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Прокат звукоусилительной аппаратуры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1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Расходный материал</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r>
              <w:rPr>
                <w:color w:val="000000"/>
              </w:rPr>
              <w:t>7</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5E2D53" w:rsidRPr="00B127DB" w:rsidRDefault="005E2D53" w:rsidP="005E3683">
            <w:pPr>
              <w:rPr>
                <w:b/>
                <w:color w:val="000000"/>
              </w:rPr>
            </w:pPr>
            <w:r w:rsidRPr="00B127DB">
              <w:rPr>
                <w:b/>
                <w:color w:val="000000"/>
              </w:rPr>
              <w:t>Соревнования по классическому волейболу среди любительских</w:t>
            </w:r>
            <w:r>
              <w:rPr>
                <w:b/>
                <w:color w:val="000000"/>
              </w:rPr>
              <w:t xml:space="preserve"> женских </w:t>
            </w:r>
            <w:r w:rsidRPr="00B127DB">
              <w:rPr>
                <w:b/>
                <w:color w:val="000000"/>
              </w:rPr>
              <w:t xml:space="preserve"> команд</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B127DB" w:rsidRDefault="005E2D53" w:rsidP="005E3683">
            <w:pPr>
              <w:rPr>
                <w:b/>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B127DB" w:rsidRDefault="005E2D53" w:rsidP="005E3683">
            <w:pPr>
              <w:rPr>
                <w:b/>
                <w:color w:val="000000"/>
              </w:rPr>
            </w:pPr>
          </w:p>
        </w:tc>
        <w:tc>
          <w:tcPr>
            <w:tcW w:w="2126" w:type="dxa"/>
            <w:vMerge/>
            <w:tcBorders>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498"/>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58"/>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Спортивный инвентарь</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0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825"/>
        </w:trPr>
        <w:tc>
          <w:tcPr>
            <w:tcW w:w="706"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p w:rsidR="005E2D53" w:rsidRPr="004C6D0F" w:rsidRDefault="005E2D53" w:rsidP="005E3683">
            <w:pPr>
              <w:jc w:val="right"/>
              <w:rPr>
                <w:color w:val="000000"/>
              </w:rPr>
            </w:pPr>
            <w:r>
              <w:rPr>
                <w:color w:val="000000"/>
              </w:rPr>
              <w:t>8</w:t>
            </w:r>
          </w:p>
        </w:tc>
        <w:tc>
          <w:tcPr>
            <w:tcW w:w="3088" w:type="dxa"/>
            <w:gridSpan w:val="2"/>
            <w:vMerge w:val="restart"/>
            <w:tcBorders>
              <w:top w:val="single" w:sz="4" w:space="0" w:color="auto"/>
              <w:left w:val="nil"/>
              <w:right w:val="single" w:sz="4" w:space="0" w:color="auto"/>
            </w:tcBorders>
          </w:tcPr>
          <w:p w:rsidR="005E2D53" w:rsidRPr="00B127DB" w:rsidRDefault="005E2D53" w:rsidP="005E3683">
            <w:pPr>
              <w:rPr>
                <w:b/>
                <w:bCs/>
                <w:color w:val="000000"/>
              </w:rPr>
            </w:pPr>
            <w:r w:rsidRPr="00B127DB">
              <w:rPr>
                <w:b/>
                <w:bCs/>
                <w:color w:val="000000"/>
              </w:rPr>
              <w:t>Соревнования среди ветеранов по многоборью</w:t>
            </w:r>
          </w:p>
          <w:p w:rsidR="005E2D53" w:rsidRPr="004C6D0F" w:rsidRDefault="005E2D53" w:rsidP="005E3683">
            <w:pPr>
              <w:rPr>
                <w:rFonts w:ascii="Calibri" w:hAnsi="Calibri" w:cs="Calibri"/>
                <w:b/>
                <w:bCs/>
                <w:color w:val="000000"/>
                <w:sz w:val="22"/>
                <w:szCs w:val="22"/>
              </w:rPr>
            </w:pPr>
            <w:r w:rsidRPr="004C6D0F">
              <w:rPr>
                <w:rFonts w:ascii="Calibri" w:hAnsi="Calibri" w:cs="Calibri"/>
                <w:b/>
                <w:bCs/>
                <w:color w:val="000000"/>
                <w:sz w:val="22"/>
                <w:szCs w:val="22"/>
              </w:rPr>
              <w:t> </w:t>
            </w:r>
          </w:p>
          <w:p w:rsidR="005E2D53" w:rsidRPr="004C6D0F" w:rsidRDefault="005E2D53" w:rsidP="005E3683">
            <w:pPr>
              <w:rPr>
                <w:rFonts w:ascii="Calibri" w:hAnsi="Calibri" w:cs="Calibri"/>
                <w:b/>
                <w:bCs/>
                <w:color w:val="000000"/>
                <w:sz w:val="22"/>
                <w:szCs w:val="22"/>
              </w:rPr>
            </w:pPr>
            <w:r w:rsidRPr="004C6D0F">
              <w:rPr>
                <w:rFonts w:ascii="Calibri" w:hAnsi="Calibri" w:cs="Calibri"/>
                <w:b/>
                <w:bCs/>
                <w:color w:val="000000"/>
                <w:sz w:val="22"/>
                <w:szCs w:val="22"/>
              </w:rPr>
              <w:t> </w:t>
            </w:r>
          </w:p>
          <w:p w:rsidR="005E2D53" w:rsidRPr="004C6D0F" w:rsidRDefault="005E2D53" w:rsidP="005E3683">
            <w:pPr>
              <w:rPr>
                <w:rFonts w:ascii="Calibri" w:hAnsi="Calibri" w:cs="Calibri"/>
                <w:b/>
                <w:bCs/>
                <w:color w:val="000000"/>
                <w:sz w:val="22"/>
                <w:szCs w:val="22"/>
              </w:rPr>
            </w:pPr>
            <w:r w:rsidRPr="004C6D0F">
              <w:rPr>
                <w:rFonts w:ascii="Calibri" w:hAnsi="Calibri" w:cs="Calibri"/>
                <w:b/>
                <w:bCs/>
                <w:color w:val="000000"/>
                <w:sz w:val="22"/>
                <w:szCs w:val="22"/>
              </w:rPr>
              <w:t> </w:t>
            </w:r>
          </w:p>
          <w:p w:rsidR="005E2D53" w:rsidRPr="004C6D0F" w:rsidRDefault="005E2D53" w:rsidP="005E3683">
            <w:pPr>
              <w:rPr>
                <w:rFonts w:ascii="Calibri" w:hAnsi="Calibri" w:cs="Calibri"/>
                <w:b/>
                <w:bCs/>
                <w:color w:val="000000"/>
                <w:sz w:val="22"/>
                <w:szCs w:val="22"/>
              </w:rPr>
            </w:pPr>
            <w:r w:rsidRPr="004C6D0F">
              <w:rPr>
                <w:rFonts w:ascii="Calibri" w:hAnsi="Calibri" w:cs="Calibri"/>
                <w:b/>
                <w:bCs/>
                <w:color w:val="000000"/>
                <w:sz w:val="22"/>
                <w:szCs w:val="22"/>
              </w:rPr>
              <w:t> </w:t>
            </w:r>
          </w:p>
          <w:p w:rsidR="005E2D53" w:rsidRPr="004C6D0F" w:rsidRDefault="005E2D53" w:rsidP="005E3683">
            <w:pPr>
              <w:rPr>
                <w:rFonts w:ascii="Calibri" w:hAnsi="Calibri" w:cs="Calibri"/>
                <w:b/>
                <w:bCs/>
                <w:color w:val="000000"/>
                <w:sz w:val="22"/>
                <w:szCs w:val="22"/>
              </w:rPr>
            </w:pPr>
            <w:r w:rsidRPr="004C6D0F">
              <w:rPr>
                <w:rFonts w:ascii="Calibri" w:hAnsi="Calibri" w:cs="Calibri"/>
                <w:b/>
                <w:bCs/>
                <w:color w:val="000000"/>
                <w:sz w:val="22"/>
                <w:szCs w:val="22"/>
              </w:rPr>
              <w:t> </w:t>
            </w:r>
          </w:p>
          <w:p w:rsidR="005E2D53" w:rsidRPr="004C6D0F" w:rsidRDefault="005E2D53" w:rsidP="005E3683">
            <w:pPr>
              <w:rPr>
                <w:rFonts w:ascii="Calibri" w:hAnsi="Calibri" w:cs="Calibri"/>
                <w:b/>
                <w:bCs/>
                <w:color w:val="000000"/>
                <w:sz w:val="22"/>
                <w:szCs w:val="22"/>
              </w:rPr>
            </w:pPr>
            <w:r w:rsidRPr="004C6D0F">
              <w:rPr>
                <w:rFonts w:ascii="Calibri" w:hAnsi="Calibri" w:cs="Calibri"/>
                <w:b/>
                <w:bCs/>
                <w:color w:val="000000"/>
                <w:sz w:val="22"/>
                <w:szCs w:val="22"/>
              </w:rPr>
              <w:t> </w:t>
            </w:r>
          </w:p>
          <w:p w:rsidR="005E2D53" w:rsidRPr="004C6D0F" w:rsidRDefault="005E2D53" w:rsidP="005E3683">
            <w:pPr>
              <w:rPr>
                <w:rFonts w:ascii="Calibri" w:hAnsi="Calibri" w:cs="Calibri"/>
                <w:b/>
                <w:bCs/>
                <w:color w:val="000000"/>
                <w:sz w:val="22"/>
                <w:szCs w:val="22"/>
              </w:rPr>
            </w:pPr>
            <w:r w:rsidRPr="004C6D0F">
              <w:rPr>
                <w:rFonts w:ascii="Calibri" w:hAnsi="Calibri" w:cs="Calibri"/>
                <w:b/>
                <w:bCs/>
                <w:color w:val="000000"/>
                <w:sz w:val="22"/>
                <w:szCs w:val="22"/>
              </w:rPr>
              <w:t> </w:t>
            </w:r>
          </w:p>
          <w:p w:rsidR="005E2D53" w:rsidRPr="004C6D0F" w:rsidRDefault="005E2D53" w:rsidP="005E3683">
            <w:pPr>
              <w:rPr>
                <w:rFonts w:ascii="Calibri" w:hAnsi="Calibri" w:cs="Calibri"/>
                <w:b/>
                <w:bCs/>
                <w:color w:val="000000"/>
                <w:sz w:val="22"/>
                <w:szCs w:val="22"/>
              </w:rPr>
            </w:pPr>
            <w:r w:rsidRPr="004C6D0F">
              <w:rPr>
                <w:rFonts w:ascii="Calibri" w:hAnsi="Calibri" w:cs="Calibri"/>
                <w:b/>
                <w:bCs/>
                <w:color w:val="000000"/>
                <w:sz w:val="22"/>
                <w:szCs w:val="22"/>
              </w:rPr>
              <w:t> </w:t>
            </w:r>
          </w:p>
          <w:p w:rsidR="005E2D53" w:rsidRPr="004C6D0F" w:rsidRDefault="005E2D53" w:rsidP="005E3683">
            <w:pPr>
              <w:rPr>
                <w:rFonts w:ascii="Calibri" w:hAnsi="Calibri" w:cs="Calibri"/>
                <w:b/>
                <w:bCs/>
                <w:color w:val="000000"/>
                <w:sz w:val="22"/>
                <w:szCs w:val="22"/>
              </w:rPr>
            </w:pPr>
            <w:r w:rsidRPr="004C6D0F">
              <w:rPr>
                <w:rFonts w:ascii="Calibri" w:hAnsi="Calibri" w:cs="Calibri"/>
                <w:b/>
                <w:bCs/>
                <w:color w:val="000000"/>
                <w:sz w:val="22"/>
                <w:szCs w:val="22"/>
              </w:rPr>
              <w:t> </w:t>
            </w:r>
          </w:p>
          <w:p w:rsidR="005E2D53" w:rsidRPr="004C6D0F" w:rsidRDefault="005E2D53" w:rsidP="005E3683">
            <w:pPr>
              <w:rPr>
                <w:rFonts w:ascii="Calibri" w:hAnsi="Calibri" w:cs="Calibri"/>
                <w:b/>
                <w:bCs/>
                <w:color w:val="000000"/>
                <w:sz w:val="22"/>
                <w:szCs w:val="22"/>
              </w:rPr>
            </w:pPr>
            <w:r w:rsidRPr="004C6D0F">
              <w:rPr>
                <w:rFonts w:ascii="Calibri" w:hAnsi="Calibri" w:cs="Calibri"/>
                <w:b/>
                <w:bCs/>
                <w:color w:val="000000"/>
                <w:sz w:val="22"/>
                <w:szCs w:val="22"/>
              </w:rPr>
              <w:t> </w:t>
            </w:r>
          </w:p>
          <w:p w:rsidR="005E2D53" w:rsidRPr="004C6D0F" w:rsidRDefault="005E2D53" w:rsidP="005E3683">
            <w:pPr>
              <w:rPr>
                <w:rFonts w:ascii="Calibri" w:hAnsi="Calibri" w:cs="Calibri"/>
                <w:b/>
                <w:bCs/>
                <w:color w:val="000000"/>
                <w:sz w:val="22"/>
                <w:szCs w:val="22"/>
              </w:rPr>
            </w:pPr>
            <w:r w:rsidRPr="004C6D0F">
              <w:rPr>
                <w:rFonts w:ascii="Calibri" w:hAnsi="Calibri" w:cs="Calibri"/>
                <w:b/>
                <w:bCs/>
                <w:color w:val="000000"/>
                <w:sz w:val="22"/>
                <w:szCs w:val="22"/>
              </w:rPr>
              <w:t> </w:t>
            </w:r>
          </w:p>
          <w:p w:rsidR="005E2D53" w:rsidRPr="004C6D0F" w:rsidRDefault="005E2D53" w:rsidP="005E3683">
            <w:pPr>
              <w:rPr>
                <w:b/>
                <w:bCs/>
                <w:color w:val="000000"/>
              </w:rPr>
            </w:pPr>
            <w:r w:rsidRPr="004C6D0F">
              <w:rPr>
                <w:rFonts w:ascii="Calibri" w:hAnsi="Calibri" w:cs="Calibri"/>
                <w:b/>
                <w:bCs/>
                <w:color w:val="000000"/>
                <w:sz w:val="22"/>
                <w:szCs w:val="22"/>
              </w:rPr>
              <w:t> </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576"/>
        </w:trPr>
        <w:tc>
          <w:tcPr>
            <w:tcW w:w="706" w:type="dxa"/>
            <w:gridSpan w:val="2"/>
            <w:vMerge/>
            <w:tcBorders>
              <w:top w:val="single" w:sz="4" w:space="0" w:color="auto"/>
              <w:left w:val="single" w:sz="4" w:space="0" w:color="auto"/>
              <w:bottom w:val="single" w:sz="4" w:space="0" w:color="auto"/>
              <w:right w:val="single" w:sz="4" w:space="0" w:color="auto"/>
            </w:tcBorders>
            <w:shd w:val="clear" w:color="000000" w:fill="FFFFFF"/>
          </w:tcPr>
          <w:p w:rsidR="005E2D53" w:rsidRDefault="005E2D53" w:rsidP="005E3683">
            <w:pPr>
              <w:jc w:val="right"/>
              <w:rPr>
                <w:color w:val="000000"/>
              </w:rPr>
            </w:pPr>
          </w:p>
        </w:tc>
        <w:tc>
          <w:tcPr>
            <w:tcW w:w="3088" w:type="dxa"/>
            <w:gridSpan w:val="2"/>
            <w:vMerge/>
            <w:tcBorders>
              <w:top w:val="single" w:sz="4" w:space="0" w:color="auto"/>
              <w:left w:val="nil"/>
              <w:right w:val="single" w:sz="4" w:space="0" w:color="auto"/>
            </w:tcBorders>
          </w:tcPr>
          <w:p w:rsidR="005E2D53" w:rsidRPr="00B127DB" w:rsidRDefault="005E2D53" w:rsidP="005E3683">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56"/>
        </w:trPr>
        <w:tc>
          <w:tcPr>
            <w:tcW w:w="706" w:type="dxa"/>
            <w:gridSpan w:val="2"/>
            <w:vMerge/>
            <w:tcBorders>
              <w:top w:val="single" w:sz="4" w:space="0" w:color="auto"/>
              <w:left w:val="single" w:sz="4" w:space="0" w:color="auto"/>
              <w:bottom w:val="single" w:sz="4" w:space="0" w:color="auto"/>
              <w:right w:val="single" w:sz="4" w:space="0" w:color="auto"/>
            </w:tcBorders>
            <w:shd w:val="clear" w:color="000000" w:fill="FFFFFF"/>
          </w:tcPr>
          <w:p w:rsidR="005E2D53" w:rsidRDefault="005E2D53" w:rsidP="005E3683">
            <w:pPr>
              <w:jc w:val="right"/>
              <w:rPr>
                <w:color w:val="000000"/>
              </w:rPr>
            </w:pPr>
          </w:p>
        </w:tc>
        <w:tc>
          <w:tcPr>
            <w:tcW w:w="3088" w:type="dxa"/>
            <w:gridSpan w:val="2"/>
            <w:vMerge/>
            <w:tcBorders>
              <w:top w:val="single" w:sz="4" w:space="0" w:color="auto"/>
              <w:left w:val="nil"/>
              <w:right w:val="single" w:sz="4" w:space="0" w:color="auto"/>
            </w:tcBorders>
          </w:tcPr>
          <w:p w:rsidR="005E2D53" w:rsidRPr="00B127DB" w:rsidRDefault="005E2D53" w:rsidP="005E3683">
            <w:pPr>
              <w:rPr>
                <w:b/>
                <w:bCs/>
                <w:color w:val="000000"/>
              </w:rPr>
            </w:pPr>
          </w:p>
        </w:tc>
        <w:tc>
          <w:tcPr>
            <w:tcW w:w="2126" w:type="dxa"/>
            <w:vMerge/>
            <w:tcBorders>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bottom"/>
          </w:tcPr>
          <w:p w:rsidR="005E2D53"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5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nil"/>
              <w:right w:val="single" w:sz="4" w:space="0" w:color="auto"/>
            </w:tcBorders>
          </w:tcPr>
          <w:p w:rsidR="005E2D53" w:rsidRPr="004C6D0F" w:rsidRDefault="005E2D53" w:rsidP="005E3683">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nil"/>
              <w:right w:val="single" w:sz="4" w:space="0" w:color="auto"/>
            </w:tcBorders>
          </w:tcPr>
          <w:p w:rsidR="005E2D53" w:rsidRPr="004C6D0F" w:rsidRDefault="005E2D53" w:rsidP="005E3683">
            <w:pP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61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nil"/>
              <w:bottom w:val="nil"/>
              <w:right w:val="single" w:sz="4" w:space="0" w:color="auto"/>
            </w:tcBorders>
          </w:tcPr>
          <w:p w:rsidR="005E2D53" w:rsidRPr="004C6D0F" w:rsidRDefault="005E2D53" w:rsidP="005E3683">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1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nil"/>
              <w:right w:val="single" w:sz="4" w:space="0" w:color="auto"/>
            </w:tcBorders>
          </w:tcPr>
          <w:p w:rsidR="005E2D53" w:rsidRPr="004C6D0F" w:rsidRDefault="005E2D53" w:rsidP="005E3683">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nil"/>
              <w:right w:val="single" w:sz="4" w:space="0" w:color="auto"/>
            </w:tcBorders>
          </w:tcPr>
          <w:p w:rsidR="005E2D53" w:rsidRPr="004C6D0F" w:rsidRDefault="005E2D53" w:rsidP="005E3683">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Спортивный инвентарь</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nil"/>
              <w:right w:val="single" w:sz="4" w:space="0" w:color="auto"/>
            </w:tcBorders>
          </w:tcPr>
          <w:p w:rsidR="005E2D53" w:rsidRPr="004C6D0F" w:rsidRDefault="005E2D53" w:rsidP="005E3683">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nil"/>
              <w:right w:val="single" w:sz="4" w:space="0" w:color="auto"/>
            </w:tcBorders>
          </w:tcPr>
          <w:p w:rsidR="005E2D53" w:rsidRPr="004C6D0F" w:rsidRDefault="005E2D53" w:rsidP="005E3683">
            <w:pP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1273"/>
        </w:trPr>
        <w:tc>
          <w:tcPr>
            <w:tcW w:w="706" w:type="dxa"/>
            <w:gridSpan w:val="2"/>
            <w:vMerge w:val="restart"/>
            <w:tcBorders>
              <w:top w:val="single" w:sz="4" w:space="0" w:color="auto"/>
              <w:left w:val="single" w:sz="4" w:space="0" w:color="auto"/>
              <w:right w:val="single" w:sz="4" w:space="0" w:color="auto"/>
            </w:tcBorders>
          </w:tcPr>
          <w:p w:rsidR="005E2D53" w:rsidRPr="004C6D0F" w:rsidRDefault="005E2D53" w:rsidP="005E3683">
            <w:pPr>
              <w:jc w:val="right"/>
              <w:rPr>
                <w:color w:val="000000"/>
              </w:rPr>
            </w:pPr>
            <w:r>
              <w:rPr>
                <w:color w:val="000000"/>
              </w:rPr>
              <w:t>9</w:t>
            </w:r>
          </w:p>
        </w:tc>
        <w:tc>
          <w:tcPr>
            <w:tcW w:w="3088" w:type="dxa"/>
            <w:gridSpan w:val="2"/>
            <w:vMerge w:val="restart"/>
            <w:tcBorders>
              <w:top w:val="single" w:sz="4" w:space="0" w:color="auto"/>
              <w:left w:val="single" w:sz="4" w:space="0" w:color="auto"/>
              <w:right w:val="single" w:sz="4" w:space="0" w:color="auto"/>
            </w:tcBorders>
          </w:tcPr>
          <w:p w:rsidR="005E2D53" w:rsidRPr="004C6D0F" w:rsidRDefault="005E2D53" w:rsidP="005E3683">
            <w:pPr>
              <w:rPr>
                <w:b/>
                <w:bCs/>
                <w:color w:val="000000"/>
              </w:rPr>
            </w:pPr>
            <w:r w:rsidRPr="004C6D0F">
              <w:rPr>
                <w:b/>
                <w:bCs/>
                <w:color w:val="000000"/>
              </w:rPr>
              <w:t>Соревнования по баскетболу среди муниципальных образовательных учреждений средних общеобразовательных школ Ленинского района</w:t>
            </w:r>
            <w:r>
              <w:rPr>
                <w:b/>
                <w:bCs/>
                <w:color w:val="000000"/>
              </w:rPr>
              <w:t xml:space="preserve"> и дворовых команд с участием подростков группы СОП и ГР</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tcPr>
          <w:p w:rsidR="005E2D53" w:rsidRDefault="005E2D53" w:rsidP="005E3683">
            <w:pPr>
              <w:jc w:val="right"/>
              <w:rPr>
                <w:color w:val="000000"/>
              </w:rPr>
            </w:pPr>
          </w:p>
        </w:tc>
        <w:tc>
          <w:tcPr>
            <w:tcW w:w="3088" w:type="dxa"/>
            <w:gridSpan w:val="2"/>
            <w:vMerge/>
            <w:tcBorders>
              <w:left w:val="single" w:sz="4" w:space="0" w:color="auto"/>
              <w:right w:val="single" w:sz="4" w:space="0" w:color="auto"/>
            </w:tcBorders>
          </w:tcPr>
          <w:p w:rsidR="005E2D53" w:rsidRPr="004C6D0F" w:rsidRDefault="005E2D53" w:rsidP="005E3683">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37081C"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37081C" w:rsidRDefault="005E2D53" w:rsidP="005E3683">
            <w:pPr>
              <w:jc w:val="right"/>
              <w:rPr>
                <w:color w:val="000000"/>
              </w:rPr>
            </w:pPr>
          </w:p>
        </w:tc>
        <w:tc>
          <w:tcPr>
            <w:tcW w:w="1189" w:type="dxa"/>
            <w:gridSpan w:val="2"/>
            <w:vMerge/>
            <w:tcBorders>
              <w:left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tcPr>
          <w:p w:rsidR="005E2D53" w:rsidRDefault="005E2D53" w:rsidP="005E3683">
            <w:pPr>
              <w:jc w:val="right"/>
              <w:rPr>
                <w:color w:val="000000"/>
              </w:rPr>
            </w:pPr>
          </w:p>
        </w:tc>
        <w:tc>
          <w:tcPr>
            <w:tcW w:w="3088" w:type="dxa"/>
            <w:gridSpan w:val="2"/>
            <w:vMerge/>
            <w:tcBorders>
              <w:left w:val="single" w:sz="4" w:space="0" w:color="auto"/>
              <w:right w:val="single" w:sz="4" w:space="0" w:color="auto"/>
            </w:tcBorders>
          </w:tcPr>
          <w:p w:rsidR="005E2D53" w:rsidRPr="004C6D0F" w:rsidRDefault="005E2D53" w:rsidP="005E3683">
            <w:pPr>
              <w:rPr>
                <w:b/>
                <w:bCs/>
                <w:color w:val="000000"/>
              </w:rPr>
            </w:pPr>
          </w:p>
        </w:tc>
        <w:tc>
          <w:tcPr>
            <w:tcW w:w="2126" w:type="dxa"/>
            <w:vMerge/>
            <w:tcBorders>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bottom"/>
          </w:tcPr>
          <w:p w:rsidR="005E2D53" w:rsidRPr="0037081C" w:rsidRDefault="005E2D53" w:rsidP="005E3683">
            <w:pPr>
              <w:jc w:val="right"/>
              <w:rPr>
                <w:color w:val="000000"/>
              </w:rPr>
            </w:pPr>
          </w:p>
        </w:tc>
        <w:tc>
          <w:tcPr>
            <w:tcW w:w="1189" w:type="dxa"/>
            <w:gridSpan w:val="2"/>
            <w:vMerge/>
            <w:tcBorders>
              <w:left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608"/>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690"/>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bottom w:val="nil"/>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Спортивный инвентарь</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tcPr>
          <w:p w:rsidR="005E2D53" w:rsidRPr="004C6D0F" w:rsidRDefault="005E2D53" w:rsidP="005E3683">
            <w:pPr>
              <w:jc w:val="right"/>
              <w:rPr>
                <w:color w:val="000000"/>
              </w:rPr>
            </w:pPr>
          </w:p>
        </w:tc>
        <w:tc>
          <w:tcPr>
            <w:tcW w:w="3088" w:type="dxa"/>
            <w:gridSpan w:val="2"/>
            <w:vMerge/>
            <w:tcBorders>
              <w:left w:val="single" w:sz="4" w:space="0" w:color="auto"/>
              <w:right w:val="single" w:sz="4" w:space="0" w:color="auto"/>
            </w:tcBorders>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5E2D53"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29"/>
        </w:trPr>
        <w:tc>
          <w:tcPr>
            <w:tcW w:w="706" w:type="dxa"/>
            <w:gridSpan w:val="2"/>
            <w:vMerge w:val="restart"/>
            <w:tcBorders>
              <w:top w:val="single" w:sz="4" w:space="0" w:color="auto"/>
              <w:left w:val="single" w:sz="4" w:space="0" w:color="auto"/>
              <w:right w:val="single" w:sz="4" w:space="0" w:color="auto"/>
            </w:tcBorders>
          </w:tcPr>
          <w:p w:rsidR="005E2D53" w:rsidRPr="004C6D0F" w:rsidRDefault="005E2D53" w:rsidP="005E3683">
            <w:pPr>
              <w:jc w:val="right"/>
              <w:rPr>
                <w:color w:val="000000"/>
              </w:rPr>
            </w:pPr>
            <w:r w:rsidRPr="004C6D0F">
              <w:rPr>
                <w:color w:val="000000"/>
              </w:rPr>
              <w:t>1</w:t>
            </w:r>
            <w:r>
              <w:rPr>
                <w:color w:val="000000"/>
              </w:rPr>
              <w:t>0</w:t>
            </w:r>
          </w:p>
        </w:tc>
        <w:tc>
          <w:tcPr>
            <w:tcW w:w="3088" w:type="dxa"/>
            <w:gridSpan w:val="2"/>
            <w:vMerge w:val="restart"/>
            <w:tcBorders>
              <w:top w:val="single" w:sz="4" w:space="0" w:color="auto"/>
              <w:left w:val="single" w:sz="4" w:space="0" w:color="auto"/>
              <w:right w:val="single" w:sz="4" w:space="0" w:color="auto"/>
            </w:tcBorders>
          </w:tcPr>
          <w:p w:rsidR="005E2D53" w:rsidRPr="004C6D0F" w:rsidRDefault="005E2D53" w:rsidP="005E3683">
            <w:pPr>
              <w:rPr>
                <w:b/>
                <w:bCs/>
                <w:color w:val="000000"/>
              </w:rPr>
            </w:pPr>
            <w:r w:rsidRPr="004C6D0F">
              <w:rPr>
                <w:b/>
                <w:bCs/>
                <w:color w:val="000000"/>
              </w:rPr>
              <w:t>Соревнования по плаванию в холодной воде «</w:t>
            </w:r>
            <w:r>
              <w:rPr>
                <w:b/>
                <w:bCs/>
                <w:color w:val="000000"/>
              </w:rPr>
              <w:t xml:space="preserve">Рождественские </w:t>
            </w:r>
            <w:r w:rsidRPr="004C6D0F">
              <w:rPr>
                <w:b/>
                <w:bCs/>
                <w:color w:val="000000"/>
              </w:rPr>
              <w:t>заплывы»</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right w:val="single" w:sz="4" w:space="0" w:color="auto"/>
            </w:tcBorders>
          </w:tcPr>
          <w:p w:rsidR="005E2D53" w:rsidRPr="004C6D0F" w:rsidRDefault="005E2D53" w:rsidP="005E3683">
            <w:pPr>
              <w:jc w:val="right"/>
              <w:rPr>
                <w:color w:val="000000"/>
              </w:rPr>
            </w:pPr>
          </w:p>
        </w:tc>
        <w:tc>
          <w:tcPr>
            <w:tcW w:w="3088" w:type="dxa"/>
            <w:gridSpan w:val="2"/>
            <w:vMerge/>
            <w:tcBorders>
              <w:top w:val="single" w:sz="4" w:space="0" w:color="auto"/>
              <w:left w:val="single" w:sz="4" w:space="0" w:color="auto"/>
              <w:right w:val="single" w:sz="4" w:space="0" w:color="auto"/>
            </w:tcBorders>
          </w:tcPr>
          <w:p w:rsidR="005E2D53" w:rsidRPr="004C6D0F" w:rsidRDefault="005E2D53" w:rsidP="005E3683">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right w:val="single" w:sz="4" w:space="0" w:color="auto"/>
            </w:tcBorders>
          </w:tcPr>
          <w:p w:rsidR="005E2D53" w:rsidRPr="004C6D0F" w:rsidRDefault="005E2D53" w:rsidP="005E3683">
            <w:pPr>
              <w:jc w:val="right"/>
              <w:rPr>
                <w:color w:val="000000"/>
              </w:rPr>
            </w:pPr>
          </w:p>
        </w:tc>
        <w:tc>
          <w:tcPr>
            <w:tcW w:w="3088" w:type="dxa"/>
            <w:gridSpan w:val="2"/>
            <w:vMerge/>
            <w:tcBorders>
              <w:top w:val="single" w:sz="4" w:space="0" w:color="auto"/>
              <w:left w:val="single" w:sz="4" w:space="0" w:color="auto"/>
              <w:right w:val="single" w:sz="4" w:space="0" w:color="auto"/>
            </w:tcBorders>
          </w:tcPr>
          <w:p w:rsidR="005E2D53" w:rsidRPr="004C6D0F" w:rsidRDefault="005E2D53" w:rsidP="005E3683">
            <w:pPr>
              <w:rPr>
                <w:b/>
                <w:bCs/>
                <w:color w:val="000000"/>
              </w:rPr>
            </w:pPr>
          </w:p>
        </w:tc>
        <w:tc>
          <w:tcPr>
            <w:tcW w:w="2126" w:type="dxa"/>
            <w:vMerge/>
            <w:tcBorders>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bottom"/>
          </w:tcPr>
          <w:p w:rsidR="005E2D53" w:rsidRDefault="005E2D53" w:rsidP="005E3683">
            <w:pPr>
              <w:jc w:val="right"/>
              <w:rPr>
                <w:color w:val="000000"/>
              </w:rPr>
            </w:pPr>
          </w:p>
        </w:tc>
        <w:tc>
          <w:tcPr>
            <w:tcW w:w="1189" w:type="dxa"/>
            <w:gridSpan w:val="2"/>
            <w:vMerge/>
            <w:tcBorders>
              <w:top w:val="single" w:sz="4" w:space="0" w:color="auto"/>
              <w:left w:val="single" w:sz="4" w:space="0" w:color="auto"/>
              <w:right w:val="single" w:sz="4" w:space="0" w:color="auto"/>
            </w:tcBorders>
          </w:tcPr>
          <w:p w:rsidR="005E2D53" w:rsidRDefault="005E2D53" w:rsidP="005E3683">
            <w:pPr>
              <w:jc w:val="right"/>
              <w:rPr>
                <w:color w:val="000000"/>
              </w:rPr>
            </w:pPr>
          </w:p>
        </w:tc>
      </w:tr>
      <w:tr w:rsidR="005E2D53" w:rsidRPr="004C6D0F" w:rsidTr="005E3683">
        <w:trPr>
          <w:trHeight w:val="300"/>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610"/>
        </w:trPr>
        <w:tc>
          <w:tcPr>
            <w:tcW w:w="706" w:type="dxa"/>
            <w:gridSpan w:val="2"/>
            <w:vMerge/>
            <w:tcBorders>
              <w:left w:val="single" w:sz="4" w:space="0" w:color="auto"/>
              <w:bottom w:val="nil"/>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r w:rsidRPr="004C6D0F">
              <w:rPr>
                <w:color w:val="000000"/>
              </w:rPr>
              <w:t>1</w:t>
            </w:r>
            <w:r>
              <w:rPr>
                <w:color w:val="000000"/>
              </w:rPr>
              <w:t>1</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r w:rsidRPr="004C6D0F">
              <w:rPr>
                <w:b/>
                <w:bCs/>
                <w:color w:val="000000"/>
              </w:rPr>
              <w:t>«Веселые старты»</w:t>
            </w:r>
            <w:r>
              <w:rPr>
                <w:b/>
                <w:bCs/>
                <w:color w:val="000000"/>
              </w:rPr>
              <w:t xml:space="preserve"> среди дошкольных общеобразовательныхучреждений Ленинского района и </w:t>
            </w:r>
            <w:r>
              <w:rPr>
                <w:b/>
                <w:bCs/>
                <w:color w:val="000000"/>
              </w:rPr>
              <w:lastRenderedPageBreak/>
              <w:t>семейных команд по месту жительства</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lastRenderedPageBreak/>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484"/>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88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Спортивный инвентарь</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val="restart"/>
            <w:tcBorders>
              <w:top w:val="single" w:sz="4" w:space="0" w:color="auto"/>
              <w:left w:val="single" w:sz="4" w:space="0" w:color="auto"/>
              <w:right w:val="single" w:sz="4" w:space="0" w:color="auto"/>
            </w:tcBorders>
          </w:tcPr>
          <w:p w:rsidR="005E2D53" w:rsidRPr="004C6D0F" w:rsidRDefault="005E2D53" w:rsidP="005E3683">
            <w:pPr>
              <w:jc w:val="right"/>
              <w:rPr>
                <w:color w:val="000000"/>
              </w:rPr>
            </w:pPr>
            <w:r w:rsidRPr="004C6D0F">
              <w:rPr>
                <w:color w:val="000000"/>
              </w:rPr>
              <w:t>1</w:t>
            </w:r>
            <w:r>
              <w:rPr>
                <w:color w:val="000000"/>
              </w:rPr>
              <w:t>2</w:t>
            </w:r>
          </w:p>
        </w:tc>
        <w:tc>
          <w:tcPr>
            <w:tcW w:w="3088" w:type="dxa"/>
            <w:gridSpan w:val="2"/>
            <w:vMerge w:val="restart"/>
            <w:tcBorders>
              <w:top w:val="single" w:sz="4" w:space="0" w:color="auto"/>
              <w:left w:val="single" w:sz="4" w:space="0" w:color="auto"/>
              <w:right w:val="single" w:sz="4" w:space="0" w:color="auto"/>
            </w:tcBorders>
          </w:tcPr>
          <w:p w:rsidR="005E2D53" w:rsidRPr="004C6D0F" w:rsidRDefault="005E2D53" w:rsidP="005E3683">
            <w:pPr>
              <w:rPr>
                <w:b/>
                <w:bCs/>
                <w:color w:val="000000"/>
              </w:rPr>
            </w:pPr>
            <w:r w:rsidRPr="004C6D0F">
              <w:rPr>
                <w:b/>
                <w:bCs/>
                <w:color w:val="000000"/>
              </w:rPr>
              <w:t>Соревнования по лыжным гонкам для жителей Ленинского района</w:t>
            </w: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444"/>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412"/>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72"/>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1068"/>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bottom w:val="nil"/>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w:t>
            </w:r>
            <w:r w:rsidRPr="004C6D0F">
              <w:rPr>
                <w:color w:val="000000"/>
              </w:rPr>
              <w:t>одготовк</w:t>
            </w:r>
            <w:r>
              <w:rPr>
                <w:color w:val="000000"/>
              </w:rPr>
              <w:t>а</w:t>
            </w:r>
            <w:r w:rsidRPr="004C6D0F">
              <w:rPr>
                <w:color w:val="000000"/>
              </w:rPr>
              <w:t xml:space="preserve"> трассы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1068"/>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bottom w:val="nil"/>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left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left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Аренда биотуалета</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Default="005E2D53" w:rsidP="005E3683">
            <w:pPr>
              <w:jc w:val="right"/>
              <w:rPr>
                <w:color w:val="000000"/>
              </w:rPr>
            </w:pPr>
          </w:p>
        </w:tc>
        <w:tc>
          <w:tcPr>
            <w:tcW w:w="1189" w:type="dxa"/>
            <w:gridSpan w:val="2"/>
            <w:vMerge/>
            <w:tcBorders>
              <w:left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rFonts w:ascii="Calibri" w:hAnsi="Calibri" w:cs="Calibri"/>
                <w:color w:val="000000"/>
                <w:sz w:val="22"/>
                <w:szCs w:val="22"/>
              </w:rPr>
            </w:pPr>
            <w:r w:rsidRPr="004C6D0F">
              <w:rPr>
                <w:rFonts w:ascii="Calibri" w:hAnsi="Calibri" w:cs="Calibri"/>
                <w:color w:val="000000"/>
                <w:sz w:val="22"/>
                <w:szCs w:val="22"/>
              </w:rPr>
              <w:lastRenderedPageBreak/>
              <w:t>1</w:t>
            </w:r>
            <w:r>
              <w:rPr>
                <w:rFonts w:ascii="Calibri" w:hAnsi="Calibri" w:cs="Calibri"/>
                <w:color w:val="000000"/>
                <w:sz w:val="22"/>
                <w:szCs w:val="22"/>
              </w:rPr>
              <w:t>3</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r w:rsidRPr="004C6D0F">
              <w:rPr>
                <w:b/>
                <w:bCs/>
                <w:color w:val="000000"/>
              </w:rPr>
              <w:t>Соревнования по плаванию в холодной воде, посвященные Дню защитника Отечества</w:t>
            </w: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B83D8E" w:rsidRDefault="005E2D53" w:rsidP="005E3683">
            <w:pPr>
              <w:rPr>
                <w:color w:val="000000"/>
                <w:lang w:val="en-US"/>
              </w:rPr>
            </w:pPr>
          </w:p>
        </w:tc>
        <w:tc>
          <w:tcPr>
            <w:tcW w:w="1275" w:type="dxa"/>
            <w:gridSpan w:val="3"/>
            <w:tcBorders>
              <w:top w:val="single" w:sz="4" w:space="0" w:color="auto"/>
              <w:left w:val="nil"/>
              <w:bottom w:val="single" w:sz="4" w:space="0" w:color="auto"/>
              <w:right w:val="single" w:sz="4" w:space="0" w:color="auto"/>
            </w:tcBorders>
            <w:vAlign w:val="bottom"/>
          </w:tcPr>
          <w:p w:rsidR="005E2D53" w:rsidRPr="00090E07"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55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4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E86A8D">
              <w:rPr>
                <w:color w:val="000000"/>
              </w:rPr>
              <w:t>Аренда биотуалета</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bottom"/>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rFonts w:ascii="Calibri" w:hAnsi="Calibri" w:cs="Calibri"/>
                <w:color w:val="000000"/>
                <w:sz w:val="22"/>
                <w:szCs w:val="22"/>
              </w:rPr>
            </w:pPr>
            <w:r w:rsidRPr="004C6D0F">
              <w:rPr>
                <w:rFonts w:ascii="Calibri" w:hAnsi="Calibri" w:cs="Calibri"/>
                <w:color w:val="000000"/>
                <w:sz w:val="22"/>
                <w:szCs w:val="22"/>
              </w:rPr>
              <w:t>1</w:t>
            </w:r>
            <w:r>
              <w:rPr>
                <w:rFonts w:ascii="Calibri" w:hAnsi="Calibri" w:cs="Calibri"/>
                <w:color w:val="000000"/>
                <w:sz w:val="22"/>
                <w:szCs w:val="22"/>
              </w:rPr>
              <w:t>4</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r w:rsidRPr="004C6D0F">
              <w:rPr>
                <w:b/>
                <w:bCs/>
                <w:color w:val="000000"/>
              </w:rPr>
              <w:t>Соревнования по мини футболу  среди муниципальных образовательных учреждений средних общеобразовательных школ Ленинского района</w:t>
            </w:r>
            <w:r>
              <w:rPr>
                <w:b/>
                <w:bCs/>
                <w:color w:val="000000"/>
              </w:rPr>
              <w:t xml:space="preserve"> и дворовых команд с участием подростков группы СОП и ГР</w:t>
            </w: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752971"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p>
        </w:tc>
        <w:tc>
          <w:tcPr>
            <w:tcW w:w="2126" w:type="dxa"/>
            <w:vMerge w:val="restart"/>
            <w:tcBorders>
              <w:top w:val="single" w:sz="4" w:space="0" w:color="auto"/>
              <w:left w:val="nil"/>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nil"/>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sz w:val="22"/>
                <w:szCs w:val="22"/>
              </w:rPr>
            </w:pPr>
          </w:p>
        </w:tc>
      </w:tr>
      <w:tr w:rsidR="005E2D53" w:rsidRPr="004C6D0F" w:rsidTr="005E3683">
        <w:trPr>
          <w:trHeight w:val="404"/>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368"/>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Pr>
                <w:color w:val="000000"/>
              </w:rPr>
              <w:t>Подготовка</w:t>
            </w:r>
            <w:r w:rsidRPr="004C6D0F">
              <w:rPr>
                <w:color w:val="000000"/>
              </w:rPr>
              <w:t xml:space="preserve"> спортивных площадок</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26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Спортивный инвентарь</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r w:rsidRPr="004C6D0F">
              <w:rPr>
                <w:color w:val="000000"/>
              </w:rPr>
              <w:t>1</w:t>
            </w:r>
            <w:r>
              <w:rPr>
                <w:color w:val="000000"/>
              </w:rPr>
              <w:t>5</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rPr>
            </w:pPr>
            <w:r w:rsidRPr="004C6D0F">
              <w:rPr>
                <w:b/>
                <w:bCs/>
                <w:color w:val="000000"/>
              </w:rPr>
              <w:t>Фестиваль трудящейся молодежи Ленинского района</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20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Ведущий</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792"/>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Аренда полосы препятствий</w:t>
            </w:r>
          </w:p>
        </w:tc>
        <w:tc>
          <w:tcPr>
            <w:tcW w:w="1985" w:type="dxa"/>
            <w:gridSpan w:val="3"/>
            <w:tcBorders>
              <w:top w:val="single" w:sz="4" w:space="0" w:color="auto"/>
              <w:left w:val="nil"/>
              <w:bottom w:val="single" w:sz="4" w:space="0" w:color="auto"/>
              <w:right w:val="single" w:sz="4" w:space="0" w:color="auto"/>
            </w:tcBorders>
            <w:vAlign w:val="bottom"/>
          </w:tcPr>
          <w:p w:rsidR="005E2D53"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 xml:space="preserve">Аренда </w:t>
            </w:r>
            <w:r>
              <w:rPr>
                <w:color w:val="000000"/>
              </w:rPr>
              <w:t>спортивного сооружения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30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rPr>
            </w:pPr>
          </w:p>
        </w:tc>
      </w:tr>
      <w:tr w:rsidR="005E2D53" w:rsidRPr="004C6D0F" w:rsidTr="005E3683">
        <w:trPr>
          <w:trHeight w:val="529"/>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color w:val="000000"/>
              </w:rPr>
            </w:pPr>
            <w:r w:rsidRPr="004C6D0F">
              <w:rPr>
                <w:color w:val="000000"/>
              </w:rPr>
              <w:t>1</w:t>
            </w:r>
            <w:r>
              <w:rPr>
                <w:color w:val="000000"/>
              </w:rPr>
              <w:t>6</w:t>
            </w:r>
          </w:p>
        </w:tc>
        <w:tc>
          <w:tcPr>
            <w:tcW w:w="3088" w:type="dxa"/>
            <w:gridSpan w:val="2"/>
            <w:vMerge w:val="restart"/>
            <w:tcBorders>
              <w:top w:val="single" w:sz="4" w:space="0" w:color="auto"/>
              <w:left w:val="single" w:sz="4" w:space="0" w:color="auto"/>
              <w:bottom w:val="single" w:sz="4" w:space="0" w:color="auto"/>
              <w:right w:val="single" w:sz="4" w:space="0" w:color="auto"/>
            </w:tcBorders>
            <w:noWrap/>
          </w:tcPr>
          <w:p w:rsidR="005E2D53" w:rsidRPr="004C6D0F" w:rsidRDefault="005E2D53" w:rsidP="005E3683">
            <w:pPr>
              <w:jc w:val="both"/>
              <w:rPr>
                <w:b/>
                <w:bCs/>
                <w:color w:val="000000"/>
              </w:rPr>
            </w:pPr>
            <w:r w:rsidRPr="004C6D0F">
              <w:rPr>
                <w:b/>
                <w:bCs/>
                <w:color w:val="000000"/>
              </w:rPr>
              <w:t>Осенний легкоатлетический кросс среди юношей и девушек образовательных учреждений Ленинского района</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Начальник дистанции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36"/>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Медикаменты</w:t>
            </w:r>
          </w:p>
        </w:tc>
        <w:tc>
          <w:tcPr>
            <w:tcW w:w="198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Прокат звукоусилительной аппаратуры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Расходные материалы</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Охрана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529"/>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233FE7" w:rsidRDefault="005E2D53" w:rsidP="005E3683">
            <w:pPr>
              <w:rPr>
                <w:color w:val="000000"/>
                <w:sz w:val="22"/>
                <w:szCs w:val="22"/>
              </w:rPr>
            </w:pPr>
          </w:p>
        </w:tc>
      </w:tr>
      <w:tr w:rsidR="005E2D53" w:rsidRPr="004C6D0F" w:rsidTr="005E3683">
        <w:trPr>
          <w:trHeight w:val="660"/>
        </w:trPr>
        <w:tc>
          <w:tcPr>
            <w:tcW w:w="706"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rFonts w:ascii="Calibri" w:hAnsi="Calibri" w:cs="Calibri"/>
                <w:color w:val="000000"/>
                <w:sz w:val="22"/>
                <w:szCs w:val="22"/>
              </w:rPr>
            </w:pPr>
            <w:r w:rsidRPr="004C6D0F">
              <w:rPr>
                <w:rFonts w:ascii="Calibri" w:hAnsi="Calibri" w:cs="Calibri"/>
                <w:color w:val="000000"/>
                <w:sz w:val="22"/>
                <w:szCs w:val="22"/>
              </w:rPr>
              <w:lastRenderedPageBreak/>
              <w:t>1</w:t>
            </w:r>
            <w:r>
              <w:rPr>
                <w:rFonts w:ascii="Calibri" w:hAnsi="Calibri" w:cs="Calibri"/>
                <w:color w:val="000000"/>
                <w:sz w:val="22"/>
                <w:szCs w:val="22"/>
              </w:rPr>
              <w:t>7</w:t>
            </w:r>
          </w:p>
        </w:tc>
        <w:tc>
          <w:tcPr>
            <w:tcW w:w="3088" w:type="dxa"/>
            <w:gridSpan w:val="2"/>
            <w:vMerge w:val="restart"/>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sz w:val="22"/>
                <w:szCs w:val="22"/>
              </w:rPr>
            </w:pPr>
            <w:r w:rsidRPr="004C6D0F">
              <w:rPr>
                <w:b/>
                <w:bCs/>
                <w:color w:val="000000"/>
                <w:sz w:val="22"/>
                <w:szCs w:val="22"/>
              </w:rPr>
              <w:t>Соревнования по классическому волейболу среди юношей и девушек  общеобразовательных учреждений  Ленинского района</w:t>
            </w:r>
          </w:p>
        </w:tc>
        <w:tc>
          <w:tcPr>
            <w:tcW w:w="2126" w:type="dxa"/>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Директор мероприятия</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val="restart"/>
            <w:tcBorders>
              <w:top w:val="single" w:sz="4" w:space="0" w:color="auto"/>
              <w:left w:val="single" w:sz="4" w:space="0" w:color="auto"/>
              <w:bottom w:val="single" w:sz="4" w:space="0" w:color="auto"/>
              <w:right w:val="single" w:sz="4" w:space="0" w:color="auto"/>
            </w:tcBorders>
          </w:tcPr>
          <w:p w:rsidR="005E2D53" w:rsidRPr="00233FE7" w:rsidRDefault="005E2D53" w:rsidP="005E3683">
            <w:pPr>
              <w:jc w:val="right"/>
              <w:rPr>
                <w:color w:val="000000"/>
                <w:sz w:val="22"/>
                <w:szCs w:val="22"/>
              </w:rPr>
            </w:pPr>
          </w:p>
        </w:tc>
      </w:tr>
      <w:tr w:rsidR="005E2D53" w:rsidRPr="004C6D0F" w:rsidTr="005E3683">
        <w:trPr>
          <w:trHeight w:val="660"/>
        </w:trPr>
        <w:tc>
          <w:tcPr>
            <w:tcW w:w="706"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sz w:val="22"/>
                <w:szCs w:val="22"/>
              </w:rPr>
            </w:pPr>
          </w:p>
        </w:tc>
        <w:tc>
          <w:tcPr>
            <w:tcW w:w="2126" w:type="dxa"/>
            <w:vMerge w:val="restart"/>
            <w:tcBorders>
              <w:top w:val="single" w:sz="4" w:space="0" w:color="auto"/>
              <w:left w:val="single" w:sz="4" w:space="0" w:color="auto"/>
              <w:right w:val="single" w:sz="4" w:space="0" w:color="auto"/>
            </w:tcBorders>
            <w:vAlign w:val="bottom"/>
          </w:tcPr>
          <w:p w:rsidR="005E2D53" w:rsidRPr="004C6D0F" w:rsidRDefault="005E2D53" w:rsidP="005E3683">
            <w:pPr>
              <w:rPr>
                <w:color w:val="000000"/>
              </w:rPr>
            </w:pPr>
            <w:r w:rsidRPr="004C6D0F">
              <w:rPr>
                <w:color w:val="000000"/>
              </w:rPr>
              <w:t>Судейство</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val="restart"/>
            <w:tcBorders>
              <w:top w:val="single" w:sz="4" w:space="0" w:color="auto"/>
              <w:left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sz w:val="22"/>
                <w:szCs w:val="22"/>
              </w:rPr>
            </w:pPr>
          </w:p>
        </w:tc>
      </w:tr>
      <w:tr w:rsidR="005E2D53" w:rsidRPr="004C6D0F" w:rsidTr="005E3683">
        <w:trPr>
          <w:trHeight w:val="660"/>
        </w:trPr>
        <w:tc>
          <w:tcPr>
            <w:tcW w:w="706"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jc w:val="right"/>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tcPr>
          <w:p w:rsidR="005E2D53" w:rsidRPr="004C6D0F" w:rsidRDefault="005E2D53" w:rsidP="005E3683">
            <w:pPr>
              <w:rPr>
                <w:b/>
                <w:bCs/>
                <w:color w:val="000000"/>
                <w:sz w:val="22"/>
                <w:szCs w:val="22"/>
              </w:rPr>
            </w:pPr>
          </w:p>
        </w:tc>
        <w:tc>
          <w:tcPr>
            <w:tcW w:w="2126" w:type="dxa"/>
            <w:vMerge/>
            <w:tcBorders>
              <w:left w:val="single" w:sz="4" w:space="0" w:color="auto"/>
              <w:bottom w:val="single" w:sz="4" w:space="0" w:color="auto"/>
              <w:right w:val="single" w:sz="4" w:space="0" w:color="auto"/>
            </w:tcBorders>
            <w:vAlign w:val="bottom"/>
          </w:tcPr>
          <w:p w:rsidR="005E2D53" w:rsidRPr="004C6D0F" w:rsidRDefault="005E2D53" w:rsidP="005E3683">
            <w:pPr>
              <w:rPr>
                <w:color w:val="000000"/>
              </w:rPr>
            </w:pP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vMerge/>
            <w:tcBorders>
              <w:left w:val="single" w:sz="4" w:space="0" w:color="auto"/>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tcPr>
          <w:p w:rsidR="005E2D53" w:rsidRDefault="005E2D53" w:rsidP="005E3683">
            <w:pPr>
              <w:jc w:val="right"/>
              <w:rPr>
                <w:color w:val="000000"/>
                <w:sz w:val="22"/>
                <w:szCs w:val="22"/>
              </w:rPr>
            </w:pPr>
          </w:p>
        </w:tc>
      </w:tr>
      <w:tr w:rsidR="005E2D53" w:rsidRPr="004C6D0F" w:rsidTr="005E3683">
        <w:trPr>
          <w:trHeight w:val="474"/>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color w:val="000000"/>
              </w:rPr>
            </w:pPr>
          </w:p>
          <w:p w:rsidR="005E2D53" w:rsidRPr="004C6D0F" w:rsidRDefault="005E2D53" w:rsidP="005E3683">
            <w:pPr>
              <w:rPr>
                <w:color w:val="000000"/>
              </w:rPr>
            </w:pPr>
            <w:r w:rsidRPr="004C6D0F">
              <w:rPr>
                <w:color w:val="000000"/>
              </w:rPr>
              <w:t>Врач</w:t>
            </w:r>
          </w:p>
        </w:tc>
        <w:tc>
          <w:tcPr>
            <w:tcW w:w="1985" w:type="dxa"/>
            <w:gridSpan w:val="3"/>
            <w:tcBorders>
              <w:top w:val="single" w:sz="4" w:space="0" w:color="auto"/>
              <w:left w:val="nil"/>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r>
      <w:tr w:rsidR="005E2D53" w:rsidRPr="004C6D0F" w:rsidTr="005E3683">
        <w:trPr>
          <w:trHeight w:val="49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Начисления на заработную плату</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r>
      <w:tr w:rsidR="005E2D53" w:rsidRPr="004C6D0F" w:rsidTr="005E3683">
        <w:trPr>
          <w:trHeight w:val="58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Медикаменты</w:t>
            </w:r>
          </w:p>
        </w:tc>
        <w:tc>
          <w:tcPr>
            <w:tcW w:w="1985" w:type="dxa"/>
            <w:gridSpan w:val="3"/>
            <w:tcBorders>
              <w:top w:val="single" w:sz="4" w:space="0" w:color="auto"/>
              <w:left w:val="nil"/>
              <w:bottom w:val="single" w:sz="4" w:space="0" w:color="auto"/>
              <w:right w:val="single" w:sz="4" w:space="0" w:color="auto"/>
            </w:tcBorders>
            <w:vAlign w:val="bottom"/>
          </w:tcPr>
          <w:p w:rsidR="005E2D53" w:rsidRPr="00090E07"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090E07"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r>
      <w:tr w:rsidR="005E2D53" w:rsidRPr="004C6D0F" w:rsidTr="005E3683">
        <w:trPr>
          <w:trHeight w:val="49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Канцелярские принадлежности</w:t>
            </w:r>
          </w:p>
        </w:tc>
        <w:tc>
          <w:tcPr>
            <w:tcW w:w="1985" w:type="dxa"/>
            <w:gridSpan w:val="3"/>
            <w:tcBorders>
              <w:top w:val="single" w:sz="4" w:space="0" w:color="auto"/>
              <w:left w:val="nil"/>
              <w:bottom w:val="single" w:sz="4" w:space="0" w:color="auto"/>
              <w:right w:val="single" w:sz="4" w:space="0" w:color="auto"/>
            </w:tcBorders>
            <w:vAlign w:val="bottom"/>
          </w:tcPr>
          <w:p w:rsidR="005E2D53" w:rsidRPr="00090E07"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090E07"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r>
      <w:tr w:rsidR="005E2D53" w:rsidRPr="004C6D0F" w:rsidTr="005E3683">
        <w:trPr>
          <w:trHeight w:val="630"/>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sidRPr="004C6D0F">
              <w:rPr>
                <w:color w:val="000000"/>
              </w:rPr>
              <w:t>Изготовление афиш</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r>
      <w:tr w:rsidR="005E2D53" w:rsidRPr="004C6D0F" w:rsidTr="005E3683">
        <w:trPr>
          <w:trHeight w:val="495"/>
        </w:trPr>
        <w:tc>
          <w:tcPr>
            <w:tcW w:w="706"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c>
          <w:tcPr>
            <w:tcW w:w="3088"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b/>
                <w:bCs/>
                <w:color w:val="000000"/>
                <w:sz w:val="22"/>
                <w:szCs w:val="22"/>
              </w:rPr>
            </w:pPr>
          </w:p>
        </w:tc>
        <w:tc>
          <w:tcPr>
            <w:tcW w:w="2126" w:type="dxa"/>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r>
              <w:rPr>
                <w:color w:val="000000"/>
              </w:rPr>
              <w:t>Призовой фонд</w:t>
            </w:r>
          </w:p>
        </w:tc>
        <w:tc>
          <w:tcPr>
            <w:tcW w:w="198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rPr>
                <w:color w:val="000000"/>
              </w:rPr>
            </w:pPr>
          </w:p>
        </w:tc>
        <w:tc>
          <w:tcPr>
            <w:tcW w:w="1275" w:type="dxa"/>
            <w:gridSpan w:val="3"/>
            <w:tcBorders>
              <w:top w:val="single" w:sz="4" w:space="0" w:color="auto"/>
              <w:left w:val="nil"/>
              <w:bottom w:val="single" w:sz="4" w:space="0" w:color="auto"/>
              <w:right w:val="single" w:sz="4" w:space="0" w:color="auto"/>
            </w:tcBorders>
            <w:vAlign w:val="bottom"/>
          </w:tcPr>
          <w:p w:rsidR="005E2D53" w:rsidRPr="004C6D0F" w:rsidRDefault="005E2D53" w:rsidP="005E3683">
            <w:pPr>
              <w:jc w:val="right"/>
              <w:rPr>
                <w:color w:val="000000"/>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rsidR="005E2D53" w:rsidRPr="004C6D0F" w:rsidRDefault="005E2D53" w:rsidP="005E3683">
            <w:pPr>
              <w:rPr>
                <w:rFonts w:ascii="Calibri" w:hAnsi="Calibri" w:cs="Calibri"/>
                <w:color w:val="000000"/>
                <w:sz w:val="22"/>
                <w:szCs w:val="22"/>
              </w:rPr>
            </w:pPr>
          </w:p>
        </w:tc>
      </w:tr>
      <w:tr w:rsidR="005E2D53" w:rsidRPr="004C6D0F" w:rsidTr="005E3683">
        <w:trPr>
          <w:trHeight w:val="330"/>
        </w:trPr>
        <w:tc>
          <w:tcPr>
            <w:tcW w:w="706" w:type="dxa"/>
            <w:gridSpan w:val="2"/>
            <w:tcBorders>
              <w:top w:val="single" w:sz="4" w:space="0" w:color="auto"/>
              <w:left w:val="single" w:sz="4" w:space="0" w:color="auto"/>
              <w:bottom w:val="single" w:sz="4" w:space="0" w:color="auto"/>
              <w:right w:val="single" w:sz="4" w:space="0" w:color="auto"/>
            </w:tcBorders>
            <w:shd w:val="clear" w:color="000000" w:fill="FCD5B4"/>
            <w:vAlign w:val="bottom"/>
          </w:tcPr>
          <w:p w:rsidR="005E2D53" w:rsidRPr="00570B8D" w:rsidRDefault="005E2D53" w:rsidP="005E3683">
            <w:pPr>
              <w:rPr>
                <w:b/>
                <w:bCs/>
                <w:color w:val="000000"/>
              </w:rPr>
            </w:pPr>
            <w:r w:rsidRPr="00570B8D">
              <w:rPr>
                <w:b/>
                <w:bCs/>
                <w:color w:val="000000"/>
              </w:rPr>
              <w:t>ИТОГО</w:t>
            </w:r>
          </w:p>
        </w:tc>
        <w:tc>
          <w:tcPr>
            <w:tcW w:w="3088" w:type="dxa"/>
            <w:gridSpan w:val="2"/>
            <w:tcBorders>
              <w:top w:val="single" w:sz="4" w:space="0" w:color="auto"/>
              <w:left w:val="single" w:sz="4" w:space="0" w:color="auto"/>
              <w:bottom w:val="single" w:sz="4" w:space="0" w:color="auto"/>
              <w:right w:val="single" w:sz="4" w:space="0" w:color="auto"/>
            </w:tcBorders>
            <w:shd w:val="clear" w:color="000000" w:fill="FCD5B4"/>
            <w:vAlign w:val="bottom"/>
          </w:tcPr>
          <w:p w:rsidR="005E2D53" w:rsidRPr="004C6D0F" w:rsidRDefault="005E2D53" w:rsidP="005E3683">
            <w:pPr>
              <w:rPr>
                <w:b/>
                <w:bCs/>
                <w:color w:val="000000"/>
                <w:sz w:val="24"/>
                <w:szCs w:val="24"/>
              </w:rPr>
            </w:pPr>
            <w:r w:rsidRPr="004C6D0F">
              <w:rPr>
                <w:b/>
                <w:bCs/>
                <w:color w:val="000000"/>
                <w:sz w:val="24"/>
                <w:szCs w:val="24"/>
              </w:rPr>
              <w:t> </w:t>
            </w:r>
          </w:p>
        </w:tc>
        <w:tc>
          <w:tcPr>
            <w:tcW w:w="2126" w:type="dxa"/>
            <w:tcBorders>
              <w:top w:val="single" w:sz="4" w:space="0" w:color="auto"/>
              <w:left w:val="single" w:sz="4" w:space="0" w:color="auto"/>
              <w:bottom w:val="single" w:sz="4" w:space="0" w:color="auto"/>
              <w:right w:val="single" w:sz="4" w:space="0" w:color="auto"/>
            </w:tcBorders>
            <w:shd w:val="clear" w:color="000000" w:fill="FCD5B4"/>
            <w:vAlign w:val="bottom"/>
          </w:tcPr>
          <w:p w:rsidR="005E2D53" w:rsidRPr="004C6D0F" w:rsidRDefault="005E2D53" w:rsidP="005E3683">
            <w:pPr>
              <w:rPr>
                <w:b/>
                <w:bCs/>
                <w:color w:val="000000"/>
                <w:sz w:val="24"/>
                <w:szCs w:val="24"/>
              </w:rPr>
            </w:pPr>
          </w:p>
        </w:tc>
        <w:tc>
          <w:tcPr>
            <w:tcW w:w="1985" w:type="dxa"/>
            <w:gridSpan w:val="3"/>
            <w:tcBorders>
              <w:top w:val="single" w:sz="4" w:space="0" w:color="auto"/>
              <w:left w:val="single" w:sz="4" w:space="0" w:color="auto"/>
              <w:bottom w:val="single" w:sz="4" w:space="0" w:color="auto"/>
              <w:right w:val="single" w:sz="4" w:space="0" w:color="auto"/>
            </w:tcBorders>
            <w:shd w:val="clear" w:color="000000" w:fill="FCD5B4"/>
            <w:vAlign w:val="bottom"/>
          </w:tcPr>
          <w:p w:rsidR="005E2D53" w:rsidRPr="004C6D0F" w:rsidRDefault="005E2D53" w:rsidP="005E3683">
            <w:pPr>
              <w:rPr>
                <w:b/>
                <w:bCs/>
                <w:color w:val="000000"/>
                <w:sz w:val="24"/>
                <w:szCs w:val="24"/>
              </w:rPr>
            </w:pPr>
          </w:p>
        </w:tc>
        <w:tc>
          <w:tcPr>
            <w:tcW w:w="1275" w:type="dxa"/>
            <w:gridSpan w:val="3"/>
            <w:tcBorders>
              <w:top w:val="single" w:sz="4" w:space="0" w:color="auto"/>
              <w:left w:val="single" w:sz="4" w:space="0" w:color="auto"/>
              <w:bottom w:val="single" w:sz="4" w:space="0" w:color="auto"/>
              <w:right w:val="single" w:sz="4" w:space="0" w:color="auto"/>
            </w:tcBorders>
            <w:shd w:val="clear" w:color="000000" w:fill="FCD5B4"/>
            <w:vAlign w:val="bottom"/>
          </w:tcPr>
          <w:p w:rsidR="005E2D53" w:rsidRPr="004C6D0F" w:rsidRDefault="005E2D53" w:rsidP="005E3683">
            <w:pPr>
              <w:rPr>
                <w:b/>
                <w:bCs/>
                <w:color w:val="000000"/>
                <w:sz w:val="24"/>
                <w:szCs w:val="24"/>
              </w:rPr>
            </w:pPr>
          </w:p>
        </w:tc>
        <w:tc>
          <w:tcPr>
            <w:tcW w:w="1189" w:type="dxa"/>
            <w:gridSpan w:val="2"/>
            <w:tcBorders>
              <w:top w:val="single" w:sz="4" w:space="0" w:color="auto"/>
              <w:left w:val="single" w:sz="4" w:space="0" w:color="auto"/>
              <w:bottom w:val="single" w:sz="4" w:space="0" w:color="auto"/>
              <w:right w:val="single" w:sz="4" w:space="0" w:color="auto"/>
            </w:tcBorders>
            <w:shd w:val="clear" w:color="000000" w:fill="FCD5B4"/>
            <w:vAlign w:val="bottom"/>
          </w:tcPr>
          <w:p w:rsidR="005E2D53" w:rsidRPr="004C6D0F" w:rsidRDefault="005E2D53" w:rsidP="005E3683">
            <w:pPr>
              <w:jc w:val="right"/>
              <w:rPr>
                <w:b/>
                <w:bCs/>
                <w:color w:val="000000"/>
                <w:sz w:val="24"/>
                <w:szCs w:val="24"/>
              </w:rPr>
            </w:pPr>
          </w:p>
        </w:tc>
      </w:tr>
    </w:tbl>
    <w:p w:rsidR="003475E4" w:rsidRPr="007E0B18" w:rsidRDefault="003475E4" w:rsidP="003475E4">
      <w:pPr>
        <w:pStyle w:val="Heading"/>
        <w:tabs>
          <w:tab w:val="left" w:pos="0"/>
        </w:tabs>
        <w:ind w:right="-105"/>
        <w:rPr>
          <w:rFonts w:ascii="Times New Roman" w:hAnsi="Times New Roman"/>
          <w:sz w:val="24"/>
          <w:szCs w:val="24"/>
        </w:rPr>
      </w:pPr>
    </w:p>
    <w:p w:rsidR="00F70CF7" w:rsidRPr="007E0B18" w:rsidRDefault="00F70CF7" w:rsidP="00F70CF7">
      <w:pPr>
        <w:pStyle w:val="Heading"/>
        <w:tabs>
          <w:tab w:val="left" w:pos="0"/>
        </w:tabs>
        <w:ind w:right="-105"/>
        <w:rPr>
          <w:rFonts w:ascii="Times New Roman" w:hAnsi="Times New Roman"/>
          <w:sz w:val="24"/>
          <w:szCs w:val="24"/>
        </w:rPr>
      </w:pPr>
    </w:p>
    <w:p w:rsidR="00F70CF7" w:rsidRDefault="00F70CF7" w:rsidP="00F70CF7">
      <w:pPr>
        <w:jc w:val="center"/>
        <w:rPr>
          <w:b/>
          <w:sz w:val="24"/>
          <w:szCs w:val="24"/>
        </w:rPr>
      </w:pPr>
    </w:p>
    <w:p w:rsidR="00F70CF7" w:rsidRDefault="00F70CF7" w:rsidP="00F70CF7">
      <w:pPr>
        <w:rPr>
          <w:b/>
          <w:sz w:val="24"/>
          <w:szCs w:val="24"/>
        </w:rPr>
      </w:pPr>
    </w:p>
    <w:p w:rsidR="00F70CF7" w:rsidRDefault="00F70CF7" w:rsidP="00F70CF7">
      <w:pPr>
        <w:jc w:val="center"/>
        <w:rPr>
          <w:b/>
          <w:sz w:val="24"/>
          <w:szCs w:val="24"/>
        </w:rPr>
      </w:pPr>
    </w:p>
    <w:p w:rsidR="00F70CF7" w:rsidRDefault="00F70CF7" w:rsidP="00F70CF7">
      <w:pPr>
        <w:jc w:val="center"/>
        <w:rPr>
          <w:b/>
          <w:sz w:val="24"/>
          <w:szCs w:val="24"/>
        </w:rPr>
      </w:pPr>
    </w:p>
    <w:p w:rsidR="00F70CF7" w:rsidRDefault="00F70CF7" w:rsidP="00F70CF7">
      <w:pPr>
        <w:shd w:val="clear" w:color="auto" w:fill="FFFFFF"/>
        <w:tabs>
          <w:tab w:val="right" w:pos="6237"/>
        </w:tabs>
        <w:spacing w:line="274" w:lineRule="exact"/>
        <w:ind w:left="230"/>
        <w:rPr>
          <w:sz w:val="22"/>
          <w:szCs w:val="22"/>
        </w:rPr>
      </w:pPr>
      <w:r w:rsidRPr="004F5911">
        <w:rPr>
          <w:b/>
          <w:color w:val="000000"/>
          <w:spacing w:val="-13"/>
          <w:sz w:val="24"/>
          <w:szCs w:val="24"/>
        </w:rPr>
        <w:t>Заказчик:</w:t>
      </w:r>
      <w:r>
        <w:rPr>
          <w:b/>
          <w:color w:val="000000"/>
          <w:sz w:val="24"/>
          <w:szCs w:val="24"/>
        </w:rPr>
        <w:tab/>
      </w:r>
      <w:r>
        <w:rPr>
          <w:b/>
          <w:color w:val="000000"/>
          <w:sz w:val="24"/>
          <w:szCs w:val="24"/>
        </w:rPr>
        <w:tab/>
      </w:r>
      <w:r w:rsidRPr="004F5911">
        <w:rPr>
          <w:b/>
          <w:color w:val="000000"/>
          <w:spacing w:val="-3"/>
          <w:sz w:val="24"/>
          <w:szCs w:val="24"/>
        </w:rPr>
        <w:t>Исполнитель</w:t>
      </w:r>
      <w:r>
        <w:rPr>
          <w:color w:val="000000"/>
          <w:spacing w:val="-3"/>
          <w:sz w:val="22"/>
          <w:szCs w:val="22"/>
        </w:rPr>
        <w:t>:</w:t>
      </w:r>
    </w:p>
    <w:p w:rsidR="00F70CF7" w:rsidRDefault="00F70CF7" w:rsidP="00F70CF7">
      <w:pPr>
        <w:shd w:val="clear" w:color="auto" w:fill="FFFFFF"/>
        <w:rPr>
          <w:sz w:val="22"/>
          <w:szCs w:val="22"/>
        </w:rPr>
      </w:pPr>
      <w:r>
        <w:rPr>
          <w:color w:val="000000"/>
          <w:spacing w:val="-2"/>
          <w:sz w:val="22"/>
          <w:szCs w:val="22"/>
        </w:rPr>
        <w:tab/>
      </w:r>
    </w:p>
    <w:tbl>
      <w:tblPr>
        <w:tblW w:w="0" w:type="auto"/>
        <w:tblLayout w:type="fixed"/>
        <w:tblLook w:val="00A0" w:firstRow="1" w:lastRow="0" w:firstColumn="1" w:lastColumn="0" w:noHBand="0" w:noVBand="0"/>
      </w:tblPr>
      <w:tblGrid>
        <w:gridCol w:w="4930"/>
        <w:gridCol w:w="4930"/>
      </w:tblGrid>
      <w:tr w:rsidR="00F70CF7" w:rsidTr="002A308F">
        <w:trPr>
          <w:trHeight w:val="535"/>
        </w:trPr>
        <w:tc>
          <w:tcPr>
            <w:tcW w:w="4930" w:type="dxa"/>
          </w:tcPr>
          <w:p w:rsidR="00F70CF7" w:rsidRDefault="00F70CF7" w:rsidP="002A308F">
            <w:pPr>
              <w:rPr>
                <w:sz w:val="22"/>
                <w:szCs w:val="22"/>
              </w:rPr>
            </w:pPr>
            <w:r>
              <w:rPr>
                <w:sz w:val="22"/>
                <w:szCs w:val="22"/>
              </w:rPr>
              <w:t xml:space="preserve">___________________ ( _____________)    </w:t>
            </w:r>
          </w:p>
          <w:p w:rsidR="00F70CF7" w:rsidRDefault="00F70CF7" w:rsidP="002A308F">
            <w:pPr>
              <w:rPr>
                <w:sz w:val="22"/>
                <w:szCs w:val="22"/>
              </w:rPr>
            </w:pPr>
            <w:r>
              <w:rPr>
                <w:sz w:val="22"/>
                <w:szCs w:val="22"/>
              </w:rPr>
              <w:t>м.п.</w:t>
            </w:r>
          </w:p>
        </w:tc>
        <w:tc>
          <w:tcPr>
            <w:tcW w:w="4930" w:type="dxa"/>
          </w:tcPr>
          <w:p w:rsidR="00F70CF7" w:rsidRDefault="00F70CF7" w:rsidP="002A308F">
            <w:pPr>
              <w:rPr>
                <w:sz w:val="22"/>
                <w:szCs w:val="22"/>
              </w:rPr>
            </w:pPr>
            <w:r>
              <w:rPr>
                <w:sz w:val="22"/>
                <w:szCs w:val="22"/>
              </w:rPr>
              <w:t xml:space="preserve">             _____________________ (_____________)  </w:t>
            </w:r>
          </w:p>
          <w:p w:rsidR="00F70CF7" w:rsidRDefault="00F70CF7" w:rsidP="002A308F">
            <w:pPr>
              <w:rPr>
                <w:sz w:val="22"/>
                <w:szCs w:val="22"/>
              </w:rPr>
            </w:pPr>
            <w:r>
              <w:rPr>
                <w:sz w:val="22"/>
                <w:szCs w:val="22"/>
              </w:rPr>
              <w:t xml:space="preserve">             м.п.</w:t>
            </w:r>
          </w:p>
        </w:tc>
      </w:tr>
    </w:tbl>
    <w:p w:rsidR="00F70CF7" w:rsidRDefault="00F70CF7" w:rsidP="00F70CF7">
      <w:pPr>
        <w:ind w:firstLine="567"/>
        <w:jc w:val="center"/>
        <w:rPr>
          <w:sz w:val="28"/>
          <w:szCs w:val="28"/>
          <w:highlight w:val="yellow"/>
        </w:rPr>
      </w:pPr>
    </w:p>
    <w:sectPr w:rsidR="00F70CF7" w:rsidSect="00BB2BC4">
      <w:footerReference w:type="even" r:id="rId8"/>
      <w:footerReference w:type="default" r:id="rId9"/>
      <w:pgSz w:w="11906" w:h="16838"/>
      <w:pgMar w:top="1134" w:right="851" w:bottom="113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3F0" w:rsidRDefault="009E73F0" w:rsidP="0001403B">
      <w:r>
        <w:separator/>
      </w:r>
    </w:p>
  </w:endnote>
  <w:endnote w:type="continuationSeparator" w:id="0">
    <w:p w:rsidR="009E73F0" w:rsidRDefault="009E73F0"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49" w:rsidRDefault="00751C4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51C49" w:rsidRDefault="00751C4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49" w:rsidRDefault="00751C4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B12D7">
      <w:rPr>
        <w:rStyle w:val="aa"/>
        <w:noProof/>
      </w:rPr>
      <w:t>2</w:t>
    </w:r>
    <w:r>
      <w:rPr>
        <w:rStyle w:val="aa"/>
      </w:rPr>
      <w:fldChar w:fldCharType="end"/>
    </w:r>
  </w:p>
  <w:p w:rsidR="00751C49" w:rsidRDefault="00751C4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3F0" w:rsidRDefault="009E73F0" w:rsidP="0001403B">
      <w:r>
        <w:separator/>
      </w:r>
    </w:p>
  </w:footnote>
  <w:footnote w:type="continuationSeparator" w:id="0">
    <w:p w:rsidR="009E73F0" w:rsidRDefault="009E73F0" w:rsidP="00014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8B888A52"/>
    <w:lvl w:ilvl="0">
      <w:start w:val="1"/>
      <w:numFmt w:val="decimal"/>
      <w:pStyle w:val="9"/>
      <w:lvlText w:val="%1."/>
      <w:lvlJc w:val="left"/>
      <w:pPr>
        <w:tabs>
          <w:tab w:val="num" w:pos="643"/>
        </w:tabs>
        <w:ind w:left="643"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2">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3">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4">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6">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AB87588"/>
    <w:multiLevelType w:val="hybridMultilevel"/>
    <w:tmpl w:val="81F892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4A33C39"/>
    <w:multiLevelType w:val="hybridMultilevel"/>
    <w:tmpl w:val="034A6E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2A3D2DDE"/>
    <w:multiLevelType w:val="hybridMultilevel"/>
    <w:tmpl w:val="9FA06A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B023397"/>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0">
    <w:nsid w:val="2E1A6560"/>
    <w:multiLevelType w:val="hybridMultilevel"/>
    <w:tmpl w:val="D65882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4">
    <w:nsid w:val="416E5E78"/>
    <w:multiLevelType w:val="hybridMultilevel"/>
    <w:tmpl w:val="C9929F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5093436"/>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nsid w:val="4ED62BB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50FF0C8E"/>
    <w:multiLevelType w:val="hybridMultilevel"/>
    <w:tmpl w:val="1ACA2D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3842837"/>
    <w:multiLevelType w:val="hybridMultilevel"/>
    <w:tmpl w:val="229868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32">
    <w:nsid w:val="56985B38"/>
    <w:multiLevelType w:val="hybridMultilevel"/>
    <w:tmpl w:val="5C9AF3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5">
    <w:nsid w:val="67E92EA2"/>
    <w:multiLevelType w:val="hybridMultilevel"/>
    <w:tmpl w:val="FF0281D0"/>
    <w:lvl w:ilvl="0" w:tplc="0419000F">
      <w:start w:val="1"/>
      <w:numFmt w:val="decimal"/>
      <w:lvlText w:val="%1."/>
      <w:lvlJc w:val="left"/>
      <w:pPr>
        <w:tabs>
          <w:tab w:val="num" w:pos="644"/>
        </w:tabs>
        <w:ind w:left="644" w:hanging="360"/>
      </w:pPr>
      <w:rPr>
        <w:rFonts w:cs="Times New Roman"/>
      </w:rPr>
    </w:lvl>
    <w:lvl w:ilvl="1" w:tplc="5CC0C64A">
      <w:start w:val="1"/>
      <w:numFmt w:val="bullet"/>
      <w:lvlText w:val="-"/>
      <w:lvlJc w:val="left"/>
      <w:pPr>
        <w:tabs>
          <w:tab w:val="num" w:pos="360"/>
        </w:tabs>
        <w:ind w:left="360" w:hanging="360"/>
      </w:pPr>
      <w:rPr>
        <w:rFonts w:ascii="Courier New" w:hAnsi="Courier New"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nsid w:val="797F5497"/>
    <w:multiLevelType w:val="hybridMultilevel"/>
    <w:tmpl w:val="B554F4B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11"/>
  </w:num>
  <w:num w:numId="2">
    <w:abstractNumId w:val="36"/>
  </w:num>
  <w:num w:numId="3">
    <w:abstractNumId w:val="21"/>
  </w:num>
  <w:num w:numId="4">
    <w:abstractNumId w:val="14"/>
  </w:num>
  <w:num w:numId="5">
    <w:abstractNumId w:val="22"/>
  </w:num>
  <w:num w:numId="6">
    <w:abstractNumId w:val="18"/>
  </w:num>
  <w:num w:numId="7">
    <w:abstractNumId w:val="5"/>
  </w:num>
  <w:num w:numId="8">
    <w:abstractNumId w:val="23"/>
  </w:num>
  <w:num w:numId="9">
    <w:abstractNumId w:val="29"/>
  </w:num>
  <w:num w:numId="10">
    <w:abstractNumId w:val="7"/>
  </w:num>
  <w:num w:numId="11">
    <w:abstractNumId w:val="16"/>
  </w:num>
  <w:num w:numId="12">
    <w:abstractNumId w:val="33"/>
  </w:num>
  <w:num w:numId="13">
    <w:abstractNumId w:val="6"/>
  </w:num>
  <w:num w:numId="14">
    <w:abstractNumId w:val="13"/>
  </w:num>
  <w:num w:numId="15">
    <w:abstractNumId w:val="38"/>
  </w:num>
  <w:num w:numId="16">
    <w:abstractNumId w:val="12"/>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28"/>
  </w:num>
  <w:num w:numId="20">
    <w:abstractNumId w:val="20"/>
  </w:num>
  <w:num w:numId="21">
    <w:abstractNumId w:val="15"/>
  </w:num>
  <w:num w:numId="22">
    <w:abstractNumId w:val="32"/>
  </w:num>
  <w:num w:numId="23">
    <w:abstractNumId w:val="24"/>
  </w:num>
  <w:num w:numId="24">
    <w:abstractNumId w:val="17"/>
  </w:num>
  <w:num w:numId="25">
    <w:abstractNumId w:val="8"/>
  </w:num>
  <w:num w:numId="26">
    <w:abstractNumId w:val="30"/>
  </w:num>
  <w:num w:numId="27">
    <w:abstractNumId w:val="37"/>
  </w:num>
  <w:num w:numId="28">
    <w:abstractNumId w:val="0"/>
  </w:num>
  <w:num w:numId="29">
    <w:abstractNumId w:val="31"/>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30">
    <w:abstractNumId w:val="35"/>
  </w:num>
  <w:num w:numId="31">
    <w:abstractNumId w:val="31"/>
  </w:num>
  <w:num w:numId="32">
    <w:abstractNumId w:val="25"/>
  </w:num>
  <w:num w:numId="33">
    <w:abstractNumId w:val="9"/>
  </w:num>
  <w:num w:numId="34">
    <w:abstractNumId w:val="26"/>
  </w:num>
  <w:num w:numId="35">
    <w:abstractNumId w:val="19"/>
  </w:num>
  <w:num w:numId="36">
    <w:abstractNumId w:val="27"/>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1403B"/>
    <w:rsid w:val="00001DAF"/>
    <w:rsid w:val="00002FF7"/>
    <w:rsid w:val="00003E0F"/>
    <w:rsid w:val="000127E5"/>
    <w:rsid w:val="0001403B"/>
    <w:rsid w:val="00015C07"/>
    <w:rsid w:val="00022D79"/>
    <w:rsid w:val="000253B0"/>
    <w:rsid w:val="0002543C"/>
    <w:rsid w:val="00025AA2"/>
    <w:rsid w:val="0003616A"/>
    <w:rsid w:val="00040CBA"/>
    <w:rsid w:val="00044A62"/>
    <w:rsid w:val="0004590F"/>
    <w:rsid w:val="00055F53"/>
    <w:rsid w:val="00061EC1"/>
    <w:rsid w:val="0006630C"/>
    <w:rsid w:val="000706C1"/>
    <w:rsid w:val="00071224"/>
    <w:rsid w:val="00072271"/>
    <w:rsid w:val="00077337"/>
    <w:rsid w:val="00077C01"/>
    <w:rsid w:val="000812EE"/>
    <w:rsid w:val="0008249D"/>
    <w:rsid w:val="000A5208"/>
    <w:rsid w:val="000B0A13"/>
    <w:rsid w:val="000B15A8"/>
    <w:rsid w:val="000B3338"/>
    <w:rsid w:val="000B7B0E"/>
    <w:rsid w:val="000C0679"/>
    <w:rsid w:val="000C7DC0"/>
    <w:rsid w:val="000D1466"/>
    <w:rsid w:val="000D6843"/>
    <w:rsid w:val="000E6ACF"/>
    <w:rsid w:val="000F2FC0"/>
    <w:rsid w:val="000F75E3"/>
    <w:rsid w:val="00101296"/>
    <w:rsid w:val="00107093"/>
    <w:rsid w:val="001073BB"/>
    <w:rsid w:val="001102CD"/>
    <w:rsid w:val="00114DBD"/>
    <w:rsid w:val="001262CC"/>
    <w:rsid w:val="001318D5"/>
    <w:rsid w:val="00133306"/>
    <w:rsid w:val="0014351C"/>
    <w:rsid w:val="00146583"/>
    <w:rsid w:val="0015670E"/>
    <w:rsid w:val="00165064"/>
    <w:rsid w:val="0016687B"/>
    <w:rsid w:val="0017316B"/>
    <w:rsid w:val="00173F1B"/>
    <w:rsid w:val="00177FCA"/>
    <w:rsid w:val="0018048A"/>
    <w:rsid w:val="00192D38"/>
    <w:rsid w:val="00197E28"/>
    <w:rsid w:val="001A1833"/>
    <w:rsid w:val="001A7840"/>
    <w:rsid w:val="001C0C69"/>
    <w:rsid w:val="001C3DAB"/>
    <w:rsid w:val="001C4F07"/>
    <w:rsid w:val="001C727A"/>
    <w:rsid w:val="001C7297"/>
    <w:rsid w:val="001D369A"/>
    <w:rsid w:val="001D4BE2"/>
    <w:rsid w:val="001D57D6"/>
    <w:rsid w:val="001D617B"/>
    <w:rsid w:val="001D7C09"/>
    <w:rsid w:val="001E1401"/>
    <w:rsid w:val="001E1E11"/>
    <w:rsid w:val="001E2EBE"/>
    <w:rsid w:val="001E3B4B"/>
    <w:rsid w:val="001F336A"/>
    <w:rsid w:val="001F58AA"/>
    <w:rsid w:val="001F6135"/>
    <w:rsid w:val="001F7313"/>
    <w:rsid w:val="0020007A"/>
    <w:rsid w:val="002132F9"/>
    <w:rsid w:val="0022768E"/>
    <w:rsid w:val="0023037E"/>
    <w:rsid w:val="00232FBF"/>
    <w:rsid w:val="002355A9"/>
    <w:rsid w:val="002362A0"/>
    <w:rsid w:val="002400D0"/>
    <w:rsid w:val="0024498F"/>
    <w:rsid w:val="00251A68"/>
    <w:rsid w:val="00260E14"/>
    <w:rsid w:val="0028224C"/>
    <w:rsid w:val="002952F2"/>
    <w:rsid w:val="002A308F"/>
    <w:rsid w:val="002A6383"/>
    <w:rsid w:val="002B5861"/>
    <w:rsid w:val="002C2678"/>
    <w:rsid w:val="002C65F4"/>
    <w:rsid w:val="002D105B"/>
    <w:rsid w:val="002D2590"/>
    <w:rsid w:val="002E4775"/>
    <w:rsid w:val="002F4A75"/>
    <w:rsid w:val="002F5B96"/>
    <w:rsid w:val="002F72BC"/>
    <w:rsid w:val="003001AD"/>
    <w:rsid w:val="00304ABC"/>
    <w:rsid w:val="003072D5"/>
    <w:rsid w:val="00310CEA"/>
    <w:rsid w:val="00320E29"/>
    <w:rsid w:val="0033381E"/>
    <w:rsid w:val="00344B81"/>
    <w:rsid w:val="00346835"/>
    <w:rsid w:val="00346C2C"/>
    <w:rsid w:val="003475E4"/>
    <w:rsid w:val="00364AE8"/>
    <w:rsid w:val="00375918"/>
    <w:rsid w:val="00376212"/>
    <w:rsid w:val="003967CD"/>
    <w:rsid w:val="003A53DB"/>
    <w:rsid w:val="003B3055"/>
    <w:rsid w:val="003D09C8"/>
    <w:rsid w:val="003E417F"/>
    <w:rsid w:val="003E4226"/>
    <w:rsid w:val="003F2F17"/>
    <w:rsid w:val="0040517F"/>
    <w:rsid w:val="00423170"/>
    <w:rsid w:val="00440F5F"/>
    <w:rsid w:val="00444229"/>
    <w:rsid w:val="00446503"/>
    <w:rsid w:val="004500E0"/>
    <w:rsid w:val="00453962"/>
    <w:rsid w:val="00465D33"/>
    <w:rsid w:val="00466F64"/>
    <w:rsid w:val="00477C8A"/>
    <w:rsid w:val="00484503"/>
    <w:rsid w:val="00497101"/>
    <w:rsid w:val="004A4069"/>
    <w:rsid w:val="004A633E"/>
    <w:rsid w:val="004A6A32"/>
    <w:rsid w:val="004B1499"/>
    <w:rsid w:val="004B36B4"/>
    <w:rsid w:val="004C17DB"/>
    <w:rsid w:val="004C1CA1"/>
    <w:rsid w:val="004C62A3"/>
    <w:rsid w:val="004D10BB"/>
    <w:rsid w:val="004D4679"/>
    <w:rsid w:val="004D4A81"/>
    <w:rsid w:val="004D7837"/>
    <w:rsid w:val="004E3346"/>
    <w:rsid w:val="004F5413"/>
    <w:rsid w:val="004F5911"/>
    <w:rsid w:val="0050132F"/>
    <w:rsid w:val="00501BB9"/>
    <w:rsid w:val="00504D09"/>
    <w:rsid w:val="0050777C"/>
    <w:rsid w:val="005245EC"/>
    <w:rsid w:val="00526D44"/>
    <w:rsid w:val="005310D6"/>
    <w:rsid w:val="005320FC"/>
    <w:rsid w:val="00542D9E"/>
    <w:rsid w:val="00551BEC"/>
    <w:rsid w:val="00556CAF"/>
    <w:rsid w:val="00560D45"/>
    <w:rsid w:val="005652B1"/>
    <w:rsid w:val="005710C7"/>
    <w:rsid w:val="00572A17"/>
    <w:rsid w:val="00574439"/>
    <w:rsid w:val="005750FF"/>
    <w:rsid w:val="00577D4D"/>
    <w:rsid w:val="00582301"/>
    <w:rsid w:val="005829A6"/>
    <w:rsid w:val="005829ED"/>
    <w:rsid w:val="005855BC"/>
    <w:rsid w:val="00592571"/>
    <w:rsid w:val="00596810"/>
    <w:rsid w:val="005A7B0B"/>
    <w:rsid w:val="005B45CA"/>
    <w:rsid w:val="005B605D"/>
    <w:rsid w:val="005C2E50"/>
    <w:rsid w:val="005E2C1B"/>
    <w:rsid w:val="005E2D53"/>
    <w:rsid w:val="005E3683"/>
    <w:rsid w:val="005E545B"/>
    <w:rsid w:val="005E686F"/>
    <w:rsid w:val="00612E51"/>
    <w:rsid w:val="00627005"/>
    <w:rsid w:val="00627E73"/>
    <w:rsid w:val="00641BEA"/>
    <w:rsid w:val="0064319C"/>
    <w:rsid w:val="0064424D"/>
    <w:rsid w:val="006544A7"/>
    <w:rsid w:val="00662CC4"/>
    <w:rsid w:val="00666FB9"/>
    <w:rsid w:val="00674C28"/>
    <w:rsid w:val="006801C8"/>
    <w:rsid w:val="006867AB"/>
    <w:rsid w:val="00695DB9"/>
    <w:rsid w:val="006A3A57"/>
    <w:rsid w:val="006B0B33"/>
    <w:rsid w:val="006B1581"/>
    <w:rsid w:val="006B3BC7"/>
    <w:rsid w:val="006B46DA"/>
    <w:rsid w:val="006B5924"/>
    <w:rsid w:val="006B59EC"/>
    <w:rsid w:val="006C19DC"/>
    <w:rsid w:val="006C3E1E"/>
    <w:rsid w:val="006C49D7"/>
    <w:rsid w:val="006D0B8D"/>
    <w:rsid w:val="006E60CF"/>
    <w:rsid w:val="006E7F83"/>
    <w:rsid w:val="006F02FF"/>
    <w:rsid w:val="006F1450"/>
    <w:rsid w:val="006F337B"/>
    <w:rsid w:val="006F46B0"/>
    <w:rsid w:val="006F7B14"/>
    <w:rsid w:val="0070221B"/>
    <w:rsid w:val="00711BB9"/>
    <w:rsid w:val="00713F27"/>
    <w:rsid w:val="00715B8B"/>
    <w:rsid w:val="00721090"/>
    <w:rsid w:val="00721A75"/>
    <w:rsid w:val="00725697"/>
    <w:rsid w:val="007316FB"/>
    <w:rsid w:val="00732F99"/>
    <w:rsid w:val="0074033D"/>
    <w:rsid w:val="00742CE5"/>
    <w:rsid w:val="00746C8C"/>
    <w:rsid w:val="00750255"/>
    <w:rsid w:val="007502A8"/>
    <w:rsid w:val="00751C49"/>
    <w:rsid w:val="00760FFF"/>
    <w:rsid w:val="00765A8D"/>
    <w:rsid w:val="0078098A"/>
    <w:rsid w:val="00786F21"/>
    <w:rsid w:val="0079453C"/>
    <w:rsid w:val="007947AC"/>
    <w:rsid w:val="007978B9"/>
    <w:rsid w:val="007A0B71"/>
    <w:rsid w:val="007A4F38"/>
    <w:rsid w:val="007B617F"/>
    <w:rsid w:val="007C077C"/>
    <w:rsid w:val="007C0D7E"/>
    <w:rsid w:val="007C1A8F"/>
    <w:rsid w:val="007D0D73"/>
    <w:rsid w:val="007E6632"/>
    <w:rsid w:val="007E71C2"/>
    <w:rsid w:val="00803C0A"/>
    <w:rsid w:val="008044AD"/>
    <w:rsid w:val="00805231"/>
    <w:rsid w:val="00810AA7"/>
    <w:rsid w:val="008123CF"/>
    <w:rsid w:val="008141DD"/>
    <w:rsid w:val="0081572A"/>
    <w:rsid w:val="00823CD3"/>
    <w:rsid w:val="008250C3"/>
    <w:rsid w:val="00825B9C"/>
    <w:rsid w:val="00827A15"/>
    <w:rsid w:val="00827D86"/>
    <w:rsid w:val="008375FB"/>
    <w:rsid w:val="008430A4"/>
    <w:rsid w:val="008447B3"/>
    <w:rsid w:val="008512D8"/>
    <w:rsid w:val="00851CCB"/>
    <w:rsid w:val="008635C3"/>
    <w:rsid w:val="0086681C"/>
    <w:rsid w:val="008733E0"/>
    <w:rsid w:val="00873769"/>
    <w:rsid w:val="00883890"/>
    <w:rsid w:val="00886D73"/>
    <w:rsid w:val="00893D6D"/>
    <w:rsid w:val="00893DAB"/>
    <w:rsid w:val="008A3D8C"/>
    <w:rsid w:val="008A4EED"/>
    <w:rsid w:val="008B0BE7"/>
    <w:rsid w:val="008B12D7"/>
    <w:rsid w:val="008B18E4"/>
    <w:rsid w:val="008B6397"/>
    <w:rsid w:val="008C5DEB"/>
    <w:rsid w:val="008C668B"/>
    <w:rsid w:val="008C7CA9"/>
    <w:rsid w:val="008F76A0"/>
    <w:rsid w:val="008F7D3C"/>
    <w:rsid w:val="00900631"/>
    <w:rsid w:val="0090341F"/>
    <w:rsid w:val="00920E20"/>
    <w:rsid w:val="009247E2"/>
    <w:rsid w:val="009442EC"/>
    <w:rsid w:val="009458A0"/>
    <w:rsid w:val="009535C9"/>
    <w:rsid w:val="00955B58"/>
    <w:rsid w:val="009618C9"/>
    <w:rsid w:val="00962693"/>
    <w:rsid w:val="00963755"/>
    <w:rsid w:val="00980FD2"/>
    <w:rsid w:val="00987315"/>
    <w:rsid w:val="0098752F"/>
    <w:rsid w:val="00991B87"/>
    <w:rsid w:val="00992F39"/>
    <w:rsid w:val="009972A8"/>
    <w:rsid w:val="009A15DD"/>
    <w:rsid w:val="009A29C7"/>
    <w:rsid w:val="009B32C7"/>
    <w:rsid w:val="009C7ABF"/>
    <w:rsid w:val="009D71F9"/>
    <w:rsid w:val="009E038F"/>
    <w:rsid w:val="009E2BCA"/>
    <w:rsid w:val="009E359B"/>
    <w:rsid w:val="009E6F60"/>
    <w:rsid w:val="009E73F0"/>
    <w:rsid w:val="009F1723"/>
    <w:rsid w:val="009F3560"/>
    <w:rsid w:val="00A00603"/>
    <w:rsid w:val="00A03F0D"/>
    <w:rsid w:val="00A04909"/>
    <w:rsid w:val="00A06D5F"/>
    <w:rsid w:val="00A10556"/>
    <w:rsid w:val="00A154CC"/>
    <w:rsid w:val="00A2560D"/>
    <w:rsid w:val="00A34F6E"/>
    <w:rsid w:val="00A3692A"/>
    <w:rsid w:val="00A37FBC"/>
    <w:rsid w:val="00A62D73"/>
    <w:rsid w:val="00A66E73"/>
    <w:rsid w:val="00A71C97"/>
    <w:rsid w:val="00A836E4"/>
    <w:rsid w:val="00A92E00"/>
    <w:rsid w:val="00AA7F2B"/>
    <w:rsid w:val="00AB2637"/>
    <w:rsid w:val="00AB2E9E"/>
    <w:rsid w:val="00AB39F5"/>
    <w:rsid w:val="00AC12C8"/>
    <w:rsid w:val="00AD23D7"/>
    <w:rsid w:val="00AD6784"/>
    <w:rsid w:val="00B00481"/>
    <w:rsid w:val="00B006F7"/>
    <w:rsid w:val="00B0075A"/>
    <w:rsid w:val="00B0077B"/>
    <w:rsid w:val="00B03713"/>
    <w:rsid w:val="00B07974"/>
    <w:rsid w:val="00B140BC"/>
    <w:rsid w:val="00B17003"/>
    <w:rsid w:val="00B21F12"/>
    <w:rsid w:val="00B2523E"/>
    <w:rsid w:val="00B337AD"/>
    <w:rsid w:val="00B508BF"/>
    <w:rsid w:val="00B6102F"/>
    <w:rsid w:val="00B65195"/>
    <w:rsid w:val="00B6547D"/>
    <w:rsid w:val="00B76836"/>
    <w:rsid w:val="00B769AD"/>
    <w:rsid w:val="00B779ED"/>
    <w:rsid w:val="00B80D89"/>
    <w:rsid w:val="00B85B97"/>
    <w:rsid w:val="00B863E5"/>
    <w:rsid w:val="00B8657A"/>
    <w:rsid w:val="00B9084D"/>
    <w:rsid w:val="00B9141A"/>
    <w:rsid w:val="00B94148"/>
    <w:rsid w:val="00B94B0F"/>
    <w:rsid w:val="00BA1017"/>
    <w:rsid w:val="00BA7B86"/>
    <w:rsid w:val="00BB2BC4"/>
    <w:rsid w:val="00BB2CD9"/>
    <w:rsid w:val="00BC218C"/>
    <w:rsid w:val="00BC6D25"/>
    <w:rsid w:val="00BD1703"/>
    <w:rsid w:val="00BD3197"/>
    <w:rsid w:val="00BD61FD"/>
    <w:rsid w:val="00BE08C8"/>
    <w:rsid w:val="00BE536F"/>
    <w:rsid w:val="00BE7C2C"/>
    <w:rsid w:val="00BF60C8"/>
    <w:rsid w:val="00C05FA5"/>
    <w:rsid w:val="00C0633D"/>
    <w:rsid w:val="00C07C68"/>
    <w:rsid w:val="00C121E7"/>
    <w:rsid w:val="00C1542F"/>
    <w:rsid w:val="00C2112F"/>
    <w:rsid w:val="00C234CB"/>
    <w:rsid w:val="00C27D9B"/>
    <w:rsid w:val="00C505E9"/>
    <w:rsid w:val="00C57445"/>
    <w:rsid w:val="00C60486"/>
    <w:rsid w:val="00C73378"/>
    <w:rsid w:val="00C87FE3"/>
    <w:rsid w:val="00C91AED"/>
    <w:rsid w:val="00C92B19"/>
    <w:rsid w:val="00CB0560"/>
    <w:rsid w:val="00CB357E"/>
    <w:rsid w:val="00CB4D98"/>
    <w:rsid w:val="00CB6159"/>
    <w:rsid w:val="00CC4F2B"/>
    <w:rsid w:val="00CC5C90"/>
    <w:rsid w:val="00CC7E03"/>
    <w:rsid w:val="00CD0505"/>
    <w:rsid w:val="00CE7825"/>
    <w:rsid w:val="00CF2D76"/>
    <w:rsid w:val="00CF7AF5"/>
    <w:rsid w:val="00D028B3"/>
    <w:rsid w:val="00D02CF4"/>
    <w:rsid w:val="00D05031"/>
    <w:rsid w:val="00D11D4E"/>
    <w:rsid w:val="00D12796"/>
    <w:rsid w:val="00D14CB8"/>
    <w:rsid w:val="00D21F74"/>
    <w:rsid w:val="00D260DC"/>
    <w:rsid w:val="00D261FA"/>
    <w:rsid w:val="00D274AB"/>
    <w:rsid w:val="00D2785D"/>
    <w:rsid w:val="00D30B6B"/>
    <w:rsid w:val="00D43C02"/>
    <w:rsid w:val="00D52D6F"/>
    <w:rsid w:val="00D52E7F"/>
    <w:rsid w:val="00D54194"/>
    <w:rsid w:val="00D6534A"/>
    <w:rsid w:val="00D668E3"/>
    <w:rsid w:val="00D765A6"/>
    <w:rsid w:val="00D828B4"/>
    <w:rsid w:val="00D82D53"/>
    <w:rsid w:val="00D86B9B"/>
    <w:rsid w:val="00DA292A"/>
    <w:rsid w:val="00DA5A84"/>
    <w:rsid w:val="00DB2F88"/>
    <w:rsid w:val="00DB7B6A"/>
    <w:rsid w:val="00DC3EAA"/>
    <w:rsid w:val="00DC72B9"/>
    <w:rsid w:val="00DD2BBF"/>
    <w:rsid w:val="00DD2BC2"/>
    <w:rsid w:val="00DD3DA2"/>
    <w:rsid w:val="00DE7E03"/>
    <w:rsid w:val="00DF0064"/>
    <w:rsid w:val="00DF1F3F"/>
    <w:rsid w:val="00DF5336"/>
    <w:rsid w:val="00DF5AE7"/>
    <w:rsid w:val="00DF6EED"/>
    <w:rsid w:val="00E068D5"/>
    <w:rsid w:val="00E06AE7"/>
    <w:rsid w:val="00E173CC"/>
    <w:rsid w:val="00E2167E"/>
    <w:rsid w:val="00E24EBA"/>
    <w:rsid w:val="00E3302F"/>
    <w:rsid w:val="00E35177"/>
    <w:rsid w:val="00E35E73"/>
    <w:rsid w:val="00E3621E"/>
    <w:rsid w:val="00E41CBE"/>
    <w:rsid w:val="00E4770F"/>
    <w:rsid w:val="00E517F5"/>
    <w:rsid w:val="00E519CD"/>
    <w:rsid w:val="00E71844"/>
    <w:rsid w:val="00E77953"/>
    <w:rsid w:val="00E81CF0"/>
    <w:rsid w:val="00E87435"/>
    <w:rsid w:val="00E9549A"/>
    <w:rsid w:val="00E971A4"/>
    <w:rsid w:val="00EA538D"/>
    <w:rsid w:val="00EC1C94"/>
    <w:rsid w:val="00EC2F7C"/>
    <w:rsid w:val="00EC55AB"/>
    <w:rsid w:val="00EC6C7B"/>
    <w:rsid w:val="00ED4435"/>
    <w:rsid w:val="00EE1429"/>
    <w:rsid w:val="00EE1579"/>
    <w:rsid w:val="00EE170E"/>
    <w:rsid w:val="00EE5B07"/>
    <w:rsid w:val="00EF2A7A"/>
    <w:rsid w:val="00EF4CCE"/>
    <w:rsid w:val="00EF7ED9"/>
    <w:rsid w:val="00F056CC"/>
    <w:rsid w:val="00F12121"/>
    <w:rsid w:val="00F12C6F"/>
    <w:rsid w:val="00F177F8"/>
    <w:rsid w:val="00F17B9F"/>
    <w:rsid w:val="00F2362A"/>
    <w:rsid w:val="00F26A37"/>
    <w:rsid w:val="00F32D00"/>
    <w:rsid w:val="00F33BA7"/>
    <w:rsid w:val="00F36F19"/>
    <w:rsid w:val="00F435EB"/>
    <w:rsid w:val="00F46BFB"/>
    <w:rsid w:val="00F54BEC"/>
    <w:rsid w:val="00F559BC"/>
    <w:rsid w:val="00F57BB1"/>
    <w:rsid w:val="00F60CE8"/>
    <w:rsid w:val="00F61DD9"/>
    <w:rsid w:val="00F671B5"/>
    <w:rsid w:val="00F70CF7"/>
    <w:rsid w:val="00F71FC1"/>
    <w:rsid w:val="00F72F95"/>
    <w:rsid w:val="00F77CC3"/>
    <w:rsid w:val="00F8282F"/>
    <w:rsid w:val="00F94483"/>
    <w:rsid w:val="00F965F4"/>
    <w:rsid w:val="00FA11A8"/>
    <w:rsid w:val="00FA378B"/>
    <w:rsid w:val="00FA5E95"/>
    <w:rsid w:val="00FA6571"/>
    <w:rsid w:val="00FB7FB1"/>
    <w:rsid w:val="00FC2BE9"/>
    <w:rsid w:val="00FC2E9E"/>
    <w:rsid w:val="00FC3383"/>
    <w:rsid w:val="00FD1247"/>
    <w:rsid w:val="00FD21F7"/>
    <w:rsid w:val="00FD2BA3"/>
    <w:rsid w:val="00FD3E08"/>
    <w:rsid w:val="00FD4A9F"/>
    <w:rsid w:val="00FE109A"/>
    <w:rsid w:val="00FE5AE5"/>
    <w:rsid w:val="00FE61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D7EC938A-6227-452E-886D-91816FDAE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1403B"/>
    <w:rPr>
      <w:rFonts w:ascii="Times New Roman" w:eastAsia="Times New Roman" w:hAnsi="Times New Roman"/>
      <w:sz w:val="20"/>
      <w:szCs w:val="20"/>
    </w:rPr>
  </w:style>
  <w:style w:type="paragraph" w:styleId="10">
    <w:name w:val="heading 1"/>
    <w:basedOn w:val="a0"/>
    <w:next w:val="a0"/>
    <w:link w:val="11"/>
    <w:uiPriority w:val="99"/>
    <w:qFormat/>
    <w:rsid w:val="00B94148"/>
    <w:pPr>
      <w:keepNext/>
      <w:tabs>
        <w:tab w:val="num" w:pos="643"/>
      </w:tabs>
      <w:spacing w:before="240" w:after="60" w:line="276" w:lineRule="auto"/>
      <w:ind w:left="643" w:hanging="360"/>
      <w:outlineLvl w:val="0"/>
    </w:pPr>
    <w:rPr>
      <w:rFonts w:ascii="Cambria" w:hAnsi="Cambria"/>
      <w:b/>
      <w:bCs/>
      <w:color w:val="365F91"/>
      <w:sz w:val="28"/>
      <w:szCs w:val="28"/>
      <w:lang w:eastAsia="en-US"/>
    </w:rPr>
  </w:style>
  <w:style w:type="paragraph" w:styleId="20">
    <w:name w:val="heading 2"/>
    <w:basedOn w:val="a0"/>
    <w:next w:val="a0"/>
    <w:link w:val="21"/>
    <w:uiPriority w:val="99"/>
    <w:qFormat/>
    <w:rsid w:val="00133306"/>
    <w:pPr>
      <w:keepNext/>
      <w:numPr>
        <w:ilvl w:val="1"/>
        <w:numId w:val="28"/>
      </w:numPr>
      <w:tabs>
        <w:tab w:val="left" w:pos="510"/>
        <w:tab w:val="num" w:pos="1836"/>
      </w:tabs>
      <w:suppressAutoHyphens/>
      <w:spacing w:before="240" w:after="60"/>
      <w:outlineLvl w:val="1"/>
    </w:pPr>
    <w:rPr>
      <w:rFonts w:ascii="Arial" w:hAnsi="Arial" w:cs="Arial"/>
      <w:b/>
      <w:bCs/>
      <w:i/>
      <w:iCs/>
      <w:sz w:val="28"/>
      <w:szCs w:val="28"/>
      <w:lang w:eastAsia="ar-SA"/>
    </w:rPr>
  </w:style>
  <w:style w:type="paragraph" w:styleId="30">
    <w:name w:val="heading 3"/>
    <w:basedOn w:val="a0"/>
    <w:next w:val="a0"/>
    <w:link w:val="31"/>
    <w:uiPriority w:val="99"/>
    <w:qFormat/>
    <w:locked/>
    <w:rsid w:val="001F7313"/>
    <w:pPr>
      <w:keepNext/>
      <w:keepLines/>
      <w:numPr>
        <w:ilvl w:val="2"/>
        <w:numId w:val="28"/>
      </w:numPr>
      <w:spacing w:before="40"/>
      <w:ind w:left="720" w:hanging="432"/>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9"/>
    <w:qFormat/>
    <w:locked/>
    <w:rsid w:val="001F7313"/>
    <w:pPr>
      <w:keepNext/>
      <w:keepLines/>
      <w:numPr>
        <w:ilvl w:val="3"/>
        <w:numId w:val="28"/>
      </w:numPr>
      <w:spacing w:before="40"/>
      <w:ind w:left="864" w:hanging="144"/>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9"/>
    <w:qFormat/>
    <w:locked/>
    <w:rsid w:val="001F7313"/>
    <w:pPr>
      <w:keepNext/>
      <w:keepLines/>
      <w:numPr>
        <w:ilvl w:val="4"/>
        <w:numId w:val="28"/>
      </w:numPr>
      <w:spacing w:before="40"/>
      <w:ind w:left="1008" w:hanging="432"/>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9"/>
    <w:qFormat/>
    <w:locked/>
    <w:rsid w:val="001F7313"/>
    <w:pPr>
      <w:keepNext/>
      <w:keepLines/>
      <w:numPr>
        <w:ilvl w:val="5"/>
        <w:numId w:val="28"/>
      </w:numPr>
      <w:spacing w:before="40"/>
      <w:ind w:left="1152" w:hanging="432"/>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9"/>
    <w:qFormat/>
    <w:locked/>
    <w:rsid w:val="001F7313"/>
    <w:pPr>
      <w:keepNext/>
      <w:keepLines/>
      <w:numPr>
        <w:ilvl w:val="6"/>
        <w:numId w:val="28"/>
      </w:numPr>
      <w:spacing w:before="40"/>
      <w:ind w:left="1296" w:hanging="288"/>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0"/>
    <w:uiPriority w:val="99"/>
    <w:qFormat/>
    <w:locked/>
    <w:rsid w:val="001F7313"/>
    <w:pPr>
      <w:keepNext/>
      <w:keepLines/>
      <w:numPr>
        <w:ilvl w:val="7"/>
        <w:numId w:val="28"/>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iPriority w:val="99"/>
    <w:qFormat/>
    <w:locked/>
    <w:rsid w:val="001F7313"/>
    <w:pPr>
      <w:keepNext/>
      <w:keepLines/>
      <w:numPr>
        <w:ilvl w:val="8"/>
        <w:numId w:val="28"/>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locked/>
    <w:rsid w:val="00133306"/>
    <w:rPr>
      <w:rFonts w:ascii="Cambria" w:eastAsia="Times New Roman" w:hAnsi="Cambria"/>
      <w:b/>
      <w:bCs/>
      <w:color w:val="365F91"/>
      <w:sz w:val="28"/>
      <w:szCs w:val="28"/>
      <w:lang w:eastAsia="en-US"/>
    </w:rPr>
  </w:style>
  <w:style w:type="character" w:customStyle="1" w:styleId="21">
    <w:name w:val="Заголовок 2 Знак"/>
    <w:basedOn w:val="a1"/>
    <w:link w:val="20"/>
    <w:uiPriority w:val="99"/>
    <w:locked/>
    <w:rsid w:val="00133306"/>
    <w:rPr>
      <w:rFonts w:ascii="Arial" w:hAnsi="Arial" w:cs="Arial"/>
      <w:b/>
      <w:bCs/>
      <w:i/>
      <w:iCs/>
      <w:sz w:val="28"/>
      <w:szCs w:val="28"/>
      <w:lang w:eastAsia="ar-SA" w:bidi="ar-SA"/>
    </w:rPr>
  </w:style>
  <w:style w:type="paragraph" w:styleId="a4">
    <w:name w:val="Body Text"/>
    <w:aliases w:val="Основной текст Знак Знак"/>
    <w:basedOn w:val="a0"/>
    <w:link w:val="a5"/>
    <w:uiPriority w:val="99"/>
    <w:rsid w:val="0001403B"/>
    <w:pPr>
      <w:jc w:val="both"/>
    </w:pPr>
    <w:rPr>
      <w:sz w:val="24"/>
    </w:rPr>
  </w:style>
  <w:style w:type="character" w:customStyle="1" w:styleId="a5">
    <w:name w:val="Основной текст Знак"/>
    <w:aliases w:val="Основной текст Знак Знак Знак2"/>
    <w:basedOn w:val="a1"/>
    <w:link w:val="a4"/>
    <w:uiPriority w:val="99"/>
    <w:locked/>
    <w:rsid w:val="0001403B"/>
    <w:rPr>
      <w:rFonts w:ascii="Times New Roman" w:hAnsi="Times New Roman" w:cs="Times New Roman"/>
      <w:sz w:val="20"/>
      <w:szCs w:val="20"/>
      <w:lang w:eastAsia="ru-RU"/>
    </w:rPr>
  </w:style>
  <w:style w:type="paragraph" w:styleId="a6">
    <w:name w:val="Body Text Indent"/>
    <w:basedOn w:val="a0"/>
    <w:link w:val="a7"/>
    <w:uiPriority w:val="99"/>
    <w:rsid w:val="0001403B"/>
    <w:pPr>
      <w:spacing w:after="120"/>
      <w:ind w:left="283"/>
    </w:pPr>
  </w:style>
  <w:style w:type="character" w:customStyle="1" w:styleId="a7">
    <w:name w:val="Основной текст с отступом Знак"/>
    <w:basedOn w:val="a1"/>
    <w:link w:val="a6"/>
    <w:uiPriority w:val="99"/>
    <w:locked/>
    <w:rsid w:val="0001403B"/>
    <w:rPr>
      <w:rFonts w:ascii="Times New Roman" w:hAnsi="Times New Roman" w:cs="Times New Roman"/>
      <w:sz w:val="20"/>
      <w:szCs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eastAsia="Times New Roman" w:hAnsi="Arial" w:cs="Arial"/>
      <w:sz w:val="20"/>
      <w:szCs w:val="20"/>
    </w:rPr>
  </w:style>
  <w:style w:type="paragraph" w:customStyle="1" w:styleId="1">
    <w:name w:val="Стиль1"/>
    <w:basedOn w:val="a0"/>
    <w:uiPriority w:val="99"/>
    <w:rsid w:val="0001403B"/>
    <w:pPr>
      <w:keepNext/>
      <w:keepLines/>
      <w:widowControl w:val="0"/>
      <w:numPr>
        <w:numId w:val="2"/>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2"/>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a8">
    <w:name w:val="footer"/>
    <w:basedOn w:val="a0"/>
    <w:link w:val="a9"/>
    <w:uiPriority w:val="99"/>
    <w:rsid w:val="0001403B"/>
    <w:pPr>
      <w:tabs>
        <w:tab w:val="center" w:pos="4677"/>
        <w:tab w:val="right" w:pos="9355"/>
      </w:tabs>
    </w:pPr>
  </w:style>
  <w:style w:type="character" w:customStyle="1" w:styleId="a9">
    <w:name w:val="Нижний колонтитул Знак"/>
    <w:basedOn w:val="a1"/>
    <w:link w:val="a8"/>
    <w:uiPriority w:val="99"/>
    <w:locked/>
    <w:rsid w:val="0001403B"/>
    <w:rPr>
      <w:rFonts w:ascii="Times New Roman" w:hAnsi="Times New Roman" w:cs="Times New Roman"/>
      <w:sz w:val="20"/>
      <w:szCs w:val="20"/>
      <w:lang w:eastAsia="ru-RU"/>
    </w:rPr>
  </w:style>
  <w:style w:type="character" w:styleId="aa">
    <w:name w:val="page number"/>
    <w:basedOn w:val="a1"/>
    <w:uiPriority w:val="99"/>
    <w:rsid w:val="0001403B"/>
    <w:rPr>
      <w:rFonts w:cs="Times New Roman"/>
    </w:rPr>
  </w:style>
  <w:style w:type="paragraph" w:styleId="ab">
    <w:name w:val="header"/>
    <w:basedOn w:val="a0"/>
    <w:link w:val="ac"/>
    <w:uiPriority w:val="99"/>
    <w:rsid w:val="0001403B"/>
    <w:pPr>
      <w:tabs>
        <w:tab w:val="center" w:pos="4677"/>
        <w:tab w:val="right" w:pos="9355"/>
      </w:tabs>
    </w:pPr>
  </w:style>
  <w:style w:type="character" w:customStyle="1" w:styleId="ac">
    <w:name w:val="Верхний колонтитул Знак"/>
    <w:basedOn w:val="a1"/>
    <w:link w:val="ab"/>
    <w:uiPriority w:val="99"/>
    <w:locked/>
    <w:rsid w:val="0001403B"/>
    <w:rPr>
      <w:rFonts w:ascii="Times New Roman" w:hAnsi="Times New Roman" w:cs="Times New Roman"/>
      <w:sz w:val="20"/>
      <w:szCs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2">
    <w:name w:val="заголовок 1"/>
    <w:basedOn w:val="a0"/>
    <w:next w:val="a0"/>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ad">
    <w:name w:val="footnote text"/>
    <w:aliases w:val="Знак2,Знак21,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0"/>
    <w:link w:val="ae"/>
    <w:uiPriority w:val="99"/>
    <w:semiHidden/>
    <w:rsid w:val="0001403B"/>
  </w:style>
  <w:style w:type="character" w:customStyle="1" w:styleId="ae">
    <w:name w:val="Текст сноски Знак"/>
    <w:aliases w:val="Знак2 Знак,Знак21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Знак1 Зна Знак"/>
    <w:basedOn w:val="a1"/>
    <w:link w:val="ad"/>
    <w:uiPriority w:val="99"/>
    <w:semiHidden/>
    <w:locked/>
    <w:rsid w:val="0001403B"/>
    <w:rPr>
      <w:rFonts w:ascii="Times New Roman" w:hAnsi="Times New Roman" w:cs="Times New Roman"/>
      <w:sz w:val="20"/>
      <w:szCs w:val="20"/>
      <w:lang w:eastAsia="ru-RU"/>
    </w:rPr>
  </w:style>
  <w:style w:type="character" w:styleId="af">
    <w:name w:val="footnote reference"/>
    <w:basedOn w:val="a1"/>
    <w:uiPriority w:val="99"/>
    <w:semiHidden/>
    <w:rsid w:val="0001403B"/>
    <w:rPr>
      <w:rFonts w:cs="Times New Roman"/>
      <w:vertAlign w:val="superscript"/>
    </w:rPr>
  </w:style>
  <w:style w:type="paragraph" w:styleId="22">
    <w:name w:val="List Number 2"/>
    <w:basedOn w:val="a0"/>
    <w:uiPriority w:val="99"/>
    <w:rsid w:val="0001403B"/>
    <w:pPr>
      <w:tabs>
        <w:tab w:val="num" w:pos="1248"/>
      </w:tabs>
      <w:ind w:left="1248" w:hanging="360"/>
      <w:contextualSpacing/>
    </w:pPr>
  </w:style>
  <w:style w:type="paragraph" w:styleId="23">
    <w:name w:val="Body Text Indent 2"/>
    <w:basedOn w:val="a0"/>
    <w:link w:val="24"/>
    <w:uiPriority w:val="99"/>
    <w:rsid w:val="0001403B"/>
    <w:pPr>
      <w:spacing w:after="120" w:line="480" w:lineRule="auto"/>
      <w:ind w:left="283"/>
    </w:pPr>
  </w:style>
  <w:style w:type="character" w:customStyle="1" w:styleId="24">
    <w:name w:val="Основной текст с отступом 2 Знак"/>
    <w:basedOn w:val="a1"/>
    <w:link w:val="23"/>
    <w:uiPriority w:val="99"/>
    <w:locked/>
    <w:rsid w:val="0001403B"/>
    <w:rPr>
      <w:rFonts w:ascii="Times New Roman" w:hAnsi="Times New Roman" w:cs="Times New Roman"/>
      <w:sz w:val="20"/>
      <w:szCs w:val="20"/>
      <w:lang w:eastAsia="ru-RU"/>
    </w:rPr>
  </w:style>
  <w:style w:type="character" w:customStyle="1" w:styleId="ConsPlusNormal0">
    <w:name w:val="ConsPlusNormal Знак"/>
    <w:basedOn w:val="a1"/>
    <w:link w:val="ConsPlusNormal"/>
    <w:uiPriority w:val="99"/>
    <w:locked/>
    <w:rsid w:val="0018048A"/>
    <w:rPr>
      <w:rFonts w:ascii="Arial" w:hAnsi="Arial" w:cs="Arial"/>
      <w:lang w:val="ru-RU" w:eastAsia="ru-RU" w:bidi="ar-SA"/>
    </w:rPr>
  </w:style>
  <w:style w:type="paragraph" w:styleId="af0">
    <w:name w:val="No Spacing"/>
    <w:uiPriority w:val="99"/>
    <w:qFormat/>
    <w:rsid w:val="00750255"/>
    <w:rPr>
      <w:rFonts w:eastAsia="Times New Roman"/>
    </w:rPr>
  </w:style>
  <w:style w:type="table" w:styleId="af1">
    <w:name w:val="Table Grid"/>
    <w:basedOn w:val="a2"/>
    <w:uiPriority w:val="9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Normal (Web)"/>
    <w:basedOn w:val="a0"/>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af3">
    <w:name w:val="List Paragraph"/>
    <w:basedOn w:val="a0"/>
    <w:uiPriority w:val="99"/>
    <w:qFormat/>
    <w:rsid w:val="00133306"/>
    <w:pPr>
      <w:suppressAutoHyphens/>
      <w:ind w:left="720"/>
    </w:pPr>
    <w:rPr>
      <w:lang w:eastAsia="ar-SA"/>
    </w:rPr>
  </w:style>
  <w:style w:type="paragraph" w:customStyle="1" w:styleId="210">
    <w:name w:val="Основной текст 21"/>
    <w:basedOn w:val="a0"/>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0">
    <w:name w:val="Основной текст 31"/>
    <w:basedOn w:val="a0"/>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af4">
    <w:name w:val="Revision"/>
    <w:hidden/>
    <w:uiPriority w:val="99"/>
    <w:semiHidden/>
    <w:rsid w:val="00133306"/>
    <w:rPr>
      <w:rFonts w:ascii="Times New Roman" w:eastAsia="Times New Roman" w:hAnsi="Times New Roman"/>
      <w:sz w:val="20"/>
      <w:szCs w:val="20"/>
      <w:lang w:eastAsia="ar-SA"/>
    </w:rPr>
  </w:style>
  <w:style w:type="paragraph" w:styleId="af5">
    <w:name w:val="Balloon Text"/>
    <w:basedOn w:val="a0"/>
    <w:link w:val="af6"/>
    <w:uiPriority w:val="99"/>
    <w:semiHidden/>
    <w:rsid w:val="00133306"/>
    <w:pPr>
      <w:suppressAutoHyphens/>
    </w:pPr>
    <w:rPr>
      <w:rFonts w:ascii="Tahoma" w:hAnsi="Tahoma" w:cs="Tahoma"/>
      <w:sz w:val="16"/>
      <w:szCs w:val="16"/>
      <w:lang w:eastAsia="ar-SA"/>
    </w:rPr>
  </w:style>
  <w:style w:type="character" w:customStyle="1" w:styleId="af6">
    <w:name w:val="Текст выноски Знак"/>
    <w:basedOn w:val="a1"/>
    <w:link w:val="af5"/>
    <w:uiPriority w:val="99"/>
    <w:semiHidden/>
    <w:locked/>
    <w:rsid w:val="00133306"/>
    <w:rPr>
      <w:rFonts w:ascii="Tahoma" w:hAnsi="Tahoma" w:cs="Tahoma"/>
      <w:sz w:val="16"/>
      <w:szCs w:val="16"/>
      <w:lang w:eastAsia="ar-SA" w:bidi="ar-SA"/>
    </w:rPr>
  </w:style>
  <w:style w:type="paragraph" w:customStyle="1" w:styleId="af7">
    <w:name w:val="Содержимое таблицы"/>
    <w:basedOn w:val="a0"/>
    <w:uiPriority w:val="99"/>
    <w:rsid w:val="00F559BC"/>
    <w:pPr>
      <w:suppressLineNumbers/>
      <w:suppressAutoHyphens/>
    </w:pPr>
    <w:rPr>
      <w:lang w:eastAsia="ar-SA"/>
    </w:rPr>
  </w:style>
  <w:style w:type="character" w:customStyle="1" w:styleId="110">
    <w:name w:val="Заголовок 1 Знак1"/>
    <w:basedOn w:val="a1"/>
    <w:uiPriority w:val="99"/>
    <w:locked/>
    <w:rsid w:val="00B94148"/>
    <w:rPr>
      <w:rFonts w:ascii="Cambria" w:hAnsi="Cambria" w:cs="Times New Roman"/>
      <w:b/>
      <w:bCs/>
      <w:color w:val="365F91"/>
      <w:sz w:val="28"/>
      <w:szCs w:val="28"/>
      <w:lang w:eastAsia="ru-RU"/>
    </w:rPr>
  </w:style>
  <w:style w:type="character" w:customStyle="1" w:styleId="propvalue">
    <w:name w:val="propvalue"/>
    <w:basedOn w:val="a1"/>
    <w:uiPriority w:val="99"/>
    <w:rsid w:val="00DF0064"/>
    <w:rPr>
      <w:rFonts w:cs="Times New Roman"/>
      <w:color w:val="800000"/>
    </w:rPr>
  </w:style>
  <w:style w:type="character" w:styleId="af8">
    <w:name w:val="Hyperlink"/>
    <w:basedOn w:val="a1"/>
    <w:uiPriority w:val="99"/>
    <w:rsid w:val="00CB6159"/>
    <w:rPr>
      <w:rFonts w:cs="Times New Roman"/>
      <w:color w:val="0000FF"/>
      <w:u w:val="single"/>
    </w:rPr>
  </w:style>
  <w:style w:type="paragraph" w:styleId="25">
    <w:name w:val="Body Text 2"/>
    <w:basedOn w:val="a0"/>
    <w:link w:val="26"/>
    <w:uiPriority w:val="99"/>
    <w:rsid w:val="00A154CC"/>
    <w:pPr>
      <w:spacing w:after="120" w:line="480" w:lineRule="auto"/>
    </w:pPr>
  </w:style>
  <w:style w:type="character" w:customStyle="1" w:styleId="26">
    <w:name w:val="Основной текст 2 Знак"/>
    <w:basedOn w:val="a1"/>
    <w:link w:val="25"/>
    <w:uiPriority w:val="99"/>
    <w:locked/>
    <w:rsid w:val="00A154CC"/>
    <w:rPr>
      <w:rFonts w:ascii="Times New Roman" w:hAnsi="Times New Roman" w:cs="Times New Roman"/>
      <w:sz w:val="20"/>
      <w:szCs w:val="20"/>
      <w:lang w:eastAsia="ru-RU"/>
    </w:rPr>
  </w:style>
  <w:style w:type="paragraph" w:customStyle="1" w:styleId="311">
    <w:name w:val="аголовок 31"/>
    <w:basedOn w:val="a0"/>
    <w:next w:val="a0"/>
    <w:uiPriority w:val="99"/>
    <w:rsid w:val="00E87435"/>
    <w:pPr>
      <w:keepNext/>
      <w:jc w:val="both"/>
    </w:pPr>
    <w:rPr>
      <w:sz w:val="24"/>
    </w:rPr>
  </w:style>
  <w:style w:type="paragraph" w:customStyle="1" w:styleId="13">
    <w:name w:val="Без интервала1"/>
    <w:uiPriority w:val="99"/>
    <w:rsid w:val="00D30B6B"/>
  </w:style>
  <w:style w:type="paragraph" w:customStyle="1" w:styleId="Heading">
    <w:name w:val="Heading"/>
    <w:uiPriority w:val="99"/>
    <w:rsid w:val="000B15A8"/>
    <w:rPr>
      <w:rFonts w:ascii="Arial" w:hAnsi="Arial"/>
      <w:b/>
      <w:szCs w:val="20"/>
    </w:rPr>
  </w:style>
  <w:style w:type="paragraph" w:customStyle="1" w:styleId="af9">
    <w:name w:val="Словарная статья"/>
    <w:basedOn w:val="a0"/>
    <w:next w:val="a0"/>
    <w:uiPriority w:val="99"/>
    <w:rsid w:val="001C7297"/>
    <w:pPr>
      <w:autoSpaceDE w:val="0"/>
      <w:autoSpaceDN w:val="0"/>
      <w:adjustRightInd w:val="0"/>
      <w:ind w:right="118"/>
      <w:jc w:val="both"/>
    </w:pPr>
    <w:rPr>
      <w:rFonts w:ascii="Arial" w:hAnsi="Arial"/>
    </w:rPr>
  </w:style>
  <w:style w:type="character" w:customStyle="1" w:styleId="31">
    <w:name w:val="Заголовок 3 Знак"/>
    <w:basedOn w:val="a1"/>
    <w:link w:val="30"/>
    <w:uiPriority w:val="99"/>
    <w:rsid w:val="001F7313"/>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1"/>
    <w:link w:val="4"/>
    <w:uiPriority w:val="99"/>
    <w:rsid w:val="001F7313"/>
    <w:rPr>
      <w:rFonts w:asciiTheme="majorHAnsi" w:eastAsiaTheme="majorEastAsia" w:hAnsiTheme="majorHAnsi" w:cstheme="majorBidi"/>
      <w:i/>
      <w:iCs/>
      <w:color w:val="365F91" w:themeColor="accent1" w:themeShade="BF"/>
      <w:sz w:val="20"/>
      <w:szCs w:val="20"/>
    </w:rPr>
  </w:style>
  <w:style w:type="character" w:customStyle="1" w:styleId="50">
    <w:name w:val="Заголовок 5 Знак"/>
    <w:basedOn w:val="a1"/>
    <w:link w:val="5"/>
    <w:uiPriority w:val="99"/>
    <w:rsid w:val="001F7313"/>
    <w:rPr>
      <w:rFonts w:asciiTheme="majorHAnsi" w:eastAsiaTheme="majorEastAsia" w:hAnsiTheme="majorHAnsi" w:cstheme="majorBidi"/>
      <w:color w:val="365F91" w:themeColor="accent1" w:themeShade="BF"/>
      <w:sz w:val="20"/>
      <w:szCs w:val="20"/>
    </w:rPr>
  </w:style>
  <w:style w:type="character" w:customStyle="1" w:styleId="60">
    <w:name w:val="Заголовок 6 Знак"/>
    <w:basedOn w:val="a1"/>
    <w:link w:val="6"/>
    <w:uiPriority w:val="99"/>
    <w:rsid w:val="001F7313"/>
    <w:rPr>
      <w:rFonts w:asciiTheme="majorHAnsi" w:eastAsiaTheme="majorEastAsia" w:hAnsiTheme="majorHAnsi" w:cstheme="majorBidi"/>
      <w:color w:val="243F60" w:themeColor="accent1" w:themeShade="7F"/>
      <w:sz w:val="20"/>
      <w:szCs w:val="20"/>
    </w:rPr>
  </w:style>
  <w:style w:type="character" w:customStyle="1" w:styleId="70">
    <w:name w:val="Заголовок 7 Знак"/>
    <w:basedOn w:val="a1"/>
    <w:link w:val="7"/>
    <w:uiPriority w:val="99"/>
    <w:rsid w:val="001F7313"/>
    <w:rPr>
      <w:rFonts w:asciiTheme="majorHAnsi" w:eastAsiaTheme="majorEastAsia" w:hAnsiTheme="majorHAnsi" w:cstheme="majorBidi"/>
      <w:i/>
      <w:iCs/>
      <w:color w:val="243F60" w:themeColor="accent1" w:themeShade="7F"/>
      <w:sz w:val="20"/>
      <w:szCs w:val="20"/>
    </w:rPr>
  </w:style>
  <w:style w:type="character" w:customStyle="1" w:styleId="80">
    <w:name w:val="Заголовок 8 Знак"/>
    <w:basedOn w:val="a1"/>
    <w:link w:val="8"/>
    <w:uiPriority w:val="99"/>
    <w:rsid w:val="001F731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uiPriority w:val="99"/>
    <w:rsid w:val="001F7313"/>
    <w:rPr>
      <w:rFonts w:asciiTheme="majorHAnsi" w:eastAsiaTheme="majorEastAsia" w:hAnsiTheme="majorHAnsi" w:cstheme="majorBidi"/>
      <w:i/>
      <w:iCs/>
      <w:color w:val="272727" w:themeColor="text1" w:themeTint="D8"/>
      <w:sz w:val="21"/>
      <w:szCs w:val="21"/>
    </w:rPr>
  </w:style>
  <w:style w:type="character" w:customStyle="1" w:styleId="14">
    <w:name w:val="Основной текст Знак1"/>
    <w:aliases w:val="Основной текст Знак Знак Знак"/>
    <w:basedOn w:val="a1"/>
    <w:uiPriority w:val="99"/>
    <w:locked/>
    <w:rsid w:val="001F7313"/>
    <w:rPr>
      <w:rFonts w:ascii="Times New Roman" w:hAnsi="Times New Roman"/>
      <w:sz w:val="20"/>
      <w:lang w:eastAsia="ru-RU"/>
    </w:rPr>
  </w:style>
  <w:style w:type="paragraph" w:customStyle="1" w:styleId="Normal1">
    <w:name w:val="Normal1"/>
    <w:uiPriority w:val="99"/>
    <w:rsid w:val="001F7313"/>
    <w:rPr>
      <w:rFonts w:ascii="Times New Roman" w:eastAsia="Times New Roman" w:hAnsi="Times New Roman"/>
      <w:sz w:val="20"/>
      <w:szCs w:val="20"/>
    </w:rPr>
  </w:style>
  <w:style w:type="paragraph" w:customStyle="1" w:styleId="111">
    <w:name w:val="заголовок 11"/>
    <w:uiPriority w:val="99"/>
    <w:rsid w:val="001F7313"/>
    <w:pPr>
      <w:keepNext/>
      <w:autoSpaceDE w:val="0"/>
      <w:autoSpaceDN w:val="0"/>
      <w:jc w:val="center"/>
    </w:pPr>
    <w:rPr>
      <w:rFonts w:ascii="Times New Roman" w:eastAsia="Times New Roman" w:hAnsi="Times New Roman"/>
      <w:sz w:val="24"/>
      <w:szCs w:val="24"/>
    </w:rPr>
  </w:style>
  <w:style w:type="paragraph" w:customStyle="1" w:styleId="Iauiue">
    <w:name w:val="Iau?iue"/>
    <w:uiPriority w:val="99"/>
    <w:rsid w:val="001F7313"/>
    <w:pPr>
      <w:overflowPunct w:val="0"/>
      <w:autoSpaceDE w:val="0"/>
      <w:autoSpaceDN w:val="0"/>
      <w:adjustRightInd w:val="0"/>
      <w:textAlignment w:val="baseline"/>
    </w:pPr>
    <w:rPr>
      <w:rFonts w:ascii="Times New Roman" w:eastAsia="Times New Roman" w:hAnsi="Times New Roman"/>
      <w:sz w:val="20"/>
      <w:szCs w:val="20"/>
    </w:rPr>
  </w:style>
  <w:style w:type="character" w:customStyle="1" w:styleId="afa">
    <w:name w:val="Знак"/>
    <w:uiPriority w:val="99"/>
    <w:rsid w:val="001F7313"/>
    <w:rPr>
      <w:sz w:val="24"/>
      <w:lang w:val="ru-RU" w:eastAsia="ru-RU"/>
    </w:rPr>
  </w:style>
  <w:style w:type="paragraph" w:customStyle="1" w:styleId="15">
    <w:name w:val="Знак1"/>
    <w:basedOn w:val="a0"/>
    <w:uiPriority w:val="99"/>
    <w:rsid w:val="001F7313"/>
    <w:pPr>
      <w:widowControl w:val="0"/>
      <w:adjustRightInd w:val="0"/>
      <w:spacing w:after="160" w:line="240" w:lineRule="exact"/>
      <w:jc w:val="right"/>
    </w:pPr>
    <w:rPr>
      <w:lang w:val="en-GB" w:eastAsia="en-US"/>
    </w:rPr>
  </w:style>
  <w:style w:type="paragraph" w:styleId="afb">
    <w:name w:val="caption"/>
    <w:basedOn w:val="a0"/>
    <w:next w:val="a0"/>
    <w:uiPriority w:val="99"/>
    <w:qFormat/>
    <w:locked/>
    <w:rsid w:val="001F7313"/>
    <w:rPr>
      <w:b/>
      <w:bCs/>
    </w:rPr>
  </w:style>
  <w:style w:type="table" w:styleId="27">
    <w:name w:val="Table 3D effects 2"/>
    <w:basedOn w:val="a2"/>
    <w:uiPriority w:val="99"/>
    <w:locked/>
    <w:rsid w:val="001F7313"/>
    <w:rPr>
      <w:rFonts w:ascii="Times New Roman" w:eastAsia="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2">
    <w:name w:val="Table 3D effects 3"/>
    <w:basedOn w:val="a2"/>
    <w:uiPriority w:val="99"/>
    <w:locked/>
    <w:rsid w:val="001F7313"/>
    <w:rPr>
      <w:rFonts w:ascii="Times New Roman" w:eastAsia="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8">
    <w:name w:val="Table Grid 2"/>
    <w:basedOn w:val="a2"/>
    <w:uiPriority w:val="99"/>
    <w:locked/>
    <w:rsid w:val="001F7313"/>
    <w:rPr>
      <w:rFonts w:ascii="Times New Roman" w:eastAsia="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c">
    <w:name w:val="Table Contemporary"/>
    <w:basedOn w:val="a2"/>
    <w:uiPriority w:val="99"/>
    <w:locked/>
    <w:rsid w:val="001F7313"/>
    <w:rPr>
      <w:rFonts w:ascii="Times New Roman" w:eastAsia="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2"/>
    <w:uiPriority w:val="99"/>
    <w:locked/>
    <w:rsid w:val="001F7313"/>
    <w:rPr>
      <w:rFonts w:ascii="Times New Roman" w:eastAsia="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2"/>
    <w:uiPriority w:val="99"/>
    <w:locked/>
    <w:rsid w:val="001F7313"/>
    <w:rPr>
      <w:rFonts w:ascii="Times New Roman" w:eastAsia="Times New Roman" w:hAnsi="Times New Roman"/>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9">
    <w:name w:val="Table Classic 2"/>
    <w:basedOn w:val="a2"/>
    <w:uiPriority w:val="99"/>
    <w:locked/>
    <w:rsid w:val="001F7313"/>
    <w:rPr>
      <w:rFonts w:ascii="Times New Roman" w:eastAsia="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d">
    <w:name w:val="FollowedHyperlink"/>
    <w:basedOn w:val="a1"/>
    <w:uiPriority w:val="99"/>
    <w:locked/>
    <w:rsid w:val="001F7313"/>
    <w:rPr>
      <w:rFonts w:cs="Times New Roman"/>
      <w:color w:val="800080"/>
      <w:u w:val="single"/>
    </w:rPr>
  </w:style>
  <w:style w:type="paragraph" w:customStyle="1" w:styleId="16">
    <w:name w:val="Знак1 Знак Знак Знак"/>
    <w:basedOn w:val="a0"/>
    <w:uiPriority w:val="99"/>
    <w:rsid w:val="001F7313"/>
    <w:pPr>
      <w:spacing w:after="160" w:line="240" w:lineRule="exact"/>
    </w:pPr>
    <w:rPr>
      <w:rFonts w:ascii="Verdana" w:hAnsi="Verdana"/>
      <w:lang w:val="en-US" w:eastAsia="en-US"/>
    </w:rPr>
  </w:style>
  <w:style w:type="character" w:customStyle="1" w:styleId="iceouttxt4">
    <w:name w:val="iceouttxt4"/>
    <w:basedOn w:val="a1"/>
    <w:uiPriority w:val="99"/>
    <w:rsid w:val="001F7313"/>
    <w:rPr>
      <w:rFonts w:cs="Times New Roman"/>
    </w:rPr>
  </w:style>
  <w:style w:type="character" w:customStyle="1" w:styleId="rserrmark">
    <w:name w:val="rs_err_mark"/>
    <w:basedOn w:val="a1"/>
    <w:uiPriority w:val="99"/>
    <w:rsid w:val="001F7313"/>
    <w:rPr>
      <w:rFonts w:cs="Times New Roman"/>
    </w:rPr>
  </w:style>
  <w:style w:type="character" w:customStyle="1" w:styleId="33">
    <w:name w:val="Знак Знак3"/>
    <w:basedOn w:val="a1"/>
    <w:uiPriority w:val="99"/>
    <w:rsid w:val="001F7313"/>
    <w:rPr>
      <w:rFonts w:cs="Times New Roman"/>
      <w:sz w:val="24"/>
      <w:lang w:val="ru-RU" w:eastAsia="ru-RU" w:bidi="ar-SA"/>
    </w:rPr>
  </w:style>
  <w:style w:type="paragraph" w:customStyle="1" w:styleId="afe">
    <w:name w:val="Пункт"/>
    <w:basedOn w:val="a0"/>
    <w:uiPriority w:val="99"/>
    <w:rsid w:val="001F7313"/>
    <w:pPr>
      <w:tabs>
        <w:tab w:val="num" w:pos="1980"/>
      </w:tabs>
      <w:ind w:left="1404" w:hanging="504"/>
      <w:jc w:val="both"/>
    </w:pPr>
    <w:rPr>
      <w:sz w:val="24"/>
      <w:szCs w:val="28"/>
    </w:rPr>
  </w:style>
  <w:style w:type="paragraph" w:customStyle="1" w:styleId="NoSpacing1">
    <w:name w:val="No Spacing1"/>
    <w:uiPriority w:val="99"/>
    <w:rsid w:val="001F7313"/>
  </w:style>
  <w:style w:type="paragraph" w:styleId="34">
    <w:name w:val="toc 3"/>
    <w:basedOn w:val="a0"/>
    <w:next w:val="a0"/>
    <w:autoRedefine/>
    <w:uiPriority w:val="99"/>
    <w:semiHidden/>
    <w:locked/>
    <w:rsid w:val="001F7313"/>
    <w:pPr>
      <w:spacing w:after="60"/>
      <w:ind w:left="480"/>
      <w:jc w:val="both"/>
    </w:pPr>
    <w:rPr>
      <w:sz w:val="24"/>
      <w:szCs w:val="24"/>
    </w:rPr>
  </w:style>
  <w:style w:type="paragraph" w:styleId="35">
    <w:name w:val="Body Text 3"/>
    <w:basedOn w:val="a0"/>
    <w:link w:val="36"/>
    <w:uiPriority w:val="99"/>
    <w:locked/>
    <w:rsid w:val="001F7313"/>
    <w:pPr>
      <w:spacing w:after="120"/>
    </w:pPr>
    <w:rPr>
      <w:sz w:val="16"/>
      <w:szCs w:val="16"/>
    </w:rPr>
  </w:style>
  <w:style w:type="character" w:customStyle="1" w:styleId="36">
    <w:name w:val="Основной текст 3 Знак"/>
    <w:basedOn w:val="a1"/>
    <w:link w:val="35"/>
    <w:uiPriority w:val="99"/>
    <w:rsid w:val="001F7313"/>
    <w:rPr>
      <w:rFonts w:ascii="Times New Roman" w:eastAsia="Times New Roman" w:hAnsi="Times New Roman"/>
      <w:sz w:val="16"/>
      <w:szCs w:val="16"/>
    </w:rPr>
  </w:style>
  <w:style w:type="paragraph" w:customStyle="1" w:styleId="TableContents">
    <w:name w:val="Table Contents"/>
    <w:basedOn w:val="a0"/>
    <w:uiPriority w:val="99"/>
    <w:rsid w:val="001F7313"/>
    <w:pPr>
      <w:widowControl w:val="0"/>
      <w:autoSpaceDN w:val="0"/>
      <w:adjustRightInd w:val="0"/>
    </w:pPr>
    <w:rPr>
      <w:color w:val="000000"/>
      <w:sz w:val="28"/>
      <w:szCs w:val="28"/>
    </w:rPr>
  </w:style>
  <w:style w:type="paragraph" w:customStyle="1" w:styleId="3f3f3f3f3f3f3f3f3f3f3f3f3f3f3f3f3f3f3f3f3f3f3f3f3f3f3f3f3f3f3f3f3f3f3f3f3f3f3f3f3f3f3f3f3f3f3f3f3f3f3f3f3f3f3f3f3f">
    <w:name w:val="Т3f3f3fа3f3f3fб3f3f3fл3f3f3fи3f3f3fц3f3f3fы3f3f3f (м3f3f3fо3f3f3fн3f3f3fо3f3f3fш3f3f3fи3f3f3fр3f3f3fи3f3f3fн3f3f3fн3f3f3fы3f3f3fй3f3f3f)"/>
    <w:basedOn w:val="a0"/>
    <w:next w:val="a0"/>
    <w:uiPriority w:val="99"/>
    <w:rsid w:val="001F7313"/>
    <w:pPr>
      <w:widowControl w:val="0"/>
      <w:autoSpaceDE w:val="0"/>
      <w:autoSpaceDN w:val="0"/>
      <w:adjustRightInd w:val="0"/>
      <w:jc w:val="both"/>
    </w:pPr>
    <w:rPr>
      <w:rFonts w:ascii="Courier New" w:hAnsi="Courier New" w:cs="Courier New"/>
    </w:rPr>
  </w:style>
  <w:style w:type="paragraph" w:customStyle="1" w:styleId="17">
    <w:name w:val="Обычный1"/>
    <w:uiPriority w:val="99"/>
    <w:rsid w:val="001F7313"/>
    <w:pPr>
      <w:widowControl w:val="0"/>
    </w:pPr>
    <w:rPr>
      <w:rFonts w:ascii="Times New Roman" w:eastAsia="Times New Roman" w:hAnsi="Times New Roman"/>
      <w:sz w:val="20"/>
      <w:szCs w:val="20"/>
    </w:rPr>
  </w:style>
  <w:style w:type="character" w:customStyle="1" w:styleId="spanheaderlot21">
    <w:name w:val="span_header_lot_21"/>
    <w:uiPriority w:val="99"/>
    <w:rsid w:val="001F7313"/>
    <w:rPr>
      <w:b/>
      <w:sz w:val="20"/>
    </w:rPr>
  </w:style>
  <w:style w:type="paragraph" w:customStyle="1" w:styleId="xl66">
    <w:name w:val="xl66"/>
    <w:basedOn w:val="a0"/>
    <w:uiPriority w:val="99"/>
    <w:rsid w:val="001F7313"/>
    <w:pPr>
      <w:spacing w:before="100" w:beforeAutospacing="1" w:after="100" w:afterAutospacing="1"/>
      <w:jc w:val="right"/>
    </w:pPr>
    <w:rPr>
      <w:sz w:val="24"/>
      <w:szCs w:val="24"/>
    </w:rPr>
  </w:style>
  <w:style w:type="paragraph" w:customStyle="1" w:styleId="xl67">
    <w:name w:val="xl67"/>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9">
    <w:name w:val="xl69"/>
    <w:basedOn w:val="a0"/>
    <w:uiPriority w:val="99"/>
    <w:rsid w:val="001F73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0">
    <w:name w:val="xl70"/>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1">
    <w:name w:val="xl71"/>
    <w:basedOn w:val="a0"/>
    <w:uiPriority w:val="99"/>
    <w:rsid w:val="001F7313"/>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sz w:val="24"/>
      <w:szCs w:val="24"/>
    </w:rPr>
  </w:style>
  <w:style w:type="paragraph" w:customStyle="1" w:styleId="xl72">
    <w:name w:val="xl72"/>
    <w:basedOn w:val="a0"/>
    <w:uiPriority w:val="99"/>
    <w:rsid w:val="001F7313"/>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73">
    <w:name w:val="xl73"/>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0"/>
    <w:uiPriority w:val="99"/>
    <w:rsid w:val="001F7313"/>
    <w:pPr>
      <w:spacing w:before="100" w:beforeAutospacing="1" w:after="100" w:afterAutospacing="1"/>
      <w:jc w:val="right"/>
    </w:pPr>
    <w:rPr>
      <w:b/>
      <w:bCs/>
      <w:sz w:val="24"/>
      <w:szCs w:val="24"/>
    </w:rPr>
  </w:style>
  <w:style w:type="paragraph" w:customStyle="1" w:styleId="xl77">
    <w:name w:val="xl77"/>
    <w:basedOn w:val="a0"/>
    <w:uiPriority w:val="99"/>
    <w:rsid w:val="001F7313"/>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8">
    <w:name w:val="xl78"/>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9">
    <w:name w:val="xl79"/>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0"/>
    <w:uiPriority w:val="99"/>
    <w:rsid w:val="001F7313"/>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0"/>
    <w:uiPriority w:val="99"/>
    <w:rsid w:val="001F7313"/>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2">
    <w:name w:val="xl82"/>
    <w:basedOn w:val="a0"/>
    <w:uiPriority w:val="99"/>
    <w:rsid w:val="001F7313"/>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3">
    <w:name w:val="xl83"/>
    <w:basedOn w:val="a0"/>
    <w:uiPriority w:val="99"/>
    <w:rsid w:val="001F7313"/>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sz w:val="24"/>
      <w:szCs w:val="24"/>
    </w:rPr>
  </w:style>
  <w:style w:type="paragraph" w:customStyle="1" w:styleId="xl84">
    <w:name w:val="xl84"/>
    <w:basedOn w:val="a0"/>
    <w:uiPriority w:val="99"/>
    <w:rsid w:val="001F7313"/>
    <w:pPr>
      <w:spacing w:before="100" w:beforeAutospacing="1" w:after="100" w:afterAutospacing="1"/>
    </w:pPr>
    <w:rPr>
      <w:b/>
      <w:bCs/>
      <w:sz w:val="24"/>
      <w:szCs w:val="24"/>
    </w:rPr>
  </w:style>
  <w:style w:type="paragraph" w:customStyle="1" w:styleId="xl85">
    <w:name w:val="xl85"/>
    <w:basedOn w:val="a0"/>
    <w:uiPriority w:val="99"/>
    <w:rsid w:val="001F7313"/>
    <w:pPr>
      <w:spacing w:before="100" w:beforeAutospacing="1" w:after="100" w:afterAutospacing="1"/>
    </w:pPr>
    <w:rPr>
      <w:b/>
      <w:bCs/>
      <w:sz w:val="24"/>
      <w:szCs w:val="24"/>
    </w:rPr>
  </w:style>
  <w:style w:type="paragraph" w:customStyle="1" w:styleId="xl86">
    <w:name w:val="xl86"/>
    <w:basedOn w:val="a0"/>
    <w:uiPriority w:val="99"/>
    <w:rsid w:val="001F7313"/>
    <w:pPr>
      <w:spacing w:before="100" w:beforeAutospacing="1" w:after="100" w:afterAutospacing="1"/>
      <w:jc w:val="center"/>
    </w:pPr>
    <w:rPr>
      <w:b/>
      <w:bCs/>
      <w:sz w:val="24"/>
      <w:szCs w:val="24"/>
    </w:rPr>
  </w:style>
  <w:style w:type="paragraph" w:customStyle="1" w:styleId="xl87">
    <w:name w:val="xl87"/>
    <w:basedOn w:val="a0"/>
    <w:uiPriority w:val="99"/>
    <w:rsid w:val="001F7313"/>
    <w:pPr>
      <w:spacing w:before="100" w:beforeAutospacing="1" w:after="100" w:afterAutospacing="1"/>
    </w:pPr>
    <w:rPr>
      <w:sz w:val="24"/>
      <w:szCs w:val="24"/>
    </w:rPr>
  </w:style>
  <w:style w:type="paragraph" w:customStyle="1" w:styleId="xl88">
    <w:name w:val="xl88"/>
    <w:basedOn w:val="a0"/>
    <w:uiPriority w:val="99"/>
    <w:rsid w:val="001F7313"/>
    <w:pPr>
      <w:spacing w:before="100" w:beforeAutospacing="1" w:after="100" w:afterAutospacing="1"/>
      <w:jc w:val="both"/>
    </w:pPr>
    <w:rPr>
      <w:b/>
      <w:bCs/>
      <w:sz w:val="24"/>
      <w:szCs w:val="24"/>
    </w:rPr>
  </w:style>
  <w:style w:type="paragraph" w:customStyle="1" w:styleId="xl89">
    <w:name w:val="xl89"/>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0">
    <w:name w:val="xl90"/>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91">
    <w:name w:val="xl91"/>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2">
    <w:name w:val="xl92"/>
    <w:basedOn w:val="a0"/>
    <w:uiPriority w:val="99"/>
    <w:rsid w:val="001F7313"/>
    <w:pPr>
      <w:pBdr>
        <w:left w:val="single" w:sz="8" w:space="0" w:color="auto"/>
        <w:bottom w:val="single" w:sz="8" w:space="0" w:color="auto"/>
        <w:right w:val="single" w:sz="4" w:space="0" w:color="auto"/>
      </w:pBdr>
      <w:shd w:val="clear" w:color="000000" w:fill="FCD5B4"/>
      <w:spacing w:before="100" w:beforeAutospacing="1" w:after="100" w:afterAutospacing="1"/>
    </w:pPr>
    <w:rPr>
      <w:b/>
      <w:bCs/>
      <w:sz w:val="24"/>
      <w:szCs w:val="24"/>
    </w:rPr>
  </w:style>
  <w:style w:type="paragraph" w:customStyle="1" w:styleId="xl93">
    <w:name w:val="xl93"/>
    <w:basedOn w:val="a0"/>
    <w:uiPriority w:val="99"/>
    <w:rsid w:val="001F7313"/>
    <w:pPr>
      <w:pBdr>
        <w:left w:val="single" w:sz="4" w:space="0" w:color="auto"/>
        <w:bottom w:val="single" w:sz="8" w:space="0" w:color="auto"/>
        <w:right w:val="single" w:sz="4" w:space="0" w:color="auto"/>
      </w:pBdr>
      <w:shd w:val="clear" w:color="000000" w:fill="FCD5B4"/>
      <w:spacing w:before="100" w:beforeAutospacing="1" w:after="100" w:afterAutospacing="1"/>
    </w:pPr>
    <w:rPr>
      <w:b/>
      <w:bCs/>
      <w:sz w:val="24"/>
      <w:szCs w:val="24"/>
    </w:rPr>
  </w:style>
  <w:style w:type="paragraph" w:customStyle="1" w:styleId="xl94">
    <w:name w:val="xl94"/>
    <w:basedOn w:val="a0"/>
    <w:uiPriority w:val="99"/>
    <w:rsid w:val="001F7313"/>
    <w:pPr>
      <w:pBdr>
        <w:left w:val="single" w:sz="4" w:space="0" w:color="auto"/>
        <w:bottom w:val="single" w:sz="8" w:space="0" w:color="auto"/>
      </w:pBdr>
      <w:shd w:val="clear" w:color="000000" w:fill="FCD5B4"/>
      <w:spacing w:before="100" w:beforeAutospacing="1" w:after="100" w:afterAutospacing="1"/>
    </w:pPr>
    <w:rPr>
      <w:b/>
      <w:bCs/>
      <w:sz w:val="24"/>
      <w:szCs w:val="24"/>
    </w:rPr>
  </w:style>
  <w:style w:type="paragraph" w:customStyle="1" w:styleId="xl95">
    <w:name w:val="xl95"/>
    <w:basedOn w:val="a0"/>
    <w:uiPriority w:val="99"/>
    <w:rsid w:val="001F7313"/>
    <w:pPr>
      <w:pBdr>
        <w:bottom w:val="single" w:sz="8" w:space="0" w:color="auto"/>
        <w:right w:val="single" w:sz="4" w:space="0" w:color="auto"/>
      </w:pBdr>
      <w:shd w:val="clear" w:color="000000" w:fill="FCD5B4"/>
      <w:spacing w:before="100" w:beforeAutospacing="1" w:after="100" w:afterAutospacing="1"/>
    </w:pPr>
    <w:rPr>
      <w:b/>
      <w:bCs/>
      <w:sz w:val="24"/>
      <w:szCs w:val="24"/>
    </w:rPr>
  </w:style>
  <w:style w:type="paragraph" w:customStyle="1" w:styleId="xl96">
    <w:name w:val="xl96"/>
    <w:basedOn w:val="a0"/>
    <w:uiPriority w:val="99"/>
    <w:rsid w:val="001F7313"/>
    <w:pPr>
      <w:pBdr>
        <w:left w:val="single" w:sz="4" w:space="0" w:color="auto"/>
        <w:bottom w:val="single" w:sz="8" w:space="0" w:color="auto"/>
      </w:pBdr>
      <w:shd w:val="clear" w:color="000000" w:fill="FCD5B4"/>
      <w:spacing w:before="100" w:beforeAutospacing="1" w:after="100" w:afterAutospacing="1"/>
    </w:pPr>
    <w:rPr>
      <w:b/>
      <w:bCs/>
      <w:sz w:val="24"/>
      <w:szCs w:val="24"/>
    </w:rPr>
  </w:style>
  <w:style w:type="paragraph" w:customStyle="1" w:styleId="xl97">
    <w:name w:val="xl97"/>
    <w:basedOn w:val="a0"/>
    <w:uiPriority w:val="99"/>
    <w:rsid w:val="001F7313"/>
    <w:pPr>
      <w:pBdr>
        <w:bottom w:val="single" w:sz="8" w:space="0" w:color="auto"/>
        <w:right w:val="single" w:sz="4" w:space="0" w:color="auto"/>
      </w:pBdr>
      <w:shd w:val="clear" w:color="000000" w:fill="FCD5B4"/>
      <w:spacing w:before="100" w:beforeAutospacing="1" w:after="100" w:afterAutospacing="1"/>
    </w:pPr>
    <w:rPr>
      <w:b/>
      <w:bCs/>
      <w:sz w:val="24"/>
      <w:szCs w:val="24"/>
    </w:rPr>
  </w:style>
  <w:style w:type="paragraph" w:customStyle="1" w:styleId="xl98">
    <w:name w:val="xl98"/>
    <w:basedOn w:val="a0"/>
    <w:uiPriority w:val="99"/>
    <w:rsid w:val="001F7313"/>
    <w:pPr>
      <w:pBdr>
        <w:left w:val="single" w:sz="4" w:space="0" w:color="auto"/>
        <w:bottom w:val="single" w:sz="8" w:space="0" w:color="auto"/>
        <w:right w:val="single" w:sz="4" w:space="0" w:color="auto"/>
      </w:pBdr>
      <w:shd w:val="clear" w:color="000000" w:fill="FCD5B4"/>
      <w:spacing w:before="100" w:beforeAutospacing="1" w:after="100" w:afterAutospacing="1"/>
    </w:pPr>
    <w:rPr>
      <w:b/>
      <w:bCs/>
      <w:sz w:val="24"/>
      <w:szCs w:val="24"/>
    </w:rPr>
  </w:style>
  <w:style w:type="paragraph" w:customStyle="1" w:styleId="xl99">
    <w:name w:val="xl99"/>
    <w:basedOn w:val="a0"/>
    <w:uiPriority w:val="99"/>
    <w:rsid w:val="001F7313"/>
    <w:pPr>
      <w:pBdr>
        <w:left w:val="single" w:sz="4" w:space="0" w:color="auto"/>
        <w:bottom w:val="single" w:sz="8" w:space="0" w:color="auto"/>
        <w:right w:val="single" w:sz="8" w:space="0" w:color="auto"/>
      </w:pBdr>
      <w:shd w:val="clear" w:color="000000" w:fill="FCD5B4"/>
      <w:spacing w:before="100" w:beforeAutospacing="1" w:after="100" w:afterAutospacing="1"/>
    </w:pPr>
    <w:rPr>
      <w:b/>
      <w:bCs/>
      <w:sz w:val="24"/>
      <w:szCs w:val="24"/>
    </w:rPr>
  </w:style>
  <w:style w:type="paragraph" w:customStyle="1" w:styleId="xl100">
    <w:name w:val="xl100"/>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2">
    <w:name w:val="xl102"/>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03">
    <w:name w:val="xl103"/>
    <w:basedOn w:val="a0"/>
    <w:uiPriority w:val="99"/>
    <w:rsid w:val="001F73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04">
    <w:name w:val="xl104"/>
    <w:basedOn w:val="a0"/>
    <w:uiPriority w:val="99"/>
    <w:rsid w:val="001F731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105">
    <w:name w:val="xl105"/>
    <w:basedOn w:val="a0"/>
    <w:uiPriority w:val="99"/>
    <w:rsid w:val="001F731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6">
    <w:name w:val="xl106"/>
    <w:basedOn w:val="a0"/>
    <w:uiPriority w:val="99"/>
    <w:rsid w:val="001F731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7">
    <w:name w:val="xl107"/>
    <w:basedOn w:val="a0"/>
    <w:uiPriority w:val="99"/>
    <w:rsid w:val="001F7313"/>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8">
    <w:name w:val="xl108"/>
    <w:basedOn w:val="a0"/>
    <w:uiPriority w:val="99"/>
    <w:rsid w:val="001F731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109">
    <w:name w:val="xl109"/>
    <w:basedOn w:val="a0"/>
    <w:uiPriority w:val="99"/>
    <w:rsid w:val="001F731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0">
    <w:name w:val="xl110"/>
    <w:basedOn w:val="a0"/>
    <w:uiPriority w:val="99"/>
    <w:rsid w:val="001F7313"/>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4"/>
      <w:szCs w:val="24"/>
    </w:rPr>
  </w:style>
  <w:style w:type="paragraph" w:customStyle="1" w:styleId="xl111">
    <w:name w:val="xl111"/>
    <w:basedOn w:val="a0"/>
    <w:uiPriority w:val="99"/>
    <w:rsid w:val="001F731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2">
    <w:name w:val="xl112"/>
    <w:basedOn w:val="a0"/>
    <w:uiPriority w:val="99"/>
    <w:rsid w:val="001F7313"/>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4"/>
      <w:szCs w:val="24"/>
    </w:rPr>
  </w:style>
  <w:style w:type="paragraph" w:customStyle="1" w:styleId="xl113">
    <w:name w:val="xl113"/>
    <w:basedOn w:val="a0"/>
    <w:uiPriority w:val="99"/>
    <w:rsid w:val="001F7313"/>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b/>
      <w:bCs/>
      <w:sz w:val="24"/>
      <w:szCs w:val="24"/>
    </w:rPr>
  </w:style>
  <w:style w:type="paragraph" w:customStyle="1" w:styleId="xl114">
    <w:name w:val="xl114"/>
    <w:basedOn w:val="a0"/>
    <w:uiPriority w:val="99"/>
    <w:rsid w:val="001F7313"/>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sz w:val="24"/>
      <w:szCs w:val="24"/>
    </w:rPr>
  </w:style>
  <w:style w:type="paragraph" w:styleId="HTML">
    <w:name w:val="HTML Preformatted"/>
    <w:basedOn w:val="a0"/>
    <w:link w:val="HTML0"/>
    <w:uiPriority w:val="99"/>
    <w:locked/>
    <w:rsid w:val="001F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1"/>
    <w:link w:val="HTML"/>
    <w:uiPriority w:val="99"/>
    <w:rsid w:val="001F7313"/>
    <w:rPr>
      <w:rFonts w:ascii="Courier New" w:eastAsia="Times New Roman" w:hAnsi="Courier New" w:cs="Courier New"/>
      <w:sz w:val="20"/>
      <w:szCs w:val="20"/>
    </w:rPr>
  </w:style>
  <w:style w:type="paragraph" w:customStyle="1" w:styleId="BodyText1">
    <w:name w:val="Body Text1"/>
    <w:basedOn w:val="a0"/>
    <w:uiPriority w:val="99"/>
    <w:rsid w:val="001F7313"/>
    <w:rPr>
      <w:sz w:val="24"/>
    </w:rPr>
  </w:style>
  <w:style w:type="paragraph" w:customStyle="1" w:styleId="200">
    <w:name w:val="20"/>
    <w:basedOn w:val="a0"/>
    <w:uiPriority w:val="99"/>
    <w:rsid w:val="001F7313"/>
    <w:pPr>
      <w:spacing w:before="129" w:after="129"/>
      <w:ind w:left="129" w:right="129"/>
    </w:pPr>
    <w:rPr>
      <w:rFonts w:ascii="Arial Unicode MS" w:eastAsia="Calibri" w:hAnsi="Arial Unicode MS" w:cs="Arial Unicode MS"/>
      <w:sz w:val="24"/>
      <w:szCs w:val="24"/>
    </w:rPr>
  </w:style>
  <w:style w:type="character" w:customStyle="1" w:styleId="af90">
    <w:name w:val="af9"/>
    <w:basedOn w:val="a1"/>
    <w:uiPriority w:val="99"/>
    <w:rsid w:val="001F7313"/>
    <w:rPr>
      <w:rFonts w:cs="Times New Roman"/>
    </w:rPr>
  </w:style>
  <w:style w:type="paragraph" w:customStyle="1" w:styleId="Style3">
    <w:name w:val="Style3"/>
    <w:basedOn w:val="a0"/>
    <w:uiPriority w:val="99"/>
    <w:rsid w:val="001F7313"/>
    <w:pPr>
      <w:widowControl w:val="0"/>
      <w:autoSpaceDE w:val="0"/>
      <w:autoSpaceDN w:val="0"/>
      <w:adjustRightInd w:val="0"/>
      <w:spacing w:line="320" w:lineRule="exact"/>
      <w:jc w:val="center"/>
    </w:pPr>
    <w:rPr>
      <w:sz w:val="24"/>
      <w:szCs w:val="24"/>
    </w:rPr>
  </w:style>
  <w:style w:type="character" w:customStyle="1" w:styleId="FontStyle12">
    <w:name w:val="Font Style12"/>
    <w:uiPriority w:val="99"/>
    <w:rsid w:val="001F7313"/>
    <w:rPr>
      <w:rFonts w:ascii="Times New Roman" w:hAnsi="Times New Roman"/>
      <w:b/>
      <w:sz w:val="26"/>
    </w:rPr>
  </w:style>
  <w:style w:type="paragraph" w:customStyle="1" w:styleId="18">
    <w:name w:val="Номер1"/>
    <w:basedOn w:val="aff"/>
    <w:uiPriority w:val="99"/>
    <w:rsid w:val="001F7313"/>
    <w:pPr>
      <w:tabs>
        <w:tab w:val="num" w:pos="1077"/>
      </w:tabs>
      <w:spacing w:before="40" w:after="40"/>
      <w:ind w:left="737" w:hanging="380"/>
      <w:contextualSpacing w:val="0"/>
      <w:jc w:val="both"/>
    </w:pPr>
    <w:rPr>
      <w:sz w:val="22"/>
    </w:rPr>
  </w:style>
  <w:style w:type="paragraph" w:customStyle="1" w:styleId="211">
    <w:name w:val="Список 21"/>
    <w:basedOn w:val="a0"/>
    <w:uiPriority w:val="99"/>
    <w:rsid w:val="001F7313"/>
    <w:pPr>
      <w:tabs>
        <w:tab w:val="left" w:pos="360"/>
      </w:tabs>
      <w:suppressAutoHyphens/>
      <w:spacing w:after="120"/>
      <w:ind w:left="360" w:hanging="360"/>
    </w:pPr>
    <w:rPr>
      <w:sz w:val="24"/>
      <w:lang w:eastAsia="ar-SA"/>
    </w:rPr>
  </w:style>
  <w:style w:type="paragraph" w:styleId="aff">
    <w:name w:val="List"/>
    <w:basedOn w:val="a0"/>
    <w:uiPriority w:val="99"/>
    <w:locked/>
    <w:rsid w:val="001F7313"/>
    <w:pPr>
      <w:ind w:left="283" w:hanging="283"/>
      <w:contextualSpacing/>
    </w:pPr>
  </w:style>
  <w:style w:type="character" w:customStyle="1" w:styleId="2a">
    <w:name w:val="Основной текст Знак2"/>
    <w:aliases w:val="Основной текст Знак Знак Знак1,Основной текст Знак Знак2,Знак Знак"/>
    <w:uiPriority w:val="99"/>
    <w:locked/>
    <w:rsid w:val="001F7313"/>
    <w:rPr>
      <w:sz w:val="28"/>
      <w:lang w:val="ru-RU" w:eastAsia="ru-RU"/>
    </w:rPr>
  </w:style>
  <w:style w:type="paragraph" w:styleId="aff0">
    <w:name w:val="Subtitle"/>
    <w:basedOn w:val="a0"/>
    <w:link w:val="aff1"/>
    <w:uiPriority w:val="99"/>
    <w:qFormat/>
    <w:locked/>
    <w:rsid w:val="001F7313"/>
    <w:pPr>
      <w:spacing w:after="60"/>
      <w:jc w:val="center"/>
      <w:outlineLvl w:val="1"/>
    </w:pPr>
    <w:rPr>
      <w:rFonts w:ascii="Arial" w:hAnsi="Arial"/>
      <w:sz w:val="24"/>
    </w:rPr>
  </w:style>
  <w:style w:type="character" w:customStyle="1" w:styleId="aff1">
    <w:name w:val="Подзаголовок Знак"/>
    <w:basedOn w:val="a1"/>
    <w:link w:val="aff0"/>
    <w:uiPriority w:val="99"/>
    <w:rsid w:val="001F7313"/>
    <w:rPr>
      <w:rFonts w:ascii="Arial" w:eastAsia="Times New Roman" w:hAnsi="Arial"/>
      <w:sz w:val="24"/>
      <w:szCs w:val="20"/>
    </w:rPr>
  </w:style>
  <w:style w:type="numbering" w:styleId="a">
    <w:name w:val="Outline List 3"/>
    <w:aliases w:val="Раздел"/>
    <w:basedOn w:val="a3"/>
    <w:uiPriority w:val="99"/>
    <w:locked/>
    <w:rsid w:val="001F7313"/>
    <w:pPr>
      <w:numPr>
        <w:numId w:val="31"/>
      </w:numPr>
    </w:pPr>
  </w:style>
  <w:style w:type="paragraph" w:customStyle="1" w:styleId="19">
    <w:name w:val="Основной текст1"/>
    <w:basedOn w:val="a0"/>
    <w:uiPriority w:val="99"/>
    <w:rsid w:val="00F57BB1"/>
    <w:rPr>
      <w:sz w:val="24"/>
    </w:rPr>
  </w:style>
  <w:style w:type="paragraph" w:customStyle="1" w:styleId="2b">
    <w:name w:val="Обычный2"/>
    <w:uiPriority w:val="99"/>
    <w:rsid w:val="00F57BB1"/>
    <w:rPr>
      <w:rFonts w:ascii="Times New Roman" w:eastAsia="Times New Roman" w:hAnsi="Times New Roman"/>
      <w:snapToGrid w:val="0"/>
      <w:sz w:val="20"/>
      <w:szCs w:val="20"/>
    </w:rPr>
  </w:style>
  <w:style w:type="paragraph" w:customStyle="1" w:styleId="2c">
    <w:name w:val="Без интервала2"/>
    <w:uiPriority w:val="99"/>
    <w:rsid w:val="00F57BB1"/>
  </w:style>
  <w:style w:type="paragraph" w:customStyle="1" w:styleId="2d">
    <w:name w:val="Основной текст2"/>
    <w:basedOn w:val="a0"/>
    <w:uiPriority w:val="99"/>
    <w:rsid w:val="00F57BB1"/>
    <w:rPr>
      <w:sz w:val="24"/>
    </w:rPr>
  </w:style>
  <w:style w:type="paragraph" w:customStyle="1" w:styleId="37">
    <w:name w:val="Знак3"/>
    <w:basedOn w:val="a0"/>
    <w:uiPriority w:val="99"/>
    <w:rsid w:val="00B6102F"/>
    <w:pPr>
      <w:widowControl w:val="0"/>
      <w:adjustRightInd w:val="0"/>
      <w:spacing w:after="160" w:line="240" w:lineRule="exact"/>
      <w:jc w:val="right"/>
    </w:pPr>
    <w:rPr>
      <w:lang w:val="en-GB" w:eastAsia="en-US"/>
    </w:rPr>
  </w:style>
  <w:style w:type="paragraph" w:customStyle="1" w:styleId="112">
    <w:name w:val="Обычный11"/>
    <w:uiPriority w:val="99"/>
    <w:rsid w:val="00B6102F"/>
    <w:pPr>
      <w:widowControl w:val="0"/>
    </w:pPr>
    <w:rPr>
      <w:rFonts w:ascii="Times New Roman" w:eastAsia="Times New Roman" w:hAnsi="Times New Roman"/>
      <w:sz w:val="20"/>
      <w:szCs w:val="20"/>
    </w:rPr>
  </w:style>
  <w:style w:type="paragraph" w:customStyle="1" w:styleId="113">
    <w:name w:val="Знак1 Знак Знак Знак1"/>
    <w:basedOn w:val="a0"/>
    <w:uiPriority w:val="99"/>
    <w:rsid w:val="00B6102F"/>
    <w:pPr>
      <w:spacing w:after="160" w:line="240" w:lineRule="exact"/>
    </w:pPr>
    <w:rPr>
      <w:rFonts w:ascii="Verdana" w:hAnsi="Verdana"/>
      <w:lang w:val="en-US" w:eastAsia="en-US"/>
    </w:rPr>
  </w:style>
  <w:style w:type="character" w:customStyle="1" w:styleId="312">
    <w:name w:val="Знак Знак31"/>
    <w:basedOn w:val="a1"/>
    <w:uiPriority w:val="99"/>
    <w:rsid w:val="00B6102F"/>
    <w:rPr>
      <w:rFonts w:cs="Times New Roman"/>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7125754">
      <w:marLeft w:val="0"/>
      <w:marRight w:val="0"/>
      <w:marTop w:val="0"/>
      <w:marBottom w:val="0"/>
      <w:divBdr>
        <w:top w:val="none" w:sz="0" w:space="0" w:color="auto"/>
        <w:left w:val="none" w:sz="0" w:space="0" w:color="auto"/>
        <w:bottom w:val="none" w:sz="0" w:space="0" w:color="auto"/>
        <w:right w:val="none" w:sz="0" w:space="0" w:color="auto"/>
      </w:divBdr>
    </w:div>
    <w:div w:id="1917125755">
      <w:marLeft w:val="0"/>
      <w:marRight w:val="0"/>
      <w:marTop w:val="0"/>
      <w:marBottom w:val="0"/>
      <w:divBdr>
        <w:top w:val="none" w:sz="0" w:space="0" w:color="auto"/>
        <w:left w:val="none" w:sz="0" w:space="0" w:color="auto"/>
        <w:bottom w:val="none" w:sz="0" w:space="0" w:color="auto"/>
        <w:right w:val="none" w:sz="0" w:space="0" w:color="auto"/>
      </w:divBdr>
    </w:div>
    <w:div w:id="1917125756">
      <w:marLeft w:val="0"/>
      <w:marRight w:val="0"/>
      <w:marTop w:val="0"/>
      <w:marBottom w:val="0"/>
      <w:divBdr>
        <w:top w:val="none" w:sz="0" w:space="0" w:color="auto"/>
        <w:left w:val="none" w:sz="0" w:space="0" w:color="auto"/>
        <w:bottom w:val="none" w:sz="0" w:space="0" w:color="auto"/>
        <w:right w:val="none" w:sz="0" w:space="0" w:color="auto"/>
      </w:divBdr>
    </w:div>
    <w:div w:id="1917125757">
      <w:marLeft w:val="0"/>
      <w:marRight w:val="0"/>
      <w:marTop w:val="0"/>
      <w:marBottom w:val="0"/>
      <w:divBdr>
        <w:top w:val="none" w:sz="0" w:space="0" w:color="auto"/>
        <w:left w:val="none" w:sz="0" w:space="0" w:color="auto"/>
        <w:bottom w:val="none" w:sz="0" w:space="0" w:color="auto"/>
        <w:right w:val="none" w:sz="0" w:space="0" w:color="auto"/>
      </w:divBdr>
    </w:div>
    <w:div w:id="1917125758">
      <w:marLeft w:val="0"/>
      <w:marRight w:val="0"/>
      <w:marTop w:val="0"/>
      <w:marBottom w:val="0"/>
      <w:divBdr>
        <w:top w:val="none" w:sz="0" w:space="0" w:color="auto"/>
        <w:left w:val="none" w:sz="0" w:space="0" w:color="auto"/>
        <w:bottom w:val="none" w:sz="0" w:space="0" w:color="auto"/>
        <w:right w:val="none" w:sz="0" w:space="0" w:color="auto"/>
      </w:divBdr>
    </w:div>
    <w:div w:id="1917125759">
      <w:marLeft w:val="0"/>
      <w:marRight w:val="0"/>
      <w:marTop w:val="0"/>
      <w:marBottom w:val="0"/>
      <w:divBdr>
        <w:top w:val="none" w:sz="0" w:space="0" w:color="auto"/>
        <w:left w:val="none" w:sz="0" w:space="0" w:color="auto"/>
        <w:bottom w:val="none" w:sz="0" w:space="0" w:color="auto"/>
        <w:right w:val="none" w:sz="0" w:space="0" w:color="auto"/>
      </w:divBdr>
    </w:div>
    <w:div w:id="1917125760">
      <w:marLeft w:val="0"/>
      <w:marRight w:val="0"/>
      <w:marTop w:val="0"/>
      <w:marBottom w:val="0"/>
      <w:divBdr>
        <w:top w:val="none" w:sz="0" w:space="0" w:color="auto"/>
        <w:left w:val="none" w:sz="0" w:space="0" w:color="auto"/>
        <w:bottom w:val="none" w:sz="0" w:space="0" w:color="auto"/>
        <w:right w:val="none" w:sz="0" w:space="0" w:color="auto"/>
      </w:divBdr>
    </w:div>
    <w:div w:id="1917125761">
      <w:marLeft w:val="0"/>
      <w:marRight w:val="0"/>
      <w:marTop w:val="0"/>
      <w:marBottom w:val="0"/>
      <w:divBdr>
        <w:top w:val="none" w:sz="0" w:space="0" w:color="auto"/>
        <w:left w:val="none" w:sz="0" w:space="0" w:color="auto"/>
        <w:bottom w:val="none" w:sz="0" w:space="0" w:color="auto"/>
        <w:right w:val="none" w:sz="0" w:space="0" w:color="auto"/>
      </w:divBdr>
    </w:div>
    <w:div w:id="1917125762">
      <w:marLeft w:val="0"/>
      <w:marRight w:val="0"/>
      <w:marTop w:val="0"/>
      <w:marBottom w:val="0"/>
      <w:divBdr>
        <w:top w:val="none" w:sz="0" w:space="0" w:color="auto"/>
        <w:left w:val="none" w:sz="0" w:space="0" w:color="auto"/>
        <w:bottom w:val="none" w:sz="0" w:space="0" w:color="auto"/>
        <w:right w:val="none" w:sz="0" w:space="0" w:color="auto"/>
      </w:divBdr>
    </w:div>
    <w:div w:id="1917125763">
      <w:marLeft w:val="0"/>
      <w:marRight w:val="0"/>
      <w:marTop w:val="0"/>
      <w:marBottom w:val="0"/>
      <w:divBdr>
        <w:top w:val="none" w:sz="0" w:space="0" w:color="auto"/>
        <w:left w:val="none" w:sz="0" w:space="0" w:color="auto"/>
        <w:bottom w:val="none" w:sz="0" w:space="0" w:color="auto"/>
        <w:right w:val="none" w:sz="0" w:space="0" w:color="auto"/>
      </w:divBdr>
    </w:div>
    <w:div w:id="1917125764">
      <w:marLeft w:val="0"/>
      <w:marRight w:val="0"/>
      <w:marTop w:val="0"/>
      <w:marBottom w:val="0"/>
      <w:divBdr>
        <w:top w:val="none" w:sz="0" w:space="0" w:color="auto"/>
        <w:left w:val="none" w:sz="0" w:space="0" w:color="auto"/>
        <w:bottom w:val="none" w:sz="0" w:space="0" w:color="auto"/>
        <w:right w:val="none" w:sz="0" w:space="0" w:color="auto"/>
      </w:divBdr>
    </w:div>
    <w:div w:id="1917125765">
      <w:marLeft w:val="0"/>
      <w:marRight w:val="0"/>
      <w:marTop w:val="0"/>
      <w:marBottom w:val="0"/>
      <w:divBdr>
        <w:top w:val="none" w:sz="0" w:space="0" w:color="auto"/>
        <w:left w:val="none" w:sz="0" w:space="0" w:color="auto"/>
        <w:bottom w:val="none" w:sz="0" w:space="0" w:color="auto"/>
        <w:right w:val="none" w:sz="0" w:space="0" w:color="auto"/>
      </w:divBdr>
    </w:div>
    <w:div w:id="1917125766">
      <w:marLeft w:val="0"/>
      <w:marRight w:val="0"/>
      <w:marTop w:val="0"/>
      <w:marBottom w:val="0"/>
      <w:divBdr>
        <w:top w:val="none" w:sz="0" w:space="0" w:color="auto"/>
        <w:left w:val="none" w:sz="0" w:space="0" w:color="auto"/>
        <w:bottom w:val="none" w:sz="0" w:space="0" w:color="auto"/>
        <w:right w:val="none" w:sz="0" w:space="0" w:color="auto"/>
      </w:divBdr>
    </w:div>
    <w:div w:id="1917125767">
      <w:marLeft w:val="0"/>
      <w:marRight w:val="0"/>
      <w:marTop w:val="0"/>
      <w:marBottom w:val="0"/>
      <w:divBdr>
        <w:top w:val="none" w:sz="0" w:space="0" w:color="auto"/>
        <w:left w:val="none" w:sz="0" w:space="0" w:color="auto"/>
        <w:bottom w:val="none" w:sz="0" w:space="0" w:color="auto"/>
        <w:right w:val="none" w:sz="0" w:space="0" w:color="auto"/>
      </w:divBdr>
    </w:div>
    <w:div w:id="1917125768">
      <w:marLeft w:val="0"/>
      <w:marRight w:val="0"/>
      <w:marTop w:val="0"/>
      <w:marBottom w:val="0"/>
      <w:divBdr>
        <w:top w:val="none" w:sz="0" w:space="0" w:color="auto"/>
        <w:left w:val="none" w:sz="0" w:space="0" w:color="auto"/>
        <w:bottom w:val="none" w:sz="0" w:space="0" w:color="auto"/>
        <w:right w:val="none" w:sz="0" w:space="0" w:color="auto"/>
      </w:divBdr>
    </w:div>
    <w:div w:id="1917125769">
      <w:marLeft w:val="0"/>
      <w:marRight w:val="0"/>
      <w:marTop w:val="0"/>
      <w:marBottom w:val="0"/>
      <w:divBdr>
        <w:top w:val="none" w:sz="0" w:space="0" w:color="auto"/>
        <w:left w:val="none" w:sz="0" w:space="0" w:color="auto"/>
        <w:bottom w:val="none" w:sz="0" w:space="0" w:color="auto"/>
        <w:right w:val="none" w:sz="0" w:space="0" w:color="auto"/>
      </w:divBdr>
    </w:div>
    <w:div w:id="19171257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33B38-760D-41E7-AA3B-B9C2D1C5E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2674</TotalTime>
  <Pages>69</Pages>
  <Words>20549</Words>
  <Characters>117133</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Боронникова Вера Николаевна</cp:lastModifiedBy>
  <cp:revision>184</cp:revision>
  <cp:lastPrinted>2013-12-11T03:57:00Z</cp:lastPrinted>
  <dcterms:created xsi:type="dcterms:W3CDTF">2011-02-01T06:22:00Z</dcterms:created>
  <dcterms:modified xsi:type="dcterms:W3CDTF">2013-12-12T09:07:00Z</dcterms:modified>
</cp:coreProperties>
</file>